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532601" w:rsidRPr="00D2635D" w:rsidRDefault="00007194" w:rsidP="00287B3D">
      <w:pPr>
        <w:suppressAutoHyphens/>
        <w:spacing w:after="0" w:line="240" w:lineRule="auto"/>
        <w:ind w:right="502"/>
        <w:jc w:val="center"/>
        <w:rPr>
          <w:rFonts w:ascii="Arial" w:eastAsia="Times New Roman" w:hAnsi="Arial" w:cs="Arial"/>
          <w:b/>
          <w:bCs/>
          <w:sz w:val="28"/>
          <w:szCs w:val="20"/>
          <w:lang w:eastAsia="ar-SA"/>
        </w:rPr>
      </w:pPr>
      <w:r w:rsidRPr="00D2635D">
        <w:rPr>
          <w:rFonts w:ascii="Arial" w:eastAsia="Times New Roman" w:hAnsi="Arial" w:cs="Arial"/>
          <w:b/>
          <w:bCs/>
          <w:sz w:val="28"/>
          <w:szCs w:val="20"/>
          <w:lang w:eastAsia="ar-SA"/>
        </w:rPr>
        <w:t>Instituto Mexicano del Seguro Social</w:t>
      </w:r>
    </w:p>
    <w:p w:rsidR="00532601" w:rsidRPr="00D2635D" w:rsidRDefault="00532601" w:rsidP="00AE0445">
      <w:pPr>
        <w:suppressAutoHyphens/>
        <w:spacing w:after="0" w:line="240" w:lineRule="auto"/>
        <w:ind w:right="502"/>
        <w:jc w:val="center"/>
        <w:rPr>
          <w:rFonts w:ascii="Arial" w:eastAsia="Times New Roman" w:hAnsi="Arial" w:cs="Arial"/>
          <w:bCs/>
          <w:sz w:val="24"/>
          <w:szCs w:val="20"/>
          <w:lang w:eastAsia="ar-SA"/>
        </w:rPr>
      </w:pPr>
    </w:p>
    <w:p w:rsidR="00560C89" w:rsidRDefault="00F56F81" w:rsidP="00560C89">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Dirección de Administració</w:t>
      </w:r>
      <w:r w:rsidR="00007194" w:rsidRPr="00D2635D">
        <w:rPr>
          <w:rFonts w:ascii="Arial" w:eastAsia="Times New Roman" w:hAnsi="Arial" w:cs="Arial"/>
          <w:bCs/>
          <w:sz w:val="24"/>
          <w:szCs w:val="20"/>
          <w:lang w:eastAsia="ar-SA"/>
        </w:rPr>
        <w:t>n</w:t>
      </w:r>
    </w:p>
    <w:p w:rsidR="00560C89" w:rsidRPr="00560C89" w:rsidRDefault="00560C89" w:rsidP="00560C89">
      <w:pPr>
        <w:suppressAutoHyphens/>
        <w:spacing w:after="0" w:line="240" w:lineRule="auto"/>
        <w:ind w:right="-1"/>
        <w:jc w:val="center"/>
        <w:rPr>
          <w:rFonts w:ascii="Arial" w:eastAsia="Times New Roman" w:hAnsi="Arial" w:cs="Arial"/>
          <w:bCs/>
          <w:sz w:val="24"/>
          <w:szCs w:val="20"/>
          <w:lang w:eastAsia="ar-SA"/>
        </w:rPr>
      </w:pPr>
      <w:r w:rsidRPr="00560C89">
        <w:rPr>
          <w:rFonts w:ascii="Arial" w:eastAsia="Times New Roman" w:hAnsi="Arial" w:cs="Arial"/>
          <w:bCs/>
          <w:sz w:val="24"/>
          <w:szCs w:val="20"/>
          <w:lang w:eastAsia="ar-SA"/>
        </w:rPr>
        <w:t>Unidad de Adquisiciones e Infraestructura</w:t>
      </w:r>
    </w:p>
    <w:p w:rsidR="00007194" w:rsidRPr="00D2635D" w:rsidRDefault="00007194"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Coordinación de Adquisición de Bienes y Contratación de Servicios</w:t>
      </w:r>
    </w:p>
    <w:p w:rsidR="00532601" w:rsidRPr="00D2635D" w:rsidRDefault="00007194"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Coordinación Técnica de </w:t>
      </w:r>
      <w:r w:rsidR="00195F91" w:rsidRPr="00D2635D">
        <w:rPr>
          <w:rFonts w:ascii="Arial" w:eastAsia="Times New Roman" w:hAnsi="Arial" w:cs="Arial"/>
          <w:bCs/>
          <w:sz w:val="24"/>
          <w:szCs w:val="20"/>
          <w:lang w:eastAsia="ar-SA"/>
        </w:rPr>
        <w:t>Bienes y Servicios</w:t>
      </w:r>
    </w:p>
    <w:p w:rsidR="00284523" w:rsidRPr="00D2635D" w:rsidRDefault="00725458"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División </w:t>
      </w:r>
      <w:r w:rsidR="00284523" w:rsidRPr="00D2635D">
        <w:rPr>
          <w:rFonts w:ascii="Arial" w:eastAsia="Times New Roman" w:hAnsi="Arial" w:cs="Arial"/>
          <w:bCs/>
          <w:sz w:val="24"/>
          <w:szCs w:val="20"/>
          <w:lang w:eastAsia="ar-SA"/>
        </w:rPr>
        <w:t xml:space="preserve">de </w:t>
      </w:r>
      <w:r w:rsidR="00195F91" w:rsidRPr="00D2635D">
        <w:rPr>
          <w:rFonts w:ascii="Arial" w:eastAsia="Times New Roman" w:hAnsi="Arial" w:cs="Arial"/>
          <w:bCs/>
          <w:sz w:val="24"/>
          <w:szCs w:val="20"/>
          <w:lang w:eastAsia="ar-SA"/>
        </w:rPr>
        <w:t xml:space="preserve">Bienes </w:t>
      </w:r>
      <w:r w:rsidR="00665FA8" w:rsidRPr="00D2635D">
        <w:rPr>
          <w:rFonts w:ascii="Arial" w:eastAsia="Times New Roman" w:hAnsi="Arial" w:cs="Arial"/>
          <w:bCs/>
          <w:sz w:val="24"/>
          <w:szCs w:val="20"/>
          <w:lang w:eastAsia="ar-SA"/>
        </w:rPr>
        <w:t>N</w:t>
      </w:r>
      <w:r w:rsidR="00195F91" w:rsidRPr="00D2635D">
        <w:rPr>
          <w:rFonts w:ascii="Arial" w:eastAsia="Times New Roman" w:hAnsi="Arial" w:cs="Arial"/>
          <w:bCs/>
          <w:sz w:val="24"/>
          <w:szCs w:val="20"/>
          <w:lang w:eastAsia="ar-SA"/>
        </w:rPr>
        <w:t>o Terapéuticos</w:t>
      </w:r>
    </w:p>
    <w:p w:rsidR="00925EBF" w:rsidRPr="00D2635D" w:rsidRDefault="00925EBF" w:rsidP="00AE0445">
      <w:pPr>
        <w:suppressAutoHyphens/>
        <w:spacing w:after="0" w:line="240" w:lineRule="auto"/>
        <w:ind w:right="502"/>
        <w:jc w:val="center"/>
        <w:rPr>
          <w:rFonts w:ascii="Arial" w:eastAsia="Times New Roman" w:hAnsi="Arial" w:cs="Arial"/>
          <w:bCs/>
          <w:sz w:val="24"/>
          <w:szCs w:val="20"/>
          <w:lang w:eastAsia="ar-SA"/>
        </w:rPr>
      </w:pPr>
    </w:p>
    <w:p w:rsidR="00925EBF" w:rsidRPr="00D2635D" w:rsidRDefault="00925EBF"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Calle Durango </w:t>
      </w:r>
      <w:r w:rsidR="00665FA8" w:rsidRPr="00D2635D">
        <w:rPr>
          <w:rFonts w:ascii="Arial" w:eastAsia="Times New Roman" w:hAnsi="Arial" w:cs="Arial"/>
          <w:bCs/>
          <w:sz w:val="24"/>
          <w:szCs w:val="20"/>
          <w:lang w:eastAsia="ar-SA"/>
        </w:rPr>
        <w:t>n</w:t>
      </w:r>
      <w:r w:rsidRPr="00D2635D">
        <w:rPr>
          <w:rFonts w:ascii="Arial" w:eastAsia="Times New Roman" w:hAnsi="Arial" w:cs="Arial"/>
          <w:bCs/>
          <w:sz w:val="24"/>
          <w:szCs w:val="20"/>
          <w:lang w:eastAsia="ar-SA"/>
        </w:rPr>
        <w:t>úm</w:t>
      </w:r>
      <w:r w:rsidR="00FD6698" w:rsidRPr="00D2635D">
        <w:rPr>
          <w:rFonts w:ascii="Arial" w:eastAsia="Times New Roman" w:hAnsi="Arial" w:cs="Arial"/>
          <w:bCs/>
          <w:sz w:val="24"/>
          <w:szCs w:val="20"/>
          <w:lang w:eastAsia="ar-SA"/>
        </w:rPr>
        <w:t>ero</w:t>
      </w:r>
      <w:r w:rsidRPr="00D2635D">
        <w:rPr>
          <w:rFonts w:ascii="Arial" w:eastAsia="Times New Roman" w:hAnsi="Arial" w:cs="Arial"/>
          <w:bCs/>
          <w:sz w:val="24"/>
          <w:szCs w:val="20"/>
          <w:lang w:eastAsia="ar-SA"/>
        </w:rPr>
        <w:t xml:space="preserve"> 291 </w:t>
      </w:r>
      <w:r w:rsidR="00AE0445" w:rsidRPr="00D2635D">
        <w:rPr>
          <w:rFonts w:ascii="Arial" w:eastAsia="Times New Roman" w:hAnsi="Arial" w:cs="Arial"/>
          <w:bCs/>
          <w:sz w:val="24"/>
          <w:szCs w:val="20"/>
          <w:lang w:eastAsia="ar-SA"/>
        </w:rPr>
        <w:t>q</w:t>
      </w:r>
      <w:r w:rsidR="00195F91" w:rsidRPr="00D2635D">
        <w:rPr>
          <w:rFonts w:ascii="Arial" w:eastAsia="Times New Roman" w:hAnsi="Arial" w:cs="Arial"/>
          <w:bCs/>
          <w:sz w:val="24"/>
          <w:szCs w:val="20"/>
          <w:lang w:eastAsia="ar-SA"/>
        </w:rPr>
        <w:t xml:space="preserve">uinto </w:t>
      </w:r>
      <w:r w:rsidR="00665FA8" w:rsidRPr="00D2635D">
        <w:rPr>
          <w:rFonts w:ascii="Arial" w:eastAsia="Times New Roman" w:hAnsi="Arial" w:cs="Arial"/>
          <w:bCs/>
          <w:sz w:val="24"/>
          <w:szCs w:val="20"/>
          <w:lang w:eastAsia="ar-SA"/>
        </w:rPr>
        <w:t>p</w:t>
      </w:r>
      <w:r w:rsidR="00195F91" w:rsidRPr="00D2635D">
        <w:rPr>
          <w:rFonts w:ascii="Arial" w:eastAsia="Times New Roman" w:hAnsi="Arial" w:cs="Arial"/>
          <w:bCs/>
          <w:sz w:val="24"/>
          <w:szCs w:val="20"/>
          <w:lang w:eastAsia="ar-SA"/>
        </w:rPr>
        <w:t>iso</w:t>
      </w:r>
      <w:r w:rsidR="00070859" w:rsidRPr="00D2635D">
        <w:rPr>
          <w:rFonts w:ascii="Arial" w:eastAsia="Times New Roman" w:hAnsi="Arial" w:cs="Arial"/>
          <w:bCs/>
          <w:sz w:val="24"/>
          <w:szCs w:val="20"/>
          <w:lang w:eastAsia="ar-SA"/>
        </w:rPr>
        <w:t xml:space="preserve">, </w:t>
      </w:r>
      <w:r w:rsidRPr="00D2635D">
        <w:rPr>
          <w:rFonts w:ascii="Arial" w:eastAsia="Times New Roman" w:hAnsi="Arial" w:cs="Arial"/>
          <w:bCs/>
          <w:sz w:val="24"/>
          <w:szCs w:val="20"/>
          <w:lang w:eastAsia="ar-SA"/>
        </w:rPr>
        <w:t>Colonia Roma Norte, Código Postal 06700</w:t>
      </w:r>
    </w:p>
    <w:p w:rsidR="00925EBF" w:rsidRPr="00D2635D" w:rsidRDefault="00925EBF"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Delegación Cuauhtémoc, México, </w:t>
      </w:r>
      <w:r w:rsidR="00AE0445" w:rsidRPr="00D2635D">
        <w:rPr>
          <w:rFonts w:ascii="Arial" w:eastAsia="Times New Roman" w:hAnsi="Arial" w:cs="Arial"/>
          <w:bCs/>
          <w:sz w:val="24"/>
          <w:szCs w:val="20"/>
          <w:lang w:eastAsia="ar-SA"/>
        </w:rPr>
        <w:t>Ciudad de México</w:t>
      </w:r>
      <w:r w:rsidR="00665FA8" w:rsidRPr="00D2635D">
        <w:rPr>
          <w:rFonts w:ascii="Arial" w:eastAsia="Times New Roman" w:hAnsi="Arial" w:cs="Arial"/>
          <w:bCs/>
          <w:sz w:val="24"/>
          <w:szCs w:val="20"/>
          <w:lang w:eastAsia="ar-SA"/>
        </w:rPr>
        <w:t>.</w:t>
      </w:r>
    </w:p>
    <w:p w:rsidR="00532601" w:rsidRPr="00D2635D" w:rsidRDefault="00532601" w:rsidP="00AE0445">
      <w:pPr>
        <w:suppressAutoHyphens/>
        <w:spacing w:after="0" w:line="240" w:lineRule="auto"/>
        <w:ind w:right="502"/>
        <w:jc w:val="center"/>
        <w:rPr>
          <w:rFonts w:ascii="Arial" w:eastAsia="Times New Roman" w:hAnsi="Arial" w:cs="Arial"/>
          <w:bCs/>
          <w:sz w:val="24"/>
          <w:szCs w:val="20"/>
          <w:lang w:eastAsia="ar-SA"/>
        </w:rPr>
      </w:pPr>
    </w:p>
    <w:p w:rsidR="001D1F6D" w:rsidRPr="00D2635D" w:rsidRDefault="001D1F6D"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1747AC" w:rsidRPr="00D2635D" w:rsidRDefault="002C5DC3"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Convocatoria</w:t>
      </w:r>
    </w:p>
    <w:p w:rsidR="00257B2A" w:rsidRPr="00D2635D" w:rsidRDefault="00725458"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Licitación Pública</w:t>
      </w:r>
      <w:r w:rsidR="00846505" w:rsidRPr="00D2635D">
        <w:rPr>
          <w:rFonts w:ascii="Arial" w:eastAsia="Times New Roman" w:hAnsi="Arial" w:cs="Arial"/>
          <w:b/>
          <w:bCs/>
          <w:sz w:val="24"/>
          <w:szCs w:val="20"/>
          <w:lang w:eastAsia="ar-SA"/>
        </w:rPr>
        <w:t xml:space="preserve"> </w:t>
      </w:r>
      <w:r w:rsidR="00257B2A" w:rsidRPr="00D2635D">
        <w:rPr>
          <w:rFonts w:ascii="Arial" w:eastAsia="Times New Roman" w:hAnsi="Arial" w:cs="Arial"/>
          <w:b/>
          <w:bCs/>
          <w:sz w:val="24"/>
          <w:szCs w:val="20"/>
          <w:lang w:eastAsia="ar-SA"/>
        </w:rPr>
        <w:t>N</w:t>
      </w:r>
      <w:r w:rsidR="001D1F6D" w:rsidRPr="00D2635D">
        <w:rPr>
          <w:rFonts w:ascii="Arial" w:eastAsia="Times New Roman" w:hAnsi="Arial" w:cs="Arial"/>
          <w:b/>
          <w:bCs/>
          <w:sz w:val="24"/>
          <w:szCs w:val="20"/>
          <w:lang w:eastAsia="ar-SA"/>
        </w:rPr>
        <w:t>acional</w:t>
      </w:r>
      <w:r w:rsidR="00070859" w:rsidRPr="00D2635D">
        <w:rPr>
          <w:rFonts w:ascii="Arial" w:eastAsia="Times New Roman" w:hAnsi="Arial" w:cs="Arial"/>
          <w:b/>
          <w:bCs/>
          <w:sz w:val="24"/>
          <w:szCs w:val="20"/>
          <w:lang w:eastAsia="ar-SA"/>
        </w:rPr>
        <w:t xml:space="preserve"> Electrónica</w:t>
      </w:r>
    </w:p>
    <w:p w:rsidR="003B088C" w:rsidRPr="00D2635D" w:rsidRDefault="00665FA8" w:rsidP="00287B3D">
      <w:pPr>
        <w:suppressAutoHyphens/>
        <w:spacing w:after="0" w:line="240" w:lineRule="auto"/>
        <w:ind w:right="502"/>
        <w:jc w:val="center"/>
        <w:rPr>
          <w:rFonts w:ascii="Arial" w:eastAsia="Times New Roman" w:hAnsi="Arial" w:cs="Arial"/>
          <w:b/>
          <w:bCs/>
          <w:sz w:val="24"/>
          <w:szCs w:val="20"/>
          <w:lang w:eastAsia="ar-SA"/>
        </w:rPr>
      </w:pPr>
      <w:r w:rsidRPr="00627AEF">
        <w:rPr>
          <w:rFonts w:ascii="Arial" w:eastAsia="Times New Roman" w:hAnsi="Arial" w:cs="Arial"/>
          <w:b/>
          <w:bCs/>
          <w:sz w:val="24"/>
          <w:szCs w:val="20"/>
          <w:lang w:eastAsia="ar-SA"/>
        </w:rPr>
        <w:t>Número</w:t>
      </w:r>
      <w:r w:rsidR="0011505C" w:rsidRPr="00627AEF">
        <w:rPr>
          <w:rFonts w:ascii="Arial" w:eastAsia="Times New Roman" w:hAnsi="Arial" w:cs="Arial"/>
          <w:b/>
          <w:bCs/>
          <w:sz w:val="24"/>
          <w:szCs w:val="20"/>
          <w:lang w:eastAsia="ar-SA"/>
        </w:rPr>
        <w:t xml:space="preserve"> </w:t>
      </w:r>
      <w:r w:rsidR="00B8312D" w:rsidRPr="00627AEF">
        <w:rPr>
          <w:rFonts w:ascii="Arial" w:eastAsia="Times New Roman" w:hAnsi="Arial" w:cs="Arial"/>
          <w:b/>
          <w:bCs/>
          <w:sz w:val="24"/>
          <w:szCs w:val="20"/>
          <w:lang w:eastAsia="ar-SA"/>
        </w:rPr>
        <w:t>L</w:t>
      </w:r>
      <w:r w:rsidR="00070859" w:rsidRPr="00627AEF">
        <w:rPr>
          <w:rFonts w:ascii="Arial" w:eastAsia="Times New Roman" w:hAnsi="Arial" w:cs="Arial"/>
          <w:b/>
          <w:bCs/>
          <w:sz w:val="24"/>
          <w:szCs w:val="20"/>
          <w:lang w:eastAsia="ar-SA"/>
        </w:rPr>
        <w:t>A-</w:t>
      </w:r>
      <w:r w:rsidR="00195F91" w:rsidRPr="00627AEF">
        <w:rPr>
          <w:rFonts w:ascii="Arial" w:eastAsia="Times New Roman" w:hAnsi="Arial" w:cs="Arial"/>
          <w:b/>
          <w:bCs/>
          <w:sz w:val="24"/>
          <w:szCs w:val="20"/>
          <w:lang w:eastAsia="ar-SA"/>
        </w:rPr>
        <w:t>019GYR120</w:t>
      </w:r>
      <w:r w:rsidR="0011505C" w:rsidRPr="00627AEF">
        <w:rPr>
          <w:rFonts w:ascii="Arial" w:eastAsia="Times New Roman" w:hAnsi="Arial" w:cs="Arial"/>
          <w:b/>
          <w:bCs/>
          <w:sz w:val="24"/>
          <w:szCs w:val="20"/>
          <w:lang w:eastAsia="ar-SA"/>
        </w:rPr>
        <w:t>-</w:t>
      </w:r>
      <w:r w:rsidR="00170F2A">
        <w:rPr>
          <w:rFonts w:ascii="Arial" w:eastAsia="Times New Roman" w:hAnsi="Arial" w:cs="Arial"/>
          <w:b/>
          <w:bCs/>
          <w:sz w:val="24"/>
          <w:szCs w:val="20"/>
          <w:lang w:eastAsia="ar-SA"/>
        </w:rPr>
        <w:t>E15</w:t>
      </w:r>
      <w:r w:rsidR="00AE0445" w:rsidRPr="00627AEF">
        <w:rPr>
          <w:rFonts w:ascii="Arial" w:eastAsia="Times New Roman" w:hAnsi="Arial" w:cs="Arial"/>
          <w:b/>
          <w:bCs/>
          <w:sz w:val="24"/>
          <w:szCs w:val="20"/>
          <w:lang w:eastAsia="ar-SA"/>
        </w:rPr>
        <w:t>-2016</w:t>
      </w:r>
    </w:p>
    <w:p w:rsidR="00931EC7" w:rsidRPr="00D2635D" w:rsidRDefault="00931EC7" w:rsidP="00287B3D">
      <w:pPr>
        <w:suppressAutoHyphens/>
        <w:spacing w:after="0" w:line="240" w:lineRule="auto"/>
        <w:ind w:right="502"/>
        <w:jc w:val="center"/>
        <w:rPr>
          <w:rFonts w:ascii="Arial" w:eastAsia="Times New Roman" w:hAnsi="Arial" w:cs="Arial"/>
          <w:b/>
          <w:bCs/>
          <w:sz w:val="24"/>
          <w:szCs w:val="20"/>
          <w:lang w:eastAsia="ar-SA"/>
        </w:rPr>
      </w:pPr>
    </w:p>
    <w:p w:rsidR="00931EC7" w:rsidRDefault="00931EC7" w:rsidP="00287B3D">
      <w:pPr>
        <w:suppressAutoHyphens/>
        <w:spacing w:after="0" w:line="240" w:lineRule="auto"/>
        <w:ind w:right="502"/>
        <w:jc w:val="center"/>
        <w:rPr>
          <w:rFonts w:ascii="Arial" w:eastAsia="Times New Roman" w:hAnsi="Arial" w:cs="Arial"/>
          <w:b/>
          <w:bCs/>
          <w:sz w:val="24"/>
          <w:szCs w:val="20"/>
          <w:lang w:eastAsia="ar-SA"/>
        </w:rPr>
      </w:pPr>
    </w:p>
    <w:p w:rsidR="008719E2" w:rsidRDefault="008719E2" w:rsidP="00287B3D">
      <w:pPr>
        <w:suppressAutoHyphens/>
        <w:spacing w:after="0" w:line="240" w:lineRule="auto"/>
        <w:ind w:right="502"/>
        <w:jc w:val="center"/>
        <w:rPr>
          <w:rFonts w:ascii="Arial" w:eastAsia="Times New Roman" w:hAnsi="Arial" w:cs="Arial"/>
          <w:b/>
          <w:bCs/>
          <w:sz w:val="24"/>
          <w:szCs w:val="20"/>
          <w:lang w:eastAsia="ar-SA"/>
        </w:rPr>
      </w:pPr>
    </w:p>
    <w:p w:rsidR="008719E2" w:rsidRPr="00D2635D" w:rsidRDefault="008719E2" w:rsidP="00287B3D">
      <w:pPr>
        <w:suppressAutoHyphens/>
        <w:spacing w:after="0" w:line="240" w:lineRule="auto"/>
        <w:ind w:right="502"/>
        <w:jc w:val="center"/>
        <w:rPr>
          <w:rFonts w:ascii="Arial" w:eastAsia="Times New Roman" w:hAnsi="Arial" w:cs="Arial"/>
          <w:b/>
          <w:bCs/>
          <w:sz w:val="24"/>
          <w:szCs w:val="20"/>
          <w:lang w:eastAsia="ar-SA"/>
        </w:rPr>
      </w:pPr>
    </w:p>
    <w:p w:rsidR="001747AC" w:rsidRDefault="00167138" w:rsidP="00192F34">
      <w:pPr>
        <w:suppressAutoHyphens/>
        <w:spacing w:after="0" w:line="240" w:lineRule="auto"/>
        <w:jc w:val="center"/>
        <w:rPr>
          <w:rFonts w:ascii="Arial" w:hAnsi="Arial" w:cs="Arial"/>
          <w:b/>
          <w:sz w:val="24"/>
          <w:szCs w:val="20"/>
        </w:rPr>
      </w:pPr>
      <w:r w:rsidRPr="00D2635D">
        <w:rPr>
          <w:rFonts w:ascii="Arial" w:hAnsi="Arial" w:cs="Arial"/>
          <w:b/>
          <w:sz w:val="24"/>
          <w:szCs w:val="20"/>
        </w:rPr>
        <w:t>“Adquisición de</w:t>
      </w:r>
      <w:r w:rsidR="00A24C4C">
        <w:rPr>
          <w:rFonts w:ascii="Arial" w:hAnsi="Arial" w:cs="Arial"/>
          <w:b/>
          <w:sz w:val="24"/>
          <w:szCs w:val="20"/>
        </w:rPr>
        <w:t xml:space="preserve"> los</w:t>
      </w:r>
      <w:r w:rsidRPr="00D2635D">
        <w:rPr>
          <w:rFonts w:ascii="Arial" w:hAnsi="Arial" w:cs="Arial"/>
          <w:b/>
          <w:sz w:val="24"/>
          <w:szCs w:val="20"/>
        </w:rPr>
        <w:t xml:space="preserve"> </w:t>
      </w:r>
      <w:r w:rsidR="00192F34" w:rsidRPr="00A24C4C">
        <w:rPr>
          <w:rFonts w:ascii="Arial" w:hAnsi="Arial" w:cs="Arial"/>
          <w:b/>
          <w:sz w:val="24"/>
          <w:szCs w:val="20"/>
        </w:rPr>
        <w:t xml:space="preserve">grupos 311  papelería, 312 útiles de oficina, 370 materiales diversos y 372 material de uso en equipos de cómputo para </w:t>
      </w:r>
      <w:r w:rsidR="00627AEF" w:rsidRPr="00A24C4C">
        <w:rPr>
          <w:rFonts w:ascii="Arial" w:hAnsi="Arial" w:cs="Arial"/>
          <w:b/>
          <w:sz w:val="24"/>
          <w:szCs w:val="20"/>
        </w:rPr>
        <w:t xml:space="preserve">Nivel Central </w:t>
      </w:r>
      <w:r w:rsidR="00192F34" w:rsidRPr="00A24C4C">
        <w:rPr>
          <w:rFonts w:ascii="Arial" w:hAnsi="Arial" w:cs="Arial"/>
          <w:b/>
          <w:sz w:val="24"/>
          <w:szCs w:val="20"/>
        </w:rPr>
        <w:t xml:space="preserve">del </w:t>
      </w:r>
      <w:r w:rsidR="00192F34">
        <w:rPr>
          <w:rFonts w:ascii="Arial" w:hAnsi="Arial" w:cs="Arial"/>
          <w:b/>
          <w:sz w:val="24"/>
          <w:szCs w:val="20"/>
        </w:rPr>
        <w:t>Instituto Mexicano d</w:t>
      </w:r>
      <w:r w:rsidR="00192F34" w:rsidRPr="00A24C4C">
        <w:rPr>
          <w:rFonts w:ascii="Arial" w:hAnsi="Arial" w:cs="Arial"/>
          <w:b/>
          <w:sz w:val="24"/>
          <w:szCs w:val="20"/>
        </w:rPr>
        <w:t>el Seguro Social</w:t>
      </w:r>
      <w:r w:rsidR="005B47A3">
        <w:rPr>
          <w:rFonts w:ascii="Arial" w:hAnsi="Arial" w:cs="Arial"/>
          <w:b/>
          <w:sz w:val="24"/>
          <w:szCs w:val="20"/>
        </w:rPr>
        <w:t>.</w:t>
      </w:r>
      <w:r w:rsidR="00DF7136">
        <w:rPr>
          <w:rFonts w:ascii="Arial" w:hAnsi="Arial" w:cs="Arial"/>
          <w:b/>
          <w:sz w:val="24"/>
          <w:szCs w:val="20"/>
        </w:rPr>
        <w:t>”</w:t>
      </w:r>
    </w:p>
    <w:p w:rsidR="001747AC" w:rsidRPr="00D2635D" w:rsidRDefault="00ED7DC1" w:rsidP="00ED7DC1">
      <w:pPr>
        <w:tabs>
          <w:tab w:val="left" w:pos="6885"/>
        </w:tabs>
        <w:suppressAutoHyphens/>
        <w:spacing w:after="0" w:line="240" w:lineRule="auto"/>
        <w:ind w:left="-284"/>
        <w:jc w:val="both"/>
        <w:rPr>
          <w:rFonts w:ascii="Arial" w:hAnsi="Arial" w:cs="Arial"/>
          <w:b/>
          <w:sz w:val="24"/>
          <w:szCs w:val="20"/>
        </w:rPr>
      </w:pPr>
      <w:r>
        <w:rPr>
          <w:rFonts w:ascii="Arial" w:hAnsi="Arial" w:cs="Arial"/>
          <w:b/>
          <w:sz w:val="24"/>
          <w:szCs w:val="20"/>
        </w:rPr>
        <w:tab/>
      </w:r>
    </w:p>
    <w:p w:rsidR="00DB54A7" w:rsidRPr="00D2635D" w:rsidRDefault="00DB54A7" w:rsidP="0028778A">
      <w:pPr>
        <w:suppressAutoHyphens/>
        <w:spacing w:after="0" w:line="240" w:lineRule="auto"/>
        <w:ind w:left="-284"/>
        <w:jc w:val="both"/>
        <w:rPr>
          <w:rFonts w:ascii="Arial" w:hAnsi="Arial" w:cs="Arial"/>
          <w:b/>
          <w:sz w:val="24"/>
          <w:szCs w:val="20"/>
        </w:rPr>
      </w:pPr>
    </w:p>
    <w:p w:rsidR="001D1F6D" w:rsidRPr="00D2635D" w:rsidRDefault="001D1F6D" w:rsidP="00167138">
      <w:pPr>
        <w:suppressAutoHyphens/>
        <w:spacing w:after="0" w:line="240" w:lineRule="auto"/>
        <w:ind w:left="-284"/>
        <w:jc w:val="both"/>
        <w:rPr>
          <w:rFonts w:ascii="Arial" w:hAnsi="Arial" w:cs="Arial"/>
          <w:b/>
          <w:sz w:val="24"/>
          <w:szCs w:val="20"/>
        </w:rPr>
      </w:pPr>
    </w:p>
    <w:p w:rsidR="00532601" w:rsidRPr="00D2635D" w:rsidRDefault="001D1F6D" w:rsidP="0028778A">
      <w:pPr>
        <w:spacing w:line="240" w:lineRule="auto"/>
        <w:ind w:left="-284"/>
        <w:jc w:val="both"/>
        <w:rPr>
          <w:rFonts w:cstheme="minorHAnsi"/>
          <w:sz w:val="20"/>
          <w:szCs w:val="20"/>
        </w:rPr>
      </w:pPr>
      <w:r w:rsidRPr="00D2635D">
        <w:rPr>
          <w:rFonts w:cstheme="minorHAnsi"/>
          <w:sz w:val="20"/>
          <w:szCs w:val="20"/>
        </w:rPr>
        <w:br w:type="page"/>
      </w:r>
    </w:p>
    <w:p w:rsidR="00921BE5" w:rsidRPr="00761F20" w:rsidRDefault="00921BE5" w:rsidP="00070859">
      <w:pPr>
        <w:suppressAutoHyphens/>
        <w:spacing w:after="0" w:line="240" w:lineRule="auto"/>
        <w:ind w:left="-284" w:right="425"/>
        <w:jc w:val="center"/>
        <w:rPr>
          <w:rFonts w:eastAsia="Times New Roman" w:cstheme="minorHAnsi"/>
          <w:b/>
          <w:sz w:val="16"/>
          <w:szCs w:val="16"/>
          <w:lang w:eastAsia="ar-SA"/>
        </w:rPr>
      </w:pPr>
      <w:r w:rsidRPr="00761F20">
        <w:rPr>
          <w:rFonts w:eastAsia="Times New Roman" w:cstheme="minorHAnsi"/>
          <w:b/>
          <w:sz w:val="16"/>
          <w:szCs w:val="16"/>
          <w:lang w:eastAsia="ar-SA"/>
        </w:rPr>
        <w:lastRenderedPageBreak/>
        <w:t xml:space="preserve">ÍNDICE </w:t>
      </w:r>
    </w:p>
    <w:p w:rsidR="00761F20" w:rsidRPr="00761F20" w:rsidRDefault="009F20E2" w:rsidP="00761F20">
      <w:pPr>
        <w:pStyle w:val="TDC1"/>
        <w:tabs>
          <w:tab w:val="right" w:leader="dot" w:pos="9487"/>
        </w:tabs>
        <w:jc w:val="both"/>
        <w:rPr>
          <w:rFonts w:eastAsiaTheme="minorEastAsia"/>
          <w:b w:val="0"/>
          <w:bCs w:val="0"/>
          <w:caps w:val="0"/>
          <w:sz w:val="16"/>
          <w:szCs w:val="16"/>
          <w:lang w:eastAsia="es-MX"/>
        </w:rPr>
      </w:pPr>
      <w:r w:rsidRPr="00761F20">
        <w:rPr>
          <w:rStyle w:val="Hipervnculo"/>
          <w:rFonts w:ascii="Arial" w:hAnsi="Arial" w:cs="Arial"/>
          <w:b w:val="0"/>
          <w:smallCaps/>
          <w:sz w:val="16"/>
          <w:szCs w:val="16"/>
        </w:rPr>
        <w:fldChar w:fldCharType="begin"/>
      </w:r>
      <w:r w:rsidR="007544B1" w:rsidRPr="00761F20">
        <w:rPr>
          <w:rStyle w:val="Hipervnculo"/>
          <w:rFonts w:ascii="Arial" w:hAnsi="Arial" w:cs="Arial"/>
          <w:b w:val="0"/>
          <w:smallCaps/>
          <w:sz w:val="16"/>
          <w:szCs w:val="16"/>
        </w:rPr>
        <w:instrText xml:space="preserve"> TOC \o "1-3" \h \z \u </w:instrText>
      </w:r>
      <w:r w:rsidRPr="00761F20">
        <w:rPr>
          <w:rStyle w:val="Hipervnculo"/>
          <w:rFonts w:ascii="Arial" w:hAnsi="Arial" w:cs="Arial"/>
          <w:b w:val="0"/>
          <w:smallCaps/>
          <w:sz w:val="16"/>
          <w:szCs w:val="16"/>
        </w:rPr>
        <w:fldChar w:fldCharType="separate"/>
      </w:r>
      <w:hyperlink w:anchor="_Toc452654352" w:history="1">
        <w:r w:rsidR="00761F20" w:rsidRPr="00761F20">
          <w:rPr>
            <w:rStyle w:val="Hipervnculo"/>
            <w:rFonts w:cs="Arial"/>
            <w:sz w:val="16"/>
            <w:szCs w:val="16"/>
          </w:rPr>
          <w:t>1.- IDENTIFICACIÓN DE LA LICITACIÓN PÚBLICA.</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_Toc452654352 \h </w:instrText>
        </w:r>
        <w:r w:rsidR="00761F20" w:rsidRPr="00761F20">
          <w:rPr>
            <w:webHidden/>
            <w:sz w:val="16"/>
            <w:szCs w:val="16"/>
          </w:rPr>
        </w:r>
        <w:r w:rsidR="00761F20" w:rsidRPr="00761F20">
          <w:rPr>
            <w:webHidden/>
            <w:sz w:val="16"/>
            <w:szCs w:val="16"/>
          </w:rPr>
          <w:fldChar w:fldCharType="separate"/>
        </w:r>
        <w:r w:rsidR="007A733A">
          <w:rPr>
            <w:webHidden/>
            <w:sz w:val="16"/>
            <w:szCs w:val="16"/>
          </w:rPr>
          <w:t>3</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53" w:history="1">
        <w:r w:rsidR="00761F20" w:rsidRPr="00761F20">
          <w:rPr>
            <w:rStyle w:val="Hipervnculo"/>
            <w:rFonts w:cs="Arial"/>
            <w:sz w:val="16"/>
            <w:szCs w:val="16"/>
          </w:rPr>
          <w:t>1.1 Datos de identificación.</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_Toc452654353 \h </w:instrText>
        </w:r>
        <w:r w:rsidR="00761F20" w:rsidRPr="00761F20">
          <w:rPr>
            <w:webHidden/>
            <w:sz w:val="16"/>
            <w:szCs w:val="16"/>
          </w:rPr>
        </w:r>
        <w:r w:rsidR="00761F20" w:rsidRPr="00761F20">
          <w:rPr>
            <w:webHidden/>
            <w:sz w:val="16"/>
            <w:szCs w:val="16"/>
          </w:rPr>
          <w:fldChar w:fldCharType="separate"/>
        </w:r>
        <w:r w:rsidR="007A733A">
          <w:rPr>
            <w:webHidden/>
            <w:sz w:val="16"/>
            <w:szCs w:val="16"/>
          </w:rPr>
          <w:t>3</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54" w:history="1">
        <w:r w:rsidR="00761F20" w:rsidRPr="00761F20">
          <w:rPr>
            <w:rStyle w:val="Hipervnculo"/>
            <w:rFonts w:cs="Arial"/>
            <w:sz w:val="16"/>
            <w:szCs w:val="16"/>
          </w:rPr>
          <w:t>1.2 Medio y carácter de la licitación:</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_Toc452654354 \h </w:instrText>
        </w:r>
        <w:r w:rsidR="00761F20" w:rsidRPr="00761F20">
          <w:rPr>
            <w:webHidden/>
            <w:sz w:val="16"/>
            <w:szCs w:val="16"/>
          </w:rPr>
        </w:r>
        <w:r w:rsidR="00761F20" w:rsidRPr="00761F20">
          <w:rPr>
            <w:webHidden/>
            <w:sz w:val="16"/>
            <w:szCs w:val="16"/>
          </w:rPr>
          <w:fldChar w:fldCharType="separate"/>
        </w:r>
        <w:r w:rsidR="007A733A">
          <w:rPr>
            <w:webHidden/>
            <w:sz w:val="16"/>
            <w:szCs w:val="16"/>
          </w:rPr>
          <w:t>3</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55" w:history="1">
        <w:r w:rsidR="00761F20" w:rsidRPr="00761F20">
          <w:rPr>
            <w:rStyle w:val="Hipervnculo"/>
            <w:rFonts w:cs="Arial"/>
            <w:sz w:val="16"/>
            <w:szCs w:val="16"/>
          </w:rPr>
          <w:t>1.3 Número de identificación de la licitación pública asignado por CompraNet.</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_Toc452654355 \h </w:instrText>
        </w:r>
        <w:r w:rsidR="00761F20" w:rsidRPr="00761F20">
          <w:rPr>
            <w:webHidden/>
            <w:sz w:val="16"/>
            <w:szCs w:val="16"/>
          </w:rPr>
        </w:r>
        <w:r w:rsidR="00761F20" w:rsidRPr="00761F20">
          <w:rPr>
            <w:webHidden/>
            <w:sz w:val="16"/>
            <w:szCs w:val="16"/>
          </w:rPr>
          <w:fldChar w:fldCharType="separate"/>
        </w:r>
        <w:r w:rsidR="007A733A">
          <w:rPr>
            <w:webHidden/>
            <w:sz w:val="16"/>
            <w:szCs w:val="16"/>
          </w:rPr>
          <w:t>3</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56" w:history="1">
        <w:r w:rsidR="00761F20" w:rsidRPr="00761F20">
          <w:rPr>
            <w:rStyle w:val="Hipervnculo"/>
            <w:rFonts w:cs="Arial"/>
            <w:sz w:val="16"/>
            <w:szCs w:val="16"/>
          </w:rPr>
          <w:t>1.4 Indicación de los ejercicios fiscales para la contratación.</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_Toc452654356 \h </w:instrText>
        </w:r>
        <w:r w:rsidR="00761F20" w:rsidRPr="00761F20">
          <w:rPr>
            <w:webHidden/>
            <w:sz w:val="16"/>
            <w:szCs w:val="16"/>
          </w:rPr>
        </w:r>
        <w:r w:rsidR="00761F20" w:rsidRPr="00761F20">
          <w:rPr>
            <w:webHidden/>
            <w:sz w:val="16"/>
            <w:szCs w:val="16"/>
          </w:rPr>
          <w:fldChar w:fldCharType="separate"/>
        </w:r>
        <w:r w:rsidR="007A733A">
          <w:rPr>
            <w:webHidden/>
            <w:sz w:val="16"/>
            <w:szCs w:val="16"/>
          </w:rPr>
          <w:t>3</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57" w:history="1">
        <w:r w:rsidR="00761F20" w:rsidRPr="00761F20">
          <w:rPr>
            <w:rStyle w:val="Hipervnculo"/>
            <w:rFonts w:cs="Arial"/>
            <w:sz w:val="16"/>
            <w:szCs w:val="16"/>
          </w:rPr>
          <w:t>1.5 Idioma en que se deberán presentar las proposiciones, los anexos legales, administrativos y técnicos, así como en su caso los folletos que se acompañen.</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_Toc452654357 \h </w:instrText>
        </w:r>
        <w:r w:rsidR="00761F20" w:rsidRPr="00761F20">
          <w:rPr>
            <w:webHidden/>
            <w:sz w:val="16"/>
            <w:szCs w:val="16"/>
          </w:rPr>
        </w:r>
        <w:r w:rsidR="00761F20" w:rsidRPr="00761F20">
          <w:rPr>
            <w:webHidden/>
            <w:sz w:val="16"/>
            <w:szCs w:val="16"/>
          </w:rPr>
          <w:fldChar w:fldCharType="separate"/>
        </w:r>
        <w:r w:rsidR="007A733A">
          <w:rPr>
            <w:webHidden/>
            <w:sz w:val="16"/>
            <w:szCs w:val="16"/>
          </w:rPr>
          <w:t>3</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58" w:history="1">
        <w:r w:rsidR="00761F20" w:rsidRPr="00761F20">
          <w:rPr>
            <w:rStyle w:val="Hipervnculo"/>
            <w:rFonts w:cs="Arial"/>
            <w:sz w:val="16"/>
            <w:szCs w:val="16"/>
          </w:rPr>
          <w:t>1.6 Disponibilidad presupuestaria.</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_Toc452654358 \h </w:instrText>
        </w:r>
        <w:r w:rsidR="00761F20" w:rsidRPr="00761F20">
          <w:rPr>
            <w:webHidden/>
            <w:sz w:val="16"/>
            <w:szCs w:val="16"/>
          </w:rPr>
        </w:r>
        <w:r w:rsidR="00761F20" w:rsidRPr="00761F20">
          <w:rPr>
            <w:webHidden/>
            <w:sz w:val="16"/>
            <w:szCs w:val="16"/>
          </w:rPr>
          <w:fldChar w:fldCharType="separate"/>
        </w:r>
        <w:r w:rsidR="007A733A">
          <w:rPr>
            <w:webHidden/>
            <w:sz w:val="16"/>
            <w:szCs w:val="16"/>
          </w:rPr>
          <w:t>4</w:t>
        </w:r>
        <w:r w:rsidR="00761F20" w:rsidRPr="00761F20">
          <w:rPr>
            <w:webHidden/>
            <w:sz w:val="16"/>
            <w:szCs w:val="16"/>
          </w:rPr>
          <w:fldChar w:fldCharType="end"/>
        </w:r>
      </w:hyperlink>
    </w:p>
    <w:p w:rsidR="00761F20" w:rsidRPr="00761F20" w:rsidRDefault="00B80EAD">
      <w:pPr>
        <w:pStyle w:val="TDC1"/>
        <w:tabs>
          <w:tab w:val="right" w:leader="dot" w:pos="9487"/>
        </w:tabs>
        <w:rPr>
          <w:rFonts w:eastAsiaTheme="minorEastAsia"/>
          <w:b w:val="0"/>
          <w:bCs w:val="0"/>
          <w:caps w:val="0"/>
          <w:sz w:val="16"/>
          <w:szCs w:val="16"/>
          <w:lang w:eastAsia="es-MX"/>
        </w:rPr>
      </w:pPr>
      <w:hyperlink w:anchor="_Toc452654359" w:history="1">
        <w:r w:rsidR="00761F20" w:rsidRPr="00761F20">
          <w:rPr>
            <w:rStyle w:val="Hipervnculo"/>
            <w:rFonts w:cs="Arial"/>
            <w:sz w:val="16"/>
            <w:szCs w:val="16"/>
          </w:rPr>
          <w:t>2. OBJETO Y ALCANCE DE LA LICITACIÓN PÚBLICA.</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_Toc452654359 \h </w:instrText>
        </w:r>
        <w:r w:rsidR="00761F20" w:rsidRPr="00761F20">
          <w:rPr>
            <w:webHidden/>
            <w:sz w:val="16"/>
            <w:szCs w:val="16"/>
          </w:rPr>
        </w:r>
        <w:r w:rsidR="00761F20" w:rsidRPr="00761F20">
          <w:rPr>
            <w:webHidden/>
            <w:sz w:val="16"/>
            <w:szCs w:val="16"/>
          </w:rPr>
          <w:fldChar w:fldCharType="separate"/>
        </w:r>
        <w:r w:rsidR="007A733A">
          <w:rPr>
            <w:webHidden/>
            <w:sz w:val="16"/>
            <w:szCs w:val="16"/>
          </w:rPr>
          <w:t>4</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60" w:history="1">
        <w:r w:rsidR="00761F20" w:rsidRPr="00761F20">
          <w:rPr>
            <w:rStyle w:val="Hipervnculo"/>
            <w:rFonts w:cs="Arial"/>
            <w:sz w:val="16"/>
            <w:szCs w:val="16"/>
          </w:rPr>
          <w:t>2.1 Objeto de la contratación.</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_Toc452654360 \h </w:instrText>
        </w:r>
        <w:r w:rsidR="00761F20" w:rsidRPr="00761F20">
          <w:rPr>
            <w:webHidden/>
            <w:sz w:val="16"/>
            <w:szCs w:val="16"/>
          </w:rPr>
        </w:r>
        <w:r w:rsidR="00761F20" w:rsidRPr="00761F20">
          <w:rPr>
            <w:webHidden/>
            <w:sz w:val="16"/>
            <w:szCs w:val="16"/>
          </w:rPr>
          <w:fldChar w:fldCharType="separate"/>
        </w:r>
        <w:r w:rsidR="007A733A">
          <w:rPr>
            <w:webHidden/>
            <w:sz w:val="16"/>
            <w:szCs w:val="16"/>
          </w:rPr>
          <w:t>4</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61" w:history="1">
        <w:r w:rsidR="00761F20" w:rsidRPr="00761F20">
          <w:rPr>
            <w:rStyle w:val="Hipervnculo"/>
            <w:rFonts w:cs="Arial"/>
            <w:bCs/>
            <w:sz w:val="16"/>
            <w:szCs w:val="16"/>
          </w:rPr>
          <w:t>2.2 Normas Oficiales Mexicanas, Normas Mexicanas, Internacionales, Referencia o Especificaciones.</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_Toc452654361 \h </w:instrText>
        </w:r>
        <w:r w:rsidR="00761F20" w:rsidRPr="00761F20">
          <w:rPr>
            <w:webHidden/>
            <w:sz w:val="16"/>
            <w:szCs w:val="16"/>
          </w:rPr>
        </w:r>
        <w:r w:rsidR="00761F20" w:rsidRPr="00761F20">
          <w:rPr>
            <w:webHidden/>
            <w:sz w:val="16"/>
            <w:szCs w:val="16"/>
          </w:rPr>
          <w:fldChar w:fldCharType="separate"/>
        </w:r>
        <w:r w:rsidR="007A733A">
          <w:rPr>
            <w:webHidden/>
            <w:sz w:val="16"/>
            <w:szCs w:val="16"/>
          </w:rPr>
          <w:t>26</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62" w:history="1">
        <w:r w:rsidR="00761F20" w:rsidRPr="00761F20">
          <w:rPr>
            <w:rStyle w:val="Hipervnculo"/>
            <w:rFonts w:cs="Arial"/>
            <w:bCs/>
            <w:sz w:val="16"/>
            <w:szCs w:val="16"/>
          </w:rPr>
          <w:t>2.3 Método y resultado de la evaluación técnica.</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_Toc452654362 \h </w:instrText>
        </w:r>
        <w:r w:rsidR="00761F20" w:rsidRPr="00761F20">
          <w:rPr>
            <w:webHidden/>
            <w:sz w:val="16"/>
            <w:szCs w:val="16"/>
          </w:rPr>
        </w:r>
        <w:r w:rsidR="00761F20" w:rsidRPr="00761F20">
          <w:rPr>
            <w:webHidden/>
            <w:sz w:val="16"/>
            <w:szCs w:val="16"/>
          </w:rPr>
          <w:fldChar w:fldCharType="separate"/>
        </w:r>
        <w:r w:rsidR="007A733A">
          <w:rPr>
            <w:webHidden/>
            <w:sz w:val="16"/>
            <w:szCs w:val="16"/>
          </w:rPr>
          <w:t>26</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63" w:history="1">
        <w:r w:rsidR="00761F20" w:rsidRPr="00761F20">
          <w:rPr>
            <w:rStyle w:val="Hipervnculo"/>
            <w:rFonts w:cs="Arial"/>
            <w:sz w:val="16"/>
            <w:szCs w:val="16"/>
          </w:rPr>
          <w:t>El licitante deberá presentar para cada una de las claves que oferta, en su propuesta técnica, que cumple estrictamente con la descripción del bien ofertado y datos establecidos en el requerimiento.</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_Toc452654363 \h </w:instrText>
        </w:r>
        <w:r w:rsidR="00761F20" w:rsidRPr="00761F20">
          <w:rPr>
            <w:webHidden/>
            <w:sz w:val="16"/>
            <w:szCs w:val="16"/>
          </w:rPr>
        </w:r>
        <w:r w:rsidR="00761F20" w:rsidRPr="00761F20">
          <w:rPr>
            <w:webHidden/>
            <w:sz w:val="16"/>
            <w:szCs w:val="16"/>
          </w:rPr>
          <w:fldChar w:fldCharType="separate"/>
        </w:r>
        <w:r w:rsidR="007A733A">
          <w:rPr>
            <w:webHidden/>
            <w:sz w:val="16"/>
            <w:szCs w:val="16"/>
          </w:rPr>
          <w:t>26</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64" w:history="1">
        <w:r w:rsidR="00761F20" w:rsidRPr="00761F20">
          <w:rPr>
            <w:rStyle w:val="Hipervnculo"/>
            <w:rFonts w:cs="Arial"/>
            <w:sz w:val="16"/>
            <w:szCs w:val="16"/>
          </w:rPr>
          <w:t>La evaluación de los bienes consistirá en verificar que la descripción del bien ofertado concuerde con la descripción detallada en el Anexo 1, misma que corresponde a la establecida en el Catálogo General de Artículos de este Instituto, en caso de no cumplir con todas y cada una de las especificaciones solicitadas será causa de desechamiento, dicha evaluación será realizada por el responsable del almacén de Red Fría y Programas Especiales, Lic. Luis Antonio Marquez Ortiz.</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_Toc452654364 \h </w:instrText>
        </w:r>
        <w:r w:rsidR="00761F20" w:rsidRPr="00761F20">
          <w:rPr>
            <w:webHidden/>
            <w:sz w:val="16"/>
            <w:szCs w:val="16"/>
          </w:rPr>
        </w:r>
        <w:r w:rsidR="00761F20" w:rsidRPr="00761F20">
          <w:rPr>
            <w:webHidden/>
            <w:sz w:val="16"/>
            <w:szCs w:val="16"/>
          </w:rPr>
          <w:fldChar w:fldCharType="separate"/>
        </w:r>
        <w:r w:rsidR="007A733A">
          <w:rPr>
            <w:webHidden/>
            <w:sz w:val="16"/>
            <w:szCs w:val="16"/>
          </w:rPr>
          <w:t>26</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65" w:history="1">
        <w:r w:rsidR="00761F20" w:rsidRPr="00761F20">
          <w:rPr>
            <w:rStyle w:val="Hipervnculo"/>
            <w:rFonts w:cs="Arial"/>
            <w:sz w:val="16"/>
            <w:szCs w:val="16"/>
          </w:rPr>
          <w:t>2.4 Cantidades a contratar.</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_Toc452654365 \h </w:instrText>
        </w:r>
        <w:r w:rsidR="00761F20" w:rsidRPr="00761F20">
          <w:rPr>
            <w:webHidden/>
            <w:sz w:val="16"/>
            <w:szCs w:val="16"/>
          </w:rPr>
        </w:r>
        <w:r w:rsidR="00761F20" w:rsidRPr="00761F20">
          <w:rPr>
            <w:webHidden/>
            <w:sz w:val="16"/>
            <w:szCs w:val="16"/>
          </w:rPr>
          <w:fldChar w:fldCharType="separate"/>
        </w:r>
        <w:r w:rsidR="007A733A">
          <w:rPr>
            <w:webHidden/>
            <w:sz w:val="16"/>
            <w:szCs w:val="16"/>
          </w:rPr>
          <w:t>27</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66" w:history="1">
        <w:r w:rsidR="00761F20" w:rsidRPr="00761F20">
          <w:rPr>
            <w:rStyle w:val="Hipervnculo"/>
            <w:rFonts w:cs="Arial"/>
            <w:sz w:val="16"/>
            <w:szCs w:val="16"/>
          </w:rPr>
          <w:t>2.5 Forma de adjudicación.</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_Toc452654366 \h </w:instrText>
        </w:r>
        <w:r w:rsidR="00761F20" w:rsidRPr="00761F20">
          <w:rPr>
            <w:webHidden/>
            <w:sz w:val="16"/>
            <w:szCs w:val="16"/>
          </w:rPr>
        </w:r>
        <w:r w:rsidR="00761F20" w:rsidRPr="00761F20">
          <w:rPr>
            <w:webHidden/>
            <w:sz w:val="16"/>
            <w:szCs w:val="16"/>
          </w:rPr>
          <w:fldChar w:fldCharType="separate"/>
        </w:r>
        <w:r w:rsidR="007A733A">
          <w:rPr>
            <w:webHidden/>
            <w:sz w:val="16"/>
            <w:szCs w:val="16"/>
          </w:rPr>
          <w:t>27</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67" w:history="1">
        <w:r w:rsidR="00761F20" w:rsidRPr="00761F20">
          <w:rPr>
            <w:rStyle w:val="Hipervnculo"/>
            <w:rFonts w:cs="Arial"/>
            <w:sz w:val="16"/>
            <w:szCs w:val="16"/>
          </w:rPr>
          <w:t>2.6 Modelo de contrato.</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_Toc452654367 \h </w:instrText>
        </w:r>
        <w:r w:rsidR="00761F20" w:rsidRPr="00761F20">
          <w:rPr>
            <w:webHidden/>
            <w:sz w:val="16"/>
            <w:szCs w:val="16"/>
          </w:rPr>
        </w:r>
        <w:r w:rsidR="00761F20" w:rsidRPr="00761F20">
          <w:rPr>
            <w:webHidden/>
            <w:sz w:val="16"/>
            <w:szCs w:val="16"/>
          </w:rPr>
          <w:fldChar w:fldCharType="separate"/>
        </w:r>
        <w:r w:rsidR="007A733A">
          <w:rPr>
            <w:webHidden/>
            <w:sz w:val="16"/>
            <w:szCs w:val="16"/>
          </w:rPr>
          <w:t>27</w:t>
        </w:r>
        <w:r w:rsidR="00761F20" w:rsidRPr="00761F20">
          <w:rPr>
            <w:webHidden/>
            <w:sz w:val="16"/>
            <w:szCs w:val="16"/>
          </w:rPr>
          <w:fldChar w:fldCharType="end"/>
        </w:r>
      </w:hyperlink>
    </w:p>
    <w:p w:rsidR="00761F20" w:rsidRPr="00761F20" w:rsidRDefault="00B80EAD">
      <w:pPr>
        <w:pStyle w:val="TDC1"/>
        <w:tabs>
          <w:tab w:val="right" w:leader="dot" w:pos="9487"/>
        </w:tabs>
        <w:rPr>
          <w:rFonts w:eastAsiaTheme="minorEastAsia"/>
          <w:b w:val="0"/>
          <w:bCs w:val="0"/>
          <w:caps w:val="0"/>
          <w:sz w:val="16"/>
          <w:szCs w:val="16"/>
          <w:lang w:eastAsia="es-MX"/>
        </w:rPr>
      </w:pPr>
      <w:hyperlink w:anchor="_Toc452654368" w:history="1">
        <w:r w:rsidR="00761F20" w:rsidRPr="00761F20">
          <w:rPr>
            <w:rStyle w:val="Hipervnculo"/>
            <w:rFonts w:cs="Arial"/>
            <w:sz w:val="16"/>
            <w:szCs w:val="16"/>
          </w:rPr>
          <w:t>3. FO</w:t>
        </w:r>
        <w:r w:rsidR="00761F20" w:rsidRPr="00761F20">
          <w:rPr>
            <w:rStyle w:val="Hipervnculo"/>
            <w:rFonts w:eastAsia="Apple SD 산돌고딕 Neo 일반체" w:cs="Arial"/>
            <w:sz w:val="16"/>
            <w:szCs w:val="16"/>
          </w:rPr>
          <w:t>R</w:t>
        </w:r>
        <w:r w:rsidR="00761F20" w:rsidRPr="00761F20">
          <w:rPr>
            <w:rStyle w:val="Hipervnculo"/>
            <w:rFonts w:cs="Arial"/>
            <w:sz w:val="16"/>
            <w:szCs w:val="16"/>
          </w:rPr>
          <w:t>MA Y TÉRMINOS QUE REGIRÁN LOS DIVERSOS ACTOS DE LA LICITACIÓN.</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_Toc452654368 \h </w:instrText>
        </w:r>
        <w:r w:rsidR="00761F20" w:rsidRPr="00761F20">
          <w:rPr>
            <w:webHidden/>
            <w:sz w:val="16"/>
            <w:szCs w:val="16"/>
          </w:rPr>
        </w:r>
        <w:r w:rsidR="00761F20" w:rsidRPr="00761F20">
          <w:rPr>
            <w:webHidden/>
            <w:sz w:val="16"/>
            <w:szCs w:val="16"/>
          </w:rPr>
          <w:fldChar w:fldCharType="separate"/>
        </w:r>
        <w:r w:rsidR="007A733A">
          <w:rPr>
            <w:webHidden/>
            <w:sz w:val="16"/>
            <w:szCs w:val="16"/>
          </w:rPr>
          <w:t>27</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69" w:history="1">
        <w:r w:rsidR="00761F20" w:rsidRPr="00761F20">
          <w:rPr>
            <w:rStyle w:val="Hipervnculo"/>
            <w:rFonts w:cs="Arial"/>
            <w:sz w:val="16"/>
            <w:szCs w:val="16"/>
          </w:rPr>
          <w:t>3.1 Fecha, hora y lugar para los actos de la licitación.</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_Toc452654369 \h </w:instrText>
        </w:r>
        <w:r w:rsidR="00761F20" w:rsidRPr="00761F20">
          <w:rPr>
            <w:webHidden/>
            <w:sz w:val="16"/>
            <w:szCs w:val="16"/>
          </w:rPr>
        </w:r>
        <w:r w:rsidR="00761F20" w:rsidRPr="00761F20">
          <w:rPr>
            <w:webHidden/>
            <w:sz w:val="16"/>
            <w:szCs w:val="16"/>
          </w:rPr>
          <w:fldChar w:fldCharType="separate"/>
        </w:r>
        <w:r w:rsidR="007A733A">
          <w:rPr>
            <w:webHidden/>
            <w:sz w:val="16"/>
            <w:szCs w:val="16"/>
          </w:rPr>
          <w:t>27</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70" w:history="1">
        <w:r w:rsidR="00761F20" w:rsidRPr="00761F20">
          <w:rPr>
            <w:rStyle w:val="Hipervnculo"/>
            <w:rFonts w:cs="Arial"/>
            <w:sz w:val="16"/>
            <w:szCs w:val="16"/>
            <w:lang w:eastAsia="es-ES"/>
          </w:rPr>
          <w:t>3.2 Proposiciones conjuntas.</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_Toc452654370 \h </w:instrText>
        </w:r>
        <w:r w:rsidR="00761F20" w:rsidRPr="00761F20">
          <w:rPr>
            <w:webHidden/>
            <w:sz w:val="16"/>
            <w:szCs w:val="16"/>
          </w:rPr>
        </w:r>
        <w:r w:rsidR="00761F20" w:rsidRPr="00761F20">
          <w:rPr>
            <w:webHidden/>
            <w:sz w:val="16"/>
            <w:szCs w:val="16"/>
          </w:rPr>
          <w:fldChar w:fldCharType="separate"/>
        </w:r>
        <w:r w:rsidR="007A733A">
          <w:rPr>
            <w:webHidden/>
            <w:sz w:val="16"/>
            <w:szCs w:val="16"/>
          </w:rPr>
          <w:t>28</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71" w:history="1">
        <w:r w:rsidR="00761F20" w:rsidRPr="00761F20">
          <w:rPr>
            <w:rStyle w:val="Hipervnculo"/>
            <w:rFonts w:cs="Arial"/>
            <w:sz w:val="16"/>
            <w:szCs w:val="16"/>
            <w:lang w:eastAsia="es-ES"/>
          </w:rPr>
          <w:t>3.3 Numero de Proposiciones</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_Toc452654371 \h </w:instrText>
        </w:r>
        <w:r w:rsidR="00761F20" w:rsidRPr="00761F20">
          <w:rPr>
            <w:webHidden/>
            <w:sz w:val="16"/>
            <w:szCs w:val="16"/>
          </w:rPr>
        </w:r>
        <w:r w:rsidR="00761F20" w:rsidRPr="00761F20">
          <w:rPr>
            <w:webHidden/>
            <w:sz w:val="16"/>
            <w:szCs w:val="16"/>
          </w:rPr>
          <w:fldChar w:fldCharType="separate"/>
        </w:r>
        <w:r w:rsidR="007A733A">
          <w:rPr>
            <w:webHidden/>
            <w:sz w:val="16"/>
            <w:szCs w:val="16"/>
          </w:rPr>
          <w:t>28</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72" w:history="1">
        <w:r w:rsidR="00761F20" w:rsidRPr="00761F20">
          <w:rPr>
            <w:rStyle w:val="Hipervnculo"/>
            <w:rFonts w:cs="Arial"/>
            <w:sz w:val="16"/>
            <w:szCs w:val="16"/>
            <w:lang w:eastAsia="es-ES"/>
          </w:rPr>
          <w:t>3.4 Acto de fallo y firma de contrato.</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_Toc452654372 \h </w:instrText>
        </w:r>
        <w:r w:rsidR="00761F20" w:rsidRPr="00761F20">
          <w:rPr>
            <w:webHidden/>
            <w:sz w:val="16"/>
            <w:szCs w:val="16"/>
          </w:rPr>
        </w:r>
        <w:r w:rsidR="00761F20" w:rsidRPr="00761F20">
          <w:rPr>
            <w:webHidden/>
            <w:sz w:val="16"/>
            <w:szCs w:val="16"/>
          </w:rPr>
          <w:fldChar w:fldCharType="separate"/>
        </w:r>
        <w:r w:rsidR="007A733A">
          <w:rPr>
            <w:webHidden/>
            <w:sz w:val="16"/>
            <w:szCs w:val="16"/>
          </w:rPr>
          <w:t>28</w:t>
        </w:r>
        <w:r w:rsidR="00761F20" w:rsidRPr="00761F20">
          <w:rPr>
            <w:webHidden/>
            <w:sz w:val="16"/>
            <w:szCs w:val="16"/>
          </w:rPr>
          <w:fldChar w:fldCharType="end"/>
        </w:r>
      </w:hyperlink>
    </w:p>
    <w:p w:rsidR="00761F20" w:rsidRPr="00761F20" w:rsidRDefault="00B80EAD">
      <w:pPr>
        <w:pStyle w:val="TDC1"/>
        <w:tabs>
          <w:tab w:val="right" w:leader="dot" w:pos="9487"/>
        </w:tabs>
        <w:rPr>
          <w:rFonts w:eastAsiaTheme="minorEastAsia"/>
          <w:b w:val="0"/>
          <w:bCs w:val="0"/>
          <w:caps w:val="0"/>
          <w:sz w:val="16"/>
          <w:szCs w:val="16"/>
          <w:lang w:eastAsia="es-MX"/>
        </w:rPr>
      </w:pPr>
      <w:hyperlink w:anchor="_Toc452654373" w:history="1">
        <w:r w:rsidR="00761F20" w:rsidRPr="00761F20">
          <w:rPr>
            <w:rStyle w:val="Hipervnculo"/>
            <w:rFonts w:cs="Arial"/>
            <w:sz w:val="16"/>
            <w:szCs w:val="16"/>
          </w:rPr>
          <w:t>4. REQUISITOS QUE LOS LICITANTES DEBEN CUMPLIR.</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_Toc452654373 \h </w:instrText>
        </w:r>
        <w:r w:rsidR="00761F20" w:rsidRPr="00761F20">
          <w:rPr>
            <w:webHidden/>
            <w:sz w:val="16"/>
            <w:szCs w:val="16"/>
          </w:rPr>
        </w:r>
        <w:r w:rsidR="00761F20" w:rsidRPr="00761F20">
          <w:rPr>
            <w:webHidden/>
            <w:sz w:val="16"/>
            <w:szCs w:val="16"/>
          </w:rPr>
          <w:fldChar w:fldCharType="separate"/>
        </w:r>
        <w:r w:rsidR="007A733A">
          <w:rPr>
            <w:webHidden/>
            <w:sz w:val="16"/>
            <w:szCs w:val="16"/>
          </w:rPr>
          <w:t>30</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74" w:history="1">
        <w:r w:rsidR="00761F20" w:rsidRPr="00761F20">
          <w:rPr>
            <w:rStyle w:val="Hipervnculo"/>
            <w:rFonts w:cs="Arial"/>
            <w:sz w:val="16"/>
            <w:szCs w:val="16"/>
          </w:rPr>
          <w:t>4.1 Con fundamento en los artículos 26 Bis fracción II de la LAASSP y 47 del RLAASSP, el licitante deberá remitir a través del sistema CompraNet, la siguiente documentación:</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_Toc452654374 \h </w:instrText>
        </w:r>
        <w:r w:rsidR="00761F20" w:rsidRPr="00761F20">
          <w:rPr>
            <w:webHidden/>
            <w:sz w:val="16"/>
            <w:szCs w:val="16"/>
          </w:rPr>
        </w:r>
        <w:r w:rsidR="00761F20" w:rsidRPr="00761F20">
          <w:rPr>
            <w:webHidden/>
            <w:sz w:val="16"/>
            <w:szCs w:val="16"/>
          </w:rPr>
          <w:fldChar w:fldCharType="separate"/>
        </w:r>
        <w:r w:rsidR="007A733A">
          <w:rPr>
            <w:webHidden/>
            <w:sz w:val="16"/>
            <w:szCs w:val="16"/>
          </w:rPr>
          <w:t>30</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75" w:history="1">
        <w:r w:rsidR="00761F20" w:rsidRPr="00761F20">
          <w:rPr>
            <w:rStyle w:val="Hipervnculo"/>
            <w:rFonts w:cs="Arial"/>
            <w:sz w:val="16"/>
            <w:szCs w:val="16"/>
          </w:rPr>
          <w:t>4.1.1 Propuesta técnica, para lo cual podrá hacer uso del Anexo 15 de la presente Convocatoria, y deberá contener la siguiente documentación.</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_Toc452654375 \h </w:instrText>
        </w:r>
        <w:r w:rsidR="00761F20" w:rsidRPr="00761F20">
          <w:rPr>
            <w:webHidden/>
            <w:sz w:val="16"/>
            <w:szCs w:val="16"/>
          </w:rPr>
        </w:r>
        <w:r w:rsidR="00761F20" w:rsidRPr="00761F20">
          <w:rPr>
            <w:webHidden/>
            <w:sz w:val="16"/>
            <w:szCs w:val="16"/>
          </w:rPr>
          <w:fldChar w:fldCharType="separate"/>
        </w:r>
        <w:r w:rsidR="007A733A">
          <w:rPr>
            <w:webHidden/>
            <w:sz w:val="16"/>
            <w:szCs w:val="16"/>
          </w:rPr>
          <w:t>30</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76" w:history="1">
        <w:r w:rsidR="00761F20" w:rsidRPr="00761F20">
          <w:rPr>
            <w:rStyle w:val="Hipervnculo"/>
            <w:rFonts w:cs="Arial"/>
            <w:sz w:val="16"/>
            <w:szCs w:val="16"/>
          </w:rPr>
          <w:t>4.1.2 Propuesta económica, para lo cual podrá hacer uso del Anexo14 de la presente Convocatoria.</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_Toc452654376 \h </w:instrText>
        </w:r>
        <w:r w:rsidR="00761F20" w:rsidRPr="00761F20">
          <w:rPr>
            <w:webHidden/>
            <w:sz w:val="16"/>
            <w:szCs w:val="16"/>
          </w:rPr>
        </w:r>
        <w:r w:rsidR="00761F20" w:rsidRPr="00761F20">
          <w:rPr>
            <w:webHidden/>
            <w:sz w:val="16"/>
            <w:szCs w:val="16"/>
          </w:rPr>
          <w:fldChar w:fldCharType="separate"/>
        </w:r>
        <w:r w:rsidR="007A733A">
          <w:rPr>
            <w:webHidden/>
            <w:sz w:val="16"/>
            <w:szCs w:val="16"/>
          </w:rPr>
          <w:t>31</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77" w:history="1">
        <w:r w:rsidR="00761F20" w:rsidRPr="00761F20">
          <w:rPr>
            <w:rStyle w:val="Hipervnculo"/>
            <w:rFonts w:cs="Arial"/>
            <w:sz w:val="16"/>
            <w:szCs w:val="16"/>
          </w:rPr>
          <w:t>4.1.3 Documentación legal-administrativa, para lo cual el licitante podrá hacer uso de los siguientes documentos.</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_Toc452654377 \h </w:instrText>
        </w:r>
        <w:r w:rsidR="00761F20" w:rsidRPr="00761F20">
          <w:rPr>
            <w:webHidden/>
            <w:sz w:val="16"/>
            <w:szCs w:val="16"/>
          </w:rPr>
        </w:r>
        <w:r w:rsidR="00761F20" w:rsidRPr="00761F20">
          <w:rPr>
            <w:webHidden/>
            <w:sz w:val="16"/>
            <w:szCs w:val="16"/>
          </w:rPr>
          <w:fldChar w:fldCharType="separate"/>
        </w:r>
        <w:r w:rsidR="007A733A">
          <w:rPr>
            <w:webHidden/>
            <w:sz w:val="16"/>
            <w:szCs w:val="16"/>
          </w:rPr>
          <w:t>31</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78" w:history="1">
        <w:r w:rsidR="00761F20" w:rsidRPr="00761F20">
          <w:rPr>
            <w:rStyle w:val="Hipervnculo"/>
            <w:rFonts w:cs="Arial"/>
            <w:sz w:val="16"/>
            <w:szCs w:val="16"/>
          </w:rPr>
          <w:t>4.2 Causales expresas de desechamiento.</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_Toc452654378 \h </w:instrText>
        </w:r>
        <w:r w:rsidR="00761F20" w:rsidRPr="00761F20">
          <w:rPr>
            <w:webHidden/>
            <w:sz w:val="16"/>
            <w:szCs w:val="16"/>
          </w:rPr>
        </w:r>
        <w:r w:rsidR="00761F20" w:rsidRPr="00761F20">
          <w:rPr>
            <w:webHidden/>
            <w:sz w:val="16"/>
            <w:szCs w:val="16"/>
          </w:rPr>
          <w:fldChar w:fldCharType="separate"/>
        </w:r>
        <w:r w:rsidR="007A733A">
          <w:rPr>
            <w:webHidden/>
            <w:sz w:val="16"/>
            <w:szCs w:val="16"/>
          </w:rPr>
          <w:t>32</w:t>
        </w:r>
        <w:r w:rsidR="00761F20" w:rsidRPr="00761F20">
          <w:rPr>
            <w:webHidden/>
            <w:sz w:val="16"/>
            <w:szCs w:val="16"/>
          </w:rPr>
          <w:fldChar w:fldCharType="end"/>
        </w:r>
      </w:hyperlink>
    </w:p>
    <w:p w:rsidR="00761F20" w:rsidRPr="00761F20" w:rsidRDefault="00B80EAD">
      <w:pPr>
        <w:pStyle w:val="TDC1"/>
        <w:tabs>
          <w:tab w:val="right" w:leader="dot" w:pos="9487"/>
        </w:tabs>
        <w:rPr>
          <w:rFonts w:eastAsiaTheme="minorEastAsia"/>
          <w:b w:val="0"/>
          <w:bCs w:val="0"/>
          <w:caps w:val="0"/>
          <w:sz w:val="16"/>
          <w:szCs w:val="16"/>
          <w:lang w:eastAsia="es-MX"/>
        </w:rPr>
      </w:pPr>
      <w:hyperlink w:anchor="_Toc452654379" w:history="1">
        <w:r w:rsidR="00761F20" w:rsidRPr="00761F20">
          <w:rPr>
            <w:rStyle w:val="Hipervnculo"/>
            <w:rFonts w:cs="Arial"/>
            <w:sz w:val="16"/>
            <w:szCs w:val="16"/>
          </w:rPr>
          <w:t>5. CRITERIOS ESPECÍFICOS CONFORME A LOS CUALES SE EVALUARÁN LAS PROPOSICIONES.</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_Toc452654379 \h </w:instrText>
        </w:r>
        <w:r w:rsidR="00761F20" w:rsidRPr="00761F20">
          <w:rPr>
            <w:webHidden/>
            <w:sz w:val="16"/>
            <w:szCs w:val="16"/>
          </w:rPr>
        </w:r>
        <w:r w:rsidR="00761F20" w:rsidRPr="00761F20">
          <w:rPr>
            <w:webHidden/>
            <w:sz w:val="16"/>
            <w:szCs w:val="16"/>
          </w:rPr>
          <w:fldChar w:fldCharType="separate"/>
        </w:r>
        <w:r w:rsidR="007A733A">
          <w:rPr>
            <w:webHidden/>
            <w:sz w:val="16"/>
            <w:szCs w:val="16"/>
          </w:rPr>
          <w:t>33</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80" w:history="1">
        <w:r w:rsidR="00761F20" w:rsidRPr="00761F20">
          <w:rPr>
            <w:rStyle w:val="Hipervnculo"/>
            <w:rFonts w:cs="Arial"/>
            <w:sz w:val="16"/>
            <w:szCs w:val="16"/>
          </w:rPr>
          <w:t>5.1 Evaluación de la propuesta técnica.</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_Toc452654380 \h </w:instrText>
        </w:r>
        <w:r w:rsidR="00761F20" w:rsidRPr="00761F20">
          <w:rPr>
            <w:webHidden/>
            <w:sz w:val="16"/>
            <w:szCs w:val="16"/>
          </w:rPr>
        </w:r>
        <w:r w:rsidR="00761F20" w:rsidRPr="00761F20">
          <w:rPr>
            <w:webHidden/>
            <w:sz w:val="16"/>
            <w:szCs w:val="16"/>
          </w:rPr>
          <w:fldChar w:fldCharType="separate"/>
        </w:r>
        <w:r w:rsidR="007A733A">
          <w:rPr>
            <w:webHidden/>
            <w:sz w:val="16"/>
            <w:szCs w:val="16"/>
          </w:rPr>
          <w:t>34</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81" w:history="1">
        <w:r w:rsidR="00761F20" w:rsidRPr="00761F20">
          <w:rPr>
            <w:rStyle w:val="Hipervnculo"/>
            <w:rFonts w:cs="Arial"/>
            <w:sz w:val="16"/>
            <w:szCs w:val="16"/>
          </w:rPr>
          <w:t>5.2 Evaluación de la propuesta económica.</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_Toc452654381 \h </w:instrText>
        </w:r>
        <w:r w:rsidR="00761F20" w:rsidRPr="00761F20">
          <w:rPr>
            <w:webHidden/>
            <w:sz w:val="16"/>
            <w:szCs w:val="16"/>
          </w:rPr>
        </w:r>
        <w:r w:rsidR="00761F20" w:rsidRPr="00761F20">
          <w:rPr>
            <w:webHidden/>
            <w:sz w:val="16"/>
            <w:szCs w:val="16"/>
          </w:rPr>
          <w:fldChar w:fldCharType="separate"/>
        </w:r>
        <w:r w:rsidR="007A733A">
          <w:rPr>
            <w:webHidden/>
            <w:sz w:val="16"/>
            <w:szCs w:val="16"/>
          </w:rPr>
          <w:t>34</w:t>
        </w:r>
        <w:r w:rsidR="00761F20" w:rsidRPr="00761F20">
          <w:rPr>
            <w:webHidden/>
            <w:sz w:val="16"/>
            <w:szCs w:val="16"/>
          </w:rPr>
          <w:fldChar w:fldCharType="end"/>
        </w:r>
      </w:hyperlink>
    </w:p>
    <w:p w:rsidR="00761F20" w:rsidRPr="00761F20" w:rsidRDefault="00B80EAD">
      <w:pPr>
        <w:pStyle w:val="TDC2"/>
        <w:tabs>
          <w:tab w:val="right" w:leader="dot" w:pos="9487"/>
        </w:tabs>
        <w:rPr>
          <w:rFonts w:eastAsiaTheme="minorEastAsia"/>
          <w:smallCaps w:val="0"/>
          <w:sz w:val="16"/>
          <w:szCs w:val="16"/>
          <w:lang w:eastAsia="es-MX"/>
        </w:rPr>
      </w:pPr>
      <w:hyperlink w:anchor="_Toc452654382" w:history="1">
        <w:r w:rsidR="00761F20" w:rsidRPr="00761F20">
          <w:rPr>
            <w:rStyle w:val="Hipervnculo"/>
            <w:rFonts w:cs="Arial"/>
            <w:sz w:val="16"/>
            <w:szCs w:val="16"/>
          </w:rPr>
          <w:t>5.3 Adjudicación del contrato.</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_Toc452654382 \h </w:instrText>
        </w:r>
        <w:r w:rsidR="00761F20" w:rsidRPr="00761F20">
          <w:rPr>
            <w:webHidden/>
            <w:sz w:val="16"/>
            <w:szCs w:val="16"/>
          </w:rPr>
        </w:r>
        <w:r w:rsidR="00761F20" w:rsidRPr="00761F20">
          <w:rPr>
            <w:webHidden/>
            <w:sz w:val="16"/>
            <w:szCs w:val="16"/>
          </w:rPr>
          <w:fldChar w:fldCharType="separate"/>
        </w:r>
        <w:r w:rsidR="007A733A">
          <w:rPr>
            <w:webHidden/>
            <w:sz w:val="16"/>
            <w:szCs w:val="16"/>
          </w:rPr>
          <w:t>35</w:t>
        </w:r>
        <w:r w:rsidR="00761F20" w:rsidRPr="00761F20">
          <w:rPr>
            <w:webHidden/>
            <w:sz w:val="16"/>
            <w:szCs w:val="16"/>
          </w:rPr>
          <w:fldChar w:fldCharType="end"/>
        </w:r>
      </w:hyperlink>
    </w:p>
    <w:p w:rsidR="00761F20" w:rsidRPr="00761F20" w:rsidRDefault="00B80EAD">
      <w:pPr>
        <w:pStyle w:val="TDC1"/>
        <w:tabs>
          <w:tab w:val="right" w:leader="dot" w:pos="9487"/>
        </w:tabs>
        <w:rPr>
          <w:rFonts w:eastAsiaTheme="minorEastAsia"/>
          <w:b w:val="0"/>
          <w:bCs w:val="0"/>
          <w:caps w:val="0"/>
          <w:sz w:val="16"/>
          <w:szCs w:val="16"/>
          <w:lang w:eastAsia="es-MX"/>
        </w:rPr>
      </w:pPr>
      <w:hyperlink w:anchor="_Toc452654383" w:history="1">
        <w:r w:rsidR="00761F20" w:rsidRPr="00761F20">
          <w:rPr>
            <w:rStyle w:val="Hipervnculo"/>
            <w:rFonts w:cs="Arial"/>
            <w:sz w:val="16"/>
            <w:szCs w:val="16"/>
          </w:rPr>
          <w:t>6.  RELACIÓN DE DOCUMENTOS QUE DEBE PRESENTAR EL LICITANTE.</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_Toc452654383 \h </w:instrText>
        </w:r>
        <w:r w:rsidR="00761F20" w:rsidRPr="00761F20">
          <w:rPr>
            <w:webHidden/>
            <w:sz w:val="16"/>
            <w:szCs w:val="16"/>
          </w:rPr>
        </w:r>
        <w:r w:rsidR="00761F20" w:rsidRPr="00761F20">
          <w:rPr>
            <w:webHidden/>
            <w:sz w:val="16"/>
            <w:szCs w:val="16"/>
          </w:rPr>
          <w:fldChar w:fldCharType="separate"/>
        </w:r>
        <w:r w:rsidR="007A733A">
          <w:rPr>
            <w:webHidden/>
            <w:sz w:val="16"/>
            <w:szCs w:val="16"/>
          </w:rPr>
          <w:t>35</w:t>
        </w:r>
        <w:r w:rsidR="00761F20" w:rsidRPr="00761F20">
          <w:rPr>
            <w:webHidden/>
            <w:sz w:val="16"/>
            <w:szCs w:val="16"/>
          </w:rPr>
          <w:fldChar w:fldCharType="end"/>
        </w:r>
      </w:hyperlink>
    </w:p>
    <w:p w:rsidR="00761F20" w:rsidRPr="00761F20" w:rsidRDefault="00B80EAD">
      <w:pPr>
        <w:pStyle w:val="TDC1"/>
        <w:tabs>
          <w:tab w:val="right" w:leader="dot" w:pos="9487"/>
        </w:tabs>
        <w:rPr>
          <w:rFonts w:eastAsiaTheme="minorEastAsia"/>
          <w:b w:val="0"/>
          <w:bCs w:val="0"/>
          <w:caps w:val="0"/>
          <w:sz w:val="16"/>
          <w:szCs w:val="16"/>
          <w:lang w:eastAsia="es-MX"/>
        </w:rPr>
      </w:pPr>
      <w:hyperlink w:anchor="_Toc452654384" w:history="1">
        <w:r w:rsidR="00761F20" w:rsidRPr="00761F20">
          <w:rPr>
            <w:rStyle w:val="Hipervnculo"/>
            <w:rFonts w:cs="Arial"/>
            <w:sz w:val="16"/>
            <w:szCs w:val="16"/>
          </w:rPr>
          <w:t>7. INCONFORMIDADES.</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_Toc452654384 \h </w:instrText>
        </w:r>
        <w:r w:rsidR="00761F20" w:rsidRPr="00761F20">
          <w:rPr>
            <w:webHidden/>
            <w:sz w:val="16"/>
            <w:szCs w:val="16"/>
          </w:rPr>
        </w:r>
        <w:r w:rsidR="00761F20" w:rsidRPr="00761F20">
          <w:rPr>
            <w:webHidden/>
            <w:sz w:val="16"/>
            <w:szCs w:val="16"/>
          </w:rPr>
          <w:fldChar w:fldCharType="separate"/>
        </w:r>
        <w:r w:rsidR="007A733A">
          <w:rPr>
            <w:webHidden/>
            <w:sz w:val="16"/>
            <w:szCs w:val="16"/>
          </w:rPr>
          <w:t>35</w:t>
        </w:r>
        <w:r w:rsidR="00761F20" w:rsidRPr="00761F20">
          <w:rPr>
            <w:webHidden/>
            <w:sz w:val="16"/>
            <w:szCs w:val="16"/>
          </w:rPr>
          <w:fldChar w:fldCharType="end"/>
        </w:r>
      </w:hyperlink>
    </w:p>
    <w:p w:rsidR="00761F20" w:rsidRPr="00761F20" w:rsidRDefault="00B80EAD">
      <w:pPr>
        <w:pStyle w:val="TDC1"/>
        <w:tabs>
          <w:tab w:val="right" w:leader="dot" w:pos="9487"/>
        </w:tabs>
        <w:rPr>
          <w:rFonts w:eastAsiaTheme="minorEastAsia"/>
          <w:b w:val="0"/>
          <w:bCs w:val="0"/>
          <w:caps w:val="0"/>
          <w:sz w:val="16"/>
          <w:szCs w:val="16"/>
          <w:lang w:eastAsia="es-MX"/>
        </w:rPr>
      </w:pPr>
      <w:hyperlink w:anchor="_Toc452654385" w:history="1">
        <w:r w:rsidR="00761F20" w:rsidRPr="00761F20">
          <w:rPr>
            <w:rStyle w:val="Hipervnculo"/>
            <w:rFonts w:cs="Arial"/>
            <w:sz w:val="16"/>
            <w:szCs w:val="16"/>
          </w:rPr>
          <w:t>8.  FORMATOS QUE FACILITARÁN Y AGILIZARÁN LA PRESENTACIÓN Y RECEPCIÓN DE LAS PROPOSICIONES.</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_Toc452654385 \h </w:instrText>
        </w:r>
        <w:r w:rsidR="00761F20" w:rsidRPr="00761F20">
          <w:rPr>
            <w:webHidden/>
            <w:sz w:val="16"/>
            <w:szCs w:val="16"/>
          </w:rPr>
        </w:r>
        <w:r w:rsidR="00761F20" w:rsidRPr="00761F20">
          <w:rPr>
            <w:webHidden/>
            <w:sz w:val="16"/>
            <w:szCs w:val="16"/>
          </w:rPr>
          <w:fldChar w:fldCharType="separate"/>
        </w:r>
        <w:r w:rsidR="007A733A">
          <w:rPr>
            <w:webHidden/>
            <w:sz w:val="16"/>
            <w:szCs w:val="16"/>
          </w:rPr>
          <w:t>35</w:t>
        </w:r>
        <w:r w:rsidR="00761F20" w:rsidRPr="00761F20">
          <w:rPr>
            <w:webHidden/>
            <w:sz w:val="16"/>
            <w:szCs w:val="16"/>
          </w:rPr>
          <w:fldChar w:fldCharType="end"/>
        </w:r>
      </w:hyperlink>
    </w:p>
    <w:p w:rsidR="00761F20" w:rsidRPr="00761F20" w:rsidRDefault="00B80EAD">
      <w:pPr>
        <w:pStyle w:val="TDC1"/>
        <w:tabs>
          <w:tab w:val="right" w:leader="dot" w:pos="9487"/>
        </w:tabs>
        <w:rPr>
          <w:rFonts w:eastAsiaTheme="minorEastAsia"/>
          <w:b w:val="0"/>
          <w:bCs w:val="0"/>
          <w:caps w:val="0"/>
          <w:sz w:val="16"/>
          <w:szCs w:val="16"/>
          <w:lang w:eastAsia="es-MX"/>
        </w:rPr>
      </w:pPr>
      <w:hyperlink w:anchor="_Toc452654386" w:history="1">
        <w:r w:rsidR="00761F20" w:rsidRPr="00761F20">
          <w:rPr>
            <w:rStyle w:val="Hipervnculo"/>
            <w:rFonts w:cs="Arial"/>
            <w:sz w:val="16"/>
            <w:szCs w:val="16"/>
          </w:rPr>
          <w:t>9. Información reservada y confidencial.</w:t>
        </w:r>
        <w:r w:rsidR="00761F20" w:rsidRPr="00761F20">
          <w:rPr>
            <w:webHidden/>
            <w:sz w:val="16"/>
            <w:szCs w:val="16"/>
          </w:rPr>
          <w:tab/>
        </w:r>
        <w:r w:rsidR="00761F20" w:rsidRPr="00761F20">
          <w:rPr>
            <w:webHidden/>
            <w:sz w:val="16"/>
            <w:szCs w:val="16"/>
          </w:rPr>
          <w:fldChar w:fldCharType="begin"/>
        </w:r>
        <w:r w:rsidR="00761F20" w:rsidRPr="00761F20">
          <w:rPr>
            <w:webHidden/>
            <w:sz w:val="16"/>
            <w:szCs w:val="16"/>
          </w:rPr>
          <w:instrText xml:space="preserve"> PAGEREF _Toc452654386 \h </w:instrText>
        </w:r>
        <w:r w:rsidR="00761F20" w:rsidRPr="00761F20">
          <w:rPr>
            <w:webHidden/>
            <w:sz w:val="16"/>
            <w:szCs w:val="16"/>
          </w:rPr>
        </w:r>
        <w:r w:rsidR="00761F20" w:rsidRPr="00761F20">
          <w:rPr>
            <w:webHidden/>
            <w:sz w:val="16"/>
            <w:szCs w:val="16"/>
          </w:rPr>
          <w:fldChar w:fldCharType="separate"/>
        </w:r>
        <w:r w:rsidR="007A733A">
          <w:rPr>
            <w:webHidden/>
            <w:sz w:val="16"/>
            <w:szCs w:val="16"/>
          </w:rPr>
          <w:t>36</w:t>
        </w:r>
        <w:r w:rsidR="00761F20" w:rsidRPr="00761F20">
          <w:rPr>
            <w:webHidden/>
            <w:sz w:val="16"/>
            <w:szCs w:val="16"/>
          </w:rPr>
          <w:fldChar w:fldCharType="end"/>
        </w:r>
      </w:hyperlink>
    </w:p>
    <w:p w:rsidR="00921BE5" w:rsidRPr="00D2635D" w:rsidRDefault="009F20E2" w:rsidP="00DF7136">
      <w:pPr>
        <w:tabs>
          <w:tab w:val="right" w:pos="8647"/>
        </w:tabs>
        <w:suppressAutoHyphens/>
        <w:spacing w:after="0" w:line="240" w:lineRule="auto"/>
        <w:ind w:left="-284" w:right="425"/>
        <w:jc w:val="center"/>
        <w:outlineLvl w:val="0"/>
        <w:rPr>
          <w:smallCaps/>
          <w:color w:val="0000FF"/>
          <w:u w:val="single"/>
        </w:rPr>
        <w:sectPr w:rsidR="00921BE5" w:rsidRPr="00D2635D" w:rsidSect="002605DE">
          <w:headerReference w:type="default" r:id="rId9"/>
          <w:footerReference w:type="default" r:id="rId10"/>
          <w:pgSz w:w="12240" w:h="15840"/>
          <w:pgMar w:top="2268" w:right="1325" w:bottom="567" w:left="1418" w:header="284" w:footer="74" w:gutter="0"/>
          <w:cols w:space="708"/>
          <w:docGrid w:linePitch="360"/>
        </w:sectPr>
      </w:pPr>
      <w:r w:rsidRPr="00761F20">
        <w:rPr>
          <w:rStyle w:val="Hipervnculo"/>
          <w:rFonts w:ascii="Arial" w:hAnsi="Arial" w:cs="Arial"/>
          <w:smallCaps/>
          <w:sz w:val="16"/>
          <w:szCs w:val="16"/>
        </w:rPr>
        <w:fldChar w:fldCharType="end"/>
      </w:r>
    </w:p>
    <w:p w:rsidR="0093111C" w:rsidRPr="00D2635D" w:rsidRDefault="0093111C" w:rsidP="00070859">
      <w:pPr>
        <w:suppressAutoHyphens/>
        <w:spacing w:after="0" w:line="240" w:lineRule="auto"/>
        <w:ind w:left="-284" w:right="425"/>
        <w:jc w:val="center"/>
        <w:rPr>
          <w:rFonts w:ascii="Arial" w:eastAsia="Times New Roman" w:hAnsi="Arial" w:cs="Arial"/>
          <w:sz w:val="20"/>
          <w:szCs w:val="20"/>
          <w:lang w:eastAsia="ar-SA"/>
        </w:rPr>
      </w:pPr>
      <w:r w:rsidRPr="00D2635D">
        <w:rPr>
          <w:rFonts w:ascii="Arial" w:eastAsia="Times New Roman" w:hAnsi="Arial" w:cs="Arial"/>
          <w:b/>
          <w:sz w:val="20"/>
          <w:szCs w:val="20"/>
          <w:lang w:eastAsia="ar-SA"/>
        </w:rPr>
        <w:lastRenderedPageBreak/>
        <w:t>CONVOCATORIA</w:t>
      </w:r>
    </w:p>
    <w:p w:rsidR="0047660A" w:rsidRPr="00D2635D" w:rsidRDefault="0047660A" w:rsidP="0028778A">
      <w:pPr>
        <w:suppressAutoHyphens/>
        <w:spacing w:after="0" w:line="240" w:lineRule="auto"/>
        <w:ind w:left="-284" w:right="502"/>
        <w:jc w:val="both"/>
        <w:rPr>
          <w:rFonts w:ascii="Arial" w:eastAsia="Times New Roman" w:hAnsi="Arial" w:cs="Arial"/>
          <w:b/>
          <w:bCs/>
          <w:sz w:val="20"/>
          <w:szCs w:val="20"/>
          <w:lang w:eastAsia="ar-SA"/>
        </w:rPr>
      </w:pPr>
    </w:p>
    <w:p w:rsidR="00532601" w:rsidRPr="00D2635D" w:rsidRDefault="00257B2A" w:rsidP="0028778A">
      <w:pPr>
        <w:suppressAutoHyphens/>
        <w:spacing w:after="0" w:line="240" w:lineRule="auto"/>
        <w:ind w:left="-284"/>
        <w:jc w:val="both"/>
        <w:rPr>
          <w:rFonts w:ascii="Arial" w:hAnsi="Arial" w:cs="Arial"/>
          <w:sz w:val="20"/>
          <w:szCs w:val="20"/>
        </w:rPr>
      </w:pPr>
      <w:r w:rsidRPr="00D2635D">
        <w:rPr>
          <w:rFonts w:ascii="Arial" w:hAnsi="Arial" w:cs="Arial"/>
          <w:sz w:val="20"/>
          <w:szCs w:val="20"/>
        </w:rPr>
        <w:t xml:space="preserve">En observancia al artículo 134 de la Constitución Política de los Estados Unidos Mexicanos, y de conformidad con </w:t>
      </w:r>
      <w:r w:rsidR="003B088C" w:rsidRPr="00D2635D">
        <w:rPr>
          <w:rFonts w:ascii="Arial" w:hAnsi="Arial" w:cs="Arial"/>
          <w:bCs/>
          <w:sz w:val="20"/>
          <w:szCs w:val="20"/>
        </w:rPr>
        <w:t>los artículos</w:t>
      </w:r>
      <w:r w:rsidR="00B102E2" w:rsidRPr="00D2635D">
        <w:rPr>
          <w:rFonts w:ascii="Arial" w:hAnsi="Arial" w:cs="Arial"/>
          <w:bCs/>
          <w:sz w:val="20"/>
          <w:szCs w:val="20"/>
        </w:rPr>
        <w:t xml:space="preserve"> </w:t>
      </w:r>
      <w:r w:rsidR="005C009C" w:rsidRPr="00D2635D">
        <w:rPr>
          <w:rFonts w:ascii="Arial" w:hAnsi="Arial" w:cs="Arial"/>
          <w:bCs/>
          <w:sz w:val="20"/>
          <w:szCs w:val="20"/>
        </w:rPr>
        <w:t xml:space="preserve">25, </w:t>
      </w:r>
      <w:r w:rsidRPr="00D2635D">
        <w:rPr>
          <w:rFonts w:ascii="Arial" w:hAnsi="Arial" w:cs="Arial"/>
          <w:bCs/>
          <w:sz w:val="20"/>
          <w:szCs w:val="20"/>
        </w:rPr>
        <w:t>26 fracción</w:t>
      </w:r>
      <w:r w:rsidR="00B24860" w:rsidRPr="00D2635D">
        <w:rPr>
          <w:rFonts w:ascii="Arial" w:hAnsi="Arial" w:cs="Arial"/>
          <w:bCs/>
          <w:sz w:val="20"/>
          <w:szCs w:val="20"/>
        </w:rPr>
        <w:t xml:space="preserve"> I, 26 B</w:t>
      </w:r>
      <w:r w:rsidR="00130B89" w:rsidRPr="00D2635D">
        <w:rPr>
          <w:rFonts w:ascii="Arial" w:hAnsi="Arial" w:cs="Arial"/>
          <w:bCs/>
          <w:sz w:val="20"/>
          <w:szCs w:val="20"/>
        </w:rPr>
        <w:t>is</w:t>
      </w:r>
      <w:r w:rsidR="00725458" w:rsidRPr="00D2635D">
        <w:rPr>
          <w:rFonts w:ascii="Arial" w:hAnsi="Arial" w:cs="Arial"/>
          <w:bCs/>
          <w:sz w:val="20"/>
          <w:szCs w:val="20"/>
        </w:rPr>
        <w:t xml:space="preserve"> fracción II,</w:t>
      </w:r>
      <w:r w:rsidR="006B29D8" w:rsidRPr="00D2635D">
        <w:rPr>
          <w:rFonts w:ascii="Arial" w:hAnsi="Arial" w:cs="Arial"/>
          <w:bCs/>
          <w:sz w:val="20"/>
          <w:szCs w:val="20"/>
        </w:rPr>
        <w:t xml:space="preserve"> </w:t>
      </w:r>
      <w:r w:rsidR="00130B89" w:rsidRPr="00D2635D">
        <w:rPr>
          <w:rFonts w:ascii="Arial" w:hAnsi="Arial" w:cs="Arial"/>
          <w:bCs/>
          <w:sz w:val="20"/>
          <w:szCs w:val="20"/>
        </w:rPr>
        <w:t>28 fracción I</w:t>
      </w:r>
      <w:r w:rsidR="001943B4">
        <w:rPr>
          <w:rFonts w:ascii="Arial" w:hAnsi="Arial" w:cs="Arial"/>
          <w:bCs/>
          <w:sz w:val="20"/>
          <w:szCs w:val="20"/>
        </w:rPr>
        <w:t xml:space="preserve">, </w:t>
      </w:r>
      <w:r w:rsidR="0093111C" w:rsidRPr="00D2635D">
        <w:rPr>
          <w:rFonts w:ascii="Arial" w:hAnsi="Arial" w:cs="Arial"/>
          <w:bCs/>
          <w:sz w:val="20"/>
          <w:szCs w:val="20"/>
        </w:rPr>
        <w:t>29</w:t>
      </w:r>
      <w:r w:rsidR="001943B4">
        <w:rPr>
          <w:rFonts w:ascii="Arial" w:hAnsi="Arial" w:cs="Arial"/>
          <w:bCs/>
          <w:sz w:val="20"/>
          <w:szCs w:val="20"/>
        </w:rPr>
        <w:t xml:space="preserve"> y 47</w:t>
      </w:r>
      <w:r w:rsidR="00130B89" w:rsidRPr="00D2635D">
        <w:rPr>
          <w:rFonts w:ascii="Arial" w:hAnsi="Arial" w:cs="Arial"/>
          <w:bCs/>
          <w:sz w:val="20"/>
          <w:szCs w:val="20"/>
        </w:rPr>
        <w:t xml:space="preserve"> </w:t>
      </w:r>
      <w:r w:rsidRPr="00D2635D">
        <w:rPr>
          <w:rFonts w:ascii="Arial" w:hAnsi="Arial" w:cs="Arial"/>
          <w:bCs/>
          <w:sz w:val="20"/>
          <w:szCs w:val="20"/>
        </w:rPr>
        <w:t xml:space="preserve">de </w:t>
      </w:r>
      <w:r w:rsidR="0093111C" w:rsidRPr="00D2635D">
        <w:rPr>
          <w:rFonts w:ascii="Arial" w:hAnsi="Arial" w:cs="Arial"/>
          <w:sz w:val="20"/>
          <w:szCs w:val="20"/>
        </w:rPr>
        <w:t xml:space="preserve">la </w:t>
      </w:r>
      <w:r w:rsidR="00305B1E" w:rsidRPr="00D2635D">
        <w:rPr>
          <w:rFonts w:ascii="Arial" w:hAnsi="Arial" w:cs="Arial"/>
          <w:sz w:val="20"/>
          <w:szCs w:val="20"/>
        </w:rPr>
        <w:t>LAASSP</w:t>
      </w:r>
      <w:r w:rsidRPr="00D2635D">
        <w:rPr>
          <w:rFonts w:ascii="Arial" w:hAnsi="Arial" w:cs="Arial"/>
          <w:sz w:val="20"/>
          <w:szCs w:val="20"/>
        </w:rPr>
        <w:t xml:space="preserve">, </w:t>
      </w:r>
      <w:r w:rsidR="00CC51B4" w:rsidRPr="00D2635D">
        <w:rPr>
          <w:rFonts w:ascii="Arial" w:hAnsi="Arial" w:cs="Arial"/>
          <w:sz w:val="20"/>
          <w:szCs w:val="20"/>
        </w:rPr>
        <w:t xml:space="preserve">2 fracción I, </w:t>
      </w:r>
      <w:r w:rsidR="006E5CAA" w:rsidRPr="00D2635D">
        <w:rPr>
          <w:rFonts w:ascii="Arial" w:hAnsi="Arial" w:cs="Arial"/>
          <w:bCs/>
          <w:sz w:val="20"/>
          <w:szCs w:val="20"/>
        </w:rPr>
        <w:t>39</w:t>
      </w:r>
      <w:r w:rsidR="001943B4">
        <w:rPr>
          <w:rFonts w:ascii="Arial" w:hAnsi="Arial" w:cs="Arial"/>
          <w:bCs/>
          <w:sz w:val="20"/>
          <w:szCs w:val="20"/>
        </w:rPr>
        <w:t>, 85</w:t>
      </w:r>
      <w:r w:rsidR="006E5CAA" w:rsidRPr="00D2635D">
        <w:rPr>
          <w:rFonts w:ascii="Arial" w:hAnsi="Arial" w:cs="Arial"/>
          <w:bCs/>
          <w:sz w:val="20"/>
          <w:szCs w:val="20"/>
        </w:rPr>
        <w:t xml:space="preserve"> y relativos de</w:t>
      </w:r>
      <w:r w:rsidR="00305B1E" w:rsidRPr="00D2635D">
        <w:rPr>
          <w:rFonts w:ascii="Arial" w:hAnsi="Arial" w:cs="Arial"/>
          <w:bCs/>
          <w:sz w:val="20"/>
          <w:szCs w:val="20"/>
        </w:rPr>
        <w:t>l RLAASSP</w:t>
      </w:r>
      <w:r w:rsidR="00B2621A" w:rsidRPr="00D2635D">
        <w:rPr>
          <w:rFonts w:ascii="Arial" w:hAnsi="Arial" w:cs="Arial"/>
          <w:sz w:val="20"/>
          <w:szCs w:val="20"/>
        </w:rPr>
        <w:t xml:space="preserve">, </w:t>
      </w:r>
      <w:r w:rsidR="00CC51B4" w:rsidRPr="00D2635D">
        <w:rPr>
          <w:rFonts w:ascii="Arial" w:hAnsi="Arial" w:cs="Arial"/>
          <w:bCs/>
          <w:sz w:val="20"/>
          <w:szCs w:val="20"/>
        </w:rPr>
        <w:t>numeral</w:t>
      </w:r>
      <w:r w:rsidR="00B2621A" w:rsidRPr="00D2635D">
        <w:rPr>
          <w:rFonts w:ascii="Arial" w:hAnsi="Arial" w:cs="Arial"/>
          <w:bCs/>
          <w:sz w:val="20"/>
          <w:szCs w:val="20"/>
        </w:rPr>
        <w:t xml:space="preserve"> </w:t>
      </w:r>
      <w:r w:rsidR="00CC51B4" w:rsidRPr="00D2635D">
        <w:rPr>
          <w:rFonts w:ascii="Arial" w:hAnsi="Arial" w:cs="Arial"/>
          <w:bCs/>
          <w:sz w:val="20"/>
          <w:szCs w:val="20"/>
        </w:rPr>
        <w:t xml:space="preserve">4.2.2.1.7 </w:t>
      </w:r>
      <w:r w:rsidR="00B2621A" w:rsidRPr="00D2635D">
        <w:rPr>
          <w:rFonts w:ascii="Arial" w:hAnsi="Arial" w:cs="Arial"/>
          <w:bCs/>
          <w:sz w:val="20"/>
          <w:szCs w:val="20"/>
        </w:rPr>
        <w:t xml:space="preserve">del </w:t>
      </w:r>
      <w:r w:rsidR="00305B1E" w:rsidRPr="00D2635D">
        <w:rPr>
          <w:rFonts w:ascii="Arial" w:hAnsi="Arial" w:cs="Arial"/>
          <w:bCs/>
          <w:sz w:val="20"/>
          <w:szCs w:val="20"/>
        </w:rPr>
        <w:t>MAAG</w:t>
      </w:r>
      <w:r w:rsidR="00B2621A" w:rsidRPr="00D2635D">
        <w:rPr>
          <w:rFonts w:ascii="Arial" w:hAnsi="Arial" w:cs="Arial"/>
          <w:bCs/>
          <w:sz w:val="20"/>
          <w:szCs w:val="20"/>
        </w:rPr>
        <w:t>, así como las POBALINES</w:t>
      </w:r>
      <w:r w:rsidRPr="00D2635D">
        <w:rPr>
          <w:rFonts w:ascii="Arial" w:hAnsi="Arial" w:cs="Arial"/>
          <w:sz w:val="20"/>
          <w:szCs w:val="20"/>
        </w:rPr>
        <w:t xml:space="preserve"> y demás disposiciones aplicables en la materia, </w:t>
      </w:r>
      <w:r w:rsidR="00425446" w:rsidRPr="00D2635D">
        <w:rPr>
          <w:rFonts w:ascii="Arial" w:hAnsi="Arial" w:cs="Arial"/>
          <w:bCs/>
          <w:sz w:val="20"/>
          <w:szCs w:val="20"/>
        </w:rPr>
        <w:t xml:space="preserve">se </w:t>
      </w:r>
      <w:r w:rsidR="00425446" w:rsidRPr="00D2635D">
        <w:rPr>
          <w:rFonts w:ascii="Arial" w:hAnsi="Arial" w:cs="Arial"/>
          <w:sz w:val="20"/>
          <w:szCs w:val="20"/>
        </w:rPr>
        <w:t>c</w:t>
      </w:r>
      <w:r w:rsidR="00882DBE" w:rsidRPr="00D2635D">
        <w:rPr>
          <w:rFonts w:ascii="Arial" w:hAnsi="Arial" w:cs="Arial"/>
          <w:sz w:val="20"/>
          <w:szCs w:val="20"/>
        </w:rPr>
        <w:t xml:space="preserve">onvoca a las personas físicas </w:t>
      </w:r>
      <w:r w:rsidR="00425446" w:rsidRPr="00D2635D">
        <w:rPr>
          <w:rFonts w:ascii="Arial" w:hAnsi="Arial" w:cs="Arial"/>
          <w:sz w:val="20"/>
          <w:szCs w:val="20"/>
        </w:rPr>
        <w:t>o morales de nacionalidad mexicana</w:t>
      </w:r>
      <w:r w:rsidR="0093111C" w:rsidRPr="00D2635D">
        <w:rPr>
          <w:rFonts w:ascii="Arial" w:hAnsi="Arial" w:cs="Arial"/>
          <w:sz w:val="20"/>
          <w:szCs w:val="20"/>
        </w:rPr>
        <w:t>,</w:t>
      </w:r>
      <w:r w:rsidR="00425446" w:rsidRPr="00D2635D">
        <w:rPr>
          <w:rFonts w:ascii="Arial" w:hAnsi="Arial" w:cs="Arial"/>
          <w:sz w:val="20"/>
          <w:szCs w:val="20"/>
        </w:rPr>
        <w:t xml:space="preserve"> cuya actividad comercial esté relacionada con</w:t>
      </w:r>
      <w:r w:rsidR="00070859" w:rsidRPr="00D2635D">
        <w:rPr>
          <w:rFonts w:ascii="Arial" w:hAnsi="Arial" w:cs="Arial"/>
          <w:sz w:val="20"/>
          <w:szCs w:val="20"/>
        </w:rPr>
        <w:t xml:space="preserve"> </w:t>
      </w:r>
      <w:r w:rsidR="00882DBE" w:rsidRPr="00D2635D">
        <w:rPr>
          <w:rFonts w:ascii="Arial" w:hAnsi="Arial" w:cs="Arial"/>
          <w:sz w:val="20"/>
          <w:szCs w:val="20"/>
        </w:rPr>
        <w:t xml:space="preserve">los </w:t>
      </w:r>
      <w:r w:rsidR="00070859" w:rsidRPr="00D2635D">
        <w:rPr>
          <w:rFonts w:ascii="Arial" w:hAnsi="Arial" w:cs="Arial"/>
          <w:sz w:val="20"/>
          <w:szCs w:val="20"/>
        </w:rPr>
        <w:t>bienes a</w:t>
      </w:r>
      <w:r w:rsidR="00425446" w:rsidRPr="00D2635D">
        <w:rPr>
          <w:rFonts w:ascii="Arial" w:hAnsi="Arial" w:cs="Arial"/>
          <w:sz w:val="20"/>
          <w:szCs w:val="20"/>
        </w:rPr>
        <w:t xml:space="preserve"> </w:t>
      </w:r>
      <w:r w:rsidR="006E5CAA" w:rsidRPr="00D2635D">
        <w:rPr>
          <w:rFonts w:ascii="Arial" w:hAnsi="Arial" w:cs="Arial"/>
          <w:sz w:val="20"/>
          <w:szCs w:val="20"/>
        </w:rPr>
        <w:t xml:space="preserve">adquirir, </w:t>
      </w:r>
      <w:r w:rsidR="00425446" w:rsidRPr="00D2635D">
        <w:rPr>
          <w:rFonts w:ascii="Arial" w:hAnsi="Arial" w:cs="Arial"/>
          <w:sz w:val="20"/>
          <w:szCs w:val="20"/>
        </w:rPr>
        <w:t xml:space="preserve">descritos en </w:t>
      </w:r>
      <w:r w:rsidR="0031490A" w:rsidRPr="00D2635D">
        <w:rPr>
          <w:rFonts w:ascii="Arial" w:hAnsi="Arial" w:cs="Arial"/>
          <w:sz w:val="20"/>
          <w:szCs w:val="20"/>
        </w:rPr>
        <w:t xml:space="preserve">el </w:t>
      </w:r>
      <w:r w:rsidR="00425446" w:rsidRPr="00D2635D">
        <w:rPr>
          <w:rFonts w:ascii="Arial" w:hAnsi="Arial" w:cs="Arial"/>
          <w:b/>
          <w:sz w:val="20"/>
          <w:szCs w:val="20"/>
        </w:rPr>
        <w:t>Anexo 1</w:t>
      </w:r>
      <w:r w:rsidR="002B5DC3" w:rsidRPr="00D2635D">
        <w:rPr>
          <w:rFonts w:ascii="Arial" w:hAnsi="Arial" w:cs="Arial"/>
          <w:b/>
          <w:sz w:val="20"/>
          <w:szCs w:val="20"/>
        </w:rPr>
        <w:t xml:space="preserve"> </w:t>
      </w:r>
      <w:r w:rsidR="00425446" w:rsidRPr="00D2635D">
        <w:rPr>
          <w:rFonts w:ascii="Arial" w:hAnsi="Arial" w:cs="Arial"/>
          <w:sz w:val="20"/>
          <w:szCs w:val="20"/>
        </w:rPr>
        <w:t xml:space="preserve">para participar en la </w:t>
      </w:r>
      <w:r w:rsidR="006B29D8" w:rsidRPr="00D2635D">
        <w:rPr>
          <w:rFonts w:ascii="Arial" w:hAnsi="Arial" w:cs="Arial"/>
          <w:sz w:val="20"/>
          <w:szCs w:val="20"/>
        </w:rPr>
        <w:t xml:space="preserve">presente </w:t>
      </w:r>
      <w:r w:rsidR="00725458" w:rsidRPr="00D2635D">
        <w:rPr>
          <w:rFonts w:ascii="Arial" w:hAnsi="Arial" w:cs="Arial"/>
          <w:sz w:val="20"/>
          <w:szCs w:val="20"/>
        </w:rPr>
        <w:t>l</w:t>
      </w:r>
      <w:r w:rsidR="00425446" w:rsidRPr="00D2635D">
        <w:rPr>
          <w:rFonts w:ascii="Arial" w:hAnsi="Arial" w:cs="Arial"/>
          <w:sz w:val="20"/>
          <w:szCs w:val="20"/>
        </w:rPr>
        <w:t>icitación</w:t>
      </w:r>
      <w:r w:rsidR="00B24860" w:rsidRPr="00D2635D">
        <w:rPr>
          <w:rFonts w:ascii="Arial" w:eastAsia="Times New Roman" w:hAnsi="Arial" w:cs="Arial"/>
          <w:sz w:val="20"/>
          <w:szCs w:val="20"/>
          <w:lang w:eastAsia="ar-SA"/>
        </w:rPr>
        <w:t>:</w:t>
      </w:r>
    </w:p>
    <w:p w:rsidR="000C5DA3" w:rsidRPr="005C3622" w:rsidRDefault="0044384D" w:rsidP="005C3622">
      <w:pPr>
        <w:pStyle w:val="Ttulo1"/>
        <w:tabs>
          <w:tab w:val="clear" w:pos="432"/>
        </w:tabs>
        <w:ind w:left="142" w:hanging="284"/>
        <w:rPr>
          <w:rFonts w:cs="Arial"/>
          <w:sz w:val="20"/>
          <w:szCs w:val="20"/>
        </w:rPr>
      </w:pPr>
      <w:bookmarkStart w:id="0" w:name="_Toc367205732"/>
      <w:bookmarkStart w:id="1" w:name="_Toc452654352"/>
      <w:r w:rsidRPr="005C3622">
        <w:rPr>
          <w:rFonts w:cs="Arial"/>
          <w:sz w:val="20"/>
          <w:szCs w:val="20"/>
        </w:rPr>
        <w:t>1</w:t>
      </w:r>
      <w:r w:rsidR="000728FF" w:rsidRPr="005C3622">
        <w:rPr>
          <w:rFonts w:cs="Arial"/>
          <w:sz w:val="20"/>
          <w:szCs w:val="20"/>
        </w:rPr>
        <w:t>.</w:t>
      </w:r>
      <w:r w:rsidR="002F3005" w:rsidRPr="005C3622">
        <w:rPr>
          <w:rFonts w:cs="Arial"/>
          <w:sz w:val="20"/>
          <w:szCs w:val="20"/>
        </w:rPr>
        <w:t xml:space="preserve">- </w:t>
      </w:r>
      <w:r w:rsidR="00CE3738" w:rsidRPr="005C3622">
        <w:rPr>
          <w:rFonts w:cs="Arial"/>
          <w:sz w:val="20"/>
          <w:szCs w:val="20"/>
        </w:rPr>
        <w:t xml:space="preserve">IDENTIFICACIÓN DE LA </w:t>
      </w:r>
      <w:r w:rsidR="00725458" w:rsidRPr="005C3622">
        <w:rPr>
          <w:rFonts w:cs="Arial"/>
          <w:sz w:val="20"/>
          <w:szCs w:val="20"/>
        </w:rPr>
        <w:t>LICITACIÓN PÚBLICA</w:t>
      </w:r>
      <w:r w:rsidR="00CE3738" w:rsidRPr="005C3622">
        <w:rPr>
          <w:rFonts w:cs="Arial"/>
          <w:sz w:val="20"/>
          <w:szCs w:val="20"/>
        </w:rPr>
        <w:t>.</w:t>
      </w:r>
      <w:bookmarkEnd w:id="0"/>
      <w:bookmarkEnd w:id="1"/>
    </w:p>
    <w:p w:rsidR="009E616B" w:rsidRPr="00D2635D" w:rsidRDefault="0044384D" w:rsidP="00C420F0">
      <w:pPr>
        <w:pStyle w:val="Ttulo2"/>
        <w:tabs>
          <w:tab w:val="clear" w:pos="576"/>
        </w:tabs>
        <w:ind w:left="-284" w:firstLine="0"/>
        <w:rPr>
          <w:rFonts w:cs="Arial"/>
          <w:i w:val="0"/>
          <w:sz w:val="20"/>
        </w:rPr>
      </w:pPr>
      <w:bookmarkStart w:id="2" w:name="_Toc452654353"/>
      <w:bookmarkStart w:id="3" w:name="_Toc367205733"/>
      <w:r w:rsidRPr="00D2635D">
        <w:rPr>
          <w:rFonts w:cs="Arial"/>
          <w:i w:val="0"/>
          <w:sz w:val="20"/>
        </w:rPr>
        <w:t>1.1</w:t>
      </w:r>
      <w:r w:rsidR="009E616B" w:rsidRPr="00D2635D">
        <w:rPr>
          <w:rFonts w:cs="Arial"/>
          <w:i w:val="0"/>
          <w:sz w:val="20"/>
        </w:rPr>
        <w:t xml:space="preserve"> Datos de identificación.</w:t>
      </w:r>
      <w:bookmarkEnd w:id="2"/>
    </w:p>
    <w:tbl>
      <w:tblPr>
        <w:tblStyle w:val="Tablaconcuadrcula"/>
        <w:tblW w:w="0" w:type="auto"/>
        <w:tblInd w:w="-284" w:type="dxa"/>
        <w:tblLook w:val="04A0" w:firstRow="1" w:lastRow="0" w:firstColumn="1" w:lastColumn="0" w:noHBand="0" w:noVBand="1"/>
      </w:tblPr>
      <w:tblGrid>
        <w:gridCol w:w="2689"/>
        <w:gridCol w:w="6798"/>
      </w:tblGrid>
      <w:tr w:rsidR="009E616B" w:rsidRPr="00D2635D" w:rsidTr="009E616B">
        <w:tc>
          <w:tcPr>
            <w:tcW w:w="2689" w:type="dxa"/>
            <w:tcBorders>
              <w:top w:val="single" w:sz="4" w:space="0" w:color="FFFFFF"/>
              <w:left w:val="single" w:sz="4" w:space="0" w:color="FFFFFF"/>
              <w:bottom w:val="single" w:sz="4" w:space="0" w:color="FFFFFF" w:themeColor="background1"/>
              <w:right w:val="single" w:sz="4" w:space="0" w:color="FFFFFF" w:themeColor="background1"/>
            </w:tcBorders>
          </w:tcPr>
          <w:bookmarkEnd w:id="3"/>
          <w:p w:rsidR="009E616B" w:rsidRPr="00D2635D" w:rsidRDefault="009E616B" w:rsidP="003F0C71">
            <w:pPr>
              <w:rPr>
                <w:rFonts w:ascii="Arial" w:hAnsi="Arial" w:cs="Arial"/>
                <w:b/>
              </w:rPr>
            </w:pPr>
            <w:r w:rsidRPr="00D2635D">
              <w:rPr>
                <w:rFonts w:ascii="Arial" w:hAnsi="Arial" w:cs="Arial"/>
                <w:b/>
              </w:rPr>
              <w:t>Entidad con</w:t>
            </w:r>
            <w:r w:rsidR="003F0C71" w:rsidRPr="00D2635D">
              <w:rPr>
                <w:rFonts w:ascii="Arial" w:hAnsi="Arial" w:cs="Arial"/>
                <w:b/>
              </w:rPr>
              <w:t>vocante</w:t>
            </w:r>
            <w:r w:rsidRPr="00D2635D">
              <w:rPr>
                <w:rFonts w:ascii="Arial" w:hAnsi="Arial" w:cs="Arial"/>
                <w:b/>
              </w:rPr>
              <w:t>:</w:t>
            </w:r>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6B" w:rsidRPr="00D2635D" w:rsidRDefault="009E616B" w:rsidP="00F97C52">
            <w:pPr>
              <w:rPr>
                <w:rFonts w:ascii="Arial" w:hAnsi="Arial" w:cs="Arial"/>
                <w:b/>
              </w:rPr>
            </w:pPr>
            <w:r w:rsidRPr="00D2635D">
              <w:rPr>
                <w:rFonts w:ascii="Arial" w:hAnsi="Arial" w:cs="Arial"/>
              </w:rPr>
              <w:t>Instituto Mexicano del Seguro Social.</w:t>
            </w:r>
          </w:p>
          <w:p w:rsidR="009E616B" w:rsidRPr="00D2635D" w:rsidRDefault="009E616B" w:rsidP="00F97C52">
            <w:pPr>
              <w:rPr>
                <w:rFonts w:ascii="Arial" w:hAnsi="Arial" w:cs="Arial"/>
                <w:lang w:eastAsia="ar-SA"/>
              </w:rPr>
            </w:pPr>
          </w:p>
        </w:tc>
      </w:tr>
      <w:tr w:rsidR="00996480" w:rsidRPr="00D2635D" w:rsidTr="009E616B">
        <w:tc>
          <w:tcPr>
            <w:tcW w:w="2689" w:type="dxa"/>
            <w:tcBorders>
              <w:top w:val="single" w:sz="4" w:space="0" w:color="FFFFFF"/>
              <w:left w:val="single" w:sz="4" w:space="0" w:color="FFFFFF"/>
              <w:bottom w:val="single" w:sz="4" w:space="0" w:color="FFFFFF" w:themeColor="background1"/>
              <w:right w:val="single" w:sz="4" w:space="0" w:color="FFFFFF" w:themeColor="background1"/>
            </w:tcBorders>
          </w:tcPr>
          <w:p w:rsidR="00996480" w:rsidRPr="00D2635D" w:rsidRDefault="00996480" w:rsidP="00F97C52">
            <w:pPr>
              <w:rPr>
                <w:rFonts w:ascii="Arial" w:hAnsi="Arial" w:cs="Arial"/>
                <w:b/>
              </w:rPr>
            </w:pPr>
            <w:bookmarkStart w:id="4" w:name="_Toc428352174"/>
            <w:bookmarkStart w:id="5" w:name="_Toc428352788"/>
            <w:bookmarkStart w:id="6" w:name="_Toc428355179"/>
            <w:bookmarkStart w:id="7" w:name="_Toc428360164"/>
            <w:bookmarkStart w:id="8" w:name="_Toc428378483"/>
            <w:r w:rsidRPr="00D2635D">
              <w:rPr>
                <w:rFonts w:ascii="Arial" w:hAnsi="Arial" w:cs="Arial"/>
                <w:b/>
              </w:rPr>
              <w:t>Área contratante:</w:t>
            </w:r>
            <w:bookmarkEnd w:id="4"/>
            <w:bookmarkEnd w:id="5"/>
            <w:bookmarkEnd w:id="6"/>
            <w:bookmarkEnd w:id="7"/>
            <w:bookmarkEnd w:id="8"/>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6480" w:rsidRPr="00D2635D" w:rsidRDefault="00996480" w:rsidP="00F97C52">
            <w:pPr>
              <w:rPr>
                <w:rFonts w:ascii="Arial" w:hAnsi="Arial" w:cs="Arial"/>
              </w:rPr>
            </w:pPr>
            <w:bookmarkStart w:id="9" w:name="_Toc428352175"/>
            <w:bookmarkStart w:id="10" w:name="_Toc428352789"/>
            <w:bookmarkStart w:id="11" w:name="_Toc428355180"/>
            <w:bookmarkStart w:id="12" w:name="_Toc428360165"/>
            <w:bookmarkStart w:id="13" w:name="_Toc428378484"/>
            <w:r w:rsidRPr="00D2635D">
              <w:rPr>
                <w:rFonts w:ascii="Arial" w:hAnsi="Arial" w:cs="Arial"/>
              </w:rPr>
              <w:t>Coordina</w:t>
            </w:r>
            <w:r w:rsidR="008059E7" w:rsidRPr="00D2635D">
              <w:rPr>
                <w:rFonts w:ascii="Arial" w:hAnsi="Arial" w:cs="Arial"/>
              </w:rPr>
              <w:t xml:space="preserve">ción de Adquisición de Bienes y </w:t>
            </w:r>
            <w:r w:rsidRPr="00D2635D">
              <w:rPr>
                <w:rFonts w:ascii="Arial" w:hAnsi="Arial" w:cs="Arial"/>
              </w:rPr>
              <w:t>Contratación de Servicios.</w:t>
            </w:r>
            <w:bookmarkEnd w:id="9"/>
            <w:bookmarkEnd w:id="10"/>
            <w:bookmarkEnd w:id="11"/>
            <w:bookmarkEnd w:id="12"/>
            <w:bookmarkEnd w:id="13"/>
          </w:p>
          <w:p w:rsidR="00996480" w:rsidRPr="00D2635D" w:rsidRDefault="00996480" w:rsidP="00F97C52">
            <w:pPr>
              <w:rPr>
                <w:rFonts w:ascii="Arial" w:hAnsi="Arial" w:cs="Arial"/>
                <w:lang w:eastAsia="ar-SA"/>
              </w:rPr>
            </w:pPr>
            <w:r w:rsidRPr="00D2635D">
              <w:rPr>
                <w:rFonts w:ascii="Arial" w:hAnsi="Arial" w:cs="Arial"/>
                <w:lang w:eastAsia="ar-SA"/>
              </w:rPr>
              <w:t xml:space="preserve">Coordinación Técnica de </w:t>
            </w:r>
            <w:r w:rsidR="006855FE" w:rsidRPr="00D2635D">
              <w:rPr>
                <w:rFonts w:ascii="Arial" w:hAnsi="Arial" w:cs="Arial"/>
                <w:lang w:eastAsia="ar-SA"/>
              </w:rPr>
              <w:t>Bienes y Servicios</w:t>
            </w:r>
            <w:r w:rsidRPr="00D2635D">
              <w:rPr>
                <w:rFonts w:ascii="Arial" w:hAnsi="Arial" w:cs="Arial"/>
                <w:lang w:eastAsia="ar-SA"/>
              </w:rPr>
              <w:t>.</w:t>
            </w:r>
          </w:p>
          <w:p w:rsidR="00996480" w:rsidRPr="00D2635D" w:rsidRDefault="00996480" w:rsidP="00F97C52">
            <w:pPr>
              <w:rPr>
                <w:rFonts w:ascii="Arial" w:hAnsi="Arial" w:cs="Arial"/>
                <w:lang w:eastAsia="ar-SA"/>
              </w:rPr>
            </w:pPr>
            <w:r w:rsidRPr="00D2635D">
              <w:rPr>
                <w:rFonts w:ascii="Arial" w:hAnsi="Arial" w:cs="Arial"/>
                <w:lang w:eastAsia="ar-SA"/>
              </w:rPr>
              <w:t xml:space="preserve">División de </w:t>
            </w:r>
            <w:r w:rsidR="00665FA8" w:rsidRPr="00D2635D">
              <w:rPr>
                <w:rFonts w:ascii="Arial" w:hAnsi="Arial" w:cs="Arial"/>
                <w:lang w:eastAsia="ar-SA"/>
              </w:rPr>
              <w:t>Bienes N</w:t>
            </w:r>
            <w:r w:rsidR="00111011" w:rsidRPr="00D2635D">
              <w:rPr>
                <w:rFonts w:ascii="Arial" w:hAnsi="Arial" w:cs="Arial"/>
                <w:lang w:eastAsia="ar-SA"/>
              </w:rPr>
              <w:t>o Terapéuticos</w:t>
            </w:r>
            <w:r w:rsidRPr="00D2635D">
              <w:rPr>
                <w:rFonts w:ascii="Arial" w:hAnsi="Arial" w:cs="Arial"/>
                <w:lang w:eastAsia="ar-SA"/>
              </w:rPr>
              <w:t>.</w:t>
            </w:r>
          </w:p>
          <w:p w:rsidR="008059E7" w:rsidRPr="00D2635D" w:rsidRDefault="008059E7" w:rsidP="00F97C52">
            <w:pPr>
              <w:rPr>
                <w:rFonts w:ascii="Arial" w:hAnsi="Arial" w:cs="Arial"/>
                <w:lang w:eastAsia="ar-SA"/>
              </w:rPr>
            </w:pPr>
          </w:p>
        </w:tc>
      </w:tr>
      <w:tr w:rsidR="00996480" w:rsidRPr="00D2635D" w:rsidTr="00F97C52">
        <w:trPr>
          <w:trHeight w:val="77"/>
        </w:trPr>
        <w:tc>
          <w:tcPr>
            <w:tcW w:w="2689" w:type="dxa"/>
            <w:tcBorders>
              <w:top w:val="single" w:sz="4" w:space="0" w:color="FFFFFF" w:themeColor="background1"/>
              <w:left w:val="single" w:sz="4" w:space="0" w:color="FFFFFF"/>
              <w:bottom w:val="single" w:sz="4" w:space="0" w:color="FFFFFF"/>
              <w:right w:val="single" w:sz="4" w:space="0" w:color="FFFFFF" w:themeColor="background1"/>
            </w:tcBorders>
          </w:tcPr>
          <w:p w:rsidR="00996480" w:rsidRPr="00D2635D" w:rsidRDefault="008059E7" w:rsidP="00F97C52">
            <w:pPr>
              <w:rPr>
                <w:rFonts w:ascii="Arial" w:hAnsi="Arial" w:cs="Arial"/>
                <w:b/>
              </w:rPr>
            </w:pPr>
            <w:bookmarkStart w:id="14" w:name="_Toc428352176"/>
            <w:bookmarkStart w:id="15" w:name="_Toc428352790"/>
            <w:bookmarkStart w:id="16" w:name="_Toc428355181"/>
            <w:bookmarkStart w:id="17" w:name="_Toc428360166"/>
            <w:bookmarkStart w:id="18" w:name="_Toc428378485"/>
            <w:r w:rsidRPr="00D2635D">
              <w:rPr>
                <w:rFonts w:ascii="Arial" w:hAnsi="Arial" w:cs="Arial"/>
                <w:b/>
              </w:rPr>
              <w:t>Domicilio:</w:t>
            </w:r>
            <w:bookmarkEnd w:id="14"/>
            <w:bookmarkEnd w:id="15"/>
            <w:bookmarkEnd w:id="16"/>
            <w:bookmarkEnd w:id="17"/>
            <w:bookmarkEnd w:id="18"/>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6480" w:rsidRPr="00D2635D" w:rsidRDefault="008059E7" w:rsidP="00BE6590">
            <w:pPr>
              <w:rPr>
                <w:rFonts w:ascii="Arial" w:hAnsi="Arial" w:cs="Arial"/>
              </w:rPr>
            </w:pPr>
            <w:bookmarkStart w:id="19" w:name="_Toc428352177"/>
            <w:bookmarkStart w:id="20" w:name="_Toc428352791"/>
            <w:bookmarkStart w:id="21" w:name="_Toc428355182"/>
            <w:bookmarkStart w:id="22" w:name="_Toc428360167"/>
            <w:bookmarkStart w:id="23" w:name="_Toc428378486"/>
            <w:r w:rsidRPr="00D2635D">
              <w:rPr>
                <w:rFonts w:ascii="Arial" w:hAnsi="Arial" w:cs="Arial"/>
              </w:rPr>
              <w:t xml:space="preserve">Calle Durango </w:t>
            </w:r>
            <w:r w:rsidR="00665FA8" w:rsidRPr="00D2635D">
              <w:rPr>
                <w:rFonts w:ascii="Arial" w:hAnsi="Arial" w:cs="Arial"/>
              </w:rPr>
              <w:t>número</w:t>
            </w:r>
            <w:r w:rsidRPr="00D2635D">
              <w:rPr>
                <w:rFonts w:ascii="Arial" w:hAnsi="Arial" w:cs="Arial"/>
              </w:rPr>
              <w:t xml:space="preserve"> 291, P</w:t>
            </w:r>
            <w:r w:rsidR="00111011" w:rsidRPr="00D2635D">
              <w:rPr>
                <w:rFonts w:ascii="Arial" w:hAnsi="Arial" w:cs="Arial"/>
              </w:rPr>
              <w:t>iso 5</w:t>
            </w:r>
            <w:r w:rsidR="00934EA6" w:rsidRPr="00D2635D">
              <w:rPr>
                <w:rFonts w:ascii="Arial" w:hAnsi="Arial" w:cs="Arial"/>
              </w:rPr>
              <w:t>,</w:t>
            </w:r>
            <w:r w:rsidRPr="00D2635D">
              <w:rPr>
                <w:rFonts w:ascii="Arial" w:hAnsi="Arial" w:cs="Arial"/>
              </w:rPr>
              <w:t xml:space="preserve"> Colonia Roma Norte, Código Postal 06700, Delegación Cuauhtémoc, México, </w:t>
            </w:r>
            <w:r w:rsidR="00934EA6" w:rsidRPr="00D2635D">
              <w:rPr>
                <w:rFonts w:ascii="Arial" w:hAnsi="Arial" w:cs="Arial"/>
              </w:rPr>
              <w:t>Ciudad de México</w:t>
            </w:r>
            <w:r w:rsidRPr="00D2635D">
              <w:rPr>
                <w:rFonts w:ascii="Arial" w:hAnsi="Arial" w:cs="Arial"/>
              </w:rPr>
              <w:t>.</w:t>
            </w:r>
            <w:bookmarkEnd w:id="19"/>
            <w:bookmarkEnd w:id="20"/>
            <w:bookmarkEnd w:id="21"/>
            <w:bookmarkEnd w:id="22"/>
            <w:bookmarkEnd w:id="23"/>
          </w:p>
        </w:tc>
      </w:tr>
    </w:tbl>
    <w:p w:rsidR="000C5DA3" w:rsidRPr="00D2635D" w:rsidRDefault="0044384D" w:rsidP="00996480">
      <w:pPr>
        <w:pStyle w:val="Ttulo2"/>
        <w:tabs>
          <w:tab w:val="clear" w:pos="576"/>
        </w:tabs>
        <w:ind w:left="-284" w:firstLine="0"/>
        <w:rPr>
          <w:rFonts w:cs="Arial"/>
          <w:i w:val="0"/>
          <w:sz w:val="20"/>
        </w:rPr>
      </w:pPr>
      <w:bookmarkStart w:id="24" w:name="_Toc367205734"/>
      <w:bookmarkStart w:id="25" w:name="_Toc452654354"/>
      <w:r w:rsidRPr="00D2635D">
        <w:rPr>
          <w:rFonts w:cs="Arial"/>
          <w:i w:val="0"/>
          <w:sz w:val="20"/>
        </w:rPr>
        <w:t xml:space="preserve">1.2 </w:t>
      </w:r>
      <w:r w:rsidR="000C5DA3" w:rsidRPr="00D2635D">
        <w:rPr>
          <w:rFonts w:cs="Arial"/>
          <w:i w:val="0"/>
          <w:sz w:val="20"/>
        </w:rPr>
        <w:t xml:space="preserve">Medio y carácter de </w:t>
      </w:r>
      <w:r w:rsidR="00466187" w:rsidRPr="00D2635D">
        <w:rPr>
          <w:rFonts w:cs="Arial"/>
          <w:i w:val="0"/>
          <w:sz w:val="20"/>
        </w:rPr>
        <w:t xml:space="preserve">la </w:t>
      </w:r>
      <w:r w:rsidR="000C5DA3" w:rsidRPr="00D2635D">
        <w:rPr>
          <w:rFonts w:cs="Arial"/>
          <w:i w:val="0"/>
          <w:sz w:val="20"/>
        </w:rPr>
        <w:t>licitación</w:t>
      </w:r>
      <w:bookmarkEnd w:id="24"/>
      <w:r w:rsidR="00B24860" w:rsidRPr="00D2635D">
        <w:rPr>
          <w:rFonts w:cs="Arial"/>
          <w:i w:val="0"/>
          <w:sz w:val="20"/>
        </w:rPr>
        <w:t>:</w:t>
      </w:r>
      <w:bookmarkEnd w:id="25"/>
    </w:p>
    <w:p w:rsidR="000C5DA3" w:rsidRPr="00D2635D" w:rsidRDefault="00B24860" w:rsidP="0028778A">
      <w:pPr>
        <w:spacing w:after="0" w:line="240" w:lineRule="auto"/>
        <w:ind w:left="-284" w:right="-141"/>
        <w:jc w:val="both"/>
        <w:rPr>
          <w:rFonts w:ascii="Arial" w:hAnsi="Arial" w:cs="Arial"/>
          <w:sz w:val="20"/>
          <w:szCs w:val="20"/>
        </w:rPr>
      </w:pPr>
      <w:r w:rsidRPr="00D2635D">
        <w:rPr>
          <w:rFonts w:ascii="Arial" w:hAnsi="Arial" w:cs="Arial"/>
          <w:sz w:val="20"/>
          <w:szCs w:val="20"/>
        </w:rPr>
        <w:t>L</w:t>
      </w:r>
      <w:r w:rsidR="00DE6235" w:rsidRPr="00D2635D">
        <w:rPr>
          <w:rFonts w:ascii="Arial" w:hAnsi="Arial" w:cs="Arial"/>
          <w:sz w:val="20"/>
          <w:szCs w:val="20"/>
        </w:rPr>
        <w:t xml:space="preserve">a </w:t>
      </w:r>
      <w:r w:rsidR="000C5DA3" w:rsidRPr="00D2635D">
        <w:rPr>
          <w:rFonts w:ascii="Arial" w:hAnsi="Arial" w:cs="Arial"/>
          <w:sz w:val="20"/>
          <w:szCs w:val="20"/>
        </w:rPr>
        <w:t xml:space="preserve">presente </w:t>
      </w:r>
      <w:r w:rsidR="00725458" w:rsidRPr="00D2635D">
        <w:rPr>
          <w:rFonts w:ascii="Arial" w:hAnsi="Arial" w:cs="Arial"/>
          <w:sz w:val="20"/>
          <w:szCs w:val="20"/>
        </w:rPr>
        <w:t>licitación pública</w:t>
      </w:r>
      <w:r w:rsidR="00CE3738" w:rsidRPr="00D2635D">
        <w:rPr>
          <w:rFonts w:ascii="Arial" w:hAnsi="Arial" w:cs="Arial"/>
          <w:sz w:val="20"/>
          <w:szCs w:val="20"/>
        </w:rPr>
        <w:t xml:space="preserve"> </w:t>
      </w:r>
      <w:r w:rsidR="00A00517" w:rsidRPr="00D2635D">
        <w:rPr>
          <w:rFonts w:ascii="Arial" w:hAnsi="Arial" w:cs="Arial"/>
          <w:sz w:val="20"/>
          <w:szCs w:val="20"/>
        </w:rPr>
        <w:t>conforme al medio utilizado es electróni</w:t>
      </w:r>
      <w:r w:rsidR="00A00517" w:rsidRPr="00D2635D">
        <w:rPr>
          <w:rFonts w:ascii="Arial" w:eastAsia="Apple SD 산돌고딕 Neo 일반체" w:hAnsi="Arial" w:cs="Arial"/>
          <w:sz w:val="20"/>
          <w:szCs w:val="20"/>
        </w:rPr>
        <w:t>c</w:t>
      </w:r>
      <w:r w:rsidR="001001D8" w:rsidRPr="00D2635D">
        <w:rPr>
          <w:rFonts w:ascii="Arial" w:hAnsi="Arial" w:cs="Arial"/>
          <w:sz w:val="20"/>
          <w:szCs w:val="20"/>
        </w:rPr>
        <w:t>a,</w:t>
      </w:r>
      <w:r w:rsidR="00A00517" w:rsidRPr="00D2635D">
        <w:rPr>
          <w:rFonts w:ascii="Arial" w:hAnsi="Arial" w:cs="Arial"/>
          <w:sz w:val="20"/>
          <w:szCs w:val="20"/>
        </w:rPr>
        <w:t xml:space="preserve"> </w:t>
      </w:r>
      <w:r w:rsidR="001001D8" w:rsidRPr="00D2635D">
        <w:rPr>
          <w:rFonts w:ascii="Arial" w:hAnsi="Arial" w:cs="Arial"/>
          <w:sz w:val="20"/>
          <w:szCs w:val="20"/>
        </w:rPr>
        <w:t>p</w:t>
      </w:r>
      <w:r w:rsidRPr="00D2635D">
        <w:rPr>
          <w:rFonts w:ascii="Arial" w:hAnsi="Arial" w:cs="Arial"/>
          <w:color w:val="000000"/>
          <w:sz w:val="20"/>
          <w:szCs w:val="20"/>
        </w:rPr>
        <w:t>or lo</w:t>
      </w:r>
      <w:r w:rsidR="000C5DA3" w:rsidRPr="00D2635D">
        <w:rPr>
          <w:rFonts w:ascii="Arial" w:hAnsi="Arial" w:cs="Arial"/>
          <w:color w:val="000000"/>
          <w:sz w:val="20"/>
          <w:szCs w:val="20"/>
        </w:rPr>
        <w:t xml:space="preserve"> cual </w:t>
      </w:r>
      <w:r w:rsidR="000C5DA3" w:rsidRPr="00D2635D">
        <w:rPr>
          <w:rFonts w:ascii="Arial" w:eastAsia="Apple SD 산돌고딕 Neo 일반체" w:hAnsi="Arial" w:cs="Arial"/>
          <w:color w:val="000000"/>
          <w:sz w:val="20"/>
          <w:szCs w:val="20"/>
        </w:rPr>
        <w:t>l</w:t>
      </w:r>
      <w:r w:rsidR="000C5DA3" w:rsidRPr="00D2635D">
        <w:rPr>
          <w:rFonts w:ascii="Arial" w:hAnsi="Arial" w:cs="Arial"/>
          <w:color w:val="000000"/>
          <w:sz w:val="20"/>
          <w:szCs w:val="20"/>
        </w:rPr>
        <w:t xml:space="preserve">os </w:t>
      </w:r>
      <w:r w:rsidR="002D0CA2" w:rsidRPr="00D2635D">
        <w:rPr>
          <w:rFonts w:ascii="Arial" w:hAnsi="Arial" w:cs="Arial"/>
          <w:color w:val="000000"/>
          <w:sz w:val="20"/>
          <w:szCs w:val="20"/>
        </w:rPr>
        <w:t>licitante</w:t>
      </w:r>
      <w:r w:rsidR="002D0CA2" w:rsidRPr="00D2635D">
        <w:rPr>
          <w:rFonts w:ascii="Arial" w:eastAsia="Apple SD 산돌고딕 Neo 일반체" w:hAnsi="Arial" w:cs="Arial"/>
          <w:color w:val="000000"/>
          <w:sz w:val="20"/>
          <w:szCs w:val="20"/>
        </w:rPr>
        <w:t>s</w:t>
      </w:r>
      <w:r w:rsidR="002D0CA2" w:rsidRPr="00D2635D">
        <w:rPr>
          <w:rFonts w:ascii="Arial" w:hAnsi="Arial" w:cs="Arial"/>
          <w:color w:val="000000"/>
          <w:sz w:val="20"/>
          <w:szCs w:val="20"/>
        </w:rPr>
        <w:t xml:space="preserve"> debe</w:t>
      </w:r>
      <w:r w:rsidR="000C5DA3" w:rsidRPr="00D2635D">
        <w:rPr>
          <w:rFonts w:ascii="Arial" w:hAnsi="Arial" w:cs="Arial"/>
          <w:color w:val="000000"/>
          <w:sz w:val="20"/>
          <w:szCs w:val="20"/>
        </w:rPr>
        <w:t xml:space="preserve">rán participar </w:t>
      </w:r>
      <w:r w:rsidR="00E74D55" w:rsidRPr="00D2635D">
        <w:rPr>
          <w:rFonts w:ascii="Arial" w:hAnsi="Arial" w:cs="Arial"/>
          <w:color w:val="000000"/>
          <w:sz w:val="20"/>
          <w:szCs w:val="20"/>
        </w:rPr>
        <w:t xml:space="preserve">únicamente </w:t>
      </w:r>
      <w:r w:rsidR="00932818" w:rsidRPr="00D2635D">
        <w:rPr>
          <w:rFonts w:ascii="Arial" w:hAnsi="Arial" w:cs="Arial"/>
          <w:color w:val="000000"/>
          <w:sz w:val="20"/>
          <w:szCs w:val="20"/>
        </w:rPr>
        <w:t>a través de</w:t>
      </w:r>
      <w:r w:rsidR="001001D8" w:rsidRPr="00D2635D">
        <w:rPr>
          <w:rFonts w:ascii="Arial" w:hAnsi="Arial" w:cs="Arial"/>
          <w:color w:val="000000"/>
          <w:sz w:val="20"/>
          <w:szCs w:val="20"/>
        </w:rPr>
        <w:t>l Sistema Electrónico de Información Pública Gubernamental denominado</w:t>
      </w:r>
      <w:r w:rsidR="00932818" w:rsidRPr="00D2635D">
        <w:rPr>
          <w:rFonts w:ascii="Arial" w:hAnsi="Arial" w:cs="Arial"/>
          <w:color w:val="000000"/>
          <w:sz w:val="20"/>
          <w:szCs w:val="20"/>
        </w:rPr>
        <w:t xml:space="preserve"> </w:t>
      </w:r>
      <w:r w:rsidR="00932818" w:rsidRPr="00D2635D">
        <w:rPr>
          <w:rFonts w:ascii="Arial" w:hAnsi="Arial" w:cs="Arial"/>
          <w:b/>
          <w:color w:val="000000"/>
          <w:sz w:val="20"/>
          <w:szCs w:val="20"/>
        </w:rPr>
        <w:t>CompraNet</w:t>
      </w:r>
      <w:r w:rsidR="00932818" w:rsidRPr="00D2635D">
        <w:rPr>
          <w:rFonts w:ascii="Arial" w:hAnsi="Arial" w:cs="Arial"/>
          <w:color w:val="000000"/>
          <w:sz w:val="20"/>
          <w:szCs w:val="20"/>
        </w:rPr>
        <w:t xml:space="preserve"> </w:t>
      </w:r>
      <w:r w:rsidR="00A00517" w:rsidRPr="00D2635D">
        <w:rPr>
          <w:rFonts w:ascii="Arial" w:hAnsi="Arial" w:cs="Arial"/>
          <w:color w:val="000000"/>
          <w:sz w:val="20"/>
          <w:szCs w:val="20"/>
        </w:rPr>
        <w:t xml:space="preserve">de conformidad con lo dispuesto en los artículos 26 Bis </w:t>
      </w:r>
      <w:r w:rsidR="00725458" w:rsidRPr="00D2635D">
        <w:rPr>
          <w:rFonts w:ascii="Arial" w:hAnsi="Arial" w:cs="Arial"/>
          <w:color w:val="000000"/>
          <w:sz w:val="20"/>
          <w:szCs w:val="20"/>
        </w:rPr>
        <w:t>fracción II de la LAASSP</w:t>
      </w:r>
      <w:r w:rsidR="00A00517" w:rsidRPr="00D2635D">
        <w:rPr>
          <w:rFonts w:ascii="Arial" w:hAnsi="Arial" w:cs="Arial"/>
          <w:color w:val="000000"/>
          <w:sz w:val="20"/>
          <w:szCs w:val="20"/>
        </w:rPr>
        <w:t xml:space="preserve"> y 50 del RLAASSP y</w:t>
      </w:r>
      <w:r w:rsidR="000C5DA3" w:rsidRPr="00D2635D">
        <w:rPr>
          <w:rFonts w:ascii="Arial" w:hAnsi="Arial" w:cs="Arial"/>
          <w:sz w:val="20"/>
          <w:szCs w:val="20"/>
        </w:rPr>
        <w:t xml:space="preserve"> en el </w:t>
      </w:r>
      <w:r w:rsidR="000C5DA3" w:rsidRPr="00D2635D">
        <w:rPr>
          <w:rFonts w:ascii="Arial" w:hAnsi="Arial" w:cs="Arial"/>
          <w:b/>
          <w:i/>
          <w:sz w:val="20"/>
          <w:szCs w:val="20"/>
        </w:rPr>
        <w:t>“Acuerdo por el que se establecen las disposiciones que deberán observar para la utilización del Sistema Electrónico de Información Pública Gubernamental, denominado CompraNet”</w:t>
      </w:r>
      <w:r w:rsidR="000C5DA3" w:rsidRPr="00D2635D">
        <w:rPr>
          <w:rFonts w:ascii="Arial" w:hAnsi="Arial" w:cs="Arial"/>
          <w:sz w:val="20"/>
          <w:szCs w:val="20"/>
        </w:rPr>
        <w:t>, publicado en</w:t>
      </w:r>
      <w:r w:rsidR="00453C0B" w:rsidRPr="00D2635D">
        <w:rPr>
          <w:rFonts w:ascii="Arial" w:hAnsi="Arial" w:cs="Arial"/>
          <w:sz w:val="20"/>
          <w:szCs w:val="20"/>
        </w:rPr>
        <w:t xml:space="preserve"> el</w:t>
      </w:r>
      <w:r w:rsidR="000C5DA3" w:rsidRPr="00D2635D">
        <w:rPr>
          <w:rFonts w:ascii="Arial" w:hAnsi="Arial" w:cs="Arial"/>
          <w:sz w:val="20"/>
          <w:szCs w:val="20"/>
        </w:rPr>
        <w:t xml:space="preserve"> </w:t>
      </w:r>
      <w:r w:rsidR="00D166E7" w:rsidRPr="00D2635D">
        <w:rPr>
          <w:rFonts w:ascii="Arial" w:hAnsi="Arial" w:cs="Arial"/>
          <w:sz w:val="20"/>
          <w:szCs w:val="20"/>
        </w:rPr>
        <w:t>D</w:t>
      </w:r>
      <w:r w:rsidR="00140894" w:rsidRPr="00D2635D">
        <w:rPr>
          <w:rFonts w:ascii="Arial" w:hAnsi="Arial" w:cs="Arial"/>
          <w:sz w:val="20"/>
          <w:szCs w:val="20"/>
        </w:rPr>
        <w:t>OF</w:t>
      </w:r>
      <w:r w:rsidR="000C5DA3" w:rsidRPr="00D2635D">
        <w:rPr>
          <w:rFonts w:ascii="Arial" w:hAnsi="Arial" w:cs="Arial"/>
          <w:sz w:val="20"/>
          <w:szCs w:val="20"/>
        </w:rPr>
        <w:t xml:space="preserve"> el 28 de junio de 2011</w:t>
      </w:r>
      <w:r w:rsidR="00A00517" w:rsidRPr="00D2635D">
        <w:rPr>
          <w:rFonts w:ascii="Arial" w:hAnsi="Arial" w:cs="Arial"/>
          <w:sz w:val="20"/>
          <w:szCs w:val="20"/>
        </w:rPr>
        <w:t>.</w:t>
      </w:r>
    </w:p>
    <w:p w:rsidR="00A00517" w:rsidRPr="00D2635D" w:rsidRDefault="00A00517" w:rsidP="0028778A">
      <w:pPr>
        <w:spacing w:after="0" w:line="240" w:lineRule="auto"/>
        <w:ind w:left="-284" w:right="-141"/>
        <w:jc w:val="both"/>
        <w:rPr>
          <w:rFonts w:ascii="Arial" w:hAnsi="Arial" w:cs="Arial"/>
          <w:sz w:val="20"/>
          <w:szCs w:val="20"/>
        </w:rPr>
      </w:pPr>
    </w:p>
    <w:p w:rsidR="00CE3738" w:rsidRPr="00D2635D" w:rsidRDefault="00CE3738" w:rsidP="00EF0D7C">
      <w:pPr>
        <w:autoSpaceDE w:val="0"/>
        <w:autoSpaceDN w:val="0"/>
        <w:adjustRightInd w:val="0"/>
        <w:spacing w:after="0" w:line="240" w:lineRule="auto"/>
        <w:ind w:left="-284" w:right="-142"/>
        <w:jc w:val="both"/>
        <w:rPr>
          <w:rFonts w:ascii="Arial" w:hAnsi="Arial" w:cs="Arial"/>
          <w:b/>
          <w:i/>
          <w:sz w:val="20"/>
          <w:szCs w:val="20"/>
        </w:rPr>
      </w:pPr>
      <w:r w:rsidRPr="00D2635D">
        <w:rPr>
          <w:rFonts w:ascii="Arial" w:hAnsi="Arial" w:cs="Arial"/>
          <w:sz w:val="20"/>
          <w:szCs w:val="20"/>
        </w:rPr>
        <w:t>El carácter del presente procedimiento d</w:t>
      </w:r>
      <w:bookmarkStart w:id="26" w:name="_GoBack"/>
      <w:bookmarkEnd w:id="26"/>
      <w:r w:rsidRPr="00D2635D">
        <w:rPr>
          <w:rFonts w:ascii="Arial" w:hAnsi="Arial" w:cs="Arial"/>
          <w:sz w:val="20"/>
          <w:szCs w:val="20"/>
        </w:rPr>
        <w:t>e contratación es</w:t>
      </w:r>
      <w:r w:rsidR="00E1087B" w:rsidRPr="00D2635D">
        <w:rPr>
          <w:rFonts w:ascii="Arial" w:hAnsi="Arial" w:cs="Arial"/>
          <w:sz w:val="20"/>
          <w:szCs w:val="20"/>
        </w:rPr>
        <w:t xml:space="preserve"> </w:t>
      </w:r>
      <w:r w:rsidR="00E1087B" w:rsidRPr="00D2635D">
        <w:rPr>
          <w:rFonts w:ascii="Arial" w:hAnsi="Arial" w:cs="Arial"/>
          <w:b/>
          <w:sz w:val="20"/>
          <w:szCs w:val="20"/>
        </w:rPr>
        <w:t>nacional</w:t>
      </w:r>
      <w:r w:rsidR="006A3696" w:rsidRPr="00D2635D">
        <w:rPr>
          <w:rFonts w:ascii="Arial" w:hAnsi="Arial" w:cs="Arial"/>
          <w:b/>
          <w:sz w:val="20"/>
          <w:szCs w:val="20"/>
        </w:rPr>
        <w:t xml:space="preserve">, </w:t>
      </w:r>
      <w:r w:rsidR="006A3696" w:rsidRPr="00D2635D">
        <w:rPr>
          <w:rFonts w:ascii="ArialMT" w:hAnsi="ArialMT" w:cs="ArialMT"/>
          <w:noProof w:val="0"/>
          <w:sz w:val="20"/>
          <w:szCs w:val="20"/>
        </w:rPr>
        <w:t>en el cual únicamente podrán participar personas de nacionalidad mexicana y los bienes a adquirir sean producidos en el país y cuenten, por lo menos, con un sesenta y cinco por ciento de contenido nacional</w:t>
      </w:r>
      <w:r w:rsidR="005A3A86" w:rsidRPr="00D2635D">
        <w:rPr>
          <w:rFonts w:ascii="Arial" w:hAnsi="Arial" w:cs="Arial"/>
          <w:b/>
          <w:sz w:val="20"/>
          <w:szCs w:val="20"/>
        </w:rPr>
        <w:t xml:space="preserve"> </w:t>
      </w:r>
      <w:r w:rsidR="005A3A86" w:rsidRPr="00D2635D">
        <w:rPr>
          <w:rFonts w:ascii="Arial" w:hAnsi="Arial" w:cs="Arial"/>
          <w:sz w:val="20"/>
          <w:szCs w:val="20"/>
        </w:rPr>
        <w:t>de conformidad con lo dispuesto en el artículo 28 fracción I</w:t>
      </w:r>
      <w:r w:rsidR="006A3696" w:rsidRPr="00D2635D">
        <w:rPr>
          <w:rFonts w:ascii="Arial" w:hAnsi="Arial" w:cs="Arial"/>
          <w:sz w:val="20"/>
          <w:szCs w:val="20"/>
        </w:rPr>
        <w:t xml:space="preserve"> de la LAASSP</w:t>
      </w:r>
      <w:r w:rsidR="00A00517" w:rsidRPr="00D2635D">
        <w:rPr>
          <w:rFonts w:ascii="Arial" w:hAnsi="Arial" w:cs="Arial"/>
          <w:b/>
          <w:sz w:val="20"/>
          <w:szCs w:val="20"/>
        </w:rPr>
        <w:t>.</w:t>
      </w:r>
    </w:p>
    <w:p w:rsidR="006B29D8" w:rsidRPr="00D2635D" w:rsidRDefault="0044384D" w:rsidP="00996480">
      <w:pPr>
        <w:pStyle w:val="Ttulo2"/>
        <w:tabs>
          <w:tab w:val="clear" w:pos="576"/>
          <w:tab w:val="num" w:pos="-284"/>
        </w:tabs>
        <w:ind w:left="-284" w:firstLine="0"/>
        <w:rPr>
          <w:rFonts w:cs="Arial"/>
          <w:i w:val="0"/>
          <w:sz w:val="20"/>
        </w:rPr>
      </w:pPr>
      <w:bookmarkStart w:id="27" w:name="_Toc452654355"/>
      <w:bookmarkStart w:id="28" w:name="_Toc367205737"/>
      <w:r w:rsidRPr="00D2635D">
        <w:rPr>
          <w:rFonts w:cs="Arial"/>
          <w:i w:val="0"/>
          <w:sz w:val="20"/>
        </w:rPr>
        <w:t xml:space="preserve">1.3 </w:t>
      </w:r>
      <w:r w:rsidR="006B29D8" w:rsidRPr="00D2635D">
        <w:rPr>
          <w:rFonts w:cs="Arial"/>
          <w:i w:val="0"/>
          <w:sz w:val="20"/>
        </w:rPr>
        <w:t xml:space="preserve">Número de identificación de la </w:t>
      </w:r>
      <w:r w:rsidR="00725458" w:rsidRPr="00D2635D">
        <w:rPr>
          <w:rFonts w:cs="Arial"/>
          <w:i w:val="0"/>
          <w:sz w:val="20"/>
        </w:rPr>
        <w:t>licitación pública</w:t>
      </w:r>
      <w:r w:rsidR="006B29D8" w:rsidRPr="00D2635D">
        <w:rPr>
          <w:rFonts w:cs="Arial"/>
          <w:i w:val="0"/>
          <w:sz w:val="20"/>
        </w:rPr>
        <w:t xml:space="preserve"> asignado por CompraNet.</w:t>
      </w:r>
      <w:bookmarkEnd w:id="27"/>
      <w:r w:rsidR="006B29D8" w:rsidRPr="00D2635D">
        <w:rPr>
          <w:rFonts w:cs="Arial"/>
          <w:i w:val="0"/>
          <w:sz w:val="20"/>
        </w:rPr>
        <w:t xml:space="preserve"> </w:t>
      </w:r>
    </w:p>
    <w:p w:rsidR="00070859" w:rsidRPr="00D2635D" w:rsidRDefault="00070859" w:rsidP="00070859">
      <w:pPr>
        <w:suppressAutoHyphens/>
        <w:spacing w:after="0" w:line="240" w:lineRule="auto"/>
        <w:ind w:left="-284"/>
        <w:jc w:val="both"/>
        <w:rPr>
          <w:rFonts w:ascii="Arial" w:hAnsi="Arial" w:cs="Arial"/>
          <w:sz w:val="20"/>
          <w:szCs w:val="20"/>
        </w:rPr>
      </w:pPr>
      <w:r w:rsidRPr="00627AEF">
        <w:rPr>
          <w:rFonts w:ascii="Arial" w:hAnsi="Arial" w:cs="Arial"/>
          <w:sz w:val="20"/>
          <w:szCs w:val="20"/>
        </w:rPr>
        <w:t>LA-</w:t>
      </w:r>
      <w:r w:rsidR="001001D8" w:rsidRPr="00627AEF">
        <w:rPr>
          <w:rFonts w:ascii="Arial" w:hAnsi="Arial" w:cs="Arial"/>
          <w:sz w:val="20"/>
          <w:szCs w:val="20"/>
        </w:rPr>
        <w:t>019GYR120</w:t>
      </w:r>
      <w:r w:rsidRPr="00627AEF">
        <w:rPr>
          <w:rFonts w:ascii="Arial" w:hAnsi="Arial" w:cs="Arial"/>
          <w:sz w:val="20"/>
          <w:szCs w:val="20"/>
        </w:rPr>
        <w:t>-</w:t>
      </w:r>
      <w:r w:rsidR="00170F2A">
        <w:rPr>
          <w:rFonts w:ascii="Arial" w:hAnsi="Arial" w:cs="Arial"/>
          <w:sz w:val="20"/>
          <w:szCs w:val="20"/>
        </w:rPr>
        <w:t>E15</w:t>
      </w:r>
      <w:r w:rsidRPr="00627AEF">
        <w:rPr>
          <w:rFonts w:ascii="Arial" w:hAnsi="Arial" w:cs="Arial"/>
          <w:sz w:val="20"/>
          <w:szCs w:val="20"/>
        </w:rPr>
        <w:t>-201</w:t>
      </w:r>
      <w:r w:rsidR="00C420F0" w:rsidRPr="00627AEF">
        <w:rPr>
          <w:rFonts w:ascii="Arial" w:hAnsi="Arial" w:cs="Arial"/>
          <w:sz w:val="20"/>
          <w:szCs w:val="20"/>
        </w:rPr>
        <w:t>6</w:t>
      </w:r>
      <w:r w:rsidR="003A7F0D" w:rsidRPr="00627AEF">
        <w:rPr>
          <w:rFonts w:ascii="Arial" w:hAnsi="Arial" w:cs="Arial"/>
          <w:sz w:val="20"/>
          <w:szCs w:val="20"/>
        </w:rPr>
        <w:t>.</w:t>
      </w:r>
    </w:p>
    <w:p w:rsidR="002E34A4" w:rsidRPr="00D2635D" w:rsidRDefault="004958E4" w:rsidP="00996480">
      <w:pPr>
        <w:pStyle w:val="Ttulo2"/>
        <w:tabs>
          <w:tab w:val="clear" w:pos="576"/>
          <w:tab w:val="num" w:pos="-284"/>
        </w:tabs>
        <w:ind w:hanging="860"/>
        <w:rPr>
          <w:rFonts w:cs="Arial"/>
          <w:sz w:val="20"/>
        </w:rPr>
      </w:pPr>
      <w:bookmarkStart w:id="29" w:name="_Toc452654356"/>
      <w:r w:rsidRPr="00D2635D">
        <w:rPr>
          <w:rFonts w:cs="Arial"/>
          <w:i w:val="0"/>
          <w:sz w:val="20"/>
        </w:rPr>
        <w:t xml:space="preserve">1.4 </w:t>
      </w:r>
      <w:r w:rsidR="0019394D" w:rsidRPr="00D2635D">
        <w:rPr>
          <w:rFonts w:cs="Arial"/>
          <w:i w:val="0"/>
          <w:sz w:val="20"/>
        </w:rPr>
        <w:t xml:space="preserve">Indicación </w:t>
      </w:r>
      <w:r w:rsidR="00861D34" w:rsidRPr="00D2635D">
        <w:rPr>
          <w:rFonts w:cs="Arial"/>
          <w:i w:val="0"/>
          <w:sz w:val="20"/>
        </w:rPr>
        <w:t>de los e</w:t>
      </w:r>
      <w:r w:rsidR="00E26D83" w:rsidRPr="00D2635D">
        <w:rPr>
          <w:rFonts w:cs="Arial"/>
          <w:i w:val="0"/>
          <w:sz w:val="20"/>
        </w:rPr>
        <w:t xml:space="preserve">jercicios </w:t>
      </w:r>
      <w:r w:rsidR="00861D34" w:rsidRPr="00D2635D">
        <w:rPr>
          <w:rFonts w:cs="Arial"/>
          <w:i w:val="0"/>
          <w:sz w:val="20"/>
        </w:rPr>
        <w:t>f</w:t>
      </w:r>
      <w:r w:rsidR="00E26D83" w:rsidRPr="00D2635D">
        <w:rPr>
          <w:rFonts w:cs="Arial"/>
          <w:i w:val="0"/>
          <w:sz w:val="20"/>
        </w:rPr>
        <w:t xml:space="preserve">iscales para la </w:t>
      </w:r>
      <w:r w:rsidR="00861D34" w:rsidRPr="00D2635D">
        <w:rPr>
          <w:rFonts w:cs="Arial"/>
          <w:i w:val="0"/>
          <w:sz w:val="20"/>
        </w:rPr>
        <w:t>c</w:t>
      </w:r>
      <w:r w:rsidR="0019394D" w:rsidRPr="00D2635D">
        <w:rPr>
          <w:rFonts w:cs="Arial"/>
          <w:i w:val="0"/>
          <w:sz w:val="20"/>
        </w:rPr>
        <w:t>ontratación</w:t>
      </w:r>
      <w:r w:rsidR="001E29B9" w:rsidRPr="00D2635D">
        <w:rPr>
          <w:rFonts w:cs="Arial"/>
          <w:i w:val="0"/>
          <w:sz w:val="20"/>
        </w:rPr>
        <w:t>.</w:t>
      </w:r>
      <w:bookmarkEnd w:id="29"/>
    </w:p>
    <w:p w:rsidR="00FE5427" w:rsidRPr="00D2635D" w:rsidRDefault="001943B4" w:rsidP="00FE5427">
      <w:pPr>
        <w:suppressAutoHyphens/>
        <w:spacing w:after="0" w:line="240" w:lineRule="auto"/>
        <w:ind w:left="-284" w:right="-141"/>
        <w:jc w:val="both"/>
        <w:rPr>
          <w:rFonts w:ascii="Arial" w:hAnsi="Arial" w:cs="Arial"/>
          <w:sz w:val="20"/>
          <w:szCs w:val="20"/>
        </w:rPr>
      </w:pPr>
      <w:bookmarkStart w:id="30" w:name="_Toc452654357"/>
      <w:r>
        <w:rPr>
          <w:rFonts w:ascii="Arial" w:hAnsi="Arial" w:cs="Arial"/>
          <w:sz w:val="20"/>
          <w:szCs w:val="20"/>
        </w:rPr>
        <w:t xml:space="preserve">La </w:t>
      </w:r>
      <w:r w:rsidR="00FE5427">
        <w:rPr>
          <w:rFonts w:ascii="Arial" w:hAnsi="Arial" w:cs="Arial"/>
          <w:sz w:val="20"/>
          <w:szCs w:val="20"/>
        </w:rPr>
        <w:t>vigencia del contrato</w:t>
      </w:r>
      <w:r>
        <w:rPr>
          <w:rFonts w:ascii="Arial" w:hAnsi="Arial" w:cs="Arial"/>
          <w:sz w:val="20"/>
          <w:szCs w:val="20"/>
        </w:rPr>
        <w:t xml:space="preserve"> abierto</w:t>
      </w:r>
      <w:r w:rsidR="00FE5427">
        <w:rPr>
          <w:rFonts w:ascii="Arial" w:hAnsi="Arial" w:cs="Arial"/>
          <w:sz w:val="20"/>
          <w:szCs w:val="20"/>
        </w:rPr>
        <w:t xml:space="preserve"> será a partir de la formalización del mismo hasta el 31 de diciembre de 2016.</w:t>
      </w:r>
    </w:p>
    <w:p w:rsidR="000C5DA3" w:rsidRPr="00D2635D" w:rsidRDefault="004958E4" w:rsidP="00EF0D7C">
      <w:pPr>
        <w:pStyle w:val="Ttulo2"/>
        <w:tabs>
          <w:tab w:val="clear" w:pos="576"/>
          <w:tab w:val="num" w:pos="-284"/>
        </w:tabs>
        <w:ind w:left="-284" w:right="-142" w:firstLine="0"/>
        <w:rPr>
          <w:rFonts w:cs="Arial"/>
          <w:i w:val="0"/>
          <w:sz w:val="20"/>
        </w:rPr>
      </w:pPr>
      <w:r w:rsidRPr="00D2635D">
        <w:rPr>
          <w:rFonts w:cs="Arial"/>
          <w:i w:val="0"/>
          <w:sz w:val="20"/>
        </w:rPr>
        <w:t xml:space="preserve">1.5 </w:t>
      </w:r>
      <w:r w:rsidR="000C5DA3" w:rsidRPr="00D2635D">
        <w:rPr>
          <w:rFonts w:cs="Arial"/>
          <w:i w:val="0"/>
          <w:sz w:val="20"/>
        </w:rPr>
        <w:t xml:space="preserve">Idioma en que se deberán presentar las </w:t>
      </w:r>
      <w:r w:rsidR="00453C0B" w:rsidRPr="00D2635D">
        <w:rPr>
          <w:rFonts w:cs="Arial"/>
          <w:i w:val="0"/>
          <w:sz w:val="20"/>
        </w:rPr>
        <w:t>proposiciones</w:t>
      </w:r>
      <w:r w:rsidR="000C5DA3" w:rsidRPr="00D2635D">
        <w:rPr>
          <w:rFonts w:cs="Arial"/>
          <w:i w:val="0"/>
          <w:sz w:val="20"/>
        </w:rPr>
        <w:t>, los anexos legales, administrativos y técnicos, así como en su caso los folletos que se acompañen</w:t>
      </w:r>
      <w:r w:rsidR="008A3591" w:rsidRPr="00D2635D">
        <w:rPr>
          <w:rFonts w:cs="Arial"/>
          <w:i w:val="0"/>
          <w:sz w:val="20"/>
        </w:rPr>
        <w:t>.</w:t>
      </w:r>
      <w:bookmarkEnd w:id="28"/>
      <w:bookmarkEnd w:id="30"/>
    </w:p>
    <w:p w:rsidR="00FC7E0E" w:rsidRDefault="00FC7E0E" w:rsidP="00FC7E0E">
      <w:pPr>
        <w:spacing w:after="0" w:line="240" w:lineRule="auto"/>
        <w:ind w:left="-284" w:right="-141"/>
        <w:jc w:val="both"/>
        <w:rPr>
          <w:rFonts w:ascii="Arial" w:hAnsi="Arial" w:cs="Arial"/>
          <w:sz w:val="20"/>
          <w:szCs w:val="20"/>
        </w:rPr>
      </w:pPr>
      <w:r w:rsidRPr="00D2635D">
        <w:rPr>
          <w:rFonts w:ascii="Arial" w:hAnsi="Arial" w:cs="Arial"/>
          <w:sz w:val="20"/>
          <w:szCs w:val="20"/>
        </w:rPr>
        <w:t>Las proposiciones deberán</w:t>
      </w:r>
      <w:r w:rsidR="0080179C" w:rsidRPr="00D2635D">
        <w:rPr>
          <w:rFonts w:ascii="Arial" w:hAnsi="Arial" w:cs="Arial"/>
          <w:sz w:val="20"/>
          <w:szCs w:val="20"/>
        </w:rPr>
        <w:t xml:space="preserve"> presentarse en idioma español.</w:t>
      </w:r>
    </w:p>
    <w:p w:rsidR="007F7C3B" w:rsidRDefault="007F7C3B" w:rsidP="007F7C3B">
      <w:pPr>
        <w:spacing w:after="0" w:line="240" w:lineRule="auto"/>
        <w:ind w:left="-284" w:right="-141"/>
        <w:jc w:val="both"/>
        <w:rPr>
          <w:rFonts w:ascii="Arial" w:hAnsi="Arial" w:cs="Arial"/>
          <w:sz w:val="20"/>
          <w:szCs w:val="20"/>
        </w:rPr>
      </w:pPr>
    </w:p>
    <w:p w:rsidR="007F7C3B" w:rsidRPr="00D2635D" w:rsidRDefault="007F7C3B" w:rsidP="007F7C3B">
      <w:pPr>
        <w:spacing w:after="0" w:line="240" w:lineRule="auto"/>
        <w:ind w:left="-284" w:right="-141"/>
        <w:jc w:val="both"/>
        <w:rPr>
          <w:rFonts w:ascii="Arial" w:hAnsi="Arial" w:cs="Arial"/>
          <w:sz w:val="20"/>
          <w:szCs w:val="20"/>
        </w:rPr>
      </w:pPr>
      <w:r w:rsidRPr="00D2635D">
        <w:rPr>
          <w:rFonts w:ascii="Arial" w:hAnsi="Arial" w:cs="Arial"/>
          <w:sz w:val="20"/>
          <w:szCs w:val="20"/>
        </w:rPr>
        <w:t>En caso de que los bienes requieran de anexos técnicos, folletos, catálogos, instructivos o manuales de uso para corroborar las especificaciones, características y calidad de los mismos, éstos deberán presentarse en idioma español, en caso de venir en idioma inglés u otro idioma, deberá presentar la traducción simple al español.</w:t>
      </w:r>
    </w:p>
    <w:p w:rsidR="007F7C3B" w:rsidRPr="00D2635D" w:rsidRDefault="007F7C3B" w:rsidP="00FC7E0E">
      <w:pPr>
        <w:spacing w:after="0" w:line="240" w:lineRule="auto"/>
        <w:ind w:left="-284" w:right="-141"/>
        <w:jc w:val="both"/>
        <w:rPr>
          <w:rFonts w:ascii="Arial" w:hAnsi="Arial" w:cs="Arial"/>
          <w:sz w:val="20"/>
          <w:szCs w:val="20"/>
        </w:rPr>
      </w:pPr>
    </w:p>
    <w:p w:rsidR="006C4924" w:rsidRPr="00D2635D" w:rsidRDefault="004958E4" w:rsidP="00996480">
      <w:pPr>
        <w:pStyle w:val="Ttulo2"/>
        <w:tabs>
          <w:tab w:val="clear" w:pos="576"/>
          <w:tab w:val="num" w:pos="-284"/>
        </w:tabs>
        <w:ind w:left="-284" w:firstLine="0"/>
        <w:rPr>
          <w:rFonts w:cs="Arial"/>
          <w:i w:val="0"/>
          <w:sz w:val="20"/>
        </w:rPr>
      </w:pPr>
      <w:bookmarkStart w:id="31" w:name="_Toc367205738"/>
      <w:bookmarkStart w:id="32" w:name="_Toc452654358"/>
      <w:r w:rsidRPr="00D2635D">
        <w:rPr>
          <w:rFonts w:cs="Arial"/>
          <w:i w:val="0"/>
          <w:sz w:val="20"/>
        </w:rPr>
        <w:lastRenderedPageBreak/>
        <w:t xml:space="preserve">1.6 </w:t>
      </w:r>
      <w:r w:rsidR="000C5DA3" w:rsidRPr="00D2635D">
        <w:rPr>
          <w:rFonts w:cs="Arial"/>
          <w:i w:val="0"/>
          <w:sz w:val="20"/>
        </w:rPr>
        <w:t>Disponibilidad presupuestaria</w:t>
      </w:r>
      <w:r w:rsidR="008A3591" w:rsidRPr="00D2635D">
        <w:rPr>
          <w:rFonts w:cs="Arial"/>
          <w:i w:val="0"/>
          <w:sz w:val="20"/>
        </w:rPr>
        <w:t>.</w:t>
      </w:r>
      <w:bookmarkEnd w:id="31"/>
      <w:bookmarkEnd w:id="32"/>
    </w:p>
    <w:p w:rsidR="00FC7E0E" w:rsidRPr="00D2635D" w:rsidRDefault="00FC7E0E" w:rsidP="00FC7E0E">
      <w:pPr>
        <w:tabs>
          <w:tab w:val="left" w:pos="6240"/>
        </w:tabs>
        <w:suppressAutoHyphens/>
        <w:spacing w:after="0" w:line="240" w:lineRule="auto"/>
        <w:ind w:left="-284" w:right="-141"/>
        <w:jc w:val="both"/>
        <w:rPr>
          <w:rFonts w:ascii="Arial" w:hAnsi="Arial" w:cs="Arial"/>
          <w:sz w:val="20"/>
          <w:szCs w:val="20"/>
        </w:rPr>
      </w:pPr>
      <w:r w:rsidRPr="00D2635D">
        <w:rPr>
          <w:rFonts w:ascii="Arial" w:hAnsi="Arial" w:cs="Arial"/>
          <w:sz w:val="20"/>
          <w:szCs w:val="20"/>
        </w:rPr>
        <w:t xml:space="preserve">Se cuenta con el recurso presupuestal para el ejercicio </w:t>
      </w:r>
      <w:r w:rsidR="00F566FA" w:rsidRPr="00D2635D">
        <w:rPr>
          <w:rFonts w:ascii="Arial" w:hAnsi="Arial" w:cs="Arial"/>
          <w:sz w:val="20"/>
          <w:szCs w:val="20"/>
        </w:rPr>
        <w:t>201</w:t>
      </w:r>
      <w:r w:rsidR="006C3880" w:rsidRPr="00D2635D">
        <w:rPr>
          <w:rFonts w:ascii="Arial" w:hAnsi="Arial" w:cs="Arial"/>
          <w:sz w:val="20"/>
          <w:szCs w:val="20"/>
        </w:rPr>
        <w:t>6</w:t>
      </w:r>
      <w:r w:rsidRPr="00D2635D">
        <w:rPr>
          <w:rFonts w:ascii="Arial" w:hAnsi="Arial" w:cs="Arial"/>
          <w:sz w:val="20"/>
          <w:szCs w:val="20"/>
        </w:rPr>
        <w:t xml:space="preserve">, de conformidad con el dictamen </w:t>
      </w:r>
      <w:r w:rsidR="00F566FA" w:rsidRPr="00D2635D">
        <w:rPr>
          <w:rFonts w:ascii="Arial" w:hAnsi="Arial" w:cs="Arial"/>
          <w:sz w:val="20"/>
          <w:szCs w:val="20"/>
        </w:rPr>
        <w:t xml:space="preserve">presupuestal </w:t>
      </w:r>
      <w:r w:rsidR="00A61439" w:rsidRPr="00D2635D">
        <w:rPr>
          <w:rFonts w:ascii="Arial" w:hAnsi="Arial" w:cs="Arial"/>
          <w:sz w:val="20"/>
          <w:szCs w:val="20"/>
        </w:rPr>
        <w:t xml:space="preserve">contenido en el oficio </w:t>
      </w:r>
      <w:r w:rsidR="005B47A3">
        <w:rPr>
          <w:rFonts w:ascii="Arial" w:hAnsi="Arial" w:cs="Arial"/>
          <w:sz w:val="20"/>
          <w:szCs w:val="20"/>
        </w:rPr>
        <w:t xml:space="preserve">número </w:t>
      </w:r>
      <w:r w:rsidR="00C420F0" w:rsidRPr="00627AEF">
        <w:rPr>
          <w:rFonts w:ascii="Arial" w:hAnsi="Arial" w:cs="Arial"/>
          <w:b/>
          <w:sz w:val="20"/>
          <w:szCs w:val="20"/>
        </w:rPr>
        <w:t>0953846118</w:t>
      </w:r>
      <w:r w:rsidR="00C103B9" w:rsidRPr="00627AEF">
        <w:rPr>
          <w:rFonts w:ascii="Arial" w:hAnsi="Arial" w:cs="Arial"/>
          <w:b/>
          <w:sz w:val="20"/>
          <w:szCs w:val="20"/>
        </w:rPr>
        <w:t>1</w:t>
      </w:r>
      <w:r w:rsidR="00C420F0" w:rsidRPr="00627AEF">
        <w:rPr>
          <w:rFonts w:ascii="Arial" w:hAnsi="Arial" w:cs="Arial"/>
          <w:b/>
          <w:sz w:val="20"/>
          <w:szCs w:val="20"/>
        </w:rPr>
        <w:t>0/201600</w:t>
      </w:r>
      <w:r w:rsidR="00C103B9" w:rsidRPr="00627AEF">
        <w:rPr>
          <w:rFonts w:ascii="Arial" w:hAnsi="Arial" w:cs="Arial"/>
          <w:b/>
          <w:sz w:val="20"/>
          <w:szCs w:val="20"/>
        </w:rPr>
        <w:t>1413</w:t>
      </w:r>
      <w:r w:rsidR="00F566FA" w:rsidRPr="00627AEF">
        <w:rPr>
          <w:rFonts w:ascii="Arial" w:hAnsi="Arial" w:cs="Arial"/>
          <w:b/>
          <w:sz w:val="20"/>
          <w:szCs w:val="20"/>
        </w:rPr>
        <w:t>.</w:t>
      </w:r>
    </w:p>
    <w:p w:rsidR="00507B40" w:rsidRPr="00D2635D" w:rsidRDefault="00507B40" w:rsidP="00507B40">
      <w:pPr>
        <w:spacing w:after="0" w:line="240" w:lineRule="auto"/>
        <w:ind w:left="-284" w:right="-141"/>
        <w:jc w:val="both"/>
        <w:rPr>
          <w:rFonts w:ascii="Arial" w:hAnsi="Arial" w:cs="Arial"/>
          <w:sz w:val="20"/>
          <w:szCs w:val="20"/>
        </w:rPr>
      </w:pPr>
    </w:p>
    <w:p w:rsidR="004958E4" w:rsidRPr="00D2635D" w:rsidRDefault="004958E4" w:rsidP="00F566FA">
      <w:pPr>
        <w:pStyle w:val="Ttulo1"/>
        <w:tabs>
          <w:tab w:val="clear" w:pos="432"/>
        </w:tabs>
        <w:ind w:left="142" w:hanging="284"/>
        <w:rPr>
          <w:rFonts w:cs="Arial"/>
          <w:sz w:val="20"/>
          <w:szCs w:val="20"/>
        </w:rPr>
      </w:pPr>
      <w:bookmarkStart w:id="33" w:name="_Toc367205740"/>
      <w:bookmarkStart w:id="34" w:name="_Toc452654359"/>
      <w:r w:rsidRPr="00D2635D">
        <w:rPr>
          <w:rFonts w:cs="Arial"/>
          <w:sz w:val="20"/>
          <w:szCs w:val="20"/>
        </w:rPr>
        <w:t xml:space="preserve">2. </w:t>
      </w:r>
      <w:r w:rsidR="007B315E" w:rsidRPr="00D2635D">
        <w:rPr>
          <w:rFonts w:cs="Arial"/>
          <w:sz w:val="20"/>
          <w:szCs w:val="20"/>
        </w:rPr>
        <w:t xml:space="preserve">OBJETO Y ALCANCE DE LA </w:t>
      </w:r>
      <w:bookmarkEnd w:id="33"/>
      <w:r w:rsidR="00725458" w:rsidRPr="00D2635D">
        <w:rPr>
          <w:rFonts w:cs="Arial"/>
          <w:sz w:val="20"/>
          <w:szCs w:val="20"/>
        </w:rPr>
        <w:t>LICITACIÓN PÚBLICA</w:t>
      </w:r>
      <w:r w:rsidR="00EB3462" w:rsidRPr="00D2635D">
        <w:rPr>
          <w:rFonts w:cs="Arial"/>
          <w:sz w:val="20"/>
          <w:szCs w:val="20"/>
        </w:rPr>
        <w:t>.</w:t>
      </w:r>
      <w:bookmarkEnd w:id="34"/>
    </w:p>
    <w:p w:rsidR="00FF6B83" w:rsidRPr="00D2635D" w:rsidRDefault="004958E4" w:rsidP="00F566FA">
      <w:pPr>
        <w:pStyle w:val="Ttulo2"/>
        <w:tabs>
          <w:tab w:val="clear" w:pos="576"/>
          <w:tab w:val="num" w:pos="-142"/>
        </w:tabs>
        <w:ind w:left="-142" w:firstLine="0"/>
        <w:rPr>
          <w:rFonts w:cs="Arial"/>
          <w:b w:val="0"/>
          <w:i w:val="0"/>
          <w:sz w:val="20"/>
        </w:rPr>
      </w:pPr>
      <w:bookmarkStart w:id="35" w:name="_Toc452654360"/>
      <w:r w:rsidRPr="00D2635D">
        <w:rPr>
          <w:rFonts w:cs="Arial"/>
          <w:i w:val="0"/>
          <w:sz w:val="20"/>
        </w:rPr>
        <w:t xml:space="preserve">2.1 </w:t>
      </w:r>
      <w:r w:rsidR="002F295B" w:rsidRPr="00D2635D">
        <w:rPr>
          <w:rFonts w:cs="Arial"/>
          <w:i w:val="0"/>
          <w:sz w:val="20"/>
        </w:rPr>
        <w:t>Objeto de la c</w:t>
      </w:r>
      <w:r w:rsidR="002A352C" w:rsidRPr="00D2635D">
        <w:rPr>
          <w:rFonts w:cs="Arial"/>
          <w:i w:val="0"/>
          <w:sz w:val="20"/>
        </w:rPr>
        <w:t>ontratación</w:t>
      </w:r>
      <w:r w:rsidR="00EB3462" w:rsidRPr="00D2635D">
        <w:rPr>
          <w:rFonts w:cs="Arial"/>
          <w:i w:val="0"/>
          <w:sz w:val="20"/>
        </w:rPr>
        <w:t>.</w:t>
      </w:r>
      <w:bookmarkStart w:id="36" w:name="_Toc428352185"/>
      <w:bookmarkStart w:id="37" w:name="_Toc428352799"/>
      <w:bookmarkStart w:id="38" w:name="_Toc428355191"/>
      <w:bookmarkStart w:id="39" w:name="_Toc428360176"/>
      <w:bookmarkStart w:id="40" w:name="_Toc428378495"/>
      <w:bookmarkEnd w:id="35"/>
      <w:r w:rsidR="00FC7E0E" w:rsidRPr="00D2635D">
        <w:rPr>
          <w:rFonts w:cs="Arial"/>
          <w:i w:val="0"/>
          <w:sz w:val="20"/>
        </w:rPr>
        <w:t xml:space="preserve"> </w:t>
      </w:r>
    </w:p>
    <w:p w:rsidR="00FC7E0E" w:rsidRDefault="00796E11" w:rsidP="006E015A">
      <w:pPr>
        <w:ind w:left="-284"/>
        <w:jc w:val="both"/>
        <w:rPr>
          <w:rFonts w:ascii="Arial" w:hAnsi="Arial" w:cs="Arial"/>
          <w:sz w:val="20"/>
          <w:szCs w:val="20"/>
        </w:rPr>
      </w:pPr>
      <w:r w:rsidRPr="00D2635D">
        <w:rPr>
          <w:rFonts w:ascii="Arial" w:hAnsi="Arial" w:cs="Arial"/>
          <w:sz w:val="20"/>
          <w:szCs w:val="20"/>
        </w:rPr>
        <w:t xml:space="preserve">La presente convocatoria es para la </w:t>
      </w:r>
      <w:r w:rsidR="00B848C7">
        <w:rPr>
          <w:rFonts w:ascii="Arial" w:hAnsi="Arial" w:cs="Arial"/>
          <w:sz w:val="20"/>
          <w:szCs w:val="20"/>
        </w:rPr>
        <w:t>a</w:t>
      </w:r>
      <w:r w:rsidR="001F45F5" w:rsidRPr="001F45F5">
        <w:rPr>
          <w:rFonts w:ascii="Arial" w:hAnsi="Arial" w:cs="Arial"/>
          <w:sz w:val="20"/>
          <w:szCs w:val="20"/>
        </w:rPr>
        <w:t xml:space="preserve">dquisición de los grupos 311  papelería, 312 útiles de oficina, 370 materiales diversos y 372 material de uso en equipos de cómputo para </w:t>
      </w:r>
      <w:r w:rsidR="00627AEF" w:rsidRPr="001F45F5">
        <w:rPr>
          <w:rFonts w:ascii="Arial" w:hAnsi="Arial" w:cs="Arial"/>
          <w:sz w:val="20"/>
          <w:szCs w:val="20"/>
        </w:rPr>
        <w:t xml:space="preserve">Nivel Central </w:t>
      </w:r>
      <w:r w:rsidR="001F45F5" w:rsidRPr="001F45F5">
        <w:rPr>
          <w:rFonts w:ascii="Arial" w:hAnsi="Arial" w:cs="Arial"/>
          <w:sz w:val="20"/>
          <w:szCs w:val="20"/>
        </w:rPr>
        <w:t>del Instituto Mexicano del Seguro Social.</w:t>
      </w:r>
    </w:p>
    <w:tbl>
      <w:tblPr>
        <w:tblW w:w="5737" w:type="pct"/>
        <w:tblInd w:w="-923" w:type="dxa"/>
        <w:tblLayout w:type="fixed"/>
        <w:tblCellMar>
          <w:left w:w="70" w:type="dxa"/>
          <w:right w:w="70" w:type="dxa"/>
        </w:tblCellMar>
        <w:tblLook w:val="04A0" w:firstRow="1" w:lastRow="0" w:firstColumn="1" w:lastColumn="0" w:noHBand="0" w:noVBand="1"/>
      </w:tblPr>
      <w:tblGrid>
        <w:gridCol w:w="544"/>
        <w:gridCol w:w="3994"/>
        <w:gridCol w:w="566"/>
        <w:gridCol w:w="571"/>
        <w:gridCol w:w="566"/>
        <w:gridCol w:w="566"/>
        <w:gridCol w:w="575"/>
        <w:gridCol w:w="566"/>
        <w:gridCol w:w="710"/>
        <w:gridCol w:w="566"/>
        <w:gridCol w:w="849"/>
        <w:gridCol w:w="984"/>
      </w:tblGrid>
      <w:tr w:rsidR="004138DE" w:rsidRPr="00406727" w:rsidTr="004138DE">
        <w:trPr>
          <w:cantSplit/>
          <w:trHeight w:val="255"/>
          <w:tblHeader/>
        </w:trPr>
        <w:tc>
          <w:tcPr>
            <w:tcW w:w="246"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hideMark/>
          </w:tcPr>
          <w:p w:rsidR="00490229" w:rsidRPr="00406727" w:rsidRDefault="00490229" w:rsidP="00490229">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NO</w:t>
            </w:r>
          </w:p>
        </w:tc>
        <w:tc>
          <w:tcPr>
            <w:tcW w:w="1806"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hideMark/>
          </w:tcPr>
          <w:p w:rsidR="00490229" w:rsidRPr="00406727" w:rsidRDefault="00490229" w:rsidP="00627AEF">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DESCRIPCIÓN</w:t>
            </w:r>
          </w:p>
        </w:tc>
        <w:tc>
          <w:tcPr>
            <w:tcW w:w="1286" w:type="pct"/>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rsidR="00490229" w:rsidRPr="00406727" w:rsidRDefault="00490229" w:rsidP="00B21877">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CLAVE</w:t>
            </w:r>
          </w:p>
        </w:tc>
        <w:tc>
          <w:tcPr>
            <w:tcW w:w="833"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rsidR="00490229" w:rsidRPr="00406727" w:rsidRDefault="00490229" w:rsidP="00B21877">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PRESENTACIÓN</w:t>
            </w:r>
          </w:p>
        </w:tc>
        <w:tc>
          <w:tcPr>
            <w:tcW w:w="384"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hideMark/>
          </w:tcPr>
          <w:p w:rsidR="00490229" w:rsidRPr="00406727" w:rsidRDefault="00490229" w:rsidP="00B21877">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TOTAL</w:t>
            </w:r>
          </w:p>
          <w:p w:rsidR="00490229" w:rsidRPr="00406727" w:rsidRDefault="00490229" w:rsidP="00B21877">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MÍNIMO</w:t>
            </w:r>
          </w:p>
        </w:tc>
        <w:tc>
          <w:tcPr>
            <w:tcW w:w="446" w:type="pct"/>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hideMark/>
          </w:tcPr>
          <w:p w:rsidR="00490229" w:rsidRPr="00406727" w:rsidRDefault="00490229" w:rsidP="00B21877">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TOTAL MÁXIMO</w:t>
            </w:r>
          </w:p>
        </w:tc>
      </w:tr>
      <w:tr w:rsidR="004138DE" w:rsidRPr="00406727" w:rsidTr="004138DE">
        <w:trPr>
          <w:cantSplit/>
          <w:trHeight w:val="167"/>
          <w:tblHeader/>
        </w:trPr>
        <w:tc>
          <w:tcPr>
            <w:tcW w:w="246"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8DB4E2"/>
            <w:vAlign w:val="center"/>
          </w:tcPr>
          <w:p w:rsidR="00490229" w:rsidRPr="00406727" w:rsidRDefault="00490229" w:rsidP="00490229">
            <w:pPr>
              <w:spacing w:after="0" w:line="240" w:lineRule="auto"/>
              <w:jc w:val="center"/>
              <w:rPr>
                <w:rFonts w:ascii="Arial" w:eastAsia="Times New Roman" w:hAnsi="Arial" w:cs="Arial"/>
                <w:b/>
                <w:bCs/>
                <w:noProof w:val="0"/>
                <w:color w:val="000000"/>
                <w:sz w:val="16"/>
                <w:szCs w:val="16"/>
                <w:lang w:eastAsia="es-MX"/>
              </w:rPr>
            </w:pPr>
          </w:p>
        </w:tc>
        <w:tc>
          <w:tcPr>
            <w:tcW w:w="1806"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8DB4E2"/>
            <w:vAlign w:val="center"/>
          </w:tcPr>
          <w:p w:rsidR="00490229" w:rsidRPr="00406727" w:rsidRDefault="00490229" w:rsidP="00627AEF">
            <w:pPr>
              <w:spacing w:after="0" w:line="240" w:lineRule="auto"/>
              <w:jc w:val="both"/>
              <w:rPr>
                <w:rFonts w:ascii="Arial" w:eastAsia="Times New Roman" w:hAnsi="Arial" w:cs="Arial"/>
                <w:b/>
                <w:bCs/>
                <w:noProof w:val="0"/>
                <w:color w:val="000000"/>
                <w:sz w:val="16"/>
                <w:szCs w:val="16"/>
                <w:lang w:eastAsia="es-MX"/>
              </w:rPr>
            </w:pPr>
          </w:p>
        </w:tc>
        <w:tc>
          <w:tcPr>
            <w:tcW w:w="2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rsidR="00490229" w:rsidRPr="00406727" w:rsidRDefault="00490229" w:rsidP="00B21877">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GPO</w:t>
            </w:r>
          </w:p>
        </w:tc>
        <w:tc>
          <w:tcPr>
            <w:tcW w:w="25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rsidR="00490229" w:rsidRPr="00406727" w:rsidRDefault="00490229" w:rsidP="00B21877">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GEN</w:t>
            </w:r>
          </w:p>
        </w:tc>
        <w:tc>
          <w:tcPr>
            <w:tcW w:w="2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rsidR="00490229" w:rsidRPr="00406727" w:rsidRDefault="00490229" w:rsidP="00B21877">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ESP</w:t>
            </w:r>
          </w:p>
        </w:tc>
        <w:tc>
          <w:tcPr>
            <w:tcW w:w="2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rsidR="00490229" w:rsidRPr="00406727" w:rsidRDefault="00490229" w:rsidP="00B21877">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DIF</w:t>
            </w:r>
          </w:p>
        </w:tc>
        <w:tc>
          <w:tcPr>
            <w:tcW w:w="25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rsidR="00490229" w:rsidRPr="00406727" w:rsidRDefault="00490229" w:rsidP="00B21877">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VAR</w:t>
            </w:r>
          </w:p>
        </w:tc>
        <w:tc>
          <w:tcPr>
            <w:tcW w:w="2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rsidR="00490229" w:rsidRPr="00406727" w:rsidRDefault="00490229" w:rsidP="00B21877">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UNI</w:t>
            </w:r>
          </w:p>
        </w:tc>
        <w:tc>
          <w:tcPr>
            <w:tcW w:w="32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rsidR="00490229" w:rsidRPr="00406727" w:rsidRDefault="00490229" w:rsidP="00B21877">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CANT</w:t>
            </w:r>
          </w:p>
        </w:tc>
        <w:tc>
          <w:tcPr>
            <w:tcW w:w="25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2060"/>
            <w:vAlign w:val="center"/>
          </w:tcPr>
          <w:p w:rsidR="00490229" w:rsidRPr="00406727" w:rsidRDefault="00490229" w:rsidP="00B21877">
            <w:pPr>
              <w:spacing w:after="0" w:line="240" w:lineRule="auto"/>
              <w:jc w:val="center"/>
              <w:rPr>
                <w:rFonts w:ascii="Arial" w:eastAsia="Times New Roman" w:hAnsi="Arial" w:cs="Arial"/>
                <w:b/>
                <w:bCs/>
                <w:noProof w:val="0"/>
                <w:color w:val="FFFFFF" w:themeColor="background1"/>
                <w:sz w:val="16"/>
                <w:szCs w:val="16"/>
                <w:lang w:eastAsia="es-MX"/>
              </w:rPr>
            </w:pPr>
            <w:r w:rsidRPr="00406727">
              <w:rPr>
                <w:rFonts w:ascii="Arial" w:eastAsia="Times New Roman" w:hAnsi="Arial" w:cs="Arial"/>
                <w:b/>
                <w:bCs/>
                <w:noProof w:val="0"/>
                <w:color w:val="FFFFFF" w:themeColor="background1"/>
                <w:sz w:val="16"/>
                <w:szCs w:val="16"/>
                <w:lang w:eastAsia="es-MX"/>
              </w:rPr>
              <w:t>TIPO</w:t>
            </w:r>
          </w:p>
        </w:tc>
        <w:tc>
          <w:tcPr>
            <w:tcW w:w="384"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8DB4E2"/>
            <w:vAlign w:val="center"/>
          </w:tcPr>
          <w:p w:rsidR="00490229" w:rsidRPr="00406727" w:rsidRDefault="00490229" w:rsidP="00B21877">
            <w:pPr>
              <w:spacing w:after="0" w:line="240" w:lineRule="auto"/>
              <w:jc w:val="center"/>
              <w:rPr>
                <w:rFonts w:ascii="Arial" w:eastAsia="Times New Roman" w:hAnsi="Arial" w:cs="Arial"/>
                <w:b/>
                <w:bCs/>
                <w:noProof w:val="0"/>
                <w:color w:val="000000"/>
                <w:sz w:val="16"/>
                <w:szCs w:val="16"/>
                <w:lang w:eastAsia="es-MX"/>
              </w:rPr>
            </w:pPr>
          </w:p>
        </w:tc>
        <w:tc>
          <w:tcPr>
            <w:tcW w:w="446" w:type="pct"/>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8DB4E2"/>
            <w:vAlign w:val="center"/>
          </w:tcPr>
          <w:p w:rsidR="00490229" w:rsidRPr="00406727" w:rsidRDefault="00490229" w:rsidP="00B21877">
            <w:pPr>
              <w:spacing w:after="0" w:line="240" w:lineRule="auto"/>
              <w:jc w:val="center"/>
              <w:rPr>
                <w:rFonts w:ascii="Arial" w:eastAsia="Times New Roman" w:hAnsi="Arial" w:cs="Arial"/>
                <w:b/>
                <w:bCs/>
                <w:noProof w:val="0"/>
                <w:color w:val="000000"/>
                <w:sz w:val="16"/>
                <w:szCs w:val="16"/>
                <w:lang w:eastAsia="es-MX"/>
              </w:rPr>
            </w:pPr>
          </w:p>
        </w:tc>
      </w:tr>
      <w:tr w:rsidR="004138DE" w:rsidRPr="00406727" w:rsidTr="004138DE">
        <w:trPr>
          <w:cantSplit/>
          <w:trHeight w:val="255"/>
        </w:trPr>
        <w:tc>
          <w:tcPr>
            <w:tcW w:w="246" w:type="pct"/>
            <w:tcBorders>
              <w:top w:val="single" w:sz="4" w:space="0" w:color="FFFFFF" w:themeColor="background1"/>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w:t>
            </w:r>
          </w:p>
        </w:tc>
        <w:tc>
          <w:tcPr>
            <w:tcW w:w="1806" w:type="pct"/>
            <w:tcBorders>
              <w:top w:val="single" w:sz="4" w:space="0" w:color="FFFFFF" w:themeColor="background1"/>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BLOCK DE NOTAS AUTOADHERIBLES DE PAPEL CUBO. PAQUETE CON 10 CON 100 HOJAS. MEDIDAS 76 MM. X 76 MM. COLOR MANILA.</w:t>
            </w:r>
          </w:p>
        </w:tc>
        <w:tc>
          <w:tcPr>
            <w:tcW w:w="256" w:type="pct"/>
            <w:tcBorders>
              <w:top w:val="single" w:sz="4" w:space="0" w:color="FFFFFF" w:themeColor="background1"/>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single" w:sz="4" w:space="0" w:color="FFFFFF" w:themeColor="background1"/>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w:t>
            </w:r>
          </w:p>
        </w:tc>
        <w:tc>
          <w:tcPr>
            <w:tcW w:w="256" w:type="pct"/>
            <w:tcBorders>
              <w:top w:val="single" w:sz="4" w:space="0" w:color="FFFFFF" w:themeColor="background1"/>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0039</w:t>
            </w:r>
          </w:p>
        </w:tc>
        <w:tc>
          <w:tcPr>
            <w:tcW w:w="256" w:type="pct"/>
            <w:tcBorders>
              <w:top w:val="single" w:sz="4" w:space="0" w:color="FFFFFF" w:themeColor="background1"/>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single" w:sz="4" w:space="0" w:color="FFFFFF" w:themeColor="background1"/>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single" w:sz="4" w:space="0" w:color="FFFFFF" w:themeColor="background1"/>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single" w:sz="4" w:space="0" w:color="FFFFFF" w:themeColor="background1"/>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single" w:sz="4" w:space="0" w:color="FFFFFF" w:themeColor="background1"/>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single" w:sz="4" w:space="0" w:color="FFFFFF" w:themeColor="background1"/>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1,017</w:t>
            </w:r>
          </w:p>
        </w:tc>
        <w:tc>
          <w:tcPr>
            <w:tcW w:w="446" w:type="pct"/>
            <w:tcBorders>
              <w:top w:val="single" w:sz="4" w:space="0" w:color="FFFFFF" w:themeColor="background1"/>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1,451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BLOCK DE NOTAS AUTOADHERIBLES CHICO, DE PAPEL PAQUETE CON 12 CON 100 HOJAS C/U 3.81 X 5.08 CM APROX. PREFERENTEMENTE COLOR AMARILLO.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0047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627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894</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BLOCK PARA APUNTES. TAMAÑO MEMORANDUM PAPEL BOND DE 29 KG. CON 80 HOJAS.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232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BLOCK CUADRICULADO</w:t>
            </w:r>
            <w:proofErr w:type="gramStart"/>
            <w:r w:rsidRPr="00406727">
              <w:rPr>
                <w:rFonts w:ascii="Arial" w:eastAsia="Times New Roman" w:hAnsi="Arial" w:cs="Arial"/>
                <w:noProof w:val="0"/>
                <w:color w:val="000000"/>
                <w:sz w:val="16"/>
                <w:szCs w:val="16"/>
                <w:lang w:eastAsia="es-MX"/>
              </w:rPr>
              <w:t>,TAMAÑO</w:t>
            </w:r>
            <w:proofErr w:type="gramEnd"/>
            <w:r w:rsidRPr="00406727">
              <w:rPr>
                <w:rFonts w:ascii="Arial" w:eastAsia="Times New Roman" w:hAnsi="Arial" w:cs="Arial"/>
                <w:noProof w:val="0"/>
                <w:color w:val="000000"/>
                <w:sz w:val="16"/>
                <w:szCs w:val="16"/>
                <w:lang w:eastAsia="es-MX"/>
              </w:rPr>
              <w:t xml:space="preserve"> CARTA 28.0 X 21.5 CM, CUADRICULA DE 5 MM. EN PAPEL BOND DE 29 KG. PASTAS DE CARTON CON 80 HOJAS.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BLK</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BLK</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623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890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BLOCK DE TAQUIGRAFIA, DE 20.0 X 11.5 CM, CON ESPIRAL EN PAPEL BOND DE 29 KG, PASTAS DE CARTON, CON 80 HOJAS.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0153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BLK</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BLK</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1,313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1,875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BLOCK RAYADO, TAMAÑO CARTA 28.0 X 21.5 CM, EN PAPEL BOND DE 36 KG, PASTAS DE CARTON, CON 100 HOJAS.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0252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BLK</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BLK</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1,166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1,665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BLOCK TAMANO ESQUELA CUADRO CHICO.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1896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BLOCK DE TAQUIGRAFIA DE 20 X 11.5 CM, CON ESPIRAL EN PAPEL TIPO BOND BLANCO RECICLADO NACIONAL, PESO 75 G/M2, PASTA DE CARTON FRAFT DE 20 PUNTOS RECICLADO NACIONAL, CON 80 HOJAS **PRODUCTO VERDE**. INDISPENSABLE MOSTRAR EN SU ETIQUETADO ORIGINAL PRIMARIO Y/O SECUNDARIO EL GRADO DE MATERIAL RECICLADO Y/O RECICLABLE QUE CONTIENE.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1904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BLK</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BLK</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3,056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4,365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BLOCK TAMANO CARTA (CUADRO GRANDE 7 MM EN PAPEL TIPO BOND BLANCO, RECICLADO NACIONAL, PESO 75 G/M2, PASTAS DE CARTONCILLO 135 G/M2, RECICLADO NACIONAL, CON 100 HOJAS **PRODUCTO VERDE**.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1938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BLK</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BLK</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BORRADOR PARA PIZARRON BLANCO ACRILICO.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1953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HOJAS AUTOADHERIBLES SING HERE (BANDERILLAS ADHERIBLES) DE 4 X 2 CM. COLOR INDISTINTO CON 200 HOJAS.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EST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EST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756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1,080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POST IT NOTAS RAYADO AMARILLO DE 10.2 X 15.4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1995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BLK</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BLK</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345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CAJA ARCHIVADORA FORRADA DE PERCALINA TIPO PAPELERA (CORTE DIAGONAL)</w:t>
            </w:r>
            <w:proofErr w:type="gramStart"/>
            <w:r w:rsidRPr="00406727">
              <w:rPr>
                <w:rFonts w:ascii="Arial" w:eastAsia="Times New Roman" w:hAnsi="Arial" w:cs="Arial"/>
                <w:noProof w:val="0"/>
                <w:color w:val="000000"/>
                <w:sz w:val="16"/>
                <w:szCs w:val="16"/>
                <w:lang w:eastAsia="es-MX"/>
              </w:rPr>
              <w:t>,T</w:t>
            </w:r>
            <w:proofErr w:type="gramEnd"/>
            <w:r w:rsidRPr="00406727">
              <w:rPr>
                <w:rFonts w:ascii="Arial" w:eastAsia="Times New Roman" w:hAnsi="Arial" w:cs="Arial"/>
                <w:noProof w:val="0"/>
                <w:color w:val="000000"/>
                <w:sz w:val="16"/>
                <w:szCs w:val="16"/>
                <w:lang w:eastAsia="es-MX"/>
              </w:rPr>
              <w:t>/CARTA (REVISTERO). 335 x 250 MM. LOMO 80 MM. COLOR NEGRO.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CAJA ARCHIVADORA. DE CARTON CORRUGADO. TAMANO CARTA DE 60X30X25 CM. DE 14 KG. CON LOGOTIPO E IMPRESIÓN.</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1,260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15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CAJA CARTON CORRUGADO TAMA\O2 CARTAS DE 57 X 22.5 X 28CMS. DE 14 KG/CM2 DE RE SIS-TENCIA CON LOGOTIPO DEL IMSSESTAMPADO EN COLOR VERDE CO-DIGO PANTONE PMS 561 U, MEDIDAS: 9 CM DE ANCHO POR 8.5CM. DE ALTURA. * PARA USO EXCLUSIVO DE LA P LANTA DE RE-PRODUCCIONES GRAFICAS *</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0071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CAJA ARCHIVADORA DE CARTON. CORRUGADO. TAMAÑO CARTA. DE 60X30X25 CM. DE 21 KG. CON LOGOTIPO E IMPRESION.</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0089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CAJA CARTON CORRUGADO TAMAÑOOFICIO DE 43.5 X 34.5 X 28CMS. DE 14 KG</w:t>
            </w:r>
            <w:proofErr w:type="gramStart"/>
            <w:r w:rsidRPr="00406727">
              <w:rPr>
                <w:rFonts w:ascii="Arial" w:eastAsia="Times New Roman" w:hAnsi="Arial" w:cs="Arial"/>
                <w:noProof w:val="0"/>
                <w:color w:val="000000"/>
                <w:sz w:val="16"/>
                <w:szCs w:val="16"/>
                <w:lang w:eastAsia="es-MX"/>
              </w:rPr>
              <w:t>./</w:t>
            </w:r>
            <w:proofErr w:type="gramEnd"/>
            <w:r w:rsidRPr="00406727">
              <w:rPr>
                <w:rFonts w:ascii="Arial" w:eastAsia="Times New Roman" w:hAnsi="Arial" w:cs="Arial"/>
                <w:noProof w:val="0"/>
                <w:color w:val="000000"/>
                <w:sz w:val="16"/>
                <w:szCs w:val="16"/>
                <w:lang w:eastAsia="es-MX"/>
              </w:rPr>
              <w:t>CM2 DE RE SISTENCIA CON LOGOTIPO DEL IMSS ESTAMPADO EN COLOR VERDE CODIGO PANTONE PMS 561 U, MEDIDAS: 9 CM DE ANCHO POR 8.5CM DE ALTURA.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0311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1,075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1,534</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CAJA ARCHIVADORA, TAMA¥O OFICIO 62 X 37 X 25 CM, CON EMBLEMA Y MEMBRETE DEL IMSS, CARTON CORRUGADO DE 21 KG "PARA USO EXCLUSIVO DE LAS DEPENDENCIAS DE LA DIRECCION JURIDICA Y DEL AREA DE LA CONTRALORIA INTERNA".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0675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2,277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3,252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CAJA PARA ARCHIVO DE CONCENTRACION TAMA¥O CARTA. MEDIDAS: LARGO 60 CMS, ALTO 26 CMS, ANCHO 30 CMS. DE CARTON CORRUGADO, CON UNA RESISTENCIA MINIMA DE 21 KGS. POR CENTIMETRO CUADRADO. REFUERZO Y ABERTURAS EN LOS COSTADOS PARA SUJETARLA. TAPA REFORZADA DE UNA SOLA PIEZA Y CARATULA IMPRESA. DE CONFORMIDAD CON EL MODELO QUE SE ADJUNTA.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CAJA PARA ARCHIVO DE CONCENTRACION TAMA¥O OFICIO. MEDIDAS: LARGO 62 CMS, ALTO 26 CMS, ANCHO 37 CMS. DE CARTON CORRUGADO, CON UNA RESISTENCIA MINIMA DE 21 KGS. POR CENTIMETRO CUADRADO. REFUERZO Y ABERTURAS EN LOS COSTADOS PARA SUJETARLA. TAPA REFORZADA DE UNA SOLA PIEZA Y CARATULA IMPRESA. DE CONFORMIDAD CON EL MODELO QUE SE ADJUNTA.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1244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2,072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2,960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CAJA ARCHIVADORA FORRADA DE PERCALINA TIPO PAPELERA (CORTE DIAGONAL), TAMANO OFICIO (REVISTERO). DE 30 CM ALTURA 25 CM DE BASE, COLOR AZUL.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1285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CARPETA DE MICA, PARA PROTEGER DOCUMENTOS, TAMAÑO CARTA 27.9 X 21.6 CM., CON OJILLOS, PESTAÑAS Y HOJA DE CARTONCILLO NEGRO.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1,120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CARPETA PRESSBOARD, TAMAÑO CARTA 30.0 X 23.4 CM, CON CEJA DE LADO DERECHO, COLOR VERDE O AZUL, 20 PUNTOS DE GRUESO, CON PERCALINA EN EL LOMO, CON PERFORACIONES Y BROCHE DE HOJALATA.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0266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14,308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20,440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CARPETA PRESSBOARD, TAMANO OFICIO 36.2 X 23.4 CM, CON CEJA DEL LADO DERECHO,, COLOR VERDE O AZUL, 20 PUNTOS DE GRUESO, CON PERCALINA EN EL LOMO, CON PERFORACIONES Y BROCHE DE HOJALATA.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0308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12,110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17,300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25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FOLDER TAMAÑO CARTA, 30.0 X 23.4 CM, CON CEJA DEL LADO DERECHO, (TIPO PRESBOARD), EN CARTONCILLO FRAFT RECICLADO NACIONAL DE 20 PUNTOS MINIMO CON PERFORACIONES Y BROCHE DE HOJALATA **PRODUCTO VERDE**.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1322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FOLDER TAMANO OFICIO 36.2 X 23.4 CM, CON CEJA DEL LADO DERECHO (TIPO BRESBOARD) EN CARTONCILLO KRAFT RECICLADO NACIONAL DE 20 PUNTOS MINIMO CON PERFORACIONES Y BROCHE DE HOJALATA, **PRODUCTO VERDE**. INDISPENSABLE MOSTRAR EN SU ETIQUETADO ORIGINAL PRIMARIO Y/O SECUNDARIO EL GRADO DE MATERIAL RECICLADO Y/O RECICLABLE QUE CONTIENE.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26,000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CARPETA PANORAMICA DE VINIL BLANCO DE 3 ARGOLLAS TAMAÑO CARTA DE 1/2" SIN LEYENDA, CON HERRAJE REDONDO.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1348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1,397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1,995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CARPETA PANORAMICA DE VINIL BLANCO DE 3 ARGOLLAS TAMAÑO CARTA DE 1 ". CON HERRAJE REDONDO, SIN LEYENDA.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1,803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2,575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CARPETA PANORAMICA DE VINIL BLANCO DE 3 ARGOLLAS TAMANO CARTA DE 1.5 " "PARA USO EXCLUSIVO DE LA DIRECCION DE ADMINISTRACION Y CALIDAD". CON HERRAJE REDONDO SIN LEYENDA.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1363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1,393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1,990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CARPETA PANORAMICA DE VINIL BLANCO DE 3 ARGOLLAS TAMAÑO CARTA DE 2 PULGADAS, "PARA USO EXCLUSIVO DE L DIRECCION DE ADMINISTRACION Y CALIDAD". CON HERRAJE REDONDO SIN LEYENDA.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1371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1,411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CARPETA PANORAMICA DE VINIL BLANCO DE 3 ARGOLLAS TAMANO CARTA DE 3 PULGADAS.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1389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1,579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2,255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CARPETA PANORAMICA DE VINIL BLANCO TAMANO CARTA DE 3 ARGOLLAS DE 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1397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1,106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1,580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CARPETA BLANCA PANORAMICA (VENTANA DOBLE BOLSA INTERIOR) DE 1.5". DE 1 1/2“ , 3.80 DE TRES ARGOLLAS.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CARPETA DE VINIL BLANCO DE 3 ARGOLLAS, TAMAÑO CARTA DE 2-1/2". CON HERRAJE EN D.</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1462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CARTULINA BRISTOL, DE 65 X -50 CM, COLOR BLANCO, CARTONDELGADO MUY FINO.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0068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CARTULINA OPALINA. DELGADA - BRISTOL. COLOR BLANCO.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0902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CARTULINA OPALINA HOLANDESA TAMANO OFICIO. COLOR BLANCO.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2221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9,555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13,650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CARTULINA OPALINA HOLANDESA BLANCA DE 225 GRS. DE 57 X 72 CMS. PAQUETE CON 100 HOJAS. *PARA USO EXCLUSIVO DE LA PLANTA DE REPRODUCCIONES GRAFICAS*.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2551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MIL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MIL</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CARTULINA BRISTOL COLOR BLANCO DE 21.5 X 28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2692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CARTULINA OPALINA TAMAÑO CARTA COLOR BLANCO.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2767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20,000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CARTULINA SATINADA HOLANDESA TAMANO CARTA. COLOR BLANCO PAQUETE CON 100 HOJAS.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2791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HOJA DE OPALINA HOLANDESA TAMANO CARTA. COLOR BLANCO.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2809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19,740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28,200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CARTULINA OPALINA HOLANDESA BLANCA DE 225 GRS. DE 28.0 X 21.5 CMS.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2833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489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697</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44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CUADERNO PROFESIONAL DE 100 HOJAS CON ESPIRAL METALICO CUADROS CHICOS DE 5 MM. FORMA FRANCESA CON MARGEN. EN PAPEL BOND COLOR BLANCO DE 70 GR. PASTA DE CARTONCILLO PESO 135 G/M2. *** PARA USO EXCLUSIVO DE LA DIRECCION GENERAL DEL IMSS ***</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0218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270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CUADERNO PROFESIONAL DE 100 HOJAS CON ESPIRAL METALICO CUADROS GRANDES DE 7 MM. FORMA FRANCESA CON MARGEN. EN PAPEL BOND COLOR BLANCO DE 70 GR. PASTA DE CARTONCILLO PESO 135 G/M2. *** PARA USO EXCLUSIVO DE LA DIRECCION GENERAL DEL IMSS ***</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0226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ETIQUETA AUTOADHERIBLE, NO.15, DE 5 X 10 CM (2 X 4"), COLOR BLANCO, PLANTILLA CON 4, CAJA CON 20 PLANTILLAS.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0062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763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ETIQUETA AUTOADHERIBLE, 3 AL PASO, (ET-3), DE 10.2 X 2.4 CM. (4 X 15/16"), COLOR BLANCO, FORMA CONTINUA.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0120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ETIQUETA AUTOADHERIBLE, 2 AL PASO, (ET-2), DE 10.2 X 4.8 CM.(4 X 1.28/32"), COLOR BLANCO, FORMA CONTINUA.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0138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258</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ETIQUETA ADHESIVA DE CONTACTO 5 X 34.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0559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50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ETIQUETA AUTOADHERIBLE, DE 6.5 X 3.2 CM, COLOR BLANCO, PARA UTILIZAR EN DISKETTE.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0583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51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ETIQUETA AUTOADHERIBLE, DE CONTACTO, DE 2 X 8 CM, COLOR BLANCO, PLANTILLA CON 14, CAJA CON 20 PLANTILLAS.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0807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52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ETIQUETA AUTOADHESIVA 25 X 38 MM.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1318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53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ETIQUETA AUTOADHERIBLE, 2 ALPASO, DE 8.07 X 2.85 CM(3.3/16 X 1.1/8") ADHESI VO -REMOVIBLE, PONCHES LATERALES(AMBOS LADOS), ESQUINAS REDONDEADAS, IMPRESIO N VERDEOPTICO Y FONDO BLANCO MATE,FORMA CONTINUA. *PARA USO EXCLUSIVO DE SISTE MATIZACION.</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1623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54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ETIQUETAS ADHERIBLES COLOR BLANCO DE 2.0 X 10.5 CM., PRESENTACION: PAQUETE CON 20 HOJAS, CADA HOJA CON 14 ETIQUETAS.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1722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55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ACETATO PARA FOTOCOPIADORA TAMA¥O CARTA, CAJA CON 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56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ETIQUETAS PARA IMPRESORA LASER, MODELO 5162 DE 10.2 X 3.4 CM PAQUETE CON 1400.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57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ETIQUETAS PARA IMPRESORA LASER, MODELO 5260 DE 6.7 X 2.5 CM PAQUETE CON 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1888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58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ETIQUETA AUTOADHERIBLE, LINEA DIGITAL, COLOR BLANCO DE 21.5 X 28 CM. PAQUETE CON 50 HOJAS.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1904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567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59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FOLDER CARTULINA MANILA TAMA\O A-4 DE CARTULINA DE 266.7-228.3-G/M2, CON IMPRE SIONDEL EMBLEMA DEL IMSS.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60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FOLDER AMARILLO, DE CARTULINA MANILA, TAMANO A-4 32.0 X 22.5 CM. CON CEJA DEL LADO DERECHO, CON EMBLEMA Y MEMBRETE DEL IMSS, MASA BASE 220 G/M2.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0064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61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FOLDER TAMA¥O OFICIO (36.2 X 23.4 CM) EN PAPEL TIPO KRAFT 135 G/M2 RECICLADO NACIONAL, "PRODUCTO VERDE" "PARA USO EXCLUSIVO DE LAS DEPENDENCIAS DE LA DIRECCION JURIDICA Y DEL AREA DE LA CONTRALORIA INTERNA".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0619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62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FOLDER DE CARTULINA TAMANO CARTA VARIOS COLORES (GRIS CLARO, VERDE AGUA, AZUL CIELO, ROSA CLARO) CON LOGOTIPO DEL IMSS.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0635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1,120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63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FOLDER BEIGE TAMAÑO CARTA. *** PARA USO EXCLUSIVO DE LA DIRECCION GENERAL DEL IMSS ***</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0676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3,850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5,500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64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FOLDER CON OPRESOR PLASTICO DESLIZABLE PARA ARCHIVO Y PRESENTACION DE DOCUMENTOS. SUJETA HASTA 25 HOJAS DE PAPEL ESTANDAR PARA ESCRITURA. DISPONIBLE EN TAMAÑO CARTA (FB28 Y FBT28) Y OFICIO (FB34 Y FBT34). FB/OPACO: NEGRO, GRIS, VERDE, ROJO Y MORADO. FBT/TRANSLUCIDO: CRISTAL, HUMO, AZUL, VERDE, ROJO, AMARILLO Y MORADO.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0684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343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490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65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FOLDER CARTULINA MANILA, TAMAÑO OFICIO CON CEJA DEL LADO DERECHO, MASA BASE 220 G/M2.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66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GUIAS ALFABETICAS PRESSBOARD DE 3 X 5 PLG.</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67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GUIAS ALFABETICAS PRESSBOARDDE 5 X 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68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GUIAS ALFABETICAS PRESSBOARD CON CEJA, TAMANO CARTA 29.7 X 25.4 CM. (11 X 8.1/2"), COLOR AZUL O VERDE DE 500 G/M2 SIN OJILLOS METALICOS, JUEGO DE 25 HOJAS.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69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GUIAS ALFABETICAS PRESSBOARD CON CEJA, TAMA¥O OFICIO 37.4 X 25.4 CM (12.3/3 X 8.1/2"), COLOR AZUL O VERDE, DE 500G/M2, SIN OJILLOS METALICOS, JUEGO DE 25 HOJAS. "PARA USO EXCLUSIVO DE LAS DEPENDENCIAS DE LA DIRECCION JURIDICA Y DEL AREA DE LA CONTRALORIA INTERNA".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70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GUIA ALFANUMERICA TAMANO CARTA.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0619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71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HOJAS BLANCAS TAMANO ESQUELA.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463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8137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3,200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72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HOJAS PAPEL SEGURIDAD. TAMA¥O: CARTA, COLOR: VERDE, PRESENTACION: PAQUETE CON 100 HOJAS, CON FOLIO CONSECUTIVO (1-100).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463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73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LIBRETA, FORMA FRANCESA, CON INDICE, DE 21.5 X 16.0 CM. EN PAPEL BOND DE 29 KG., PASTAS DE CARTON, CON 144 HOJAS.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74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LIBRETA, FORMA ITALIANA, CON INDICE, DE 16.0 X 21.5 CM. EN PAPEL BOND DE 29 KG, PASTAS DE CARTON, CON 144 HOJAS.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0157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980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75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LIBRETA EN FORMA ITALIANA DE 1/4 SIN INDICE DE 144 HOJAS EN PAPEL BOND DE 29 KGS. CON PASTAS DE CARTON.</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0207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910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76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LIBRETA RAYADA FORMA FRANCESA, CON INDICE ALFABETICO DE 21.5 X 16.0 CM, EN PAPEL TIPO BOND BLANCO, RECICLADO NACIONAL PESO 75 G/M2, PASTAS DE CARTON KRAFT RECICLADO NACIONAL DE 20 PUNTOS, CON 144 HOJAS, COSIDA Y PEGADA DEL CENTRO."PRODUCTO VERDE". INDISPENSABLE MOSTRAR EN SU ETIQUETADO ORIGINAL PRIMARIO Y/O SECUNDARIO EL GRADO DE MATERIAL RECICLADO Y/O RECICLABLE QUE CONTIENE.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886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1,265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77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LIBRETA RAYADA F/FRANCESA, SIN INDICE DE 21.5 X 16.0 CM,EN PAPEL TIPO BOND BLANCO, RECICLADO NACIONAL, PESO 75 G/M2, PASTAS DE CARTON KRAFT RECICLADO NACIONAL DE 20 PUNTOS CON 144 HOJAS, COSIDA Y PEGADA DEL CENTRO, **PRODUCTO VERDE**. INDISPENSABLE MOSTRAR EN SU ETIQUETADO ORIGINAL PRIMARIO Y/O SECUNDARIO EL GRADO DE MATERIAL RECICLADO Y/O RECICLABLE QUE CONTIENE.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1,036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1,480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78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LIBRETA PROFESIONAL HOJAS BLANCAS. MEDIDAS 20 X 26.2 CM, CON 100 HOJAS, 50 PIEZAS POR CAJA.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0454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79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LIBRO DE REGISTRO DIARIO, EN PAPEL BOND DE 29 KG, PASTAS DE CARTON, CON 192 PAGINAS.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535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80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LIBRO FLORETE, FORMA FRANCESA, CON INDICE, DE 34 X 24 CM. EN PAPEL BOND DE 29 KG, PASTAS DE CARTON, CON 192 HOJAS.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81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LIBRO FLORETE, FORMA FRANCESA, SIN INDICE, DE 34 X 24 CM. EN PAPEL BOND DE 29 KG, PASTAS DE CARTON, CON 192 HOJAS.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0152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82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LIBRO FLORETE, FORMA ITALIANA, CON INDICE, DE 24 X 34 CM. EN PAPEL BOND DE 29 KG, PASTAS DE CARTON CON 192 HOJAS.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0202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83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LIBRO FLORETE FORMA ITALIANA SIN INDICE DE 192 HOJAS EN PAPEL BOND DE 29 KG. CON PASTA DE CARTON.</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0251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84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LIBRO FLORETE DE 24 COLUMNAS CON COLUMNA PARA FECHA Y CONCEPTO, DE PASTA DURA, TAMANO OFICIO FORMA ITALIANA.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0285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85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MICA ADHESIVA DE 5 PUNTOS ROLLO CON 50 MTS.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86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MICA ADHESIVA GRUESA DE 5 PUNTOS ROLLO 56 CM. X 50 MTS.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0512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87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MICA TRANSPARENTE PARA PROTECCION DE DOCUMENTOS, TAMAÑO CARTA CON PESTAÑA Y 3 OJILLOS FUERA DEL AREA DEL DOCUMENTO.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0546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16,835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24,050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88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PASTA PARA ENGARGOLAR, COLOR NEGRO TAMAÑO CARTA TAPA O CUBIERTA DE POLIPROPILENO. CALIBRE 16 PUNTOS. DE ALTA CALIDAD.</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0553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3,150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89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MICA DE PLASTICO TRANSLUCIDO ANTIESTATICO PARA PROTEGER Y ORGANIZAR CD'S CON MULTIPERFORACIONES PARA DOS DISCOS TAMAÑO CARTA.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0561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90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PROTECTOR DE HOJA TAMAÑO CARTA. DE POLIPROPILENO, TRANSLUCIDO COSTILLA BLANCA REFORZADA.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0579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6,440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9,200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91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PAPEL KRAFT DE 60 CM. MEDIANO. ROLLO DE 50 METROS.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0029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92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PAPEL BOND PARA MAQUINA FOTOCOPIADORA, TAMANO CARTA 27.9 X 21.6 CM, COLOR BLANCO, DE 75 GRAMOS/METROS CUADRADOS, BLANCURA MINIMO 90%, *PAQUETE INDIVIDUAL DE 500 HOJAS CADA UNO.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0607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8,715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12,450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93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PAPEL CARBON, PARA MAQUINA DE ESCRIBIR, TAMAÑO A-4 29.7 X 21.0 CM, CON EMBLEMA Y MEMBRETE IMSS, TIPO MEDIANO DE 18 G/M2, PARA OCHO COPIAS.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94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PAPEL PARA ROTAFOLIO DE PAPEL MEDIDAS DE 70 X 94 CM. COLOR BLANCO.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2579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1,120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95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PAPEL ALUMINIO.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3254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96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PAPEL BOND, PARA MAQUINA FOTOCOPIADORA, TAMA¥O OFICIO 34.0 X 21.5 CM, COLOR BLANCO, DE 36 KG "PARA USO EXCLUSIVO DE LAS DEPENDENCIAS DE LA DIRECCION JURIDICA Y DEL AREA DE LA CONTRALORIA INTERNA".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5804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3,723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5,317</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97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PAPEL OPALINA COLOR BLANCO. TAMANO CARTA.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7545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98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PAPEL ALUMINIO DE 50 METROS X 30 CMS.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7867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99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PAPEL OPALINA BLANCO TAMAÐO CARTA DE 125 GRAMOS.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8154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100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PASTAS. PARA ENGARGOLAR LISTADOS. TAMANO CARTA.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101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PASTA LEIM, CAMBRICE O PLASTICEL, TAMANO CARTA 30.0 X 22.5 CM, SIN PUNTAS REDONDEADAS, COLOR NEGRO. 2 PASTAS EQUIVALEN A UN JUEGO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805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102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PASTA LEIM, CAMBRICE O PLASTICEL, TAMANO A-4 32.0 X 22.5 CM, SIN PUNTAS REDONDEADAS, COLOR NEGRO. 2 PASTAS EQUIVALEN A UN JUEGO.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103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PASTA NEGRA, PARA ENCUADERNAR, TAMANO OFICIO.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104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PASTA PLASTIFICADA TRANSPARENTE LISA Y/O RAYADA, DE 4 PUNTOS, DE 22 X 29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0586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105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PASTA LEIM TAMANO CARTA COLOR GRIS.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0610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106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PASTAS PARA ENGARGOLAR DE PLASTICO RAYADA TRANSPARENTE COLOR VERDE TAMANO CARTA DE 20 PUNTOS, TEXTURIZADA POR AMBAS CARAS, PAQUETE CON 50 PIEZAS.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107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PASTAS PARA ENGARGOLAR DE PLASTICO RAYADA TRANSPARENTE TAMANO CARTA DE 20 PUNTOS, TEXTURIZADA POR AMBAS CARAS, PAQUETE CON 50 PIEZAS.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0644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108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JUEGO DE PASTAS LEIM TAMAÑO CARTA, COLOR VERDE CON PUNTA REDONDA PARA EL C.I.A.A. 2 PASTAS EQUIVALEN A UN JUEGO.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0669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1,225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109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PASTA PRESSBOARD PARA ENGARGOLAR COLOR NEGRO TAMAÑO CARTA. PAQUETE CON 25 JUEGOS. 2 PASTAS EQUIVALEN A UN JUEGO, SIN LEYENDA.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0685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110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PASTA PARA ENGARGOLAR MODELO CANADA, MARCA GBC, COLOR NEGRO TAMAÑO CARTA.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0693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111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ACETATO TRANSPARENTE PARA ENCUADERNACION. TAMANO CARTA.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0022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1,750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112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RECOPILADOR O REGISTRADOR, -TAMA\O OFICIO 34.5 X 27.5 CMCON HERRAJE DE METAL E INDICE EN PAPEL MANILA.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784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560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113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RECOPILADOR O REGISTRADOR TAMA\O CARTA.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784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3,952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5,645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114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ROTAFOLIO "CONTROL INTEGRAL DE VECTORES DE DENGUE Y PALUDISMO". MEDIDAS: 21.5 X 28 CM. (TAMAÑO CARTA). TIPO DE PAPEL: PAPEL COUCHE BLANCO BRILLANTE DE 75 G. (TODO EL DOCUMENTO), PASTAS DE CARTON FORRADAS DE VINIL BLANCO, LA PASTA PRINCIPAL CON PLASTICO TRANSPARENTE SOBRE EL VINIL BLANCO, ABIERTO POR LA PARTE DE ARRIBA PARA QUE SE INSERTE LA PORTADA. LAMINADO MATE AMBOS LADOS, PRESENTACION: ENGARGOLADO A LA CABEZA CON ARILLO DE METAL (WIRE-0), IMPRESION: PORTADA VERTICAL, ANVERSO A SELECCION A COLOR 4X0, CON LOGOTIPO DE PRESIDENCIA DE LA REPUBLICA A SELECCION A COLOR EN LA ESQUINA SUPERIOR DERECHA, LOGOTIPO DEL IMSS A SELECCION A COLOR EN LA PARTE INFERIOR.ILUSTRACION Y TITULO DEL ROTAFOLIO, IMPRESION: INTERIORES VERTICAL, 35 PAGINAS, LA PRIMERA HOJA SOLO AL REVERSO A SELECCION A COLOR 0X4, EL RESTO DEL DOCUMENTO ANVERSO REVERSO SELECCION A COLOR 4X4, LAMINADO MATE AMBOS LADOS, "SEGUN MUESTRA Y ESPECIFICACIONES PRESENTADAS POR EL RESPONSABLE DE IMSS-OPORTUNIDADES".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808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0435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115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ROTAFOLIO "PRODUCCION DE HONGO SETA". MEDIDAS: 54 CM X 43 CM, 42 PAGINAS, INTERIOR EN PAPEL COUCHE BLANCO BRILLANTE DE 120G. (TODO EL DOCUMENTO), PASTAS DE CARTON FORRADAS DE VINIL BLANCO, LA PASTA PRINCIPAL CON PLASTICO TRANSPARENTE SOBRE EL VINIL BLANCO, SELLADO ALREDEDOR Y ABIERTO POR LA PARTE DE ARRIBA, ENGARGOLADO A LA CABEZA CON ARILLO DE METAL (WIRE-0), IMPRESION: PORTADA VERTICAL, ANVERSO A SELECCION A COLOR 4X0, INSERTADA EN LA PASTA PRINCIPAL ADENTRO DEL VINIL TRANSPARENTE, IMPRESION DE INTERIORES LA PRIMERA HOJA SOLO AL REVERSO A SELECCION A COLOR 0X4 LAMINADA POR AMBOS LADOS, EL RESTO DEL DOCUMENTO IMPRESION ANVERSO-REVERSO SELECCION A COLOR 4X4, LAMINADO MATE AMBOS LADOS.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808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0500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116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 TAMANO CARTA DE 8 POSICIONES EN CARTULINA BRISTOL, COLOR BLANCO SIN IMPRESIONES, SIN LETRA Y SIN NUMERO.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0031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2,975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117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 FORMA FRANCESA, TAMANO CARTA 28.0 X 21.5 CM, EN CARTULINA BRISTOL BLANCA DE 58 KG, DE 5 NIVELES. SIN LETRA Y SIN NUMERO.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8,901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12,715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118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 FORMA FRANCESA, TAMANO OFICIO 34.0 X 21.5 CM EN CARTULINA BRISTOL BLANCA DE 58 KG, DE 5 NIVELES. SIN LETRA Y SIN NUMERO.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119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(JUEGO DE 5). TAMANO CARTA. EN CARTULINA BRISTOL. COLOR ANTE. DE 28 X 23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0171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434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620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120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6 POSICIONES TAMANO CARTA CARTULINA BLANCA FORMA ITALIANA.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0262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2,177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121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 T/CARTA EN PLASTICO DE COLORES JUEGO CON 5. SIN LETRA Y SIN NUMERO.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1,652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2,360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122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T/CARTA TRANSLUCIDOS CON CEJILLA DE PLASTICO NUMERADA DEL 1 AL 12. SIN LETRA.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0841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969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1,383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123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T/CARTA TRANSLUCIDO CON CEJILLA DE PLASTICO NUMERADA DEL 1 AL 15.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0858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490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124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T/CARTA TRANSLUCIDO CON CEJILLA DE PLASTICO NUMERADA DEL 1 AL 31.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0866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125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T/CARTA TRANSLUCIDO CON CEJILLA DE PLASTICO NUMERADA DEL 1 AL 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0874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126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T/CARTA DE CARTULINA BRISTOL MULTICOLORES DE 10 DIVISIONES CON NUMERO IMPRESO.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127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MULTICOLORES DE 15 DIVISIONES CON NUMERO IMPRESO.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0890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128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TAMAÑO CARTA DE 10 POSICIONES. DE CARTULINA BRISTOL EN VARIOS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0908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2,781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3,971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129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TAMAÑO CARTA DE 7 POSICIONES. DE CARTULINA BRISTOL EN VARIOS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0916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130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 BLANCO HORIZONTAL DE 5 POSICIONES TAMAÑO CARTA FORMA ITALIANA. DE CARTULINA BRISTOL.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0932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131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 CON INDICE ALFABETICO COLORES TAMAÑO CARTA VERTICAL PARA IMPRESORA. *** PARA USO EXCLUSIVO DE LA DIRECCION GENERAL DEL IMSS ***</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0940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132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 DE CARTULINA BRISTOL BLANCO HOORIZONTAL DE 5 POSICIONES TAMAÑO CARTA.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0973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133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CON CEJAS DE COLORES CON 5 DIVISIONES SIN NUMEROS.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0981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134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CON CEJAS DE COLORES CON 10 DIVISIONES SIN NUMEROS.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0999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135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CON CEJAS DE COLORES CON 15 DIVISIONES SIN NUMEROS.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136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CON CEJAS DE COLORES CON 31 DIVISIONES SIN NUMEROS.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137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SEPARADORES CON CEJILLA DE PLASTICO SIN NUMERACION DE 31 POSICIONES, TAMAÑO CARTA Y PERFORACION PARA CARPETA.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1021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138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BLANCO. MEMBRETADO. TAMAÑO CARTA.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139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BLANCO. TAMAÑO OFICIO. MEMBRETADO.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247</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140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DE PAPEL TIPO MANILA,TAMA\O CARTA 16.3 X 9.2 CM,CON PESTA\A ENGOMADA, CONMEMBRETE Y EMBLEMA IMSS, DEDE 85 G/M2.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0258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141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DE PAPEL TIPO MANILA, TAMA¥O OFICIO 24.0 X 10.4 CM CON PESTA¥A ENGOMADA, CON MEMBRETE Y EMBLEMA IMSS, DE 85 G/M2 "PARA USO EXCLUSIVO DE LAS DEPENDENCIAS DE LA DIRECCION JURIDICA Y DEL AREA DE LA CONTRALORIA INTERNA".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0266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148</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142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DE PAPEL TIPO MANILA,-DE 12.7 X 20.3 CM (5 X 8"),CON PESTA\A PARA CERRAR A BASE DE CORDON Y RONDANAS, CONMEMBRETE Y EMBLEMA IMSS, DEDE 120 G/M2, PARA S ER UTILIZADO EN 4 OCASIONES DISTIN-TAS.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0340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9,520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13,600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143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DE PAPEL TIPO MANILA. MEMBRETADO DE 20.32 X 25.40CM ( 8 X 10" ). PARA SER UTILIZADO EN CUATRO OCASIONES DISTINTAS.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0357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SBR</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12,005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17,150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144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DE PAPEL MANILA MEMBRETADO DE 25.40 X 30.48 CM 10 X 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21,009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30,012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145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DE PAPEL TIPO MANILA. MEMBRETADO DE 27.94 X 33.02CM. ( 11 X 13") PARA SER UTILIZADO EN CUATRO OCASIONES DISTINTAS.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0373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SBR</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11,585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16,550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146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DE PAPEL MANILA MEMBRETADO DE 30.40 X 35.56 CM (12X 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0381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8,200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147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DE PAPEL TIPO MANILA MEMBRETADO DE 35.56 X 35.56CM (14 X 14") PARA SER UTILIZADO EN CUATRO OCASIONES DISTINTAS.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0399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SBR</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7,770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11,100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148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AMARILLO TAMANO CARTA SIN MEMBRETE.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0449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4,620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6,600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149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SOBRES TIPO BOLSA TAMANO 1/2 OFICIO PAPEL MANILA.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0472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150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SOBRES DE OPALINA CON SOLAPA 10.5 X 19.3 CM. BLANCO.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151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BLANCO, TAMANO OFICIO DE 24.0 X 10.4 CM, CON PESTAÑA ENGOMADA CON MEMBRETE Y EMBLEMA DEL IMSS EN PAPEL RECICLADO NACIONAL, PESO 90 G/M2 MINIMO. (CAJA DE CARTON RECICLADO NACIONAL). "PRODUCTO VERDE".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0803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152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BLANCO DE PAPEL BOND SIN VENTANA PARA DISCOS COMPACTOS.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0852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1,050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153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BLANCO DE BOLSA, DE 13 X 12.5 CM, CON VENTANA, Y PESTAÑA PARA CD EN PAPEL BOND.</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0860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875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154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SOBRE TIPO BOLSA COLOR BLANCO MEDIDAS 26X34 CM. SIN RONDANA.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0886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155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TARJETA DE CARTULINA BRISTOL DE 7.6 X 12.7 CM (3 X 5"), COLOR BLANCO, MASA BASE 200 G/M2.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520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742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156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TARJETA DE CARTULINA BRISTOL DE 12.7 X 20.3 CM (5 X 8"), COLOR BLANCO, MASA BASE 200 G/M2.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0176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409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583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157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TARJETA BRISTOL DE CARTULINA COLOR BEIGE DE 21.5 X 17.5 CMS.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1018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158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ACEITE LUBRICANTE, PARA MAQUINA Y EQUIPO DE OFICINA, TIPO ACEITERA, CON TAPON.</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BTE</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BTE</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159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AGENDA EJECUTIVA.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0121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160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5.08 CM (2")DE DIAMETRO, CON 38 AROS (GUSANO LOMO), VARIOS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117</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161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0.47 CM (3/16"DE DIAMETRO). VARIOS COLORES CON 38 AROS. (GUSANO LOMO).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58</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162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0.95 CM (3/8") DE DIAMETRO, CON 38 AROS (GUSANO LOMO), VARIOS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0032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146</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163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0.79 CM (5/16") DE DIAMETRO, CON 38 AROS (GUSANO LOMO), VARIOS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0040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164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(GUSANO LOMO). DE 1.1/8". VARIOS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158</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165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2.54 CM (1") DE DIAMETRO, CON 38 AROS (GUSANO LOMO), VARIOS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117</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166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3.81 CM (1.1/2") DE DIAMETRO, CON 38 AROS (GUSANO LOMO), VARIOS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0073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167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(GUSANO LOMO). DE 1.1/4". VARIOS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0081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168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0.63 CM (1/4")DE DIAMETRO. VARIOS COLORES. CON 38 AROS. (GUSANO LOMO).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0099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169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1.27 CM (1/2") DE DIAMETRO, CON 38 AROS (GUSANO LOMO), VARIOS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170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1.90 CM (3/4")DE DIAMETRO, CON 38 AROS (GUSANO LOMO), VARIOS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0115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171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(GUSANO LOMO). DE 5/8". VARIOS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0123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172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(GUSANO LOMO). DE 7/16". VARIOS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0131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173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(GUSANO LOMO) DE 7/8 DE PULGADA, VARIOS VCOLORES.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0149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38</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174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PARA ENCUADERNAR (WIRE) DE 1". 22 AROS POR CAJA.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0156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175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PARA ENCUADERNAR (WIRE) DE 3/4". 22 AROS POR CAJA.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0172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29</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176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PARA ENCUADERNAR (WIRE) DE 5/8". 22 AROS POR CAJA.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177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PARA ENCUADERNAR (WIRE) DE 3/8". 22 AROS POR CAJA.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178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AROS (GUSANO LOMO), VARIOS COLORES. ARILLO DE PLASTICO, PARA ENCUADERNAR, DE 1.42 CM (9/16") DE DIAMETRO, CON 38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0321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179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4.44 CM (1.3/4") DE DIAMETRO, CON 38 AROS (GUSANO LOMO), VARIOS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0586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38</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180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PARA ENCUADERNAR, DE 5/16".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0602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29</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181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PARA ENCUADERNAR, DE 9/16".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0610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234</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182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PARA ENCUADERNAR, DE 7/16".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0628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183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DOBLE DE 3/8" DE DIAMETRO, TAMANO CARTA CON 32 ARILLOS.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0644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184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DOBLE DE 5/8" DE DIAMETRO, TAMANO CARTA CON 22 ARILLOS.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0651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185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DOBLE DE 7/8" DE DIAMETRO, TAMANO CARTA CON 22 ARILLOS.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0669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186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DOBLE DE 1" DE DIAMETRO, TAMANO CARTA CON 22 ARILLOS.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0677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187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DOBLE DE 1 1/4" DE DIAMETRO, TAMANO CARTA CON 22 ARILLOS.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0685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294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188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DOBLE DE 1/2" TAMANO CARTA.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0693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189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DOBLE DE 5/16" TAMANO CARTA.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0701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190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DE 1/2 ".</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0768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1,897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2,710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191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DE 9/16" WIRE.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0776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192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METALICO DOBLE DE 1/4 ".</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0784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2,600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193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(3/8") DE DIAMETRO COLOR TRANSPARENTE (CRISTAL).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194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(5/8") DE DIAMETRO COLOR TRANSPARENTE CRISTAL).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0818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195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(3/4") DE DIAMETRO COLOR TRANSPARENTE CRISTAL).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0826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320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196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(1 1/4") DE DIAMETRO COLOR TRANSPARENTE CRISTAL).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0834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197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(1 1/2") DE DIAMETRO COLOR TRANSPARENTE CRISTAL).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0842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198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ARILLO DE PLASTICO PARA ENCUADERNAR DE (1 3/4") DE DIAMETRO COLOR TRANSPARENTE CRISTAL).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0859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199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ARILO DE PLASTICO PARA ENCUADERNAR DE (1") DE DIAMETRO COLOR TRANSPARENTE CRISTAL.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0883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200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ARILO DE PLASTICO PARA ENCUADERNAR DE (1/2") DE DIAMETRO COLOR TRANSPARENTE CRISTAL.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0891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201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BASE METALICA PORTACALENDA--RIO, TIPO AGENDA DE 18 X 21CM, COLOR ARENA, BLANC O OSTION U OCRE.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0073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202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BASE DE ACRILICO PARA CALENDARIO TIPO AGENDA.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0081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753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1,075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203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BORRADOR PARA PIZARRON BLANCO ACRILICO.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0078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204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BROCHE CON CABEZA REDONDA, NO. 5, CON 2 PATAS DE 27 MM DE ANCHO (TIPO ALEMAN).</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205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BROCHE PARA ARCHIVO. DE HOJALATA ELECTROLITICA. DE 2 PIEZAS: BASE Y COMPRESOR. DIMENSIONES BASE: LONGITUD DE ANTEBRAZOS 80 MM. LONGITUD DE BRAZOS 51 MM. ANCHO DE BRAZOS 6 MM. COMPRESOR: LARGO TOTAL 90 MM. ANCHO 11 A 13 MM. DISTANCIA ENTRE ORIFICIOS 80 MM.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2,746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3,922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206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CALENDARIO TIPO AGENDA. (REPUESTO) DE PAPEL, COLOR BEIGE, AÑO DE REPUESTO. 13.5 CM X 9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0039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525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207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CANAMO PARA AMARRAR PAQUETES HEBRA LARGA Y DELGADA ENGOMADA DE COLOR AMARILLENTO, FIBRA DE ALGODON 100%, DEVANADO EN FORMA DE CRUCETA.DE 100 METROS.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GRO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524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747</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208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CUBIERTA SUBERBIND TAMANO CARTA CORTE EXACTO TRANSPARENTE.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0131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209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CARPETA PANORAMICA DE VINIL BLANCO DE 3 ARGOLLAS TAMANO CARTA DE 2 1/2 PULGADAS.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1253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210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CUENTA FACIL, CERA PARA CONTAR A 0.5 OZ.</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ENV</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ENV</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56</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211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CHINCHE, DE METAL CROMADO.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212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ADHESIVA VARIOS COLORES. DE 12 MM X 65 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0028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MTO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213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ADHESIVA DE 2" CON 12 PIEZAS (48 MM X 65 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0069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478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214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PARA MAQUINA DE ESCRI-BIR OLIVETTI. DE NYLON. CO-LOR NEGRO. DE 11 M DE L ARGOX 13 MM DE ANCHO.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0267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215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DIUREX DE CELULOSA. DE1 CM DE ANCHO. TRANSPARENTE.12 MM X 65 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0366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216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ADHESIVA TRANSPARENTE, DE 33 M X 12 MM.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0374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3,101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4,430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217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ADHESIVA TRANSPARENTE DE 65 M X 24 MM.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0390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2,601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218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ADHESIVA INVISIBLE. 18 MM X 25 M. O 12 MM X 50 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0416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294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219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ADHESIVA TRANSPARENTE DE 18 MM X 33 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0473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1,631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2,330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220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MAGICA (DE 24 MMX50 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0481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MTO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156</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221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MASKING TAPE NEGRO 3/4.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0648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144</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222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ADHESIVA TRANSPARENTE DE 13 MM POR 33 MTS.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0713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609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868</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223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PARA MAQUINA DE ESCRI-BIR ELECTRICA, (MARCA OLIVETTI, MODELO ET-2450), D E POLIETILENO, COLOR NEGRO, CARBON CORREGIBLE, DE 440 M X 4MM.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224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CORRECTORA PARA MAQUI-NA DE ESCRIBIR ELECTRICA(MARCA OLIVETTI MODELO ET-2450 LIFT OFF), DE 12.5 M X9 MM.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0879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225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val="en-US" w:eastAsia="es-MX"/>
              </w:rPr>
              <w:t xml:space="preserve">CINTA MASKING TAPE COLOR NEGRO (2") 51 MM. </w:t>
            </w:r>
            <w:r w:rsidRPr="00406727">
              <w:rPr>
                <w:rFonts w:ascii="Arial" w:eastAsia="Times New Roman" w:hAnsi="Arial" w:cs="Arial"/>
                <w:noProof w:val="0"/>
                <w:color w:val="000000"/>
                <w:sz w:val="16"/>
                <w:szCs w:val="16"/>
                <w:lang w:eastAsia="es-MX"/>
              </w:rPr>
              <w:t>DE 50 METROS.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1083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226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PARA MAQUINA DE ESCRIBIR ELECTRICA (MARCA OLYMPIA MODELO SPRINTERTYPE), NUCLEO AMARILLO O NARANJA, DE POLIETILENO, COLOR NEGRO, CARBON CORREGIBLE, DE 215 MM X 8 MM.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1620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227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COLOR CANELA POLIPAPEL 48 MM X 150 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1943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228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ADHESIVA TRANSPARENTE (TIPO DIUREX) DE 12 MM X 33 M, SIN ENVOLTURA. **PRODUCTO VERDE** INDISPENSABLE MOSTRAR EN SU ETIQUETADO ORIGINAL PRIMARIO Y/O SECUNDARIO EL GRADO DE MATERIAL RECICLADO Y/O RECICLABLE QUE CONTIENE.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2073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1,680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229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ADHESIVA TRANSPARENTE (TIPO DIUREX) DE 24 MM X 65 M, SIN ENVOLTURA. **PRODUCTO VERDE** INDISPENSABLE MOSTRAR EN SU ETIQUETADO ORIGINAL PRIMARIO Y/O SECUNDARIO EL GRADO DE MATERIAL RECICLADO Y/O RECICLABLE QUE CONTIENE.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2081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230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CANELA DE 2 PULGADAS DE ANCHO X 50 METROS DE LARGO SIN ENVOLTURA *PRODUCTO VERDE*. INDISPENSABLE MOSTRAR EN SU ETIQUETADO ORIGINAL PRIMARIO Y/O SECUNDARIO EL GRADO DE MATERIAL RECICLADO Y/O RECICLABLE QUE CONTIENE.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2099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4,291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6,130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231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AHULADA ADHESIVA (SIMILAR AL MASKIN TAPE), DE 3/4 PULGADA X 50 MTS. DE LARGO, "PRODUCTO VERDE" SIN ENVOLTURA. INDISPENSABLE MOSTRAR EN SU ETIQUETADO ORIGINAL PRIMARIO Y/O SECUNDARIO EL GRADO DE MATERIAL RECICLADO Y/O RECICLABLE QUE CONTIENE.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602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232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DE EMBALAJE PLATEADA.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2347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107</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233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CLIP MARIPOSA NO. 1, ALAMBRE DE ACERO LATONADO CALIBRE 22 DE 5.8 X 4.7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2,597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234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CLIP MARIPOSA NO. 2, ALAMBREDE ACERO LATONADO CALIBRE 30DE 3.8 X 3.4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1,915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2,735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235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CLIP POPULAR NO. 1, ALAMBREDE ACERO PULIDO, DE 32 X 6 -MM.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0156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6,293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8,990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236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CLIP TIPO BINDER, SUJETADORES, TAMAÐO 25 MM 1 PULGADA.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0263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270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385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237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CLIP TIPO BINDER, SUJETADORES, TAMAÐO CHICO 8 MM 5/16".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0271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266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380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238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CLIP TIPO BINDER, SUJETADORES, TAMAÐO PEQUEÐO 15 MM 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0289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239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CLIP TIPO BINDER SUJETADORES TAMAÐO 19 MM (3/4").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0297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240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CLIP METALICO SUJETADOR DE DOCUMENTOS, TIPO BINDER, TAMAÑO 32 MM (1 1/2"), CAJA CON 12 PIEZAS.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5,285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241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CLIP TIPO BINDER CHICO 19MMP.</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242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CLIP TIPO BINDER MEDIANO 32MM.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0321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243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CLIP TIPO BINDER GRANDE 51.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0339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244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COJIN ENTINTADOR, PARA FOLIADOR CHICO.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245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COJIN DE HULE ESPUMA, PARA SELLO DE GOMA NO. 1, CAJA DE LAMINA LITOGRAFIADA, DE 7 X 11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2,037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2,909</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246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COJIN DE HULE ESPUMA, PARA SELLO DE GOMA NO. 2, CAJA DE LAMINA LITOGRAFIADA, DE 8 X 16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0152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535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247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COJIN PARA SELLO, ENTINTABLE DE FIELTRO. MEDIDAS: 11.5 X 8.5 CMS.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248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CORRECTOR LIQUIDO BLANCO, FRASCO CON 20 ML.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FCO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FCO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581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249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CORRECTOR PARA MAQUINA DE ESCRIBIR MODELO SWINTEC 640.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0032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250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CORRECTOR LIQUIDO DE 8 ML BASE SOLVENTE, COLOR BLANCO, TIPO PLUMA, TIEMPO SECADO 19 SEGUNDOS.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0123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1,848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2,640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251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CORRECTOR EN CINTA DE 5MM X 6M.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0131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252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NAVAJA DE UN FILO EN ACERO INOXIDABLE PARA ABRIR CAJAS DE CARTON, PARA USO EXCLUSIVO EN EL SISTEMA DE TIENDAS DEL S.N.T.S.S.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0227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253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CRAYON AZUL. DE 10.8 CM DE LARGO POR 1 CM DE ANCHO. LABRADO EN HEXAGONO.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917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254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CRAYON COLOR ROJO, DE 10.8 CM DE LARGO X 1 CM DE ANCHO, LABRADO EN HEXAGONO.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0066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952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255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DEDAL DE HULE NO. 11 (CHICO) ELASTICO, FLEXIBLE, COLOR ROJO, DE 3 CM DE LARGO X 2 CM DE DIAMETRO EN LA BASE.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290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1,117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1,595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256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DEDAL DE HULE NO. 12 (NORMAL), ELASTICO, FLEXIBLE, COLOR ROJO, DE 3.5 CM DE LARGO X 2.5 CM DE DIAMETRO EN LA BASE.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290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2,275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3,250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257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DEDAL DE HULE NO. 13 (GRANDE), ELASTICO, FLEXIBLE, COLOR ROJO, DE 4 CM DE LARGO X 3 CM DE DIAMETRO EN LA BASE.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290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0156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893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1,275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258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DESENGRAPADORA METALICA, U\ADE METAL PULIDO, DE 6 CM, SOPORTE DE PASTA, INCLUYE TENAZA ANCHA Y ANGOSTA, RESORTE,PRESIONADORES Y REMACHE.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1,512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259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ENGRAPADORA METALICA, INTEGRADA POR BASE, BARRA GUIA, CARRO, FLEJE, PUNZON, DISPOSITIVO DE DOBLADO, AREA ANTIDERRAPANTE DE TIRA COMPLETA.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2,492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260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ELEMENTO IMPRESOR DE LETRAS,MARGARITA GOTICO CLASICO PASO 10/12, PARA MAQUINA D E ESCRIBIR ELECTRICA (MARCA OLYMPIA SPRINTERTYPE, MODELO308).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340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0321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261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ELEMENTO IMPRESOR DE LETRAS,MARGARITA CUADRADO PICA PASO10, PARA MAQUINA DE ESCR IBIRELECTRICA, (MARCA OLYMPIASPRINTERTYPE, MODELO 310).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340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0347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262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ESPONJERO, RECIPIENTE DE PO-LIETILENO DE 8 CM DE DIAMETRO Y ESPUMA DE POLIURE TANODE 7 CM DE DIAMETRO.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347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263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FOLIADOR MANUAL, DE 10 DIGITOS.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0022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264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FOLIADOR MANUAL, METALICO, CON PALANCA DE 7 DIGITOS DE 4.5 MM Y MANGO DE GOMA.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265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FOLIADOR AUTOMATICO, METALI-CO, DE 6 DIGITOS DE 4.5 MM Y8 CAMBIOS, MANGO DE PAST 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266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GIS DIFERENTES COLORES, YESOCOMPRIMIDO, LARGO 7.5 CM,DIAMETRO DE LA BASE 1.1 CM,SUAVE, CON BUENA CONSISTENCIA, QUE NO SE DESMORONE FA-CILMENTE.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439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267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GOMA PARA BORRAR, DE MIGAJON ESPECIAL PARA DIBUJO, DE 2.5 X 2.5 X 2.5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4,046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5,780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268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GOMA TIPO LAPIZ, PARA BORRAR TINTA Y ESCRITURA DE MAQUINA, DE HULE, COLOR GRIS OBSCURO ASPERO, DE 17.5 CM DE LARGO X 5 MM DE DIAMETRO, CON CUBIERTA DE PAPEL DESENROLLABLE O DE PLASTICO.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269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GOMA BLANCA BLANDA. CAJA CON 30 PIEZAS (WS-30).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0319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540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270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GOMA DE MIGAJON CHICA.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277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271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GOMA PARA BORRAR ESCRITURA DE LAPIZ. DE HULE ROSA PALIDO SUAVE. DE 17.5 CM DE LARGO POR 5 MM DE DIAMETRO. CON CUBIERTA DE PAPEL DESENRROLLABLE O DE PLASTICO.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272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GOMA BICOLOR, PARA BORRAR --TINTA Y LAPIZ, CHICA, DE 35X 15 MM.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0848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2,475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3,535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273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GOMA BLANCA PYRE ULTRA PLASTIC CHICA.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274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GRAPAS. TIPO BOSTICH. (GRANDES SCCR 25 DE 9/16).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275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GRAPA PARA ENGRAPADORA DE OFICINA DE ALAMBRE DE ACERO GALVANIZADO, ESTANDARD.</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5,208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7,438</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276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GRAPAS PARA TAREAS PESADASDE 12.7 MM (1/2").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0332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277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INDICE TRANSPARENTE AUTOADHERIBLE.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278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MARCADOR GRASO, COLORAZUL, DE 16.5 CM X 9 MM DE DIAMETRO, CON CUBIERTA DE PAPEL DESENROLLABLE.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5,341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7,630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279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DE COLOR AZUL, SEMIDU-RO, CON CASQUILLO, DE 180 MMDE LARGO POR 7.2 MM DE D IAMETRO, GRABADO CON LA LEYENDA"PROPIEDAD DEL IMSS".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3,010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4,300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280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LAPIEZ ADHESIVO (TIPO PRITT)NO TOXICO, CONTENIDO 8 G.</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0066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9,016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12,880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281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MARCADOR GRASO, COLOR BLANCO, DE 16.5 CMS. X 9 MM DE DIAMETRO. CON TIRA DE PAPEL DESENROLLABLE.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0074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282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MARCADOR GRASO, COLOR CAFE, DE 16.5 CMS. X 9 MM DIAMETRO, CON TIRA DE PAPEL DESENROLLABLE.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283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BICOLOR, COMUN, DE 18CM DE LARGO.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0116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2,251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3,215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284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CORRECTOR.</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0140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285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MARCADOR GRASO, COLOR NARANJA, DE 16.5 CMS. X 9 MM DIAMETRO, CON TIRA DE PAPEL DESENROLLABLE.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0157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286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GRADUACION B TURQUEZA.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287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GRADUACION H TURQUEZA.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0181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288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PARA TAQUIGRAFIA, DE 18 CM DE LARGO X 6 MM DE DIAMETRO, GRABADO CON LA LEYENDA "PROPIEDAD DEL IMSS".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0207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511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289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DE COLOR ROJO, SEMIDU-RO, CON CASQUILLO, DE 180 MMDE LARGO X 7.2 MM DE D IAMETRO, GRABADO CON LA LEYENDA"PROPIEDAD DEL IMSS".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0249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1,568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2,238</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290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MARCADOR GRASO, COLOR ROJO, DE 16.5 CM X 9 MM DE DIAMETRO, CON CUBIERTA DE PAPEL DESENROLLABLE.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0306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6,356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9,080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291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PARA DIBUJO, 2H MEDIA-NO, CON CASQUILLO, COLOR PLOMO, DE 17.5 CM DE LARGO X 7MM DE DIAMETRO.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292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MARCADOR GRASO, COLOR NEGRO, DE 16.5 CM X 9 MM DE DIAMETRO, CON CUBIERTA DE PAPEL DESENROLLABLE.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0363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4,172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293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MARCADOR GRASO, COLOR VERDE, DE 16.5 CMS. X 9 MM DIAMETRO, CON TIRA DE PAPEL DESENROLLABLE.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0371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294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DE GRAFITO, NO. 3 DURO, CON GOMA, PUNTILLA, DE 185 MM DE LARGO X 7.2 MM DE DIAMETRO, COLOR PLOMO, GRABADO CON LA LEYENDA "PROPIEDADDEL IMSS".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22,767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32,523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295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PLOMO PARA DIBUJO HB (SUAVE). 17.5 CM DE LARGO POR 7 MM DE DIAMETRO. CON CASQUILLO.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0454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296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MINAS 0.5 MM. 2H. TUBO CON 12 MINAS.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0991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297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MINI ROLLER DISEÑO 100% ERGONOMICO FACIL DE APLICAR. PARA UTILIZAR SOBRE TODO TIPO DE PAPEL Y TINTA.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298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BICOLOR DE 18 CM DE LARGO, SIN RECUBRIMIENTO ALGUNO, SIN MARCA, DIAMETRO DE 7.00 MM MINIMO, PUNTILLA DE 3.0 MM MINIMO, SIN SUBEMPAQUE. "PRODUCTO VERDE".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1411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299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DE GRAFITO NO. 2 MEDIANO, SIN ARILLO, SIN GOMA, SIN RECUBRIMIENTO ALGUNO, GRABADO SIN PINTURA QUE SENALE EL NUMERO DEL LAPIZ. SIN MARCA Y SUBEMPAQUE, DE 18 CM DE LARGO POR 7.00 MM DE DIAMETRO, SIN LEYENDA IMPRESA. DIAMETRO DE PUNTILLA 2 MM MINIMO. "PRODUCTO VERDE". INDISPENSABLE MOSTRAR EN SU ETIQUETADO ORIGINAL PRIMARIO Y/O SECUNDARIO EL GRADO DE MATERIAL RECICLADO Y/O RECICLABLE QUE CONTIENE.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1429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1,491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300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DE GRAFITO NO. 3 DURO, SIN ARILLO, SIN GOMA, SIN RECUBRIMIENTO ALGUNO, GRABADO SIN PINTURA QUE SENALE EL NUMERO DEL LAPIZ. SIN MARCA Y SUBEMPAQUE, DE 18 CM DE LARGO POR 7.00 MM DE DIAMETRO, SIN LEYENDA IMPRESA. DIAMETRO DE PUNTILLA 2 MM MINIMO. "PRODUCTO VERDE".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1437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301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DE COLOR ROJO (CARMIN), SEMIDURO, SIN CASQUILLO, SIN RECUBRIMIENTO ALGUNO, DE 18 CM DE LARGO, DIAMETRO DE 7 MM MINIMO, SIN LEYENDA IMPRESA, DIAMETRO DE PUNTILLA DE 3.0 MM MINIMO, SIN MARCA Y SUBEMPAQUE. "PRODUCTO VERDE". INDISPENSABLE MOSTRAR EN SU ETIQUETADO ORIGINAL PRIMARIO Y/O SECUNDARIO EL GRADO DE MATERIAL RECICLADO Y/O RECICLABLE QUE CONTIENE.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1445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4,000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302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LAPIZ PARA TAQUIGRAFIA DE 18 CM, DE LARGO Y 6 MM DE DIAMETRO, SIN LEYENDA IMPRESA, SIN RECUBRIMIENTO ALGUNO, DIAMETRO DE PUNTILLA 2.5 MM. MINIMO. SIN MARCA Y SUBEMPAQUE, "PRODUCTO VERDE". INDISPENSABLE MOSTRAR EN SU ETIQUETADO ORIGINAL PRIMARIO Y/O SECUNDARIO EL GRADO DE MATERIAL RECICLADO Y/O RECICLABLE QUE CONTIENE.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1452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303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LIGA DEL NO. 18, BANDA ELASTICA DE HULE LATEX, COLOR AMBAR.</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589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GRO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749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1,070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304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LIGA DEL NO. 32, BANDA ELASTICA DE HULE LATEX, COLOR AMBAR.</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589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0073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GRO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6,250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8,927</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305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LIGA DE 1 CM DE ANCHO, CAJA CON 50 PIEZAS.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589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0222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306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MARCADOR FLUORESCENTE, CON TINTA DE AGUA, COLOR ROSA, PARA RESALTAR PARTES DE UN TEXTO.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3,675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5,250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307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MARCADOR FLUORESCENTE, CON TINTA DE AGUA, COLOR AMARILLO, PARA RESALTAR PARTES DE UN TEXTO.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0026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7,861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11,230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308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MARCADORES FLUORESCENTES, CON TINTA DE AGUA, ESTUCHE CON 12 PIEZAS, DIFERENTES COLORES, PARA RESALTAR PARTESDE UN TEXTO.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0034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EST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EST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167</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309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MARCADOR DE TEXTOS. COLOR VERDE. TINTA FLUORESCENTE.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0042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4,536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6,480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310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MARCADOR DE TEXTOS. COLOR ROJO. TINTA FLUORESCENTE.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0075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311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MARCADOR FLUORESCENTE, CON TINTA DE AGUA, COLOR NARANJA, PARA RESALTAR PARTES DE UN TEXTO.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0083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3,133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4,475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312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MARCADOR DE 24 COLORES. TINTA PERMANENTE.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0166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313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MARCADOR INDELEBLE, PARA PIZARRON BLANCO, PAQUETE CON 4 PIEZAS DE DIFERENTES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0174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290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314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MARCADORES TINTA FUGAZ, PARA PIZARRON BLANCO, EN VARIOS COLORES, JUEGO CON 4 MARCADORES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0216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315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PLUMON O PLUMIN DETECTOR DE BILLETES FALSOS.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316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PEGAMENTO TIPO 850, LIQUIDO BLANCO, ENVASE DE POLIETILENO CON 500 ML.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ENV</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ENV</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745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1,063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317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GOMA PARA PEGAR PAPEL. GOMA LIQUIDA TIPO MUCILAGO. ENVA-SADA EN FRASCO DE VIDRIO .</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0028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FCO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ML.</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318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GOMA BLANCA. TIPO ROTRING, PARA LAPIZ.</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319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PEGAMENTO DE CONTACTO, RESISTOL TIPO 5000, LATA CON 500 ML.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0093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LTA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LTA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320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PEGAMENTO DE CONTACTO, TIPO RESISTOL 5000.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TBO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ML.</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26</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321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PEGAMENTO DE CONTACTO, TIPO RESISTOL 5000.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0119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LTA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LTO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1,016</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322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PEGAMENTO DE CONTACTO, TIPO RESISTOL 850.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0127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LTA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LTO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323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PEGAMENTO RESISTOL TIPO 850, LIQUIDO BLANCO, ENVASE DE POLIETILENO CON 50 G.</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ENV</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ENV</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324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PEGAMENTO O PERMABOND. PARA PEGAR MADERA, PIEL, CUERO, CARTON.</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0184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756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1,080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325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PERFORADORA METALICA, MANUALPARA 3 PERFORACIONES, AJUSTABLE A DIFERENTE DISTANCI A DELA CENTRAL DE AJUSTE ENTRELAS PERFORACIONES EXTERIO-RES, MAXIMA 21.6 CM M (8.5"),MINIMA 7 CM (2.75").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361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326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PERFORADORA METALICA, MANUALPARA DOS PERFORACIONES, SEPARACION DE 7 Y 8 CM, CO N REGLETA CALIBRADORA.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737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1,051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327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PERFORADORA DE 3 ORIFICIOS PARA TRABAJO PESADO DE METAL AJUSTABLE.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0156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328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PERFORADORA, LAMINA DE ACERO, TRES PERFORACIONES, CON DADOS Y REGLETA AJUSTABLES, MANGO DE HIERRO FUNDIDO, USO RUDO.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0164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56</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329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PLUMA ATOMICA POPULAR DESECHABLE PUNTO MEDIANO CAJA C/10. CLAVE SECOFIN: 757.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330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BOLIGRAFO, (PLUMA ATOMICA), DE POLIETILENO, CONSTITUIDO POR BARRIL, CAPUCHON, SUJETADOR, REPUESTO CON TINTA COLOR AZUL Y MECANISMO RETRACTIL, EN VARIOS COLORES, CON LA LEYENDA "PROPIEDAD DEL IMSS".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8,690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12,413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331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BOLIGRAFO, PUNTO FINO, NEGRO TIPO KILOMETRICO (BIC).</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0717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15,743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22,490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332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BOLIGRAFO, PUNTO FINO, ROJO, TIPO KILOMETRICO (BIC).</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0725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7,623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10,890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333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BOLIGRAFO PUNTO MEDIANO DE POLIETILENO, CONSTITUIDO POR BARRIL, CAPUCHON, SUJETADOR Y REPUESTO INTERCAMBIABLE CON TINTA NEGRA, MECANISMO RETRACTIL CON LEYENDA IMPRESA DE LA DEPENDENCIA, SIN SUBEMPAQUE. **PRODUCTO VERDE**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0840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7,042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334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BOLIGRAFO PUNTO MEDIANO DE POLIETILENO, CONSTITUIDO POR BARRIL, CAPUCHON, SUJETADOR Y REPUESTO INTERCAMBIABLE CON TINTA ROJA O AZUL MECANISMO RETRACTIL CON LEYENDA IMPRESA DE LA DEPENDENCIA, SIN SUBEMPAQUE. **PRODUCTO VERDE**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0857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1,442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335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PLUMA PUNTO MEDIANO COLOR NEGRA. FORMA HEXAGONAL, CON UN EMPLEO MINIMO DE PLASTICO EN SU FABRICACION. CON TRES PUNTOS DE AGARRE, DE GRAN ESTABILIDAD EN LA ESCRITURA. CAÑON DE POLIESTIRENO DEL BOLIGRAFO Y QUE MUESTRE EL NIVEL DE TINTA. CON PEQUEÑO AGUJERO EN LA BARRA EXTERIOR QUE MANTENGA LA MISMA PRESION DE AIRE TANTO DENTRO COMO FUERA DEL BOLIGRAFO. CON EMPUJE DE TINTA HACIA ABAJO POR LA GRAVEDAD DEL TUBO PARA SURTIR A LA BOLA SITUADA EN EL INTERIOR DE UNA PUNTA DE PLATA DE NIQUEL. DE ALTA CALIDAD.</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8,162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11,660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336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PLUMA BIC PUNTO MEDIANO COLOR ROJO.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0873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602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337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BOLIGRAFO PUNTO FINO AZUL.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0881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4,809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6,870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338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BOLIGRAFO UNI BALL EYE MICRO COLOR NEGRO.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0899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114</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339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PLUMINES. PAQUETE CON 12 COLORES. PUNTA INDEFORMABLE DE 2 MM. DE ANCHO CON AFILADA TERMINACION QUE PERMITE EFECTUAR LINEAS FINAS Y GRUESAS.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0025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2,823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4,032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340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PLUMIN MARCADOR DESECHABLE CON TINTA COLOR AZUL. PUNTO FINO. DE 13 CM DE LARGO POR10 MM DE ANCHO. DE PLASTICO. CON BROCHE PARA PRENDERSE.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793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1,132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341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PLUMIN MARCADOR, TINTA COLOR ROJO, PUNTO FINO, DESECHABLE, DE 13 CM X 10 MM, DE PLASTICO.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0066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1,197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342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PLUMIN MARCADOR DESECHABLE. CON TINTA COLOR VERDE. PUNTOFINO. DE PLASTICO. CON BROCHE PARA PRENDERSE. DE 13 CM DE LARGO 10 MM DE ANCHO.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0074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343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PLUMIN MARCADOR, TINTA COLORNEGRO, PUNTO FINO, DESECHABLE, DE 13 CM X 10 MM , DEPLASTICO.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0082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1,127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344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PLUMIN MARCADOR DESECHABLE. PUNTO MEDIANO CON TINTA COLOR AMARILLO.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0215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345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PLUMIN MARCADOR DESECHABLE. COLOR SEPIA.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0249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346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PLUMIN PUNTO MEDIANO, A BASE DE AGUA, COLOR AZUL, "PRODUCTO VERDE".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347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PLUMIN PUNTO MEDIANO, A BASE DE AGUA, COLOR NEGRO, "PRODUCTO VERDE".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0298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348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PLUMIN MARCADOR TINTA COLOR NEGRO PUNTO FINO, A BASE DE AGUA DE 13 CM X 10 MM, "PRODUCTO VERDE".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349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PLUMIN MARCADOR TINTA COLOR ROJO PUNTO FINO, A BASE DE AGUA DE 13 CM X 10 MM, "PRODUCTO VERDE".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0348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350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PLUMON MARCA UNIBALL DE LUXECOLOR NEGRO POINT ROLLER.</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0194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351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PLUMON MARCADOR GRUESO CON TINTA COLOR AZUL.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0202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352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PLUMON MARCADOR, TINTA COLORROJO PERMANENTE, SECADO INS-TANTANEO PUNTA GRUESA R EDONDA O CUADRADA, TAPON CON SELLO A PRESION.</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0210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353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PLUMON MARCADOR, TINTA COLORNEGRO PERMANENTE, SECADO INSTANTANEO PUNTA GRUESA R EDONDA O CUADRADA, TAPON CON SELLO A PRESION.</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462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354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PLUMON MARCADOR PUNTO FINO SHARPIE COLOR NEGRO.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355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PLUMON MARCADOR, TINTA COLOR ROJO, PERMANENTE, SECADO INSTANTANEO, PUNTA GRUESA REDONDA O CUADRADA, TAPON CON SELLO A PRESION.**PRODUCTO VERDE** INDISPENSABLE MOSTRAR EN SU ETIQUETADO ORIGINAL PRIMARIO Y/O SECUNDARIO EL GRADO DE MATERIAL RECICLADO Y/O RECICLABLE QUE CONTIENE.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0418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5,250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7,500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356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PLUMON MARCADOR TINTA COLOR NEGRO, PERMANENTE, SECADO INSTANTANEO, PUNTA GRUESA REDONDA O CUADRADA, TAPON CON SELLO A PRESION.**PRODUCTO VERDE** INDISPENSABLE MOSTRAR EN SU ETIQUETADO ORIGINAL PRIMARIO Y/O SECUNDARIO EL GRADO DE MATERIAL RECICLADO Y/O RECICLABLE QUE CONTIENE.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0426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3,227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4,610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357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MARCADOR PERMANENTE COLOR NEGRO PARA ACETATOS.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0434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358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MARCADOR PERMANENTE COLOR ROJO PARA ACETATOS.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0442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359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PLUMON PARA PIZARRON ACRILICO (ESTUCHE CON 6 COLORES).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0467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EST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EST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2,177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360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PLUMON PAR MARCAR CD'S, GRIP ERGONOMICO QUE PERMITE UNA MEJOR SUJECION, PUNTA DEL ALTA RESISTENCIA (1MM), TINTA DE SECADO RAPIDO, COLOR NEGRO.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0475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2,298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3,282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361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PORTA ROLLO METALICO, PARA CINTA ADHESIVA TRANSPARENTE (DIUREX) DE 12 MM, TAMANO CHICO, NO. 20.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737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169</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362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PORTA-RROLLO DE CINTA ADHESIVA TRANSPARENTE (DIUREX). METALICO. (GRANDE) NUM. 19 .</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737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0025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363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PORTA LAPICES PARA ESCRITORIO DE PLASTICO. COLOR GRIS. MEDIDAS 6.4 x 6.4 X 9.5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737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0157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364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PORTACLIP DE ACRILICO. MEDIDAS 10 X 7 x 2.5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737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0454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565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365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TABLA DE APOYO PORTA PAPEL. EN MASONITE O FIBRACEL, CON CLIP SUJETADOR. TAMANO CARTA.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737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0660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366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TABLA DE APOYO, PORTA PAPEL, EN MASONITE O FIBRACEL, CON CLIP SUJETADOR, TAMANO OFICIO.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737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0678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367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PORTAMINAS DE DIFERENTES MEDIDAS.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737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0702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368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PORTACLIP DE ACRILICO. MEDIDAS 10 X 7 x 2.5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737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0751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385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369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PORTA MINAS METALICO MECANISMO MARBAR 0.5 MM.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737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0793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370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REVISTERO TAMAÑO OFICIO DE CARTON KRAFT RECICLADO NACIONAL DE 20 PUNTOS. "PRODUCTO VERDE". INDISPENSABLE MOSTRAR EN SU ETIQUETADO ORIGINAL PRIMARIO Y/O SECUNDARIO EL GRADO DE MATERIAL RECICLADO Y/O RECICLABLE QUE CONTIENE.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737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0835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371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REVISTERO PLATICO TAMAÑO CARTA. MEDIDAS 7.5 X 29 .5 x 24.5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737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0868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945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372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POSTE DE ALUMINIO, DE 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0035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1,610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2,300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373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POSTE DE ALUMINIO PARA JUEGO DE PASTAS. DE 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374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POSTE DE ALUMINIO, DE 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0092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3,780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5,400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375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REFUERZO ADHESIVO, 16 MM DEDIAMETRO, CON OJILLO CENTRALDE 6 MM.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771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SBE</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231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376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REGLA DE MADERA, DE PINO PU-LIDA, DESFLEMADA Y BARNIZADA, 30 CM DE LARGO, CON FILODE METAL INCRUSTADO EN UNCANTO, EN LAS CARAS ANTERIORY POSTERIOR LLEVAN IMPRESASEN COLOR NEGRO ESCALAS GRADUADAS EN CENTIMETROS EN LAPRIMERA Y EN PUL GADAS EN LASEGUNDA.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783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548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782</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377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REGLA DE MADERA, DE PINO PU-LIDA, DESFLEMADA Y BARNIZADA, 60 CM DE LARGO, CON FILODE METAL INCRUSTADO EN UNCANTO, EN LAS CARAS ANTERIORY POSTERIOR LLEVAN IMPRESASEN COLOR NEGRO ESCALAS GRADUADAS EN CENTIMETROS EN LAPRIMERA Y EN PUL GADAS EN LASEGUNDA.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783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0069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378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JUEGO DE ESCUADRAS DE PLASTICO T. ESCALA.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783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0507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JGO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379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SELLO FECHADOR CON PLACA DE 5.1 X 3.8 CM, DE CROMO, INCLUYE: PUENTE, RODAJAS, RESORTE, EJE CENTRAL, TORNILLO, PORTA ALMOHADILLA Y MANGO.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825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420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599</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380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SACAPUNTAS MANUAL, DE PLASTICO, CON RECOLECTOR DE VIRUTA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381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SACAPUNTAS ELECTRICO, CON RECOLECTOR DE VIRUTA EN ACRILICO TRANSPARENTE.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77</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382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TAJALAPIZ ELECTRICO, FABRICADO EN PLASTICO DURO, CUCHILLAS DE PRECISION Y DE ACERO INOXIDABLE, 10 CM DE ALTURA X 8 CM ANCHO, CON RECIPIENTE PARA VIRUTA.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0088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281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383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SACAPUNTAS SENCILLO DE PLASTICO DESECHABLE.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0096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535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384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TIJERA METALICA NO. 17, DE -ACERO INOXIDABLE, DE 178 CM(7") DE LARGO.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2,998</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385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TIJERA TIPO DOMESTICO, LONGITUD 15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0115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441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386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TINTA PARA SELLO DE GOMA, COLOR NEGRO, FRASCO DE VIDRIOCON TAPON DE PASTA Y AP LICADOR DE PLASTICO, CON 23 ML.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0029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FCO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FCO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387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TINTA PARA SELLO DE GOMA, COLOR ROJO, ENVASE IRROMPIBLECON APLICADOR DE ESFERA DE -59 CM3 APROXIMADAMENTE.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0458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ENV</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ENV</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178</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388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TINTA PARA SELLO DE GOMA, COLOR MORADO, ENVASE IRROMPIBLE CON APLICADOR DE ES FERADE 59 CM3 APROXIMADAMENTE.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0466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ENV</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ENV</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436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621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389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TINTA PARA SELLO DE METAL, -COLOR AZUL, PARA FOLIADOR,FRASCO DE VIDRIO CON T APONDE PASTA Y APLICADOR DE PLASTICO, CON 23 ML.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0557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FCO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FCO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390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TINTA PARA SELLO DE METAL, COLOR ROJO, PARA FOLIADOR, TUBO DE ESTANO CON GOLLETE CONICO, CON TAPON DE PASTA, CON 11 ML.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0607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TBO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TBO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249</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391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TINTA PARA SELLO DE METAL, COLOR NEGRO, PARA FOLIADOR, FRASCO DE VIDRIO CON T.</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0631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FCO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FCO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392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TINTA PARA SELLO DE GOMA COLOR AZUL ROLL ON. 60 ML.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1191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FCO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FCO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277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393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TINTA PARA SELLO DE GOMA NEGRO ROLL ON, 60 ML.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1258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394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TINTA PARA SELLO DE METAL AZUL. 12 ML.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1266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TBO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TBO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395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TINTA PARA SELLO DE METAL NEGRO.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865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1274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TBO</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TBO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396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LIMPIADOR AEROSOL SILI-JET-E-PLUS.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360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580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0063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397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HOJA DE ACETATO TRANSPARENTE PARA COPIADORA. TAMANO CARTA. (SISTEMATIZACION).</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360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0033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HJA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398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TAPETE PARA MOUSE. 19 x 21 X 5 CM. COLOR AZUL.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385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399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BOTIQUIN DE PRIMEROS AUXILIOS. MATERIAL: NYLON IMPERMEABLE, CON 3 BOLSAS LATERALES CON CORREA DE AJUSTE, EN LA BOLSA CENTRAL DEBERA TENER LOGOTIPO DE PROTECCION CIVIL; COLOR: ROJO; DEBE CONTENER LO SIGUIENTE: 1 PAQUETE DE ABATE LENGUAS DE MADERA CON 25 PIEZAS; 1 BOTELLA DE ALCOHOL EN GEL DE 250 ML.; 4 SOBRES DE ALGODON DE 3 GR. C/UNO; 1 APOSITO ESTERIL 10 X 10; 2 APOSITOS NO ESTERILES 8 X 18; 1 BOTELLA DE BENZAL SOLUCION DE 60 ML; 1 CABESTRILLO ADULTO; 1 CINTA ADHESIVA DE 2.5 CM; 2 COMPRESA FRIA; 5 CUBRE BOCASDESECHABLES; 1 ESTETOSCOPIO SENCILLO; 10 GASAS ESTERILES 10X10 CM.; 5 GUANTES DE LATEX NO ESTERILES (PAR); 1 IODOPOVIDONA SOL. DE 60 ML; 1 BOTELLA DE JABON QUIRURGICO DE 60 ML.; 1 LAMPARA DE DIAGNOSTICO DESECHABLE; 1 LAVAOJOS DE PLASTICO; 1 LIGADURA ELASTICA; 1 MASCARILLA PARA RCP (TIPO BARRERA); 1 SABANA DE ALUMINIO; 1 TERMOMETRO CLINICO; 1 TIJERAS DE BOTON DE 14 CM.; 1 TIJERAS DE TRABAJO PESADO; 2 VENDAS ELASTICAS DE 5 CM.; 2 VENDAS ELASTICAS DE 10 CM.; 2 VENDA S ELASTICAS DE 15 CM.; 10 VENDITAS ADHESIVAS (CURITAS); 1 PIOLA DE 5 MTS.; 1 ROLLO DE MICROPORO 2.5 CM.; 2 BOLSAS SOLUCION FISIOLOGICA 0.9% 500ML.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0020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400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BROCHE DE PLASTICO "TIPO CAIMAN" PARA GAFETE DE IDENTIFICACION MODELO "CONGRESO", BOLSA CON 100 PIEZAS.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0110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BSA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BSA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401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MASKING TAPE DOBLE CARA BLANCA. ANCHO: 1", LARGO 40 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0348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402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PARA EMPAQUE COLOR CANELA. TIPO JANEL.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0504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MTO</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403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MASKING TAPE, CINTA DE PAPEL ADHERIBLE, ANCHO 48.0 MM, LONGITUD 50.0 M, COLOR UNICO.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3557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RLL</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319</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454</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404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MASKING TAPE DOBLE CARA DE 19 MM X 50 METROS.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3607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1,617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2,310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405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CINTA MASKINGTAPE DE 36 MM. X 50 M CLAVE SECOFIN= 713.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6808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406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CRAYON: PINTURA DE CERA NOTOXICA, FORRADO CON PAPEL. ALTO 10.0 CM (+/-) 1.0 CM, ANCHO 3.5 CM ((+/-) 0.5 CM, DIFERENTES COLORES PUNTA CONICA.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0128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407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DISCO COMPACTO NO REGRABABLE640 MB 74 MIN.</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2059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8,750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12,500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408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DISCO COMPACTO REGRABABLE --650 MB 74 MIN.</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2067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4,760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6,800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409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FAJA ELASTICA CON REFUERZO DE VARILLAS Y TIRANTES ELASTICOS DE 1 1/2 PULGADAS DE ANCHO, PARA AYUDAR AL ESFUERZO DEL LEVANTAMIENTO DE OBJETOS PESADOS.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417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410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GOGLE DE SEGURIDAD, ARMAZON FABRICADO EN POLICARBONATO, MICA TRANSPARENTE FABRICADO EN POLICARBONATO, COLOR NEGRO.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442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411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GRAPA DE ACERO. PARA FLEJE.</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0049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412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GUANTES DE CARNAZA FABRICADO A BASE DE CARNAZA DE GANADO VACUNO, CURTIDA AL CROMO Y COSIDA CON HILO DE POLIESTER, PUÑO RECTO Y CORTO. EL COLOR DEBE SER LADRILLO.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460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0638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PAR</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PAR</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413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LAPICES DE COLORES NUM. 954 CON 36 COLORES ESTUCHE DE CARTON.</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573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EST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414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RAFIA PLANA PARA ATADORA F-28. COLOR BLANCA DE 1KG.</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609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415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MECATILLO BLANCO. BOLA DE 2150 GR, APROXIMADOS.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619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0059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136</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416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BOLA DE RAFIA PARA AMARRE COLOR BLANCA DE 1KG.</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619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0075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244</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417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BOLA DE MECATE. 2 CABOS DE 1 KG.</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619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0091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02</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333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475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418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CUTTER CHICO TIPO OLFA MEDELA CON 2 NAVAJAS. 13 CM DE LARGO.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0097</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2,790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3,984</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419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NAVAJA CUTTER A-300. DE 18 MM.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0105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1,624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2,320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420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CUCHILLAS PARA CUTTER CAJA CON 10. *PARA USO EXCLUSIVO DE LA PLANTA DE REPRODUCCIONES GRAFICAS*.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0170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421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PILA ALCALINA DOBLE "A". PAQUETE CON 4 PIEZAS.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0020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1,192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1,701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422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PILA ALCALINA TRIPLE "A" PAQUETE CON 4 PIEZAS.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714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0038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PQT</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996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1,421</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423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PORTA NAVAJA. CUTTER. PARA CORTAR CARTON, PAPEL, ETC. DE PLASTICO, COLOR INDISTINTO, SIMPLE Y ECONOMICO, DE APROXIMADAMENTE 2.5 CM. DE ANCHO Y DE 10 CM. DE LARGO.</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748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0038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1,295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1,850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424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REGLA METALICA GRADUADA DE 0-500 MM. CON RESOLUCION DE 0.5 MM. DE 30 CM.</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370</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772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0110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1,834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2,620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lastRenderedPageBreak/>
              <w:t>425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DISCO COMPACTO NO REGRABABLE 640 MB, DURACION 74 MINUTOS. (PRESNTACION CAJA INDIVIDUAL).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0122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7,224</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10,320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426</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DISCO COMPACTO REGRABABLE 640 MB, DURACION 74 MINUTOS.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0130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4,933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7,046</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427</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DISCO COMPACTO PARA DVD-R DE 4.7 GB., PRESENTACION CAJA ACRILICA INDIVIDUAL CON UNA PIEZA.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0312</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18,967</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27,094</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428</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DISCO COMPACTO NO REGRABABLE DE 700 MB, DURACION 80 MINUTOS, PRESENTACION EN CAJA INDIVIDUAL.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0320</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7,700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11,000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429</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DISCO COMPACTO REGRABABLE DE 700 MB, DURACION 80 MINUTOS, PRESENTACION EN CAJA INDIVIDUAL.</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0338</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4,620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6,600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430</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DISCO COMPACTO REGRABABLE CD-R 32X MULTISPEED 80 MIN. CJA/5PZAS.</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0346</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CJA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210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431</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MEMORIA FLASH USB 4 GB.</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0361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186</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264</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432</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MEMORIA USB 8GB DE CAPACIDAD.</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303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0395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392</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560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433</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ETIQUETAS PARA DISCOS COMPACTOS DE IMPRESION LASER. (PRESENTACION 2 ETIQUETAS EN HOJA TAMANO CARTA).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329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0015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8,173</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11,675</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434</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ETIQUETAS TAMA¥O CARTA PARA IMPRESORA LASSER.</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329</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0023</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1,330</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1,900</w:t>
            </w:r>
          </w:p>
        </w:tc>
      </w:tr>
      <w:tr w:rsidR="004138DE" w:rsidRPr="00406727" w:rsidTr="004138DE">
        <w:trPr>
          <w:cantSplit/>
          <w:trHeight w:val="255"/>
        </w:trPr>
        <w:tc>
          <w:tcPr>
            <w:tcW w:w="246" w:type="pct"/>
            <w:tcBorders>
              <w:top w:val="nil"/>
              <w:left w:val="single" w:sz="4" w:space="0" w:color="auto"/>
              <w:bottom w:val="single" w:sz="4" w:space="0" w:color="auto"/>
              <w:right w:val="single" w:sz="4" w:space="0" w:color="auto"/>
            </w:tcBorders>
            <w:shd w:val="clear" w:color="000000" w:fill="FFFFFF"/>
            <w:noWrap/>
            <w:vAlign w:val="center"/>
            <w:hideMark/>
          </w:tcPr>
          <w:p w:rsidR="00490229" w:rsidRPr="00406727" w:rsidRDefault="00490229" w:rsidP="00490229">
            <w:pPr>
              <w:spacing w:after="0" w:line="240" w:lineRule="auto"/>
              <w:jc w:val="center"/>
              <w:rPr>
                <w:rFonts w:ascii="Arial" w:eastAsia="Times New Roman" w:hAnsi="Arial" w:cs="Arial"/>
                <w:b/>
                <w:noProof w:val="0"/>
                <w:color w:val="000000"/>
                <w:sz w:val="16"/>
                <w:szCs w:val="16"/>
                <w:lang w:eastAsia="es-MX"/>
              </w:rPr>
            </w:pPr>
            <w:r w:rsidRPr="00406727">
              <w:rPr>
                <w:rFonts w:ascii="Arial" w:eastAsia="Times New Roman" w:hAnsi="Arial" w:cs="Arial"/>
                <w:b/>
                <w:noProof w:val="0"/>
                <w:color w:val="000000"/>
                <w:sz w:val="16"/>
                <w:szCs w:val="16"/>
                <w:lang w:eastAsia="es-MX"/>
              </w:rPr>
              <w:t>435</w:t>
            </w:r>
          </w:p>
        </w:tc>
        <w:tc>
          <w:tcPr>
            <w:tcW w:w="180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627AEF">
            <w:pPr>
              <w:spacing w:after="0" w:line="240" w:lineRule="auto"/>
              <w:jc w:val="both"/>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DISCO DURO EXTERNO, CAPACIDAD DE ALMACENAMIENTO DE 1 TB, INTERFACE DE USB 3.0 COMPATIBLE CON 2.0, CON CABLE DE CONEXIÓN A PC INCLUIDO, COMPATIBLE CON SISTEMA OPERATIVO, AL MENOS LOS SIGUIENTES: WINDOWS VISTA, WINDOWS 7, WINDOWS SERVER 2008, MAC 0S 9 O POSTERIOR, SIN ALIMENTACION ELECTRICA EXTERNA.</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372</w:t>
            </w:r>
          </w:p>
        </w:tc>
        <w:tc>
          <w:tcPr>
            <w:tcW w:w="258"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725</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0064</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00</w:t>
            </w:r>
          </w:p>
        </w:tc>
        <w:tc>
          <w:tcPr>
            <w:tcW w:w="259"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01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21"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1</w:t>
            </w:r>
          </w:p>
        </w:tc>
        <w:tc>
          <w:tcPr>
            <w:tcW w:w="25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PZA</w:t>
            </w:r>
          </w:p>
        </w:tc>
        <w:tc>
          <w:tcPr>
            <w:tcW w:w="384"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45</w:t>
            </w:r>
          </w:p>
        </w:tc>
        <w:tc>
          <w:tcPr>
            <w:tcW w:w="446" w:type="pct"/>
            <w:tcBorders>
              <w:top w:val="nil"/>
              <w:left w:val="nil"/>
              <w:bottom w:val="single" w:sz="4" w:space="0" w:color="auto"/>
              <w:right w:val="single" w:sz="4" w:space="0" w:color="auto"/>
            </w:tcBorders>
            <w:shd w:val="clear" w:color="000000" w:fill="FFFFFF"/>
            <w:noWrap/>
            <w:vAlign w:val="center"/>
            <w:hideMark/>
          </w:tcPr>
          <w:p w:rsidR="00490229" w:rsidRPr="00406727" w:rsidRDefault="00490229" w:rsidP="00B21877">
            <w:pPr>
              <w:spacing w:after="0" w:line="240" w:lineRule="auto"/>
              <w:jc w:val="center"/>
              <w:rPr>
                <w:rFonts w:ascii="Arial" w:eastAsia="Times New Roman" w:hAnsi="Arial" w:cs="Arial"/>
                <w:noProof w:val="0"/>
                <w:color w:val="000000"/>
                <w:sz w:val="16"/>
                <w:szCs w:val="16"/>
                <w:lang w:eastAsia="es-MX"/>
              </w:rPr>
            </w:pPr>
            <w:r w:rsidRPr="00406727">
              <w:rPr>
                <w:rFonts w:ascii="Arial" w:eastAsia="Times New Roman" w:hAnsi="Arial" w:cs="Arial"/>
                <w:noProof w:val="0"/>
                <w:color w:val="000000"/>
                <w:sz w:val="16"/>
                <w:szCs w:val="16"/>
                <w:lang w:eastAsia="es-MX"/>
              </w:rPr>
              <w:t>63</w:t>
            </w:r>
          </w:p>
        </w:tc>
      </w:tr>
    </w:tbl>
    <w:p w:rsidR="007F7C3B" w:rsidRDefault="007F7C3B" w:rsidP="007F7C3B">
      <w:pPr>
        <w:ind w:left="-284"/>
        <w:jc w:val="both"/>
        <w:rPr>
          <w:rFonts w:ascii="Arial" w:hAnsi="Arial" w:cs="Arial"/>
          <w:sz w:val="20"/>
          <w:szCs w:val="20"/>
        </w:rPr>
      </w:pPr>
    </w:p>
    <w:p w:rsidR="00796E11" w:rsidRDefault="00796E11" w:rsidP="007F7C3B">
      <w:pPr>
        <w:ind w:left="-284"/>
        <w:jc w:val="both"/>
        <w:rPr>
          <w:rFonts w:ascii="Arial" w:hAnsi="Arial" w:cs="Arial"/>
          <w:sz w:val="20"/>
          <w:szCs w:val="20"/>
        </w:rPr>
      </w:pPr>
      <w:r w:rsidRPr="00D2635D">
        <w:rPr>
          <w:rFonts w:ascii="Arial" w:hAnsi="Arial" w:cs="Arial"/>
          <w:sz w:val="20"/>
          <w:szCs w:val="20"/>
        </w:rPr>
        <w:t>La descripción amplia y detallada de</w:t>
      </w:r>
      <w:r w:rsidR="00815912" w:rsidRPr="00D2635D">
        <w:rPr>
          <w:rFonts w:ascii="Arial" w:hAnsi="Arial" w:cs="Arial"/>
          <w:sz w:val="20"/>
          <w:szCs w:val="20"/>
        </w:rPr>
        <w:t xml:space="preserve"> los bienes a adquirir</w:t>
      </w:r>
      <w:r w:rsidR="00E1022F" w:rsidRPr="00D2635D">
        <w:rPr>
          <w:rFonts w:ascii="Arial" w:hAnsi="Arial" w:cs="Arial"/>
          <w:sz w:val="20"/>
          <w:szCs w:val="20"/>
        </w:rPr>
        <w:t>, las cantidades</w:t>
      </w:r>
      <w:r w:rsidR="008C021F">
        <w:rPr>
          <w:rFonts w:ascii="Arial" w:hAnsi="Arial" w:cs="Arial"/>
          <w:sz w:val="20"/>
          <w:szCs w:val="20"/>
        </w:rPr>
        <w:t xml:space="preserve"> mínimas y máximas, </w:t>
      </w:r>
      <w:r w:rsidR="008C021F" w:rsidRPr="00D2635D">
        <w:rPr>
          <w:rFonts w:ascii="Arial" w:hAnsi="Arial" w:cs="Arial"/>
          <w:sz w:val="20"/>
          <w:szCs w:val="20"/>
        </w:rPr>
        <w:t>así como</w:t>
      </w:r>
      <w:r w:rsidR="00E1022F" w:rsidRPr="00D2635D">
        <w:rPr>
          <w:rFonts w:ascii="Arial" w:hAnsi="Arial" w:cs="Arial"/>
          <w:sz w:val="20"/>
          <w:szCs w:val="20"/>
        </w:rPr>
        <w:t xml:space="preserve"> lugares de entrega </w:t>
      </w:r>
      <w:r w:rsidRPr="00D2635D">
        <w:rPr>
          <w:rFonts w:ascii="Arial" w:hAnsi="Arial" w:cs="Arial"/>
          <w:sz w:val="20"/>
          <w:szCs w:val="20"/>
        </w:rPr>
        <w:t>se encuent</w:t>
      </w:r>
      <w:r w:rsidR="006C4B15" w:rsidRPr="00D2635D">
        <w:rPr>
          <w:rFonts w:ascii="Arial" w:hAnsi="Arial" w:cs="Arial"/>
          <w:sz w:val="20"/>
          <w:szCs w:val="20"/>
        </w:rPr>
        <w:t>r</w:t>
      </w:r>
      <w:r w:rsidRPr="00D2635D">
        <w:rPr>
          <w:rFonts w:ascii="Arial" w:hAnsi="Arial" w:cs="Arial"/>
          <w:sz w:val="20"/>
          <w:szCs w:val="20"/>
        </w:rPr>
        <w:t>a</w:t>
      </w:r>
      <w:r w:rsidR="006C4B15" w:rsidRPr="00D2635D">
        <w:rPr>
          <w:rFonts w:ascii="Arial" w:hAnsi="Arial" w:cs="Arial"/>
          <w:sz w:val="20"/>
          <w:szCs w:val="20"/>
        </w:rPr>
        <w:t>n</w:t>
      </w:r>
      <w:r w:rsidRPr="00D2635D">
        <w:rPr>
          <w:rFonts w:ascii="Arial" w:hAnsi="Arial" w:cs="Arial"/>
          <w:sz w:val="20"/>
          <w:szCs w:val="20"/>
        </w:rPr>
        <w:t xml:space="preserve"> </w:t>
      </w:r>
      <w:r w:rsidRPr="000A5C2E">
        <w:rPr>
          <w:rFonts w:ascii="Arial" w:hAnsi="Arial" w:cs="Arial"/>
          <w:sz w:val="20"/>
          <w:szCs w:val="20"/>
        </w:rPr>
        <w:t>especificad</w:t>
      </w:r>
      <w:r w:rsidR="006C4B15" w:rsidRPr="000A5C2E">
        <w:rPr>
          <w:rFonts w:ascii="Arial" w:hAnsi="Arial" w:cs="Arial"/>
          <w:sz w:val="20"/>
          <w:szCs w:val="20"/>
        </w:rPr>
        <w:t>os</w:t>
      </w:r>
      <w:r w:rsidRPr="000A5C2E">
        <w:rPr>
          <w:rFonts w:ascii="Arial" w:hAnsi="Arial" w:cs="Arial"/>
          <w:sz w:val="20"/>
          <w:szCs w:val="20"/>
        </w:rPr>
        <w:t xml:space="preserve"> en </w:t>
      </w:r>
      <w:r w:rsidR="00A52449" w:rsidRPr="000A5C2E">
        <w:rPr>
          <w:rFonts w:ascii="Arial" w:hAnsi="Arial" w:cs="Arial"/>
          <w:sz w:val="20"/>
          <w:szCs w:val="20"/>
        </w:rPr>
        <w:t>los</w:t>
      </w:r>
      <w:r w:rsidR="004574FF" w:rsidRPr="000A5C2E">
        <w:rPr>
          <w:rFonts w:ascii="Arial" w:hAnsi="Arial" w:cs="Arial"/>
          <w:sz w:val="20"/>
          <w:szCs w:val="20"/>
        </w:rPr>
        <w:t xml:space="preserve"> </w:t>
      </w:r>
      <w:r w:rsidR="004574FF" w:rsidRPr="000A5C2E">
        <w:rPr>
          <w:rFonts w:ascii="Arial" w:hAnsi="Arial" w:cs="Arial"/>
          <w:b/>
          <w:sz w:val="20"/>
          <w:szCs w:val="20"/>
        </w:rPr>
        <w:t>Anexo</w:t>
      </w:r>
      <w:r w:rsidR="00A52449" w:rsidRPr="000A5C2E">
        <w:rPr>
          <w:rFonts w:ascii="Arial" w:hAnsi="Arial" w:cs="Arial"/>
          <w:b/>
          <w:sz w:val="20"/>
          <w:szCs w:val="20"/>
        </w:rPr>
        <w:t>s</w:t>
      </w:r>
      <w:r w:rsidR="004574FF" w:rsidRPr="000A5C2E">
        <w:rPr>
          <w:rFonts w:ascii="Arial" w:hAnsi="Arial" w:cs="Arial"/>
          <w:b/>
          <w:sz w:val="20"/>
          <w:szCs w:val="20"/>
        </w:rPr>
        <w:t xml:space="preserve"> 1</w:t>
      </w:r>
      <w:r w:rsidR="00E1022F" w:rsidRPr="000A5C2E">
        <w:rPr>
          <w:rFonts w:ascii="Arial" w:hAnsi="Arial" w:cs="Arial"/>
          <w:b/>
          <w:sz w:val="20"/>
          <w:szCs w:val="20"/>
        </w:rPr>
        <w:t xml:space="preserve">, 2, 2.1. </w:t>
      </w:r>
      <w:r w:rsidRPr="000A5C2E">
        <w:rPr>
          <w:rFonts w:ascii="Arial" w:hAnsi="Arial" w:cs="Arial"/>
          <w:sz w:val="20"/>
          <w:szCs w:val="20"/>
        </w:rPr>
        <w:t>de la presente</w:t>
      </w:r>
      <w:r w:rsidRPr="00D2635D">
        <w:rPr>
          <w:rFonts w:ascii="Arial" w:hAnsi="Arial" w:cs="Arial"/>
          <w:sz w:val="20"/>
          <w:szCs w:val="20"/>
        </w:rPr>
        <w:t xml:space="preserve"> Convocatoria.</w:t>
      </w:r>
    </w:p>
    <w:p w:rsidR="007F7C3B" w:rsidRPr="00D2635D" w:rsidRDefault="007F7C3B" w:rsidP="007F7C3B">
      <w:pPr>
        <w:ind w:left="-284"/>
        <w:jc w:val="both"/>
        <w:rPr>
          <w:rFonts w:ascii="Arial" w:hAnsi="Arial" w:cs="Arial"/>
          <w:sz w:val="20"/>
          <w:szCs w:val="20"/>
        </w:rPr>
      </w:pPr>
    </w:p>
    <w:p w:rsidR="00503250" w:rsidRPr="00D2635D" w:rsidRDefault="00ED7DC1" w:rsidP="007F7C3B">
      <w:pPr>
        <w:pStyle w:val="Ttulo2"/>
        <w:tabs>
          <w:tab w:val="clear" w:pos="576"/>
          <w:tab w:val="num" w:pos="-284"/>
        </w:tabs>
        <w:spacing w:before="0" w:after="120" w:line="276" w:lineRule="auto"/>
        <w:ind w:left="-284" w:right="-284" w:firstLine="0"/>
        <w:jc w:val="both"/>
        <w:rPr>
          <w:rFonts w:cs="Arial"/>
          <w:bCs/>
          <w:i w:val="0"/>
          <w:sz w:val="20"/>
        </w:rPr>
      </w:pPr>
      <w:bookmarkStart w:id="41" w:name="_Toc424735321"/>
      <w:bookmarkStart w:id="42" w:name="_Toc452654361"/>
      <w:bookmarkStart w:id="43" w:name="_Toc367205742"/>
      <w:bookmarkEnd w:id="36"/>
      <w:bookmarkEnd w:id="37"/>
      <w:bookmarkEnd w:id="38"/>
      <w:bookmarkEnd w:id="39"/>
      <w:bookmarkEnd w:id="40"/>
      <w:r>
        <w:rPr>
          <w:rFonts w:cs="Arial"/>
          <w:bCs/>
          <w:i w:val="0"/>
          <w:sz w:val="20"/>
        </w:rPr>
        <w:t>2.2</w:t>
      </w:r>
      <w:r w:rsidR="004958E4" w:rsidRPr="00D2635D">
        <w:rPr>
          <w:rFonts w:cs="Arial"/>
          <w:bCs/>
          <w:i w:val="0"/>
          <w:sz w:val="20"/>
        </w:rPr>
        <w:t xml:space="preserve"> </w:t>
      </w:r>
      <w:r w:rsidR="00E637EC" w:rsidRPr="00D2635D">
        <w:rPr>
          <w:rFonts w:cs="Arial"/>
          <w:bCs/>
          <w:i w:val="0"/>
          <w:sz w:val="20"/>
        </w:rPr>
        <w:t>Normas Oficiales Mexicanas, Normas Mexicanas, Internacionales, Referencia o Especificaciones.</w:t>
      </w:r>
      <w:bookmarkEnd w:id="41"/>
      <w:bookmarkEnd w:id="42"/>
      <w:r w:rsidR="00E1087B" w:rsidRPr="00D2635D">
        <w:rPr>
          <w:rFonts w:cs="Arial"/>
          <w:bCs/>
          <w:i w:val="0"/>
          <w:sz w:val="20"/>
        </w:rPr>
        <w:t xml:space="preserve"> </w:t>
      </w:r>
    </w:p>
    <w:p w:rsidR="00901FDE" w:rsidRDefault="00901FDE" w:rsidP="007F7C3B">
      <w:pPr>
        <w:spacing w:after="120"/>
        <w:ind w:left="-284"/>
        <w:jc w:val="both"/>
        <w:rPr>
          <w:rFonts w:ascii="Arial" w:hAnsi="Arial" w:cs="Arial"/>
          <w:sz w:val="20"/>
          <w:szCs w:val="20"/>
        </w:rPr>
      </w:pPr>
      <w:bookmarkStart w:id="44" w:name="_Toc424735322"/>
      <w:r>
        <w:rPr>
          <w:rFonts w:ascii="Arial" w:hAnsi="Arial" w:cs="Arial"/>
          <w:sz w:val="20"/>
          <w:szCs w:val="20"/>
        </w:rPr>
        <w:t>La Normatividad que d</w:t>
      </w:r>
      <w:r w:rsidRPr="00901FDE">
        <w:rPr>
          <w:rFonts w:ascii="Arial" w:hAnsi="Arial" w:cs="Arial"/>
          <w:sz w:val="20"/>
          <w:szCs w:val="20"/>
        </w:rPr>
        <w:t xml:space="preserve">eben </w:t>
      </w:r>
      <w:r>
        <w:rPr>
          <w:rFonts w:ascii="Arial" w:hAnsi="Arial" w:cs="Arial"/>
          <w:sz w:val="20"/>
          <w:szCs w:val="20"/>
        </w:rPr>
        <w:t>c</w:t>
      </w:r>
      <w:r w:rsidRPr="00901FDE">
        <w:rPr>
          <w:rFonts w:ascii="Arial" w:hAnsi="Arial" w:cs="Arial"/>
          <w:sz w:val="20"/>
          <w:szCs w:val="20"/>
        </w:rPr>
        <w:t xml:space="preserve">umplir </w:t>
      </w:r>
      <w:r>
        <w:rPr>
          <w:rFonts w:ascii="Arial" w:hAnsi="Arial" w:cs="Arial"/>
          <w:sz w:val="20"/>
          <w:szCs w:val="20"/>
        </w:rPr>
        <w:t>l</w:t>
      </w:r>
      <w:r w:rsidRPr="00901FDE">
        <w:rPr>
          <w:rFonts w:ascii="Arial" w:hAnsi="Arial" w:cs="Arial"/>
          <w:sz w:val="20"/>
          <w:szCs w:val="20"/>
        </w:rPr>
        <w:t xml:space="preserve">os </w:t>
      </w:r>
      <w:r>
        <w:rPr>
          <w:rFonts w:ascii="Arial" w:hAnsi="Arial" w:cs="Arial"/>
          <w:sz w:val="20"/>
          <w:szCs w:val="20"/>
        </w:rPr>
        <w:t>b</w:t>
      </w:r>
      <w:r w:rsidRPr="00901FDE">
        <w:rPr>
          <w:rFonts w:ascii="Arial" w:hAnsi="Arial" w:cs="Arial"/>
          <w:sz w:val="20"/>
          <w:szCs w:val="20"/>
        </w:rPr>
        <w:t xml:space="preserve">ienes </w:t>
      </w:r>
      <w:r>
        <w:rPr>
          <w:rFonts w:ascii="Arial" w:hAnsi="Arial" w:cs="Arial"/>
          <w:sz w:val="20"/>
          <w:szCs w:val="20"/>
        </w:rPr>
        <w:t>y l</w:t>
      </w:r>
      <w:r w:rsidRPr="00901FDE">
        <w:rPr>
          <w:rFonts w:ascii="Arial" w:hAnsi="Arial" w:cs="Arial"/>
          <w:sz w:val="20"/>
          <w:szCs w:val="20"/>
        </w:rPr>
        <w:t xml:space="preserve">os </w:t>
      </w:r>
      <w:r>
        <w:rPr>
          <w:rFonts w:ascii="Arial" w:hAnsi="Arial" w:cs="Arial"/>
          <w:sz w:val="20"/>
          <w:szCs w:val="20"/>
        </w:rPr>
        <w:t>d</w:t>
      </w:r>
      <w:r w:rsidRPr="00901FDE">
        <w:rPr>
          <w:rFonts w:ascii="Arial" w:hAnsi="Arial" w:cs="Arial"/>
          <w:sz w:val="20"/>
          <w:szCs w:val="20"/>
        </w:rPr>
        <w:t xml:space="preserve">ocumentos </w:t>
      </w:r>
      <w:r>
        <w:rPr>
          <w:rFonts w:ascii="Arial" w:hAnsi="Arial" w:cs="Arial"/>
          <w:sz w:val="20"/>
          <w:szCs w:val="20"/>
        </w:rPr>
        <w:t>q</w:t>
      </w:r>
      <w:r w:rsidRPr="00901FDE">
        <w:rPr>
          <w:rFonts w:ascii="Arial" w:hAnsi="Arial" w:cs="Arial"/>
          <w:sz w:val="20"/>
          <w:szCs w:val="20"/>
        </w:rPr>
        <w:t xml:space="preserve">ue </w:t>
      </w:r>
      <w:r>
        <w:rPr>
          <w:rFonts w:ascii="Arial" w:hAnsi="Arial" w:cs="Arial"/>
          <w:sz w:val="20"/>
          <w:szCs w:val="20"/>
        </w:rPr>
        <w:t>acrediten su c</w:t>
      </w:r>
      <w:r w:rsidRPr="00901FDE">
        <w:rPr>
          <w:rFonts w:ascii="Arial" w:hAnsi="Arial" w:cs="Arial"/>
          <w:sz w:val="20"/>
          <w:szCs w:val="20"/>
        </w:rPr>
        <w:t xml:space="preserve">umplimiento, </w:t>
      </w:r>
      <w:r>
        <w:rPr>
          <w:rFonts w:ascii="Arial" w:hAnsi="Arial" w:cs="Arial"/>
          <w:sz w:val="20"/>
          <w:szCs w:val="20"/>
        </w:rPr>
        <w:t>se e</w:t>
      </w:r>
      <w:r w:rsidRPr="00901FDE">
        <w:rPr>
          <w:rFonts w:ascii="Arial" w:hAnsi="Arial" w:cs="Arial"/>
          <w:sz w:val="20"/>
          <w:szCs w:val="20"/>
        </w:rPr>
        <w:t xml:space="preserve">stablecen </w:t>
      </w:r>
      <w:r w:rsidRPr="00E60531">
        <w:rPr>
          <w:rFonts w:ascii="Arial" w:hAnsi="Arial" w:cs="Arial"/>
          <w:sz w:val="20"/>
          <w:szCs w:val="20"/>
        </w:rPr>
        <w:t xml:space="preserve">en </w:t>
      </w:r>
      <w:r w:rsidR="00560C89">
        <w:rPr>
          <w:rFonts w:ascii="Arial" w:hAnsi="Arial" w:cs="Arial"/>
          <w:sz w:val="20"/>
          <w:szCs w:val="20"/>
        </w:rPr>
        <w:t>el</w:t>
      </w:r>
      <w:r w:rsidR="00BB5694">
        <w:rPr>
          <w:rFonts w:ascii="Arial" w:hAnsi="Arial" w:cs="Arial"/>
          <w:b/>
          <w:sz w:val="20"/>
          <w:szCs w:val="20"/>
        </w:rPr>
        <w:t xml:space="preserve"> numeral X del Anexo 2</w:t>
      </w:r>
      <w:r w:rsidR="00560C89" w:rsidRPr="00E60531">
        <w:rPr>
          <w:rFonts w:ascii="Arial" w:hAnsi="Arial" w:cs="Arial"/>
          <w:b/>
          <w:sz w:val="20"/>
          <w:szCs w:val="20"/>
        </w:rPr>
        <w:t xml:space="preserve"> </w:t>
      </w:r>
      <w:r w:rsidR="00560C89">
        <w:rPr>
          <w:rFonts w:ascii="Arial" w:hAnsi="Arial" w:cs="Arial"/>
          <w:b/>
          <w:sz w:val="20"/>
          <w:szCs w:val="20"/>
        </w:rPr>
        <w:t>y</w:t>
      </w:r>
      <w:r w:rsidR="00560C89">
        <w:rPr>
          <w:rFonts w:ascii="Arial" w:hAnsi="Arial" w:cs="Arial"/>
          <w:sz w:val="20"/>
          <w:szCs w:val="20"/>
        </w:rPr>
        <w:t xml:space="preserve"> </w:t>
      </w:r>
      <w:r w:rsidRPr="00E60531">
        <w:rPr>
          <w:rFonts w:ascii="Arial" w:hAnsi="Arial" w:cs="Arial"/>
          <w:b/>
          <w:sz w:val="20"/>
          <w:szCs w:val="20"/>
        </w:rPr>
        <w:t xml:space="preserve">Anexo </w:t>
      </w:r>
      <w:r w:rsidR="00560C89">
        <w:rPr>
          <w:rFonts w:ascii="Arial" w:hAnsi="Arial" w:cs="Arial"/>
          <w:b/>
          <w:sz w:val="20"/>
          <w:szCs w:val="20"/>
        </w:rPr>
        <w:t>2</w:t>
      </w:r>
      <w:r w:rsidR="00BB5694">
        <w:rPr>
          <w:rFonts w:ascii="Arial" w:hAnsi="Arial" w:cs="Arial"/>
          <w:b/>
          <w:sz w:val="20"/>
          <w:szCs w:val="20"/>
        </w:rPr>
        <w:t>.2</w:t>
      </w:r>
      <w:r w:rsidRPr="00E60531">
        <w:rPr>
          <w:rFonts w:ascii="Arial" w:hAnsi="Arial" w:cs="Arial"/>
          <w:sz w:val="20"/>
          <w:szCs w:val="20"/>
        </w:rPr>
        <w:t xml:space="preserve">, </w:t>
      </w:r>
      <w:r w:rsidR="00FE6401" w:rsidRPr="00E60531">
        <w:rPr>
          <w:rFonts w:ascii="Arial" w:hAnsi="Arial" w:cs="Arial"/>
          <w:sz w:val="20"/>
          <w:szCs w:val="20"/>
        </w:rPr>
        <w:t>de</w:t>
      </w:r>
      <w:r w:rsidR="00FE6401">
        <w:rPr>
          <w:rFonts w:ascii="Arial" w:hAnsi="Arial" w:cs="Arial"/>
          <w:sz w:val="20"/>
          <w:szCs w:val="20"/>
        </w:rPr>
        <w:t xml:space="preserve"> l</w:t>
      </w:r>
      <w:r w:rsidRPr="00901FDE">
        <w:rPr>
          <w:rFonts w:ascii="Arial" w:hAnsi="Arial" w:cs="Arial"/>
          <w:sz w:val="20"/>
          <w:szCs w:val="20"/>
        </w:rPr>
        <w:t xml:space="preserve">a </w:t>
      </w:r>
      <w:r w:rsidR="00FE6401">
        <w:rPr>
          <w:rFonts w:ascii="Arial" w:hAnsi="Arial" w:cs="Arial"/>
          <w:sz w:val="20"/>
          <w:szCs w:val="20"/>
        </w:rPr>
        <w:t>p</w:t>
      </w:r>
      <w:r w:rsidRPr="00901FDE">
        <w:rPr>
          <w:rFonts w:ascii="Arial" w:hAnsi="Arial" w:cs="Arial"/>
          <w:sz w:val="20"/>
          <w:szCs w:val="20"/>
        </w:rPr>
        <w:t xml:space="preserve">resente </w:t>
      </w:r>
      <w:r w:rsidR="00FE6401">
        <w:rPr>
          <w:rFonts w:ascii="Arial" w:hAnsi="Arial" w:cs="Arial"/>
          <w:sz w:val="20"/>
          <w:szCs w:val="20"/>
        </w:rPr>
        <w:t>c</w:t>
      </w:r>
      <w:r w:rsidRPr="00901FDE">
        <w:rPr>
          <w:rFonts w:ascii="Arial" w:hAnsi="Arial" w:cs="Arial"/>
          <w:sz w:val="20"/>
          <w:szCs w:val="20"/>
        </w:rPr>
        <w:t>onvocatoria.</w:t>
      </w:r>
    </w:p>
    <w:p w:rsidR="007F7C3B" w:rsidRDefault="007F7C3B" w:rsidP="007F7C3B">
      <w:pPr>
        <w:spacing w:after="120"/>
        <w:ind w:left="-284"/>
        <w:jc w:val="both"/>
        <w:rPr>
          <w:rFonts w:ascii="Arial" w:hAnsi="Arial" w:cs="Arial"/>
          <w:sz w:val="20"/>
          <w:szCs w:val="20"/>
        </w:rPr>
      </w:pPr>
    </w:p>
    <w:p w:rsidR="002E3732" w:rsidRDefault="00C62441" w:rsidP="007F7C3B">
      <w:pPr>
        <w:pStyle w:val="Ttulo2"/>
        <w:tabs>
          <w:tab w:val="clear" w:pos="576"/>
        </w:tabs>
        <w:spacing w:before="0" w:after="120" w:line="276" w:lineRule="auto"/>
        <w:ind w:left="-284" w:firstLine="0"/>
        <w:jc w:val="both"/>
        <w:rPr>
          <w:rFonts w:cs="Arial"/>
          <w:bCs/>
          <w:i w:val="0"/>
          <w:sz w:val="20"/>
        </w:rPr>
      </w:pPr>
      <w:bookmarkStart w:id="45" w:name="_Toc452654362"/>
      <w:r w:rsidRPr="00D2635D">
        <w:rPr>
          <w:rFonts w:cs="Arial"/>
          <w:bCs/>
          <w:i w:val="0"/>
          <w:sz w:val="20"/>
        </w:rPr>
        <w:t>2.</w:t>
      </w:r>
      <w:r w:rsidR="004F6818">
        <w:rPr>
          <w:rFonts w:cs="Arial"/>
          <w:bCs/>
          <w:i w:val="0"/>
          <w:sz w:val="20"/>
        </w:rPr>
        <w:t>3</w:t>
      </w:r>
      <w:r w:rsidR="00A43EF4" w:rsidRPr="00D2635D">
        <w:rPr>
          <w:rFonts w:cs="Arial"/>
          <w:bCs/>
          <w:i w:val="0"/>
          <w:sz w:val="20"/>
        </w:rPr>
        <w:t xml:space="preserve"> </w:t>
      </w:r>
      <w:r w:rsidR="005F733F" w:rsidRPr="00D2635D">
        <w:rPr>
          <w:rFonts w:cs="Arial"/>
          <w:bCs/>
          <w:i w:val="0"/>
          <w:sz w:val="20"/>
        </w:rPr>
        <w:t>Método y resultado de la evaluación técnica</w:t>
      </w:r>
      <w:r w:rsidR="00E637EC" w:rsidRPr="00D2635D">
        <w:rPr>
          <w:rFonts w:cs="Arial"/>
          <w:bCs/>
          <w:i w:val="0"/>
          <w:sz w:val="20"/>
        </w:rPr>
        <w:t>.</w:t>
      </w:r>
      <w:bookmarkEnd w:id="44"/>
      <w:bookmarkEnd w:id="45"/>
    </w:p>
    <w:p w:rsidR="00D1060A" w:rsidRDefault="00D1060A" w:rsidP="007F7C3B">
      <w:pPr>
        <w:pStyle w:val="Ttulo2"/>
        <w:numPr>
          <w:ilvl w:val="0"/>
          <w:numId w:val="31"/>
        </w:numPr>
        <w:spacing w:before="0" w:after="120" w:line="276" w:lineRule="auto"/>
        <w:ind w:left="714" w:hanging="357"/>
        <w:jc w:val="both"/>
        <w:rPr>
          <w:rFonts w:cs="Arial"/>
          <w:b w:val="0"/>
          <w:i w:val="0"/>
          <w:sz w:val="20"/>
        </w:rPr>
      </w:pPr>
      <w:bookmarkStart w:id="46" w:name="_Toc452654363"/>
      <w:r w:rsidRPr="00D1060A">
        <w:rPr>
          <w:rFonts w:cs="Arial"/>
          <w:b w:val="0"/>
          <w:i w:val="0"/>
          <w:sz w:val="20"/>
        </w:rPr>
        <w:t>El licitante deberá presentar para cada una de las claves que oferta en su propuesta técnica</w:t>
      </w:r>
      <w:r w:rsidR="007F7C3B">
        <w:rPr>
          <w:rFonts w:cs="Arial"/>
          <w:b w:val="0"/>
          <w:i w:val="0"/>
          <w:sz w:val="20"/>
        </w:rPr>
        <w:t xml:space="preserve">, </w:t>
      </w:r>
      <w:r w:rsidRPr="00D1060A">
        <w:rPr>
          <w:rFonts w:cs="Arial"/>
          <w:b w:val="0"/>
          <w:i w:val="0"/>
          <w:sz w:val="20"/>
        </w:rPr>
        <w:t>la descripción del bien ofertado y datos establecidos en el requerimiento</w:t>
      </w:r>
      <w:r>
        <w:rPr>
          <w:rFonts w:cs="Arial"/>
          <w:b w:val="0"/>
          <w:i w:val="0"/>
          <w:sz w:val="20"/>
        </w:rPr>
        <w:t>.</w:t>
      </w:r>
      <w:bookmarkEnd w:id="46"/>
    </w:p>
    <w:p w:rsidR="007F7C3B" w:rsidRDefault="00D1060A" w:rsidP="007F7C3B">
      <w:pPr>
        <w:pStyle w:val="Ttulo2"/>
        <w:numPr>
          <w:ilvl w:val="0"/>
          <w:numId w:val="31"/>
        </w:numPr>
        <w:spacing w:before="0" w:after="120" w:line="276" w:lineRule="auto"/>
        <w:ind w:left="714" w:hanging="357"/>
        <w:jc w:val="both"/>
        <w:rPr>
          <w:rFonts w:cs="Arial"/>
          <w:b w:val="0"/>
          <w:i w:val="0"/>
          <w:sz w:val="20"/>
        </w:rPr>
      </w:pPr>
      <w:bookmarkStart w:id="47" w:name="_Toc452654364"/>
      <w:r w:rsidRPr="004F6818">
        <w:rPr>
          <w:rFonts w:cs="Arial"/>
          <w:b w:val="0"/>
          <w:i w:val="0"/>
          <w:sz w:val="20"/>
        </w:rPr>
        <w:t>La evaluación de los bienes consistirá en verificar que la descripción del bien ofertado concuerde con la descripción detallada en el</w:t>
      </w:r>
      <w:r w:rsidRPr="007F7C3B">
        <w:rPr>
          <w:rFonts w:cs="Arial"/>
          <w:b w:val="0"/>
          <w:i w:val="0"/>
          <w:sz w:val="20"/>
        </w:rPr>
        <w:t xml:space="preserve"> Anexo 1</w:t>
      </w:r>
      <w:r w:rsidRPr="004F6818">
        <w:rPr>
          <w:rFonts w:cs="Arial"/>
          <w:b w:val="0"/>
          <w:i w:val="0"/>
          <w:sz w:val="20"/>
        </w:rPr>
        <w:t>, misma que corresponde a la establecida en el Catálogo General de Artículos de este Instituto, en caso de no cumplir con todas y cada una de las especificaciones solicitadas será causa de desechamiento</w:t>
      </w:r>
      <w:r w:rsidR="007F7C3B">
        <w:rPr>
          <w:rFonts w:cs="Arial"/>
          <w:b w:val="0"/>
          <w:i w:val="0"/>
          <w:sz w:val="20"/>
        </w:rPr>
        <w:t>.</w:t>
      </w:r>
      <w:bookmarkEnd w:id="47"/>
    </w:p>
    <w:p w:rsidR="007F7C3B" w:rsidRDefault="007F7C3B" w:rsidP="007F7C3B">
      <w:pPr>
        <w:pStyle w:val="Prrafodelista"/>
        <w:numPr>
          <w:ilvl w:val="0"/>
          <w:numId w:val="31"/>
        </w:numPr>
        <w:spacing w:after="120"/>
        <w:ind w:left="714" w:hanging="357"/>
        <w:rPr>
          <w:rFonts w:ascii="Arial" w:hAnsi="Arial" w:cs="Arial"/>
          <w:sz w:val="20"/>
          <w:szCs w:val="20"/>
          <w:lang w:val="es-MX" w:eastAsia="ar-SA"/>
        </w:rPr>
      </w:pPr>
      <w:r w:rsidRPr="007F7C3B">
        <w:rPr>
          <w:rFonts w:ascii="Arial" w:hAnsi="Arial" w:cs="Arial"/>
          <w:sz w:val="20"/>
          <w:szCs w:val="20"/>
          <w:lang w:val="es-MX" w:eastAsia="ar-SA"/>
        </w:rPr>
        <w:t>Se verificará</w:t>
      </w:r>
      <w:r>
        <w:rPr>
          <w:rFonts w:ascii="Arial" w:hAnsi="Arial" w:cs="Arial"/>
          <w:sz w:val="20"/>
          <w:szCs w:val="20"/>
          <w:lang w:val="es-MX" w:eastAsia="ar-SA"/>
        </w:rPr>
        <w:t xml:space="preserve"> que las fichas técnicas o folletos que acompañen a las partidas propuestas, tengan congruencia con las especificaciones solicitadas y ofertadas.</w:t>
      </w:r>
    </w:p>
    <w:p w:rsidR="007F7C3B" w:rsidRPr="007F7C3B" w:rsidRDefault="007F7C3B" w:rsidP="00541C7A">
      <w:pPr>
        <w:pStyle w:val="Prrafodelista"/>
        <w:numPr>
          <w:ilvl w:val="0"/>
          <w:numId w:val="31"/>
        </w:numPr>
        <w:spacing w:after="120"/>
        <w:ind w:left="714" w:hanging="357"/>
        <w:rPr>
          <w:lang w:eastAsia="ar-SA"/>
        </w:rPr>
      </w:pPr>
      <w:r>
        <w:rPr>
          <w:rFonts w:ascii="Arial" w:hAnsi="Arial" w:cs="Arial"/>
          <w:sz w:val="20"/>
          <w:szCs w:val="20"/>
          <w:lang w:val="es-MX" w:eastAsia="ar-SA"/>
        </w:rPr>
        <w:lastRenderedPageBreak/>
        <w:t xml:space="preserve">Se verificará </w:t>
      </w:r>
      <w:r w:rsidR="00541C7A">
        <w:rPr>
          <w:rFonts w:ascii="Arial" w:hAnsi="Arial" w:cs="Arial"/>
          <w:sz w:val="20"/>
          <w:szCs w:val="20"/>
          <w:lang w:val="es-MX" w:eastAsia="ar-SA"/>
        </w:rPr>
        <w:t xml:space="preserve">que </w:t>
      </w:r>
      <w:r>
        <w:rPr>
          <w:rFonts w:ascii="Arial" w:hAnsi="Arial" w:cs="Arial"/>
          <w:sz w:val="20"/>
          <w:szCs w:val="20"/>
          <w:lang w:val="es-MX" w:eastAsia="ar-SA"/>
        </w:rPr>
        <w:t>su propuesta</w:t>
      </w:r>
      <w:r w:rsidR="00E06B0F">
        <w:rPr>
          <w:rFonts w:ascii="Arial" w:hAnsi="Arial" w:cs="Arial"/>
          <w:sz w:val="20"/>
          <w:szCs w:val="20"/>
          <w:lang w:val="es-MX" w:eastAsia="ar-SA"/>
        </w:rPr>
        <w:t xml:space="preserve"> cuente </w:t>
      </w:r>
      <w:r>
        <w:rPr>
          <w:rFonts w:ascii="Arial" w:hAnsi="Arial" w:cs="Arial"/>
          <w:sz w:val="20"/>
          <w:szCs w:val="20"/>
          <w:lang w:val="es-MX" w:eastAsia="ar-SA"/>
        </w:rPr>
        <w:t xml:space="preserve">con lo solicitado en el numeral 4.1.1 incisos c), d), e) y f) relativos al </w:t>
      </w:r>
      <w:r w:rsidR="00541C7A">
        <w:rPr>
          <w:rFonts w:ascii="Arial" w:hAnsi="Arial" w:cs="Arial"/>
          <w:sz w:val="20"/>
          <w:szCs w:val="20"/>
          <w:lang w:val="es-MX" w:eastAsia="ar-SA"/>
        </w:rPr>
        <w:t>Cu</w:t>
      </w:r>
      <w:r>
        <w:rPr>
          <w:rFonts w:ascii="Arial" w:hAnsi="Arial" w:cs="Arial"/>
          <w:sz w:val="20"/>
          <w:szCs w:val="20"/>
          <w:lang w:val="es-MX" w:eastAsia="ar-SA"/>
        </w:rPr>
        <w:t xml:space="preserve">mplimiento de </w:t>
      </w:r>
      <w:r w:rsidR="00541C7A">
        <w:rPr>
          <w:rFonts w:ascii="Arial" w:hAnsi="Arial" w:cs="Arial"/>
          <w:sz w:val="20"/>
          <w:szCs w:val="20"/>
          <w:lang w:val="es-MX" w:eastAsia="ar-SA"/>
        </w:rPr>
        <w:t>N</w:t>
      </w:r>
      <w:r>
        <w:rPr>
          <w:rFonts w:ascii="Arial" w:hAnsi="Arial" w:cs="Arial"/>
          <w:sz w:val="20"/>
          <w:szCs w:val="20"/>
          <w:lang w:val="es-MX" w:eastAsia="ar-SA"/>
        </w:rPr>
        <w:t>ormas, así como</w:t>
      </w:r>
      <w:r w:rsidR="00541C7A">
        <w:rPr>
          <w:rFonts w:ascii="Arial" w:hAnsi="Arial" w:cs="Arial"/>
          <w:sz w:val="20"/>
          <w:szCs w:val="20"/>
          <w:lang w:val="es-MX" w:eastAsia="ar-SA"/>
        </w:rPr>
        <w:t>,</w:t>
      </w:r>
      <w:r w:rsidR="007040CB">
        <w:rPr>
          <w:rFonts w:ascii="Arial" w:hAnsi="Arial" w:cs="Arial"/>
          <w:sz w:val="20"/>
          <w:szCs w:val="20"/>
          <w:lang w:val="es-MX" w:eastAsia="ar-SA"/>
        </w:rPr>
        <w:t xml:space="preserve"> inciso g</w:t>
      </w:r>
      <w:r>
        <w:rPr>
          <w:rFonts w:ascii="Arial" w:hAnsi="Arial" w:cs="Arial"/>
          <w:sz w:val="20"/>
          <w:szCs w:val="20"/>
          <w:lang w:val="es-MX" w:eastAsia="ar-SA"/>
        </w:rPr>
        <w:t xml:space="preserve">) </w:t>
      </w:r>
      <w:r w:rsidR="00541C7A">
        <w:rPr>
          <w:rFonts w:ascii="Arial" w:hAnsi="Arial" w:cs="Arial"/>
          <w:sz w:val="20"/>
          <w:szCs w:val="20"/>
          <w:lang w:val="es-MX" w:eastAsia="ar-SA"/>
        </w:rPr>
        <w:t>g</w:t>
      </w:r>
      <w:r>
        <w:rPr>
          <w:rFonts w:ascii="Arial" w:hAnsi="Arial" w:cs="Arial"/>
          <w:sz w:val="20"/>
          <w:szCs w:val="20"/>
          <w:lang w:val="es-MX" w:eastAsia="ar-SA"/>
        </w:rPr>
        <w:t xml:space="preserve">arantía </w:t>
      </w:r>
      <w:r w:rsidR="00541C7A">
        <w:rPr>
          <w:rFonts w:ascii="Arial" w:hAnsi="Arial" w:cs="Arial"/>
          <w:sz w:val="20"/>
          <w:szCs w:val="20"/>
          <w:lang w:val="es-MX" w:eastAsia="ar-SA"/>
        </w:rPr>
        <w:t xml:space="preserve">de los </w:t>
      </w:r>
      <w:r w:rsidR="00E06B0F">
        <w:rPr>
          <w:rFonts w:ascii="Arial" w:hAnsi="Arial" w:cs="Arial"/>
          <w:sz w:val="20"/>
          <w:szCs w:val="20"/>
          <w:lang w:val="es-MX" w:eastAsia="ar-SA"/>
        </w:rPr>
        <w:t>b</w:t>
      </w:r>
      <w:r w:rsidR="00541C7A">
        <w:rPr>
          <w:rFonts w:ascii="Arial" w:hAnsi="Arial" w:cs="Arial"/>
          <w:sz w:val="20"/>
          <w:szCs w:val="20"/>
          <w:lang w:val="es-MX" w:eastAsia="ar-SA"/>
        </w:rPr>
        <w:t>ienes</w:t>
      </w:r>
      <w:r w:rsidR="00E06B0F">
        <w:rPr>
          <w:rFonts w:ascii="Arial" w:hAnsi="Arial" w:cs="Arial"/>
          <w:sz w:val="20"/>
          <w:szCs w:val="20"/>
          <w:lang w:val="es-MX" w:eastAsia="ar-SA"/>
        </w:rPr>
        <w:t>,</w:t>
      </w:r>
      <w:r w:rsidR="00541C7A">
        <w:rPr>
          <w:rFonts w:ascii="Arial" w:hAnsi="Arial" w:cs="Arial"/>
          <w:sz w:val="20"/>
          <w:szCs w:val="20"/>
          <w:lang w:val="es-MX" w:eastAsia="ar-SA"/>
        </w:rPr>
        <w:t xml:space="preserve"> en los terminos requeridos</w:t>
      </w:r>
      <w:r w:rsidR="00E06B0F">
        <w:rPr>
          <w:rFonts w:ascii="Arial" w:hAnsi="Arial" w:cs="Arial"/>
          <w:sz w:val="20"/>
          <w:szCs w:val="20"/>
          <w:lang w:val="es-MX" w:eastAsia="ar-SA"/>
        </w:rPr>
        <w:t xml:space="preserve"> de la presente Convocatoria</w:t>
      </w:r>
      <w:r w:rsidR="00541C7A">
        <w:rPr>
          <w:rFonts w:ascii="Arial" w:hAnsi="Arial" w:cs="Arial"/>
          <w:sz w:val="20"/>
          <w:szCs w:val="20"/>
          <w:lang w:val="es-MX" w:eastAsia="ar-SA"/>
        </w:rPr>
        <w:t>.</w:t>
      </w:r>
      <w:r w:rsidR="00541C7A" w:rsidRPr="007F7C3B">
        <w:rPr>
          <w:lang w:eastAsia="ar-SA"/>
        </w:rPr>
        <w:t xml:space="preserve"> </w:t>
      </w:r>
    </w:p>
    <w:p w:rsidR="00F4411D" w:rsidRPr="00D2635D" w:rsidRDefault="0010056D" w:rsidP="007F7C3B">
      <w:pPr>
        <w:pStyle w:val="Ttulo2"/>
        <w:tabs>
          <w:tab w:val="clear" w:pos="576"/>
          <w:tab w:val="num" w:pos="-284"/>
        </w:tabs>
        <w:spacing w:before="0" w:after="120" w:line="276" w:lineRule="auto"/>
        <w:ind w:left="-284" w:right="-568" w:firstLine="0"/>
        <w:rPr>
          <w:rFonts w:cs="Arial"/>
          <w:b w:val="0"/>
          <w:sz w:val="20"/>
        </w:rPr>
      </w:pPr>
      <w:bookmarkStart w:id="48" w:name="_Toc452654365"/>
      <w:r w:rsidRPr="00D2635D">
        <w:rPr>
          <w:rFonts w:cs="Arial"/>
          <w:i w:val="0"/>
          <w:sz w:val="20"/>
        </w:rPr>
        <w:t>2.</w:t>
      </w:r>
      <w:r w:rsidR="004F6818">
        <w:rPr>
          <w:rFonts w:cs="Arial"/>
          <w:i w:val="0"/>
          <w:sz w:val="20"/>
        </w:rPr>
        <w:t>4</w:t>
      </w:r>
      <w:r w:rsidR="004958E4" w:rsidRPr="00D2635D">
        <w:rPr>
          <w:rFonts w:cs="Arial"/>
          <w:i w:val="0"/>
          <w:sz w:val="20"/>
        </w:rPr>
        <w:t xml:space="preserve"> </w:t>
      </w:r>
      <w:r w:rsidR="00F4411D" w:rsidRPr="00D2635D">
        <w:rPr>
          <w:rFonts w:cs="Arial"/>
          <w:i w:val="0"/>
          <w:sz w:val="20"/>
        </w:rPr>
        <w:t xml:space="preserve">Cantidades </w:t>
      </w:r>
      <w:r w:rsidR="003B129D" w:rsidRPr="00D2635D">
        <w:rPr>
          <w:rFonts w:cs="Arial"/>
          <w:i w:val="0"/>
          <w:sz w:val="20"/>
        </w:rPr>
        <w:t>a contratar</w:t>
      </w:r>
      <w:r w:rsidR="00FC7E0E" w:rsidRPr="00D2635D">
        <w:rPr>
          <w:rFonts w:cs="Arial"/>
          <w:b w:val="0"/>
          <w:sz w:val="20"/>
        </w:rPr>
        <w:t>.</w:t>
      </w:r>
      <w:bookmarkEnd w:id="48"/>
    </w:p>
    <w:p w:rsidR="00F4411D" w:rsidRDefault="00F4411D" w:rsidP="007F7C3B">
      <w:pPr>
        <w:spacing w:after="120"/>
        <w:ind w:left="-284"/>
        <w:rPr>
          <w:rFonts w:ascii="Arial" w:eastAsia="Times New Roman" w:hAnsi="Arial" w:cs="Arial"/>
          <w:sz w:val="20"/>
          <w:szCs w:val="20"/>
          <w:lang w:eastAsia="ar-SA"/>
        </w:rPr>
      </w:pPr>
      <w:r w:rsidRPr="00D2635D">
        <w:rPr>
          <w:rFonts w:ascii="Arial" w:eastAsia="Times New Roman" w:hAnsi="Arial" w:cs="Arial"/>
          <w:sz w:val="20"/>
          <w:szCs w:val="20"/>
          <w:lang w:eastAsia="ar-SA"/>
        </w:rPr>
        <w:t>Las cantidades</w:t>
      </w:r>
      <w:r w:rsidR="004F6818">
        <w:rPr>
          <w:rFonts w:ascii="Arial" w:eastAsia="Times New Roman" w:hAnsi="Arial" w:cs="Arial"/>
          <w:sz w:val="20"/>
          <w:szCs w:val="20"/>
          <w:lang w:eastAsia="ar-SA"/>
        </w:rPr>
        <w:t xml:space="preserve"> mínimas y máximas</w:t>
      </w:r>
      <w:r w:rsidRPr="00D2635D">
        <w:rPr>
          <w:rFonts w:ascii="Arial" w:eastAsia="Times New Roman" w:hAnsi="Arial" w:cs="Arial"/>
          <w:sz w:val="20"/>
          <w:szCs w:val="20"/>
          <w:lang w:eastAsia="ar-SA"/>
        </w:rPr>
        <w:t xml:space="preserve"> de</w:t>
      </w:r>
      <w:r w:rsidR="004F6818">
        <w:rPr>
          <w:rFonts w:ascii="Arial" w:eastAsia="Times New Roman" w:hAnsi="Arial" w:cs="Arial"/>
          <w:sz w:val="20"/>
          <w:szCs w:val="20"/>
          <w:lang w:eastAsia="ar-SA"/>
        </w:rPr>
        <w:t xml:space="preserve"> los</w:t>
      </w:r>
      <w:r w:rsidRPr="00D2635D">
        <w:rPr>
          <w:rFonts w:ascii="Arial" w:eastAsia="Times New Roman" w:hAnsi="Arial" w:cs="Arial"/>
          <w:sz w:val="20"/>
          <w:szCs w:val="20"/>
          <w:lang w:eastAsia="ar-SA"/>
        </w:rPr>
        <w:t xml:space="preserve"> bienes a adquirir son determinadas</w:t>
      </w:r>
      <w:r w:rsidR="006B3F83" w:rsidRPr="00D2635D">
        <w:rPr>
          <w:rFonts w:ascii="Arial" w:eastAsia="Times New Roman" w:hAnsi="Arial" w:cs="Arial"/>
          <w:sz w:val="20"/>
          <w:szCs w:val="20"/>
          <w:lang w:eastAsia="ar-SA"/>
        </w:rPr>
        <w:t xml:space="preserve"> </w:t>
      </w:r>
      <w:r w:rsidRPr="00D2635D">
        <w:rPr>
          <w:rFonts w:ascii="Arial" w:eastAsia="Times New Roman" w:hAnsi="Arial" w:cs="Arial"/>
          <w:sz w:val="20"/>
          <w:szCs w:val="20"/>
          <w:lang w:eastAsia="ar-SA"/>
        </w:rPr>
        <w:t xml:space="preserve">de conformidad con el </w:t>
      </w:r>
      <w:r w:rsidR="008D3DB9">
        <w:rPr>
          <w:rFonts w:ascii="Arial" w:eastAsia="Times New Roman" w:hAnsi="Arial" w:cs="Arial"/>
          <w:b/>
          <w:sz w:val="20"/>
          <w:szCs w:val="20"/>
          <w:lang w:eastAsia="ar-SA"/>
        </w:rPr>
        <w:t xml:space="preserve">Anexo </w:t>
      </w:r>
      <w:r w:rsidR="004F6818">
        <w:rPr>
          <w:rFonts w:ascii="Arial" w:eastAsia="Times New Roman" w:hAnsi="Arial" w:cs="Arial"/>
          <w:b/>
          <w:sz w:val="20"/>
          <w:szCs w:val="20"/>
          <w:lang w:eastAsia="ar-SA"/>
        </w:rPr>
        <w:t>1</w:t>
      </w:r>
      <w:r w:rsidR="002F6B53" w:rsidRPr="00D2635D">
        <w:rPr>
          <w:rFonts w:ascii="Arial" w:eastAsia="Times New Roman" w:hAnsi="Arial" w:cs="Arial"/>
          <w:b/>
          <w:sz w:val="20"/>
          <w:szCs w:val="20"/>
          <w:lang w:eastAsia="ar-SA"/>
        </w:rPr>
        <w:t xml:space="preserve"> </w:t>
      </w:r>
      <w:r w:rsidR="002F6B53" w:rsidRPr="00D2635D">
        <w:rPr>
          <w:rFonts w:ascii="Arial" w:eastAsia="Times New Roman" w:hAnsi="Arial" w:cs="Arial"/>
          <w:sz w:val="20"/>
          <w:szCs w:val="20"/>
          <w:lang w:eastAsia="ar-SA"/>
        </w:rPr>
        <w:t xml:space="preserve">(contrato </w:t>
      </w:r>
      <w:r w:rsidR="004F6818">
        <w:rPr>
          <w:rFonts w:ascii="Arial" w:eastAsia="Times New Roman" w:hAnsi="Arial" w:cs="Arial"/>
          <w:sz w:val="20"/>
          <w:szCs w:val="20"/>
          <w:lang w:eastAsia="ar-SA"/>
        </w:rPr>
        <w:t>abierto</w:t>
      </w:r>
      <w:r w:rsidR="002F6B53" w:rsidRPr="00D2635D">
        <w:rPr>
          <w:rFonts w:ascii="Arial" w:eastAsia="Times New Roman" w:hAnsi="Arial" w:cs="Arial"/>
          <w:sz w:val="20"/>
          <w:szCs w:val="20"/>
          <w:lang w:eastAsia="ar-SA"/>
        </w:rPr>
        <w:t>)</w:t>
      </w:r>
      <w:r w:rsidRPr="00D2635D">
        <w:rPr>
          <w:rFonts w:ascii="Arial" w:eastAsia="Times New Roman" w:hAnsi="Arial" w:cs="Arial"/>
          <w:sz w:val="20"/>
          <w:szCs w:val="20"/>
          <w:lang w:eastAsia="ar-SA"/>
        </w:rPr>
        <w:t>.</w:t>
      </w:r>
    </w:p>
    <w:p w:rsidR="00075B40" w:rsidRPr="00D2635D" w:rsidRDefault="00A920C9" w:rsidP="004F3868">
      <w:pPr>
        <w:pStyle w:val="Ttulo2"/>
        <w:tabs>
          <w:tab w:val="clear" w:pos="576"/>
          <w:tab w:val="num" w:pos="-284"/>
        </w:tabs>
        <w:ind w:left="-284" w:right="-568" w:firstLine="0"/>
        <w:rPr>
          <w:rFonts w:cs="Arial"/>
          <w:i w:val="0"/>
          <w:sz w:val="20"/>
        </w:rPr>
      </w:pPr>
      <w:bookmarkStart w:id="49" w:name="_Toc452654366"/>
      <w:r>
        <w:rPr>
          <w:rFonts w:cs="Arial"/>
          <w:i w:val="0"/>
          <w:sz w:val="20"/>
        </w:rPr>
        <w:t>2.5</w:t>
      </w:r>
      <w:r w:rsidR="004958E4" w:rsidRPr="00D2635D">
        <w:rPr>
          <w:rFonts w:cs="Arial"/>
          <w:i w:val="0"/>
          <w:sz w:val="20"/>
        </w:rPr>
        <w:t xml:space="preserve"> </w:t>
      </w:r>
      <w:r w:rsidR="000F1B63" w:rsidRPr="00D2635D">
        <w:rPr>
          <w:rFonts w:cs="Arial"/>
          <w:i w:val="0"/>
          <w:sz w:val="20"/>
        </w:rPr>
        <w:t>Forma de adjudicación</w:t>
      </w:r>
      <w:r w:rsidR="00330B35" w:rsidRPr="00D2635D">
        <w:rPr>
          <w:rFonts w:cs="Arial"/>
          <w:i w:val="0"/>
          <w:sz w:val="20"/>
        </w:rPr>
        <w:t>.</w:t>
      </w:r>
      <w:bookmarkEnd w:id="49"/>
      <w:r w:rsidR="00E10B42" w:rsidRPr="00D2635D">
        <w:rPr>
          <w:rFonts w:cs="Arial"/>
          <w:i w:val="0"/>
          <w:sz w:val="20"/>
        </w:rPr>
        <w:t xml:space="preserve"> </w:t>
      </w:r>
    </w:p>
    <w:p w:rsidR="0074045B" w:rsidRPr="00D2635D" w:rsidRDefault="0074045B"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t xml:space="preserve">La presente licitación contempla 1 (una) sola fuente de abastecimiento del 100% de </w:t>
      </w:r>
      <w:r w:rsidR="00F0382F" w:rsidRPr="00D2635D">
        <w:rPr>
          <w:rFonts w:cs="Arial"/>
          <w:sz w:val="20"/>
          <w:lang w:val="es-MX"/>
        </w:rPr>
        <w:t>la</w:t>
      </w:r>
      <w:r w:rsidR="00845CC0">
        <w:rPr>
          <w:rFonts w:cs="Arial"/>
          <w:sz w:val="20"/>
          <w:lang w:val="es-MX"/>
        </w:rPr>
        <w:t>s</w:t>
      </w:r>
      <w:r w:rsidR="00F0382F" w:rsidRPr="00D2635D">
        <w:rPr>
          <w:rFonts w:cs="Arial"/>
          <w:sz w:val="20"/>
          <w:lang w:val="es-MX"/>
        </w:rPr>
        <w:t xml:space="preserve"> </w:t>
      </w:r>
      <w:r w:rsidRPr="00D2635D">
        <w:rPr>
          <w:rFonts w:cs="Arial"/>
          <w:sz w:val="20"/>
          <w:lang w:val="es-MX"/>
        </w:rPr>
        <w:t>partida</w:t>
      </w:r>
      <w:r w:rsidR="00845CC0">
        <w:rPr>
          <w:rFonts w:cs="Arial"/>
          <w:sz w:val="20"/>
          <w:lang w:val="es-MX"/>
        </w:rPr>
        <w:t>s</w:t>
      </w:r>
      <w:r w:rsidR="00F0382F" w:rsidRPr="00D2635D">
        <w:rPr>
          <w:rFonts w:cs="Arial"/>
          <w:sz w:val="20"/>
          <w:lang w:val="es-MX"/>
        </w:rPr>
        <w:t xml:space="preserve"> </w:t>
      </w:r>
      <w:r w:rsidRPr="00D2635D">
        <w:rPr>
          <w:rFonts w:cs="Arial"/>
          <w:sz w:val="20"/>
          <w:lang w:val="es-MX"/>
        </w:rPr>
        <w:t xml:space="preserve">conforme a las cantidades </w:t>
      </w:r>
      <w:r w:rsidR="00A920C9">
        <w:rPr>
          <w:rFonts w:cs="Arial"/>
          <w:sz w:val="20"/>
          <w:lang w:val="es-MX"/>
        </w:rPr>
        <w:t xml:space="preserve">mínimas y máximas </w:t>
      </w:r>
      <w:r w:rsidRPr="00D2635D">
        <w:rPr>
          <w:rFonts w:cs="Arial"/>
          <w:sz w:val="20"/>
          <w:lang w:val="es-MX"/>
        </w:rPr>
        <w:t xml:space="preserve">establecidas en el numeral </w:t>
      </w:r>
      <w:r w:rsidR="00845CC0">
        <w:rPr>
          <w:rFonts w:cs="Arial"/>
          <w:b/>
          <w:sz w:val="20"/>
          <w:lang w:val="es-MX"/>
        </w:rPr>
        <w:t>2.1</w:t>
      </w:r>
      <w:r w:rsidRPr="00D2635D">
        <w:rPr>
          <w:rFonts w:cs="Arial"/>
          <w:sz w:val="20"/>
          <w:lang w:val="es-MX"/>
        </w:rPr>
        <w:t xml:space="preserve"> y </w:t>
      </w:r>
      <w:r w:rsidR="00845CC0">
        <w:rPr>
          <w:rFonts w:cs="Arial"/>
          <w:b/>
          <w:sz w:val="20"/>
          <w:lang w:val="es-MX"/>
        </w:rPr>
        <w:t xml:space="preserve">Anexo </w:t>
      </w:r>
      <w:r w:rsidR="00A920C9">
        <w:rPr>
          <w:rFonts w:cs="Arial"/>
          <w:b/>
          <w:sz w:val="20"/>
          <w:lang w:val="es-MX"/>
        </w:rPr>
        <w:t>1</w:t>
      </w:r>
      <w:r w:rsidRPr="00D2635D">
        <w:rPr>
          <w:rFonts w:cs="Arial"/>
          <w:sz w:val="20"/>
          <w:lang w:val="es-MX"/>
        </w:rPr>
        <w:t xml:space="preserve"> , de la presente Convocatoria.</w:t>
      </w:r>
    </w:p>
    <w:p w:rsidR="0074045B" w:rsidRPr="00D2635D" w:rsidRDefault="0074045B"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t>Sólo serán consideradas aquellas proposiciones cuyo volumen propuesto por partida cubra el 100% de la demanda requerida</w:t>
      </w:r>
      <w:r w:rsidR="00CA2E29">
        <w:rPr>
          <w:rFonts w:cs="Arial"/>
          <w:sz w:val="20"/>
          <w:lang w:val="es-MX"/>
        </w:rPr>
        <w:t xml:space="preserve"> en el </w:t>
      </w:r>
      <w:r w:rsidR="00A920C9">
        <w:rPr>
          <w:rFonts w:cs="Arial"/>
          <w:b/>
          <w:sz w:val="20"/>
          <w:lang w:val="es-MX"/>
        </w:rPr>
        <w:t>Anexo 1</w:t>
      </w:r>
      <w:r w:rsidR="00406727">
        <w:rPr>
          <w:rFonts w:cs="Arial"/>
          <w:b/>
          <w:sz w:val="20"/>
          <w:lang w:val="es-MX"/>
        </w:rPr>
        <w:t>.</w:t>
      </w:r>
    </w:p>
    <w:p w:rsidR="001E6602" w:rsidRPr="00D2635D" w:rsidRDefault="001E6602"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t xml:space="preserve">Los licitantes </w:t>
      </w:r>
      <w:r w:rsidR="00CA2E29">
        <w:rPr>
          <w:rFonts w:cs="Arial"/>
          <w:sz w:val="20"/>
          <w:lang w:val="es-MX"/>
        </w:rPr>
        <w:t xml:space="preserve">deberán incluir en su proposición técnica las partidas para las cuales participa, utilizando el formato incluido en el </w:t>
      </w:r>
      <w:r w:rsidR="00CA2E29" w:rsidRPr="00CA2E29">
        <w:rPr>
          <w:rFonts w:cs="Arial"/>
          <w:b/>
          <w:sz w:val="20"/>
          <w:lang w:val="es-MX"/>
        </w:rPr>
        <w:t xml:space="preserve">Anexo </w:t>
      </w:r>
      <w:r w:rsidR="00CA2E29">
        <w:rPr>
          <w:rFonts w:cs="Arial"/>
          <w:b/>
          <w:sz w:val="20"/>
          <w:lang w:val="es-MX"/>
        </w:rPr>
        <w:t>1</w:t>
      </w:r>
      <w:r w:rsidR="00CA2E29" w:rsidRPr="00CA2E29">
        <w:rPr>
          <w:rFonts w:cs="Arial"/>
          <w:b/>
          <w:sz w:val="20"/>
          <w:lang w:val="es-MX"/>
        </w:rPr>
        <w:t>5</w:t>
      </w:r>
      <w:r w:rsidR="00CA2E29">
        <w:rPr>
          <w:rFonts w:cs="Arial"/>
          <w:b/>
          <w:sz w:val="20"/>
          <w:lang w:val="es-MX"/>
        </w:rPr>
        <w:t>.</w:t>
      </w:r>
    </w:p>
    <w:p w:rsidR="00BF0AB3" w:rsidRPr="00D2635D" w:rsidRDefault="00F85062" w:rsidP="004F3868">
      <w:pPr>
        <w:pStyle w:val="Ttulo2"/>
        <w:tabs>
          <w:tab w:val="clear" w:pos="576"/>
          <w:tab w:val="num" w:pos="-284"/>
        </w:tabs>
        <w:ind w:left="-284" w:firstLine="0"/>
        <w:rPr>
          <w:rFonts w:cs="Arial"/>
          <w:i w:val="0"/>
          <w:sz w:val="20"/>
        </w:rPr>
      </w:pPr>
      <w:bookmarkStart w:id="50" w:name="_Toc452654367"/>
      <w:r w:rsidRPr="00D2635D">
        <w:rPr>
          <w:rFonts w:cs="Arial"/>
          <w:i w:val="0"/>
          <w:sz w:val="20"/>
        </w:rPr>
        <w:t>2.</w:t>
      </w:r>
      <w:r w:rsidR="006705C6">
        <w:rPr>
          <w:rFonts w:cs="Arial"/>
          <w:i w:val="0"/>
          <w:sz w:val="20"/>
        </w:rPr>
        <w:t>6</w:t>
      </w:r>
      <w:r w:rsidR="00D14DF3" w:rsidRPr="00D2635D">
        <w:rPr>
          <w:rFonts w:cs="Arial"/>
          <w:i w:val="0"/>
          <w:sz w:val="20"/>
        </w:rPr>
        <w:t xml:space="preserve"> </w:t>
      </w:r>
      <w:r w:rsidR="00BF0AB3" w:rsidRPr="00D2635D">
        <w:rPr>
          <w:rFonts w:cs="Arial"/>
          <w:i w:val="0"/>
          <w:sz w:val="20"/>
        </w:rPr>
        <w:t>Modelo</w:t>
      </w:r>
      <w:r w:rsidR="00EA371E" w:rsidRPr="00D2635D">
        <w:rPr>
          <w:rFonts w:cs="Arial"/>
          <w:i w:val="0"/>
          <w:sz w:val="20"/>
        </w:rPr>
        <w:t xml:space="preserve"> </w:t>
      </w:r>
      <w:r w:rsidR="00BF0AB3" w:rsidRPr="00D2635D">
        <w:rPr>
          <w:rFonts w:cs="Arial"/>
          <w:i w:val="0"/>
          <w:sz w:val="20"/>
        </w:rPr>
        <w:t xml:space="preserve">de </w:t>
      </w:r>
      <w:r w:rsidR="00405605" w:rsidRPr="00D2635D">
        <w:rPr>
          <w:rFonts w:cs="Arial"/>
          <w:i w:val="0"/>
          <w:sz w:val="20"/>
        </w:rPr>
        <w:t>contrato</w:t>
      </w:r>
      <w:r w:rsidR="00BF0AB3" w:rsidRPr="00D2635D">
        <w:rPr>
          <w:rFonts w:cs="Arial"/>
          <w:i w:val="0"/>
          <w:sz w:val="20"/>
        </w:rPr>
        <w:t>.</w:t>
      </w:r>
      <w:bookmarkEnd w:id="50"/>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bookmarkStart w:id="51" w:name="_Toc367205763"/>
      <w:bookmarkEnd w:id="43"/>
      <w:r w:rsidRPr="00D2635D">
        <w:rPr>
          <w:rFonts w:ascii="Arial" w:eastAsia="Times New Roman" w:hAnsi="Arial" w:cs="Arial"/>
          <w:sz w:val="20"/>
          <w:szCs w:val="20"/>
          <w:lang w:eastAsia="ar-SA"/>
        </w:rPr>
        <w:t xml:space="preserve">Se adjunta como </w:t>
      </w:r>
      <w:r w:rsidR="00AA717A" w:rsidRPr="00D2635D">
        <w:rPr>
          <w:rFonts w:ascii="Arial" w:eastAsia="Times New Roman" w:hAnsi="Arial" w:cs="Arial"/>
          <w:b/>
          <w:sz w:val="20"/>
          <w:szCs w:val="20"/>
          <w:lang w:eastAsia="ar-SA"/>
        </w:rPr>
        <w:t>Anexo 3</w:t>
      </w:r>
      <w:r w:rsidRPr="00D2635D">
        <w:rPr>
          <w:rFonts w:ascii="Arial" w:eastAsia="Times New Roman" w:hAnsi="Arial" w:cs="Arial"/>
          <w:b/>
          <w:sz w:val="20"/>
          <w:szCs w:val="20"/>
          <w:lang w:eastAsia="ar-SA"/>
        </w:rPr>
        <w:t xml:space="preserve"> </w:t>
      </w:r>
      <w:r w:rsidRPr="00D2635D">
        <w:rPr>
          <w:rFonts w:ascii="Arial" w:eastAsia="Times New Roman" w:hAnsi="Arial" w:cs="Arial"/>
          <w:sz w:val="20"/>
          <w:szCs w:val="20"/>
          <w:lang w:eastAsia="ar-SA"/>
        </w:rPr>
        <w:t>el modelo de contrato específico que será empleado para formalizar los derechos y obligaciones que se deriven de la presente licitación, a los cuales estará obligado el li</w:t>
      </w:r>
      <w:r w:rsidR="005B7460" w:rsidRPr="00D2635D">
        <w:rPr>
          <w:rFonts w:ascii="Arial" w:eastAsia="Times New Roman" w:hAnsi="Arial" w:cs="Arial"/>
          <w:sz w:val="20"/>
          <w:szCs w:val="20"/>
          <w:lang w:eastAsia="ar-SA"/>
        </w:rPr>
        <w:t>citante que resulte adjudicado.</w:t>
      </w:r>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r w:rsidRPr="00D2635D">
        <w:rPr>
          <w:rFonts w:ascii="Arial" w:eastAsia="Times New Roman" w:hAnsi="Arial" w:cs="Arial"/>
          <w:sz w:val="20"/>
          <w:szCs w:val="20"/>
          <w:lang w:eastAsia="ar-SA"/>
        </w:rPr>
        <w:t>En caso de discrepancia entre el contenido del contrato y el de la presente Convocatoria, prevalecerá lo estipula</w:t>
      </w:r>
      <w:r w:rsidRPr="00D2635D">
        <w:rPr>
          <w:rFonts w:ascii="Arial" w:eastAsia="Apple SD 산돌고딕 Neo 일반체" w:hAnsi="Arial" w:cs="Arial"/>
          <w:sz w:val="20"/>
          <w:szCs w:val="20"/>
          <w:lang w:eastAsia="ar-SA"/>
        </w:rPr>
        <w:t>d</w:t>
      </w:r>
      <w:r w:rsidRPr="00D2635D">
        <w:rPr>
          <w:rFonts w:ascii="Arial" w:eastAsia="Times New Roman" w:hAnsi="Arial" w:cs="Arial"/>
          <w:sz w:val="20"/>
          <w:szCs w:val="20"/>
          <w:lang w:eastAsia="ar-SA"/>
        </w:rPr>
        <w:t>o en ésta últim</w:t>
      </w:r>
      <w:r w:rsidRPr="00D2635D">
        <w:rPr>
          <w:rFonts w:ascii="Arial" w:eastAsia="Apple SD 산돌고딕 Neo 일반체" w:hAnsi="Arial" w:cs="Arial"/>
          <w:sz w:val="20"/>
          <w:szCs w:val="20"/>
          <w:lang w:eastAsia="ar-SA"/>
        </w:rPr>
        <w:t>a</w:t>
      </w:r>
      <w:r w:rsidR="005B7460" w:rsidRPr="00D2635D">
        <w:rPr>
          <w:rFonts w:ascii="Arial" w:eastAsia="Apple SD 산돌고딕 Neo 일반체" w:hAnsi="Arial" w:cs="Arial"/>
          <w:sz w:val="20"/>
          <w:szCs w:val="20"/>
          <w:lang w:eastAsia="ar-SA"/>
        </w:rPr>
        <w:t xml:space="preserve"> así como en la</w:t>
      </w:r>
      <w:r w:rsidR="00045869" w:rsidRPr="00D2635D">
        <w:rPr>
          <w:rFonts w:ascii="Arial" w:eastAsia="Apple SD 산돌고딕 Neo 일반체" w:hAnsi="Arial" w:cs="Arial"/>
          <w:sz w:val="20"/>
          <w:szCs w:val="20"/>
          <w:lang w:eastAsia="ar-SA"/>
        </w:rPr>
        <w:t>(s)</w:t>
      </w:r>
      <w:r w:rsidR="005B7460" w:rsidRPr="00D2635D">
        <w:rPr>
          <w:rFonts w:ascii="Arial" w:eastAsia="Apple SD 산돌고딕 Neo 일반체" w:hAnsi="Arial" w:cs="Arial"/>
          <w:sz w:val="20"/>
          <w:szCs w:val="20"/>
          <w:lang w:eastAsia="ar-SA"/>
        </w:rPr>
        <w:t xml:space="preserve"> Junta</w:t>
      </w:r>
      <w:r w:rsidR="00045869" w:rsidRPr="00D2635D">
        <w:rPr>
          <w:rFonts w:ascii="Arial" w:eastAsia="Apple SD 산돌고딕 Neo 일반체" w:hAnsi="Arial" w:cs="Arial"/>
          <w:sz w:val="20"/>
          <w:szCs w:val="20"/>
          <w:lang w:eastAsia="ar-SA"/>
        </w:rPr>
        <w:t>(s) de Aclaraciones</w:t>
      </w:r>
      <w:r w:rsidRPr="00D2635D">
        <w:rPr>
          <w:rFonts w:ascii="Arial" w:eastAsia="Times New Roman" w:hAnsi="Arial" w:cs="Arial"/>
          <w:sz w:val="20"/>
          <w:szCs w:val="20"/>
          <w:lang w:eastAsia="ar-SA"/>
        </w:rPr>
        <w:t>.</w:t>
      </w:r>
    </w:p>
    <w:p w:rsidR="00FC7E0E" w:rsidRPr="00D2635D" w:rsidRDefault="00FC7E0E" w:rsidP="00FC7E0E">
      <w:pPr>
        <w:suppressAutoHyphens/>
        <w:spacing w:after="0" w:line="240" w:lineRule="auto"/>
        <w:ind w:left="-284" w:right="-142"/>
        <w:jc w:val="both"/>
        <w:rPr>
          <w:rFonts w:ascii="Arial" w:eastAsia="Times New Roman" w:hAnsi="Arial" w:cs="Arial"/>
          <w:sz w:val="20"/>
          <w:szCs w:val="20"/>
          <w:lang w:eastAsia="ar-SA"/>
        </w:rPr>
      </w:pPr>
    </w:p>
    <w:p w:rsidR="00D12833" w:rsidRPr="00D2635D" w:rsidRDefault="00D14DF3" w:rsidP="00E91679">
      <w:pPr>
        <w:pStyle w:val="Ttulo1"/>
        <w:tabs>
          <w:tab w:val="clear" w:pos="432"/>
          <w:tab w:val="num" w:pos="284"/>
        </w:tabs>
        <w:ind w:left="284"/>
        <w:rPr>
          <w:rFonts w:cs="Arial"/>
          <w:sz w:val="20"/>
          <w:szCs w:val="20"/>
        </w:rPr>
      </w:pPr>
      <w:bookmarkStart w:id="52" w:name="_Toc452654368"/>
      <w:r w:rsidRPr="00D2635D">
        <w:rPr>
          <w:rFonts w:cs="Arial"/>
          <w:sz w:val="20"/>
          <w:szCs w:val="20"/>
        </w:rPr>
        <w:t>3.</w:t>
      </w:r>
      <w:r w:rsidR="001C069F" w:rsidRPr="00D2635D">
        <w:rPr>
          <w:rFonts w:cs="Arial"/>
          <w:sz w:val="20"/>
          <w:szCs w:val="20"/>
        </w:rPr>
        <w:t xml:space="preserve"> FO</w:t>
      </w:r>
      <w:r w:rsidR="001C069F" w:rsidRPr="00D2635D">
        <w:rPr>
          <w:rFonts w:eastAsia="Apple SD 산돌고딕 Neo 일반체" w:cs="Arial"/>
          <w:sz w:val="20"/>
          <w:szCs w:val="20"/>
        </w:rPr>
        <w:t>R</w:t>
      </w:r>
      <w:r w:rsidR="001C069F" w:rsidRPr="00D2635D">
        <w:rPr>
          <w:rFonts w:cs="Arial"/>
          <w:sz w:val="20"/>
          <w:szCs w:val="20"/>
        </w:rPr>
        <w:t>MA Y TÉRMINOS QUE REGIRÁN LOS DIVERSOS ACTOS DE LA LICITACIÓN.</w:t>
      </w:r>
      <w:bookmarkEnd w:id="51"/>
      <w:bookmarkEnd w:id="52"/>
    </w:p>
    <w:p w:rsidR="001E7ECA" w:rsidRPr="00D2635D" w:rsidRDefault="00A44627" w:rsidP="00E91679">
      <w:pPr>
        <w:pStyle w:val="Ttulo2"/>
        <w:tabs>
          <w:tab w:val="clear" w:pos="576"/>
          <w:tab w:val="num" w:pos="709"/>
        </w:tabs>
        <w:ind w:left="426"/>
        <w:rPr>
          <w:rFonts w:cs="Arial"/>
          <w:i w:val="0"/>
          <w:sz w:val="20"/>
        </w:rPr>
      </w:pPr>
      <w:bookmarkStart w:id="53" w:name="_Toc367205764"/>
      <w:bookmarkStart w:id="54" w:name="_Toc452654369"/>
      <w:r w:rsidRPr="00D2635D">
        <w:rPr>
          <w:rFonts w:cs="Arial"/>
          <w:i w:val="0"/>
          <w:sz w:val="20"/>
        </w:rPr>
        <w:t>3.1</w:t>
      </w:r>
      <w:r w:rsidR="00FC7E0E" w:rsidRPr="00D2635D">
        <w:rPr>
          <w:rFonts w:cs="Arial"/>
          <w:i w:val="0"/>
          <w:sz w:val="20"/>
        </w:rPr>
        <w:t xml:space="preserve"> </w:t>
      </w:r>
      <w:r w:rsidR="00EA48AB" w:rsidRPr="00D2635D">
        <w:rPr>
          <w:rFonts w:cs="Arial"/>
          <w:i w:val="0"/>
          <w:sz w:val="20"/>
        </w:rPr>
        <w:t xml:space="preserve">Fecha, </w:t>
      </w:r>
      <w:r w:rsidR="001E7ECA" w:rsidRPr="00D2635D">
        <w:rPr>
          <w:rFonts w:cs="Arial"/>
          <w:i w:val="0"/>
          <w:sz w:val="20"/>
        </w:rPr>
        <w:t xml:space="preserve">hora y </w:t>
      </w:r>
      <w:r w:rsidR="006D0BB0" w:rsidRPr="00D2635D">
        <w:rPr>
          <w:rFonts w:cs="Arial"/>
          <w:i w:val="0"/>
          <w:sz w:val="20"/>
        </w:rPr>
        <w:t xml:space="preserve">lugar </w:t>
      </w:r>
      <w:r w:rsidR="001E7ECA" w:rsidRPr="00D2635D">
        <w:rPr>
          <w:rFonts w:cs="Arial"/>
          <w:i w:val="0"/>
          <w:sz w:val="20"/>
        </w:rPr>
        <w:t>para los actos de la licitación</w:t>
      </w:r>
      <w:r w:rsidR="00B22351" w:rsidRPr="00D2635D">
        <w:rPr>
          <w:rFonts w:cs="Arial"/>
          <w:i w:val="0"/>
          <w:sz w:val="20"/>
        </w:rPr>
        <w:t>.</w:t>
      </w:r>
      <w:bookmarkEnd w:id="53"/>
      <w:bookmarkEnd w:id="54"/>
    </w:p>
    <w:tbl>
      <w:tblPr>
        <w:tblW w:w="9959" w:type="dxa"/>
        <w:jc w:val="center"/>
        <w:tblLook w:val="0000" w:firstRow="0" w:lastRow="0" w:firstColumn="0" w:lastColumn="0" w:noHBand="0" w:noVBand="0"/>
      </w:tblPr>
      <w:tblGrid>
        <w:gridCol w:w="2339"/>
        <w:gridCol w:w="2287"/>
        <w:gridCol w:w="1842"/>
        <w:gridCol w:w="3491"/>
      </w:tblGrid>
      <w:tr w:rsidR="00FC7E0E" w:rsidRPr="00D2635D" w:rsidTr="00A44627">
        <w:trPr>
          <w:trHeight w:val="304"/>
          <w:tblHeader/>
          <w:jc w:val="center"/>
        </w:trPr>
        <w:tc>
          <w:tcPr>
            <w:tcW w:w="2339" w:type="dxa"/>
            <w:tcBorders>
              <w:top w:val="single" w:sz="4" w:space="0" w:color="000000"/>
              <w:left w:val="single" w:sz="4" w:space="0" w:color="000000"/>
              <w:bottom w:val="single" w:sz="4" w:space="0" w:color="000000"/>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Acto</w:t>
            </w:r>
          </w:p>
        </w:tc>
        <w:tc>
          <w:tcPr>
            <w:tcW w:w="2287" w:type="dxa"/>
            <w:tcBorders>
              <w:top w:val="single" w:sz="4" w:space="0" w:color="000000"/>
              <w:left w:val="single" w:sz="4" w:space="0" w:color="000000"/>
              <w:bottom w:val="single" w:sz="4" w:space="0" w:color="000000"/>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Fecha</w:t>
            </w:r>
          </w:p>
        </w:tc>
        <w:tc>
          <w:tcPr>
            <w:tcW w:w="1842" w:type="dxa"/>
            <w:tcBorders>
              <w:top w:val="single" w:sz="4" w:space="0" w:color="000000"/>
              <w:left w:val="single" w:sz="4" w:space="0" w:color="000000"/>
              <w:bottom w:val="single" w:sz="4" w:space="0" w:color="auto"/>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Hora</w:t>
            </w:r>
          </w:p>
        </w:tc>
        <w:tc>
          <w:tcPr>
            <w:tcW w:w="3491" w:type="dxa"/>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Lugar</w:t>
            </w:r>
          </w:p>
        </w:tc>
      </w:tr>
      <w:tr w:rsidR="00FC7E0E" w:rsidRPr="00D2635D" w:rsidTr="00A44627">
        <w:trPr>
          <w:trHeight w:val="551"/>
          <w:jc w:val="center"/>
        </w:trPr>
        <w:tc>
          <w:tcPr>
            <w:tcW w:w="2339" w:type="dxa"/>
            <w:tcBorders>
              <w:top w:val="single" w:sz="4" w:space="0" w:color="000000"/>
              <w:left w:val="single" w:sz="4" w:space="0" w:color="000000"/>
              <w:bottom w:val="single" w:sz="4" w:space="0" w:color="000000"/>
            </w:tcBorders>
            <w:vAlign w:val="center"/>
          </w:tcPr>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Junta de</w:t>
            </w:r>
          </w:p>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Aclaraciones</w:t>
            </w:r>
          </w:p>
        </w:tc>
        <w:tc>
          <w:tcPr>
            <w:tcW w:w="2287" w:type="dxa"/>
            <w:tcBorders>
              <w:top w:val="single" w:sz="4" w:space="0" w:color="000000"/>
              <w:left w:val="single" w:sz="4" w:space="0" w:color="000000"/>
              <w:bottom w:val="single" w:sz="4" w:space="0" w:color="000000"/>
            </w:tcBorders>
            <w:vAlign w:val="center"/>
          </w:tcPr>
          <w:p w:rsidR="00FC7E0E" w:rsidRPr="00170F2A" w:rsidRDefault="00170F2A" w:rsidP="00A44627">
            <w:pPr>
              <w:spacing w:after="0" w:line="240" w:lineRule="auto"/>
              <w:ind w:left="-71"/>
              <w:jc w:val="center"/>
              <w:rPr>
                <w:rFonts w:ascii="Arial" w:hAnsi="Arial" w:cs="Arial"/>
                <w:sz w:val="20"/>
                <w:szCs w:val="20"/>
              </w:rPr>
            </w:pPr>
            <w:r w:rsidRPr="00170F2A">
              <w:rPr>
                <w:rFonts w:ascii="Arial" w:hAnsi="Arial" w:cs="Arial"/>
                <w:sz w:val="20"/>
                <w:szCs w:val="20"/>
              </w:rPr>
              <w:t>30</w:t>
            </w:r>
            <w:r w:rsidR="003A214A" w:rsidRPr="00170F2A">
              <w:rPr>
                <w:rFonts w:ascii="Arial" w:hAnsi="Arial" w:cs="Arial"/>
                <w:sz w:val="20"/>
                <w:szCs w:val="20"/>
              </w:rPr>
              <w:t>/06/2016</w:t>
            </w:r>
          </w:p>
        </w:tc>
        <w:tc>
          <w:tcPr>
            <w:tcW w:w="1842" w:type="dxa"/>
            <w:tcBorders>
              <w:top w:val="single" w:sz="4" w:space="0" w:color="000000"/>
              <w:left w:val="single" w:sz="4" w:space="0" w:color="000000"/>
              <w:bottom w:val="single" w:sz="4" w:space="0" w:color="000000"/>
              <w:right w:val="single" w:sz="4" w:space="0" w:color="auto"/>
            </w:tcBorders>
            <w:vAlign w:val="center"/>
          </w:tcPr>
          <w:p w:rsidR="00FC7E0E" w:rsidRPr="00170F2A" w:rsidRDefault="003A214A" w:rsidP="00FC7E0E">
            <w:pPr>
              <w:spacing w:after="0" w:line="240" w:lineRule="auto"/>
              <w:ind w:left="-284"/>
              <w:jc w:val="center"/>
              <w:rPr>
                <w:rFonts w:ascii="Arial" w:hAnsi="Arial" w:cs="Arial"/>
                <w:sz w:val="20"/>
                <w:szCs w:val="20"/>
              </w:rPr>
            </w:pPr>
            <w:r w:rsidRPr="00170F2A">
              <w:rPr>
                <w:rFonts w:ascii="Arial" w:hAnsi="Arial" w:cs="Arial"/>
                <w:sz w:val="20"/>
                <w:szCs w:val="20"/>
              </w:rPr>
              <w:t>09:30 horas</w:t>
            </w:r>
          </w:p>
        </w:tc>
        <w:tc>
          <w:tcPr>
            <w:tcW w:w="3491" w:type="dxa"/>
            <w:tcBorders>
              <w:top w:val="single" w:sz="4" w:space="0" w:color="auto"/>
              <w:left w:val="single" w:sz="4" w:space="0" w:color="auto"/>
              <w:bottom w:val="single" w:sz="4" w:space="0" w:color="auto"/>
              <w:right w:val="single" w:sz="4" w:space="0" w:color="auto"/>
            </w:tcBorders>
            <w:vAlign w:val="center"/>
          </w:tcPr>
          <w:p w:rsidR="00FC7E0E" w:rsidRPr="00170F2A" w:rsidRDefault="00FC7E0E" w:rsidP="00FC7E0E">
            <w:pPr>
              <w:spacing w:after="0" w:line="240" w:lineRule="auto"/>
              <w:ind w:left="-284"/>
              <w:jc w:val="center"/>
              <w:rPr>
                <w:rFonts w:ascii="Arial" w:hAnsi="Arial" w:cs="Arial"/>
                <w:color w:val="000000" w:themeColor="text1"/>
                <w:sz w:val="20"/>
                <w:szCs w:val="20"/>
              </w:rPr>
            </w:pPr>
            <w:r w:rsidRPr="00170F2A">
              <w:rPr>
                <w:rFonts w:ascii="Arial" w:hAnsi="Arial" w:cs="Arial"/>
                <w:color w:val="000000" w:themeColor="text1"/>
                <w:sz w:val="20"/>
                <w:szCs w:val="20"/>
              </w:rPr>
              <w:t>CompraNet</w:t>
            </w:r>
          </w:p>
        </w:tc>
      </w:tr>
      <w:tr w:rsidR="00FC7E0E" w:rsidRPr="00D2635D" w:rsidTr="00A44627">
        <w:trPr>
          <w:trHeight w:val="551"/>
          <w:jc w:val="center"/>
        </w:trPr>
        <w:tc>
          <w:tcPr>
            <w:tcW w:w="2339" w:type="dxa"/>
            <w:tcBorders>
              <w:top w:val="single" w:sz="4" w:space="0" w:color="000000"/>
              <w:left w:val="single" w:sz="4" w:space="0" w:color="000000"/>
              <w:bottom w:val="single" w:sz="4" w:space="0" w:color="000000"/>
            </w:tcBorders>
            <w:vAlign w:val="center"/>
          </w:tcPr>
          <w:p w:rsidR="00FC7E0E" w:rsidRPr="00D2635D" w:rsidRDefault="00FC7E0E" w:rsidP="00FC7E0E">
            <w:pPr>
              <w:spacing w:after="0" w:line="240" w:lineRule="auto"/>
              <w:ind w:left="-148" w:firstLine="142"/>
              <w:jc w:val="center"/>
              <w:rPr>
                <w:rFonts w:ascii="Arial" w:hAnsi="Arial" w:cs="Arial"/>
                <w:sz w:val="20"/>
                <w:szCs w:val="20"/>
              </w:rPr>
            </w:pPr>
            <w:r w:rsidRPr="00D2635D">
              <w:rPr>
                <w:rFonts w:ascii="Arial" w:hAnsi="Arial" w:cs="Arial"/>
                <w:sz w:val="20"/>
                <w:szCs w:val="20"/>
              </w:rPr>
              <w:t>Presentación y Apertura de Proposiciones.</w:t>
            </w:r>
          </w:p>
        </w:tc>
        <w:tc>
          <w:tcPr>
            <w:tcW w:w="2287" w:type="dxa"/>
            <w:tcBorders>
              <w:top w:val="single" w:sz="4" w:space="0" w:color="000000"/>
              <w:left w:val="single" w:sz="4" w:space="0" w:color="000000"/>
              <w:bottom w:val="single" w:sz="4" w:space="0" w:color="000000"/>
            </w:tcBorders>
            <w:vAlign w:val="center"/>
          </w:tcPr>
          <w:p w:rsidR="00FC7E0E" w:rsidRPr="00170F2A" w:rsidRDefault="00170F2A" w:rsidP="003A214A">
            <w:pPr>
              <w:spacing w:after="0" w:line="240" w:lineRule="auto"/>
              <w:ind w:left="-71"/>
              <w:jc w:val="center"/>
              <w:rPr>
                <w:rFonts w:ascii="Arial" w:hAnsi="Arial" w:cs="Arial"/>
                <w:sz w:val="20"/>
                <w:szCs w:val="20"/>
              </w:rPr>
            </w:pPr>
            <w:r w:rsidRPr="00170F2A">
              <w:rPr>
                <w:rFonts w:ascii="Arial" w:hAnsi="Arial" w:cs="Arial"/>
                <w:sz w:val="20"/>
                <w:szCs w:val="20"/>
              </w:rPr>
              <w:t>07</w:t>
            </w:r>
            <w:r w:rsidR="003A214A" w:rsidRPr="00170F2A">
              <w:rPr>
                <w:rFonts w:ascii="Arial" w:hAnsi="Arial" w:cs="Arial"/>
                <w:sz w:val="20"/>
                <w:szCs w:val="20"/>
              </w:rPr>
              <w:t>/07/2016</w:t>
            </w:r>
          </w:p>
        </w:tc>
        <w:tc>
          <w:tcPr>
            <w:tcW w:w="1842" w:type="dxa"/>
            <w:tcBorders>
              <w:top w:val="single" w:sz="4" w:space="0" w:color="000000"/>
              <w:left w:val="single" w:sz="4" w:space="0" w:color="000000"/>
              <w:bottom w:val="single" w:sz="4" w:space="0" w:color="000000"/>
              <w:right w:val="single" w:sz="4" w:space="0" w:color="auto"/>
            </w:tcBorders>
            <w:vAlign w:val="center"/>
          </w:tcPr>
          <w:p w:rsidR="00FC7E0E" w:rsidRPr="00170F2A" w:rsidRDefault="003A214A" w:rsidP="009F4B14">
            <w:pPr>
              <w:spacing w:after="0" w:line="240" w:lineRule="auto"/>
              <w:ind w:left="-284"/>
              <w:jc w:val="center"/>
              <w:rPr>
                <w:rFonts w:ascii="Arial" w:hAnsi="Arial" w:cs="Arial"/>
                <w:sz w:val="20"/>
                <w:szCs w:val="20"/>
              </w:rPr>
            </w:pPr>
            <w:r w:rsidRPr="00170F2A">
              <w:rPr>
                <w:rFonts w:ascii="Arial" w:hAnsi="Arial" w:cs="Arial"/>
                <w:sz w:val="20"/>
                <w:szCs w:val="20"/>
              </w:rPr>
              <w:t>1</w:t>
            </w:r>
            <w:r w:rsidR="009F4B14">
              <w:rPr>
                <w:rFonts w:ascii="Arial" w:hAnsi="Arial" w:cs="Arial"/>
                <w:sz w:val="20"/>
                <w:szCs w:val="20"/>
              </w:rPr>
              <w:t>1</w:t>
            </w:r>
            <w:r w:rsidRPr="00170F2A">
              <w:rPr>
                <w:rFonts w:ascii="Arial" w:hAnsi="Arial" w:cs="Arial"/>
                <w:sz w:val="20"/>
                <w:szCs w:val="20"/>
              </w:rPr>
              <w:t>:00 horas</w:t>
            </w:r>
          </w:p>
        </w:tc>
        <w:tc>
          <w:tcPr>
            <w:tcW w:w="3491" w:type="dxa"/>
            <w:tcBorders>
              <w:top w:val="single" w:sz="4" w:space="0" w:color="auto"/>
              <w:left w:val="single" w:sz="4" w:space="0" w:color="auto"/>
              <w:bottom w:val="single" w:sz="4" w:space="0" w:color="auto"/>
              <w:right w:val="single" w:sz="4" w:space="0" w:color="auto"/>
            </w:tcBorders>
          </w:tcPr>
          <w:p w:rsidR="00FC7E0E" w:rsidRPr="00170F2A" w:rsidRDefault="00FC7E0E" w:rsidP="00FC7E0E">
            <w:pPr>
              <w:spacing w:after="0" w:line="240" w:lineRule="auto"/>
              <w:ind w:left="-284"/>
              <w:jc w:val="both"/>
              <w:rPr>
                <w:rFonts w:ascii="Arial" w:hAnsi="Arial" w:cs="Arial"/>
                <w:color w:val="000000" w:themeColor="text1"/>
                <w:sz w:val="20"/>
                <w:szCs w:val="20"/>
              </w:rPr>
            </w:pPr>
          </w:p>
          <w:p w:rsidR="00FC7E0E" w:rsidRPr="00170F2A" w:rsidRDefault="00FC7E0E" w:rsidP="00505A7F">
            <w:pPr>
              <w:spacing w:after="0" w:line="240" w:lineRule="auto"/>
              <w:ind w:left="-284"/>
              <w:jc w:val="center"/>
              <w:rPr>
                <w:rFonts w:ascii="Arial" w:hAnsi="Arial" w:cs="Arial"/>
                <w:sz w:val="20"/>
                <w:szCs w:val="20"/>
              </w:rPr>
            </w:pPr>
            <w:r w:rsidRPr="00170F2A">
              <w:rPr>
                <w:rFonts w:ascii="Arial" w:hAnsi="Arial" w:cs="Arial"/>
                <w:color w:val="000000" w:themeColor="text1"/>
                <w:sz w:val="20"/>
                <w:szCs w:val="20"/>
              </w:rPr>
              <w:t>CompraNet</w:t>
            </w:r>
          </w:p>
        </w:tc>
      </w:tr>
      <w:tr w:rsidR="00FC7E0E" w:rsidRPr="00D2635D" w:rsidTr="00A44627">
        <w:trPr>
          <w:trHeight w:val="509"/>
          <w:jc w:val="center"/>
        </w:trPr>
        <w:tc>
          <w:tcPr>
            <w:tcW w:w="2339" w:type="dxa"/>
            <w:tcBorders>
              <w:top w:val="single" w:sz="4" w:space="0" w:color="000000"/>
              <w:left w:val="single" w:sz="4" w:space="0" w:color="000000"/>
              <w:bottom w:val="single" w:sz="4" w:space="0" w:color="000000"/>
            </w:tcBorders>
            <w:vAlign w:val="center"/>
          </w:tcPr>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Acto de Notificación</w:t>
            </w:r>
          </w:p>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 xml:space="preserve"> de Fallo.</w:t>
            </w:r>
          </w:p>
        </w:tc>
        <w:tc>
          <w:tcPr>
            <w:tcW w:w="2287" w:type="dxa"/>
            <w:tcBorders>
              <w:top w:val="single" w:sz="4" w:space="0" w:color="000000"/>
              <w:left w:val="single" w:sz="4" w:space="0" w:color="000000"/>
              <w:bottom w:val="single" w:sz="4" w:space="0" w:color="000000"/>
            </w:tcBorders>
            <w:vAlign w:val="center"/>
          </w:tcPr>
          <w:p w:rsidR="00FC7E0E" w:rsidRPr="00170F2A" w:rsidRDefault="00170F2A" w:rsidP="006946FB">
            <w:pPr>
              <w:spacing w:after="0" w:line="240" w:lineRule="auto"/>
              <w:ind w:left="-71"/>
              <w:jc w:val="center"/>
              <w:rPr>
                <w:rFonts w:ascii="Arial" w:hAnsi="Arial" w:cs="Arial"/>
                <w:sz w:val="20"/>
                <w:szCs w:val="20"/>
              </w:rPr>
            </w:pPr>
            <w:r w:rsidRPr="00170F2A">
              <w:rPr>
                <w:rFonts w:ascii="Arial" w:hAnsi="Arial" w:cs="Arial"/>
                <w:sz w:val="20"/>
                <w:szCs w:val="20"/>
              </w:rPr>
              <w:t>15</w:t>
            </w:r>
            <w:r w:rsidR="003A214A" w:rsidRPr="00170F2A">
              <w:rPr>
                <w:rFonts w:ascii="Arial" w:hAnsi="Arial" w:cs="Arial"/>
                <w:sz w:val="20"/>
                <w:szCs w:val="20"/>
              </w:rPr>
              <w:t>/07/2016</w:t>
            </w:r>
          </w:p>
        </w:tc>
        <w:tc>
          <w:tcPr>
            <w:tcW w:w="1842" w:type="dxa"/>
            <w:tcBorders>
              <w:top w:val="single" w:sz="4" w:space="0" w:color="000000"/>
              <w:left w:val="single" w:sz="4" w:space="0" w:color="000000"/>
              <w:bottom w:val="single" w:sz="4" w:space="0" w:color="000000"/>
              <w:right w:val="single" w:sz="4" w:space="0" w:color="auto"/>
            </w:tcBorders>
            <w:vAlign w:val="center"/>
          </w:tcPr>
          <w:p w:rsidR="00FC7E0E" w:rsidRPr="00170F2A" w:rsidRDefault="003A214A" w:rsidP="00FC7E0E">
            <w:pPr>
              <w:spacing w:after="0" w:line="240" w:lineRule="auto"/>
              <w:ind w:left="-284"/>
              <w:jc w:val="center"/>
              <w:rPr>
                <w:rFonts w:ascii="Arial" w:hAnsi="Arial" w:cs="Arial"/>
                <w:sz w:val="20"/>
                <w:szCs w:val="20"/>
              </w:rPr>
            </w:pPr>
            <w:r w:rsidRPr="00170F2A">
              <w:rPr>
                <w:rFonts w:ascii="Arial" w:hAnsi="Arial" w:cs="Arial"/>
                <w:sz w:val="20"/>
                <w:szCs w:val="20"/>
              </w:rPr>
              <w:t>14:00 horas</w:t>
            </w:r>
          </w:p>
        </w:tc>
        <w:tc>
          <w:tcPr>
            <w:tcW w:w="3491" w:type="dxa"/>
            <w:tcBorders>
              <w:top w:val="single" w:sz="4" w:space="0" w:color="auto"/>
              <w:left w:val="single" w:sz="4" w:space="0" w:color="auto"/>
              <w:bottom w:val="single" w:sz="4" w:space="0" w:color="auto"/>
              <w:right w:val="single" w:sz="4" w:space="0" w:color="auto"/>
            </w:tcBorders>
            <w:vAlign w:val="center"/>
          </w:tcPr>
          <w:p w:rsidR="00FC7E0E" w:rsidRPr="00170F2A" w:rsidRDefault="00FC7E0E" w:rsidP="00FC7E0E">
            <w:pPr>
              <w:spacing w:after="0" w:line="240" w:lineRule="auto"/>
              <w:ind w:left="-284"/>
              <w:jc w:val="center"/>
              <w:rPr>
                <w:rFonts w:ascii="Arial" w:hAnsi="Arial" w:cs="Arial"/>
                <w:sz w:val="20"/>
                <w:szCs w:val="20"/>
              </w:rPr>
            </w:pPr>
            <w:r w:rsidRPr="00170F2A">
              <w:rPr>
                <w:rFonts w:ascii="Arial" w:hAnsi="Arial" w:cs="Arial"/>
                <w:sz w:val="20"/>
                <w:szCs w:val="20"/>
              </w:rPr>
              <w:t>CompraNet</w:t>
            </w:r>
          </w:p>
        </w:tc>
      </w:tr>
    </w:tbl>
    <w:p w:rsidR="00FC7E0E" w:rsidRPr="00D2635D" w:rsidRDefault="00FC7E0E" w:rsidP="00FC7E0E">
      <w:pPr>
        <w:spacing w:after="0" w:line="240" w:lineRule="auto"/>
        <w:ind w:left="-284"/>
        <w:jc w:val="both"/>
        <w:rPr>
          <w:rFonts w:ascii="Arial" w:hAnsi="Arial" w:cs="Arial"/>
          <w:sz w:val="20"/>
          <w:szCs w:val="20"/>
        </w:rPr>
      </w:pPr>
    </w:p>
    <w:p w:rsidR="00EF2BB3" w:rsidRPr="00D2635D" w:rsidRDefault="00D1134A" w:rsidP="00EF2BB3">
      <w:pPr>
        <w:pStyle w:val="Estilo"/>
        <w:ind w:left="-284"/>
        <w:jc w:val="both"/>
        <w:rPr>
          <w:rFonts w:cs="Arial"/>
          <w:b w:val="0"/>
          <w:noProof/>
          <w:lang w:val="es-MX"/>
        </w:rPr>
      </w:pPr>
      <w:r w:rsidRPr="00D2635D">
        <w:rPr>
          <w:rFonts w:cs="Arial"/>
          <w:b w:val="0"/>
          <w:noProof/>
          <w:lang w:val="es-MX"/>
        </w:rPr>
        <w:t>La junta de aclaraciones se llevará a cabo en términos de los artículos 33 Bis de</w:t>
      </w:r>
      <w:r w:rsidR="00C174B4" w:rsidRPr="00D2635D">
        <w:rPr>
          <w:rFonts w:cs="Arial"/>
          <w:b w:val="0"/>
          <w:noProof/>
          <w:lang w:val="es-MX"/>
        </w:rPr>
        <w:t xml:space="preserve"> la LAASSP, 45 y 46 del RLAASSP, así como los numerales 4.2.2.1.10 y 4.2.2.1.11 del MAAG,</w:t>
      </w:r>
      <w:r w:rsidRPr="00D2635D">
        <w:rPr>
          <w:rFonts w:cs="Arial"/>
          <w:b w:val="0"/>
          <w:noProof/>
          <w:lang w:val="es-MX"/>
        </w:rPr>
        <w:t xml:space="preserve"> por lo que los licitantes que manifiesten su interés en participar en la licitación pública deberán presentar un escrito, por si o en representa</w:t>
      </w:r>
      <w:r w:rsidRPr="00D2635D">
        <w:rPr>
          <w:rFonts w:eastAsia="Apple SD 산돌고딕 Neo 일반체" w:cs="Arial"/>
          <w:b w:val="0"/>
          <w:noProof/>
          <w:lang w:val="es-MX"/>
        </w:rPr>
        <w:t>c</w:t>
      </w:r>
      <w:r w:rsidRPr="00D2635D">
        <w:rPr>
          <w:rFonts w:cs="Arial"/>
          <w:b w:val="0"/>
          <w:noProof/>
          <w:lang w:val="es-MX"/>
        </w:rPr>
        <w:t xml:space="preserve">ión de un tercero, de acuerdo con el </w:t>
      </w:r>
      <w:r w:rsidR="00551A4F" w:rsidRPr="00D2635D">
        <w:rPr>
          <w:rFonts w:cs="Arial"/>
          <w:noProof/>
          <w:lang w:val="es-MX"/>
        </w:rPr>
        <w:t>Anexo 5</w:t>
      </w:r>
      <w:r w:rsidRPr="00D2635D">
        <w:rPr>
          <w:rFonts w:cs="Arial"/>
          <w:noProof/>
          <w:lang w:val="es-MX"/>
        </w:rPr>
        <w:t xml:space="preserve"> </w:t>
      </w:r>
      <w:r w:rsidRPr="00D2635D">
        <w:rPr>
          <w:rFonts w:cs="Arial"/>
          <w:b w:val="0"/>
          <w:noProof/>
          <w:lang w:val="es-MX"/>
        </w:rPr>
        <w:t>que se adjunta para tal efecto,</w:t>
      </w:r>
      <w:r w:rsidRPr="00D2635D">
        <w:rPr>
          <w:rFonts w:cs="Arial"/>
          <w:noProof/>
          <w:lang w:val="es-MX"/>
        </w:rPr>
        <w:t xml:space="preserve"> </w:t>
      </w:r>
      <w:r w:rsidRPr="00D2635D">
        <w:rPr>
          <w:rFonts w:cs="Arial"/>
          <w:b w:val="0"/>
          <w:noProof/>
          <w:lang w:val="es-MX"/>
        </w:rPr>
        <w:t xml:space="preserve">con el cual serán considerados licitantes y tendrán derecho a formular solicitudes </w:t>
      </w:r>
      <w:r w:rsidRPr="00D2635D">
        <w:rPr>
          <w:rFonts w:eastAsia="Apple SD 산돌고딕 Neo 일반체" w:cs="Arial"/>
          <w:b w:val="0"/>
          <w:noProof/>
          <w:lang w:val="es-MX"/>
        </w:rPr>
        <w:t>d</w:t>
      </w:r>
      <w:r w:rsidRPr="00D2635D">
        <w:rPr>
          <w:rFonts w:cs="Arial"/>
          <w:b w:val="0"/>
          <w:noProof/>
          <w:lang w:val="es-MX"/>
        </w:rPr>
        <w:t xml:space="preserve">e aclaración utilizando para tal caso el </w:t>
      </w:r>
      <w:r w:rsidR="004F33B6" w:rsidRPr="00D2635D">
        <w:rPr>
          <w:rFonts w:cs="Arial"/>
          <w:noProof/>
          <w:lang w:val="es-MX"/>
        </w:rPr>
        <w:t xml:space="preserve">Anexo </w:t>
      </w:r>
      <w:r w:rsidR="00C07063" w:rsidRPr="00D2635D">
        <w:rPr>
          <w:rFonts w:cs="Arial"/>
          <w:noProof/>
          <w:lang w:val="es-MX"/>
        </w:rPr>
        <w:t>6</w:t>
      </w:r>
      <w:r w:rsidRPr="00D2635D">
        <w:rPr>
          <w:rFonts w:cs="Arial"/>
          <w:noProof/>
          <w:lang w:val="es-MX"/>
        </w:rPr>
        <w:t xml:space="preserve"> </w:t>
      </w:r>
      <w:r w:rsidRPr="00D2635D">
        <w:rPr>
          <w:rFonts w:cs="Arial"/>
          <w:b w:val="0"/>
          <w:noProof/>
          <w:lang w:val="es-MX"/>
        </w:rPr>
        <w:t>de la presente Convocat</w:t>
      </w:r>
      <w:r w:rsidR="004F33B6" w:rsidRPr="00D2635D">
        <w:rPr>
          <w:rFonts w:cs="Arial"/>
          <w:b w:val="0"/>
          <w:noProof/>
          <w:lang w:val="es-MX"/>
        </w:rPr>
        <w:t>oria.</w:t>
      </w:r>
      <w:r w:rsidR="00CF7712" w:rsidRPr="00D2635D">
        <w:rPr>
          <w:rFonts w:cs="Arial"/>
          <w:b w:val="0"/>
          <w:noProof/>
          <w:lang w:val="es-MX"/>
        </w:rPr>
        <w:t xml:space="preserve"> C</w:t>
      </w:r>
      <w:r w:rsidR="004F33B6" w:rsidRPr="00D2635D">
        <w:rPr>
          <w:rFonts w:cs="Arial"/>
          <w:b w:val="0"/>
          <w:noProof/>
          <w:lang w:val="es-MX"/>
        </w:rPr>
        <w:t>on el objeto de ag</w:t>
      </w:r>
      <w:r w:rsidR="00C97DF6" w:rsidRPr="00D2635D">
        <w:rPr>
          <w:rFonts w:cs="Arial"/>
          <w:b w:val="0"/>
          <w:noProof/>
          <w:lang w:val="es-MX"/>
        </w:rPr>
        <w:t>ilizar la junta de aclaraciones</w:t>
      </w:r>
      <w:r w:rsidR="004F33B6" w:rsidRPr="00D2635D">
        <w:rPr>
          <w:rFonts w:cs="Arial"/>
          <w:b w:val="0"/>
          <w:noProof/>
          <w:lang w:val="es-MX"/>
        </w:rPr>
        <w:t xml:space="preserve"> se solicita a los licitantes </w:t>
      </w:r>
      <w:r w:rsidR="00CF7712" w:rsidRPr="00D2635D">
        <w:rPr>
          <w:rFonts w:cs="Arial"/>
          <w:b w:val="0"/>
          <w:noProof/>
          <w:lang w:val="es-MX"/>
        </w:rPr>
        <w:t>remitir</w:t>
      </w:r>
      <w:r w:rsidR="004F33B6" w:rsidRPr="00D2635D">
        <w:rPr>
          <w:rFonts w:cs="Arial"/>
          <w:b w:val="0"/>
          <w:noProof/>
          <w:lang w:val="es-MX"/>
        </w:rPr>
        <w:t xml:space="preserve"> </w:t>
      </w:r>
      <w:r w:rsidR="00CF7712" w:rsidRPr="00D2635D">
        <w:rPr>
          <w:rFonts w:cs="Arial"/>
          <w:b w:val="0"/>
          <w:noProof/>
          <w:lang w:val="es-MX"/>
        </w:rPr>
        <w:t xml:space="preserve">el </w:t>
      </w:r>
      <w:r w:rsidR="00CF7712" w:rsidRPr="00D2635D">
        <w:rPr>
          <w:rFonts w:cs="Arial"/>
          <w:noProof/>
          <w:lang w:val="es-MX"/>
        </w:rPr>
        <w:t xml:space="preserve">Anexo </w:t>
      </w:r>
      <w:r w:rsidR="00C07063" w:rsidRPr="00D2635D">
        <w:rPr>
          <w:rFonts w:cs="Arial"/>
          <w:noProof/>
          <w:lang w:val="es-MX"/>
        </w:rPr>
        <w:t>6</w:t>
      </w:r>
      <w:r w:rsidR="004F33B6" w:rsidRPr="00D2635D">
        <w:rPr>
          <w:rFonts w:cs="Arial"/>
          <w:b w:val="0"/>
          <w:noProof/>
          <w:lang w:val="es-MX"/>
        </w:rPr>
        <w:t xml:space="preserve"> en formato Word.</w:t>
      </w:r>
    </w:p>
    <w:p w:rsidR="00EF2BB3" w:rsidRPr="00D2635D" w:rsidRDefault="00EF2BB3" w:rsidP="006D6965">
      <w:pPr>
        <w:pStyle w:val="Estilo"/>
        <w:ind w:left="-284"/>
        <w:jc w:val="both"/>
        <w:rPr>
          <w:rFonts w:cs="Arial"/>
          <w:b w:val="0"/>
          <w:noProof/>
          <w:lang w:val="es-MX"/>
        </w:rPr>
      </w:pPr>
    </w:p>
    <w:p w:rsidR="00D1134A" w:rsidRPr="00D2635D" w:rsidRDefault="00D1134A" w:rsidP="00371C9D">
      <w:pPr>
        <w:pStyle w:val="Estilo"/>
        <w:ind w:left="-284"/>
        <w:jc w:val="both"/>
        <w:rPr>
          <w:rFonts w:cs="Arial"/>
          <w:b w:val="0"/>
          <w:noProof/>
          <w:lang w:val="es-MX"/>
        </w:rPr>
      </w:pPr>
      <w:r w:rsidRPr="00D2635D">
        <w:rPr>
          <w:rFonts w:cs="Arial"/>
          <w:b w:val="0"/>
          <w:noProof/>
          <w:lang w:val="es-MX"/>
        </w:rPr>
        <w:t>La presentación y apertura de proposiciones se llevará a cabo en términos de los artículos 34 y 35 de la LAASSP, 47, 48, 49 s</w:t>
      </w:r>
      <w:r w:rsidR="00C174B4" w:rsidRPr="00D2635D">
        <w:rPr>
          <w:rFonts w:cs="Arial"/>
          <w:b w:val="0"/>
          <w:noProof/>
          <w:lang w:val="es-MX"/>
        </w:rPr>
        <w:t>egundo párrafo y 50 del RLAASSP así como los numerales 4.2.2.1.12 y 4.2.2.1.13 del MAAG,</w:t>
      </w:r>
      <w:r w:rsidRPr="00D2635D">
        <w:rPr>
          <w:rFonts w:cs="Arial"/>
          <w:b w:val="0"/>
          <w:noProof/>
          <w:lang w:val="es-MX"/>
        </w:rPr>
        <w:t xml:space="preserve"> para lo cual podrán hacer uso de los formatos previstos en </w:t>
      </w:r>
      <w:r w:rsidR="008E71C7">
        <w:rPr>
          <w:rFonts w:cs="Arial"/>
          <w:b w:val="0"/>
          <w:noProof/>
          <w:lang w:val="es-MX"/>
        </w:rPr>
        <w:t>el</w:t>
      </w:r>
      <w:r w:rsidRPr="00D2635D">
        <w:rPr>
          <w:rFonts w:cs="Arial"/>
          <w:b w:val="0"/>
          <w:noProof/>
          <w:lang w:val="es-MX"/>
        </w:rPr>
        <w:t xml:space="preserve"> </w:t>
      </w:r>
      <w:r w:rsidRPr="00D2635D">
        <w:rPr>
          <w:rFonts w:cs="Arial"/>
          <w:noProof/>
          <w:lang w:val="es-MX"/>
        </w:rPr>
        <w:t>numeral</w:t>
      </w:r>
      <w:r w:rsidRPr="00D2635D">
        <w:rPr>
          <w:rFonts w:cs="Arial"/>
          <w:b w:val="0"/>
          <w:noProof/>
          <w:lang w:val="es-MX"/>
        </w:rPr>
        <w:t xml:space="preserve"> </w:t>
      </w:r>
      <w:r w:rsidR="00C97DF6" w:rsidRPr="00D2635D">
        <w:rPr>
          <w:rFonts w:cs="Arial"/>
          <w:noProof/>
          <w:lang w:val="es-MX"/>
        </w:rPr>
        <w:t>8</w:t>
      </w:r>
      <w:r w:rsidRPr="00D2635D">
        <w:rPr>
          <w:rFonts w:cs="Arial"/>
          <w:noProof/>
          <w:lang w:val="es-MX"/>
        </w:rPr>
        <w:t xml:space="preserve"> </w:t>
      </w:r>
      <w:r w:rsidRPr="00D2635D">
        <w:rPr>
          <w:rFonts w:cs="Arial"/>
          <w:b w:val="0"/>
          <w:noProof/>
          <w:lang w:val="es-MX"/>
        </w:rPr>
        <w:t>de la presente Convocatoria.</w:t>
      </w:r>
    </w:p>
    <w:p w:rsidR="00371C9D" w:rsidRPr="00D2635D" w:rsidRDefault="00371C9D" w:rsidP="00371C9D">
      <w:pPr>
        <w:spacing w:after="0"/>
        <w:rPr>
          <w:lang w:eastAsia="es-ES"/>
        </w:rPr>
      </w:pPr>
    </w:p>
    <w:p w:rsidR="00371C9D" w:rsidRPr="00D2635D" w:rsidRDefault="00371C9D" w:rsidP="00BC2B33">
      <w:pPr>
        <w:spacing w:after="0"/>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lastRenderedPageBreak/>
        <w:t>Una vez recibidas las proposiciones en la fecha, hora y lugar establecidos, éstas no podrán retirarse o dejarse sin efecto, por lo que deberán considerarse vigentes dentro del procedimiento de contratación hasta su conclusión.</w:t>
      </w:r>
    </w:p>
    <w:p w:rsidR="001B60D4" w:rsidRPr="00D2635D" w:rsidRDefault="001B60D4" w:rsidP="00371C9D">
      <w:pPr>
        <w:spacing w:after="0"/>
        <w:ind w:left="-284"/>
        <w:rPr>
          <w:rFonts w:ascii="Arial" w:eastAsia="Times New Roman" w:hAnsi="Arial" w:cs="Arial"/>
          <w:sz w:val="20"/>
          <w:szCs w:val="20"/>
          <w:lang w:eastAsia="es-ES"/>
        </w:rPr>
      </w:pPr>
    </w:p>
    <w:p w:rsidR="00371C9D" w:rsidRPr="00D2635D" w:rsidRDefault="00371C9D" w:rsidP="00371C9D">
      <w:pPr>
        <w:ind w:left="-284"/>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El fallo se llevará a cabo en términos del </w:t>
      </w:r>
      <w:r w:rsidRPr="00D2635D">
        <w:rPr>
          <w:rFonts w:ascii="Arial" w:eastAsia="Times New Roman" w:hAnsi="Arial" w:cs="Arial"/>
          <w:b/>
          <w:sz w:val="20"/>
          <w:szCs w:val="20"/>
          <w:lang w:eastAsia="es-ES"/>
        </w:rPr>
        <w:t>numeral</w:t>
      </w:r>
      <w:r w:rsidRPr="00D2635D">
        <w:rPr>
          <w:rFonts w:ascii="Arial" w:eastAsia="Times New Roman" w:hAnsi="Arial" w:cs="Arial"/>
          <w:sz w:val="20"/>
          <w:szCs w:val="20"/>
          <w:lang w:eastAsia="es-ES"/>
        </w:rPr>
        <w:t xml:space="preserve"> </w:t>
      </w:r>
      <w:r w:rsidRPr="00D2635D">
        <w:rPr>
          <w:rFonts w:ascii="Arial" w:eastAsia="Times New Roman" w:hAnsi="Arial" w:cs="Arial"/>
          <w:b/>
          <w:sz w:val="20"/>
          <w:szCs w:val="20"/>
          <w:lang w:eastAsia="es-ES"/>
        </w:rPr>
        <w:t>3.4</w:t>
      </w:r>
      <w:r w:rsidRPr="00D2635D">
        <w:rPr>
          <w:rFonts w:ascii="Arial" w:eastAsia="Times New Roman" w:hAnsi="Arial" w:cs="Arial"/>
          <w:sz w:val="20"/>
          <w:szCs w:val="20"/>
          <w:lang w:eastAsia="es-ES"/>
        </w:rPr>
        <w:t xml:space="preserve"> de la presente Convocatoria.</w:t>
      </w:r>
    </w:p>
    <w:p w:rsidR="00730085" w:rsidRPr="00D2635D" w:rsidRDefault="00FF4FD1" w:rsidP="00646B10">
      <w:pPr>
        <w:pStyle w:val="Ttulo2"/>
        <w:widowControl w:val="0"/>
        <w:numPr>
          <w:ilvl w:val="1"/>
          <w:numId w:val="19"/>
        </w:numPr>
        <w:tabs>
          <w:tab w:val="clear" w:pos="576"/>
          <w:tab w:val="num" w:pos="0"/>
        </w:tabs>
        <w:spacing w:before="0" w:after="0"/>
        <w:ind w:left="-284" w:firstLine="0"/>
        <w:jc w:val="both"/>
        <w:rPr>
          <w:rFonts w:cs="Arial"/>
          <w:b w:val="0"/>
          <w:sz w:val="20"/>
          <w:lang w:eastAsia="es-ES"/>
        </w:rPr>
      </w:pPr>
      <w:bookmarkStart w:id="55" w:name="_Toc452654370"/>
      <w:r w:rsidRPr="00D2635D">
        <w:rPr>
          <w:rFonts w:cs="Arial"/>
          <w:i w:val="0"/>
          <w:sz w:val="20"/>
          <w:lang w:eastAsia="es-ES"/>
        </w:rPr>
        <w:t>3.2</w:t>
      </w:r>
      <w:r w:rsidR="00753B68" w:rsidRPr="00D2635D">
        <w:rPr>
          <w:rFonts w:cs="Arial"/>
          <w:i w:val="0"/>
          <w:sz w:val="20"/>
          <w:lang w:eastAsia="es-ES"/>
        </w:rPr>
        <w:t xml:space="preserve"> </w:t>
      </w:r>
      <w:bookmarkStart w:id="56" w:name="_Toc424735333"/>
      <w:r w:rsidR="00D1134A" w:rsidRPr="00D2635D">
        <w:rPr>
          <w:rFonts w:cs="Arial"/>
          <w:i w:val="0"/>
          <w:sz w:val="20"/>
          <w:lang w:eastAsia="es-ES"/>
        </w:rPr>
        <w:t>Proposiciones conjuntas</w:t>
      </w:r>
      <w:bookmarkEnd w:id="56"/>
      <w:r w:rsidR="00C97DF6" w:rsidRPr="00D2635D">
        <w:rPr>
          <w:rFonts w:cs="Arial"/>
          <w:i w:val="0"/>
          <w:sz w:val="20"/>
          <w:lang w:eastAsia="es-ES"/>
        </w:rPr>
        <w:t>.</w:t>
      </w:r>
      <w:bookmarkEnd w:id="55"/>
    </w:p>
    <w:p w:rsidR="00B47FC3" w:rsidRPr="00D2635D" w:rsidRDefault="00B47FC3" w:rsidP="00487CDD">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Los licitantes que opten por presentar proposiciones conjuntas, de conformidad con lo señalado en </w:t>
      </w:r>
      <w:r w:rsidR="009C4036" w:rsidRPr="00D2635D">
        <w:rPr>
          <w:rFonts w:ascii="Arial" w:eastAsia="Times New Roman" w:hAnsi="Arial" w:cs="Arial"/>
          <w:sz w:val="20"/>
          <w:szCs w:val="20"/>
          <w:lang w:eastAsia="es-ES"/>
        </w:rPr>
        <w:t xml:space="preserve">los artículos </w:t>
      </w:r>
      <w:r w:rsidRPr="00D2635D">
        <w:rPr>
          <w:rFonts w:ascii="Arial" w:eastAsia="Times New Roman" w:hAnsi="Arial" w:cs="Arial"/>
          <w:sz w:val="20"/>
          <w:szCs w:val="20"/>
          <w:lang w:eastAsia="es-ES"/>
        </w:rPr>
        <w:t>34 de la LAASSP</w:t>
      </w:r>
      <w:r w:rsidR="009C4036" w:rsidRPr="00D2635D">
        <w:rPr>
          <w:rFonts w:ascii="Arial" w:eastAsia="Times New Roman" w:hAnsi="Arial" w:cs="Arial"/>
          <w:sz w:val="20"/>
          <w:szCs w:val="20"/>
          <w:lang w:eastAsia="es-ES"/>
        </w:rPr>
        <w:t xml:space="preserve"> y 44 del RLAASSP</w:t>
      </w:r>
      <w:r w:rsidRPr="00D2635D">
        <w:rPr>
          <w:rFonts w:ascii="Arial" w:eastAsia="Times New Roman" w:hAnsi="Arial" w:cs="Arial"/>
          <w:sz w:val="20"/>
          <w:szCs w:val="20"/>
          <w:lang w:eastAsia="es-ES"/>
        </w:rPr>
        <w:t>, deberán presentar el convenio correspondi</w:t>
      </w:r>
      <w:r w:rsidR="00844263" w:rsidRPr="00D2635D">
        <w:rPr>
          <w:rFonts w:ascii="Arial" w:eastAsia="Times New Roman" w:hAnsi="Arial" w:cs="Arial"/>
          <w:sz w:val="20"/>
          <w:szCs w:val="20"/>
          <w:lang w:eastAsia="es-ES"/>
        </w:rPr>
        <w:t xml:space="preserve">ente en los términos del </w:t>
      </w:r>
      <w:r w:rsidR="00844263" w:rsidRPr="00D2635D">
        <w:rPr>
          <w:rFonts w:ascii="Arial" w:eastAsia="Times New Roman" w:hAnsi="Arial" w:cs="Arial"/>
          <w:b/>
          <w:sz w:val="20"/>
          <w:szCs w:val="20"/>
          <w:lang w:eastAsia="es-ES"/>
        </w:rPr>
        <w:t>Anexo 13</w:t>
      </w:r>
      <w:r w:rsidRPr="00D2635D">
        <w:rPr>
          <w:rFonts w:ascii="Arial" w:eastAsia="Times New Roman" w:hAnsi="Arial" w:cs="Arial"/>
          <w:sz w:val="20"/>
          <w:szCs w:val="20"/>
          <w:lang w:eastAsia="es-ES"/>
        </w:rPr>
        <w:t xml:space="preserve"> de la presente Convocatoria</w:t>
      </w:r>
      <w:r w:rsidR="00CC72C2" w:rsidRPr="00D2635D">
        <w:rPr>
          <w:rFonts w:ascii="Arial" w:eastAsia="Times New Roman" w:hAnsi="Arial" w:cs="Arial"/>
          <w:sz w:val="20"/>
          <w:szCs w:val="20"/>
          <w:lang w:eastAsia="es-ES"/>
        </w:rPr>
        <w:t>.</w:t>
      </w:r>
    </w:p>
    <w:p w:rsidR="00B47FC3" w:rsidRPr="00D2635D" w:rsidRDefault="00B47FC3" w:rsidP="00B47FC3">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En caso de que no participen con convenio de participación conjunta, deberán agregar escrito identificado como </w:t>
      </w:r>
      <w:r w:rsidR="00F14B8E" w:rsidRPr="00D2635D">
        <w:rPr>
          <w:rFonts w:ascii="Arial" w:eastAsia="Times New Roman" w:hAnsi="Arial" w:cs="Arial"/>
          <w:b/>
          <w:sz w:val="20"/>
          <w:szCs w:val="20"/>
          <w:lang w:eastAsia="es-ES"/>
        </w:rPr>
        <w:t xml:space="preserve">Anexo </w:t>
      </w:r>
      <w:r w:rsidR="002F2201" w:rsidRPr="00D2635D">
        <w:rPr>
          <w:rFonts w:ascii="Arial" w:eastAsia="Times New Roman" w:hAnsi="Arial" w:cs="Arial"/>
          <w:b/>
          <w:sz w:val="20"/>
          <w:szCs w:val="20"/>
          <w:lang w:eastAsia="es-ES"/>
        </w:rPr>
        <w:t>13</w:t>
      </w:r>
      <w:r w:rsidRPr="00D2635D">
        <w:rPr>
          <w:rFonts w:ascii="Arial" w:eastAsia="Times New Roman" w:hAnsi="Arial" w:cs="Arial"/>
          <w:sz w:val="20"/>
          <w:szCs w:val="20"/>
          <w:lang w:eastAsia="es-ES"/>
        </w:rPr>
        <w:t xml:space="preserve"> en el que se señale la leyenda “</w:t>
      </w:r>
      <w:r w:rsidR="002F2201" w:rsidRPr="00D2635D">
        <w:rPr>
          <w:rFonts w:ascii="Arial" w:eastAsia="Times New Roman" w:hAnsi="Arial" w:cs="Arial"/>
          <w:sz w:val="20"/>
          <w:szCs w:val="20"/>
          <w:lang w:eastAsia="es-ES"/>
        </w:rPr>
        <w:t xml:space="preserve">No </w:t>
      </w:r>
      <w:r w:rsidRPr="00D2635D">
        <w:rPr>
          <w:rFonts w:ascii="Arial" w:eastAsia="Times New Roman" w:hAnsi="Arial" w:cs="Arial"/>
          <w:sz w:val="20"/>
          <w:szCs w:val="20"/>
          <w:lang w:eastAsia="es-ES"/>
        </w:rPr>
        <w:t>aplica”</w:t>
      </w:r>
    </w:p>
    <w:p w:rsidR="00BC2B33" w:rsidRPr="00D2635D" w:rsidRDefault="00CC72C2" w:rsidP="00BC2B33">
      <w:pPr>
        <w:pStyle w:val="Ttulo2"/>
        <w:widowControl w:val="0"/>
        <w:numPr>
          <w:ilvl w:val="1"/>
          <w:numId w:val="19"/>
        </w:numPr>
        <w:tabs>
          <w:tab w:val="clear" w:pos="576"/>
          <w:tab w:val="num" w:pos="0"/>
        </w:tabs>
        <w:spacing w:before="0" w:after="0"/>
        <w:ind w:left="-284" w:firstLine="0"/>
        <w:jc w:val="both"/>
        <w:rPr>
          <w:rFonts w:cs="Arial"/>
          <w:i w:val="0"/>
          <w:sz w:val="20"/>
          <w:lang w:eastAsia="es-ES"/>
        </w:rPr>
      </w:pPr>
      <w:bookmarkStart w:id="57" w:name="_Toc452654371"/>
      <w:r w:rsidRPr="00D2635D">
        <w:rPr>
          <w:rFonts w:cs="Arial"/>
          <w:i w:val="0"/>
          <w:sz w:val="20"/>
          <w:lang w:eastAsia="es-ES"/>
        </w:rPr>
        <w:t>3.3</w:t>
      </w:r>
      <w:r w:rsidR="00D1134A" w:rsidRPr="00D2635D">
        <w:rPr>
          <w:rFonts w:cs="Arial"/>
          <w:i w:val="0"/>
          <w:sz w:val="20"/>
          <w:lang w:eastAsia="es-ES"/>
        </w:rPr>
        <w:t xml:space="preserve"> </w:t>
      </w:r>
      <w:r w:rsidR="00BC2B33" w:rsidRPr="00D2635D">
        <w:rPr>
          <w:rFonts w:cs="Arial"/>
          <w:i w:val="0"/>
          <w:sz w:val="20"/>
          <w:lang w:eastAsia="es-ES"/>
        </w:rPr>
        <w:t>Numero de Proposiciones</w:t>
      </w:r>
      <w:bookmarkEnd w:id="57"/>
    </w:p>
    <w:p w:rsidR="00D1134A" w:rsidRPr="00D2635D" w:rsidRDefault="00D1134A" w:rsidP="00BC2B33">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Los licitantes sólo podrán presentar una proposición en el presente procedimiento de contratación.</w:t>
      </w:r>
    </w:p>
    <w:p w:rsidR="00D1134A" w:rsidRPr="00D2635D" w:rsidRDefault="00CC72C2" w:rsidP="00EE2CC1">
      <w:pPr>
        <w:pStyle w:val="Ttulo2"/>
        <w:tabs>
          <w:tab w:val="num" w:pos="-284"/>
        </w:tabs>
        <w:ind w:left="-284" w:firstLine="0"/>
        <w:rPr>
          <w:rFonts w:cs="Arial"/>
          <w:i w:val="0"/>
          <w:sz w:val="20"/>
          <w:lang w:eastAsia="es-ES"/>
        </w:rPr>
      </w:pPr>
      <w:bookmarkStart w:id="58" w:name="_Toc452654372"/>
      <w:r w:rsidRPr="00D2635D">
        <w:rPr>
          <w:rFonts w:cs="Arial"/>
          <w:i w:val="0"/>
          <w:sz w:val="20"/>
          <w:lang w:eastAsia="es-ES"/>
        </w:rPr>
        <w:t>3.4</w:t>
      </w:r>
      <w:r w:rsidR="00753B68" w:rsidRPr="00D2635D">
        <w:rPr>
          <w:rFonts w:cs="Arial"/>
          <w:i w:val="0"/>
          <w:sz w:val="20"/>
          <w:lang w:eastAsia="es-ES"/>
        </w:rPr>
        <w:t xml:space="preserve"> </w:t>
      </w:r>
      <w:r w:rsidR="00D1134A" w:rsidRPr="00D2635D">
        <w:rPr>
          <w:rFonts w:cs="Arial"/>
          <w:i w:val="0"/>
          <w:sz w:val="20"/>
          <w:lang w:eastAsia="es-ES"/>
        </w:rPr>
        <w:t>Acto de fallo y firma de contrato</w:t>
      </w:r>
      <w:r w:rsidR="00135271" w:rsidRPr="00D2635D">
        <w:rPr>
          <w:rFonts w:cs="Arial"/>
          <w:i w:val="0"/>
          <w:sz w:val="20"/>
          <w:lang w:eastAsia="es-ES"/>
        </w:rPr>
        <w:t>.</w:t>
      </w:r>
      <w:bookmarkEnd w:id="58"/>
    </w:p>
    <w:p w:rsidR="00D1134A" w:rsidRPr="00D2635D" w:rsidRDefault="00D1134A" w:rsidP="00D1134A">
      <w:pPr>
        <w:spacing w:line="240" w:lineRule="auto"/>
        <w:ind w:left="-284"/>
        <w:jc w:val="both"/>
        <w:rPr>
          <w:rFonts w:ascii="Arial" w:hAnsi="Arial" w:cs="Arial"/>
          <w:sz w:val="20"/>
          <w:szCs w:val="20"/>
        </w:rPr>
      </w:pPr>
      <w:r w:rsidRPr="00D2635D">
        <w:rPr>
          <w:rFonts w:ascii="Arial" w:hAnsi="Arial" w:cs="Arial"/>
          <w:sz w:val="20"/>
          <w:szCs w:val="20"/>
          <w:lang w:eastAsia="es-ES"/>
        </w:rPr>
        <w:t xml:space="preserve">El fallo se emitirá de conformidad con el artículo 37 de la LAASSP y su contenido </w:t>
      </w:r>
      <w:r w:rsidRPr="00D2635D">
        <w:rPr>
          <w:rFonts w:ascii="Arial" w:hAnsi="Arial" w:cs="Arial"/>
          <w:sz w:val="20"/>
          <w:szCs w:val="20"/>
        </w:rPr>
        <w:t>se difundirá a través de CompraNet el mismo día en que se emita, en el entendido de que este procedimiento sustituye a la notificación personal. Así también el fallo podrá ser consultado en el portal de compras del IMSS en el apartado “Transparencia” (http.//compras.imss.gob.mx/), o bien en el mural de co</w:t>
      </w:r>
      <w:r w:rsidR="0036572F" w:rsidRPr="00D2635D">
        <w:rPr>
          <w:rFonts w:ascii="Arial" w:hAnsi="Arial" w:cs="Arial"/>
          <w:sz w:val="20"/>
          <w:szCs w:val="20"/>
        </w:rPr>
        <w:t>municación ubicado en el piso 5</w:t>
      </w:r>
      <w:r w:rsidRPr="00D2635D">
        <w:rPr>
          <w:rFonts w:ascii="Arial" w:hAnsi="Arial" w:cs="Arial"/>
          <w:sz w:val="20"/>
          <w:szCs w:val="20"/>
        </w:rPr>
        <w:t xml:space="preserve"> del inmueble </w:t>
      </w:r>
      <w:r w:rsidR="00AF5E07" w:rsidRPr="00D2635D">
        <w:rPr>
          <w:rFonts w:ascii="Arial" w:hAnsi="Arial" w:cs="Arial"/>
          <w:sz w:val="20"/>
          <w:szCs w:val="20"/>
        </w:rPr>
        <w:t xml:space="preserve">ubicado </w:t>
      </w:r>
      <w:r w:rsidRPr="00D2635D">
        <w:rPr>
          <w:rFonts w:ascii="Arial" w:hAnsi="Arial" w:cs="Arial"/>
          <w:sz w:val="20"/>
          <w:szCs w:val="20"/>
        </w:rPr>
        <w:t>en la calle Du</w:t>
      </w:r>
      <w:r w:rsidR="00323531" w:rsidRPr="00D2635D">
        <w:rPr>
          <w:rFonts w:ascii="Arial" w:hAnsi="Arial" w:cs="Arial"/>
          <w:sz w:val="20"/>
          <w:szCs w:val="20"/>
        </w:rPr>
        <w:t xml:space="preserve">rango número </w:t>
      </w:r>
      <w:r w:rsidRPr="00D2635D">
        <w:rPr>
          <w:rFonts w:ascii="Arial" w:hAnsi="Arial" w:cs="Arial"/>
          <w:sz w:val="20"/>
          <w:szCs w:val="20"/>
        </w:rPr>
        <w:t xml:space="preserve">291, </w:t>
      </w:r>
      <w:r w:rsidR="00323531" w:rsidRPr="00D2635D">
        <w:rPr>
          <w:rFonts w:ascii="Arial" w:hAnsi="Arial" w:cs="Arial"/>
          <w:sz w:val="20"/>
          <w:szCs w:val="20"/>
        </w:rPr>
        <w:t>C</w:t>
      </w:r>
      <w:r w:rsidRPr="00D2635D">
        <w:rPr>
          <w:rFonts w:ascii="Arial" w:hAnsi="Arial" w:cs="Arial"/>
          <w:sz w:val="20"/>
          <w:szCs w:val="20"/>
        </w:rPr>
        <w:t xml:space="preserve">olonia Roma Norte, Delegación Cuauhtémoc, C.P. 06700, </w:t>
      </w:r>
      <w:r w:rsidR="00F43534" w:rsidRPr="00D2635D">
        <w:rPr>
          <w:rFonts w:ascii="Arial" w:eastAsia="Times New Roman" w:hAnsi="Arial" w:cs="Arial"/>
          <w:sz w:val="20"/>
          <w:szCs w:val="20"/>
          <w:lang w:eastAsia="es-ES"/>
        </w:rPr>
        <w:t xml:space="preserve">México, </w:t>
      </w:r>
      <w:r w:rsidR="00AF5E07" w:rsidRPr="00D2635D">
        <w:rPr>
          <w:rFonts w:ascii="Arial" w:hAnsi="Arial" w:cs="Arial"/>
          <w:sz w:val="20"/>
          <w:szCs w:val="20"/>
        </w:rPr>
        <w:t>Ciudad de México</w:t>
      </w:r>
      <w:r w:rsidRPr="00D2635D">
        <w:rPr>
          <w:rFonts w:ascii="Arial" w:hAnsi="Arial" w:cs="Arial"/>
          <w:sz w:val="20"/>
          <w:szCs w:val="20"/>
        </w:rPr>
        <w:t>, en donde se fijará copia de un ejemplar del acta por un término no menor de cinco días hábiles.</w:t>
      </w:r>
    </w:p>
    <w:p w:rsidR="00D1134A" w:rsidRPr="00D2635D" w:rsidRDefault="00646B10" w:rsidP="00D1134A">
      <w:pPr>
        <w:spacing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El(los) licitante(s) adjudicado(s) deberá(n) firmar el contrato que se señala en el </w:t>
      </w:r>
      <w:r w:rsidRPr="00D2635D">
        <w:rPr>
          <w:rFonts w:ascii="Arial" w:eastAsia="Times New Roman" w:hAnsi="Arial" w:cs="Arial"/>
          <w:b/>
          <w:sz w:val="20"/>
          <w:szCs w:val="20"/>
          <w:lang w:eastAsia="es-ES"/>
        </w:rPr>
        <w:t xml:space="preserve">Anexo </w:t>
      </w:r>
      <w:r w:rsidR="00FC6ACE" w:rsidRPr="00D2635D">
        <w:rPr>
          <w:rFonts w:ascii="Arial" w:eastAsia="Times New Roman" w:hAnsi="Arial" w:cs="Arial"/>
          <w:b/>
          <w:sz w:val="20"/>
          <w:szCs w:val="20"/>
          <w:lang w:eastAsia="es-ES"/>
        </w:rPr>
        <w:t>3</w:t>
      </w:r>
      <w:r w:rsidRPr="00D2635D">
        <w:rPr>
          <w:rFonts w:ascii="Arial" w:eastAsia="Times New Roman" w:hAnsi="Arial" w:cs="Arial"/>
          <w:b/>
          <w:sz w:val="20"/>
          <w:szCs w:val="20"/>
          <w:lang w:eastAsia="es-ES"/>
        </w:rPr>
        <w:t xml:space="preserve"> </w:t>
      </w:r>
      <w:r w:rsidRPr="00D2635D">
        <w:rPr>
          <w:rFonts w:ascii="Arial" w:eastAsia="Times New Roman" w:hAnsi="Arial" w:cs="Arial"/>
          <w:sz w:val="20"/>
          <w:szCs w:val="20"/>
          <w:lang w:eastAsia="es-ES"/>
        </w:rPr>
        <w:t>de la presente Convocatoria,</w:t>
      </w:r>
      <w:r w:rsidR="00517E93" w:rsidRPr="00D2635D">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 xml:space="preserve">el día </w:t>
      </w:r>
      <w:r w:rsidR="003A214A" w:rsidRPr="003A214A">
        <w:rPr>
          <w:rFonts w:ascii="Arial" w:eastAsia="Times New Roman" w:hAnsi="Arial" w:cs="Arial"/>
          <w:sz w:val="20"/>
          <w:szCs w:val="20"/>
          <w:lang w:eastAsia="es-ES"/>
        </w:rPr>
        <w:t>28</w:t>
      </w:r>
      <w:r w:rsidR="008A5BDC" w:rsidRPr="003A214A">
        <w:rPr>
          <w:rFonts w:ascii="Arial" w:eastAsia="Times New Roman" w:hAnsi="Arial" w:cs="Arial"/>
          <w:sz w:val="20"/>
          <w:szCs w:val="20"/>
          <w:lang w:eastAsia="es-ES"/>
        </w:rPr>
        <w:t xml:space="preserve"> de </w:t>
      </w:r>
      <w:r w:rsidR="003A214A" w:rsidRPr="003A214A">
        <w:rPr>
          <w:rFonts w:ascii="Arial" w:eastAsia="Times New Roman" w:hAnsi="Arial" w:cs="Arial"/>
          <w:sz w:val="20"/>
          <w:szCs w:val="20"/>
          <w:lang w:eastAsia="es-ES"/>
        </w:rPr>
        <w:t xml:space="preserve">julio </w:t>
      </w:r>
      <w:r w:rsidR="008A5BDC" w:rsidRPr="003A214A">
        <w:rPr>
          <w:rFonts w:ascii="Arial" w:eastAsia="Times New Roman" w:hAnsi="Arial" w:cs="Arial"/>
          <w:sz w:val="20"/>
          <w:szCs w:val="20"/>
          <w:lang w:eastAsia="es-ES"/>
        </w:rPr>
        <w:t>de 201</w:t>
      </w:r>
      <w:r w:rsidR="00173E4D" w:rsidRPr="003A214A">
        <w:rPr>
          <w:rFonts w:ascii="Arial" w:eastAsia="Times New Roman" w:hAnsi="Arial" w:cs="Arial"/>
          <w:sz w:val="20"/>
          <w:szCs w:val="20"/>
          <w:lang w:eastAsia="es-ES"/>
        </w:rPr>
        <w:t>6</w:t>
      </w:r>
      <w:r w:rsidRPr="00D2635D">
        <w:rPr>
          <w:rFonts w:ascii="Arial" w:eastAsia="Times New Roman" w:hAnsi="Arial" w:cs="Arial"/>
          <w:sz w:val="20"/>
          <w:szCs w:val="20"/>
          <w:lang w:eastAsia="es-ES"/>
        </w:rPr>
        <w:t xml:space="preserve">, a las </w:t>
      </w:r>
      <w:r w:rsidR="008A5BDC" w:rsidRPr="00D2635D">
        <w:rPr>
          <w:rFonts w:ascii="Arial" w:eastAsia="Times New Roman" w:hAnsi="Arial" w:cs="Arial"/>
          <w:sz w:val="20"/>
          <w:szCs w:val="20"/>
          <w:lang w:eastAsia="es-ES"/>
        </w:rPr>
        <w:t>17:00 horas</w:t>
      </w:r>
      <w:r w:rsidRPr="00D2635D">
        <w:rPr>
          <w:rFonts w:ascii="Arial" w:eastAsia="Times New Roman" w:hAnsi="Arial" w:cs="Arial"/>
          <w:sz w:val="20"/>
          <w:szCs w:val="20"/>
          <w:lang w:eastAsia="es-ES"/>
        </w:rPr>
        <w:t xml:space="preserve">, en la División de Contratos, ubicada en la Calle Durango </w:t>
      </w:r>
      <w:r w:rsidR="00323531" w:rsidRPr="00D2635D">
        <w:rPr>
          <w:rFonts w:ascii="Arial" w:eastAsia="Times New Roman" w:hAnsi="Arial" w:cs="Arial"/>
          <w:sz w:val="20"/>
          <w:szCs w:val="20"/>
          <w:lang w:eastAsia="es-ES"/>
        </w:rPr>
        <w:t xml:space="preserve">número </w:t>
      </w:r>
      <w:r w:rsidRPr="00D2635D">
        <w:rPr>
          <w:rFonts w:ascii="Arial" w:eastAsia="Times New Roman" w:hAnsi="Arial" w:cs="Arial"/>
          <w:sz w:val="20"/>
          <w:szCs w:val="20"/>
          <w:lang w:eastAsia="es-ES"/>
        </w:rPr>
        <w:t xml:space="preserve">291, piso 10, Colonia Roma Norte, Código Postal 06700, Delegación Cuauhtémoc, México, </w:t>
      </w:r>
      <w:r w:rsidR="00682035">
        <w:rPr>
          <w:rFonts w:ascii="Arial" w:eastAsia="Times New Roman" w:hAnsi="Arial" w:cs="Arial"/>
          <w:sz w:val="20"/>
          <w:szCs w:val="20"/>
          <w:lang w:eastAsia="es-ES"/>
        </w:rPr>
        <w:t>Ciudad de México</w:t>
      </w:r>
      <w:r w:rsidRPr="00D2635D">
        <w:rPr>
          <w:rFonts w:ascii="Arial" w:eastAsia="Times New Roman" w:hAnsi="Arial" w:cs="Arial"/>
          <w:sz w:val="20"/>
          <w:szCs w:val="20"/>
          <w:lang w:eastAsia="es-ES"/>
        </w:rPr>
        <w:t>. En caso de que la fecha prevista originalmente esté rebasada o no se encuentre vigente, o bien no se mencione en el fallo, el término para la firma del contrato quedará comprendido dentro de los quince días naturales posteriores a la notificación del fallo mediante notificación personal en el domicilio o a través de correo electrónico que para tales efectos haya señalado el licitante.</w:t>
      </w:r>
      <w:r w:rsidR="00323531" w:rsidRPr="00D2635D">
        <w:rPr>
          <w:rFonts w:ascii="Arial" w:eastAsia="Times New Roman" w:hAnsi="Arial" w:cs="Arial"/>
          <w:sz w:val="20"/>
          <w:szCs w:val="20"/>
          <w:lang w:eastAsia="es-ES"/>
        </w:rPr>
        <w:t xml:space="preserve"> </w:t>
      </w:r>
      <w:r w:rsidR="00D1134A" w:rsidRPr="00D2635D">
        <w:rPr>
          <w:rFonts w:ascii="Arial" w:eastAsia="Times New Roman" w:hAnsi="Arial" w:cs="Arial"/>
          <w:sz w:val="20"/>
          <w:szCs w:val="20"/>
          <w:lang w:eastAsia="es-ES"/>
        </w:rPr>
        <w:t>Para la firma del contrato deberá prese</w:t>
      </w:r>
      <w:r w:rsidR="00117814" w:rsidRPr="00D2635D">
        <w:rPr>
          <w:rFonts w:ascii="Arial" w:eastAsia="Times New Roman" w:hAnsi="Arial" w:cs="Arial"/>
          <w:sz w:val="20"/>
          <w:szCs w:val="20"/>
          <w:lang w:eastAsia="es-ES"/>
        </w:rPr>
        <w:t xml:space="preserve">ntar </w:t>
      </w:r>
      <w:r w:rsidR="00CE2B65">
        <w:rPr>
          <w:rFonts w:ascii="Arial" w:eastAsia="Times New Roman" w:hAnsi="Arial" w:cs="Arial"/>
          <w:sz w:val="20"/>
          <w:szCs w:val="20"/>
          <w:lang w:eastAsia="es-ES"/>
        </w:rPr>
        <w:t xml:space="preserve">al día siguiente de la notificación del fallo </w:t>
      </w:r>
      <w:r w:rsidR="00117814" w:rsidRPr="00D2635D">
        <w:rPr>
          <w:rFonts w:ascii="Arial" w:eastAsia="Times New Roman" w:hAnsi="Arial" w:cs="Arial"/>
          <w:sz w:val="20"/>
          <w:szCs w:val="20"/>
          <w:lang w:eastAsia="es-ES"/>
        </w:rPr>
        <w:t>los siguientes documentos:</w:t>
      </w:r>
    </w:p>
    <w:p w:rsidR="009A54C2" w:rsidRPr="00D2635D" w:rsidRDefault="009A54C2" w:rsidP="00D1134A">
      <w:pPr>
        <w:spacing w:line="240" w:lineRule="auto"/>
        <w:ind w:left="-284"/>
        <w:jc w:val="both"/>
        <w:rPr>
          <w:rFonts w:ascii="Arial" w:eastAsia="Times New Roman" w:hAnsi="Arial" w:cs="Arial"/>
          <w:b/>
          <w:sz w:val="20"/>
          <w:szCs w:val="20"/>
          <w:lang w:eastAsia="es-ES"/>
        </w:rPr>
      </w:pPr>
      <w:r w:rsidRPr="00D2635D">
        <w:rPr>
          <w:rFonts w:ascii="Arial" w:eastAsia="Times New Roman" w:hAnsi="Arial" w:cs="Arial"/>
          <w:b/>
          <w:sz w:val="20"/>
          <w:szCs w:val="20"/>
          <w:lang w:eastAsia="es-ES"/>
        </w:rPr>
        <w:t>3.4.1 Persona Moral:</w:t>
      </w:r>
    </w:p>
    <w:p w:rsidR="009A54C2" w:rsidRPr="00D2635D" w:rsidRDefault="009A54C2" w:rsidP="00887934">
      <w:pPr>
        <w:pStyle w:val="Prrafodelista"/>
        <w:numPr>
          <w:ilvl w:val="1"/>
          <w:numId w:val="20"/>
        </w:numPr>
        <w:jc w:val="both"/>
        <w:rPr>
          <w:rFonts w:ascii="Arial" w:hAnsi="Arial" w:cs="Arial"/>
          <w:sz w:val="20"/>
          <w:szCs w:val="20"/>
          <w:lang w:val="es-MX"/>
        </w:rPr>
      </w:pPr>
      <w:r w:rsidRPr="00D2635D">
        <w:rPr>
          <w:rFonts w:ascii="Arial" w:hAnsi="Arial" w:cs="Arial"/>
          <w:iCs/>
          <w:sz w:val="20"/>
          <w:szCs w:val="20"/>
          <w:lang w:val="es-MX"/>
        </w:rPr>
        <w:t>Acta constitutiva y, en su caso, sus respectivas modificaciones.</w:t>
      </w:r>
    </w:p>
    <w:p w:rsidR="009A54C2" w:rsidRPr="00D2635D" w:rsidRDefault="009A54C2" w:rsidP="00887934">
      <w:pPr>
        <w:pStyle w:val="Prrafodelista"/>
        <w:numPr>
          <w:ilvl w:val="1"/>
          <w:numId w:val="20"/>
        </w:numPr>
        <w:jc w:val="both"/>
        <w:rPr>
          <w:rFonts w:ascii="Arial" w:hAnsi="Arial" w:cs="Arial"/>
          <w:sz w:val="20"/>
          <w:szCs w:val="20"/>
          <w:lang w:val="es-MX"/>
        </w:rPr>
      </w:pPr>
      <w:r w:rsidRPr="00D2635D">
        <w:rPr>
          <w:rFonts w:ascii="Arial" w:hAnsi="Arial" w:cs="Arial"/>
          <w:iCs/>
          <w:sz w:val="20"/>
          <w:szCs w:val="20"/>
          <w:lang w:val="es-MX"/>
        </w:rPr>
        <w:t>Poder notarial del representante legal que firmará el contrato.</w:t>
      </w:r>
    </w:p>
    <w:p w:rsidR="00745033" w:rsidRPr="00D2635D" w:rsidRDefault="00745033" w:rsidP="00745033">
      <w:pPr>
        <w:pStyle w:val="Prrafodelista"/>
        <w:ind w:left="1440"/>
        <w:jc w:val="both"/>
        <w:rPr>
          <w:rFonts w:ascii="Arial" w:hAnsi="Arial" w:cs="Arial"/>
          <w:sz w:val="20"/>
          <w:szCs w:val="20"/>
          <w:lang w:val="es-MX"/>
        </w:rPr>
      </w:pPr>
    </w:p>
    <w:p w:rsidR="009A54C2" w:rsidRPr="00D2635D" w:rsidRDefault="009A54C2" w:rsidP="00D1134A">
      <w:pPr>
        <w:spacing w:line="240" w:lineRule="auto"/>
        <w:ind w:left="-284"/>
        <w:jc w:val="both"/>
        <w:rPr>
          <w:rFonts w:ascii="Arial" w:eastAsia="Times New Roman" w:hAnsi="Arial" w:cs="Arial"/>
          <w:b/>
          <w:sz w:val="20"/>
          <w:szCs w:val="20"/>
          <w:lang w:eastAsia="es-ES"/>
        </w:rPr>
      </w:pPr>
      <w:r w:rsidRPr="00D2635D">
        <w:rPr>
          <w:rFonts w:ascii="Arial" w:eastAsia="Times New Roman" w:hAnsi="Arial" w:cs="Arial"/>
          <w:b/>
          <w:sz w:val="20"/>
          <w:szCs w:val="20"/>
          <w:lang w:eastAsia="es-ES"/>
        </w:rPr>
        <w:t>3.4.2 Persona Física:</w:t>
      </w:r>
    </w:p>
    <w:p w:rsidR="009A54C2" w:rsidRPr="00D2635D" w:rsidRDefault="009A54C2" w:rsidP="00887934">
      <w:pPr>
        <w:pStyle w:val="Prrafodelista"/>
        <w:numPr>
          <w:ilvl w:val="0"/>
          <w:numId w:val="21"/>
        </w:numPr>
        <w:jc w:val="both"/>
        <w:rPr>
          <w:rFonts w:ascii="Arial" w:hAnsi="Arial" w:cs="Arial"/>
          <w:iCs/>
          <w:sz w:val="20"/>
          <w:szCs w:val="20"/>
          <w:lang w:val="es-MX"/>
        </w:rPr>
      </w:pPr>
      <w:r w:rsidRPr="00D2635D">
        <w:rPr>
          <w:rFonts w:ascii="Arial" w:hAnsi="Arial" w:cs="Arial"/>
          <w:iCs/>
          <w:sz w:val="20"/>
          <w:szCs w:val="20"/>
          <w:lang w:val="es-MX"/>
        </w:rPr>
        <w:t>Acta de nacimiento o carta de naturalización.</w:t>
      </w:r>
    </w:p>
    <w:p w:rsidR="00323531" w:rsidRPr="00D2635D" w:rsidRDefault="00323531" w:rsidP="00323531">
      <w:pPr>
        <w:pStyle w:val="Prrafodelista"/>
        <w:ind w:left="1440"/>
        <w:jc w:val="both"/>
        <w:rPr>
          <w:rFonts w:ascii="Arial" w:hAnsi="Arial" w:cs="Arial"/>
          <w:iCs/>
          <w:sz w:val="20"/>
          <w:szCs w:val="20"/>
          <w:lang w:val="es-MX"/>
        </w:rPr>
      </w:pPr>
    </w:p>
    <w:p w:rsidR="009A54C2" w:rsidRPr="00D2635D" w:rsidRDefault="009A54C2" w:rsidP="00D1134A">
      <w:pPr>
        <w:spacing w:line="240" w:lineRule="auto"/>
        <w:ind w:left="-284"/>
        <w:jc w:val="both"/>
        <w:rPr>
          <w:rFonts w:ascii="Arial" w:eastAsia="Times New Roman" w:hAnsi="Arial" w:cs="Arial"/>
          <w:b/>
          <w:sz w:val="20"/>
          <w:szCs w:val="20"/>
          <w:lang w:eastAsia="es-ES"/>
        </w:rPr>
      </w:pPr>
      <w:r w:rsidRPr="00D2635D">
        <w:rPr>
          <w:rFonts w:ascii="Arial" w:eastAsia="Times New Roman" w:hAnsi="Arial" w:cs="Arial"/>
          <w:b/>
          <w:sz w:val="20"/>
          <w:szCs w:val="20"/>
          <w:lang w:eastAsia="es-ES"/>
        </w:rPr>
        <w:t>3.4.3 Para Ambos: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Identificación oficial vigente y con fotografía del representante legal.</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Cédula de Registro Federal de Contribuyentes.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Comprobante de domicilio con vigencia no mayor a 3 meses.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 xml:space="preserve">En su caso, escrito de estratificación de empresa en términos del artículo 3 de la Ley para el Desarrollo de la Competitividad de la Micro, Pequeña y Mediana Empresa. </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Escrito en términos del artículo 50 y 60 de la LAASSP.</w:t>
      </w:r>
    </w:p>
    <w:p w:rsidR="009A54C2"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lastRenderedPageBreak/>
        <w:t>Opinión positiva de cumplimiento de obligaciones fiscales emitida por el Servicio de Administración Tributaria vigente a la firma del contrato, en términos del artículo 32-D del Código Fiscal de la Federación.</w:t>
      </w:r>
    </w:p>
    <w:p w:rsidR="0069397C" w:rsidRDefault="0069397C" w:rsidP="0069397C">
      <w:pPr>
        <w:pStyle w:val="Prrafodelista"/>
        <w:ind w:left="1440"/>
        <w:jc w:val="both"/>
        <w:rPr>
          <w:rFonts w:ascii="Arial" w:hAnsi="Arial" w:cs="Arial"/>
          <w:sz w:val="20"/>
          <w:szCs w:val="20"/>
          <w:lang w:val="es-MX"/>
        </w:rPr>
      </w:pPr>
      <w:r w:rsidRPr="003A214A">
        <w:rPr>
          <w:rFonts w:ascii="Arial" w:hAnsi="Arial" w:cs="Arial"/>
          <w:sz w:val="20"/>
          <w:szCs w:val="20"/>
          <w:lang w:val="es-MX"/>
        </w:rPr>
        <w:t>Este requisito, será indispensable para la firma del contrato en sentido positivo y vigente, toda vez que en caso de no presentarlo, se procedera a informar al Órgano Interno de Control para que determine la sanción correspondiente.</w:t>
      </w:r>
    </w:p>
    <w:p w:rsidR="0069397C" w:rsidRPr="00D2635D" w:rsidRDefault="0069397C" w:rsidP="0069397C">
      <w:pPr>
        <w:pStyle w:val="Prrafodelista"/>
        <w:ind w:left="1440"/>
        <w:jc w:val="both"/>
        <w:rPr>
          <w:rFonts w:ascii="Arial" w:hAnsi="Arial" w:cs="Arial"/>
          <w:iCs/>
          <w:sz w:val="20"/>
          <w:szCs w:val="20"/>
          <w:lang w:val="es-MX"/>
        </w:rPr>
      </w:pPr>
    </w:p>
    <w:p w:rsidR="00E2337E" w:rsidRPr="00E2337E" w:rsidRDefault="00E2337E" w:rsidP="00E2337E">
      <w:pPr>
        <w:pStyle w:val="Prrafodelista"/>
        <w:numPr>
          <w:ilvl w:val="0"/>
          <w:numId w:val="22"/>
        </w:numPr>
        <w:jc w:val="both"/>
        <w:rPr>
          <w:rFonts w:ascii="Arial" w:hAnsi="Arial" w:cs="Arial"/>
          <w:iCs/>
          <w:sz w:val="20"/>
          <w:szCs w:val="20"/>
          <w:lang w:val="es-MX"/>
        </w:rPr>
      </w:pPr>
      <w:r>
        <w:rPr>
          <w:rFonts w:ascii="Arial" w:hAnsi="Arial" w:cs="Arial"/>
          <w:iCs/>
          <w:sz w:val="20"/>
          <w:szCs w:val="20"/>
          <w:lang w:val="es-MX"/>
        </w:rPr>
        <w:t xml:space="preserve">Opinión positiva de </w:t>
      </w:r>
      <w:r w:rsidRPr="00E2337E">
        <w:rPr>
          <w:rFonts w:ascii="Arial" w:hAnsi="Arial" w:cs="Arial"/>
          <w:iCs/>
          <w:sz w:val="20"/>
          <w:szCs w:val="20"/>
          <w:lang w:val="es-MX"/>
        </w:rPr>
        <w:t>cumplimiento de obligaciones en materia de seguridad social vigente a la firma del contrato emitida por el IMSS, en términos del artículo 32-D del Código Fiscal de la Federación y del Acuerdo ACDO.SA1.HCT.101214/281.P.DIR publicado en el DOF el 27 de febrero de 2015.</w:t>
      </w:r>
    </w:p>
    <w:p w:rsidR="00E2337E" w:rsidRPr="00E2337E" w:rsidRDefault="00E2337E" w:rsidP="00E2337E">
      <w:pPr>
        <w:pStyle w:val="Prrafodelista"/>
        <w:ind w:left="1440"/>
        <w:jc w:val="both"/>
        <w:rPr>
          <w:rFonts w:ascii="Arial" w:hAnsi="Arial" w:cs="Arial"/>
          <w:iCs/>
          <w:sz w:val="20"/>
          <w:szCs w:val="20"/>
          <w:lang w:val="es-MX"/>
        </w:rPr>
      </w:pPr>
    </w:p>
    <w:p w:rsidR="00E2337E" w:rsidRDefault="00E2337E" w:rsidP="00E2337E">
      <w:pPr>
        <w:pStyle w:val="Prrafodelista"/>
        <w:ind w:left="1440"/>
        <w:jc w:val="both"/>
        <w:rPr>
          <w:rFonts w:ascii="Arial" w:hAnsi="Arial" w:cs="Arial"/>
          <w:iCs/>
          <w:sz w:val="20"/>
          <w:szCs w:val="20"/>
        </w:rPr>
      </w:pPr>
      <w:r>
        <w:rPr>
          <w:rFonts w:ascii="Arial" w:hAnsi="Arial" w:cs="Arial"/>
          <w:iCs/>
          <w:sz w:val="20"/>
          <w:szCs w:val="20"/>
        </w:rPr>
        <w:t>Dado que la “Opinión de cumplimiento de obligaciones en materia de seguridad social” solamente pueden obtenerla aquellos patrones que en términos de lo dispuesto por el artículo 15, fracción I de la Ley del Seguro Social (LSS), se encuentren registrados ante el Instituto y además tengan trabajadores inscritos; por lo tanto, en caso de que algún particular:</w:t>
      </w:r>
    </w:p>
    <w:p w:rsidR="00E2337E" w:rsidRDefault="00E2337E" w:rsidP="004D58C3">
      <w:pPr>
        <w:pStyle w:val="Prrafodelista"/>
        <w:numPr>
          <w:ilvl w:val="2"/>
          <w:numId w:val="28"/>
        </w:numPr>
        <w:jc w:val="both"/>
        <w:rPr>
          <w:rFonts w:ascii="Arial" w:hAnsi="Arial" w:cs="Arial"/>
          <w:iCs/>
          <w:sz w:val="20"/>
          <w:szCs w:val="20"/>
        </w:rPr>
      </w:pPr>
      <w:r>
        <w:rPr>
          <w:rFonts w:ascii="Arial" w:hAnsi="Arial" w:cs="Arial"/>
          <w:iCs/>
          <w:sz w:val="20"/>
          <w:szCs w:val="20"/>
        </w:rPr>
        <w:t>No se encuentre registrado ante el Instituto o;</w:t>
      </w:r>
    </w:p>
    <w:p w:rsidR="00E2337E" w:rsidRDefault="00E2337E" w:rsidP="004D58C3">
      <w:pPr>
        <w:pStyle w:val="Prrafodelista"/>
        <w:numPr>
          <w:ilvl w:val="2"/>
          <w:numId w:val="28"/>
        </w:numPr>
        <w:jc w:val="both"/>
        <w:rPr>
          <w:rFonts w:ascii="Arial" w:hAnsi="Arial" w:cs="Arial"/>
          <w:iCs/>
          <w:sz w:val="20"/>
          <w:szCs w:val="20"/>
        </w:rPr>
      </w:pPr>
      <w:r>
        <w:rPr>
          <w:rFonts w:ascii="Arial" w:hAnsi="Arial" w:cs="Arial"/>
          <w:iCs/>
          <w:sz w:val="20"/>
          <w:szCs w:val="20"/>
        </w:rPr>
        <w:t>Cuente con Registro Patronal pero se encuentre dado de baja o;</w:t>
      </w:r>
    </w:p>
    <w:p w:rsidR="00E2337E" w:rsidRDefault="00E2337E" w:rsidP="004D58C3">
      <w:pPr>
        <w:pStyle w:val="Prrafodelista"/>
        <w:numPr>
          <w:ilvl w:val="2"/>
          <w:numId w:val="28"/>
        </w:numPr>
        <w:jc w:val="both"/>
        <w:rPr>
          <w:rFonts w:ascii="Arial" w:hAnsi="Arial" w:cs="Arial"/>
          <w:iCs/>
          <w:sz w:val="20"/>
          <w:szCs w:val="20"/>
        </w:rPr>
      </w:pPr>
      <w:r>
        <w:rPr>
          <w:rFonts w:ascii="Arial" w:hAnsi="Arial" w:cs="Arial"/>
          <w:iCs/>
          <w:sz w:val="20"/>
          <w:szCs w:val="20"/>
        </w:rPr>
        <w:t>No tenga personal que sea sujeto de aseguramiento obligatorio, de conformidad con lo dispuesto por el artículo 12 de la LSS.</w:t>
      </w:r>
    </w:p>
    <w:p w:rsidR="00E2337E" w:rsidRDefault="00E2337E" w:rsidP="00E2337E">
      <w:pPr>
        <w:pStyle w:val="Prrafodelista"/>
        <w:ind w:left="1440"/>
        <w:jc w:val="both"/>
        <w:rPr>
          <w:rFonts w:ascii="Arial" w:hAnsi="Arial" w:cs="Arial"/>
          <w:iCs/>
          <w:sz w:val="20"/>
          <w:szCs w:val="20"/>
        </w:rPr>
      </w:pPr>
    </w:p>
    <w:p w:rsidR="00E2337E" w:rsidRDefault="00E2337E" w:rsidP="00E2337E">
      <w:pPr>
        <w:pStyle w:val="Prrafodelista"/>
        <w:ind w:left="1440"/>
        <w:jc w:val="both"/>
        <w:rPr>
          <w:rFonts w:ascii="Arial" w:hAnsi="Arial" w:cs="Arial"/>
          <w:iCs/>
          <w:sz w:val="20"/>
          <w:szCs w:val="20"/>
        </w:rPr>
      </w:pPr>
      <w:r>
        <w:rPr>
          <w:rFonts w:ascii="Arial" w:hAnsi="Arial" w:cs="Arial"/>
          <w:iCs/>
          <w:sz w:val="20"/>
          <w:szCs w:val="20"/>
        </w:rPr>
        <w:t>No podrá  obtener  la  citada  Opinión,  por lo  cual,  dicho  particular  podrá  dar cumplimiento a tal requerimiento presentando lo siguiente:</w:t>
      </w:r>
    </w:p>
    <w:p w:rsidR="00E2337E" w:rsidRDefault="00E2337E" w:rsidP="00E2337E">
      <w:pPr>
        <w:pStyle w:val="Prrafodelista"/>
        <w:ind w:left="1440"/>
        <w:jc w:val="both"/>
        <w:rPr>
          <w:rFonts w:ascii="Arial" w:hAnsi="Arial" w:cs="Arial"/>
          <w:iCs/>
          <w:sz w:val="20"/>
          <w:szCs w:val="20"/>
        </w:rPr>
      </w:pPr>
    </w:p>
    <w:p w:rsidR="00E2337E" w:rsidRDefault="00E2337E" w:rsidP="004D58C3">
      <w:pPr>
        <w:pStyle w:val="Prrafodelista"/>
        <w:numPr>
          <w:ilvl w:val="0"/>
          <w:numId w:val="27"/>
        </w:numPr>
        <w:spacing w:after="120"/>
        <w:ind w:left="2154" w:hanging="357"/>
        <w:jc w:val="both"/>
        <w:rPr>
          <w:rFonts w:ascii="Arial" w:hAnsi="Arial" w:cs="Arial"/>
          <w:iCs/>
          <w:sz w:val="20"/>
          <w:szCs w:val="20"/>
        </w:rPr>
      </w:pPr>
      <w:r>
        <w:rPr>
          <w:rFonts w:ascii="Arial" w:hAnsi="Arial" w:cs="Arial"/>
          <w:iCs/>
          <w:sz w:val="20"/>
          <w:szCs w:val="20"/>
        </w:rPr>
        <w:t>Documento  emitido  por este  Instituto  (resultado  de  la  consulta  en  el sistema para obtener la Opinión), en el que se haga constar que no se puede emitir la Opinión de cumplimiento, de conformidad  con la Regla Quinta del Anexo Único del ACDO.SA1.HCT.101214/281.P.DIR;</w:t>
      </w:r>
    </w:p>
    <w:p w:rsidR="00E2337E" w:rsidRDefault="00E2337E" w:rsidP="004D58C3">
      <w:pPr>
        <w:pStyle w:val="Prrafodelista"/>
        <w:numPr>
          <w:ilvl w:val="0"/>
          <w:numId w:val="27"/>
        </w:numPr>
        <w:spacing w:after="120"/>
        <w:ind w:left="2154" w:hanging="357"/>
        <w:jc w:val="both"/>
        <w:rPr>
          <w:rFonts w:ascii="Arial" w:hAnsi="Arial" w:cs="Arial"/>
          <w:iCs/>
          <w:sz w:val="20"/>
          <w:szCs w:val="20"/>
        </w:rPr>
      </w:pPr>
      <w:r>
        <w:rPr>
          <w:rFonts w:ascii="Arial" w:hAnsi="Arial" w:cs="Arial"/>
          <w:iCs/>
          <w:sz w:val="20"/>
          <w:szCs w:val="20"/>
        </w:rPr>
        <w:t>Escrito  libre,  bajo protesta de decir verdad, que no le es posible obtener la multicitada opinión, justificando el motivo y anexando el documento en el que conste que no se puede emitir la misma y;</w:t>
      </w:r>
    </w:p>
    <w:p w:rsidR="00E2337E" w:rsidRDefault="00E2337E" w:rsidP="004D58C3">
      <w:pPr>
        <w:pStyle w:val="Prrafodelista"/>
        <w:numPr>
          <w:ilvl w:val="0"/>
          <w:numId w:val="27"/>
        </w:numPr>
        <w:spacing w:after="120"/>
        <w:ind w:left="2154" w:hanging="357"/>
        <w:jc w:val="both"/>
        <w:rPr>
          <w:rFonts w:ascii="Arial" w:hAnsi="Arial" w:cs="Arial"/>
          <w:iCs/>
          <w:sz w:val="20"/>
          <w:szCs w:val="20"/>
        </w:rPr>
      </w:pPr>
      <w:r>
        <w:rPr>
          <w:rFonts w:ascii="Arial" w:hAnsi="Arial" w:cs="Arial"/>
          <w:iCs/>
          <w:sz w:val="20"/>
          <w:szCs w:val="20"/>
        </w:rPr>
        <w:t>En el caso de que el particular  manifieste que presta sus servicios  a través de trabajadores subcontratados con un tercero, deberá presentar, en  tal  caso,  junto  con  la  documentación  citada  en  los  dos  incisos anteriores,  la  Opinión de  cumplimiento  de  obligaciones  del sub contratante,  desde luego,  vigente  y positiva  (lo  anterior  en términos del artículo  15-A de la LSS).</w:t>
      </w:r>
    </w:p>
    <w:p w:rsidR="00E2337E" w:rsidRDefault="00E2337E" w:rsidP="00E2337E">
      <w:pPr>
        <w:pStyle w:val="Prrafodelista"/>
        <w:ind w:left="1440"/>
        <w:jc w:val="both"/>
        <w:rPr>
          <w:rFonts w:ascii="Arial" w:hAnsi="Arial" w:cs="Arial"/>
          <w:iCs/>
          <w:sz w:val="20"/>
          <w:szCs w:val="20"/>
        </w:rPr>
      </w:pPr>
    </w:p>
    <w:p w:rsidR="00E2337E" w:rsidRDefault="00E2337E" w:rsidP="00E2337E">
      <w:pPr>
        <w:pStyle w:val="Prrafodelista"/>
        <w:ind w:left="1440"/>
        <w:jc w:val="both"/>
        <w:rPr>
          <w:rFonts w:ascii="Arial" w:hAnsi="Arial" w:cs="Arial"/>
          <w:b/>
          <w:bCs/>
          <w:iCs/>
          <w:sz w:val="20"/>
          <w:szCs w:val="20"/>
        </w:rPr>
      </w:pPr>
      <w:r>
        <w:rPr>
          <w:rFonts w:ascii="Arial" w:hAnsi="Arial" w:cs="Arial"/>
          <w:iCs/>
          <w:sz w:val="20"/>
          <w:szCs w:val="20"/>
        </w:rPr>
        <w:t xml:space="preserve">Para los casos de contratos que se formalicen con personas físicas que presten sus servicios  por sí mismos y por lo tanto no cuenten con un Registro Patronal ni  tengan  trabajadores   registrados  ante  el  Instituto,   el  particular  </w:t>
      </w:r>
      <w:r>
        <w:rPr>
          <w:rFonts w:ascii="Arial" w:hAnsi="Arial" w:cs="Arial"/>
          <w:b/>
          <w:bCs/>
          <w:iCs/>
          <w:sz w:val="20"/>
          <w:szCs w:val="20"/>
        </w:rPr>
        <w:t>deberá manifestar mediante escrito libre, bajo protesta de decir verdad,  que no le es  posible   obtener  la  multicitada  Opinión,   justificando  el   motivo  y anexando el   documento  (resultado  de  la solicitud de  Opinión que  le  da el Sistema Institucional) en él que conste que no se puede emitir la misma.</w:t>
      </w:r>
    </w:p>
    <w:p w:rsidR="00E2337E" w:rsidRDefault="00E2337E" w:rsidP="00E2337E">
      <w:pPr>
        <w:pStyle w:val="Prrafodelista"/>
        <w:ind w:left="1440"/>
        <w:jc w:val="both"/>
        <w:rPr>
          <w:rFonts w:ascii="Arial" w:hAnsi="Arial" w:cs="Arial"/>
          <w:iCs/>
          <w:sz w:val="20"/>
          <w:szCs w:val="20"/>
        </w:rPr>
      </w:pPr>
    </w:p>
    <w:p w:rsidR="00E2337E" w:rsidRDefault="00E2337E" w:rsidP="00E2337E">
      <w:pPr>
        <w:pStyle w:val="Prrafodelista"/>
        <w:ind w:left="1440"/>
        <w:jc w:val="both"/>
        <w:rPr>
          <w:rFonts w:ascii="Arial" w:hAnsi="Arial" w:cs="Arial"/>
          <w:b/>
          <w:bCs/>
          <w:iCs/>
          <w:sz w:val="20"/>
          <w:szCs w:val="20"/>
        </w:rPr>
      </w:pPr>
      <w:r>
        <w:rPr>
          <w:rFonts w:ascii="Arial" w:hAnsi="Arial" w:cs="Arial"/>
          <w:iCs/>
          <w:sz w:val="20"/>
          <w:szCs w:val="20"/>
        </w:rPr>
        <w:t xml:space="preserve">En   el   caso   de   aquellos   patrones   (proveedores   o   contratistas   y   sus subcontratados)  que tengan  más de un  Registro Patronal ante el  Instituto  y alguno o más de uno de éstos Registros no se encuentre  al corriente en el cumplimiento de las multicitadas obligaciones, </w:t>
      </w:r>
      <w:r>
        <w:rPr>
          <w:rFonts w:ascii="Arial" w:hAnsi="Arial" w:cs="Arial"/>
          <w:b/>
          <w:bCs/>
          <w:iCs/>
          <w:sz w:val="20"/>
          <w:szCs w:val="20"/>
        </w:rPr>
        <w:t xml:space="preserve">no se podrá considerar que se encuentra  al  corriente  en  el  cumplimiento de  dichas  obligaciones,  aun </w:t>
      </w:r>
      <w:r>
        <w:rPr>
          <w:rFonts w:ascii="Arial" w:hAnsi="Arial" w:cs="Arial"/>
          <w:b/>
          <w:bCs/>
          <w:iCs/>
          <w:sz w:val="20"/>
          <w:szCs w:val="20"/>
        </w:rPr>
        <w:lastRenderedPageBreak/>
        <w:t>cuando  el registro  patronal  que haya utilizado para el contrato de que se trate   si   se  encuentre   al  corriente   en·  sus   pagos,   por  lo   que  deberá regularizar  todos  sus  Registros  a  efecto  de  poder  obtener  la  Opinión positiva.</w:t>
      </w:r>
      <w:r>
        <w:rPr>
          <w:rFonts w:ascii="Arial" w:hAnsi="Arial" w:cs="Arial"/>
          <w:iCs/>
          <w:sz w:val="20"/>
          <w:szCs w:val="20"/>
        </w:rPr>
        <w:t xml:space="preserve"> </w:t>
      </w:r>
    </w:p>
    <w:p w:rsidR="00E2337E" w:rsidRDefault="00E2337E" w:rsidP="00E2337E">
      <w:pPr>
        <w:pStyle w:val="Prrafodelista"/>
        <w:ind w:left="1440"/>
        <w:jc w:val="both"/>
        <w:rPr>
          <w:rFonts w:ascii="Arial" w:hAnsi="Arial" w:cs="Arial"/>
          <w:iCs/>
          <w:sz w:val="20"/>
          <w:szCs w:val="20"/>
        </w:rPr>
      </w:pPr>
    </w:p>
    <w:p w:rsidR="00E2337E" w:rsidRDefault="00E2337E" w:rsidP="00E2337E">
      <w:pPr>
        <w:pStyle w:val="Prrafodelista"/>
        <w:ind w:left="1440"/>
        <w:jc w:val="both"/>
        <w:rPr>
          <w:rFonts w:ascii="Arial" w:hAnsi="Arial" w:cs="Arial"/>
          <w:b/>
          <w:bCs/>
          <w:iCs/>
          <w:sz w:val="20"/>
          <w:szCs w:val="20"/>
        </w:rPr>
      </w:pPr>
      <w:r>
        <w:rPr>
          <w:rFonts w:ascii="Arial" w:hAnsi="Arial" w:cs="Arial"/>
          <w:iCs/>
          <w:sz w:val="20"/>
          <w:szCs w:val="20"/>
        </w:rPr>
        <w:t xml:space="preserve">Toda vez que el objetivo de solicitar a los proveedores la multicitada Opinión de cumplimiento positiva y vigente durante la vigencia del contrato, es justamente para  garantizar al  Instituto,  previo  al pago a  proveedor,  que éste  último  se encuentre  al  corriente  en  el  cumplimiento  de  sus  obligaciones  fiscales  en materia de seguridad social,  </w:t>
      </w:r>
      <w:r>
        <w:rPr>
          <w:rFonts w:ascii="Arial" w:hAnsi="Arial" w:cs="Arial"/>
          <w:b/>
          <w:bCs/>
          <w:iCs/>
          <w:sz w:val="20"/>
          <w:szCs w:val="20"/>
        </w:rPr>
        <w:t>será suficiente con que sólo se presente una copia de la Opinión   (positiva y vigente) por cada trámite de pago, sin importar si incluye  uno o más CFDI. Este criterio  resultará aplicable para el trámite de cualquier contrato, lo que incluye a los distintos de los contratos únicos.</w:t>
      </w:r>
    </w:p>
    <w:p w:rsidR="00E2337E" w:rsidRDefault="00E2337E" w:rsidP="00E2337E">
      <w:pPr>
        <w:pStyle w:val="Prrafodelista"/>
        <w:ind w:left="1440"/>
        <w:jc w:val="both"/>
        <w:rPr>
          <w:rFonts w:ascii="Arial" w:hAnsi="Arial" w:cs="Arial"/>
          <w:iCs/>
          <w:sz w:val="20"/>
          <w:szCs w:val="20"/>
        </w:rPr>
      </w:pPr>
    </w:p>
    <w:p w:rsidR="00E2337E" w:rsidRDefault="00E2337E" w:rsidP="00E2337E">
      <w:pPr>
        <w:pStyle w:val="Prrafodelista"/>
        <w:ind w:left="1440"/>
        <w:jc w:val="both"/>
        <w:rPr>
          <w:rFonts w:ascii="Arial" w:hAnsi="Arial" w:cs="Arial"/>
          <w:b/>
          <w:bCs/>
          <w:iCs/>
          <w:sz w:val="20"/>
          <w:szCs w:val="20"/>
        </w:rPr>
      </w:pPr>
      <w:r>
        <w:rPr>
          <w:rFonts w:ascii="Arial" w:hAnsi="Arial" w:cs="Arial"/>
          <w:iCs/>
          <w:sz w:val="20"/>
          <w:szCs w:val="20"/>
        </w:rPr>
        <w:t>La Opinión positiva de cumplimiento de obligaciones en materia de seguridad social es requisito indispensable para la firma del contrato en sentido positivo y vigente, toda vez que en caso de no presentarlo, se procederá a informar al Órgano Interno de Control para que determine la sanción correspondiente.</w:t>
      </w:r>
    </w:p>
    <w:p w:rsidR="0069397C" w:rsidRPr="00E2337E" w:rsidRDefault="0069397C" w:rsidP="0069397C">
      <w:pPr>
        <w:jc w:val="both"/>
        <w:rPr>
          <w:rFonts w:ascii="Arial" w:hAnsi="Arial" w:cs="Arial"/>
          <w:sz w:val="20"/>
          <w:szCs w:val="20"/>
          <w:lang w:val="es-ES"/>
        </w:rPr>
      </w:pPr>
    </w:p>
    <w:p w:rsidR="009A54C2" w:rsidRPr="00D2635D" w:rsidRDefault="009A54C2" w:rsidP="00887934">
      <w:pPr>
        <w:pStyle w:val="Prrafodelista"/>
        <w:numPr>
          <w:ilvl w:val="0"/>
          <w:numId w:val="22"/>
        </w:numPr>
        <w:jc w:val="both"/>
        <w:rPr>
          <w:rFonts w:ascii="Arial" w:hAnsi="Arial" w:cs="Arial"/>
          <w:sz w:val="20"/>
          <w:szCs w:val="20"/>
          <w:lang w:val="es-MX"/>
        </w:rPr>
      </w:pPr>
      <w:r w:rsidRPr="00D2635D">
        <w:rPr>
          <w:rFonts w:ascii="Arial" w:hAnsi="Arial" w:cs="Arial"/>
          <w:iCs/>
          <w:sz w:val="20"/>
          <w:szCs w:val="20"/>
          <w:lang w:val="es-MX"/>
        </w:rPr>
        <w:t>En su caso, convenio de participación conjunta.</w:t>
      </w:r>
    </w:p>
    <w:p w:rsidR="009A54C2" w:rsidRPr="00D2635D" w:rsidRDefault="009A54C2" w:rsidP="009A54C2">
      <w:pPr>
        <w:spacing w:after="0" w:line="240" w:lineRule="auto"/>
        <w:ind w:left="-284"/>
        <w:jc w:val="both"/>
        <w:rPr>
          <w:rFonts w:ascii="Arial" w:eastAsia="Times New Roman" w:hAnsi="Arial" w:cs="Arial"/>
          <w:sz w:val="20"/>
          <w:szCs w:val="20"/>
          <w:lang w:eastAsia="es-ES"/>
        </w:rPr>
      </w:pPr>
    </w:p>
    <w:p w:rsidR="009A54C2" w:rsidRPr="00D2635D" w:rsidRDefault="009A54C2" w:rsidP="004F3868">
      <w:pPr>
        <w:ind w:left="-142"/>
        <w:jc w:val="both"/>
        <w:rPr>
          <w:rFonts w:ascii="Arial" w:hAnsi="Arial" w:cs="Arial"/>
          <w:sz w:val="20"/>
          <w:szCs w:val="20"/>
        </w:rPr>
      </w:pPr>
      <w:bookmarkStart w:id="59" w:name="_Toc428551691"/>
      <w:r w:rsidRPr="00D2635D">
        <w:rPr>
          <w:rFonts w:ascii="Arial" w:hAnsi="Arial" w:cs="Arial"/>
          <w:sz w:val="20"/>
          <w:szCs w:val="20"/>
        </w:rPr>
        <w:t>En caso de que el licitante se encuentre inscrito en el Registro Único de Proveedores y Contratistas de CompraNet, deberá remitir unicamente la documentac</w:t>
      </w:r>
      <w:r w:rsidR="00745033" w:rsidRPr="00D2635D">
        <w:rPr>
          <w:rFonts w:ascii="Arial" w:hAnsi="Arial" w:cs="Arial"/>
          <w:sz w:val="20"/>
          <w:szCs w:val="20"/>
        </w:rPr>
        <w:t>ión refererida en el numeral 3.4</w:t>
      </w:r>
      <w:r w:rsidRPr="00D2635D">
        <w:rPr>
          <w:rFonts w:ascii="Arial" w:hAnsi="Arial" w:cs="Arial"/>
          <w:sz w:val="20"/>
          <w:szCs w:val="20"/>
        </w:rPr>
        <w:t>.3, incisos: f), g) y en su caso h).</w:t>
      </w:r>
      <w:bookmarkEnd w:id="59"/>
    </w:p>
    <w:p w:rsidR="000A4E0B" w:rsidRPr="00173E4D" w:rsidRDefault="000A4E0B" w:rsidP="000A4E0B">
      <w:pPr>
        <w:pStyle w:val="Ttulo1"/>
        <w:tabs>
          <w:tab w:val="clear" w:pos="432"/>
          <w:tab w:val="num" w:pos="284"/>
        </w:tabs>
        <w:ind w:left="284" w:hanging="426"/>
        <w:rPr>
          <w:rFonts w:cs="Arial"/>
          <w:sz w:val="20"/>
          <w:szCs w:val="20"/>
        </w:rPr>
      </w:pPr>
      <w:bookmarkStart w:id="60" w:name="_Toc452654373"/>
      <w:r w:rsidRPr="00173E4D">
        <w:rPr>
          <w:rFonts w:cs="Arial"/>
          <w:sz w:val="20"/>
          <w:szCs w:val="20"/>
        </w:rPr>
        <w:t>4. REQUISITOS QUE LOS LICITANTES DEBEN CUMPLIR.</w:t>
      </w:r>
      <w:bookmarkEnd w:id="60"/>
    </w:p>
    <w:p w:rsidR="000A4E0B" w:rsidRPr="00D2635D" w:rsidRDefault="000A4E0B" w:rsidP="005E47D9">
      <w:pPr>
        <w:pStyle w:val="Ttulo2"/>
        <w:tabs>
          <w:tab w:val="num" w:pos="284"/>
        </w:tabs>
        <w:ind w:left="284" w:hanging="426"/>
        <w:jc w:val="both"/>
        <w:rPr>
          <w:rFonts w:cs="Arial"/>
          <w:sz w:val="20"/>
        </w:rPr>
      </w:pPr>
      <w:bookmarkStart w:id="61" w:name="_Toc452654374"/>
      <w:r w:rsidRPr="00D2635D">
        <w:rPr>
          <w:rFonts w:cs="Arial"/>
          <w:i w:val="0"/>
          <w:sz w:val="20"/>
        </w:rPr>
        <w:t>4.1</w:t>
      </w:r>
      <w:r w:rsidRPr="00D2635D">
        <w:rPr>
          <w:rFonts w:cs="Arial"/>
          <w:sz w:val="20"/>
        </w:rPr>
        <w:t xml:space="preserve"> </w:t>
      </w:r>
      <w:r w:rsidRPr="00D2635D">
        <w:rPr>
          <w:rFonts w:cs="Arial"/>
          <w:i w:val="0"/>
          <w:sz w:val="20"/>
        </w:rPr>
        <w:t xml:space="preserve">Con fundamento en los </w:t>
      </w:r>
      <w:r w:rsidR="00A3090E">
        <w:rPr>
          <w:rFonts w:cs="Arial"/>
          <w:i w:val="0"/>
          <w:sz w:val="20"/>
        </w:rPr>
        <w:t>artículos 26 Bis fracción II</w:t>
      </w:r>
      <w:r w:rsidRPr="00D2635D">
        <w:rPr>
          <w:rFonts w:cs="Arial"/>
          <w:i w:val="0"/>
          <w:sz w:val="20"/>
        </w:rPr>
        <w:t xml:space="preserve"> de la LAASSP</w:t>
      </w:r>
      <w:r w:rsidR="00A3090E">
        <w:rPr>
          <w:rFonts w:cs="Arial"/>
          <w:i w:val="0"/>
          <w:sz w:val="20"/>
        </w:rPr>
        <w:t xml:space="preserve"> y 47 del RLAASSP</w:t>
      </w:r>
      <w:r w:rsidRPr="00D2635D">
        <w:rPr>
          <w:rFonts w:cs="Arial"/>
          <w:i w:val="0"/>
          <w:sz w:val="20"/>
        </w:rPr>
        <w:t>, el licitante deberá remitir a través del sistema CompraNet, la siguiente documentación</w:t>
      </w:r>
      <w:r w:rsidR="00995F93" w:rsidRPr="00D2635D">
        <w:rPr>
          <w:rFonts w:cs="Arial"/>
          <w:sz w:val="20"/>
        </w:rPr>
        <w:t>:</w:t>
      </w:r>
      <w:bookmarkEnd w:id="61"/>
    </w:p>
    <w:p w:rsidR="000A4E0B" w:rsidRPr="00D2635D" w:rsidRDefault="000A4E0B" w:rsidP="005E47D9">
      <w:pPr>
        <w:pStyle w:val="Ttulo2"/>
        <w:tabs>
          <w:tab w:val="clear" w:pos="576"/>
          <w:tab w:val="num" w:pos="709"/>
        </w:tabs>
        <w:ind w:left="426"/>
        <w:jc w:val="both"/>
        <w:rPr>
          <w:rFonts w:cs="Arial"/>
          <w:i w:val="0"/>
          <w:sz w:val="20"/>
        </w:rPr>
      </w:pPr>
      <w:bookmarkStart w:id="62" w:name="_Toc452654375"/>
      <w:r w:rsidRPr="00D2635D">
        <w:rPr>
          <w:rFonts w:cs="Arial"/>
          <w:i w:val="0"/>
          <w:sz w:val="20"/>
        </w:rPr>
        <w:t xml:space="preserve">4.1.1 Propuesta técnica, para lo </w:t>
      </w:r>
      <w:r w:rsidR="004419AF" w:rsidRPr="00D2635D">
        <w:rPr>
          <w:rFonts w:cs="Arial"/>
          <w:i w:val="0"/>
          <w:sz w:val="20"/>
        </w:rPr>
        <w:t>cual podrá hacer uso del Anexo 15</w:t>
      </w:r>
      <w:r w:rsidRPr="00D2635D">
        <w:rPr>
          <w:rFonts w:cs="Arial"/>
          <w:i w:val="0"/>
          <w:sz w:val="20"/>
        </w:rPr>
        <w:t xml:space="preserve"> de la presente Convocatoria, </w:t>
      </w:r>
      <w:r w:rsidR="00995F93" w:rsidRPr="00D2635D">
        <w:rPr>
          <w:rFonts w:cs="Arial"/>
          <w:i w:val="0"/>
          <w:sz w:val="20"/>
        </w:rPr>
        <w:t xml:space="preserve">y </w:t>
      </w:r>
      <w:r w:rsidRPr="00D2635D">
        <w:rPr>
          <w:rFonts w:cs="Arial"/>
          <w:i w:val="0"/>
          <w:sz w:val="20"/>
        </w:rPr>
        <w:t>deberá contener la siguiente documentación.</w:t>
      </w:r>
      <w:bookmarkEnd w:id="62"/>
    </w:p>
    <w:p w:rsidR="008F492B" w:rsidRDefault="008F492B" w:rsidP="00887934">
      <w:pPr>
        <w:pStyle w:val="Prrafodelista"/>
        <w:numPr>
          <w:ilvl w:val="0"/>
          <w:numId w:val="25"/>
        </w:numPr>
        <w:jc w:val="both"/>
        <w:rPr>
          <w:rFonts w:ascii="Arial" w:hAnsi="Arial" w:cs="Arial"/>
          <w:sz w:val="20"/>
          <w:szCs w:val="20"/>
          <w:lang w:val="es-MX"/>
        </w:rPr>
      </w:pPr>
      <w:r w:rsidRPr="00D2635D">
        <w:rPr>
          <w:rFonts w:ascii="Arial" w:hAnsi="Arial" w:cs="Arial"/>
          <w:sz w:val="20"/>
          <w:szCs w:val="20"/>
          <w:lang w:val="es-MX"/>
        </w:rPr>
        <w:t>Los licitantes deberán cumplir con l</w:t>
      </w:r>
      <w:r w:rsidR="00995F93" w:rsidRPr="00D2635D">
        <w:rPr>
          <w:rFonts w:ascii="Arial" w:hAnsi="Arial" w:cs="Arial"/>
          <w:sz w:val="20"/>
          <w:szCs w:val="20"/>
          <w:lang w:val="es-MX"/>
        </w:rPr>
        <w:t>as especificaciones descritas</w:t>
      </w:r>
      <w:r w:rsidRPr="00D2635D">
        <w:rPr>
          <w:rFonts w:ascii="Arial" w:hAnsi="Arial" w:cs="Arial"/>
          <w:sz w:val="20"/>
          <w:szCs w:val="20"/>
          <w:lang w:val="es-MX"/>
        </w:rPr>
        <w:t xml:space="preserve"> </w:t>
      </w:r>
      <w:r w:rsidR="00995F93" w:rsidRPr="00D2635D">
        <w:rPr>
          <w:rFonts w:ascii="Arial" w:hAnsi="Arial" w:cs="Arial"/>
          <w:sz w:val="20"/>
          <w:szCs w:val="20"/>
          <w:lang w:val="es-MX"/>
        </w:rPr>
        <w:t>del bien ofertado y datos establecidos en el requerimiento</w:t>
      </w:r>
      <w:r w:rsidRPr="00D2635D">
        <w:rPr>
          <w:rFonts w:ascii="Arial" w:hAnsi="Arial" w:cs="Arial"/>
          <w:sz w:val="20"/>
          <w:szCs w:val="20"/>
          <w:lang w:val="es-MX"/>
        </w:rPr>
        <w:t xml:space="preserve">, mismos que se detallan en </w:t>
      </w:r>
      <w:r w:rsidR="008B4E7F">
        <w:rPr>
          <w:rFonts w:ascii="Arial" w:hAnsi="Arial" w:cs="Arial"/>
          <w:sz w:val="20"/>
          <w:szCs w:val="20"/>
          <w:lang w:val="es-MX"/>
        </w:rPr>
        <w:t>el</w:t>
      </w:r>
      <w:r w:rsidR="00995F93" w:rsidRPr="00D2635D">
        <w:rPr>
          <w:rFonts w:ascii="Arial" w:hAnsi="Arial" w:cs="Arial"/>
          <w:sz w:val="20"/>
          <w:szCs w:val="20"/>
          <w:lang w:val="es-MX"/>
        </w:rPr>
        <w:t xml:space="preserve"> </w:t>
      </w:r>
      <w:r w:rsidRPr="00D2635D">
        <w:rPr>
          <w:rFonts w:ascii="Arial" w:hAnsi="Arial" w:cs="Arial"/>
          <w:b/>
          <w:sz w:val="20"/>
          <w:szCs w:val="20"/>
          <w:lang w:val="es-MX"/>
        </w:rPr>
        <w:t>Anexo 1</w:t>
      </w:r>
      <w:r w:rsidR="00F43534">
        <w:rPr>
          <w:rFonts w:ascii="Arial" w:hAnsi="Arial" w:cs="Arial"/>
          <w:b/>
          <w:sz w:val="20"/>
          <w:szCs w:val="20"/>
          <w:lang w:val="es-MX"/>
        </w:rPr>
        <w:t xml:space="preserve"> y 2</w:t>
      </w:r>
      <w:r w:rsidRPr="00D2635D">
        <w:rPr>
          <w:rFonts w:ascii="Arial" w:hAnsi="Arial" w:cs="Arial"/>
          <w:sz w:val="20"/>
          <w:szCs w:val="20"/>
          <w:lang w:val="es-MX"/>
        </w:rPr>
        <w:t>.</w:t>
      </w:r>
    </w:p>
    <w:p w:rsidR="00173E4D" w:rsidRPr="00D2635D" w:rsidRDefault="00173E4D" w:rsidP="00173E4D">
      <w:pPr>
        <w:pStyle w:val="Prrafodelista"/>
        <w:ind w:left="578"/>
        <w:jc w:val="both"/>
        <w:rPr>
          <w:rFonts w:ascii="Arial" w:hAnsi="Arial" w:cs="Arial"/>
          <w:sz w:val="20"/>
          <w:szCs w:val="20"/>
          <w:lang w:val="es-MX"/>
        </w:rPr>
      </w:pPr>
    </w:p>
    <w:p w:rsidR="00995F93" w:rsidRDefault="008F492B" w:rsidP="00A82DED">
      <w:pPr>
        <w:pStyle w:val="Prrafodelista"/>
        <w:numPr>
          <w:ilvl w:val="0"/>
          <w:numId w:val="25"/>
        </w:numPr>
        <w:spacing w:after="120"/>
        <w:ind w:left="572" w:hanging="357"/>
        <w:jc w:val="both"/>
        <w:rPr>
          <w:rFonts w:ascii="Arial" w:hAnsi="Arial" w:cs="Arial"/>
          <w:sz w:val="20"/>
          <w:szCs w:val="20"/>
          <w:lang w:val="es-MX"/>
        </w:rPr>
      </w:pPr>
      <w:r w:rsidRPr="00D2635D">
        <w:rPr>
          <w:rFonts w:ascii="Arial" w:hAnsi="Arial" w:cs="Arial"/>
          <w:sz w:val="20"/>
          <w:szCs w:val="20"/>
          <w:lang w:val="es-MX"/>
        </w:rPr>
        <w:t xml:space="preserve">Deberán </w:t>
      </w:r>
      <w:r w:rsidR="00995F93" w:rsidRPr="00D2635D">
        <w:rPr>
          <w:rFonts w:ascii="Arial" w:hAnsi="Arial" w:cs="Arial"/>
          <w:sz w:val="20"/>
          <w:szCs w:val="20"/>
          <w:lang w:val="es-MX"/>
        </w:rPr>
        <w:t xml:space="preserve">acompañar </w:t>
      </w:r>
      <w:r w:rsidR="00A3090E">
        <w:rPr>
          <w:rFonts w:ascii="Arial" w:hAnsi="Arial" w:cs="Arial"/>
          <w:sz w:val="20"/>
          <w:szCs w:val="20"/>
          <w:lang w:val="es-MX"/>
        </w:rPr>
        <w:t xml:space="preserve">como parte de </w:t>
      </w:r>
      <w:r w:rsidR="00995F93" w:rsidRPr="00D2635D">
        <w:rPr>
          <w:rFonts w:ascii="Arial" w:hAnsi="Arial" w:cs="Arial"/>
          <w:sz w:val="20"/>
          <w:szCs w:val="20"/>
          <w:lang w:val="es-MX"/>
        </w:rPr>
        <w:t>su propuesta</w:t>
      </w:r>
      <w:r w:rsidR="00A3090E">
        <w:rPr>
          <w:rFonts w:ascii="Arial" w:hAnsi="Arial" w:cs="Arial"/>
          <w:sz w:val="20"/>
          <w:szCs w:val="20"/>
          <w:lang w:val="es-MX"/>
        </w:rPr>
        <w:t xml:space="preserve"> técnica </w:t>
      </w:r>
      <w:r w:rsidR="006705C6" w:rsidRPr="006705C6">
        <w:rPr>
          <w:rFonts w:ascii="Arial" w:hAnsi="Arial" w:cs="Arial"/>
          <w:sz w:val="20"/>
          <w:szCs w:val="20"/>
        </w:rPr>
        <w:t>la siguiente documentación</w:t>
      </w:r>
      <w:r w:rsidR="00995F93" w:rsidRPr="00D2635D">
        <w:rPr>
          <w:rFonts w:ascii="Arial" w:hAnsi="Arial" w:cs="Arial"/>
          <w:sz w:val="20"/>
          <w:szCs w:val="20"/>
          <w:lang w:val="es-MX"/>
        </w:rPr>
        <w:t>:</w:t>
      </w:r>
    </w:p>
    <w:p w:rsidR="008B4E7F" w:rsidRPr="008B4E7F" w:rsidRDefault="008B4E7F" w:rsidP="008B4E7F">
      <w:pPr>
        <w:pStyle w:val="Prrafodelista"/>
        <w:rPr>
          <w:rFonts w:ascii="Arial" w:hAnsi="Arial" w:cs="Arial"/>
          <w:sz w:val="20"/>
          <w:szCs w:val="20"/>
          <w:lang w:val="es-MX"/>
        </w:rPr>
      </w:pPr>
    </w:p>
    <w:p w:rsidR="00F86E88" w:rsidRDefault="00F86E88" w:rsidP="004D58C3">
      <w:pPr>
        <w:pStyle w:val="Prrafodelista"/>
        <w:numPr>
          <w:ilvl w:val="0"/>
          <w:numId w:val="26"/>
        </w:numPr>
        <w:jc w:val="both"/>
        <w:rPr>
          <w:rFonts w:ascii="Arial" w:hAnsi="Arial" w:cs="Arial"/>
          <w:sz w:val="20"/>
          <w:szCs w:val="20"/>
          <w:lang w:val="es-MX"/>
        </w:rPr>
      </w:pPr>
      <w:r>
        <w:rPr>
          <w:rFonts w:ascii="Arial" w:hAnsi="Arial" w:cs="Arial"/>
          <w:sz w:val="20"/>
          <w:szCs w:val="20"/>
          <w:lang w:val="es-MX"/>
        </w:rPr>
        <w:t xml:space="preserve">Descripción detallada de los bienes ofertados, utilizando el </w:t>
      </w:r>
      <w:r>
        <w:rPr>
          <w:rFonts w:ascii="Arial" w:hAnsi="Arial" w:cs="Arial"/>
          <w:b/>
          <w:sz w:val="20"/>
          <w:szCs w:val="20"/>
          <w:lang w:val="es-MX"/>
        </w:rPr>
        <w:t>Anexo 15</w:t>
      </w:r>
      <w:r>
        <w:rPr>
          <w:rFonts w:ascii="Arial" w:hAnsi="Arial" w:cs="Arial"/>
          <w:sz w:val="20"/>
          <w:szCs w:val="20"/>
          <w:lang w:val="es-MX"/>
        </w:rPr>
        <w:t xml:space="preserve"> y observando lo requerido en el </w:t>
      </w:r>
      <w:r>
        <w:rPr>
          <w:rFonts w:ascii="Arial" w:hAnsi="Arial" w:cs="Arial"/>
          <w:b/>
          <w:sz w:val="20"/>
          <w:szCs w:val="20"/>
          <w:lang w:val="es-MX"/>
        </w:rPr>
        <w:t>Anexo 1</w:t>
      </w:r>
      <w:r>
        <w:rPr>
          <w:rFonts w:ascii="Arial" w:hAnsi="Arial" w:cs="Arial"/>
          <w:sz w:val="20"/>
          <w:szCs w:val="20"/>
          <w:lang w:val="es-MX"/>
        </w:rPr>
        <w:t xml:space="preserve">  el cual forma parte de esta convocatoria.</w:t>
      </w:r>
    </w:p>
    <w:p w:rsidR="00F86E88" w:rsidRDefault="00F86E88" w:rsidP="00F86E88">
      <w:pPr>
        <w:pStyle w:val="Prrafodelista"/>
        <w:ind w:left="720"/>
        <w:jc w:val="both"/>
        <w:rPr>
          <w:rFonts w:ascii="Arial" w:hAnsi="Arial" w:cs="Arial"/>
          <w:sz w:val="20"/>
          <w:szCs w:val="20"/>
        </w:rPr>
      </w:pPr>
    </w:p>
    <w:p w:rsidR="00596EBA" w:rsidRDefault="006705C6" w:rsidP="004D58C3">
      <w:pPr>
        <w:pStyle w:val="Prrafodelista"/>
        <w:numPr>
          <w:ilvl w:val="0"/>
          <w:numId w:val="26"/>
        </w:numPr>
        <w:jc w:val="both"/>
        <w:rPr>
          <w:rFonts w:ascii="Arial" w:hAnsi="Arial" w:cs="Arial"/>
          <w:sz w:val="20"/>
          <w:szCs w:val="20"/>
        </w:rPr>
      </w:pPr>
      <w:r w:rsidRPr="00596EBA">
        <w:rPr>
          <w:rFonts w:ascii="Arial" w:hAnsi="Arial" w:cs="Arial"/>
          <w:sz w:val="20"/>
          <w:szCs w:val="20"/>
        </w:rPr>
        <w:t>Ficha técnica o folleto del bien emitida por el fabricante donde se identifique que cumple con la descripción y especificaciones.</w:t>
      </w:r>
    </w:p>
    <w:p w:rsidR="00596EBA" w:rsidRDefault="00596EBA" w:rsidP="00596EBA">
      <w:pPr>
        <w:pStyle w:val="Prrafodelista"/>
        <w:ind w:left="720"/>
        <w:jc w:val="both"/>
        <w:rPr>
          <w:rFonts w:ascii="Arial" w:hAnsi="Arial" w:cs="Arial"/>
          <w:sz w:val="20"/>
          <w:szCs w:val="20"/>
        </w:rPr>
      </w:pPr>
    </w:p>
    <w:p w:rsidR="00596EBA" w:rsidRPr="00596EBA" w:rsidRDefault="006705C6" w:rsidP="004D58C3">
      <w:pPr>
        <w:pStyle w:val="Prrafodelista"/>
        <w:numPr>
          <w:ilvl w:val="0"/>
          <w:numId w:val="26"/>
        </w:numPr>
        <w:jc w:val="both"/>
        <w:rPr>
          <w:rFonts w:ascii="Arial" w:hAnsi="Arial" w:cs="Arial"/>
          <w:sz w:val="20"/>
          <w:szCs w:val="20"/>
        </w:rPr>
      </w:pPr>
      <w:r w:rsidRPr="00596EBA">
        <w:rPr>
          <w:rFonts w:ascii="Arial" w:hAnsi="Arial" w:cs="Arial"/>
          <w:sz w:val="20"/>
          <w:szCs w:val="20"/>
          <w:lang w:val="es-MX"/>
        </w:rPr>
        <w:t>Escrito firmado por el representante legal del licitante en la que manifieste el cumplimiento de la Norma NOM-050-SCFI-2004, “Información Comercial-Etiquetado General de Productos”, publicada en el Diario Oficial de la F</w:t>
      </w:r>
      <w:r w:rsidR="00E06B0F">
        <w:rPr>
          <w:rFonts w:ascii="Arial" w:hAnsi="Arial" w:cs="Arial"/>
          <w:sz w:val="20"/>
          <w:szCs w:val="20"/>
          <w:lang w:val="es-MX"/>
        </w:rPr>
        <w:t>ederación el 1 de junio de 2004 para todas las partidas.</w:t>
      </w:r>
      <w:r w:rsidRPr="00596EBA">
        <w:rPr>
          <w:rFonts w:ascii="Arial" w:hAnsi="Arial" w:cs="Arial"/>
          <w:sz w:val="20"/>
          <w:szCs w:val="20"/>
          <w:lang w:val="es-MX"/>
        </w:rPr>
        <w:t xml:space="preserve"> </w:t>
      </w:r>
    </w:p>
    <w:p w:rsidR="00596EBA" w:rsidRDefault="00596EBA" w:rsidP="00596EBA">
      <w:pPr>
        <w:pStyle w:val="Prrafodelista"/>
        <w:ind w:left="720"/>
        <w:jc w:val="both"/>
        <w:rPr>
          <w:rFonts w:ascii="Arial" w:hAnsi="Arial" w:cs="Arial"/>
          <w:sz w:val="20"/>
          <w:szCs w:val="20"/>
        </w:rPr>
      </w:pPr>
    </w:p>
    <w:p w:rsidR="007776B2" w:rsidRDefault="002F26A2" w:rsidP="004D58C3">
      <w:pPr>
        <w:pStyle w:val="Prrafodelista"/>
        <w:numPr>
          <w:ilvl w:val="0"/>
          <w:numId w:val="26"/>
        </w:numPr>
        <w:jc w:val="both"/>
        <w:rPr>
          <w:rFonts w:ascii="Arial" w:hAnsi="Arial" w:cs="Arial"/>
          <w:sz w:val="20"/>
          <w:szCs w:val="20"/>
        </w:rPr>
      </w:pPr>
      <w:r w:rsidRPr="007776B2">
        <w:rPr>
          <w:rFonts w:ascii="Arial" w:hAnsi="Arial" w:cs="Arial"/>
          <w:sz w:val="20"/>
          <w:szCs w:val="20"/>
        </w:rPr>
        <w:t>Para las partidas 13 a la 21, 66 a la 72, 92, 94, 96 y 99 c</w:t>
      </w:r>
      <w:r w:rsidR="006705C6" w:rsidRPr="007776B2">
        <w:rPr>
          <w:rFonts w:ascii="Arial" w:hAnsi="Arial" w:cs="Arial"/>
          <w:sz w:val="20"/>
          <w:szCs w:val="20"/>
        </w:rPr>
        <w:t xml:space="preserve">opia del dictamen de la Evaluación de Conformidad con la Norma </w:t>
      </w:r>
      <w:r w:rsidR="006705C6" w:rsidRPr="007776B2">
        <w:rPr>
          <w:rFonts w:ascii="Arial" w:hAnsi="Arial" w:cs="Arial"/>
          <w:sz w:val="20"/>
          <w:szCs w:val="20"/>
          <w:lang w:val="es-MX"/>
        </w:rPr>
        <w:t>NMX-AA-144-SCFI-2008</w:t>
      </w:r>
      <w:r w:rsidR="006705C6" w:rsidRPr="007776B2">
        <w:rPr>
          <w:rFonts w:ascii="Arial" w:hAnsi="Arial" w:cs="Arial"/>
          <w:sz w:val="20"/>
          <w:szCs w:val="20"/>
        </w:rPr>
        <w:t>, emitido por agentes evaluadores acreditados y aprobados por la SEMARNAT a través de la PROFEPA o por cualquiera de las unidades de verif</w:t>
      </w:r>
      <w:r w:rsidRPr="007776B2">
        <w:rPr>
          <w:rFonts w:ascii="Arial" w:hAnsi="Arial" w:cs="Arial"/>
          <w:sz w:val="20"/>
          <w:szCs w:val="20"/>
        </w:rPr>
        <w:t>icación acreditadas ante la EMA</w:t>
      </w:r>
      <w:r w:rsidR="00E06B0F" w:rsidRPr="007776B2">
        <w:rPr>
          <w:rFonts w:ascii="Arial" w:hAnsi="Arial" w:cs="Arial"/>
          <w:sz w:val="20"/>
          <w:szCs w:val="20"/>
        </w:rPr>
        <w:t>.</w:t>
      </w:r>
      <w:r w:rsidR="00204945" w:rsidRPr="007776B2">
        <w:rPr>
          <w:rFonts w:ascii="Arial" w:hAnsi="Arial" w:cs="Arial"/>
          <w:sz w:val="20"/>
          <w:szCs w:val="20"/>
        </w:rPr>
        <w:t xml:space="preserve"> </w:t>
      </w:r>
      <w:r w:rsidR="007776B2">
        <w:rPr>
          <w:rFonts w:ascii="Arial" w:hAnsi="Arial" w:cs="Arial"/>
          <w:sz w:val="20"/>
          <w:szCs w:val="20"/>
        </w:rPr>
        <w:t>.</w:t>
      </w:r>
    </w:p>
    <w:p w:rsidR="007776B2" w:rsidRPr="007776B2" w:rsidRDefault="007776B2" w:rsidP="007776B2">
      <w:pPr>
        <w:pStyle w:val="Prrafodelista"/>
        <w:rPr>
          <w:rFonts w:ascii="Arial" w:hAnsi="Arial" w:cs="Arial"/>
          <w:sz w:val="20"/>
          <w:szCs w:val="20"/>
        </w:rPr>
      </w:pPr>
    </w:p>
    <w:p w:rsidR="00FA733E" w:rsidRPr="007776B2" w:rsidRDefault="002F26A2" w:rsidP="004D58C3">
      <w:pPr>
        <w:pStyle w:val="Prrafodelista"/>
        <w:numPr>
          <w:ilvl w:val="0"/>
          <w:numId w:val="26"/>
        </w:numPr>
        <w:jc w:val="both"/>
        <w:rPr>
          <w:rFonts w:ascii="Arial" w:hAnsi="Arial" w:cs="Arial"/>
          <w:sz w:val="20"/>
          <w:szCs w:val="20"/>
        </w:rPr>
      </w:pPr>
      <w:r w:rsidRPr="007776B2">
        <w:rPr>
          <w:rFonts w:ascii="Arial" w:hAnsi="Arial" w:cs="Arial"/>
          <w:sz w:val="20"/>
          <w:szCs w:val="20"/>
        </w:rPr>
        <w:lastRenderedPageBreak/>
        <w:t>Para las partidas 13 a la 21, 66 a la 72, 92, 94, 96 y 99  m</w:t>
      </w:r>
      <w:r w:rsidR="006705C6" w:rsidRPr="007776B2">
        <w:rPr>
          <w:rFonts w:ascii="Arial" w:hAnsi="Arial" w:cs="Arial"/>
          <w:sz w:val="20"/>
          <w:szCs w:val="20"/>
        </w:rPr>
        <w:t xml:space="preserve">anifiesto </w:t>
      </w:r>
      <w:r w:rsidR="007040CB">
        <w:rPr>
          <w:rFonts w:ascii="Arial" w:hAnsi="Arial" w:cs="Arial"/>
          <w:sz w:val="20"/>
          <w:szCs w:val="20"/>
        </w:rPr>
        <w:t xml:space="preserve">donde puntualice </w:t>
      </w:r>
      <w:r w:rsidR="006705C6" w:rsidRPr="007776B2">
        <w:rPr>
          <w:rFonts w:ascii="Arial" w:hAnsi="Arial" w:cs="Arial"/>
          <w:sz w:val="20"/>
          <w:szCs w:val="20"/>
        </w:rPr>
        <w:t>que el papel que comercializan cuenta en su composición con un mínimo de cincuenta por ciento de fibras de material reciclado o de material reciclable, o de fibras naturales no derivadas de la madera o de materias primas provenientes de aprovechamientos forestales manejados de manera sustentable en el territorio nacional, que se encuentren certificadas o de sus combinaciones y elaborados en procesos con blanqueado libre de cloro.</w:t>
      </w:r>
    </w:p>
    <w:p w:rsidR="00E06B0F" w:rsidRDefault="00E06B0F" w:rsidP="00E06B0F">
      <w:pPr>
        <w:pStyle w:val="Prrafodelista"/>
        <w:ind w:left="720"/>
        <w:jc w:val="both"/>
        <w:rPr>
          <w:rFonts w:ascii="Arial" w:hAnsi="Arial" w:cs="Arial"/>
          <w:sz w:val="20"/>
          <w:szCs w:val="20"/>
        </w:rPr>
      </w:pPr>
    </w:p>
    <w:p w:rsidR="006705C6" w:rsidRPr="00FA733E" w:rsidRDefault="006705C6" w:rsidP="004D58C3">
      <w:pPr>
        <w:pStyle w:val="Prrafodelista"/>
        <w:numPr>
          <w:ilvl w:val="0"/>
          <w:numId w:val="26"/>
        </w:numPr>
        <w:jc w:val="both"/>
        <w:rPr>
          <w:rFonts w:ascii="Arial" w:hAnsi="Arial" w:cs="Arial"/>
          <w:sz w:val="20"/>
          <w:szCs w:val="20"/>
        </w:rPr>
      </w:pPr>
      <w:r w:rsidRPr="00FA733E">
        <w:rPr>
          <w:rFonts w:ascii="Arial" w:hAnsi="Arial" w:cs="Arial"/>
          <w:sz w:val="20"/>
          <w:szCs w:val="20"/>
        </w:rPr>
        <w:t xml:space="preserve">Para el resto de las </w:t>
      </w:r>
      <w:r w:rsidR="00584F39">
        <w:rPr>
          <w:rFonts w:ascii="Arial" w:hAnsi="Arial" w:cs="Arial"/>
          <w:sz w:val="20"/>
          <w:szCs w:val="20"/>
        </w:rPr>
        <w:t xml:space="preserve">partidas </w:t>
      </w:r>
      <w:r w:rsidRPr="00FA733E">
        <w:rPr>
          <w:rFonts w:ascii="Arial" w:hAnsi="Arial" w:cs="Arial"/>
          <w:sz w:val="20"/>
          <w:szCs w:val="20"/>
        </w:rPr>
        <w:t xml:space="preserve">en las que se solicita el cumplimiento de Normas, como parte de la propuesta deberá incluir escrito del licitante en el que manifieste que el bien que oferta cumple con lo establecido en las Normas que de detallan en el </w:t>
      </w:r>
      <w:r w:rsidRPr="00FA733E">
        <w:rPr>
          <w:rFonts w:ascii="Arial" w:hAnsi="Arial" w:cs="Arial"/>
          <w:b/>
          <w:sz w:val="20"/>
          <w:szCs w:val="20"/>
        </w:rPr>
        <w:t>Anexo 2.2.</w:t>
      </w:r>
    </w:p>
    <w:p w:rsidR="00F86E88" w:rsidRDefault="00F86E88" w:rsidP="00F86E88">
      <w:pPr>
        <w:pStyle w:val="Prrafodelista"/>
        <w:tabs>
          <w:tab w:val="left" w:pos="14340"/>
          <w:tab w:val="left" w:pos="14827"/>
          <w:tab w:val="left" w:pos="15115"/>
          <w:tab w:val="left" w:pos="15744"/>
        </w:tabs>
        <w:ind w:left="720"/>
        <w:jc w:val="both"/>
        <w:rPr>
          <w:rFonts w:ascii="Arial" w:hAnsi="Arial" w:cs="Arial"/>
          <w:sz w:val="20"/>
          <w:lang w:val="es-MX"/>
        </w:rPr>
      </w:pPr>
    </w:p>
    <w:p w:rsidR="00F86E88" w:rsidRDefault="00F86E88" w:rsidP="004D58C3">
      <w:pPr>
        <w:pStyle w:val="Prrafodelista"/>
        <w:numPr>
          <w:ilvl w:val="0"/>
          <w:numId w:val="26"/>
        </w:numPr>
        <w:tabs>
          <w:tab w:val="left" w:pos="14340"/>
          <w:tab w:val="left" w:pos="14827"/>
          <w:tab w:val="left" w:pos="15115"/>
          <w:tab w:val="left" w:pos="15744"/>
        </w:tabs>
        <w:jc w:val="both"/>
        <w:rPr>
          <w:rFonts w:ascii="Arial" w:hAnsi="Arial" w:cs="Arial"/>
          <w:sz w:val="20"/>
          <w:lang w:val="es-MX"/>
        </w:rPr>
      </w:pPr>
      <w:r>
        <w:rPr>
          <w:rFonts w:ascii="Arial" w:hAnsi="Arial" w:cs="Arial"/>
          <w:sz w:val="20"/>
        </w:rPr>
        <w:t>E</w:t>
      </w:r>
      <w:r>
        <w:rPr>
          <w:rFonts w:ascii="Arial" w:hAnsi="Arial" w:cs="Arial"/>
          <w:sz w:val="20"/>
          <w:lang w:val="es-MX"/>
        </w:rPr>
        <w:t xml:space="preserve">scrito en el que manifiesten que </w:t>
      </w:r>
      <w:r w:rsidR="00584F39">
        <w:rPr>
          <w:rFonts w:ascii="Arial" w:hAnsi="Arial" w:cs="Arial"/>
          <w:sz w:val="20"/>
          <w:lang w:val="es-MX"/>
        </w:rPr>
        <w:t xml:space="preserve">en caso de resultar adjudicado, entregarán junto con </w:t>
      </w:r>
      <w:r>
        <w:rPr>
          <w:rFonts w:ascii="Arial" w:hAnsi="Arial" w:cs="Arial"/>
          <w:sz w:val="20"/>
          <w:lang w:val="es-MX"/>
        </w:rPr>
        <w:t>los bienes una garantía de fabricación con cobertura amplia por 12 (doce) meses a partir de la recepción de estos a entera satisfacción del Instituto Mexicano del Seguro Social, contra vicios ocultos, defectos de fabricación o cualquier daño que presenten.</w:t>
      </w:r>
    </w:p>
    <w:p w:rsidR="00FA733E" w:rsidRPr="00F86E88" w:rsidRDefault="00FA733E" w:rsidP="00F86E88">
      <w:pPr>
        <w:pStyle w:val="Prrafodelista"/>
        <w:tabs>
          <w:tab w:val="left" w:pos="14340"/>
          <w:tab w:val="left" w:pos="14827"/>
          <w:tab w:val="left" w:pos="15115"/>
          <w:tab w:val="left" w:pos="15744"/>
        </w:tabs>
        <w:ind w:left="720"/>
        <w:jc w:val="both"/>
        <w:rPr>
          <w:rFonts w:ascii="Arial" w:hAnsi="Arial" w:cs="Arial"/>
          <w:sz w:val="20"/>
          <w:lang w:val="es-MX"/>
        </w:rPr>
      </w:pPr>
    </w:p>
    <w:p w:rsidR="00DF0222" w:rsidRPr="00D2635D" w:rsidRDefault="00995F93" w:rsidP="004175ED">
      <w:pPr>
        <w:jc w:val="both"/>
        <w:rPr>
          <w:rFonts w:ascii="Arial" w:hAnsi="Arial" w:cs="Arial"/>
          <w:sz w:val="20"/>
          <w:szCs w:val="20"/>
        </w:rPr>
      </w:pPr>
      <w:r w:rsidRPr="00D2635D">
        <w:rPr>
          <w:rFonts w:ascii="Arial" w:hAnsi="Arial" w:cs="Arial"/>
          <w:sz w:val="20"/>
          <w:szCs w:val="20"/>
        </w:rPr>
        <w:t>Se verificará el cumplimiento de cada uno de los requisitos técnicos solicitados en el presente apartado, corroborando la información con los documentos que forman parte de la propuesta presentada por el licitante. La omisión del licitante en la presentación de alguno de los documentos solicitados en el presente numeral</w:t>
      </w:r>
      <w:r w:rsidR="007040CB">
        <w:rPr>
          <w:rFonts w:ascii="Arial" w:hAnsi="Arial" w:cs="Arial"/>
          <w:sz w:val="20"/>
          <w:szCs w:val="20"/>
        </w:rPr>
        <w:t xml:space="preserve"> o que estos no cumplan con lo establecido en el numeral 2.3 de la presente convocatoria, </w:t>
      </w:r>
      <w:r w:rsidRPr="00D2635D">
        <w:rPr>
          <w:rFonts w:ascii="Arial" w:hAnsi="Arial" w:cs="Arial"/>
          <w:sz w:val="20"/>
          <w:szCs w:val="20"/>
        </w:rPr>
        <w:t>será causal de desechamiento de su propuesta</w:t>
      </w:r>
      <w:r w:rsidR="007040CB">
        <w:rPr>
          <w:rFonts w:ascii="Arial" w:hAnsi="Arial" w:cs="Arial"/>
          <w:sz w:val="20"/>
          <w:szCs w:val="20"/>
        </w:rPr>
        <w:t xml:space="preserve"> por afectar la solvencia de la misma</w:t>
      </w:r>
      <w:r w:rsidR="005A7AEE">
        <w:rPr>
          <w:rFonts w:ascii="Arial" w:hAnsi="Arial" w:cs="Arial"/>
          <w:sz w:val="20"/>
          <w:szCs w:val="20"/>
        </w:rPr>
        <w:t>.</w:t>
      </w:r>
    </w:p>
    <w:p w:rsidR="005E47D9" w:rsidRPr="00D2635D" w:rsidRDefault="005E47D9" w:rsidP="005E47D9">
      <w:pPr>
        <w:pStyle w:val="Ttulo2"/>
        <w:rPr>
          <w:rFonts w:cs="Arial"/>
          <w:sz w:val="20"/>
        </w:rPr>
      </w:pPr>
      <w:bookmarkStart w:id="63" w:name="_Toc452654376"/>
      <w:r w:rsidRPr="00D2635D">
        <w:rPr>
          <w:rFonts w:cs="Arial"/>
          <w:i w:val="0"/>
          <w:sz w:val="20"/>
        </w:rPr>
        <w:t xml:space="preserve">4.1.2 Propuesta económica, </w:t>
      </w:r>
      <w:r w:rsidRPr="00D2635D">
        <w:rPr>
          <w:rFonts w:cs="Arial"/>
          <w:b w:val="0"/>
          <w:i w:val="0"/>
          <w:sz w:val="20"/>
        </w:rPr>
        <w:t xml:space="preserve">para lo cual podrá hacer uso del </w:t>
      </w:r>
      <w:r w:rsidR="00DE2D87">
        <w:rPr>
          <w:rFonts w:cs="Arial"/>
          <w:i w:val="0"/>
          <w:sz w:val="20"/>
        </w:rPr>
        <w:t>Anexo1</w:t>
      </w:r>
      <w:r w:rsidR="009F2B4F">
        <w:rPr>
          <w:rFonts w:cs="Arial"/>
          <w:i w:val="0"/>
          <w:sz w:val="20"/>
        </w:rPr>
        <w:t>4</w:t>
      </w:r>
      <w:r w:rsidRPr="00D2635D">
        <w:rPr>
          <w:rFonts w:cs="Arial"/>
          <w:b w:val="0"/>
          <w:i w:val="0"/>
          <w:sz w:val="20"/>
        </w:rPr>
        <w:t xml:space="preserve"> de la presente Convocatoria</w:t>
      </w:r>
      <w:r w:rsidRPr="00D2635D">
        <w:rPr>
          <w:rFonts w:cs="Arial"/>
          <w:sz w:val="20"/>
        </w:rPr>
        <w:t>.</w:t>
      </w:r>
      <w:bookmarkEnd w:id="63"/>
    </w:p>
    <w:p w:rsidR="005E47D9" w:rsidRPr="00D2635D" w:rsidRDefault="005E47D9" w:rsidP="005E47D9">
      <w:pPr>
        <w:spacing w:after="0" w:line="240" w:lineRule="auto"/>
        <w:ind w:left="-284"/>
        <w:jc w:val="both"/>
        <w:rPr>
          <w:rFonts w:ascii="Arial" w:hAnsi="Arial" w:cs="Arial"/>
          <w:sz w:val="8"/>
          <w:szCs w:val="20"/>
        </w:rPr>
      </w:pPr>
    </w:p>
    <w:p w:rsidR="000A4E0B" w:rsidRPr="00D2635D" w:rsidRDefault="000A4E0B" w:rsidP="000A4E0B">
      <w:pPr>
        <w:pStyle w:val="Ttulo2"/>
        <w:rPr>
          <w:rFonts w:cs="Arial"/>
          <w:sz w:val="20"/>
        </w:rPr>
      </w:pPr>
      <w:bookmarkStart w:id="64" w:name="_Toc452654377"/>
      <w:r w:rsidRPr="00D2635D">
        <w:rPr>
          <w:rFonts w:cs="Arial"/>
          <w:i w:val="0"/>
          <w:sz w:val="20"/>
        </w:rPr>
        <w:t>4.1.</w:t>
      </w:r>
      <w:r w:rsidR="00EF6657" w:rsidRPr="00D2635D">
        <w:rPr>
          <w:rFonts w:cs="Arial"/>
          <w:i w:val="0"/>
          <w:sz w:val="20"/>
        </w:rPr>
        <w:t>3</w:t>
      </w:r>
      <w:r w:rsidRPr="00D2635D">
        <w:rPr>
          <w:rFonts w:cs="Arial"/>
          <w:i w:val="0"/>
          <w:sz w:val="20"/>
        </w:rPr>
        <w:t xml:space="preserve"> Documentación legal-administrativa, para lo cual el licitante podrá hacer uso de los siguientes documentos</w:t>
      </w:r>
      <w:r w:rsidRPr="00D2635D">
        <w:rPr>
          <w:rFonts w:cs="Arial"/>
          <w:sz w:val="20"/>
        </w:rPr>
        <w:t>.</w:t>
      </w:r>
      <w:bookmarkEnd w:id="64"/>
    </w:p>
    <w:p w:rsidR="00EF6657" w:rsidRPr="00D2635D" w:rsidRDefault="00EF6657" w:rsidP="00EF6657">
      <w:pPr>
        <w:spacing w:after="0" w:line="240" w:lineRule="auto"/>
        <w:ind w:left="-284"/>
        <w:jc w:val="both"/>
        <w:rPr>
          <w:rFonts w:ascii="Arial" w:hAnsi="Arial" w:cs="Arial"/>
          <w:sz w:val="20"/>
          <w:szCs w:val="20"/>
        </w:rPr>
      </w:pPr>
    </w:p>
    <w:p w:rsidR="00EF6657"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Escrito por el que el participante deberá acreditar su existencia legal y personalidad jurídica</w:t>
      </w:r>
      <w:r w:rsidR="001B22DC" w:rsidRPr="00D2635D">
        <w:rPr>
          <w:rFonts w:ascii="Arial" w:hAnsi="Arial" w:cs="Arial"/>
          <w:sz w:val="20"/>
          <w:szCs w:val="20"/>
          <w:lang w:val="es-MX"/>
        </w:rPr>
        <w:t>,</w:t>
      </w:r>
      <w:r w:rsidRPr="00D2635D">
        <w:rPr>
          <w:rFonts w:ascii="Arial" w:hAnsi="Arial" w:cs="Arial"/>
          <w:sz w:val="20"/>
          <w:szCs w:val="20"/>
          <w:lang w:val="es-MX"/>
        </w:rPr>
        <w:t xml:space="preserve"> entregando un escrito en el que su firmante manifieste, bajo protesta de decir verdad, que cuenta con facultades suficientes para comprometerse por sí o por su representada, de acuerdo con el </w:t>
      </w:r>
      <w:r w:rsidRPr="00D2635D">
        <w:rPr>
          <w:rFonts w:ascii="Arial" w:hAnsi="Arial" w:cs="Arial"/>
          <w:b/>
          <w:sz w:val="20"/>
          <w:szCs w:val="20"/>
          <w:lang w:val="es-MX"/>
        </w:rPr>
        <w:t>Anexo 7</w:t>
      </w:r>
      <w:r w:rsidRPr="00D2635D">
        <w:rPr>
          <w:rFonts w:ascii="Arial" w:hAnsi="Arial" w:cs="Arial"/>
          <w:sz w:val="20"/>
          <w:szCs w:val="20"/>
          <w:lang w:val="es-MX"/>
        </w:rPr>
        <w:t>, mismo que contendrá los datos siguientes:</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w:t>
      </w:r>
      <w:r w:rsidRPr="00D2635D">
        <w:rPr>
          <w:rFonts w:ascii="Arial" w:hAnsi="Arial" w:cs="Arial"/>
          <w:b/>
          <w:sz w:val="20"/>
          <w:szCs w:val="20"/>
        </w:rPr>
        <w:tab/>
        <w:t>Del licitante</w:t>
      </w:r>
      <w:r w:rsidRPr="00D2635D">
        <w:rPr>
          <w:rFonts w:ascii="Arial" w:hAnsi="Arial" w:cs="Arial"/>
          <w:sz w:val="20"/>
          <w:szCs w:val="20"/>
        </w:rPr>
        <w:t>: Registro Federal de Contribuyentes, nombre y domicilio, así como en su caso, de su apoderado o representante. Tratándose de personas morales, además se señalará la descripción del objeto social de la empresa, identificando los dat</w:t>
      </w:r>
      <w:r w:rsidR="00942A65">
        <w:rPr>
          <w:rFonts w:ascii="Arial" w:hAnsi="Arial" w:cs="Arial"/>
          <w:sz w:val="20"/>
          <w:szCs w:val="20"/>
        </w:rPr>
        <w:t>os de las escrituras públicas y</w:t>
      </w:r>
      <w:r w:rsidRPr="00D2635D">
        <w:rPr>
          <w:rFonts w:ascii="Arial" w:hAnsi="Arial" w:cs="Arial"/>
          <w:sz w:val="20"/>
          <w:szCs w:val="20"/>
        </w:rPr>
        <w:t xml:space="preserve"> de haberlas, sus reformas y modificaciones, con las que se acredita la existencia legal de las personas morales así como el nombre de los socios y</w:t>
      </w:r>
      <w:r w:rsidR="00942A65">
        <w:rPr>
          <w:rFonts w:ascii="Arial" w:hAnsi="Arial" w:cs="Arial"/>
          <w:sz w:val="20"/>
          <w:szCs w:val="20"/>
        </w:rPr>
        <w:t>,</w:t>
      </w:r>
      <w:r w:rsidRPr="00D2635D">
        <w:rPr>
          <w:rFonts w:ascii="Arial" w:hAnsi="Arial" w:cs="Arial"/>
          <w:sz w:val="20"/>
          <w:szCs w:val="20"/>
        </w:rPr>
        <w:t xml:space="preserve"> en su caso, los datos de inscripción en el Registro Público de la Propiedad y de Comercio correspondiente.</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w:t>
      </w:r>
      <w:r w:rsidRPr="00D2635D">
        <w:rPr>
          <w:rFonts w:ascii="Arial" w:hAnsi="Arial" w:cs="Arial"/>
          <w:sz w:val="20"/>
          <w:szCs w:val="20"/>
        </w:rPr>
        <w:tab/>
      </w:r>
      <w:r w:rsidRPr="00D2635D">
        <w:rPr>
          <w:rFonts w:ascii="Arial" w:hAnsi="Arial" w:cs="Arial"/>
          <w:b/>
          <w:sz w:val="20"/>
          <w:szCs w:val="20"/>
        </w:rPr>
        <w:t>Del representante legal del licitante</w:t>
      </w:r>
      <w:r w:rsidRPr="00D2635D">
        <w:rPr>
          <w:rFonts w:ascii="Arial" w:hAnsi="Arial" w:cs="Arial"/>
          <w:sz w:val="20"/>
          <w:szCs w:val="20"/>
        </w:rPr>
        <w:t>: datos de las escrituras públicas en las que le fueron otorgadas las facultades para suscribir las proposiciones</w:t>
      </w:r>
      <w:r w:rsidR="001B22DC" w:rsidRPr="00D2635D">
        <w:rPr>
          <w:rFonts w:ascii="Arial" w:hAnsi="Arial" w:cs="Arial"/>
          <w:sz w:val="20"/>
          <w:szCs w:val="20"/>
        </w:rPr>
        <w:t>.</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Acompañándose de copia simple por ambos lados de su identificación oficial vigente con fotografía, (cartilla del servicio militar nacional, pasaporte, credencial para votar ó cédula profesional), tratándose de personas físicas y</w:t>
      </w:r>
      <w:r w:rsidR="00942A65">
        <w:rPr>
          <w:rFonts w:ascii="Arial" w:hAnsi="Arial" w:cs="Arial"/>
          <w:sz w:val="20"/>
          <w:szCs w:val="20"/>
        </w:rPr>
        <w:t>,</w:t>
      </w:r>
      <w:r w:rsidRPr="00D2635D">
        <w:rPr>
          <w:rFonts w:ascii="Arial" w:hAnsi="Arial" w:cs="Arial"/>
          <w:sz w:val="20"/>
          <w:szCs w:val="20"/>
        </w:rPr>
        <w:t xml:space="preserve"> en el caso de personas morales, de la persona que firme la propuesta.</w:t>
      </w:r>
    </w:p>
    <w:p w:rsidR="00EF6657" w:rsidRPr="00D2635D" w:rsidRDefault="00EF6657" w:rsidP="00EF6657">
      <w:pPr>
        <w:spacing w:after="0" w:line="240" w:lineRule="auto"/>
        <w:ind w:left="-284"/>
        <w:jc w:val="both"/>
        <w:rPr>
          <w:rFonts w:ascii="Arial" w:hAnsi="Arial" w:cs="Arial"/>
          <w:sz w:val="20"/>
          <w:szCs w:val="20"/>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Escrito bajo protesta de decir verdad, que el licitante es de nacionalidad mexicana, y que los bienes que oferta para las partidas respectivas y que entregará, serán producidos en los </w:t>
      </w:r>
      <w:r w:rsidR="001B22DC" w:rsidRPr="00D2635D">
        <w:rPr>
          <w:rFonts w:ascii="Arial" w:hAnsi="Arial" w:cs="Arial"/>
          <w:sz w:val="20"/>
          <w:szCs w:val="20"/>
          <w:lang w:val="es-MX"/>
        </w:rPr>
        <w:t>Estados Unidos Mexicanos</w:t>
      </w:r>
      <w:r w:rsidRPr="00D2635D">
        <w:rPr>
          <w:rFonts w:ascii="Arial" w:hAnsi="Arial" w:cs="Arial"/>
          <w:sz w:val="20"/>
          <w:szCs w:val="20"/>
          <w:lang w:val="es-MX"/>
        </w:rPr>
        <w:t xml:space="preserve">, y además contendrán como mínimo el porcentaje de contenido nacional requerido, de conformidad con la regla 8 de las “REGLAS para la determinación, acreditación y verificación del contenido nacional de los bienes que se ofertan y entregan en los procedimientos de contratación, así como para la aplicación del requisito de contenido nacional en la contratación de obras públicas, </w:t>
      </w:r>
      <w:r w:rsidRPr="00D2635D">
        <w:rPr>
          <w:rFonts w:ascii="Arial" w:hAnsi="Arial" w:cs="Arial"/>
          <w:sz w:val="20"/>
          <w:szCs w:val="20"/>
          <w:lang w:val="es-MX"/>
        </w:rPr>
        <w:lastRenderedPageBreak/>
        <w:t xml:space="preserve">que celebren las dependencias y entidades de la Administración Pública Federal” de acuerdo con el </w:t>
      </w:r>
      <w:r w:rsidR="00EB28BE" w:rsidRPr="00D2635D">
        <w:rPr>
          <w:rFonts w:ascii="Arial" w:hAnsi="Arial" w:cs="Arial"/>
          <w:b/>
          <w:sz w:val="20"/>
          <w:szCs w:val="20"/>
          <w:lang w:val="es-MX"/>
        </w:rPr>
        <w:t>Anexo 8</w:t>
      </w:r>
      <w:r w:rsidRPr="00D2635D">
        <w:rPr>
          <w:rFonts w:ascii="Arial" w:hAnsi="Arial" w:cs="Arial"/>
          <w:sz w:val="20"/>
          <w:szCs w:val="20"/>
          <w:lang w:val="es-MX"/>
        </w:rPr>
        <w:t xml:space="preserve"> de la presente Convocatoria 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Escrito bajo protesta de decir verdad, que no se ubica en los supuestos establecidos en los artículos 50 y 60 de la LAASSP, de acuerdo con el </w:t>
      </w:r>
      <w:r w:rsidRPr="00D2635D">
        <w:rPr>
          <w:rFonts w:ascii="Arial" w:hAnsi="Arial" w:cs="Arial"/>
          <w:b/>
          <w:sz w:val="20"/>
          <w:szCs w:val="20"/>
          <w:lang w:val="es-MX"/>
        </w:rPr>
        <w:t>A</w:t>
      </w:r>
      <w:r w:rsidR="00923D32" w:rsidRPr="00D2635D">
        <w:rPr>
          <w:rFonts w:ascii="Arial" w:hAnsi="Arial" w:cs="Arial"/>
          <w:b/>
          <w:sz w:val="20"/>
          <w:szCs w:val="20"/>
          <w:lang w:val="es-MX"/>
        </w:rPr>
        <w:t>nexo 9</w:t>
      </w:r>
      <w:r w:rsidRPr="00D2635D">
        <w:rPr>
          <w:rFonts w:ascii="Arial" w:hAnsi="Arial" w:cs="Arial"/>
          <w:sz w:val="20"/>
          <w:szCs w:val="20"/>
          <w:lang w:val="es-MX"/>
        </w:rPr>
        <w:t xml:space="preserve"> de la presente Convocatoria 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Declaración de integridad, en la que el licitante manifieste, bajo protesta de decir verdad 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w:t>
      </w:r>
      <w:r w:rsidR="00923D32" w:rsidRPr="00D2635D">
        <w:rPr>
          <w:rFonts w:ascii="Arial" w:hAnsi="Arial" w:cs="Arial"/>
          <w:sz w:val="20"/>
          <w:szCs w:val="20"/>
          <w:lang w:val="es-MX"/>
        </w:rPr>
        <w:t>articipantes, de acuerdo con el</w:t>
      </w:r>
      <w:r w:rsidRPr="00D2635D">
        <w:rPr>
          <w:rFonts w:ascii="Arial" w:hAnsi="Arial" w:cs="Arial"/>
          <w:sz w:val="20"/>
          <w:szCs w:val="20"/>
          <w:lang w:val="es-MX"/>
        </w:rPr>
        <w:t xml:space="preserve"> </w:t>
      </w:r>
      <w:r w:rsidR="00923D32" w:rsidRPr="00D2635D">
        <w:rPr>
          <w:rFonts w:ascii="Arial" w:hAnsi="Arial" w:cs="Arial"/>
          <w:b/>
          <w:sz w:val="20"/>
          <w:szCs w:val="20"/>
          <w:lang w:val="es-MX"/>
        </w:rPr>
        <w:t>Anexo 10</w:t>
      </w:r>
      <w:r w:rsidRPr="00D2635D">
        <w:rPr>
          <w:rFonts w:ascii="Arial" w:hAnsi="Arial" w:cs="Arial"/>
          <w:sz w:val="20"/>
          <w:szCs w:val="20"/>
          <w:lang w:val="es-MX"/>
        </w:rPr>
        <w:t xml:space="preserve"> de la presente Convocatoria </w:t>
      </w:r>
      <w:r w:rsidR="00923D32" w:rsidRPr="00D2635D">
        <w:rPr>
          <w:rFonts w:ascii="Arial" w:hAnsi="Arial" w:cs="Arial"/>
          <w:sz w:val="20"/>
          <w:szCs w:val="20"/>
          <w:lang w:val="es-MX"/>
        </w:rPr>
        <w:t>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923D32" w:rsidP="00887934">
      <w:pPr>
        <w:pStyle w:val="Prrafodelista"/>
        <w:numPr>
          <w:ilvl w:val="0"/>
          <w:numId w:val="23"/>
        </w:numPr>
        <w:ind w:left="567"/>
        <w:jc w:val="both"/>
        <w:rPr>
          <w:rFonts w:ascii="Arial" w:hAnsi="Arial" w:cs="Arial"/>
          <w:sz w:val="20"/>
          <w:szCs w:val="20"/>
          <w:lang w:val="es-MX"/>
        </w:rPr>
      </w:pPr>
      <w:r w:rsidRPr="00D2635D">
        <w:rPr>
          <w:rFonts w:ascii="Arial" w:hAnsi="Arial" w:cs="Arial"/>
          <w:bCs/>
          <w:sz w:val="20"/>
          <w:szCs w:val="20"/>
          <w:lang w:val="es-MX"/>
        </w:rPr>
        <w:t xml:space="preserve">Escrito por el que se obliga, en caso de resultar adjudicado,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D2635D">
        <w:rPr>
          <w:rFonts w:ascii="Arial" w:hAnsi="Arial" w:cs="Arial"/>
          <w:b/>
          <w:bCs/>
          <w:sz w:val="20"/>
          <w:szCs w:val="20"/>
          <w:lang w:val="es-MX"/>
        </w:rPr>
        <w:t xml:space="preserve">Anexo 11 </w:t>
      </w:r>
      <w:r w:rsidRPr="00D2635D">
        <w:rPr>
          <w:rFonts w:ascii="Arial" w:hAnsi="Arial" w:cs="Arial"/>
          <w:bCs/>
          <w:sz w:val="20"/>
          <w:szCs w:val="20"/>
          <w:lang w:val="es-MX"/>
        </w:rPr>
        <w:t>de la presente Convocatoria</w:t>
      </w:r>
      <w:r w:rsidR="00B05010" w:rsidRPr="00D2635D">
        <w:rPr>
          <w:rFonts w:ascii="Arial" w:hAnsi="Arial" w:cs="Arial"/>
          <w:bCs/>
          <w:sz w:val="20"/>
          <w:szCs w:val="20"/>
          <w:lang w:val="es-MX"/>
        </w:rPr>
        <w:t xml:space="preserve"> (La no presentación del escrito citado, no sera causa de desechamiento).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En su caso, escrito bajo protesta de decir verdad que el licitante cuenta con estratificación como micro, pequeña o mediana empresa, de acuerdo con el </w:t>
      </w:r>
      <w:r w:rsidR="00923D32" w:rsidRPr="00D2635D">
        <w:rPr>
          <w:rFonts w:ascii="Arial" w:hAnsi="Arial" w:cs="Arial"/>
          <w:b/>
          <w:sz w:val="20"/>
          <w:szCs w:val="20"/>
          <w:lang w:val="es-MX"/>
        </w:rPr>
        <w:t>Anexo 12</w:t>
      </w:r>
      <w:r w:rsidRPr="00D2635D">
        <w:rPr>
          <w:rFonts w:ascii="Arial" w:hAnsi="Arial" w:cs="Arial"/>
          <w:sz w:val="20"/>
          <w:szCs w:val="20"/>
          <w:lang w:val="es-MX"/>
        </w:rPr>
        <w:t xml:space="preserve">  de la presente Convocatoria que se adjunta para tal efecto</w:t>
      </w:r>
      <w:r w:rsidR="00B05010" w:rsidRPr="00D2635D">
        <w:rPr>
          <w:rFonts w:ascii="Arial" w:hAnsi="Arial" w:cs="Arial"/>
          <w:sz w:val="20"/>
          <w:szCs w:val="20"/>
          <w:lang w:val="es-MX"/>
        </w:rPr>
        <w:t xml:space="preserve"> </w:t>
      </w:r>
      <w:r w:rsidR="00B05010" w:rsidRPr="00D2635D">
        <w:rPr>
          <w:rFonts w:ascii="Arial" w:hAnsi="Arial" w:cs="Arial"/>
          <w:bCs/>
          <w:sz w:val="20"/>
          <w:szCs w:val="20"/>
          <w:lang w:val="es-MX"/>
        </w:rPr>
        <w:t>(La no presentación del escrito citado, no sera causa de desechamiento)</w:t>
      </w:r>
      <w:r w:rsidRPr="00D2635D">
        <w:rPr>
          <w:rFonts w:ascii="Arial" w:hAnsi="Arial" w:cs="Arial"/>
          <w:sz w:val="20"/>
          <w:szCs w:val="20"/>
          <w:lang w:val="es-MX"/>
        </w:rPr>
        <w:t>.</w:t>
      </w:r>
    </w:p>
    <w:p w:rsidR="00923D32" w:rsidRPr="00D2635D" w:rsidRDefault="00B05010" w:rsidP="00923D32">
      <w:pPr>
        <w:pStyle w:val="Prrafodelista"/>
        <w:ind w:left="567"/>
        <w:jc w:val="both"/>
        <w:rPr>
          <w:rFonts w:ascii="Arial" w:hAnsi="Arial" w:cs="Arial"/>
          <w:sz w:val="20"/>
          <w:szCs w:val="20"/>
          <w:lang w:val="es-MX"/>
        </w:rPr>
      </w:pPr>
      <w:r w:rsidRPr="00D2635D">
        <w:rPr>
          <w:rFonts w:ascii="Arial" w:hAnsi="Arial" w:cs="Arial"/>
          <w:sz w:val="20"/>
          <w:szCs w:val="20"/>
          <w:lang w:val="es-MX"/>
        </w:rPr>
        <w:t xml:space="preserve"> </w:t>
      </w:r>
    </w:p>
    <w:p w:rsidR="002B5F40"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b/>
          <w:sz w:val="20"/>
          <w:szCs w:val="20"/>
          <w:lang w:val="es-MX"/>
        </w:rPr>
        <w:t>Escrito libre</w:t>
      </w:r>
      <w:r w:rsidRPr="00D2635D">
        <w:rPr>
          <w:rFonts w:ascii="Arial" w:hAnsi="Arial" w:cs="Arial"/>
          <w:sz w:val="20"/>
          <w:szCs w:val="20"/>
          <w:lang w:val="es-MX"/>
        </w:rPr>
        <w:t xml:space="preserve"> en el que manifieste su 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 dispuesto por el numeral 29 del “Acuerdo por el que se establecen las disposiciones que deberán observar para la utilización del sistema electrónico de información pública gubernamental, denominado CompraNet”</w:t>
      </w:r>
      <w:r w:rsidR="00B05010" w:rsidRPr="00D2635D">
        <w:rPr>
          <w:rFonts w:ascii="Arial" w:hAnsi="Arial" w:cs="Arial"/>
          <w:sz w:val="20"/>
          <w:szCs w:val="20"/>
          <w:lang w:val="es-MX"/>
        </w:rPr>
        <w:t xml:space="preserve"> </w:t>
      </w:r>
      <w:r w:rsidR="00B05010" w:rsidRPr="00D2635D">
        <w:rPr>
          <w:rFonts w:ascii="Arial" w:hAnsi="Arial" w:cs="Arial"/>
          <w:bCs/>
          <w:sz w:val="20"/>
          <w:szCs w:val="20"/>
          <w:lang w:val="es-MX"/>
        </w:rPr>
        <w:t>(La no presentación del escrito citado, no sera causa de desechamiento)</w:t>
      </w:r>
      <w:r w:rsidRPr="00D2635D">
        <w:rPr>
          <w:rFonts w:ascii="Arial" w:hAnsi="Arial" w:cs="Arial"/>
          <w:sz w:val="20"/>
          <w:szCs w:val="20"/>
          <w:lang w:val="es-MX"/>
        </w:rPr>
        <w:t>.</w:t>
      </w:r>
    </w:p>
    <w:p w:rsidR="002B5F40" w:rsidRPr="00D2635D" w:rsidRDefault="002B5F40" w:rsidP="002B5F40">
      <w:pPr>
        <w:pStyle w:val="Prrafodelista"/>
        <w:ind w:left="567"/>
        <w:jc w:val="both"/>
        <w:rPr>
          <w:rFonts w:ascii="Arial" w:hAnsi="Arial" w:cs="Arial"/>
          <w:sz w:val="20"/>
          <w:szCs w:val="20"/>
          <w:lang w:val="es-MX"/>
        </w:rPr>
      </w:pPr>
    </w:p>
    <w:p w:rsidR="000A4E0B"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En caso de presentar propuesta conjunta, cada una de las personas agrupadas deberá presentar en forma individual los escritos señalados en este numeral, además del convenio de participación conjunta,  de acuerdo con el </w:t>
      </w:r>
      <w:r w:rsidR="002B5F40" w:rsidRPr="00D2635D">
        <w:rPr>
          <w:rFonts w:ascii="Arial" w:hAnsi="Arial" w:cs="Arial"/>
          <w:b/>
          <w:sz w:val="20"/>
          <w:szCs w:val="20"/>
          <w:lang w:val="es-MX"/>
        </w:rPr>
        <w:t>Anexo 13</w:t>
      </w:r>
      <w:r w:rsidRPr="00D2635D">
        <w:rPr>
          <w:rFonts w:ascii="Arial" w:hAnsi="Arial" w:cs="Arial"/>
          <w:sz w:val="20"/>
          <w:szCs w:val="20"/>
          <w:lang w:val="es-MX"/>
        </w:rPr>
        <w:t xml:space="preserve"> de la presente Convocatoria que se adjunta para tal efecto</w:t>
      </w:r>
      <w:r w:rsidR="00B05010" w:rsidRPr="00D2635D">
        <w:rPr>
          <w:rFonts w:ascii="Arial" w:hAnsi="Arial" w:cs="Arial"/>
          <w:sz w:val="20"/>
          <w:szCs w:val="20"/>
          <w:lang w:val="es-MX"/>
        </w:rPr>
        <w:t xml:space="preserve"> (Escrito con carácter de obligatorio si se presenta proposición conjunta)</w:t>
      </w:r>
      <w:r w:rsidRPr="00D2635D">
        <w:rPr>
          <w:rFonts w:ascii="Arial" w:hAnsi="Arial" w:cs="Arial"/>
          <w:sz w:val="20"/>
          <w:szCs w:val="20"/>
          <w:lang w:val="es-MX"/>
        </w:rPr>
        <w:t>.</w:t>
      </w:r>
    </w:p>
    <w:p w:rsidR="007776B2" w:rsidRPr="007776B2" w:rsidRDefault="007776B2" w:rsidP="007776B2">
      <w:pPr>
        <w:pStyle w:val="Prrafodelista"/>
        <w:rPr>
          <w:rFonts w:ascii="Arial" w:hAnsi="Arial" w:cs="Arial"/>
          <w:sz w:val="20"/>
          <w:szCs w:val="20"/>
          <w:lang w:val="es-MX"/>
        </w:rPr>
      </w:pPr>
    </w:p>
    <w:p w:rsidR="007776B2" w:rsidRPr="00D2635D" w:rsidRDefault="007776B2" w:rsidP="007776B2">
      <w:pPr>
        <w:pStyle w:val="Prrafodelista"/>
        <w:numPr>
          <w:ilvl w:val="0"/>
          <w:numId w:val="23"/>
        </w:numPr>
        <w:ind w:left="567"/>
        <w:jc w:val="both"/>
        <w:rPr>
          <w:rFonts w:ascii="Arial" w:hAnsi="Arial" w:cs="Arial"/>
          <w:sz w:val="20"/>
          <w:szCs w:val="20"/>
          <w:lang w:val="es-MX"/>
        </w:rPr>
      </w:pPr>
      <w:r>
        <w:rPr>
          <w:rFonts w:ascii="Arial" w:hAnsi="Arial" w:cs="Arial"/>
          <w:sz w:val="20"/>
          <w:szCs w:val="20"/>
          <w:lang w:val="es-MX"/>
        </w:rPr>
        <w:t xml:space="preserve">Escrito de información reservada y confidencial de conformidad con el numeral 9 y </w:t>
      </w:r>
      <w:r w:rsidRPr="002F10C3">
        <w:rPr>
          <w:rFonts w:ascii="Arial" w:hAnsi="Arial" w:cs="Arial"/>
          <w:b/>
          <w:sz w:val="20"/>
          <w:szCs w:val="20"/>
          <w:lang w:val="es-MX"/>
        </w:rPr>
        <w:t>Anexo 16</w:t>
      </w:r>
      <w:r>
        <w:rPr>
          <w:rFonts w:ascii="Arial" w:hAnsi="Arial" w:cs="Arial"/>
          <w:sz w:val="20"/>
          <w:szCs w:val="20"/>
          <w:lang w:val="es-MX"/>
        </w:rPr>
        <w:t xml:space="preserve"> de la presente convocatoria </w:t>
      </w:r>
      <w:r w:rsidRPr="00D2635D">
        <w:rPr>
          <w:rFonts w:ascii="Arial" w:hAnsi="Arial" w:cs="Arial"/>
          <w:bCs/>
          <w:sz w:val="20"/>
          <w:szCs w:val="20"/>
          <w:lang w:val="es-MX"/>
        </w:rPr>
        <w:t>(La no presentación del escrito citado, no sera causa de desechamiento)</w:t>
      </w:r>
      <w:r w:rsidRPr="00D2635D">
        <w:rPr>
          <w:rFonts w:ascii="Arial" w:hAnsi="Arial" w:cs="Arial"/>
          <w:sz w:val="20"/>
          <w:szCs w:val="20"/>
          <w:lang w:val="es-MX"/>
        </w:rPr>
        <w:t>.</w:t>
      </w:r>
    </w:p>
    <w:p w:rsidR="007776B2" w:rsidRPr="00D2635D" w:rsidRDefault="007776B2" w:rsidP="007776B2">
      <w:pPr>
        <w:pStyle w:val="Prrafodelista"/>
        <w:ind w:left="567"/>
        <w:jc w:val="both"/>
        <w:rPr>
          <w:rFonts w:ascii="Arial" w:hAnsi="Arial" w:cs="Arial"/>
          <w:sz w:val="20"/>
          <w:szCs w:val="20"/>
          <w:lang w:val="es-MX"/>
        </w:rPr>
      </w:pPr>
    </w:p>
    <w:p w:rsidR="000A4E0B" w:rsidRPr="00D2635D" w:rsidRDefault="000A4E0B" w:rsidP="000A4E0B">
      <w:pPr>
        <w:spacing w:after="0" w:line="240" w:lineRule="auto"/>
        <w:ind w:left="-284"/>
        <w:jc w:val="both"/>
        <w:rPr>
          <w:rFonts w:ascii="Arial" w:hAnsi="Arial" w:cs="Arial"/>
          <w:sz w:val="20"/>
          <w:szCs w:val="20"/>
        </w:rPr>
      </w:pPr>
    </w:p>
    <w:p w:rsidR="00267419" w:rsidRPr="00D2635D" w:rsidRDefault="00267419" w:rsidP="00267419">
      <w:pPr>
        <w:pStyle w:val="Ttulo2"/>
        <w:tabs>
          <w:tab w:val="num" w:pos="284"/>
        </w:tabs>
        <w:ind w:left="284" w:hanging="426"/>
        <w:jc w:val="both"/>
        <w:rPr>
          <w:rFonts w:cs="Arial"/>
          <w:sz w:val="20"/>
        </w:rPr>
      </w:pPr>
      <w:bookmarkStart w:id="65" w:name="_Toc452654378"/>
      <w:r w:rsidRPr="00D2635D">
        <w:rPr>
          <w:rFonts w:cs="Arial"/>
          <w:i w:val="0"/>
          <w:sz w:val="20"/>
        </w:rPr>
        <w:t>4.2</w:t>
      </w:r>
      <w:r w:rsidRPr="00D2635D">
        <w:rPr>
          <w:rFonts w:cs="Arial"/>
          <w:sz w:val="20"/>
        </w:rPr>
        <w:t xml:space="preserve"> </w:t>
      </w:r>
      <w:r w:rsidRPr="00D2635D">
        <w:rPr>
          <w:rFonts w:cs="Arial"/>
          <w:i w:val="0"/>
          <w:sz w:val="20"/>
        </w:rPr>
        <w:t>Causales expresas de desechamiento</w:t>
      </w:r>
      <w:r w:rsidRPr="00D2635D">
        <w:rPr>
          <w:rFonts w:cs="Arial"/>
          <w:sz w:val="20"/>
        </w:rPr>
        <w:t>.</w:t>
      </w:r>
      <w:bookmarkEnd w:id="65"/>
    </w:p>
    <w:p w:rsidR="00267419" w:rsidRPr="00D2635D" w:rsidRDefault="00267419" w:rsidP="00267419">
      <w:pPr>
        <w:spacing w:after="0" w:line="240" w:lineRule="auto"/>
        <w:ind w:left="-284"/>
        <w:jc w:val="both"/>
        <w:rPr>
          <w:rFonts w:ascii="Arial" w:hAnsi="Arial" w:cs="Arial"/>
          <w:sz w:val="20"/>
          <w:szCs w:val="20"/>
        </w:rPr>
      </w:pPr>
    </w:p>
    <w:p w:rsidR="00267419" w:rsidRPr="00D2635D" w:rsidRDefault="00267419" w:rsidP="00267419">
      <w:pPr>
        <w:spacing w:after="0" w:line="240" w:lineRule="auto"/>
        <w:ind w:left="-284"/>
        <w:jc w:val="both"/>
        <w:rPr>
          <w:rFonts w:ascii="Arial" w:hAnsi="Arial" w:cs="Arial"/>
          <w:sz w:val="20"/>
          <w:szCs w:val="20"/>
        </w:rPr>
      </w:pPr>
      <w:r w:rsidRPr="00D2635D">
        <w:rPr>
          <w:rFonts w:ascii="Arial" w:hAnsi="Arial" w:cs="Arial"/>
          <w:sz w:val="20"/>
          <w:szCs w:val="20"/>
        </w:rPr>
        <w:t>De conformidad con el artículo 29 fracción XV de la LAASSP, será causa de desechamiento:</w:t>
      </w:r>
    </w:p>
    <w:p w:rsidR="00267419" w:rsidRPr="00D2635D" w:rsidRDefault="00267419" w:rsidP="00267419">
      <w:pPr>
        <w:spacing w:after="0" w:line="240" w:lineRule="auto"/>
        <w:ind w:left="-284"/>
        <w:jc w:val="both"/>
        <w:rPr>
          <w:rFonts w:ascii="Arial" w:hAnsi="Arial" w:cs="Arial"/>
          <w:sz w:val="20"/>
          <w:szCs w:val="20"/>
        </w:rPr>
      </w:pPr>
    </w:p>
    <w:p w:rsidR="000369AC" w:rsidRPr="00D2635D" w:rsidRDefault="000369A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presente el e</w:t>
      </w:r>
      <w:r w:rsidR="003A7950" w:rsidRPr="00D2635D">
        <w:rPr>
          <w:rFonts w:ascii="Arial" w:hAnsi="Arial" w:cs="Arial"/>
          <w:sz w:val="20"/>
          <w:szCs w:val="20"/>
          <w:lang w:val="es-MX"/>
        </w:rPr>
        <w:t>scrito por el que el participante deberá acreditar su existencia legal y personalidad jurídica</w:t>
      </w:r>
      <w:r w:rsidRPr="00D2635D">
        <w:rPr>
          <w:rFonts w:ascii="Arial" w:hAnsi="Arial" w:cs="Arial"/>
          <w:sz w:val="20"/>
          <w:szCs w:val="20"/>
          <w:lang w:val="es-MX"/>
        </w:rPr>
        <w:t xml:space="preserve"> en los terminos del numeral </w:t>
      </w:r>
      <w:r w:rsidRPr="00D2635D">
        <w:rPr>
          <w:rFonts w:ascii="Arial" w:hAnsi="Arial" w:cs="Arial"/>
          <w:b/>
          <w:sz w:val="20"/>
          <w:szCs w:val="20"/>
          <w:lang w:val="es-MX"/>
        </w:rPr>
        <w:t xml:space="preserve">4.1.3 </w:t>
      </w:r>
      <w:r w:rsidRPr="00D2635D">
        <w:rPr>
          <w:rFonts w:ascii="Arial" w:hAnsi="Arial" w:cs="Arial"/>
          <w:sz w:val="20"/>
          <w:szCs w:val="20"/>
          <w:lang w:val="es-MX"/>
        </w:rPr>
        <w:t xml:space="preserve">inciso </w:t>
      </w:r>
      <w:r w:rsidRPr="00D2635D">
        <w:rPr>
          <w:rFonts w:ascii="Arial" w:hAnsi="Arial" w:cs="Arial"/>
          <w:b/>
          <w:sz w:val="20"/>
          <w:szCs w:val="20"/>
          <w:lang w:val="es-MX"/>
        </w:rPr>
        <w:t>a)</w:t>
      </w:r>
      <w:r w:rsidRPr="00D2635D">
        <w:rPr>
          <w:rFonts w:ascii="Arial" w:hAnsi="Arial" w:cs="Arial"/>
          <w:sz w:val="20"/>
          <w:szCs w:val="20"/>
          <w:lang w:val="es-MX"/>
        </w:rPr>
        <w:t xml:space="preserve"> de la presente Convocatoria</w:t>
      </w:r>
      <w:r w:rsidR="001D3D65" w:rsidRPr="00D2635D">
        <w:rPr>
          <w:rFonts w:ascii="Arial" w:hAnsi="Arial" w:cs="Arial"/>
          <w:sz w:val="20"/>
          <w:szCs w:val="20"/>
          <w:lang w:val="es-MX"/>
        </w:rPr>
        <w:t xml:space="preserve">, de acuerdo con el </w:t>
      </w:r>
      <w:r w:rsidR="001D3D65" w:rsidRPr="00D2635D">
        <w:rPr>
          <w:rFonts w:ascii="Arial" w:hAnsi="Arial" w:cs="Arial"/>
          <w:b/>
          <w:sz w:val="20"/>
          <w:szCs w:val="20"/>
          <w:lang w:val="es-MX"/>
        </w:rPr>
        <w:t>Anexo 7</w:t>
      </w:r>
      <w:r w:rsidR="001D3D65" w:rsidRPr="00D2635D">
        <w:rPr>
          <w:rFonts w:ascii="Arial" w:hAnsi="Arial" w:cs="Arial"/>
          <w:sz w:val="20"/>
          <w:szCs w:val="20"/>
          <w:lang w:val="es-MX"/>
        </w:rPr>
        <w:t xml:space="preserve"> que se adjunta para tal efecto</w:t>
      </w:r>
      <w:r w:rsidRPr="00D2635D">
        <w:rPr>
          <w:rFonts w:ascii="Arial" w:hAnsi="Arial" w:cs="Arial"/>
          <w:sz w:val="20"/>
          <w:szCs w:val="20"/>
          <w:lang w:val="es-MX"/>
        </w:rPr>
        <w:t>.</w:t>
      </w:r>
    </w:p>
    <w:p w:rsidR="000369AC" w:rsidRPr="00D2635D" w:rsidRDefault="000369AC" w:rsidP="000369AC">
      <w:pPr>
        <w:pStyle w:val="Prrafodelista"/>
        <w:ind w:left="567"/>
        <w:jc w:val="both"/>
        <w:rPr>
          <w:rFonts w:ascii="Arial" w:hAnsi="Arial" w:cs="Arial"/>
          <w:sz w:val="20"/>
          <w:szCs w:val="20"/>
          <w:lang w:val="es-MX"/>
        </w:rPr>
      </w:pPr>
    </w:p>
    <w:p w:rsidR="000369AC"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Cuando no presente escrito bajo protesta de decir verdad, de que el licitante no se ubica en los supuestos establecidos en los artículos 50 y 60 de la LAASSP, de acuerdo con el </w:t>
      </w:r>
      <w:r w:rsidR="00DB58C3" w:rsidRPr="00D2635D">
        <w:rPr>
          <w:rFonts w:ascii="Arial" w:hAnsi="Arial" w:cs="Arial"/>
          <w:b/>
          <w:sz w:val="20"/>
          <w:szCs w:val="20"/>
          <w:lang w:val="es-MX"/>
        </w:rPr>
        <w:t xml:space="preserve">Anexo </w:t>
      </w:r>
      <w:r w:rsidR="000369AC" w:rsidRPr="00D2635D">
        <w:rPr>
          <w:rFonts w:ascii="Arial" w:hAnsi="Arial" w:cs="Arial"/>
          <w:b/>
          <w:sz w:val="20"/>
          <w:szCs w:val="20"/>
          <w:lang w:val="es-MX"/>
        </w:rPr>
        <w:t>9</w:t>
      </w:r>
      <w:r w:rsidRPr="00D2635D">
        <w:rPr>
          <w:rFonts w:ascii="Arial" w:hAnsi="Arial" w:cs="Arial"/>
          <w:b/>
          <w:sz w:val="20"/>
          <w:szCs w:val="20"/>
          <w:lang w:val="es-MX"/>
        </w:rPr>
        <w:t xml:space="preserve"> </w:t>
      </w:r>
      <w:r w:rsidRPr="00D2635D">
        <w:rPr>
          <w:rFonts w:ascii="Arial" w:hAnsi="Arial" w:cs="Arial"/>
          <w:sz w:val="20"/>
          <w:szCs w:val="20"/>
          <w:lang w:val="es-MX"/>
        </w:rPr>
        <w:t>de la presente Convocatoria que para tal efecto se adjunta</w:t>
      </w:r>
      <w:r w:rsidRPr="00D2635D">
        <w:rPr>
          <w:rFonts w:ascii="Arial" w:hAnsi="Arial" w:cs="Arial"/>
          <w:b/>
          <w:sz w:val="20"/>
          <w:szCs w:val="20"/>
          <w:lang w:val="es-MX"/>
        </w:rPr>
        <w:t>.</w:t>
      </w:r>
    </w:p>
    <w:p w:rsidR="007807BC" w:rsidRPr="00D2635D" w:rsidRDefault="007807BC" w:rsidP="007807BC">
      <w:pPr>
        <w:pStyle w:val="Prrafodelista"/>
        <w:rPr>
          <w:rFonts w:ascii="Arial" w:hAnsi="Arial" w:cs="Arial"/>
          <w:sz w:val="20"/>
          <w:szCs w:val="20"/>
          <w:lang w:val="es-MX"/>
        </w:rPr>
      </w:pPr>
    </w:p>
    <w:p w:rsidR="000369AC"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presente escrito bajo protesta de decir verdad 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participantes</w:t>
      </w:r>
      <w:r w:rsidR="00A94DAB" w:rsidRPr="00D2635D">
        <w:rPr>
          <w:rFonts w:ascii="Arial" w:hAnsi="Arial" w:cs="Arial"/>
          <w:sz w:val="20"/>
          <w:szCs w:val="20"/>
          <w:lang w:val="es-MX"/>
        </w:rPr>
        <w:t>,</w:t>
      </w:r>
      <w:r w:rsidR="00776845" w:rsidRPr="00D2635D">
        <w:rPr>
          <w:rFonts w:ascii="Arial" w:hAnsi="Arial" w:cs="Arial"/>
          <w:bCs/>
          <w:sz w:val="20"/>
          <w:szCs w:val="20"/>
          <w:lang w:val="es-MX"/>
        </w:rPr>
        <w:t xml:space="preserve"> conforme al </w:t>
      </w:r>
      <w:r w:rsidR="00ED2B3A" w:rsidRPr="00D2635D">
        <w:rPr>
          <w:rFonts w:ascii="Arial" w:hAnsi="Arial" w:cs="Arial"/>
          <w:b/>
          <w:bCs/>
          <w:sz w:val="20"/>
          <w:szCs w:val="20"/>
          <w:lang w:val="es-MX"/>
        </w:rPr>
        <w:t xml:space="preserve">Anexo </w:t>
      </w:r>
      <w:r w:rsidR="000369AC" w:rsidRPr="00D2635D">
        <w:rPr>
          <w:rFonts w:ascii="Arial" w:hAnsi="Arial" w:cs="Arial"/>
          <w:b/>
          <w:bCs/>
          <w:sz w:val="20"/>
          <w:szCs w:val="20"/>
          <w:lang w:val="es-MX"/>
        </w:rPr>
        <w:t>10</w:t>
      </w:r>
      <w:r w:rsidR="00776845" w:rsidRPr="00D2635D">
        <w:rPr>
          <w:rFonts w:ascii="Arial" w:hAnsi="Arial" w:cs="Arial"/>
          <w:bCs/>
          <w:sz w:val="20"/>
          <w:szCs w:val="20"/>
          <w:lang w:val="es-MX"/>
        </w:rPr>
        <w:t xml:space="preserve"> de la Convocatoria.</w:t>
      </w:r>
    </w:p>
    <w:p w:rsidR="000369AC" w:rsidRPr="00D2635D" w:rsidRDefault="000369AC" w:rsidP="000369AC">
      <w:pPr>
        <w:pStyle w:val="Prrafodelista"/>
        <w:ind w:left="567"/>
        <w:jc w:val="both"/>
        <w:rPr>
          <w:rFonts w:ascii="Arial" w:hAnsi="Arial" w:cs="Arial"/>
          <w:sz w:val="20"/>
          <w:szCs w:val="20"/>
          <w:lang w:val="es-MX"/>
        </w:rPr>
      </w:pPr>
    </w:p>
    <w:p w:rsidR="004B2F7B" w:rsidRPr="00D2635D" w:rsidRDefault="000369A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se presente el e</w:t>
      </w:r>
      <w:r w:rsidR="00776845" w:rsidRPr="00D2635D">
        <w:rPr>
          <w:rFonts w:ascii="Arial" w:hAnsi="Arial" w:cs="Arial"/>
          <w:sz w:val="20"/>
          <w:szCs w:val="20"/>
          <w:lang w:val="es-MX"/>
        </w:rPr>
        <w:t>scrito bajo protesta de decir verdad, que el licita</w:t>
      </w:r>
      <w:r w:rsidR="002E5045" w:rsidRPr="00D2635D">
        <w:rPr>
          <w:rFonts w:ascii="Arial" w:hAnsi="Arial" w:cs="Arial"/>
          <w:sz w:val="20"/>
          <w:szCs w:val="20"/>
          <w:lang w:val="es-MX"/>
        </w:rPr>
        <w:t xml:space="preserve">nte es de nacionalidad mexicana y que </w:t>
      </w:r>
      <w:r w:rsidR="002E5045" w:rsidRPr="00D2635D">
        <w:rPr>
          <w:rFonts w:ascii="Arial" w:hAnsi="Arial" w:cs="Arial"/>
          <w:bCs/>
          <w:sz w:val="20"/>
          <w:szCs w:val="20"/>
          <w:lang w:val="es-MX"/>
        </w:rPr>
        <w:t>los bienes que oferta para las partidas respectivas y que entregará, serán producidos en los estados unidos mexicanos, y además contendrán como mínimo el porcentaje de contenido nacional requerido</w:t>
      </w:r>
      <w:r w:rsidRPr="00D2635D">
        <w:rPr>
          <w:rFonts w:ascii="Arial" w:hAnsi="Arial" w:cs="Arial"/>
          <w:bCs/>
          <w:sz w:val="20"/>
          <w:szCs w:val="20"/>
          <w:lang w:val="es-MX"/>
        </w:rPr>
        <w:t xml:space="preserve"> en términos del numeral </w:t>
      </w:r>
      <w:r w:rsidRPr="00D2635D">
        <w:rPr>
          <w:rFonts w:ascii="Arial" w:hAnsi="Arial" w:cs="Arial"/>
          <w:b/>
          <w:bCs/>
          <w:sz w:val="20"/>
          <w:szCs w:val="20"/>
          <w:lang w:val="es-MX"/>
        </w:rPr>
        <w:t xml:space="preserve">4.1.3 </w:t>
      </w:r>
      <w:r w:rsidRPr="00D2635D">
        <w:rPr>
          <w:rFonts w:ascii="Arial" w:hAnsi="Arial" w:cs="Arial"/>
          <w:bCs/>
          <w:sz w:val="20"/>
          <w:szCs w:val="20"/>
          <w:lang w:val="es-MX"/>
        </w:rPr>
        <w:t>inciso</w:t>
      </w:r>
      <w:r w:rsidRPr="00D2635D">
        <w:rPr>
          <w:rFonts w:ascii="Arial" w:hAnsi="Arial" w:cs="Arial"/>
          <w:b/>
          <w:bCs/>
          <w:sz w:val="20"/>
          <w:szCs w:val="20"/>
          <w:lang w:val="es-MX"/>
        </w:rPr>
        <w:t xml:space="preserve"> b)</w:t>
      </w:r>
      <w:r w:rsidRPr="00D2635D">
        <w:rPr>
          <w:rFonts w:ascii="Arial" w:hAnsi="Arial" w:cs="Arial"/>
          <w:bCs/>
          <w:sz w:val="20"/>
          <w:szCs w:val="20"/>
          <w:lang w:val="es-MX"/>
        </w:rPr>
        <w:t xml:space="preserve"> de la presente Convocatoria</w:t>
      </w:r>
      <w:r w:rsidR="001D3D65" w:rsidRPr="00D2635D">
        <w:rPr>
          <w:rFonts w:ascii="Arial" w:hAnsi="Arial" w:cs="Arial"/>
          <w:bCs/>
          <w:sz w:val="20"/>
          <w:szCs w:val="20"/>
          <w:lang w:val="es-MX"/>
        </w:rPr>
        <w:t xml:space="preserve">, </w:t>
      </w:r>
      <w:r w:rsidR="001D3D65" w:rsidRPr="00D2635D">
        <w:rPr>
          <w:rFonts w:ascii="Arial" w:hAnsi="Arial" w:cs="Arial"/>
          <w:sz w:val="20"/>
          <w:szCs w:val="20"/>
          <w:lang w:val="es-MX"/>
        </w:rPr>
        <w:t xml:space="preserve">de acuerdo con el </w:t>
      </w:r>
      <w:r w:rsidR="001D3D65" w:rsidRPr="00D2635D">
        <w:rPr>
          <w:rFonts w:ascii="Arial" w:hAnsi="Arial" w:cs="Arial"/>
          <w:b/>
          <w:sz w:val="20"/>
          <w:szCs w:val="20"/>
          <w:lang w:val="es-MX"/>
        </w:rPr>
        <w:t>Anexo 8</w:t>
      </w:r>
      <w:r w:rsidR="001D3D65" w:rsidRPr="00D2635D">
        <w:rPr>
          <w:rFonts w:ascii="Arial" w:hAnsi="Arial" w:cs="Arial"/>
          <w:sz w:val="20"/>
          <w:szCs w:val="20"/>
          <w:lang w:val="es-MX"/>
        </w:rPr>
        <w:t xml:space="preserve"> que se adjunta para tal efecto</w:t>
      </w:r>
      <w:r w:rsidRPr="00D2635D">
        <w:rPr>
          <w:rFonts w:ascii="Arial" w:hAnsi="Arial" w:cs="Arial"/>
          <w:bCs/>
          <w:sz w:val="20"/>
          <w:szCs w:val="20"/>
          <w:lang w:val="es-MX"/>
        </w:rPr>
        <w:t>.</w:t>
      </w:r>
    </w:p>
    <w:p w:rsidR="004B2F7B" w:rsidRPr="00D2635D" w:rsidRDefault="004B2F7B" w:rsidP="004B2F7B">
      <w:pPr>
        <w:pStyle w:val="Prrafodelista"/>
        <w:ind w:left="567"/>
        <w:jc w:val="both"/>
        <w:rPr>
          <w:rFonts w:ascii="Arial" w:hAnsi="Arial" w:cs="Arial"/>
          <w:sz w:val="20"/>
          <w:szCs w:val="20"/>
          <w:lang w:val="es-MX"/>
        </w:rPr>
      </w:pPr>
    </w:p>
    <w:p w:rsidR="004B2F7B" w:rsidRPr="00D2635D" w:rsidRDefault="000369A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Cuando </w:t>
      </w:r>
      <w:r w:rsidR="004B2F7B" w:rsidRPr="00D2635D">
        <w:rPr>
          <w:rFonts w:ascii="Arial" w:hAnsi="Arial" w:cs="Arial"/>
          <w:sz w:val="20"/>
          <w:szCs w:val="20"/>
          <w:lang w:val="es-MX"/>
        </w:rPr>
        <w:t xml:space="preserve">en </w:t>
      </w:r>
      <w:r w:rsidRPr="00D2635D">
        <w:rPr>
          <w:rFonts w:ascii="Arial" w:hAnsi="Arial" w:cs="Arial"/>
          <w:sz w:val="20"/>
          <w:szCs w:val="20"/>
          <w:lang w:val="es-MX"/>
        </w:rPr>
        <w:t xml:space="preserve"> cualquiera de los escritos o manifiestos solicitados con carácter de obligatorio </w:t>
      </w:r>
      <w:r w:rsidR="00B05010" w:rsidRPr="00D2635D">
        <w:rPr>
          <w:rFonts w:ascii="Arial" w:hAnsi="Arial" w:cs="Arial"/>
          <w:sz w:val="20"/>
          <w:szCs w:val="20"/>
          <w:lang w:val="es-MX"/>
        </w:rPr>
        <w:t xml:space="preserve">y </w:t>
      </w:r>
      <w:r w:rsidRPr="00D2635D">
        <w:rPr>
          <w:rFonts w:ascii="Arial" w:hAnsi="Arial" w:cs="Arial"/>
          <w:sz w:val="20"/>
          <w:szCs w:val="20"/>
          <w:lang w:val="es-MX"/>
        </w:rPr>
        <w:t xml:space="preserve">de bajo protesta de decir verdad, solicitados en la presente convocatoria </w:t>
      </w:r>
      <w:r w:rsidR="004B2F7B" w:rsidRPr="00D2635D">
        <w:rPr>
          <w:rFonts w:ascii="Arial" w:hAnsi="Arial" w:cs="Arial"/>
          <w:sz w:val="20"/>
          <w:szCs w:val="20"/>
          <w:lang w:val="es-MX"/>
        </w:rPr>
        <w:t>se</w:t>
      </w:r>
      <w:r w:rsidRPr="00D2635D">
        <w:rPr>
          <w:rFonts w:ascii="Arial" w:hAnsi="Arial" w:cs="Arial"/>
          <w:sz w:val="20"/>
          <w:szCs w:val="20"/>
          <w:lang w:val="es-MX"/>
        </w:rPr>
        <w:t xml:space="preserve"> omita la protesta requerida.</w:t>
      </w:r>
    </w:p>
    <w:p w:rsidR="004B2F7B" w:rsidRPr="00D2635D" w:rsidRDefault="004B2F7B" w:rsidP="004B2F7B">
      <w:pPr>
        <w:pStyle w:val="Prrafodelista"/>
        <w:ind w:left="567"/>
        <w:jc w:val="both"/>
        <w:rPr>
          <w:rFonts w:ascii="Arial" w:hAnsi="Arial" w:cs="Arial"/>
          <w:sz w:val="20"/>
          <w:szCs w:val="20"/>
          <w:lang w:val="es-MX"/>
        </w:rPr>
      </w:pPr>
    </w:p>
    <w:p w:rsidR="004B2F7B"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Si se comprueba que algún licitante ha acordado con otro u otros elevar el costo de los </w:t>
      </w:r>
      <w:r w:rsidR="0035278F" w:rsidRPr="00D2635D">
        <w:rPr>
          <w:rFonts w:ascii="Arial" w:hAnsi="Arial" w:cs="Arial"/>
          <w:sz w:val="20"/>
          <w:szCs w:val="20"/>
          <w:lang w:val="es-MX"/>
        </w:rPr>
        <w:t xml:space="preserve">bienes </w:t>
      </w:r>
      <w:r w:rsidRPr="00D2635D">
        <w:rPr>
          <w:rFonts w:ascii="Arial" w:hAnsi="Arial" w:cs="Arial"/>
          <w:sz w:val="20"/>
          <w:szCs w:val="20"/>
          <w:lang w:val="es-MX"/>
        </w:rPr>
        <w:t xml:space="preserve"> objeto de la presente Convocatoria, o cualquier otro acuerdo que tenga como fin obtener una ventaja sobre los d</w:t>
      </w:r>
      <w:r w:rsidR="00117814" w:rsidRPr="00D2635D">
        <w:rPr>
          <w:rFonts w:ascii="Arial" w:hAnsi="Arial" w:cs="Arial"/>
          <w:sz w:val="20"/>
          <w:szCs w:val="20"/>
          <w:lang w:val="es-MX"/>
        </w:rPr>
        <w:t>emás licitantes, escrito libre.</w:t>
      </w:r>
    </w:p>
    <w:p w:rsidR="004B2F7B" w:rsidRPr="00D2635D" w:rsidRDefault="004B2F7B" w:rsidP="004B2F7B">
      <w:pPr>
        <w:pStyle w:val="Prrafodelista"/>
        <w:ind w:left="567"/>
        <w:jc w:val="both"/>
        <w:rPr>
          <w:rFonts w:ascii="Arial" w:hAnsi="Arial" w:cs="Arial"/>
          <w:sz w:val="20"/>
          <w:szCs w:val="20"/>
          <w:lang w:val="es-MX"/>
        </w:rPr>
      </w:pPr>
    </w:p>
    <w:p w:rsidR="00F83207" w:rsidRPr="00D2635D" w:rsidRDefault="001B22D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w:t>
      </w:r>
      <w:r w:rsidR="000B7303" w:rsidRPr="00D2635D">
        <w:rPr>
          <w:rFonts w:ascii="Arial" w:hAnsi="Arial" w:cs="Arial"/>
          <w:sz w:val="20"/>
          <w:szCs w:val="20"/>
          <w:lang w:val="es-MX"/>
        </w:rPr>
        <w:t xml:space="preserve">uando no se oferte el 100% del volumen requerido </w:t>
      </w:r>
      <w:r w:rsidR="00F83207" w:rsidRPr="00D2635D">
        <w:rPr>
          <w:rFonts w:ascii="Arial" w:hAnsi="Arial" w:cs="Arial"/>
          <w:sz w:val="20"/>
          <w:szCs w:val="20"/>
          <w:lang w:val="es-MX"/>
        </w:rPr>
        <w:t xml:space="preserve">por partida </w:t>
      </w:r>
      <w:r w:rsidR="000B7303" w:rsidRPr="00D2635D">
        <w:rPr>
          <w:rFonts w:ascii="Arial" w:hAnsi="Arial" w:cs="Arial"/>
          <w:sz w:val="20"/>
          <w:szCs w:val="20"/>
          <w:lang w:val="es-MX"/>
        </w:rPr>
        <w:t>objeto del presente procedimiento.</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375AA0"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presente más de una propuesta, ya sea por sí mismo, o como integrante de una proposición conjunta.</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375AA0"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la propuesta técnica o la propuesta económica no sea firmada electrónicamente a través del sistema CompraNet.</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86506F"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w:t>
      </w:r>
      <w:r w:rsidR="006A7196" w:rsidRPr="00D2635D">
        <w:rPr>
          <w:rFonts w:ascii="Arial" w:hAnsi="Arial" w:cs="Arial"/>
          <w:sz w:val="20"/>
          <w:szCs w:val="20"/>
          <w:lang w:val="es-MX"/>
        </w:rPr>
        <w:t xml:space="preserve"> el archivo o</w:t>
      </w:r>
      <w:r w:rsidRPr="00D2635D">
        <w:rPr>
          <w:rFonts w:ascii="Arial" w:hAnsi="Arial" w:cs="Arial"/>
          <w:sz w:val="20"/>
          <w:szCs w:val="20"/>
          <w:lang w:val="es-MX"/>
        </w:rPr>
        <w:t xml:space="preserve"> la documentación que integra la propuesta del licitante no sea legible, para llevar a cabo la evaluación de la misma y verificar si técnica y económicamente los datos contenidos corresponden a</w:t>
      </w:r>
      <w:r w:rsidR="00AC24A9" w:rsidRPr="00D2635D">
        <w:rPr>
          <w:rFonts w:ascii="Arial" w:hAnsi="Arial" w:cs="Arial"/>
          <w:sz w:val="20"/>
          <w:szCs w:val="20"/>
          <w:lang w:val="es-MX"/>
        </w:rPr>
        <w:t xml:space="preserve"> lo requerido por la convocante y ello provoque un faltante o carencia de información.</w:t>
      </w:r>
    </w:p>
    <w:p w:rsidR="00F83207" w:rsidRPr="00D2635D" w:rsidRDefault="00F83207" w:rsidP="00F83207">
      <w:pPr>
        <w:pStyle w:val="Prrafodelista"/>
        <w:ind w:left="567"/>
        <w:jc w:val="both"/>
        <w:rPr>
          <w:rFonts w:ascii="Arial" w:hAnsi="Arial" w:cs="Arial"/>
          <w:sz w:val="20"/>
          <w:szCs w:val="20"/>
          <w:lang w:val="es-MX"/>
        </w:rPr>
      </w:pPr>
    </w:p>
    <w:p w:rsidR="00B902B8" w:rsidRPr="00D2635D" w:rsidRDefault="00407F77"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la proposición no se presente en idioma español.</w:t>
      </w:r>
    </w:p>
    <w:p w:rsidR="00B902B8" w:rsidRPr="00D2635D" w:rsidRDefault="00B902B8" w:rsidP="00B902B8">
      <w:pPr>
        <w:pStyle w:val="Prrafodelista"/>
        <w:ind w:left="567"/>
        <w:jc w:val="both"/>
        <w:rPr>
          <w:rFonts w:ascii="Arial" w:hAnsi="Arial" w:cs="Arial"/>
          <w:sz w:val="20"/>
          <w:szCs w:val="20"/>
          <w:lang w:val="es-MX"/>
        </w:rPr>
      </w:pPr>
    </w:p>
    <w:p w:rsidR="00B902B8" w:rsidRPr="00D2635D" w:rsidRDefault="000B7303"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Que como resultado de la evaluación técnica se determine que los bienes ofertados no cumplen con las especificaciones técnicas y requisitos solicitados en el </w:t>
      </w:r>
      <w:r w:rsidR="00184D2B" w:rsidRPr="00D2635D">
        <w:rPr>
          <w:rFonts w:ascii="Arial" w:hAnsi="Arial" w:cs="Arial"/>
          <w:sz w:val="20"/>
          <w:szCs w:val="20"/>
          <w:lang w:val="es-MX"/>
        </w:rPr>
        <w:t xml:space="preserve">numeral </w:t>
      </w:r>
      <w:r w:rsidR="00184D2B" w:rsidRPr="00D2635D">
        <w:rPr>
          <w:rFonts w:ascii="Arial" w:hAnsi="Arial" w:cs="Arial"/>
          <w:b/>
          <w:sz w:val="20"/>
          <w:szCs w:val="20"/>
          <w:lang w:val="es-MX"/>
        </w:rPr>
        <w:t>4.</w:t>
      </w:r>
      <w:r w:rsidR="005A7AEE">
        <w:rPr>
          <w:rFonts w:ascii="Arial" w:hAnsi="Arial" w:cs="Arial"/>
          <w:b/>
          <w:sz w:val="20"/>
          <w:szCs w:val="20"/>
          <w:lang w:val="es-MX"/>
        </w:rPr>
        <w:t>1.</w:t>
      </w:r>
      <w:r w:rsidR="00184D2B" w:rsidRPr="00D2635D">
        <w:rPr>
          <w:rFonts w:ascii="Arial" w:hAnsi="Arial" w:cs="Arial"/>
          <w:b/>
          <w:sz w:val="20"/>
          <w:szCs w:val="20"/>
          <w:lang w:val="es-MX"/>
        </w:rPr>
        <w:t>1</w:t>
      </w:r>
      <w:r w:rsidR="005A7AEE">
        <w:rPr>
          <w:rFonts w:ascii="Arial" w:hAnsi="Arial" w:cs="Arial"/>
          <w:b/>
          <w:sz w:val="20"/>
          <w:szCs w:val="20"/>
          <w:lang w:val="es-MX"/>
        </w:rPr>
        <w:t xml:space="preserve"> </w:t>
      </w:r>
      <w:r w:rsidR="001D5BD0" w:rsidRPr="00D2635D">
        <w:rPr>
          <w:rFonts w:ascii="Arial" w:hAnsi="Arial" w:cs="Arial"/>
          <w:b/>
          <w:sz w:val="20"/>
          <w:szCs w:val="20"/>
          <w:lang w:val="es-MX"/>
        </w:rPr>
        <w:t>y</w:t>
      </w:r>
      <w:r w:rsidR="00184D2B" w:rsidRPr="00D2635D">
        <w:rPr>
          <w:rFonts w:ascii="Arial" w:hAnsi="Arial" w:cs="Arial"/>
          <w:sz w:val="20"/>
          <w:szCs w:val="20"/>
          <w:lang w:val="es-MX"/>
        </w:rPr>
        <w:t xml:space="preserve"> </w:t>
      </w:r>
      <w:r w:rsidRPr="00D2635D">
        <w:rPr>
          <w:rFonts w:ascii="Arial" w:hAnsi="Arial" w:cs="Arial"/>
          <w:b/>
          <w:sz w:val="20"/>
          <w:szCs w:val="20"/>
          <w:lang w:val="es-MX"/>
        </w:rPr>
        <w:t>Anexo</w:t>
      </w:r>
      <w:r w:rsidR="005A7AEE">
        <w:rPr>
          <w:rFonts w:ascii="Arial" w:hAnsi="Arial" w:cs="Arial"/>
          <w:b/>
          <w:sz w:val="20"/>
          <w:szCs w:val="20"/>
          <w:lang w:val="es-MX"/>
        </w:rPr>
        <w:t>s</w:t>
      </w:r>
      <w:r w:rsidRPr="00D2635D">
        <w:rPr>
          <w:rFonts w:ascii="Arial" w:hAnsi="Arial" w:cs="Arial"/>
          <w:b/>
          <w:sz w:val="20"/>
          <w:szCs w:val="20"/>
          <w:lang w:val="es-MX"/>
        </w:rPr>
        <w:t xml:space="preserve"> 1</w:t>
      </w:r>
      <w:r w:rsidR="005F3334">
        <w:rPr>
          <w:rFonts w:ascii="Arial" w:hAnsi="Arial" w:cs="Arial"/>
          <w:b/>
          <w:sz w:val="20"/>
          <w:szCs w:val="20"/>
          <w:lang w:val="es-MX"/>
        </w:rPr>
        <w:t xml:space="preserve"> y 2</w:t>
      </w:r>
      <w:r w:rsidRPr="00D2635D">
        <w:rPr>
          <w:rFonts w:ascii="Arial" w:hAnsi="Arial" w:cs="Arial"/>
          <w:sz w:val="20"/>
          <w:szCs w:val="20"/>
          <w:lang w:val="es-MX"/>
        </w:rPr>
        <w:t xml:space="preserve"> por lo tanto, afectaría la solvencia de la propuesta presentada</w:t>
      </w:r>
      <w:r w:rsidR="00407F77" w:rsidRPr="00D2635D">
        <w:rPr>
          <w:rFonts w:ascii="Arial" w:hAnsi="Arial" w:cs="Arial"/>
          <w:sz w:val="20"/>
          <w:szCs w:val="20"/>
          <w:lang w:val="es-MX"/>
        </w:rPr>
        <w:t>.</w:t>
      </w:r>
    </w:p>
    <w:p w:rsidR="00B902B8" w:rsidRPr="00D2635D" w:rsidRDefault="00B902B8" w:rsidP="00B902B8">
      <w:pPr>
        <w:pStyle w:val="Prrafodelista"/>
        <w:ind w:left="567"/>
        <w:jc w:val="both"/>
        <w:rPr>
          <w:rFonts w:ascii="Arial" w:hAnsi="Arial" w:cs="Arial"/>
          <w:sz w:val="20"/>
          <w:szCs w:val="20"/>
          <w:lang w:val="es-MX"/>
        </w:rPr>
      </w:pPr>
    </w:p>
    <w:p w:rsidR="00B902B8" w:rsidRPr="00D2635D" w:rsidRDefault="00B902B8"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el precio unitario ofertado resulte no aceptable, de conformidad con lo dispuesto por l</w:t>
      </w:r>
      <w:r w:rsidR="007807BC" w:rsidRPr="00D2635D">
        <w:rPr>
          <w:rFonts w:ascii="Arial" w:hAnsi="Arial" w:cs="Arial"/>
          <w:sz w:val="20"/>
          <w:szCs w:val="20"/>
          <w:lang w:val="es-MX"/>
        </w:rPr>
        <w:t>os</w:t>
      </w:r>
      <w:r w:rsidRPr="00D2635D">
        <w:rPr>
          <w:rFonts w:ascii="Arial" w:hAnsi="Arial" w:cs="Arial"/>
          <w:sz w:val="20"/>
          <w:szCs w:val="20"/>
          <w:lang w:val="es-MX"/>
        </w:rPr>
        <w:t xml:space="preserve"> artículo</w:t>
      </w:r>
      <w:r w:rsidR="007807BC" w:rsidRPr="00D2635D">
        <w:rPr>
          <w:rFonts w:ascii="Arial" w:hAnsi="Arial" w:cs="Arial"/>
          <w:sz w:val="20"/>
          <w:szCs w:val="20"/>
          <w:lang w:val="es-MX"/>
        </w:rPr>
        <w:t>s</w:t>
      </w:r>
      <w:r w:rsidRPr="00D2635D">
        <w:rPr>
          <w:rFonts w:ascii="Arial" w:hAnsi="Arial" w:cs="Arial"/>
          <w:sz w:val="20"/>
          <w:szCs w:val="20"/>
          <w:lang w:val="es-MX"/>
        </w:rPr>
        <w:t xml:space="preserve"> 2 fracción XI de la LAASSP</w:t>
      </w:r>
      <w:r w:rsidR="007807BC" w:rsidRPr="00D2635D">
        <w:rPr>
          <w:rFonts w:ascii="Arial" w:hAnsi="Arial" w:cs="Arial"/>
          <w:sz w:val="20"/>
          <w:szCs w:val="20"/>
          <w:lang w:val="es-MX"/>
        </w:rPr>
        <w:t xml:space="preserve"> y 51 ultimo párrafo del RLAASSP</w:t>
      </w:r>
      <w:r w:rsidRPr="00D2635D">
        <w:rPr>
          <w:rFonts w:ascii="Arial" w:hAnsi="Arial" w:cs="Arial"/>
          <w:sz w:val="20"/>
          <w:szCs w:val="20"/>
          <w:lang w:val="es-MX"/>
        </w:rPr>
        <w:t>.</w:t>
      </w:r>
    </w:p>
    <w:p w:rsidR="00B902B8" w:rsidRPr="00D2635D" w:rsidRDefault="00B902B8" w:rsidP="00B902B8">
      <w:pPr>
        <w:pStyle w:val="Prrafodelista"/>
        <w:ind w:left="567"/>
        <w:jc w:val="both"/>
        <w:rPr>
          <w:rFonts w:ascii="Arial" w:hAnsi="Arial" w:cs="Arial"/>
          <w:sz w:val="20"/>
          <w:szCs w:val="20"/>
          <w:lang w:val="es-MX"/>
        </w:rPr>
      </w:pPr>
    </w:p>
    <w:p w:rsidR="00B902B8" w:rsidRPr="00D2635D" w:rsidRDefault="00B902B8"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En su caso, cuando el precio unitario sea inferior al precio conveniente de conformidad con lo previsto en </w:t>
      </w:r>
      <w:r w:rsidR="007807BC" w:rsidRPr="00D2635D">
        <w:rPr>
          <w:rFonts w:ascii="Arial" w:hAnsi="Arial" w:cs="Arial"/>
          <w:sz w:val="20"/>
          <w:szCs w:val="20"/>
          <w:lang w:val="es-MX"/>
        </w:rPr>
        <w:t>los artículos 2 fracción XII de la LAASSP y 51 ultimo párrafo del RLAASSP.</w:t>
      </w:r>
    </w:p>
    <w:p w:rsidR="007807BC" w:rsidRPr="00D2635D" w:rsidRDefault="007807BC" w:rsidP="007807BC">
      <w:pPr>
        <w:pStyle w:val="Prrafodelista"/>
        <w:rPr>
          <w:rFonts w:ascii="Arial" w:hAnsi="Arial" w:cs="Arial"/>
          <w:sz w:val="20"/>
          <w:szCs w:val="20"/>
          <w:lang w:val="es-MX"/>
        </w:rPr>
      </w:pPr>
    </w:p>
    <w:p w:rsidR="00B902B8" w:rsidRPr="00D2635D" w:rsidRDefault="00B902B8"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se presente el convenio de participación conjunta en caso de participar con ese carácter.</w:t>
      </w:r>
    </w:p>
    <w:p w:rsidR="000369AC" w:rsidRPr="00D2635D" w:rsidRDefault="000369AC" w:rsidP="000369AC">
      <w:pPr>
        <w:spacing w:after="0" w:line="240" w:lineRule="auto"/>
        <w:ind w:left="-284"/>
        <w:jc w:val="both"/>
        <w:rPr>
          <w:rFonts w:ascii="Arial" w:hAnsi="Arial" w:cs="Arial"/>
          <w:sz w:val="20"/>
          <w:szCs w:val="20"/>
        </w:rPr>
      </w:pPr>
    </w:p>
    <w:p w:rsidR="00407F77" w:rsidRPr="00D2635D" w:rsidRDefault="00407F77" w:rsidP="001D6D5B">
      <w:pPr>
        <w:jc w:val="both"/>
        <w:rPr>
          <w:rFonts w:ascii="Arial" w:hAnsi="Arial" w:cs="Arial"/>
          <w:sz w:val="20"/>
          <w:szCs w:val="20"/>
          <w:highlight w:val="yellow"/>
        </w:rPr>
      </w:pPr>
    </w:p>
    <w:p w:rsidR="00D1134A" w:rsidRPr="00D2635D" w:rsidRDefault="00753B68" w:rsidP="001D5BD0">
      <w:pPr>
        <w:pStyle w:val="Ttulo1"/>
        <w:spacing w:after="240"/>
        <w:ind w:left="431" w:hanging="431"/>
        <w:rPr>
          <w:rFonts w:cs="Arial"/>
          <w:sz w:val="20"/>
        </w:rPr>
      </w:pPr>
      <w:bookmarkStart w:id="66" w:name="_Toc424735343"/>
      <w:bookmarkStart w:id="67" w:name="_Toc452654379"/>
      <w:r w:rsidRPr="00D2635D">
        <w:rPr>
          <w:rFonts w:cs="Arial"/>
          <w:sz w:val="20"/>
        </w:rPr>
        <w:t xml:space="preserve">5. </w:t>
      </w:r>
      <w:r w:rsidR="00D1134A" w:rsidRPr="00D2635D">
        <w:rPr>
          <w:rFonts w:cs="Arial"/>
          <w:sz w:val="20"/>
        </w:rPr>
        <w:t>CRITERIOS ESPECÍFICOS CONFORME A LOS CUALES SE EVALUARÁN LAS PROPOSICIONES</w:t>
      </w:r>
      <w:bookmarkEnd w:id="66"/>
      <w:r w:rsidR="00D1134A" w:rsidRPr="00D2635D">
        <w:rPr>
          <w:rFonts w:cs="Arial"/>
          <w:sz w:val="20"/>
        </w:rPr>
        <w:t>.</w:t>
      </w:r>
      <w:bookmarkEnd w:id="67"/>
    </w:p>
    <w:p w:rsidR="00784A3C" w:rsidRPr="005A3B46" w:rsidRDefault="00784A3C" w:rsidP="00784A3C">
      <w:pPr>
        <w:jc w:val="both"/>
        <w:rPr>
          <w:rFonts w:ascii="Arial" w:eastAsia="Times New Roman" w:hAnsi="Arial" w:cs="Arial"/>
          <w:sz w:val="20"/>
          <w:szCs w:val="20"/>
          <w:lang w:eastAsia="es-ES"/>
        </w:rPr>
      </w:pPr>
      <w:r w:rsidRPr="005A3B46">
        <w:rPr>
          <w:rFonts w:ascii="Arial" w:eastAsia="Times New Roman" w:hAnsi="Arial" w:cs="Arial"/>
          <w:sz w:val="20"/>
          <w:szCs w:val="20"/>
          <w:lang w:eastAsia="es-ES"/>
        </w:rPr>
        <w:t>La evaluación de las propuestas será documental, en observancia a lo establecido en los artículos 36 y 36 Bis de la LAASSP</w:t>
      </w:r>
      <w:r w:rsidR="004A6658" w:rsidRPr="005A3B46">
        <w:rPr>
          <w:rFonts w:ascii="Arial" w:eastAsia="Times New Roman" w:hAnsi="Arial" w:cs="Arial"/>
          <w:sz w:val="20"/>
          <w:szCs w:val="20"/>
          <w:lang w:eastAsia="es-ES"/>
        </w:rPr>
        <w:t xml:space="preserve"> y</w:t>
      </w:r>
      <w:r w:rsidRPr="005A3B46">
        <w:rPr>
          <w:rFonts w:ascii="Arial" w:eastAsia="Times New Roman" w:hAnsi="Arial" w:cs="Arial"/>
          <w:sz w:val="20"/>
          <w:szCs w:val="20"/>
          <w:lang w:eastAsia="es-ES"/>
        </w:rPr>
        <w:t xml:space="preserve"> 51 del RLAASSP, así como </w:t>
      </w:r>
      <w:r w:rsidR="00273036" w:rsidRPr="005A3B46">
        <w:rPr>
          <w:rFonts w:ascii="Arial" w:eastAsia="Times New Roman" w:hAnsi="Arial" w:cs="Arial"/>
          <w:sz w:val="20"/>
          <w:szCs w:val="20"/>
          <w:lang w:eastAsia="es-ES"/>
        </w:rPr>
        <w:t>los numerales</w:t>
      </w:r>
      <w:r w:rsidR="005A7AEE" w:rsidRPr="005A3B46">
        <w:rPr>
          <w:rFonts w:ascii="Arial" w:eastAsia="Times New Roman" w:hAnsi="Arial" w:cs="Arial"/>
          <w:sz w:val="20"/>
          <w:szCs w:val="20"/>
          <w:lang w:eastAsia="es-ES"/>
        </w:rPr>
        <w:t xml:space="preserve"> </w:t>
      </w:r>
      <w:r w:rsidRPr="005A3B46">
        <w:rPr>
          <w:rFonts w:ascii="Arial" w:eastAsia="Times New Roman" w:hAnsi="Arial" w:cs="Arial"/>
          <w:sz w:val="20"/>
          <w:szCs w:val="20"/>
          <w:lang w:eastAsia="es-ES"/>
        </w:rPr>
        <w:t xml:space="preserve"> </w:t>
      </w:r>
      <w:r w:rsidR="005A7AEE" w:rsidRPr="005A3B46">
        <w:rPr>
          <w:rFonts w:ascii="Arial" w:eastAsia="Times New Roman" w:hAnsi="Arial" w:cs="Arial"/>
          <w:sz w:val="20"/>
          <w:szCs w:val="20"/>
          <w:lang w:eastAsia="es-ES"/>
        </w:rPr>
        <w:t xml:space="preserve">4.2.2.1.15, </w:t>
      </w:r>
      <w:r w:rsidRPr="005A3B46">
        <w:rPr>
          <w:rFonts w:ascii="Arial" w:eastAsia="Times New Roman" w:hAnsi="Arial" w:cs="Arial"/>
          <w:sz w:val="20"/>
          <w:szCs w:val="20"/>
          <w:lang w:eastAsia="es-ES"/>
        </w:rPr>
        <w:t>4.2.2.1.16</w:t>
      </w:r>
      <w:r w:rsidR="00273036" w:rsidRPr="005A3B46">
        <w:rPr>
          <w:rFonts w:ascii="Arial" w:eastAsia="Times New Roman" w:hAnsi="Arial" w:cs="Arial"/>
          <w:sz w:val="20"/>
          <w:szCs w:val="20"/>
          <w:lang w:eastAsia="es-ES"/>
        </w:rPr>
        <w:t xml:space="preserve"> y 4.2.2.1.17</w:t>
      </w:r>
      <w:r w:rsidRPr="005A3B46">
        <w:rPr>
          <w:rFonts w:ascii="Arial" w:eastAsia="Times New Roman" w:hAnsi="Arial" w:cs="Arial"/>
          <w:sz w:val="20"/>
          <w:szCs w:val="20"/>
          <w:lang w:eastAsia="es-ES"/>
        </w:rPr>
        <w:t xml:space="preserve"> del </w:t>
      </w:r>
      <w:r w:rsidR="002D12F7" w:rsidRPr="005A3B46">
        <w:rPr>
          <w:rFonts w:ascii="Arial" w:eastAsia="Times New Roman" w:hAnsi="Arial" w:cs="Arial"/>
          <w:sz w:val="20"/>
          <w:szCs w:val="20"/>
          <w:lang w:eastAsia="es-ES"/>
        </w:rPr>
        <w:lastRenderedPageBreak/>
        <w:t>MAAG</w:t>
      </w:r>
      <w:r w:rsidR="001D5BD0" w:rsidRPr="005A3B46">
        <w:rPr>
          <w:rFonts w:ascii="Arial" w:eastAsia="Times New Roman" w:hAnsi="Arial" w:cs="Arial"/>
          <w:sz w:val="20"/>
          <w:szCs w:val="20"/>
          <w:lang w:eastAsia="es-ES"/>
        </w:rPr>
        <w:t>,</w:t>
      </w:r>
      <w:r w:rsidR="002D12F7" w:rsidRPr="005A3B46">
        <w:rPr>
          <w:rFonts w:ascii="Arial" w:eastAsia="Times New Roman" w:hAnsi="Arial" w:cs="Arial"/>
          <w:sz w:val="20"/>
          <w:szCs w:val="20"/>
          <w:lang w:eastAsia="es-ES"/>
        </w:rPr>
        <w:t xml:space="preserve"> </w:t>
      </w:r>
      <w:r w:rsidRPr="005A3B46">
        <w:rPr>
          <w:rFonts w:ascii="Arial" w:eastAsia="Times New Roman" w:hAnsi="Arial" w:cs="Arial"/>
          <w:sz w:val="20"/>
          <w:szCs w:val="20"/>
          <w:lang w:eastAsia="es-ES"/>
        </w:rPr>
        <w:t>y dado que las características técnicas de los materiales están perfectamente definidas y estandarizadas, resulta innecesario el ponderarlas individualmente, ya que la falta de alguna de ellas, afectaría la calidad del bien en su totalidad, siendo el factor preponderante para la adjudicación del contrato el precio más bajo</w:t>
      </w:r>
      <w:r w:rsidR="005A7AEE" w:rsidRPr="005A3B46">
        <w:rPr>
          <w:rFonts w:ascii="Arial" w:eastAsia="Times New Roman" w:hAnsi="Arial" w:cs="Arial"/>
          <w:sz w:val="20"/>
          <w:szCs w:val="20"/>
          <w:lang w:eastAsia="es-ES"/>
        </w:rPr>
        <w:t>,</w:t>
      </w:r>
      <w:r w:rsidRPr="005A3B46">
        <w:rPr>
          <w:rFonts w:ascii="Arial" w:eastAsia="Times New Roman" w:hAnsi="Arial" w:cs="Arial"/>
          <w:sz w:val="20"/>
          <w:szCs w:val="20"/>
          <w:lang w:eastAsia="es-ES"/>
        </w:rPr>
        <w:t xml:space="preserve"> es por eso que se elige el sistema binario.</w:t>
      </w:r>
    </w:p>
    <w:p w:rsidR="00784A3C" w:rsidRPr="00D2635D" w:rsidRDefault="004A6658" w:rsidP="00784A3C">
      <w:pPr>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Se </w:t>
      </w:r>
      <w:r w:rsidR="00784A3C" w:rsidRPr="00D2635D">
        <w:rPr>
          <w:rFonts w:ascii="Arial" w:eastAsia="Times New Roman" w:hAnsi="Arial" w:cs="Arial"/>
          <w:sz w:val="20"/>
          <w:szCs w:val="20"/>
          <w:lang w:eastAsia="es-ES"/>
        </w:rPr>
        <w:t xml:space="preserve">comprobará </w:t>
      </w:r>
      <w:r w:rsidR="00921895" w:rsidRPr="00D2635D">
        <w:rPr>
          <w:rFonts w:ascii="Arial" w:eastAsia="Times New Roman" w:hAnsi="Arial" w:cs="Arial"/>
          <w:sz w:val="20"/>
          <w:szCs w:val="20"/>
          <w:lang w:eastAsia="es-ES"/>
        </w:rPr>
        <w:t xml:space="preserve">que las propuestas cumplan con </w:t>
      </w:r>
      <w:r w:rsidR="00784A3C" w:rsidRPr="00D2635D">
        <w:rPr>
          <w:rFonts w:ascii="Arial" w:eastAsia="Times New Roman" w:hAnsi="Arial" w:cs="Arial"/>
          <w:sz w:val="20"/>
          <w:szCs w:val="20"/>
          <w:lang w:eastAsia="es-ES"/>
        </w:rPr>
        <w:t>las condiciones legales</w:t>
      </w:r>
      <w:r w:rsidRPr="00D2635D">
        <w:rPr>
          <w:rFonts w:ascii="Arial" w:eastAsia="Times New Roman" w:hAnsi="Arial" w:cs="Arial"/>
          <w:sz w:val="20"/>
          <w:szCs w:val="20"/>
          <w:lang w:eastAsia="es-ES"/>
        </w:rPr>
        <w:t>,</w:t>
      </w:r>
      <w:r w:rsidR="00921895" w:rsidRPr="00D2635D">
        <w:rPr>
          <w:rFonts w:ascii="Arial" w:eastAsia="Times New Roman" w:hAnsi="Arial" w:cs="Arial"/>
          <w:sz w:val="20"/>
          <w:szCs w:val="20"/>
          <w:lang w:eastAsia="es-ES"/>
        </w:rPr>
        <w:t xml:space="preserve"> técnicas y económicas requerida</w:t>
      </w:r>
      <w:r w:rsidR="00784A3C" w:rsidRPr="00D2635D">
        <w:rPr>
          <w:rFonts w:ascii="Arial" w:eastAsia="Times New Roman" w:hAnsi="Arial" w:cs="Arial"/>
          <w:sz w:val="20"/>
          <w:szCs w:val="20"/>
          <w:lang w:eastAsia="es-ES"/>
        </w:rPr>
        <w:t>s</w:t>
      </w:r>
      <w:r w:rsidR="00921895" w:rsidRPr="00D2635D">
        <w:rPr>
          <w:rFonts w:ascii="Arial" w:eastAsia="Times New Roman" w:hAnsi="Arial" w:cs="Arial"/>
          <w:sz w:val="20"/>
          <w:szCs w:val="20"/>
          <w:lang w:eastAsia="es-ES"/>
        </w:rPr>
        <w:t xml:space="preserve"> y que</w:t>
      </w:r>
      <w:r w:rsidR="00784A3C" w:rsidRPr="00D2635D">
        <w:rPr>
          <w:rFonts w:ascii="Arial" w:eastAsia="Times New Roman" w:hAnsi="Arial" w:cs="Arial"/>
          <w:sz w:val="20"/>
          <w:szCs w:val="20"/>
          <w:lang w:eastAsia="es-ES"/>
        </w:rPr>
        <w:t xml:space="preserve"> contengan a plenitud la información, documentación y requisitos de la presente convocatoria, la(s) junta(s) de aclaraciones y sus anexos de conformidad con </w:t>
      </w:r>
      <w:r w:rsidR="00273036" w:rsidRPr="00D2635D">
        <w:rPr>
          <w:rFonts w:ascii="Arial" w:eastAsia="Times New Roman" w:hAnsi="Arial" w:cs="Arial"/>
          <w:sz w:val="20"/>
          <w:szCs w:val="20"/>
          <w:lang w:eastAsia="es-ES"/>
        </w:rPr>
        <w:t>los citados artículos</w:t>
      </w:r>
      <w:r w:rsidR="00784A3C" w:rsidRPr="00D2635D">
        <w:rPr>
          <w:rFonts w:ascii="Arial" w:eastAsia="Times New Roman" w:hAnsi="Arial" w:cs="Arial"/>
          <w:sz w:val="20"/>
          <w:szCs w:val="20"/>
          <w:lang w:eastAsia="es-ES"/>
        </w:rPr>
        <w:t>.</w:t>
      </w:r>
    </w:p>
    <w:p w:rsidR="00D1134A" w:rsidRPr="00D2635D" w:rsidRDefault="00753B68" w:rsidP="00753B68">
      <w:pPr>
        <w:pStyle w:val="Ttulo2"/>
        <w:rPr>
          <w:rFonts w:cs="Arial"/>
          <w:i w:val="0"/>
          <w:sz w:val="20"/>
        </w:rPr>
      </w:pPr>
      <w:bookmarkStart w:id="68" w:name="_Toc452654380"/>
      <w:r w:rsidRPr="00D2635D">
        <w:rPr>
          <w:rFonts w:cs="Arial"/>
          <w:i w:val="0"/>
          <w:sz w:val="20"/>
        </w:rPr>
        <w:t xml:space="preserve">5.1 </w:t>
      </w:r>
      <w:r w:rsidR="00D1134A" w:rsidRPr="00D2635D">
        <w:rPr>
          <w:rFonts w:cs="Arial"/>
          <w:i w:val="0"/>
          <w:sz w:val="20"/>
        </w:rPr>
        <w:t>Evaluación de la propuesta técnica.</w:t>
      </w:r>
      <w:bookmarkEnd w:id="68"/>
      <w:r w:rsidR="00D1134A" w:rsidRPr="00D2635D">
        <w:rPr>
          <w:rFonts w:cs="Arial"/>
          <w:i w:val="0"/>
          <w:sz w:val="20"/>
        </w:rPr>
        <w:t xml:space="preserve"> </w:t>
      </w:r>
    </w:p>
    <w:p w:rsidR="00DC1BF0" w:rsidRPr="00D2635D" w:rsidRDefault="0074244B" w:rsidP="005A7AEE">
      <w:pPr>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El área técnica será la responsable de evaluar las propuestas técnicas presentadas</w:t>
      </w:r>
      <w:r w:rsidR="00144F4C" w:rsidRPr="00D2635D">
        <w:rPr>
          <w:rFonts w:ascii="Arial" w:eastAsia="Times New Roman" w:hAnsi="Arial" w:cs="Arial"/>
          <w:sz w:val="20"/>
          <w:szCs w:val="20"/>
          <w:lang w:eastAsia="es-ES"/>
        </w:rPr>
        <w:t xml:space="preserve">, </w:t>
      </w:r>
      <w:r w:rsidR="005A7AEE">
        <w:rPr>
          <w:rFonts w:ascii="Arial" w:eastAsia="Times New Roman" w:hAnsi="Arial" w:cs="Arial"/>
          <w:sz w:val="20"/>
          <w:szCs w:val="20"/>
          <w:lang w:eastAsia="es-ES"/>
        </w:rPr>
        <w:t xml:space="preserve">de conformidad con </w:t>
      </w:r>
      <w:r w:rsidR="00144F4C" w:rsidRPr="00D2635D">
        <w:rPr>
          <w:rFonts w:ascii="Arial" w:eastAsia="Times New Roman" w:hAnsi="Arial" w:cs="Arial"/>
          <w:sz w:val="20"/>
          <w:szCs w:val="20"/>
          <w:lang w:eastAsia="es-ES"/>
        </w:rPr>
        <w:t xml:space="preserve">el </w:t>
      </w:r>
      <w:r w:rsidR="005A7AEE">
        <w:rPr>
          <w:rFonts w:ascii="Arial" w:eastAsia="Times New Roman" w:hAnsi="Arial" w:cs="Arial"/>
          <w:sz w:val="20"/>
          <w:szCs w:val="20"/>
          <w:lang w:eastAsia="es-ES"/>
        </w:rPr>
        <w:t>a</w:t>
      </w:r>
      <w:r w:rsidR="00144F4C" w:rsidRPr="00D2635D">
        <w:rPr>
          <w:rFonts w:ascii="Arial" w:eastAsia="Times New Roman" w:hAnsi="Arial" w:cs="Arial"/>
          <w:sz w:val="20"/>
          <w:szCs w:val="20"/>
          <w:lang w:eastAsia="es-ES"/>
        </w:rPr>
        <w:t>tículo 36 segundo párrafo de la LAASSP</w:t>
      </w:r>
      <w:r w:rsidR="005A7AEE">
        <w:rPr>
          <w:rFonts w:ascii="Arial" w:eastAsia="Times New Roman" w:hAnsi="Arial" w:cs="Arial"/>
          <w:sz w:val="20"/>
          <w:szCs w:val="20"/>
          <w:lang w:eastAsia="es-ES"/>
        </w:rPr>
        <w:t xml:space="preserve"> y numeral 2.</w:t>
      </w:r>
      <w:r w:rsidR="00B80D91">
        <w:rPr>
          <w:rFonts w:ascii="Arial" w:eastAsia="Times New Roman" w:hAnsi="Arial" w:cs="Arial"/>
          <w:sz w:val="20"/>
          <w:szCs w:val="20"/>
          <w:lang w:eastAsia="es-ES"/>
        </w:rPr>
        <w:t>3</w:t>
      </w:r>
      <w:r w:rsidR="005A7AEE">
        <w:rPr>
          <w:rFonts w:ascii="Arial" w:eastAsia="Times New Roman" w:hAnsi="Arial" w:cs="Arial"/>
          <w:sz w:val="20"/>
          <w:szCs w:val="20"/>
          <w:lang w:eastAsia="es-ES"/>
        </w:rPr>
        <w:t xml:space="preserve"> de la presente convocatoria, </w:t>
      </w:r>
      <w:r w:rsidRPr="00D2635D">
        <w:rPr>
          <w:rFonts w:ascii="Arial" w:eastAsia="Times New Roman" w:hAnsi="Arial" w:cs="Arial"/>
          <w:sz w:val="20"/>
          <w:szCs w:val="20"/>
          <w:lang w:eastAsia="es-ES"/>
        </w:rPr>
        <w:t>de no resultar éstas solventes, se procederá a la evaluación de las que sigan en precio</w:t>
      </w:r>
      <w:r w:rsidR="00CF4C27" w:rsidRPr="00D2635D">
        <w:rPr>
          <w:rFonts w:ascii="Arial" w:eastAsia="Times New Roman" w:hAnsi="Arial" w:cs="Arial"/>
          <w:sz w:val="20"/>
          <w:szCs w:val="20"/>
          <w:lang w:eastAsia="es-ES"/>
        </w:rPr>
        <w:t>.</w:t>
      </w:r>
    </w:p>
    <w:p w:rsidR="00DC1BF0" w:rsidRPr="00D2635D" w:rsidRDefault="0074244B" w:rsidP="00DC1BF0">
      <w:pPr>
        <w:suppressAutoHyphens/>
        <w:spacing w:after="0" w:line="240" w:lineRule="auto"/>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Para efectos de la evaluación, se tomarán en consideración los criterios siguientes: </w:t>
      </w:r>
    </w:p>
    <w:p w:rsidR="001D5BD0" w:rsidRPr="00D2635D" w:rsidRDefault="001D5BD0" w:rsidP="00DC1BF0">
      <w:pPr>
        <w:suppressAutoHyphens/>
        <w:spacing w:after="0" w:line="240" w:lineRule="auto"/>
        <w:jc w:val="both"/>
        <w:rPr>
          <w:rFonts w:ascii="Arial" w:eastAsia="Times New Roman" w:hAnsi="Arial" w:cs="Arial"/>
          <w:sz w:val="20"/>
          <w:szCs w:val="20"/>
          <w:lang w:eastAsia="es-ES"/>
        </w:rPr>
      </w:pPr>
    </w:p>
    <w:p w:rsidR="00DC1BF0" w:rsidRPr="00D2635D" w:rsidRDefault="0074244B" w:rsidP="00DC1BF0">
      <w:pPr>
        <w:suppressAutoHyphens/>
        <w:spacing w:after="0" w:line="240" w:lineRule="auto"/>
        <w:ind w:left="720"/>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 </w:t>
      </w:r>
      <w:r w:rsidR="00144F4C" w:rsidRPr="00D2635D">
        <w:rPr>
          <w:rFonts w:ascii="Arial" w:eastAsia="Times New Roman" w:hAnsi="Arial" w:cs="Arial"/>
          <w:sz w:val="20"/>
          <w:szCs w:val="20"/>
          <w:lang w:eastAsia="es-ES"/>
        </w:rPr>
        <w:t xml:space="preserve">Se </w:t>
      </w:r>
      <w:r w:rsidRPr="00D2635D">
        <w:rPr>
          <w:rFonts w:ascii="Arial" w:eastAsia="Times New Roman" w:hAnsi="Arial" w:cs="Arial"/>
          <w:sz w:val="20"/>
          <w:szCs w:val="20"/>
          <w:lang w:eastAsia="es-ES"/>
        </w:rPr>
        <w:t>verificará que la pr</w:t>
      </w:r>
      <w:r w:rsidR="007807BC" w:rsidRPr="00D2635D">
        <w:rPr>
          <w:rFonts w:ascii="Arial" w:eastAsia="Times New Roman" w:hAnsi="Arial" w:cs="Arial"/>
          <w:sz w:val="20"/>
          <w:szCs w:val="20"/>
          <w:lang w:eastAsia="es-ES"/>
        </w:rPr>
        <w:t xml:space="preserve">opuesta incluya la información </w:t>
      </w:r>
      <w:r w:rsidRPr="00D2635D">
        <w:rPr>
          <w:rFonts w:ascii="Arial" w:eastAsia="Times New Roman" w:hAnsi="Arial" w:cs="Arial"/>
          <w:sz w:val="20"/>
          <w:szCs w:val="20"/>
          <w:lang w:eastAsia="es-ES"/>
        </w:rPr>
        <w:t xml:space="preserve">y </w:t>
      </w:r>
      <w:r w:rsidR="007807BC" w:rsidRPr="00D2635D">
        <w:rPr>
          <w:rFonts w:ascii="Arial" w:eastAsia="Times New Roman" w:hAnsi="Arial" w:cs="Arial"/>
          <w:sz w:val="20"/>
          <w:szCs w:val="20"/>
          <w:lang w:eastAsia="es-ES"/>
        </w:rPr>
        <w:t>los</w:t>
      </w:r>
      <w:r w:rsidRPr="00D2635D">
        <w:rPr>
          <w:rFonts w:ascii="Arial" w:eastAsia="Times New Roman" w:hAnsi="Arial" w:cs="Arial"/>
          <w:sz w:val="20"/>
          <w:szCs w:val="20"/>
          <w:lang w:eastAsia="es-ES"/>
        </w:rPr>
        <w:t xml:space="preserve"> requisitos solicitados en la </w:t>
      </w:r>
      <w:r w:rsidR="00144F4C" w:rsidRPr="00D2635D">
        <w:rPr>
          <w:rFonts w:ascii="Arial" w:eastAsia="Times New Roman" w:hAnsi="Arial" w:cs="Arial"/>
          <w:sz w:val="20"/>
          <w:szCs w:val="20"/>
          <w:lang w:eastAsia="es-ES"/>
        </w:rPr>
        <w:t>Convocatoria</w:t>
      </w:r>
      <w:r w:rsidR="007807BC" w:rsidRPr="00D2635D">
        <w:rPr>
          <w:rFonts w:ascii="Arial" w:eastAsia="Times New Roman" w:hAnsi="Arial" w:cs="Arial"/>
          <w:sz w:val="20"/>
          <w:szCs w:val="20"/>
          <w:lang w:eastAsia="es-ES"/>
        </w:rPr>
        <w:t xml:space="preserve"> (</w:t>
      </w:r>
      <w:r w:rsidR="00302481" w:rsidRPr="00D2635D">
        <w:rPr>
          <w:rFonts w:ascii="Arial" w:eastAsia="Times New Roman" w:hAnsi="Arial" w:cs="Arial"/>
          <w:b/>
          <w:sz w:val="20"/>
          <w:szCs w:val="20"/>
          <w:lang w:eastAsia="es-ES"/>
        </w:rPr>
        <w:t>numeral 4.1.1</w:t>
      </w:r>
      <w:r w:rsidR="00302481" w:rsidRPr="00D2635D">
        <w:rPr>
          <w:rFonts w:ascii="Arial" w:eastAsia="Times New Roman" w:hAnsi="Arial" w:cs="Arial"/>
          <w:sz w:val="20"/>
          <w:szCs w:val="20"/>
          <w:lang w:eastAsia="es-ES"/>
        </w:rPr>
        <w:t xml:space="preserve">, </w:t>
      </w:r>
      <w:r w:rsidR="007807BC" w:rsidRPr="00D2635D">
        <w:rPr>
          <w:rFonts w:ascii="Arial" w:eastAsia="Times New Roman" w:hAnsi="Arial" w:cs="Arial"/>
          <w:b/>
          <w:sz w:val="20"/>
          <w:szCs w:val="20"/>
          <w:lang w:eastAsia="es-ES"/>
        </w:rPr>
        <w:t>Anexos 1</w:t>
      </w:r>
      <w:r w:rsidR="00807CC5">
        <w:rPr>
          <w:rFonts w:ascii="Arial" w:eastAsia="Times New Roman" w:hAnsi="Arial" w:cs="Arial"/>
          <w:b/>
          <w:sz w:val="20"/>
          <w:szCs w:val="20"/>
          <w:lang w:eastAsia="es-ES"/>
        </w:rPr>
        <w:t xml:space="preserve">, 2 </w:t>
      </w:r>
      <w:r w:rsidR="00220826" w:rsidRPr="00D2635D">
        <w:rPr>
          <w:rFonts w:ascii="Arial" w:eastAsia="Times New Roman" w:hAnsi="Arial" w:cs="Arial"/>
          <w:b/>
          <w:sz w:val="20"/>
          <w:szCs w:val="20"/>
          <w:lang w:eastAsia="es-ES"/>
        </w:rPr>
        <w:t xml:space="preserve"> </w:t>
      </w:r>
      <w:r w:rsidR="007807BC" w:rsidRPr="00D2635D">
        <w:rPr>
          <w:rFonts w:ascii="Arial" w:eastAsia="Times New Roman" w:hAnsi="Arial" w:cs="Arial"/>
          <w:b/>
          <w:sz w:val="20"/>
          <w:szCs w:val="20"/>
          <w:lang w:eastAsia="es-ES"/>
        </w:rPr>
        <w:t>y 15</w:t>
      </w:r>
      <w:r w:rsidR="007807BC" w:rsidRPr="00D2635D">
        <w:rPr>
          <w:rFonts w:ascii="Arial" w:eastAsia="Times New Roman" w:hAnsi="Arial" w:cs="Arial"/>
          <w:sz w:val="20"/>
          <w:szCs w:val="20"/>
          <w:lang w:eastAsia="es-ES"/>
        </w:rPr>
        <w:t>)</w:t>
      </w:r>
      <w:r w:rsidRPr="00D2635D">
        <w:rPr>
          <w:rFonts w:ascii="Arial" w:eastAsia="Times New Roman" w:hAnsi="Arial" w:cs="Arial"/>
          <w:sz w:val="20"/>
          <w:szCs w:val="20"/>
          <w:lang w:eastAsia="es-ES"/>
        </w:rPr>
        <w:t>.</w:t>
      </w:r>
    </w:p>
    <w:p w:rsidR="001D5BD0" w:rsidRPr="00D2635D" w:rsidRDefault="001D5BD0" w:rsidP="00DC1BF0">
      <w:pPr>
        <w:suppressAutoHyphens/>
        <w:spacing w:after="0" w:line="240" w:lineRule="auto"/>
        <w:ind w:left="720"/>
        <w:jc w:val="both"/>
        <w:rPr>
          <w:rFonts w:ascii="Arial" w:eastAsia="Times New Roman" w:hAnsi="Arial" w:cs="Arial"/>
          <w:sz w:val="20"/>
          <w:szCs w:val="20"/>
          <w:lang w:eastAsia="es-ES"/>
        </w:rPr>
      </w:pPr>
    </w:p>
    <w:p w:rsidR="00DC1BF0" w:rsidRPr="00D2635D" w:rsidRDefault="0074244B" w:rsidP="00DC1BF0">
      <w:pPr>
        <w:suppressAutoHyphens/>
        <w:spacing w:after="0" w:line="240" w:lineRule="auto"/>
        <w:ind w:left="720"/>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 </w:t>
      </w:r>
      <w:r w:rsidR="00144F4C" w:rsidRPr="00D2635D">
        <w:rPr>
          <w:rFonts w:ascii="Arial" w:eastAsia="Times New Roman" w:hAnsi="Arial" w:cs="Arial"/>
          <w:sz w:val="20"/>
          <w:szCs w:val="20"/>
          <w:lang w:eastAsia="es-ES"/>
        </w:rPr>
        <w:t>Se</w:t>
      </w:r>
      <w:r w:rsidR="005A7AEE">
        <w:rPr>
          <w:rFonts w:ascii="Arial" w:eastAsia="Times New Roman" w:hAnsi="Arial" w:cs="Arial"/>
          <w:sz w:val="20"/>
          <w:szCs w:val="20"/>
          <w:lang w:eastAsia="es-ES"/>
        </w:rPr>
        <w:t xml:space="preserve"> llevará a cabo la evaluación conform</w:t>
      </w:r>
      <w:r w:rsidR="00B15E4F">
        <w:rPr>
          <w:rFonts w:ascii="Arial" w:eastAsia="Times New Roman" w:hAnsi="Arial" w:cs="Arial"/>
          <w:sz w:val="20"/>
          <w:szCs w:val="20"/>
          <w:lang w:eastAsia="es-ES"/>
        </w:rPr>
        <w:t>e</w:t>
      </w:r>
      <w:r w:rsidR="005A7AEE">
        <w:rPr>
          <w:rFonts w:ascii="Arial" w:eastAsia="Times New Roman" w:hAnsi="Arial" w:cs="Arial"/>
          <w:sz w:val="20"/>
          <w:szCs w:val="20"/>
          <w:lang w:eastAsia="es-ES"/>
        </w:rPr>
        <w:t xml:space="preserve"> a la </w:t>
      </w:r>
      <w:r w:rsidR="00B15E4F">
        <w:rPr>
          <w:rFonts w:ascii="Arial" w:eastAsia="Times New Roman" w:hAnsi="Arial" w:cs="Arial"/>
          <w:sz w:val="20"/>
          <w:szCs w:val="20"/>
          <w:lang w:eastAsia="es-ES"/>
        </w:rPr>
        <w:t>metodología señalada en el numeral 2.</w:t>
      </w:r>
      <w:r w:rsidR="00B80D91">
        <w:rPr>
          <w:rFonts w:ascii="Arial" w:eastAsia="Times New Roman" w:hAnsi="Arial" w:cs="Arial"/>
          <w:sz w:val="20"/>
          <w:szCs w:val="20"/>
          <w:lang w:eastAsia="es-ES"/>
        </w:rPr>
        <w:t>3</w:t>
      </w:r>
      <w:r w:rsidR="00B15E4F">
        <w:rPr>
          <w:rFonts w:ascii="Arial" w:eastAsia="Times New Roman" w:hAnsi="Arial" w:cs="Arial"/>
          <w:sz w:val="20"/>
          <w:szCs w:val="20"/>
          <w:lang w:eastAsia="es-ES"/>
        </w:rPr>
        <w:t xml:space="preserve"> de la presente convocatoria, verificando </w:t>
      </w:r>
      <w:r w:rsidRPr="00D2635D">
        <w:rPr>
          <w:rFonts w:ascii="Arial" w:eastAsia="Times New Roman" w:hAnsi="Arial" w:cs="Arial"/>
          <w:sz w:val="20"/>
          <w:szCs w:val="20"/>
          <w:lang w:eastAsia="es-ES"/>
        </w:rPr>
        <w:t>documentalmente que los bienes ofertados cumplan con las especificaciones técnicas y requisitos solicitados, así como con aquellos que resulten de la junta de aclaraciones.</w:t>
      </w:r>
    </w:p>
    <w:p w:rsidR="00DC1BF0" w:rsidRPr="00D2635D" w:rsidRDefault="00DC1BF0" w:rsidP="00DC1BF0">
      <w:pPr>
        <w:suppressAutoHyphens/>
        <w:spacing w:after="0" w:line="240" w:lineRule="auto"/>
        <w:jc w:val="both"/>
        <w:rPr>
          <w:rFonts w:ascii="Arial" w:eastAsia="Times New Roman" w:hAnsi="Arial" w:cs="Arial"/>
          <w:sz w:val="20"/>
          <w:szCs w:val="20"/>
          <w:lang w:eastAsia="es-ES"/>
        </w:rPr>
      </w:pPr>
    </w:p>
    <w:p w:rsidR="00DC1BF0" w:rsidRPr="00D2635D" w:rsidRDefault="0074244B" w:rsidP="00DC1BF0">
      <w:pPr>
        <w:suppressAutoHyphens/>
        <w:spacing w:after="0" w:line="240" w:lineRule="auto"/>
        <w:ind w:left="720"/>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 </w:t>
      </w:r>
      <w:r w:rsidR="00144F4C" w:rsidRPr="00D2635D">
        <w:rPr>
          <w:rFonts w:ascii="Arial" w:eastAsia="Times New Roman" w:hAnsi="Arial" w:cs="Arial"/>
          <w:sz w:val="20"/>
          <w:szCs w:val="20"/>
          <w:lang w:eastAsia="es-ES"/>
        </w:rPr>
        <w:t xml:space="preserve">La </w:t>
      </w:r>
      <w:r w:rsidRPr="00D2635D">
        <w:rPr>
          <w:rFonts w:ascii="Arial" w:eastAsia="Times New Roman" w:hAnsi="Arial" w:cs="Arial"/>
          <w:sz w:val="20"/>
          <w:szCs w:val="20"/>
          <w:lang w:eastAsia="es-ES"/>
        </w:rPr>
        <w:t>información que se derive de la evaluación documental practicada por personal del IMSS, será considerada para la emisión del resultado técnico de las propuestas.</w:t>
      </w:r>
    </w:p>
    <w:p w:rsidR="00DC1BF0" w:rsidRPr="00D2635D" w:rsidRDefault="00DC1BF0" w:rsidP="00DC1BF0">
      <w:pPr>
        <w:suppressAutoHyphens/>
        <w:spacing w:after="0" w:line="240" w:lineRule="auto"/>
        <w:jc w:val="both"/>
        <w:rPr>
          <w:rFonts w:ascii="Arial" w:eastAsia="Times New Roman" w:hAnsi="Arial" w:cs="Arial"/>
          <w:sz w:val="20"/>
          <w:szCs w:val="20"/>
          <w:highlight w:val="yellow"/>
          <w:lang w:eastAsia="es-ES"/>
        </w:rPr>
      </w:pPr>
    </w:p>
    <w:p w:rsidR="00D7157A" w:rsidRPr="00D7157A" w:rsidRDefault="00753B68" w:rsidP="00D7157A">
      <w:pPr>
        <w:pStyle w:val="Ttulo2"/>
        <w:tabs>
          <w:tab w:val="clear" w:pos="576"/>
          <w:tab w:val="num" w:pos="0"/>
        </w:tabs>
        <w:ind w:left="-284" w:firstLine="0"/>
        <w:rPr>
          <w:rFonts w:cs="Arial"/>
          <w:i w:val="0"/>
          <w:sz w:val="20"/>
        </w:rPr>
      </w:pPr>
      <w:bookmarkStart w:id="69" w:name="_Toc452654381"/>
      <w:r w:rsidRPr="00D2635D">
        <w:rPr>
          <w:rFonts w:cs="Arial"/>
          <w:i w:val="0"/>
          <w:sz w:val="20"/>
        </w:rPr>
        <w:t xml:space="preserve">5.2 </w:t>
      </w:r>
      <w:r w:rsidR="00D1134A" w:rsidRPr="00D2635D">
        <w:rPr>
          <w:rFonts w:cs="Arial"/>
          <w:i w:val="0"/>
          <w:sz w:val="20"/>
        </w:rPr>
        <w:t xml:space="preserve">Evaluación </w:t>
      </w:r>
      <w:r w:rsidR="00D7157A">
        <w:rPr>
          <w:rFonts w:cs="Arial"/>
          <w:i w:val="0"/>
          <w:sz w:val="20"/>
        </w:rPr>
        <w:t>legal y económica de la propuesta</w:t>
      </w:r>
      <w:r w:rsidR="00D1134A" w:rsidRPr="00D2635D">
        <w:rPr>
          <w:rFonts w:cs="Arial"/>
          <w:i w:val="0"/>
          <w:sz w:val="20"/>
        </w:rPr>
        <w:t>.</w:t>
      </w:r>
      <w:bookmarkEnd w:id="69"/>
    </w:p>
    <w:p w:rsidR="00D7157A" w:rsidRPr="00D2635D" w:rsidRDefault="00D7157A" w:rsidP="00D7157A">
      <w:pPr>
        <w:spacing w:after="0" w:line="240" w:lineRule="auto"/>
        <w:ind w:left="-284"/>
        <w:jc w:val="both"/>
        <w:rPr>
          <w:rFonts w:ascii="Arial" w:hAnsi="Arial" w:cs="Arial"/>
          <w:sz w:val="20"/>
          <w:szCs w:val="20"/>
        </w:rPr>
      </w:pPr>
    </w:p>
    <w:p w:rsidR="00D7157A" w:rsidRDefault="00D7157A" w:rsidP="00D7157A">
      <w:pPr>
        <w:spacing w:after="0" w:line="240" w:lineRule="auto"/>
        <w:ind w:left="-284"/>
        <w:jc w:val="both"/>
        <w:rPr>
          <w:rFonts w:ascii="Arial" w:eastAsia="Times New Roman" w:hAnsi="Arial" w:cs="Arial"/>
          <w:sz w:val="20"/>
          <w:szCs w:val="20"/>
          <w:lang w:eastAsia="es-ES"/>
        </w:rPr>
      </w:pPr>
      <w:r>
        <w:rPr>
          <w:rFonts w:ascii="Arial" w:eastAsia="Times New Roman" w:hAnsi="Arial" w:cs="Arial"/>
          <w:sz w:val="20"/>
          <w:szCs w:val="20"/>
          <w:lang w:eastAsia="es-ES"/>
        </w:rPr>
        <w:t>La convocante r</w:t>
      </w:r>
      <w:r w:rsidRPr="00A56546">
        <w:rPr>
          <w:rFonts w:ascii="Arial" w:eastAsia="Times New Roman" w:hAnsi="Arial" w:cs="Arial"/>
          <w:sz w:val="20"/>
          <w:szCs w:val="20"/>
          <w:lang w:eastAsia="es-ES"/>
        </w:rPr>
        <w:t>evisar</w:t>
      </w:r>
      <w:r>
        <w:rPr>
          <w:rFonts w:ascii="Arial" w:eastAsia="Times New Roman" w:hAnsi="Arial" w:cs="Arial"/>
          <w:sz w:val="20"/>
          <w:szCs w:val="20"/>
          <w:lang w:eastAsia="es-ES"/>
        </w:rPr>
        <w:t>á</w:t>
      </w:r>
      <w:r w:rsidRPr="00A56546">
        <w:rPr>
          <w:rFonts w:ascii="Arial" w:eastAsia="Times New Roman" w:hAnsi="Arial" w:cs="Arial"/>
          <w:sz w:val="20"/>
          <w:szCs w:val="20"/>
          <w:lang w:eastAsia="es-ES"/>
        </w:rPr>
        <w:t xml:space="preserve"> que </w:t>
      </w:r>
      <w:r>
        <w:rPr>
          <w:rFonts w:ascii="Arial" w:eastAsia="Times New Roman" w:hAnsi="Arial" w:cs="Arial"/>
          <w:sz w:val="20"/>
          <w:szCs w:val="20"/>
          <w:lang w:eastAsia="es-ES"/>
        </w:rPr>
        <w:t>la documentación legal incluida como parte de las proposiciones presentadas por los licitantes participantes,</w:t>
      </w:r>
      <w:r w:rsidRPr="00A56546">
        <w:rPr>
          <w:rFonts w:ascii="Arial" w:eastAsia="Times New Roman" w:hAnsi="Arial" w:cs="Arial"/>
          <w:sz w:val="20"/>
          <w:szCs w:val="20"/>
          <w:lang w:eastAsia="es-ES"/>
        </w:rPr>
        <w:t xml:space="preserve"> cumpla conforme a los preceptos</w:t>
      </w:r>
      <w:r>
        <w:rPr>
          <w:rFonts w:ascii="Arial" w:eastAsia="Times New Roman" w:hAnsi="Arial" w:cs="Arial"/>
          <w:sz w:val="20"/>
          <w:szCs w:val="20"/>
          <w:lang w:eastAsia="es-ES"/>
        </w:rPr>
        <w:t xml:space="preserve"> legales</w:t>
      </w:r>
      <w:r w:rsidRPr="00A56546">
        <w:rPr>
          <w:rFonts w:ascii="Arial" w:eastAsia="Times New Roman" w:hAnsi="Arial" w:cs="Arial"/>
          <w:sz w:val="20"/>
          <w:szCs w:val="20"/>
          <w:lang w:eastAsia="es-ES"/>
        </w:rPr>
        <w:t xml:space="preserve"> aplicables</w:t>
      </w:r>
      <w:r>
        <w:rPr>
          <w:rFonts w:ascii="Arial" w:eastAsia="Times New Roman" w:hAnsi="Arial" w:cs="Arial"/>
          <w:sz w:val="20"/>
          <w:szCs w:val="20"/>
          <w:lang w:eastAsia="es-ES"/>
        </w:rPr>
        <w:t xml:space="preserve"> de confomidad con lo establecido en la LAASSP, su Reglamento, así como en la presente Convocatoria y demás normatividad aplicable, lo anterior con fundamento en lo establecido en el numeral </w:t>
      </w:r>
      <w:r w:rsidRPr="00D2635D">
        <w:rPr>
          <w:rFonts w:ascii="Arial" w:eastAsia="Times New Roman" w:hAnsi="Arial" w:cs="Arial"/>
          <w:sz w:val="20"/>
          <w:szCs w:val="20"/>
          <w:lang w:eastAsia="es-ES"/>
        </w:rPr>
        <w:t>4.2.2.1.1</w:t>
      </w:r>
      <w:r>
        <w:rPr>
          <w:rFonts w:ascii="Arial" w:eastAsia="Times New Roman" w:hAnsi="Arial" w:cs="Arial"/>
          <w:sz w:val="20"/>
          <w:szCs w:val="20"/>
          <w:lang w:eastAsia="es-ES"/>
        </w:rPr>
        <w:t xml:space="preserve">5 </w:t>
      </w:r>
      <w:r w:rsidRPr="00D2635D">
        <w:rPr>
          <w:rFonts w:ascii="Arial" w:eastAsia="Times New Roman" w:hAnsi="Arial" w:cs="Arial"/>
          <w:sz w:val="20"/>
          <w:szCs w:val="20"/>
          <w:lang w:eastAsia="es-ES"/>
        </w:rPr>
        <w:t>del MAAG</w:t>
      </w:r>
      <w:r>
        <w:rPr>
          <w:rFonts w:ascii="Arial" w:eastAsia="Times New Roman" w:hAnsi="Arial" w:cs="Arial"/>
          <w:sz w:val="20"/>
          <w:szCs w:val="20"/>
          <w:lang w:eastAsia="es-ES"/>
        </w:rPr>
        <w:t>.</w:t>
      </w:r>
    </w:p>
    <w:p w:rsidR="00D7157A" w:rsidRDefault="00D7157A" w:rsidP="00271A0B">
      <w:pPr>
        <w:spacing w:after="0" w:line="240" w:lineRule="auto"/>
        <w:ind w:left="-284"/>
        <w:jc w:val="both"/>
        <w:rPr>
          <w:rFonts w:ascii="Arial" w:eastAsia="Times New Roman" w:hAnsi="Arial" w:cs="Arial"/>
          <w:sz w:val="20"/>
          <w:szCs w:val="20"/>
          <w:lang w:eastAsia="es-ES"/>
        </w:rPr>
      </w:pPr>
    </w:p>
    <w:p w:rsidR="00271A0B" w:rsidRPr="00D2635D" w:rsidRDefault="00271A0B" w:rsidP="00271A0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De las propuestas que hayan cumplido técnicamente se analizarán los precios</w:t>
      </w:r>
      <w:r w:rsidR="00144F4C" w:rsidRPr="00D2635D">
        <w:rPr>
          <w:rFonts w:ascii="Arial" w:eastAsia="Times New Roman" w:hAnsi="Arial" w:cs="Arial"/>
          <w:sz w:val="20"/>
          <w:szCs w:val="20"/>
          <w:lang w:eastAsia="es-ES"/>
        </w:rPr>
        <w:t xml:space="preserve"> unitarios</w:t>
      </w:r>
      <w:r w:rsidRPr="00D2635D">
        <w:rPr>
          <w:rFonts w:ascii="Arial" w:eastAsia="Times New Roman" w:hAnsi="Arial" w:cs="Arial"/>
          <w:sz w:val="20"/>
          <w:szCs w:val="20"/>
          <w:lang w:eastAsia="es-ES"/>
        </w:rPr>
        <w:t xml:space="preserve"> ofertados por los licitantes y las operaciones aritméticas con objeto de verificar el importe total de los bienes ofertados, conforme a los datos contenidos en la propuesta económica presentada en el formato especificado en el </w:t>
      </w:r>
      <w:r w:rsidR="00B80D91" w:rsidRPr="00D2635D">
        <w:rPr>
          <w:rFonts w:ascii="Arial" w:eastAsia="Times New Roman" w:hAnsi="Arial" w:cs="Arial"/>
          <w:b/>
          <w:sz w:val="20"/>
          <w:szCs w:val="20"/>
          <w:lang w:eastAsia="es-ES"/>
        </w:rPr>
        <w:t xml:space="preserve">Anexo </w:t>
      </w:r>
      <w:r w:rsidR="00144F4C" w:rsidRPr="00D2635D">
        <w:rPr>
          <w:rFonts w:ascii="Arial" w:eastAsia="Times New Roman" w:hAnsi="Arial" w:cs="Arial"/>
          <w:b/>
          <w:sz w:val="20"/>
          <w:szCs w:val="20"/>
          <w:lang w:eastAsia="es-ES"/>
        </w:rPr>
        <w:t>14</w:t>
      </w:r>
      <w:r w:rsidRPr="00D2635D">
        <w:rPr>
          <w:rFonts w:ascii="Arial" w:eastAsia="Times New Roman" w:hAnsi="Arial" w:cs="Arial"/>
          <w:sz w:val="20"/>
          <w:szCs w:val="20"/>
          <w:lang w:eastAsia="es-ES"/>
        </w:rPr>
        <w:t>, de la presente convocatoria.</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271A0B" w:rsidRPr="00D2635D" w:rsidRDefault="00BD3F6A" w:rsidP="00271A0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La </w:t>
      </w:r>
      <w:r w:rsidR="00271A0B" w:rsidRPr="00D2635D">
        <w:rPr>
          <w:rFonts w:ascii="Arial" w:eastAsia="Times New Roman" w:hAnsi="Arial" w:cs="Arial"/>
          <w:sz w:val="20"/>
          <w:szCs w:val="20"/>
          <w:lang w:eastAsia="es-ES"/>
        </w:rPr>
        <w:t>evaluación económica de las proposiciones se realizará por partida, observ</w:t>
      </w:r>
      <w:r w:rsidR="00D7509F" w:rsidRPr="00D2635D">
        <w:rPr>
          <w:rFonts w:ascii="Arial" w:eastAsia="Times New Roman" w:hAnsi="Arial" w:cs="Arial"/>
          <w:sz w:val="20"/>
          <w:szCs w:val="20"/>
          <w:lang w:eastAsia="es-ES"/>
        </w:rPr>
        <w:t>ando la</w:t>
      </w:r>
      <w:r w:rsidR="00B05010" w:rsidRPr="00D2635D">
        <w:rPr>
          <w:rFonts w:ascii="Arial" w:eastAsia="Times New Roman" w:hAnsi="Arial" w:cs="Arial"/>
          <w:sz w:val="20"/>
          <w:szCs w:val="20"/>
          <w:lang w:eastAsia="es-ES"/>
        </w:rPr>
        <w:t>s</w:t>
      </w:r>
      <w:r w:rsidR="00271A0B" w:rsidRPr="00D2635D">
        <w:rPr>
          <w:rFonts w:ascii="Arial" w:eastAsia="Times New Roman" w:hAnsi="Arial" w:cs="Arial"/>
          <w:sz w:val="20"/>
          <w:szCs w:val="20"/>
          <w:lang w:eastAsia="es-ES"/>
        </w:rPr>
        <w:t xml:space="preserve"> cantidad</w:t>
      </w:r>
      <w:r w:rsidR="00B05010" w:rsidRPr="00D2635D">
        <w:rPr>
          <w:rFonts w:ascii="Arial" w:eastAsia="Times New Roman" w:hAnsi="Arial" w:cs="Arial"/>
          <w:sz w:val="20"/>
          <w:szCs w:val="20"/>
          <w:lang w:eastAsia="es-ES"/>
        </w:rPr>
        <w:t>es</w:t>
      </w:r>
      <w:r w:rsidR="00B15E4F">
        <w:rPr>
          <w:rFonts w:ascii="Arial" w:eastAsia="Times New Roman" w:hAnsi="Arial" w:cs="Arial"/>
          <w:sz w:val="20"/>
          <w:szCs w:val="20"/>
          <w:lang w:eastAsia="es-ES"/>
        </w:rPr>
        <w:t xml:space="preserve"> ofertadas</w:t>
      </w:r>
      <w:r w:rsidR="00B05010" w:rsidRPr="00D2635D">
        <w:rPr>
          <w:rFonts w:ascii="Arial" w:eastAsia="Times New Roman" w:hAnsi="Arial" w:cs="Arial"/>
          <w:sz w:val="20"/>
          <w:szCs w:val="20"/>
          <w:lang w:eastAsia="es-ES"/>
        </w:rPr>
        <w:t xml:space="preserve">, así como </w:t>
      </w:r>
      <w:r w:rsidR="00F03393" w:rsidRPr="00D2635D">
        <w:rPr>
          <w:rFonts w:ascii="Arial" w:eastAsia="Times New Roman" w:hAnsi="Arial" w:cs="Arial"/>
          <w:sz w:val="20"/>
          <w:szCs w:val="20"/>
          <w:lang w:eastAsia="es-ES"/>
        </w:rPr>
        <w:t xml:space="preserve">el </w:t>
      </w:r>
      <w:r w:rsidR="00814398" w:rsidRPr="00D2635D">
        <w:rPr>
          <w:rFonts w:ascii="Arial" w:eastAsia="Times New Roman" w:hAnsi="Arial" w:cs="Arial"/>
          <w:sz w:val="20"/>
          <w:szCs w:val="20"/>
          <w:lang w:eastAsia="es-ES"/>
        </w:rPr>
        <w:t>precio unitario</w:t>
      </w:r>
      <w:r w:rsidR="008F664A" w:rsidRPr="00D2635D">
        <w:rPr>
          <w:rFonts w:ascii="Arial" w:eastAsia="Times New Roman" w:hAnsi="Arial" w:cs="Arial"/>
          <w:sz w:val="20"/>
          <w:szCs w:val="20"/>
          <w:lang w:eastAsia="es-ES"/>
        </w:rPr>
        <w:t xml:space="preserve">, </w:t>
      </w:r>
      <w:r w:rsidR="00271A0B" w:rsidRPr="00D2635D">
        <w:rPr>
          <w:rFonts w:ascii="Arial" w:eastAsia="Times New Roman" w:hAnsi="Arial" w:cs="Arial"/>
          <w:sz w:val="20"/>
          <w:szCs w:val="20"/>
          <w:lang w:eastAsia="es-ES"/>
        </w:rPr>
        <w:t xml:space="preserve">conforme al </w:t>
      </w:r>
      <w:r w:rsidR="00B80D91" w:rsidRPr="00D2635D">
        <w:rPr>
          <w:rFonts w:ascii="Arial" w:eastAsia="Times New Roman" w:hAnsi="Arial" w:cs="Arial"/>
          <w:b/>
          <w:sz w:val="20"/>
          <w:szCs w:val="20"/>
          <w:lang w:eastAsia="es-ES"/>
        </w:rPr>
        <w:t xml:space="preserve">Anexo </w:t>
      </w:r>
      <w:r w:rsidR="00CB59C7" w:rsidRPr="00D2635D">
        <w:rPr>
          <w:rFonts w:ascii="Arial" w:eastAsia="Times New Roman" w:hAnsi="Arial" w:cs="Arial"/>
          <w:b/>
          <w:sz w:val="20"/>
          <w:szCs w:val="20"/>
          <w:lang w:eastAsia="es-ES"/>
        </w:rPr>
        <w:t>14</w:t>
      </w:r>
      <w:r w:rsidR="00CB59C7" w:rsidRPr="00D2635D">
        <w:rPr>
          <w:rFonts w:ascii="Arial" w:eastAsia="Times New Roman" w:hAnsi="Arial" w:cs="Arial"/>
          <w:sz w:val="20"/>
          <w:szCs w:val="20"/>
          <w:lang w:eastAsia="es-ES"/>
        </w:rPr>
        <w:t xml:space="preserve"> </w:t>
      </w:r>
      <w:r w:rsidR="00271A0B" w:rsidRPr="00D2635D">
        <w:rPr>
          <w:rFonts w:ascii="Arial" w:eastAsia="Times New Roman" w:hAnsi="Arial" w:cs="Arial"/>
          <w:sz w:val="20"/>
          <w:szCs w:val="20"/>
          <w:lang w:eastAsia="es-ES"/>
        </w:rPr>
        <w:t>de la presente convocatoria.</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271A0B" w:rsidRPr="00D2635D" w:rsidRDefault="00BD3F6A" w:rsidP="00271A0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Los </w:t>
      </w:r>
      <w:r w:rsidR="00271A0B" w:rsidRPr="00D2635D">
        <w:rPr>
          <w:rFonts w:ascii="Arial" w:eastAsia="Times New Roman" w:hAnsi="Arial" w:cs="Arial"/>
          <w:sz w:val="20"/>
          <w:szCs w:val="20"/>
          <w:lang w:eastAsia="es-ES"/>
        </w:rPr>
        <w:t xml:space="preserve">requisitos establecidos en esta convocatoria serán evaluados mediante el cumple y no cumple, siendo el factor determinante el precio más bajo para adjudicar, siempre y cuando hayan </w:t>
      </w:r>
      <w:r w:rsidR="00A7574F" w:rsidRPr="00D2635D">
        <w:rPr>
          <w:rFonts w:ascii="Arial" w:eastAsia="Times New Roman" w:hAnsi="Arial" w:cs="Arial"/>
          <w:sz w:val="20"/>
          <w:szCs w:val="20"/>
          <w:lang w:eastAsia="es-ES"/>
        </w:rPr>
        <w:t>resultado solventes</w:t>
      </w:r>
      <w:r w:rsidRPr="00D2635D">
        <w:rPr>
          <w:rFonts w:ascii="Arial" w:eastAsia="Times New Roman" w:hAnsi="Arial" w:cs="Arial"/>
          <w:sz w:val="20"/>
          <w:szCs w:val="20"/>
          <w:lang w:eastAsia="es-ES"/>
        </w:rPr>
        <w:t>.</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271A0B" w:rsidRPr="00D2635D" w:rsidRDefault="00C34AAE" w:rsidP="00271A0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No </w:t>
      </w:r>
      <w:r w:rsidR="00271A0B" w:rsidRPr="00D2635D">
        <w:rPr>
          <w:rFonts w:ascii="Arial" w:eastAsia="Times New Roman" w:hAnsi="Arial" w:cs="Arial"/>
          <w:sz w:val="20"/>
          <w:szCs w:val="20"/>
          <w:lang w:eastAsia="es-ES"/>
        </w:rPr>
        <w:t>se considerarán las proposiciones, cuando no cotice la totalidad de los bienes requeridos por partida.</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7E4F8B" w:rsidRDefault="00C34AAE" w:rsidP="007E4F8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En </w:t>
      </w:r>
      <w:r w:rsidR="00271A0B" w:rsidRPr="00D2635D">
        <w:rPr>
          <w:rFonts w:ascii="Arial" w:eastAsia="Times New Roman" w:hAnsi="Arial" w:cs="Arial"/>
          <w:sz w:val="20"/>
          <w:szCs w:val="20"/>
          <w:lang w:eastAsia="es-ES"/>
        </w:rPr>
        <w:t xml:space="preserve">caso de discrepancia entre las cantidades escritas con letra y con número, prevalecerá la cantidad con letra, por lo que de presentarse errores en las cantidades o volúmenes solicitados, éstos podrán corregirse, en apego al artículo 55 del </w:t>
      </w:r>
      <w:r w:rsidR="001643D6" w:rsidRPr="00D2635D">
        <w:rPr>
          <w:rFonts w:ascii="Arial" w:eastAsia="Times New Roman" w:hAnsi="Arial" w:cs="Arial"/>
          <w:sz w:val="20"/>
          <w:szCs w:val="20"/>
          <w:lang w:eastAsia="es-ES"/>
        </w:rPr>
        <w:t>RLAASSP</w:t>
      </w:r>
      <w:r w:rsidRPr="00D2635D">
        <w:rPr>
          <w:rFonts w:ascii="Arial" w:eastAsia="Times New Roman" w:hAnsi="Arial" w:cs="Arial"/>
          <w:sz w:val="20"/>
          <w:szCs w:val="20"/>
          <w:lang w:eastAsia="es-ES"/>
        </w:rPr>
        <w:t>.</w:t>
      </w:r>
    </w:p>
    <w:p w:rsidR="007E4F8B" w:rsidRDefault="007E4F8B" w:rsidP="007E4F8B">
      <w:pPr>
        <w:spacing w:after="0" w:line="240" w:lineRule="auto"/>
        <w:ind w:left="-284"/>
        <w:jc w:val="both"/>
        <w:rPr>
          <w:rFonts w:ascii="Arial" w:eastAsia="Times New Roman" w:hAnsi="Arial" w:cs="Arial"/>
          <w:sz w:val="20"/>
          <w:szCs w:val="20"/>
          <w:lang w:eastAsia="es-ES"/>
        </w:rPr>
      </w:pPr>
    </w:p>
    <w:p w:rsidR="007E4F8B" w:rsidRDefault="007E4F8B" w:rsidP="007E4F8B">
      <w:pPr>
        <w:spacing w:after="0" w:line="240" w:lineRule="auto"/>
        <w:ind w:left="-284"/>
        <w:jc w:val="both"/>
        <w:rPr>
          <w:rFonts w:ascii="Arial" w:hAnsi="Arial" w:cs="Arial"/>
          <w:sz w:val="20"/>
          <w:szCs w:val="20"/>
          <w:lang w:val="es-ES_tradnl"/>
        </w:rPr>
      </w:pPr>
      <w:r>
        <w:rPr>
          <w:rFonts w:ascii="Arial" w:hAnsi="Arial" w:cs="Arial"/>
          <w:sz w:val="20"/>
          <w:szCs w:val="20"/>
          <w:lang w:val="es-ES_tradnl"/>
        </w:rPr>
        <w:lastRenderedPageBreak/>
        <w:t>Se verificará si el precio ofertado es aceptable de conformidad a lo señalado en el artículo 51 inciso a) del RLAASSP. El cálculo del precio aceptable únicamente se llevará a cabo cuando se requiera acreditar que un precio ofertado se desecha porque es superior al precio determinado conforme a la fracción XI del artículo 2 de la LAASSP.</w:t>
      </w:r>
    </w:p>
    <w:p w:rsidR="007E4F8B" w:rsidRDefault="007E4F8B" w:rsidP="007E4F8B">
      <w:pPr>
        <w:spacing w:after="0" w:line="240" w:lineRule="auto"/>
        <w:ind w:left="-284"/>
        <w:jc w:val="both"/>
        <w:rPr>
          <w:rFonts w:ascii="Arial" w:hAnsi="Arial" w:cs="Arial"/>
          <w:sz w:val="20"/>
          <w:szCs w:val="20"/>
          <w:lang w:val="es-ES_tradnl"/>
        </w:rPr>
      </w:pPr>
    </w:p>
    <w:p w:rsidR="007E4F8B" w:rsidRDefault="007E4F8B" w:rsidP="007E4F8B">
      <w:pPr>
        <w:spacing w:after="0" w:line="240" w:lineRule="auto"/>
        <w:ind w:left="-284"/>
        <w:jc w:val="both"/>
        <w:rPr>
          <w:rFonts w:ascii="Arial" w:hAnsi="Arial" w:cs="Arial"/>
          <w:sz w:val="20"/>
          <w:szCs w:val="20"/>
          <w:lang w:val="es-ES_tradnl"/>
        </w:rPr>
      </w:pPr>
      <w:r>
        <w:rPr>
          <w:rFonts w:ascii="Arial" w:hAnsi="Arial" w:cs="Arial"/>
          <w:sz w:val="20"/>
          <w:szCs w:val="20"/>
          <w:lang w:val="es-ES_tradnl"/>
        </w:rPr>
        <w:t>El precio conveniente se determinará de conformidad a lo señalado en el artículo 51 inciso b) del RLAASSP. El cálculo del precio conveniente únicamente se llevará a cabo cuando se requiera acreditar que un precio ofertado se desecha porque se encuentra por debajo del precio determinado conforme a la fracción XII del artículo 2 de la LAASSP.</w:t>
      </w:r>
    </w:p>
    <w:p w:rsidR="003E1981" w:rsidRDefault="003E1981" w:rsidP="007E4F8B">
      <w:pPr>
        <w:spacing w:after="0" w:line="240" w:lineRule="auto"/>
        <w:ind w:left="-284"/>
        <w:jc w:val="both"/>
        <w:rPr>
          <w:rFonts w:ascii="Arial" w:hAnsi="Arial" w:cs="Arial"/>
          <w:sz w:val="20"/>
          <w:szCs w:val="20"/>
          <w:lang w:val="es-ES_tradnl"/>
        </w:rPr>
      </w:pPr>
    </w:p>
    <w:p w:rsidR="00F04497" w:rsidRPr="00D2635D" w:rsidRDefault="00F04497" w:rsidP="003E1981">
      <w:pPr>
        <w:pStyle w:val="Ttulo2"/>
        <w:tabs>
          <w:tab w:val="clear" w:pos="576"/>
          <w:tab w:val="num" w:pos="0"/>
        </w:tabs>
        <w:ind w:left="-284" w:firstLine="0"/>
        <w:rPr>
          <w:rFonts w:cs="Arial"/>
          <w:i w:val="0"/>
          <w:sz w:val="20"/>
        </w:rPr>
      </w:pPr>
      <w:bookmarkStart w:id="70" w:name="_Toc452654382"/>
      <w:r w:rsidRPr="00D2635D">
        <w:rPr>
          <w:rFonts w:cs="Arial"/>
          <w:i w:val="0"/>
          <w:sz w:val="20"/>
        </w:rPr>
        <w:t>5.3 Adjudicación del contrato.</w:t>
      </w:r>
      <w:bookmarkEnd w:id="70"/>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El contrato será adjudicado por partida</w:t>
      </w:r>
      <w:r w:rsidR="008C7902" w:rsidRPr="00D2635D">
        <w:rPr>
          <w:rFonts w:ascii="Arial" w:hAnsi="Arial" w:cs="Arial"/>
          <w:sz w:val="20"/>
          <w:szCs w:val="20"/>
        </w:rPr>
        <w:t xml:space="preserve"> </w:t>
      </w:r>
      <w:r w:rsidRPr="00D2635D">
        <w:rPr>
          <w:rFonts w:ascii="Arial" w:hAnsi="Arial" w:cs="Arial"/>
          <w:sz w:val="20"/>
          <w:szCs w:val="20"/>
        </w:rPr>
        <w:t>a</w:t>
      </w:r>
      <w:r w:rsidR="008C7902" w:rsidRPr="00D2635D">
        <w:rPr>
          <w:rFonts w:ascii="Arial" w:hAnsi="Arial" w:cs="Arial"/>
          <w:sz w:val="20"/>
          <w:szCs w:val="20"/>
        </w:rPr>
        <w:t>l</w:t>
      </w:r>
      <w:r w:rsidRPr="00D2635D">
        <w:rPr>
          <w:rFonts w:ascii="Arial" w:hAnsi="Arial" w:cs="Arial"/>
          <w:sz w:val="20"/>
          <w:szCs w:val="20"/>
        </w:rPr>
        <w:t xml:space="preserve"> licitante cuya oferta resulte solvente porque cumple con los requisitos legales, técnicos y económicos de las presente Convocatoria y obtenga el mejor resultado en la evaluación, conforme al artículo 36 Bis de la LAASSP. </w:t>
      </w:r>
    </w:p>
    <w:p w:rsidR="00F04497" w:rsidRPr="00D2635D" w:rsidRDefault="00F04497" w:rsidP="00F04497">
      <w:pPr>
        <w:spacing w:after="0" w:line="240" w:lineRule="auto"/>
        <w:ind w:left="-284"/>
        <w:jc w:val="both"/>
        <w:rPr>
          <w:rFonts w:ascii="Arial" w:hAnsi="Arial" w:cs="Arial"/>
          <w:sz w:val="20"/>
          <w:szCs w:val="20"/>
        </w:rPr>
      </w:pPr>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En caso de existir empate en dos o más proposiciones, se dará preferencia en primer término a las micro empresas, a continuación se considerará a las pequeñas empresas y en caso de no contarse con alguna de las anteriores empresas, la adjudicación se efectuará a favor del licitante que tenga el carácter de mediana empresa.</w:t>
      </w:r>
    </w:p>
    <w:p w:rsidR="00F04497" w:rsidRPr="00D2635D" w:rsidRDefault="00F04497" w:rsidP="00F04497">
      <w:pPr>
        <w:spacing w:after="0" w:line="240" w:lineRule="auto"/>
        <w:ind w:left="-284"/>
        <w:jc w:val="both"/>
        <w:rPr>
          <w:rFonts w:ascii="Arial" w:hAnsi="Arial" w:cs="Arial"/>
          <w:sz w:val="20"/>
          <w:szCs w:val="20"/>
        </w:rPr>
      </w:pPr>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De no actualizarse el supuesto anterior se realizará la adjudicación del contrato a favor del licitante que resulte ganador del sorteo por insaculación que realice la Convocante, en presencia del representante del Órgano Interno de Control, conforme al artículo 54 del RLAASSP.</w:t>
      </w:r>
    </w:p>
    <w:p w:rsidR="0036572F" w:rsidRPr="00D2635D" w:rsidRDefault="0036572F" w:rsidP="00D1134A">
      <w:pPr>
        <w:spacing w:after="0" w:line="240" w:lineRule="auto"/>
        <w:ind w:left="-284"/>
        <w:jc w:val="both"/>
        <w:rPr>
          <w:rFonts w:ascii="Arial" w:hAnsi="Arial" w:cs="Arial"/>
          <w:sz w:val="20"/>
          <w:szCs w:val="20"/>
        </w:rPr>
      </w:pPr>
    </w:p>
    <w:p w:rsidR="00D1134A" w:rsidRPr="00D2635D" w:rsidRDefault="00753B68" w:rsidP="007E11C4">
      <w:pPr>
        <w:pStyle w:val="Ttulo1"/>
        <w:spacing w:after="0"/>
        <w:ind w:left="431" w:hanging="431"/>
        <w:rPr>
          <w:rFonts w:eastAsia="Arial Unicode MS" w:cs="Arial"/>
          <w:sz w:val="20"/>
          <w:szCs w:val="20"/>
        </w:rPr>
      </w:pPr>
      <w:bookmarkStart w:id="71" w:name="_Toc452654383"/>
      <w:r w:rsidRPr="00D2635D">
        <w:rPr>
          <w:rFonts w:cs="Arial"/>
          <w:sz w:val="20"/>
          <w:szCs w:val="20"/>
        </w:rPr>
        <w:t xml:space="preserve">6. </w:t>
      </w:r>
      <w:r w:rsidR="00D1134A" w:rsidRPr="00D2635D">
        <w:rPr>
          <w:rFonts w:cs="Arial"/>
          <w:sz w:val="20"/>
          <w:szCs w:val="20"/>
        </w:rPr>
        <w:t xml:space="preserve"> RELACIÓN DE DOCUMENTOS QUE DEBE PRESENTAR EL LICITANTE.</w:t>
      </w:r>
      <w:bookmarkEnd w:id="71"/>
    </w:p>
    <w:p w:rsidR="007E11C4" w:rsidRDefault="007E11C4" w:rsidP="00D1134A">
      <w:pPr>
        <w:suppressAutoHyphens/>
        <w:spacing w:after="0" w:line="240" w:lineRule="auto"/>
        <w:ind w:left="-284"/>
        <w:jc w:val="both"/>
        <w:rPr>
          <w:rFonts w:ascii="Arial" w:hAnsi="Arial" w:cs="Arial"/>
          <w:sz w:val="20"/>
          <w:szCs w:val="20"/>
        </w:rPr>
      </w:pPr>
    </w:p>
    <w:p w:rsidR="00D1134A" w:rsidRPr="00D2635D" w:rsidRDefault="00785409" w:rsidP="00D1134A">
      <w:pPr>
        <w:suppressAutoHyphens/>
        <w:spacing w:after="0" w:line="240" w:lineRule="auto"/>
        <w:ind w:left="-284"/>
        <w:jc w:val="both"/>
        <w:rPr>
          <w:rFonts w:ascii="Arial" w:eastAsia="Arial Unicode MS" w:hAnsi="Arial" w:cs="Arial"/>
          <w:b/>
          <w:sz w:val="20"/>
          <w:szCs w:val="20"/>
        </w:rPr>
      </w:pPr>
      <w:r w:rsidRPr="00D2635D">
        <w:rPr>
          <w:rFonts w:ascii="Arial" w:hAnsi="Arial" w:cs="Arial"/>
          <w:sz w:val="20"/>
          <w:szCs w:val="20"/>
        </w:rPr>
        <w:t xml:space="preserve">En el </w:t>
      </w:r>
      <w:r w:rsidR="00D1134A" w:rsidRPr="00D2635D">
        <w:rPr>
          <w:rFonts w:ascii="Arial" w:hAnsi="Arial" w:cs="Arial"/>
          <w:b/>
          <w:sz w:val="20"/>
          <w:szCs w:val="20"/>
        </w:rPr>
        <w:t xml:space="preserve">Anexo </w:t>
      </w:r>
      <w:r w:rsidR="000D2FA6" w:rsidRPr="00D2635D">
        <w:rPr>
          <w:rFonts w:ascii="Arial" w:hAnsi="Arial" w:cs="Arial"/>
          <w:b/>
          <w:sz w:val="20"/>
          <w:szCs w:val="20"/>
        </w:rPr>
        <w:t>4</w:t>
      </w:r>
      <w:r w:rsidR="00D1134A" w:rsidRPr="00D2635D">
        <w:rPr>
          <w:rFonts w:ascii="Arial" w:hAnsi="Arial" w:cs="Arial"/>
          <w:b/>
          <w:sz w:val="20"/>
          <w:szCs w:val="20"/>
        </w:rPr>
        <w:t xml:space="preserve"> </w:t>
      </w:r>
      <w:r w:rsidR="00D1134A" w:rsidRPr="00D2635D">
        <w:rPr>
          <w:rFonts w:ascii="Arial" w:hAnsi="Arial" w:cs="Arial"/>
          <w:sz w:val="20"/>
          <w:szCs w:val="20"/>
        </w:rPr>
        <w:t xml:space="preserve">de la presente Convocatoria se relacionan los documentos que debe presentar cada licitante. </w:t>
      </w:r>
    </w:p>
    <w:p w:rsidR="007E11C4" w:rsidRDefault="007E11C4" w:rsidP="00753B68">
      <w:pPr>
        <w:pStyle w:val="Ttulo1"/>
        <w:rPr>
          <w:rFonts w:cs="Arial"/>
          <w:sz w:val="20"/>
          <w:szCs w:val="20"/>
        </w:rPr>
      </w:pPr>
      <w:bookmarkStart w:id="72" w:name="_Toc367205802"/>
    </w:p>
    <w:p w:rsidR="00D1134A" w:rsidRDefault="00753B68" w:rsidP="007E11C4">
      <w:pPr>
        <w:pStyle w:val="Ttulo1"/>
        <w:spacing w:before="0" w:after="0"/>
        <w:ind w:left="431" w:hanging="431"/>
        <w:rPr>
          <w:rFonts w:cs="Arial"/>
          <w:sz w:val="20"/>
          <w:szCs w:val="20"/>
        </w:rPr>
      </w:pPr>
      <w:bookmarkStart w:id="73" w:name="_Toc452654384"/>
      <w:r w:rsidRPr="00D2635D">
        <w:rPr>
          <w:rFonts w:cs="Arial"/>
          <w:sz w:val="20"/>
          <w:szCs w:val="20"/>
        </w:rPr>
        <w:t xml:space="preserve">7. </w:t>
      </w:r>
      <w:r w:rsidR="00D1134A" w:rsidRPr="00D2635D">
        <w:rPr>
          <w:rFonts w:cs="Arial"/>
          <w:sz w:val="20"/>
          <w:szCs w:val="20"/>
        </w:rPr>
        <w:t>INCONFORMIDADES.</w:t>
      </w:r>
      <w:bookmarkEnd w:id="72"/>
      <w:bookmarkEnd w:id="73"/>
    </w:p>
    <w:p w:rsidR="007E11C4" w:rsidRDefault="007E11C4" w:rsidP="00D2635D">
      <w:pPr>
        <w:suppressAutoHyphens/>
        <w:spacing w:after="0" w:line="240" w:lineRule="auto"/>
        <w:ind w:left="-284"/>
        <w:jc w:val="both"/>
        <w:rPr>
          <w:rFonts w:ascii="Arial" w:hAnsi="Arial" w:cs="Arial"/>
          <w:sz w:val="20"/>
          <w:szCs w:val="20"/>
        </w:rPr>
      </w:pPr>
    </w:p>
    <w:p w:rsidR="00D1134A" w:rsidRPr="00D2635D" w:rsidRDefault="00D1134A" w:rsidP="00D2635D">
      <w:pPr>
        <w:suppressAutoHyphens/>
        <w:spacing w:after="0" w:line="240" w:lineRule="auto"/>
        <w:ind w:left="-284"/>
        <w:jc w:val="both"/>
        <w:rPr>
          <w:rFonts w:ascii="Arial" w:hAnsi="Arial" w:cs="Arial"/>
          <w:sz w:val="20"/>
          <w:szCs w:val="20"/>
        </w:rPr>
      </w:pPr>
      <w:r w:rsidRPr="00D2635D">
        <w:rPr>
          <w:rFonts w:ascii="Arial" w:hAnsi="Arial" w:cs="Arial"/>
          <w:sz w:val="20"/>
          <w:szCs w:val="20"/>
        </w:rPr>
        <w:t xml:space="preserve">De acuerdo con lo dispuesto en artículo 66 de la LAASSP, los licitantes podrán interponer inconformidad en las oficinas de la SFP ubicadas en Avenida de los Insurgentes Sur 1735, Colonia Guadalupe Inn, Código Postal 01020, Delegación Álvaro Obregón, </w:t>
      </w:r>
      <w:r w:rsidR="00682035">
        <w:rPr>
          <w:rFonts w:ascii="Arial" w:hAnsi="Arial" w:cs="Arial"/>
          <w:sz w:val="20"/>
          <w:szCs w:val="20"/>
        </w:rPr>
        <w:t>Ciudad de México</w:t>
      </w:r>
      <w:r w:rsidRPr="00D2635D">
        <w:rPr>
          <w:rFonts w:ascii="Arial" w:hAnsi="Arial" w:cs="Arial"/>
          <w:sz w:val="20"/>
          <w:szCs w:val="20"/>
        </w:rPr>
        <w:t xml:space="preserve"> o ante el OIC en el IMSS ubicado en</w:t>
      </w:r>
      <w:r w:rsidR="00220826" w:rsidRPr="00D2635D">
        <w:rPr>
          <w:rFonts w:ascii="Arial" w:hAnsi="Arial" w:cs="Arial"/>
          <w:sz w:val="20"/>
          <w:szCs w:val="20"/>
        </w:rPr>
        <w:t>. Avenida</w:t>
      </w:r>
      <w:r w:rsidRPr="00D2635D">
        <w:rPr>
          <w:rFonts w:ascii="Arial" w:hAnsi="Arial" w:cs="Arial"/>
          <w:sz w:val="20"/>
          <w:szCs w:val="20"/>
        </w:rPr>
        <w:t xml:space="preserve"> Revolución número 1586, Colonia San Ángel, Delegación Álvaro Obregón, C.P. 01000,</w:t>
      </w:r>
      <w:r w:rsidR="001F6C09">
        <w:rPr>
          <w:rFonts w:ascii="Arial" w:hAnsi="Arial" w:cs="Arial"/>
          <w:sz w:val="20"/>
          <w:szCs w:val="20"/>
        </w:rPr>
        <w:t xml:space="preserve"> México,</w:t>
      </w:r>
      <w:r w:rsidRPr="00D2635D">
        <w:rPr>
          <w:rFonts w:ascii="Arial" w:hAnsi="Arial" w:cs="Arial"/>
          <w:sz w:val="20"/>
          <w:szCs w:val="20"/>
        </w:rPr>
        <w:t xml:space="preserve"> </w:t>
      </w:r>
      <w:r w:rsidR="00D2635D" w:rsidRPr="00D2635D">
        <w:rPr>
          <w:rFonts w:ascii="Arial" w:hAnsi="Arial" w:cs="Arial"/>
          <w:sz w:val="20"/>
          <w:szCs w:val="20"/>
        </w:rPr>
        <w:t>Ciudad de México.</w:t>
      </w:r>
    </w:p>
    <w:p w:rsidR="00D1134A" w:rsidRPr="00D2635D" w:rsidRDefault="00D1134A" w:rsidP="00D2635D">
      <w:pPr>
        <w:suppressAutoHyphens/>
        <w:spacing w:after="0" w:line="240" w:lineRule="auto"/>
        <w:ind w:left="-284"/>
        <w:jc w:val="both"/>
        <w:rPr>
          <w:rFonts w:ascii="Arial" w:hAnsi="Arial" w:cs="Arial"/>
          <w:sz w:val="20"/>
          <w:szCs w:val="20"/>
        </w:rPr>
      </w:pPr>
    </w:p>
    <w:p w:rsidR="00807CC5" w:rsidRDefault="00D1134A" w:rsidP="00D1134A">
      <w:pPr>
        <w:spacing w:after="0" w:line="240" w:lineRule="auto"/>
        <w:ind w:left="-284"/>
        <w:jc w:val="both"/>
        <w:rPr>
          <w:rFonts w:ascii="Arial" w:hAnsi="Arial" w:cs="Arial"/>
          <w:sz w:val="20"/>
          <w:szCs w:val="20"/>
        </w:rPr>
      </w:pPr>
      <w:r w:rsidRPr="00D2635D">
        <w:rPr>
          <w:rFonts w:ascii="Arial" w:hAnsi="Arial" w:cs="Arial"/>
          <w:sz w:val="20"/>
          <w:szCs w:val="20"/>
        </w:rPr>
        <w:t xml:space="preserve">Asimismo, se señala que tales inconformidades podrán presentarse mediante el sistema CompraNet en la dirección electrónica </w:t>
      </w:r>
      <w:hyperlink r:id="rId11" w:history="1">
        <w:r w:rsidR="00B06907" w:rsidRPr="00D2635D">
          <w:rPr>
            <w:rStyle w:val="Hipervnculo"/>
            <w:rFonts w:ascii="Arial" w:hAnsi="Arial" w:cs="Arial"/>
            <w:sz w:val="20"/>
            <w:szCs w:val="20"/>
          </w:rPr>
          <w:t>https://compranet.funcionpublica.gob.mx</w:t>
        </w:r>
      </w:hyperlink>
      <w:r w:rsidR="00B06907" w:rsidRPr="00D2635D">
        <w:rPr>
          <w:rFonts w:ascii="Arial" w:hAnsi="Arial" w:cs="Arial"/>
          <w:u w:val="single"/>
        </w:rPr>
        <w:t xml:space="preserve">. </w:t>
      </w:r>
      <w:r w:rsidRPr="00D2635D">
        <w:rPr>
          <w:rFonts w:ascii="Arial" w:hAnsi="Arial" w:cs="Arial"/>
          <w:sz w:val="20"/>
          <w:szCs w:val="20"/>
        </w:rPr>
        <w:t xml:space="preserve">Lo anterior, contra actos del procedimiento de contratación que contravengan las disposiciones que rigen las materias objeto del mencionado ordenamiento. </w:t>
      </w:r>
    </w:p>
    <w:p w:rsidR="00D1134A" w:rsidRPr="00D2635D" w:rsidRDefault="00753B68" w:rsidP="00753B68">
      <w:pPr>
        <w:pStyle w:val="Ttulo1"/>
        <w:tabs>
          <w:tab w:val="clear" w:pos="432"/>
          <w:tab w:val="num" w:pos="0"/>
        </w:tabs>
        <w:ind w:left="0" w:firstLine="0"/>
        <w:rPr>
          <w:rFonts w:cs="Arial"/>
          <w:sz w:val="20"/>
          <w:szCs w:val="20"/>
        </w:rPr>
      </w:pPr>
      <w:bookmarkStart w:id="74" w:name="_Toc452654385"/>
      <w:r w:rsidRPr="00D2635D">
        <w:rPr>
          <w:rFonts w:cs="Arial"/>
          <w:sz w:val="20"/>
          <w:szCs w:val="20"/>
        </w:rPr>
        <w:t xml:space="preserve">8. </w:t>
      </w:r>
      <w:r w:rsidR="00D1134A" w:rsidRPr="00D2635D">
        <w:rPr>
          <w:rFonts w:cs="Arial"/>
          <w:sz w:val="20"/>
          <w:szCs w:val="20"/>
        </w:rPr>
        <w:t xml:space="preserve"> FORMATOS QUE FACILITARÁN Y AGILIZARÁN LA PRESENTACIÓN Y RECEPCIÓN DE LAS PROPOSICIONES.</w:t>
      </w:r>
      <w:bookmarkEnd w:id="74"/>
    </w:p>
    <w:tbl>
      <w:tblPr>
        <w:tblStyle w:val="Tablaconcuadrcula"/>
        <w:tblpPr w:leftFromText="141" w:rightFromText="141" w:vertAnchor="text" w:horzAnchor="margin" w:tblpXSpec="center" w:tblpY="209"/>
        <w:tblW w:w="10314" w:type="dxa"/>
        <w:tblLook w:val="04A0" w:firstRow="1" w:lastRow="0" w:firstColumn="1" w:lastColumn="0" w:noHBand="0" w:noVBand="1"/>
      </w:tblPr>
      <w:tblGrid>
        <w:gridCol w:w="1242"/>
        <w:gridCol w:w="9072"/>
      </w:tblGrid>
      <w:tr w:rsidR="00C9018F" w:rsidRPr="00D2635D" w:rsidTr="005663EA">
        <w:trPr>
          <w:trHeight w:val="268"/>
        </w:trPr>
        <w:tc>
          <w:tcPr>
            <w:tcW w:w="1242" w:type="dxa"/>
            <w:shd w:val="pct15" w:color="auto" w:fill="auto"/>
            <w:vAlign w:val="center"/>
          </w:tcPr>
          <w:p w:rsidR="00C9018F" w:rsidRPr="00D2635D" w:rsidRDefault="00C9018F" w:rsidP="00C9018F">
            <w:pPr>
              <w:ind w:left="-284"/>
              <w:jc w:val="center"/>
              <w:rPr>
                <w:rFonts w:ascii="Arial" w:hAnsi="Arial" w:cs="Arial"/>
                <w:b/>
              </w:rPr>
            </w:pPr>
            <w:r w:rsidRPr="00D2635D">
              <w:rPr>
                <w:rFonts w:ascii="Arial" w:hAnsi="Arial" w:cs="Arial"/>
                <w:b/>
              </w:rPr>
              <w:t>Número</w:t>
            </w:r>
          </w:p>
        </w:tc>
        <w:tc>
          <w:tcPr>
            <w:tcW w:w="9072" w:type="dxa"/>
            <w:shd w:val="pct15" w:color="auto" w:fill="auto"/>
            <w:vAlign w:val="center"/>
          </w:tcPr>
          <w:p w:rsidR="00C9018F" w:rsidRPr="00D2635D" w:rsidRDefault="00C9018F" w:rsidP="00C9018F">
            <w:pPr>
              <w:ind w:left="-284"/>
              <w:jc w:val="center"/>
              <w:rPr>
                <w:rFonts w:ascii="Arial" w:hAnsi="Arial" w:cs="Arial"/>
                <w:b/>
              </w:rPr>
            </w:pPr>
            <w:r w:rsidRPr="00D2635D">
              <w:rPr>
                <w:rFonts w:ascii="Arial" w:hAnsi="Arial" w:cs="Arial"/>
                <w:b/>
              </w:rPr>
              <w:t>Descripción</w:t>
            </w:r>
          </w:p>
        </w:tc>
      </w:tr>
      <w:tr w:rsidR="00A60CCF" w:rsidRPr="00D2635D" w:rsidTr="005663EA">
        <w:trPr>
          <w:trHeight w:val="283"/>
        </w:trPr>
        <w:tc>
          <w:tcPr>
            <w:tcW w:w="1242" w:type="dxa"/>
            <w:shd w:val="clear" w:color="auto" w:fill="auto"/>
            <w:vAlign w:val="center"/>
          </w:tcPr>
          <w:p w:rsidR="00A60CCF" w:rsidRPr="00D2635D" w:rsidRDefault="00A60CCF" w:rsidP="00A60CCF">
            <w:pPr>
              <w:rPr>
                <w:rFonts w:ascii="Arial" w:hAnsi="Arial" w:cs="Arial"/>
              </w:rPr>
            </w:pPr>
            <w:r w:rsidRPr="00D2635D">
              <w:rPr>
                <w:rFonts w:ascii="Arial" w:hAnsi="Arial" w:cs="Arial"/>
              </w:rPr>
              <w:t>Anexo 1</w:t>
            </w:r>
          </w:p>
        </w:tc>
        <w:tc>
          <w:tcPr>
            <w:tcW w:w="9072" w:type="dxa"/>
            <w:shd w:val="clear" w:color="auto" w:fill="auto"/>
            <w:vAlign w:val="center"/>
          </w:tcPr>
          <w:p w:rsidR="00A60CCF" w:rsidRPr="00D2635D" w:rsidRDefault="00A60CCF" w:rsidP="00220826">
            <w:pPr>
              <w:tabs>
                <w:tab w:val="left" w:pos="2268"/>
              </w:tabs>
              <w:ind w:left="81"/>
              <w:rPr>
                <w:rFonts w:ascii="Arial" w:hAnsi="Arial" w:cs="Arial"/>
              </w:rPr>
            </w:pPr>
            <w:r w:rsidRPr="00D2635D">
              <w:rPr>
                <w:rFonts w:ascii="Arial" w:hAnsi="Arial" w:cs="Arial"/>
              </w:rPr>
              <w:t xml:space="preserve">Anexo Técnico. </w:t>
            </w:r>
          </w:p>
        </w:tc>
      </w:tr>
      <w:tr w:rsidR="00C9018F" w:rsidRPr="00D2635D" w:rsidTr="005663EA">
        <w:trPr>
          <w:trHeight w:val="283"/>
        </w:trPr>
        <w:tc>
          <w:tcPr>
            <w:tcW w:w="1242" w:type="dxa"/>
            <w:shd w:val="clear" w:color="auto" w:fill="auto"/>
            <w:vAlign w:val="center"/>
          </w:tcPr>
          <w:p w:rsidR="00C9018F" w:rsidRPr="00D2635D" w:rsidRDefault="00581F73" w:rsidP="00C9018F">
            <w:pPr>
              <w:rPr>
                <w:rFonts w:ascii="Arial" w:hAnsi="Arial" w:cs="Arial"/>
              </w:rPr>
            </w:pPr>
            <w:r w:rsidRPr="00D2635D">
              <w:rPr>
                <w:rFonts w:ascii="Arial" w:hAnsi="Arial" w:cs="Arial"/>
              </w:rPr>
              <w:t>Anexo 2</w:t>
            </w:r>
          </w:p>
        </w:tc>
        <w:tc>
          <w:tcPr>
            <w:tcW w:w="9072" w:type="dxa"/>
            <w:shd w:val="clear" w:color="auto" w:fill="auto"/>
            <w:vAlign w:val="center"/>
          </w:tcPr>
          <w:p w:rsidR="00C9018F" w:rsidRPr="00D2635D" w:rsidRDefault="00C9018F" w:rsidP="00220826">
            <w:pPr>
              <w:tabs>
                <w:tab w:val="left" w:pos="2268"/>
              </w:tabs>
              <w:ind w:left="81"/>
              <w:rPr>
                <w:rFonts w:ascii="Arial" w:hAnsi="Arial" w:cs="Arial"/>
              </w:rPr>
            </w:pPr>
            <w:r w:rsidRPr="00D2635D">
              <w:rPr>
                <w:rFonts w:ascii="Arial" w:hAnsi="Arial" w:cs="Arial"/>
              </w:rPr>
              <w:t xml:space="preserve">Términos y Condiciones. </w:t>
            </w:r>
          </w:p>
        </w:tc>
      </w:tr>
      <w:tr w:rsidR="00CA5258" w:rsidRPr="00D2635D" w:rsidTr="005663EA">
        <w:trPr>
          <w:trHeight w:val="283"/>
        </w:trPr>
        <w:tc>
          <w:tcPr>
            <w:tcW w:w="1242" w:type="dxa"/>
            <w:shd w:val="clear" w:color="auto" w:fill="auto"/>
            <w:vAlign w:val="center"/>
          </w:tcPr>
          <w:p w:rsidR="00CA5258" w:rsidRPr="00D2635D" w:rsidRDefault="00BB5694" w:rsidP="005663EA">
            <w:pPr>
              <w:rPr>
                <w:rFonts w:ascii="Arial" w:hAnsi="Arial" w:cs="Arial"/>
              </w:rPr>
            </w:pPr>
            <w:r>
              <w:rPr>
                <w:rFonts w:ascii="Arial" w:hAnsi="Arial" w:cs="Arial"/>
              </w:rPr>
              <w:t>Anexo 2.</w:t>
            </w:r>
            <w:r w:rsidR="008C021F">
              <w:rPr>
                <w:rFonts w:ascii="Arial" w:hAnsi="Arial" w:cs="Arial"/>
              </w:rPr>
              <w:t>1</w:t>
            </w:r>
          </w:p>
        </w:tc>
        <w:tc>
          <w:tcPr>
            <w:tcW w:w="9072" w:type="dxa"/>
            <w:shd w:val="clear" w:color="auto" w:fill="auto"/>
            <w:vAlign w:val="center"/>
          </w:tcPr>
          <w:p w:rsidR="00CA5258" w:rsidRPr="00D2635D" w:rsidRDefault="000C43DA" w:rsidP="000C43DA">
            <w:pPr>
              <w:tabs>
                <w:tab w:val="left" w:pos="2268"/>
              </w:tabs>
              <w:ind w:left="81"/>
              <w:rPr>
                <w:rFonts w:ascii="Arial" w:hAnsi="Arial" w:cs="Arial"/>
              </w:rPr>
            </w:pPr>
            <w:r>
              <w:rPr>
                <w:rFonts w:ascii="Arial" w:hAnsi="Arial" w:cs="Arial"/>
              </w:rPr>
              <w:t>Plazo y Lugar de entrega</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Pr>
                <w:rFonts w:ascii="Arial" w:hAnsi="Arial" w:cs="Arial"/>
              </w:rPr>
              <w:t>Anexo 2.2</w:t>
            </w:r>
          </w:p>
        </w:tc>
        <w:tc>
          <w:tcPr>
            <w:tcW w:w="9072" w:type="dxa"/>
            <w:shd w:val="clear" w:color="auto" w:fill="auto"/>
            <w:vAlign w:val="center"/>
          </w:tcPr>
          <w:p w:rsidR="008C021F" w:rsidRPr="00D2635D" w:rsidRDefault="008C021F" w:rsidP="008C021F">
            <w:pPr>
              <w:tabs>
                <w:tab w:val="left" w:pos="2268"/>
              </w:tabs>
              <w:ind w:left="81"/>
              <w:rPr>
                <w:rFonts w:ascii="Arial" w:hAnsi="Arial" w:cs="Arial"/>
              </w:rPr>
            </w:pPr>
            <w:r>
              <w:rPr>
                <w:rFonts w:ascii="Arial" w:hAnsi="Arial" w:cs="Arial"/>
              </w:rPr>
              <w:t>Normas aplicables</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sidRPr="00D2635D">
              <w:rPr>
                <w:rFonts w:ascii="Arial" w:hAnsi="Arial" w:cs="Arial"/>
              </w:rPr>
              <w:lastRenderedPageBreak/>
              <w:t>Anexo 3</w:t>
            </w:r>
          </w:p>
        </w:tc>
        <w:tc>
          <w:tcPr>
            <w:tcW w:w="9072" w:type="dxa"/>
            <w:shd w:val="clear" w:color="auto" w:fill="auto"/>
            <w:vAlign w:val="center"/>
          </w:tcPr>
          <w:p w:rsidR="008C021F" w:rsidRPr="00D2635D" w:rsidRDefault="008C021F" w:rsidP="008C021F">
            <w:pPr>
              <w:tabs>
                <w:tab w:val="left" w:pos="2268"/>
              </w:tabs>
              <w:ind w:left="81"/>
              <w:rPr>
                <w:rFonts w:ascii="Arial" w:hAnsi="Arial" w:cs="Arial"/>
              </w:rPr>
            </w:pPr>
            <w:r w:rsidRPr="00D2635D">
              <w:rPr>
                <w:rFonts w:ascii="Arial" w:hAnsi="Arial" w:cs="Arial"/>
              </w:rPr>
              <w:t>Modelo de contrato para la adquisición de bienes.</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sidRPr="00D2635D">
              <w:rPr>
                <w:rFonts w:ascii="Arial" w:hAnsi="Arial" w:cs="Arial"/>
              </w:rPr>
              <w:t>Anexo 4</w:t>
            </w:r>
          </w:p>
        </w:tc>
        <w:tc>
          <w:tcPr>
            <w:tcW w:w="9072" w:type="dxa"/>
            <w:shd w:val="clear" w:color="auto" w:fill="auto"/>
            <w:vAlign w:val="center"/>
          </w:tcPr>
          <w:p w:rsidR="008C021F" w:rsidRPr="00D2635D" w:rsidRDefault="008C021F" w:rsidP="008C021F">
            <w:pPr>
              <w:tabs>
                <w:tab w:val="left" w:pos="2268"/>
              </w:tabs>
              <w:ind w:left="81"/>
              <w:rPr>
                <w:rFonts w:ascii="Arial" w:hAnsi="Arial" w:cs="Arial"/>
              </w:rPr>
            </w:pPr>
            <w:r w:rsidRPr="00D2635D">
              <w:rPr>
                <w:rFonts w:ascii="Arial" w:hAnsi="Arial" w:cs="Arial"/>
              </w:rPr>
              <w:t>Relación de documentos a presentar.</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sidRPr="00D2635D">
              <w:rPr>
                <w:rFonts w:ascii="Arial" w:hAnsi="Arial" w:cs="Arial"/>
              </w:rPr>
              <w:t>Anexo 5</w:t>
            </w:r>
          </w:p>
        </w:tc>
        <w:tc>
          <w:tcPr>
            <w:tcW w:w="9072" w:type="dxa"/>
            <w:shd w:val="clear" w:color="auto" w:fill="auto"/>
            <w:vAlign w:val="center"/>
          </w:tcPr>
          <w:p w:rsidR="008C021F" w:rsidRPr="00D2635D" w:rsidRDefault="008C021F" w:rsidP="008C021F">
            <w:pPr>
              <w:tabs>
                <w:tab w:val="left" w:pos="2268"/>
              </w:tabs>
              <w:ind w:left="81"/>
              <w:rPr>
                <w:rFonts w:ascii="Arial" w:hAnsi="Arial" w:cs="Arial"/>
              </w:rPr>
            </w:pPr>
            <w:r w:rsidRPr="00D2635D">
              <w:rPr>
                <w:rFonts w:ascii="Arial" w:hAnsi="Arial" w:cs="Arial"/>
              </w:rPr>
              <w:t xml:space="preserve">Escrito de interés en participar en la presente Licitación. </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sidRPr="00D2635D">
              <w:rPr>
                <w:rFonts w:ascii="Arial" w:hAnsi="Arial" w:cs="Arial"/>
              </w:rPr>
              <w:t>Anexo 6</w:t>
            </w:r>
          </w:p>
        </w:tc>
        <w:tc>
          <w:tcPr>
            <w:tcW w:w="9072" w:type="dxa"/>
            <w:shd w:val="clear" w:color="auto" w:fill="auto"/>
            <w:vAlign w:val="center"/>
          </w:tcPr>
          <w:p w:rsidR="008C021F" w:rsidRPr="00D2635D" w:rsidRDefault="008C021F" w:rsidP="008C021F">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lang w:val="es-MX"/>
              </w:rPr>
            </w:pPr>
            <w:r w:rsidRPr="00D2635D">
              <w:rPr>
                <w:rFonts w:ascii="Arial" w:hAnsi="Arial" w:cs="Arial"/>
                <w:noProof/>
                <w:lang w:val="es-MX"/>
              </w:rPr>
              <w:t xml:space="preserve">Escrito de solicitudes de aclaración. </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sidRPr="00D2635D">
              <w:rPr>
                <w:rFonts w:ascii="Arial" w:hAnsi="Arial" w:cs="Arial"/>
              </w:rPr>
              <w:t>Anexo 7</w:t>
            </w:r>
          </w:p>
        </w:tc>
        <w:tc>
          <w:tcPr>
            <w:tcW w:w="9072" w:type="dxa"/>
            <w:shd w:val="clear" w:color="auto" w:fill="auto"/>
            <w:vAlign w:val="center"/>
          </w:tcPr>
          <w:p w:rsidR="008C021F" w:rsidRPr="00D2635D" w:rsidRDefault="008C021F" w:rsidP="008C021F">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lang w:val="es-MX"/>
              </w:rPr>
            </w:pPr>
            <w:r w:rsidRPr="00D2635D">
              <w:rPr>
                <w:rFonts w:ascii="Arial" w:hAnsi="Arial" w:cs="Arial"/>
                <w:noProof/>
                <w:lang w:val="es-MX"/>
              </w:rPr>
              <w:t xml:space="preserve">Escrito de acreditación de existencia legal y personalidad jurídica. </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sidRPr="00D2635D">
              <w:rPr>
                <w:rFonts w:ascii="Arial" w:hAnsi="Arial" w:cs="Arial"/>
              </w:rPr>
              <w:t>Anexo 8</w:t>
            </w:r>
          </w:p>
        </w:tc>
        <w:tc>
          <w:tcPr>
            <w:tcW w:w="9072" w:type="dxa"/>
            <w:shd w:val="clear" w:color="auto" w:fill="auto"/>
            <w:vAlign w:val="center"/>
          </w:tcPr>
          <w:p w:rsidR="008C021F" w:rsidRPr="00D2635D" w:rsidRDefault="008C021F" w:rsidP="008C021F">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lang w:val="es-MX"/>
              </w:rPr>
            </w:pPr>
            <w:r w:rsidRPr="00D2635D">
              <w:rPr>
                <w:rFonts w:ascii="Arial" w:hAnsi="Arial" w:cs="Arial"/>
                <w:lang w:val="es-MX"/>
              </w:rPr>
              <w:t>Escrito de nacionalidad mexicana, bienes producidos en México y con grado de contenido nacional.</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sidRPr="00D2635D">
              <w:rPr>
                <w:rFonts w:ascii="Arial" w:hAnsi="Arial" w:cs="Arial"/>
              </w:rPr>
              <w:t>Anexo 9</w:t>
            </w:r>
          </w:p>
        </w:tc>
        <w:tc>
          <w:tcPr>
            <w:tcW w:w="9072" w:type="dxa"/>
            <w:shd w:val="clear" w:color="auto" w:fill="auto"/>
          </w:tcPr>
          <w:p w:rsidR="008C021F" w:rsidRPr="00D2635D" w:rsidRDefault="008C021F" w:rsidP="008C021F">
            <w:pPr>
              <w:tabs>
                <w:tab w:val="left" w:pos="2268"/>
              </w:tabs>
              <w:ind w:left="81"/>
              <w:rPr>
                <w:rFonts w:ascii="Arial" w:hAnsi="Arial" w:cs="Arial"/>
              </w:rPr>
            </w:pPr>
            <w:r w:rsidRPr="00D2635D">
              <w:rPr>
                <w:rFonts w:ascii="Arial" w:hAnsi="Arial" w:cs="Arial"/>
              </w:rPr>
              <w:t xml:space="preserve">Escrito de no encontrarse en los supuestos de los artículos 50 y 60 de la LAASSP. </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sidRPr="00D2635D">
              <w:rPr>
                <w:rFonts w:ascii="Arial" w:hAnsi="Arial" w:cs="Arial"/>
              </w:rPr>
              <w:t>Anexo 10</w:t>
            </w:r>
          </w:p>
        </w:tc>
        <w:tc>
          <w:tcPr>
            <w:tcW w:w="9072" w:type="dxa"/>
            <w:shd w:val="clear" w:color="auto" w:fill="auto"/>
          </w:tcPr>
          <w:p w:rsidR="008C021F" w:rsidRPr="00D2635D" w:rsidRDefault="008C021F" w:rsidP="008C021F">
            <w:pPr>
              <w:tabs>
                <w:tab w:val="left" w:pos="2268"/>
              </w:tabs>
              <w:ind w:left="81"/>
              <w:rPr>
                <w:rFonts w:ascii="Arial" w:hAnsi="Arial" w:cs="Arial"/>
              </w:rPr>
            </w:pPr>
            <w:r w:rsidRPr="00D2635D">
              <w:rPr>
                <w:rFonts w:ascii="Arial" w:hAnsi="Arial" w:cs="Arial"/>
              </w:rPr>
              <w:t>Declaración de integridad.</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sidRPr="00D2635D">
              <w:rPr>
                <w:rFonts w:ascii="Arial" w:hAnsi="Arial" w:cs="Arial"/>
              </w:rPr>
              <w:t>Anexo 11</w:t>
            </w:r>
          </w:p>
        </w:tc>
        <w:tc>
          <w:tcPr>
            <w:tcW w:w="9072" w:type="dxa"/>
            <w:shd w:val="clear" w:color="auto" w:fill="auto"/>
          </w:tcPr>
          <w:p w:rsidR="008C021F" w:rsidRPr="00D2635D" w:rsidRDefault="008C021F" w:rsidP="008C021F">
            <w:pPr>
              <w:tabs>
                <w:tab w:val="left" w:pos="2268"/>
              </w:tabs>
              <w:ind w:left="81"/>
              <w:rPr>
                <w:rFonts w:ascii="Arial" w:hAnsi="Arial" w:cs="Arial"/>
              </w:rPr>
            </w:pPr>
            <w:r w:rsidRPr="00D2635D">
              <w:rPr>
                <w:rFonts w:ascii="Arial" w:hAnsi="Arial" w:cs="Arial"/>
              </w:rPr>
              <w:t>Escrito de liberación de responsabilidad.</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sidRPr="00D2635D">
              <w:rPr>
                <w:rFonts w:ascii="Arial" w:hAnsi="Arial" w:cs="Arial"/>
              </w:rPr>
              <w:t>Anexo 12</w:t>
            </w:r>
          </w:p>
        </w:tc>
        <w:tc>
          <w:tcPr>
            <w:tcW w:w="9072" w:type="dxa"/>
            <w:shd w:val="clear" w:color="auto" w:fill="auto"/>
          </w:tcPr>
          <w:p w:rsidR="008C021F" w:rsidRPr="00D2635D" w:rsidRDefault="008C021F" w:rsidP="008C021F">
            <w:pPr>
              <w:tabs>
                <w:tab w:val="left" w:pos="2268"/>
              </w:tabs>
              <w:ind w:left="81"/>
              <w:rPr>
                <w:rFonts w:ascii="Arial" w:hAnsi="Arial" w:cs="Arial"/>
              </w:rPr>
            </w:pPr>
            <w:r w:rsidRPr="00D2635D">
              <w:rPr>
                <w:rFonts w:ascii="Arial" w:hAnsi="Arial" w:cs="Arial"/>
              </w:rPr>
              <w:t>Manifestación de estratificación de micro, pequeña o mediana empresa (MiPyMEs).</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sidRPr="00D2635D">
              <w:rPr>
                <w:rFonts w:ascii="Arial" w:hAnsi="Arial" w:cs="Arial"/>
              </w:rPr>
              <w:t>Anexo 13</w:t>
            </w:r>
          </w:p>
        </w:tc>
        <w:tc>
          <w:tcPr>
            <w:tcW w:w="9072" w:type="dxa"/>
            <w:shd w:val="clear" w:color="auto" w:fill="auto"/>
            <w:vAlign w:val="center"/>
          </w:tcPr>
          <w:p w:rsidR="008C021F" w:rsidRPr="00D2635D" w:rsidRDefault="008C021F" w:rsidP="008C021F">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lang w:val="es-MX"/>
              </w:rPr>
            </w:pPr>
            <w:r w:rsidRPr="00D2635D">
              <w:rPr>
                <w:rFonts w:ascii="Arial" w:hAnsi="Arial" w:cs="Arial"/>
                <w:noProof/>
                <w:lang w:val="es-MX"/>
              </w:rPr>
              <w:t xml:space="preserve">Modelo de Convenio de Participación Conjunta (en su caso). </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sidRPr="00D2635D">
              <w:rPr>
                <w:rFonts w:ascii="Arial" w:hAnsi="Arial" w:cs="Arial"/>
              </w:rPr>
              <w:t>Anexo 14</w:t>
            </w:r>
          </w:p>
        </w:tc>
        <w:tc>
          <w:tcPr>
            <w:tcW w:w="9072" w:type="dxa"/>
            <w:shd w:val="clear" w:color="auto" w:fill="auto"/>
            <w:vAlign w:val="center"/>
          </w:tcPr>
          <w:p w:rsidR="008C021F" w:rsidRPr="00D2635D" w:rsidRDefault="008C021F" w:rsidP="008C021F">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lang w:val="es-MX"/>
              </w:rPr>
            </w:pPr>
            <w:r w:rsidRPr="00D2635D">
              <w:rPr>
                <w:rFonts w:ascii="Arial" w:hAnsi="Arial" w:cs="Arial"/>
                <w:lang w:val="es-MX"/>
              </w:rPr>
              <w:t>Formato de propuesta económica.</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sidRPr="00D2635D">
              <w:rPr>
                <w:rFonts w:ascii="Arial" w:hAnsi="Arial" w:cs="Arial"/>
              </w:rPr>
              <w:t>Anexo 15</w:t>
            </w:r>
          </w:p>
        </w:tc>
        <w:tc>
          <w:tcPr>
            <w:tcW w:w="9072" w:type="dxa"/>
            <w:shd w:val="clear" w:color="auto" w:fill="auto"/>
            <w:vAlign w:val="center"/>
          </w:tcPr>
          <w:p w:rsidR="008C021F" w:rsidRPr="00D2635D" w:rsidRDefault="008C021F" w:rsidP="008C021F">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lang w:val="es-MX"/>
              </w:rPr>
            </w:pPr>
            <w:r w:rsidRPr="00D2635D">
              <w:rPr>
                <w:rFonts w:ascii="Arial" w:hAnsi="Arial" w:cs="Arial"/>
                <w:lang w:val="es-MX"/>
              </w:rPr>
              <w:t>Formato de propuesta técnica.</w:t>
            </w:r>
          </w:p>
        </w:tc>
      </w:tr>
      <w:tr w:rsidR="008C021F" w:rsidRPr="00D2635D" w:rsidTr="005663EA">
        <w:trPr>
          <w:trHeight w:val="283"/>
        </w:trPr>
        <w:tc>
          <w:tcPr>
            <w:tcW w:w="1242" w:type="dxa"/>
            <w:shd w:val="clear" w:color="auto" w:fill="auto"/>
          </w:tcPr>
          <w:p w:rsidR="008C021F" w:rsidRPr="00D2635D" w:rsidRDefault="008C021F" w:rsidP="008C021F">
            <w:pPr>
              <w:rPr>
                <w:rFonts w:ascii="Arial" w:hAnsi="Arial" w:cs="Arial"/>
              </w:rPr>
            </w:pPr>
            <w:r w:rsidRPr="00D2635D">
              <w:rPr>
                <w:rFonts w:ascii="Arial" w:hAnsi="Arial" w:cs="Arial"/>
              </w:rPr>
              <w:t>Anexo 16</w:t>
            </w:r>
          </w:p>
        </w:tc>
        <w:tc>
          <w:tcPr>
            <w:tcW w:w="9072" w:type="dxa"/>
            <w:shd w:val="clear" w:color="auto" w:fill="auto"/>
          </w:tcPr>
          <w:p w:rsidR="008C021F" w:rsidRPr="00D2635D" w:rsidRDefault="008C021F" w:rsidP="008C021F">
            <w:pPr>
              <w:ind w:left="81"/>
              <w:rPr>
                <w:rFonts w:ascii="Arial" w:hAnsi="Arial" w:cs="Arial"/>
              </w:rPr>
            </w:pPr>
            <w:r w:rsidRPr="00D2635D">
              <w:rPr>
                <w:rFonts w:ascii="Arial" w:hAnsi="Arial" w:cs="Arial"/>
              </w:rPr>
              <w:t xml:space="preserve">Formato de información reservada y confidencial. </w:t>
            </w:r>
          </w:p>
        </w:tc>
      </w:tr>
      <w:tr w:rsidR="008C021F" w:rsidRPr="00D2635D" w:rsidTr="005663EA">
        <w:trPr>
          <w:trHeight w:val="283"/>
        </w:trPr>
        <w:tc>
          <w:tcPr>
            <w:tcW w:w="1242" w:type="dxa"/>
            <w:shd w:val="clear" w:color="auto" w:fill="auto"/>
            <w:vAlign w:val="center"/>
          </w:tcPr>
          <w:p w:rsidR="008C021F" w:rsidRPr="00D2635D" w:rsidRDefault="008C021F" w:rsidP="008C021F">
            <w:pPr>
              <w:rPr>
                <w:rFonts w:ascii="Arial" w:hAnsi="Arial" w:cs="Arial"/>
              </w:rPr>
            </w:pPr>
            <w:r w:rsidRPr="00D2635D">
              <w:rPr>
                <w:rFonts w:ascii="Arial" w:hAnsi="Arial" w:cs="Arial"/>
              </w:rPr>
              <w:t>Anexo 17</w:t>
            </w:r>
          </w:p>
        </w:tc>
        <w:tc>
          <w:tcPr>
            <w:tcW w:w="9072" w:type="dxa"/>
            <w:shd w:val="clear" w:color="auto" w:fill="auto"/>
          </w:tcPr>
          <w:p w:rsidR="008C021F" w:rsidRPr="00D2635D" w:rsidRDefault="008C021F" w:rsidP="008C021F">
            <w:pPr>
              <w:tabs>
                <w:tab w:val="left" w:pos="2268"/>
              </w:tabs>
              <w:ind w:left="81"/>
              <w:rPr>
                <w:rFonts w:ascii="Arial" w:hAnsi="Arial" w:cs="Arial"/>
              </w:rPr>
            </w:pPr>
            <w:r w:rsidRPr="00D2635D">
              <w:rPr>
                <w:rFonts w:ascii="Arial" w:hAnsi="Arial" w:cs="Arial"/>
              </w:rPr>
              <w:t>Glosario.</w:t>
            </w:r>
          </w:p>
        </w:tc>
      </w:tr>
    </w:tbl>
    <w:p w:rsidR="007E11C4" w:rsidRDefault="007E11C4" w:rsidP="001C1C89">
      <w:pPr>
        <w:pStyle w:val="Ttulo1"/>
        <w:rPr>
          <w:rFonts w:cs="Arial"/>
          <w:sz w:val="20"/>
          <w:szCs w:val="20"/>
        </w:rPr>
      </w:pPr>
    </w:p>
    <w:p w:rsidR="007E11C4" w:rsidRPr="007E11C4" w:rsidRDefault="001C1C89" w:rsidP="007E11C4">
      <w:pPr>
        <w:pStyle w:val="Ttulo1"/>
        <w:spacing w:after="0"/>
        <w:ind w:left="431" w:hanging="431"/>
        <w:rPr>
          <w:rFonts w:cs="Arial"/>
          <w:sz w:val="20"/>
          <w:szCs w:val="20"/>
        </w:rPr>
      </w:pPr>
      <w:bookmarkStart w:id="75" w:name="_Toc452654386"/>
      <w:r w:rsidRPr="00D2635D">
        <w:rPr>
          <w:rFonts w:cs="Arial"/>
          <w:sz w:val="20"/>
          <w:szCs w:val="20"/>
        </w:rPr>
        <w:t xml:space="preserve">9. </w:t>
      </w:r>
      <w:r w:rsidR="00D1134A" w:rsidRPr="00D2635D">
        <w:rPr>
          <w:rFonts w:cs="Arial"/>
          <w:sz w:val="20"/>
          <w:szCs w:val="20"/>
        </w:rPr>
        <w:t>Información reservada y confidencial.</w:t>
      </w:r>
      <w:bookmarkEnd w:id="75"/>
    </w:p>
    <w:p w:rsidR="007E11C4" w:rsidRDefault="007E11C4" w:rsidP="00D1134A">
      <w:pPr>
        <w:suppressAutoHyphens/>
        <w:spacing w:after="0" w:line="240" w:lineRule="auto"/>
        <w:ind w:left="-284"/>
        <w:jc w:val="both"/>
        <w:rPr>
          <w:rFonts w:ascii="Arial" w:hAnsi="Arial" w:cs="Arial"/>
          <w:sz w:val="20"/>
          <w:szCs w:val="20"/>
        </w:rPr>
      </w:pPr>
    </w:p>
    <w:p w:rsidR="007E11C4" w:rsidRPr="003E1981" w:rsidRDefault="003E1981" w:rsidP="00D1134A">
      <w:pPr>
        <w:suppressAutoHyphens/>
        <w:spacing w:after="0" w:line="240" w:lineRule="auto"/>
        <w:ind w:left="-284"/>
        <w:jc w:val="both"/>
        <w:rPr>
          <w:rFonts w:ascii="Arial" w:hAnsi="Arial" w:cs="Arial"/>
          <w:sz w:val="20"/>
          <w:szCs w:val="20"/>
          <w:lang w:val="es-ES_tradnl"/>
        </w:rPr>
      </w:pPr>
      <w:r>
        <w:rPr>
          <w:rFonts w:ascii="Arial" w:hAnsi="Arial" w:cs="Arial"/>
          <w:sz w:val="20"/>
          <w:szCs w:val="20"/>
          <w:lang w:val="es-ES_tradnl"/>
        </w:rPr>
        <w:t xml:space="preserve">Se hace del conocimiento del licitante, que en términos de lo dispuesto por los artículos 14 fracciones I y II, 18 fracciones I y II, y 19 de la Ley Federal de Transparencia y Acceso a la Información Pública Gubernamental y 38 de su Reglamento, deberán indicar si en los documentos que proporcionan al IMSS se contiene información de carácter confidencial o comercial reservada, señalando los documentos o las secciones de éstos que la contengan, así como el fundamento por el cual considera que tengan ese carácter, para lo cual se adjunta el </w:t>
      </w:r>
      <w:r w:rsidRPr="003E1981">
        <w:rPr>
          <w:rFonts w:ascii="Arial" w:hAnsi="Arial" w:cs="Arial"/>
          <w:sz w:val="20"/>
          <w:szCs w:val="20"/>
          <w:lang w:val="es-ES_tradnl"/>
        </w:rPr>
        <w:t xml:space="preserve">formato </w:t>
      </w:r>
      <w:r w:rsidRPr="003E1981">
        <w:rPr>
          <w:rFonts w:ascii="Arial" w:hAnsi="Arial" w:cs="Arial"/>
          <w:b/>
          <w:bCs/>
          <w:sz w:val="20"/>
          <w:szCs w:val="20"/>
          <w:lang w:val="es-ES_tradnl"/>
        </w:rPr>
        <w:t>Anexo 16</w:t>
      </w:r>
      <w:r>
        <w:rPr>
          <w:rFonts w:ascii="Arial" w:hAnsi="Arial" w:cs="Arial"/>
          <w:sz w:val="20"/>
          <w:szCs w:val="20"/>
          <w:lang w:val="es-ES_tradnl"/>
        </w:rPr>
        <w:t xml:space="preserve">. </w:t>
      </w:r>
      <w:r w:rsidRPr="003E1981">
        <w:rPr>
          <w:rFonts w:ascii="Arial" w:hAnsi="Arial" w:cs="Arial"/>
          <w:sz w:val="20"/>
          <w:szCs w:val="20"/>
          <w:lang w:val="es-ES_tradnl"/>
        </w:rPr>
        <w:t>Cabe señalar que de no clasificarse la información por parte del Licitante en los términos señalados, la información presentada como parte de su proposición técnica-legal</w:t>
      </w:r>
      <w:r>
        <w:rPr>
          <w:rFonts w:ascii="Arial" w:hAnsi="Arial" w:cs="Arial"/>
          <w:sz w:val="20"/>
          <w:szCs w:val="20"/>
          <w:lang w:val="es-ES_tradnl"/>
        </w:rPr>
        <w:t>-</w:t>
      </w:r>
      <w:r w:rsidRPr="003E1981">
        <w:rPr>
          <w:rFonts w:ascii="Arial" w:hAnsi="Arial" w:cs="Arial"/>
          <w:sz w:val="20"/>
          <w:szCs w:val="20"/>
          <w:lang w:val="es-ES_tradnl"/>
        </w:rPr>
        <w:t>económica tendrá tratamiento de información de carácter público.</w:t>
      </w:r>
    </w:p>
    <w:p w:rsidR="007E11C4" w:rsidRDefault="007E11C4" w:rsidP="00D1134A">
      <w:pPr>
        <w:suppressAutoHyphens/>
        <w:spacing w:after="0" w:line="240" w:lineRule="auto"/>
        <w:ind w:left="-284"/>
        <w:jc w:val="both"/>
        <w:rPr>
          <w:rFonts w:ascii="Arial" w:hAnsi="Arial" w:cs="Arial"/>
          <w:sz w:val="20"/>
          <w:szCs w:val="20"/>
        </w:rPr>
      </w:pPr>
    </w:p>
    <w:p w:rsidR="007E11C4" w:rsidRPr="00D2635D" w:rsidRDefault="007E11C4" w:rsidP="00D1134A">
      <w:pPr>
        <w:suppressAutoHyphens/>
        <w:spacing w:after="0" w:line="240" w:lineRule="auto"/>
        <w:ind w:left="-284"/>
        <w:jc w:val="both"/>
        <w:rPr>
          <w:rFonts w:ascii="Arial" w:hAnsi="Arial" w:cs="Arial"/>
          <w:sz w:val="20"/>
          <w:szCs w:val="20"/>
        </w:rPr>
      </w:pPr>
    </w:p>
    <w:tbl>
      <w:tblPr>
        <w:tblW w:w="971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8"/>
      </w:tblGrid>
      <w:tr w:rsidR="00D1134A" w:rsidRPr="00D2635D" w:rsidTr="00C9018F">
        <w:trPr>
          <w:trHeight w:val="565"/>
        </w:trPr>
        <w:tc>
          <w:tcPr>
            <w:tcW w:w="9718" w:type="dxa"/>
            <w:tcBorders>
              <w:top w:val="single" w:sz="4" w:space="0" w:color="FFFFFF" w:themeColor="background1"/>
              <w:left w:val="single" w:sz="4" w:space="0" w:color="FFFFFF" w:themeColor="background1"/>
              <w:bottom w:val="nil"/>
              <w:right w:val="single" w:sz="4" w:space="0" w:color="FFFFFF" w:themeColor="background1"/>
            </w:tcBorders>
          </w:tcPr>
          <w:p w:rsidR="00D1134A" w:rsidRPr="00D2635D" w:rsidRDefault="00C9018F" w:rsidP="006B7C19">
            <w:pPr>
              <w:jc w:val="center"/>
              <w:rPr>
                <w:rFonts w:ascii="Arial" w:eastAsia="Times New Roman" w:hAnsi="Arial" w:cs="Arial"/>
                <w:b/>
                <w:bCs/>
                <w:sz w:val="20"/>
                <w:szCs w:val="20"/>
                <w:lang w:eastAsia="ar-SA"/>
              </w:rPr>
            </w:pPr>
            <w:r w:rsidRPr="00D2635D">
              <w:rPr>
                <w:rFonts w:ascii="Arial" w:eastAsia="Times New Roman" w:hAnsi="Arial" w:cs="Arial"/>
                <w:b/>
                <w:bCs/>
                <w:sz w:val="20"/>
                <w:szCs w:val="20"/>
                <w:lang w:eastAsia="ar-SA"/>
              </w:rPr>
              <w:t>ÁREA CONVOCANTE</w:t>
            </w:r>
          </w:p>
        </w:tc>
      </w:tr>
      <w:tr w:rsidR="00D1134A" w:rsidRPr="00D2635D" w:rsidTr="00C9018F">
        <w:trPr>
          <w:trHeight w:val="473"/>
        </w:trPr>
        <w:tc>
          <w:tcPr>
            <w:tcW w:w="9718" w:type="dxa"/>
            <w:tcBorders>
              <w:top w:val="nil"/>
              <w:left w:val="nil"/>
              <w:bottom w:val="nil"/>
              <w:right w:val="nil"/>
            </w:tcBorders>
          </w:tcPr>
          <w:p w:rsidR="00D1134A" w:rsidRPr="00D2635D" w:rsidRDefault="00D1134A" w:rsidP="006B7C19">
            <w:pPr>
              <w:jc w:val="center"/>
              <w:rPr>
                <w:rFonts w:ascii="Arial" w:eastAsia="Times New Roman" w:hAnsi="Arial" w:cs="Arial"/>
                <w:b/>
                <w:bCs/>
                <w:sz w:val="20"/>
                <w:szCs w:val="20"/>
                <w:lang w:eastAsia="ar-SA"/>
              </w:rPr>
            </w:pPr>
          </w:p>
          <w:p w:rsidR="00D1134A" w:rsidRPr="00D2635D" w:rsidRDefault="00C9018F" w:rsidP="006B7C19">
            <w:pPr>
              <w:spacing w:after="0" w:line="240" w:lineRule="auto"/>
              <w:jc w:val="center"/>
              <w:rPr>
                <w:rFonts w:ascii="Arial" w:eastAsia="Times New Roman" w:hAnsi="Arial" w:cs="Arial"/>
                <w:b/>
                <w:bCs/>
                <w:sz w:val="20"/>
                <w:szCs w:val="20"/>
                <w:lang w:eastAsia="ar-SA"/>
              </w:rPr>
            </w:pPr>
            <w:r w:rsidRPr="00D2635D">
              <w:rPr>
                <w:rFonts w:ascii="Arial" w:eastAsia="Times New Roman" w:hAnsi="Arial" w:cs="Arial"/>
                <w:b/>
                <w:bCs/>
                <w:sz w:val="20"/>
                <w:szCs w:val="20"/>
                <w:lang w:eastAsia="ar-SA"/>
              </w:rPr>
              <w:t>__________________________</w:t>
            </w:r>
          </w:p>
        </w:tc>
      </w:tr>
      <w:tr w:rsidR="00D1134A" w:rsidRPr="00D2635D" w:rsidTr="006B7C19">
        <w:trPr>
          <w:trHeight w:val="710"/>
        </w:trPr>
        <w:tc>
          <w:tcPr>
            <w:tcW w:w="9718" w:type="dxa"/>
            <w:tcBorders>
              <w:top w:val="nil"/>
              <w:left w:val="nil"/>
              <w:bottom w:val="nil"/>
              <w:right w:val="nil"/>
            </w:tcBorders>
          </w:tcPr>
          <w:p w:rsidR="00C9018F" w:rsidRPr="00D2635D" w:rsidRDefault="00623340" w:rsidP="00C9018F">
            <w:pPr>
              <w:spacing w:after="0" w:line="240" w:lineRule="auto"/>
              <w:ind w:left="-64"/>
              <w:jc w:val="center"/>
              <w:rPr>
                <w:rFonts w:ascii="Arial" w:eastAsia="Times New Roman" w:hAnsi="Arial" w:cs="Arial"/>
                <w:b/>
                <w:bCs/>
                <w:i/>
                <w:sz w:val="20"/>
                <w:szCs w:val="20"/>
                <w:lang w:eastAsia="ar-SA"/>
              </w:rPr>
            </w:pPr>
            <w:r>
              <w:rPr>
                <w:rFonts w:ascii="Arial" w:eastAsia="Times New Roman" w:hAnsi="Arial" w:cs="Arial"/>
                <w:b/>
                <w:bCs/>
                <w:i/>
                <w:sz w:val="20"/>
                <w:szCs w:val="20"/>
                <w:lang w:eastAsia="ar-SA"/>
              </w:rPr>
              <w:t>LIC. FLOR BEATRIZ VELÁ</w:t>
            </w:r>
            <w:r w:rsidR="00C9018F" w:rsidRPr="00D2635D">
              <w:rPr>
                <w:rFonts w:ascii="Arial" w:eastAsia="Times New Roman" w:hAnsi="Arial" w:cs="Arial"/>
                <w:b/>
                <w:bCs/>
                <w:i/>
                <w:sz w:val="20"/>
                <w:szCs w:val="20"/>
                <w:lang w:eastAsia="ar-SA"/>
              </w:rPr>
              <w:t xml:space="preserve">ZQUEZ </w:t>
            </w:r>
            <w:r>
              <w:rPr>
                <w:rFonts w:ascii="Arial" w:eastAsia="Times New Roman" w:hAnsi="Arial" w:cs="Arial"/>
                <w:b/>
                <w:bCs/>
                <w:i/>
                <w:sz w:val="20"/>
                <w:szCs w:val="20"/>
                <w:lang w:eastAsia="ar-SA"/>
              </w:rPr>
              <w:t>RÍOS</w:t>
            </w:r>
          </w:p>
          <w:p w:rsidR="00D1134A" w:rsidRPr="00D2635D" w:rsidRDefault="00C9018F" w:rsidP="001F6C09">
            <w:pPr>
              <w:spacing w:after="0" w:line="240" w:lineRule="auto"/>
              <w:ind w:left="-64"/>
              <w:jc w:val="center"/>
              <w:rPr>
                <w:rFonts w:ascii="Arial" w:eastAsia="Times New Roman" w:hAnsi="Arial" w:cs="Arial"/>
                <w:b/>
                <w:bCs/>
                <w:i/>
                <w:sz w:val="20"/>
                <w:szCs w:val="20"/>
                <w:lang w:eastAsia="ar-SA"/>
              </w:rPr>
            </w:pPr>
            <w:r w:rsidRPr="00D2635D">
              <w:rPr>
                <w:rFonts w:ascii="Arial" w:eastAsia="Times New Roman" w:hAnsi="Arial" w:cs="Arial"/>
                <w:b/>
                <w:bCs/>
                <w:i/>
                <w:sz w:val="20"/>
                <w:szCs w:val="20"/>
                <w:lang w:eastAsia="ar-SA"/>
              </w:rPr>
              <w:t>TITULAR DE LA DIVISIÓN DE BIENES NO TERAPÉUTICOS</w:t>
            </w:r>
          </w:p>
        </w:tc>
      </w:tr>
    </w:tbl>
    <w:p w:rsidR="00E1087B" w:rsidRPr="00D2635D" w:rsidRDefault="00E1087B" w:rsidP="00C9018F">
      <w:pPr>
        <w:pStyle w:val="Estilo"/>
        <w:jc w:val="both"/>
        <w:rPr>
          <w:rFonts w:cs="Arial"/>
          <w:lang w:val="es-MX"/>
        </w:rPr>
      </w:pPr>
    </w:p>
    <w:sectPr w:rsidR="00E1087B" w:rsidRPr="00D2635D" w:rsidSect="00D76069">
      <w:footerReference w:type="default" r:id="rId12"/>
      <w:pgSz w:w="12240" w:h="15840"/>
      <w:pgMar w:top="864" w:right="1325" w:bottom="1276" w:left="1418" w:header="284" w:footer="494"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EAD" w:rsidRDefault="00B80EAD" w:rsidP="00532601">
      <w:pPr>
        <w:spacing w:after="0" w:line="240" w:lineRule="auto"/>
      </w:pPr>
      <w:r>
        <w:separator/>
      </w:r>
    </w:p>
  </w:endnote>
  <w:endnote w:type="continuationSeparator" w:id="0">
    <w:p w:rsidR="00B80EAD" w:rsidRDefault="00B80EAD" w:rsidP="00532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10002FF" w:usb1="4000FCFF" w:usb2="00000009" w:usb3="00000000" w:csb0="0000019F" w:csb1="00000000"/>
  </w:font>
  <w:font w:name="Optima">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charset w:val="00"/>
    <w:family w:val="swiss"/>
    <w:pitch w:val="variable"/>
    <w:sig w:usb0="00000003" w:usb1="00000000" w:usb2="00000000" w:usb3="00000000" w:csb0="00000001" w:csb1="00000000"/>
  </w:font>
  <w:font w:name="Apple SD 산돌고딕 Neo 일반체">
    <w:altName w:val="Arial Unicode MS"/>
    <w:charset w:val="4F"/>
    <w:family w:val="auto"/>
    <w:pitch w:val="variable"/>
    <w:sig w:usb0="00000000" w:usb1="29D72C10" w:usb2="00000010" w:usb3="00000000" w:csb0="00280005"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3013711"/>
      <w:docPartObj>
        <w:docPartGallery w:val="Page Numbers (Bottom of Page)"/>
        <w:docPartUnique/>
      </w:docPartObj>
    </w:sdtPr>
    <w:sdtEndPr/>
    <w:sdtContent>
      <w:sdt>
        <w:sdtPr>
          <w:id w:val="-524478183"/>
          <w:docPartObj>
            <w:docPartGallery w:val="Page Numbers (Top of Page)"/>
            <w:docPartUnique/>
          </w:docPartObj>
        </w:sdtPr>
        <w:sdtEndPr/>
        <w:sdtContent>
          <w:p w:rsidR="002605DE" w:rsidRDefault="002605DE">
            <w:pPr>
              <w:pStyle w:val="Piedepgina"/>
              <w:jc w:val="right"/>
            </w:pPr>
            <w:r>
              <w:t xml:space="preserve">Página </w:t>
            </w:r>
            <w:r>
              <w:rPr>
                <w:b/>
                <w:bCs/>
                <w:szCs w:val="24"/>
              </w:rPr>
              <w:fldChar w:fldCharType="begin"/>
            </w:r>
            <w:r>
              <w:rPr>
                <w:b/>
                <w:bCs/>
              </w:rPr>
              <w:instrText>PAGE</w:instrText>
            </w:r>
            <w:r>
              <w:rPr>
                <w:b/>
                <w:bCs/>
                <w:szCs w:val="24"/>
              </w:rPr>
              <w:fldChar w:fldCharType="separate"/>
            </w:r>
            <w:r w:rsidR="007A733A">
              <w:rPr>
                <w:b/>
                <w:bCs/>
              </w:rPr>
              <w:t>2</w:t>
            </w:r>
            <w:r>
              <w:rPr>
                <w:b/>
                <w:bCs/>
                <w:szCs w:val="24"/>
              </w:rPr>
              <w:fldChar w:fldCharType="end"/>
            </w:r>
            <w:r>
              <w:t xml:space="preserve"> de </w:t>
            </w:r>
            <w:r>
              <w:rPr>
                <w:b/>
                <w:bCs/>
                <w:szCs w:val="24"/>
              </w:rPr>
              <w:fldChar w:fldCharType="begin"/>
            </w:r>
            <w:r>
              <w:rPr>
                <w:b/>
                <w:bCs/>
              </w:rPr>
              <w:instrText>NUMPAGES</w:instrText>
            </w:r>
            <w:r>
              <w:rPr>
                <w:b/>
                <w:bCs/>
                <w:szCs w:val="24"/>
              </w:rPr>
              <w:fldChar w:fldCharType="separate"/>
            </w:r>
            <w:r w:rsidR="007A733A">
              <w:rPr>
                <w:b/>
                <w:bCs/>
              </w:rPr>
              <w:t>36</w:t>
            </w:r>
            <w:r>
              <w:rPr>
                <w:b/>
                <w:bCs/>
                <w:szCs w:val="24"/>
              </w:rPr>
              <w:fldChar w:fldCharType="end"/>
            </w:r>
          </w:p>
        </w:sdtContent>
      </w:sdt>
    </w:sdtContent>
  </w:sdt>
  <w:p w:rsidR="00406727" w:rsidRPr="007C4BFA" w:rsidRDefault="00406727" w:rsidP="007C4BFA">
    <w:pPr>
      <w:tabs>
        <w:tab w:val="left" w:pos="7655"/>
      </w:tabs>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3772601"/>
      <w:docPartObj>
        <w:docPartGallery w:val="Page Numbers (Bottom of Page)"/>
        <w:docPartUnique/>
      </w:docPartObj>
    </w:sdtPr>
    <w:sdtEndPr/>
    <w:sdtContent>
      <w:sdt>
        <w:sdtPr>
          <w:id w:val="860082579"/>
          <w:docPartObj>
            <w:docPartGallery w:val="Page Numbers (Top of Page)"/>
            <w:docPartUnique/>
          </w:docPartObj>
        </w:sdtPr>
        <w:sdtEndPr/>
        <w:sdtContent>
          <w:p w:rsidR="00406727" w:rsidRDefault="00406727">
            <w:pPr>
              <w:pStyle w:val="Piedepgina"/>
              <w:jc w:val="right"/>
            </w:pPr>
            <w:r>
              <w:t xml:space="preserve">Página </w:t>
            </w:r>
            <w:r>
              <w:rPr>
                <w:b/>
                <w:bCs/>
                <w:szCs w:val="24"/>
              </w:rPr>
              <w:fldChar w:fldCharType="begin"/>
            </w:r>
            <w:r>
              <w:rPr>
                <w:b/>
                <w:bCs/>
              </w:rPr>
              <w:instrText>PAGE</w:instrText>
            </w:r>
            <w:r>
              <w:rPr>
                <w:b/>
                <w:bCs/>
                <w:szCs w:val="24"/>
              </w:rPr>
              <w:fldChar w:fldCharType="separate"/>
            </w:r>
            <w:r w:rsidR="007A733A">
              <w:rPr>
                <w:b/>
                <w:bCs/>
              </w:rPr>
              <w:t>3</w:t>
            </w:r>
            <w:r>
              <w:rPr>
                <w:b/>
                <w:bCs/>
                <w:szCs w:val="24"/>
              </w:rPr>
              <w:fldChar w:fldCharType="end"/>
            </w:r>
            <w:r>
              <w:t xml:space="preserve"> de </w:t>
            </w:r>
            <w:r>
              <w:rPr>
                <w:b/>
                <w:bCs/>
                <w:szCs w:val="24"/>
              </w:rPr>
              <w:fldChar w:fldCharType="begin"/>
            </w:r>
            <w:r>
              <w:rPr>
                <w:b/>
                <w:bCs/>
              </w:rPr>
              <w:instrText>NUMPAGES</w:instrText>
            </w:r>
            <w:r>
              <w:rPr>
                <w:b/>
                <w:bCs/>
                <w:szCs w:val="24"/>
              </w:rPr>
              <w:fldChar w:fldCharType="separate"/>
            </w:r>
            <w:r w:rsidR="007A733A">
              <w:rPr>
                <w:b/>
                <w:bCs/>
              </w:rPr>
              <w:t>36</w:t>
            </w:r>
            <w:r>
              <w:rPr>
                <w:b/>
                <w:bCs/>
                <w:szCs w:val="24"/>
              </w:rPr>
              <w:fldChar w:fldCharType="end"/>
            </w:r>
          </w:p>
        </w:sdtContent>
      </w:sdt>
    </w:sdtContent>
  </w:sdt>
  <w:p w:rsidR="00406727" w:rsidRPr="007C4BFA" w:rsidRDefault="00406727" w:rsidP="007C4BFA">
    <w:pPr>
      <w:tabs>
        <w:tab w:val="left" w:pos="7655"/>
      </w:tabs>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EAD" w:rsidRDefault="00B80EAD" w:rsidP="00532601">
      <w:pPr>
        <w:spacing w:after="0" w:line="240" w:lineRule="auto"/>
      </w:pPr>
      <w:r>
        <w:separator/>
      </w:r>
    </w:p>
  </w:footnote>
  <w:footnote w:type="continuationSeparator" w:id="0">
    <w:p w:rsidR="00B80EAD" w:rsidRDefault="00B80EAD" w:rsidP="00532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930"/>
      <w:gridCol w:w="5071"/>
    </w:tblGrid>
    <w:tr w:rsidR="00406727" w:rsidTr="005C3622">
      <w:trPr>
        <w:trHeight w:val="1567"/>
        <w:jc w:val="center"/>
      </w:trPr>
      <w:tc>
        <w:tcPr>
          <w:tcW w:w="2465" w:type="pct"/>
          <w:vAlign w:val="center"/>
        </w:tcPr>
        <w:p w:rsidR="00406727" w:rsidRDefault="00406727" w:rsidP="00B15385">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406727" w:rsidRDefault="00406727" w:rsidP="00CE53EB">
          <w:pPr>
            <w:suppressAutoHyphens/>
            <w:jc w:val="center"/>
            <w:rPr>
              <w:rFonts w:ascii="Arial" w:hAnsi="Arial" w:cs="Arial"/>
              <w:b/>
              <w:bCs/>
              <w:sz w:val="16"/>
              <w:szCs w:val="18"/>
              <w:lang w:val="es-ES" w:eastAsia="ar-SA"/>
            </w:rPr>
          </w:pPr>
        </w:p>
        <w:p w:rsidR="00406727" w:rsidRPr="00206357" w:rsidRDefault="00406727" w:rsidP="00CE53EB">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w:t>
          </w:r>
          <w:r w:rsidRPr="00206357">
            <w:rPr>
              <w:rFonts w:ascii="Arial" w:hAnsi="Arial" w:cs="Arial"/>
              <w:b/>
              <w:bCs/>
              <w:sz w:val="16"/>
              <w:szCs w:val="18"/>
              <w:lang w:val="es-ES" w:eastAsia="ar-SA"/>
            </w:rPr>
            <w:t xml:space="preserve"> Nacional</w:t>
          </w:r>
          <w:r w:rsidRPr="00206357">
            <w:rPr>
              <w:rFonts w:ascii="Arial" w:hAnsi="Arial" w:cs="Arial"/>
              <w:b/>
              <w:sz w:val="16"/>
              <w:szCs w:val="18"/>
              <w:lang w:val="es-ES_tradnl" w:eastAsia="ar-SA"/>
            </w:rPr>
            <w:t xml:space="preserve"> Electrónica</w:t>
          </w:r>
        </w:p>
        <w:p w:rsidR="00406727" w:rsidRPr="00206357" w:rsidRDefault="00406727" w:rsidP="00CE53EB">
          <w:pPr>
            <w:suppressAutoHyphens/>
            <w:jc w:val="center"/>
            <w:rPr>
              <w:rFonts w:ascii="Arial" w:hAnsi="Arial" w:cs="Arial"/>
              <w:b/>
              <w:sz w:val="10"/>
              <w:szCs w:val="18"/>
              <w:lang w:val="es-ES" w:eastAsia="ar-SA"/>
            </w:rPr>
          </w:pPr>
        </w:p>
        <w:p w:rsidR="00406727" w:rsidRPr="00206357" w:rsidRDefault="00406727" w:rsidP="00CE53EB">
          <w:pPr>
            <w:suppressAutoHyphens/>
            <w:jc w:val="center"/>
            <w:rPr>
              <w:rFonts w:ascii="Arial" w:hAnsi="Arial" w:cs="Arial"/>
              <w:b/>
              <w:sz w:val="16"/>
              <w:szCs w:val="18"/>
              <w:lang w:val="es-ES" w:eastAsia="ar-SA"/>
            </w:rPr>
          </w:pPr>
          <w:r w:rsidRPr="00627AEF">
            <w:rPr>
              <w:rFonts w:ascii="Arial" w:hAnsi="Arial" w:cs="Arial"/>
              <w:b/>
              <w:sz w:val="16"/>
              <w:szCs w:val="18"/>
              <w:lang w:val="es-ES" w:eastAsia="ar-SA"/>
            </w:rPr>
            <w:t>No. LA-019GYR120-E1</w:t>
          </w:r>
          <w:r w:rsidR="00170F2A">
            <w:rPr>
              <w:rFonts w:ascii="Arial" w:hAnsi="Arial" w:cs="Arial"/>
              <w:b/>
              <w:sz w:val="16"/>
              <w:szCs w:val="18"/>
              <w:lang w:val="es-ES" w:eastAsia="ar-SA"/>
            </w:rPr>
            <w:t>5</w:t>
          </w:r>
          <w:r w:rsidRPr="00627AEF">
            <w:rPr>
              <w:rFonts w:ascii="Arial" w:hAnsi="Arial" w:cs="Arial"/>
              <w:b/>
              <w:sz w:val="16"/>
              <w:szCs w:val="18"/>
              <w:lang w:val="es-ES" w:eastAsia="ar-SA"/>
            </w:rPr>
            <w:t>-2016</w:t>
          </w:r>
        </w:p>
        <w:p w:rsidR="00406727" w:rsidRPr="00206357" w:rsidRDefault="00406727" w:rsidP="00CE53EB">
          <w:pPr>
            <w:tabs>
              <w:tab w:val="center" w:pos="4419"/>
              <w:tab w:val="right" w:pos="8838"/>
            </w:tabs>
            <w:suppressAutoHyphens/>
            <w:jc w:val="center"/>
            <w:rPr>
              <w:rFonts w:ascii="Arial" w:hAnsi="Arial" w:cs="Arial"/>
              <w:b/>
              <w:sz w:val="10"/>
              <w:szCs w:val="18"/>
              <w:lang w:val="es-ES_tradnl" w:eastAsia="ar-SA"/>
            </w:rPr>
          </w:pPr>
        </w:p>
        <w:p w:rsidR="00406727" w:rsidRPr="00987A8D" w:rsidRDefault="00406727" w:rsidP="00987A8D">
          <w:pPr>
            <w:tabs>
              <w:tab w:val="center" w:pos="4419"/>
              <w:tab w:val="right" w:pos="8838"/>
            </w:tabs>
            <w:suppressAutoHyphens/>
            <w:jc w:val="center"/>
            <w:rPr>
              <w:rFonts w:ascii="Arial" w:hAnsi="Arial" w:cs="Arial"/>
              <w:b/>
              <w:sz w:val="16"/>
              <w:szCs w:val="18"/>
              <w:lang w:val="es-ES_tradnl" w:eastAsia="ar-SA"/>
            </w:rPr>
          </w:pPr>
        </w:p>
      </w:tc>
      <w:tc>
        <w:tcPr>
          <w:tcW w:w="2535" w:type="pct"/>
        </w:tcPr>
        <w:p w:rsidR="00406727" w:rsidRDefault="00406727" w:rsidP="007723CE">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3360" behindDoc="1" locked="0" layoutInCell="1" allowOverlap="1" wp14:anchorId="606745C0" wp14:editId="74EBB276">
                <wp:simplePos x="0" y="0"/>
                <wp:positionH relativeFrom="column">
                  <wp:posOffset>2428504</wp:posOffset>
                </wp:positionH>
                <wp:positionV relativeFrom="paragraph">
                  <wp:posOffset>115570</wp:posOffset>
                </wp:positionV>
                <wp:extent cx="655607" cy="845389"/>
                <wp:effectExtent l="0" t="0" r="0" b="0"/>
                <wp:wrapNone/>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55607" cy="845389"/>
                        </a:xfrm>
                        <a:prstGeom prst="rect">
                          <a:avLst/>
                        </a:prstGeom>
                        <a:noFill/>
                        <a:ln w="9525">
                          <a:noFill/>
                          <a:miter lim="800000"/>
                          <a:headEnd/>
                          <a:tailEnd/>
                        </a:ln>
                      </pic:spPr>
                    </pic:pic>
                  </a:graphicData>
                </a:graphic>
                <wp14:sizeRelH relativeFrom="margin">
                  <wp14:pctWidth>0</wp14:pctWidth>
                </wp14:sizeRelH>
              </wp:anchor>
            </w:drawing>
          </w:r>
          <w:r>
            <w:rPr>
              <w:rFonts w:ascii="Arial" w:hAnsi="Arial" w:cs="Arial"/>
              <w:b/>
              <w:sz w:val="18"/>
              <w:szCs w:val="18"/>
            </w:rPr>
            <w:drawing>
              <wp:anchor distT="0" distB="0" distL="114300" distR="114300" simplePos="0" relativeHeight="251657216" behindDoc="1" locked="0" layoutInCell="1" allowOverlap="1" wp14:anchorId="112A3F4C" wp14:editId="1CCB05C7">
                <wp:simplePos x="0" y="0"/>
                <wp:positionH relativeFrom="column">
                  <wp:posOffset>66387</wp:posOffset>
                </wp:positionH>
                <wp:positionV relativeFrom="paragraph">
                  <wp:posOffset>164537</wp:posOffset>
                </wp:positionV>
                <wp:extent cx="2191110" cy="799231"/>
                <wp:effectExtent l="0" t="0" r="0" b="127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406727" w:rsidRPr="00D52427" w:rsidRDefault="00406727" w:rsidP="00C4319B">
    <w:pPr>
      <w:spacing w:after="0" w:line="240" w:lineRule="auto"/>
      <w:ind w:left="567"/>
      <w:rPr>
        <w:rFonts w:ascii="Arial" w:hAnsi="Arial" w:cs="Arial"/>
        <w:sz w:val="18"/>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6"/>
    <w:multiLevelType w:val="multilevel"/>
    <w:tmpl w:val="FA3099F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6">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7">
    <w:nsid w:val="00000009"/>
    <w:multiLevelType w:val="singleLevel"/>
    <w:tmpl w:val="00000009"/>
    <w:name w:val="WW8Num12"/>
    <w:lvl w:ilvl="0">
      <w:start w:val="1"/>
      <w:numFmt w:val="decimal"/>
      <w:lvlText w:val="%1."/>
      <w:lvlJc w:val="left"/>
      <w:pPr>
        <w:tabs>
          <w:tab w:val="num" w:pos="0"/>
        </w:tabs>
        <w:ind w:left="720" w:hanging="360"/>
      </w:pPr>
    </w:lvl>
  </w:abstractNum>
  <w:abstractNum w:abstractNumId="8">
    <w:nsid w:val="0000000A"/>
    <w:multiLevelType w:val="singleLevel"/>
    <w:tmpl w:val="0000000A"/>
    <w:name w:val="WW8Num13"/>
    <w:lvl w:ilvl="0">
      <w:start w:val="1"/>
      <w:numFmt w:val="decimal"/>
      <w:lvlText w:val="%1."/>
      <w:lvlJc w:val="left"/>
      <w:pPr>
        <w:tabs>
          <w:tab w:val="num" w:pos="0"/>
        </w:tabs>
        <w:ind w:left="1960" w:hanging="360"/>
      </w:pPr>
    </w:lvl>
  </w:abstractNum>
  <w:abstractNum w:abstractNumId="9">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0">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3">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4">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5">
    <w:nsid w:val="0000001D"/>
    <w:multiLevelType w:val="singleLevel"/>
    <w:tmpl w:val="1B120996"/>
    <w:styleLink w:val="Estilo123"/>
    <w:lvl w:ilvl="0">
      <w:start w:val="1"/>
      <w:numFmt w:val="lowerLetter"/>
      <w:lvlText w:val="%1)"/>
      <w:lvlJc w:val="left"/>
      <w:pPr>
        <w:ind w:left="1008" w:hanging="360"/>
      </w:pPr>
      <w:rPr>
        <w:b w:val="0"/>
      </w:rPr>
    </w:lvl>
  </w:abstractNum>
  <w:abstractNum w:abstractNumId="16">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7">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18">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19">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0">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1">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2">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3">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4">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6">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08AD73B3"/>
    <w:multiLevelType w:val="hybridMultilevel"/>
    <w:tmpl w:val="E1A075EC"/>
    <w:lvl w:ilvl="0" w:tplc="34A06562">
      <w:start w:val="1"/>
      <w:numFmt w:val="decimal"/>
      <w:lvlText w:val="3.5.%1"/>
      <w:lvlJc w:val="left"/>
      <w:pPr>
        <w:ind w:left="720" w:hanging="360"/>
      </w:pPr>
      <w:rPr>
        <w:rFonts w:ascii="Arial" w:hAnsi="Arial" w:hint="default"/>
        <w:b/>
        <w:i w:val="0"/>
        <w:sz w:val="20"/>
      </w:rPr>
    </w:lvl>
    <w:lvl w:ilvl="1" w:tplc="04090019">
      <w:start w:val="1"/>
      <w:numFmt w:val="lowerLetter"/>
      <w:lvlText w:val="%2."/>
      <w:lvlJc w:val="left"/>
      <w:pPr>
        <w:ind w:left="1440" w:hanging="360"/>
      </w:pPr>
    </w:lvl>
    <w:lvl w:ilvl="2" w:tplc="080A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BF67C2A"/>
    <w:multiLevelType w:val="hybridMultilevel"/>
    <w:tmpl w:val="0C0A0001"/>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0">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217655C6"/>
    <w:multiLevelType w:val="hybridMultilevel"/>
    <w:tmpl w:val="EDF8C6B4"/>
    <w:lvl w:ilvl="0" w:tplc="34A06562">
      <w:start w:val="1"/>
      <w:numFmt w:val="decimal"/>
      <w:lvlText w:val="3.5.%1"/>
      <w:lvlJc w:val="left"/>
      <w:pPr>
        <w:ind w:left="720" w:hanging="360"/>
      </w:pPr>
      <w:rPr>
        <w:rFonts w:ascii="Arial" w:hAnsi="Arial" w:hint="default"/>
        <w:b/>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6">
    <w:nsid w:val="2BEC487A"/>
    <w:multiLevelType w:val="singleLevel"/>
    <w:tmpl w:val="1B120996"/>
    <w:numStyleLink w:val="Estilo123"/>
  </w:abstractNum>
  <w:abstractNum w:abstractNumId="37">
    <w:nsid w:val="2D6D7301"/>
    <w:multiLevelType w:val="hybridMultilevel"/>
    <w:tmpl w:val="781E9DB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2EE1268A"/>
    <w:multiLevelType w:val="singleLevel"/>
    <w:tmpl w:val="1B120996"/>
    <w:numStyleLink w:val="Estilo123"/>
  </w:abstractNum>
  <w:abstractNum w:abstractNumId="39">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0">
    <w:nsid w:val="3F8B67E8"/>
    <w:multiLevelType w:val="hybridMultilevel"/>
    <w:tmpl w:val="14542D46"/>
    <w:lvl w:ilvl="0" w:tplc="04090019">
      <w:start w:val="1"/>
      <w:numFmt w:val="lowerLetter"/>
      <w:lvlText w:val="%1."/>
      <w:lvlJc w:val="left"/>
      <w:pPr>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4E3177B5"/>
    <w:multiLevelType w:val="hybridMultilevel"/>
    <w:tmpl w:val="75F83FA8"/>
    <w:lvl w:ilvl="0" w:tplc="080A0017">
      <w:start w:val="1"/>
      <w:numFmt w:val="lowerLetter"/>
      <w:lvlText w:val="%1)"/>
      <w:lvlJc w:val="left"/>
      <w:pPr>
        <w:ind w:left="786"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43">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4">
    <w:nsid w:val="5CC25A90"/>
    <w:multiLevelType w:val="hybridMultilevel"/>
    <w:tmpl w:val="221CDEBE"/>
    <w:lvl w:ilvl="0" w:tplc="080A0013">
      <w:start w:val="1"/>
      <w:numFmt w:val="upperRoman"/>
      <w:lvlText w:val="%1."/>
      <w:lvlJc w:val="right"/>
      <w:pPr>
        <w:ind w:left="2160" w:hanging="360"/>
      </w:pPr>
      <w:rPr>
        <w:b/>
        <w:i w:val="0"/>
        <w:sz w:val="20"/>
      </w:rPr>
    </w:lvl>
    <w:lvl w:ilvl="1" w:tplc="080A0019">
      <w:start w:val="1"/>
      <w:numFmt w:val="lowerLetter"/>
      <w:lvlText w:val="%2."/>
      <w:lvlJc w:val="left"/>
      <w:pPr>
        <w:ind w:left="2880" w:hanging="360"/>
      </w:pPr>
    </w:lvl>
    <w:lvl w:ilvl="2" w:tplc="080A001B">
      <w:start w:val="1"/>
      <w:numFmt w:val="lowerRoman"/>
      <w:lvlText w:val="%3."/>
      <w:lvlJc w:val="right"/>
      <w:pPr>
        <w:ind w:left="3600" w:hanging="180"/>
      </w:pPr>
    </w:lvl>
    <w:lvl w:ilvl="3" w:tplc="080A000F">
      <w:start w:val="1"/>
      <w:numFmt w:val="decimal"/>
      <w:lvlText w:val="%4."/>
      <w:lvlJc w:val="left"/>
      <w:pPr>
        <w:ind w:left="4320" w:hanging="360"/>
      </w:pPr>
    </w:lvl>
    <w:lvl w:ilvl="4" w:tplc="080A0019">
      <w:start w:val="1"/>
      <w:numFmt w:val="lowerLetter"/>
      <w:lvlText w:val="%5."/>
      <w:lvlJc w:val="left"/>
      <w:pPr>
        <w:ind w:left="5040" w:hanging="360"/>
      </w:pPr>
    </w:lvl>
    <w:lvl w:ilvl="5" w:tplc="080A001B">
      <w:start w:val="1"/>
      <w:numFmt w:val="lowerRoman"/>
      <w:lvlText w:val="%6."/>
      <w:lvlJc w:val="right"/>
      <w:pPr>
        <w:ind w:left="5760" w:hanging="180"/>
      </w:pPr>
    </w:lvl>
    <w:lvl w:ilvl="6" w:tplc="080A000F">
      <w:start w:val="1"/>
      <w:numFmt w:val="decimal"/>
      <w:lvlText w:val="%7."/>
      <w:lvlJc w:val="left"/>
      <w:pPr>
        <w:ind w:left="6480" w:hanging="360"/>
      </w:pPr>
    </w:lvl>
    <w:lvl w:ilvl="7" w:tplc="080A0019">
      <w:start w:val="1"/>
      <w:numFmt w:val="lowerLetter"/>
      <w:lvlText w:val="%8."/>
      <w:lvlJc w:val="left"/>
      <w:pPr>
        <w:ind w:left="7200" w:hanging="360"/>
      </w:pPr>
    </w:lvl>
    <w:lvl w:ilvl="8" w:tplc="080A001B">
      <w:start w:val="1"/>
      <w:numFmt w:val="lowerRoman"/>
      <w:lvlText w:val="%9."/>
      <w:lvlJc w:val="right"/>
      <w:pPr>
        <w:ind w:left="7920" w:hanging="180"/>
      </w:pPr>
    </w:lvl>
  </w:abstractNum>
  <w:abstractNum w:abstractNumId="45">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6">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48">
    <w:nsid w:val="732B7A10"/>
    <w:multiLevelType w:val="hybridMultilevel"/>
    <w:tmpl w:val="0C7C2BF6"/>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49">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nsid w:val="7D9C2701"/>
    <w:multiLevelType w:val="hybridMultilevel"/>
    <w:tmpl w:val="11D2F980"/>
    <w:lvl w:ilvl="0" w:tplc="04090019">
      <w:start w:val="1"/>
      <w:numFmt w:val="lowerLetter"/>
      <w:lvlText w:val="%1."/>
      <w:lvlJc w:val="left"/>
      <w:pPr>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14"/>
  </w:num>
  <w:num w:numId="5">
    <w:abstractNumId w:val="15"/>
  </w:num>
  <w:num w:numId="6">
    <w:abstractNumId w:val="0"/>
  </w:num>
  <w:num w:numId="7">
    <w:abstractNumId w:val="32"/>
  </w:num>
  <w:num w:numId="8">
    <w:abstractNumId w:val="50"/>
  </w:num>
  <w:num w:numId="9">
    <w:abstractNumId w:val="30"/>
  </w:num>
  <w:num w:numId="10">
    <w:abstractNumId w:val="28"/>
  </w:num>
  <w:num w:numId="11">
    <w:abstractNumId w:val="9"/>
  </w:num>
  <w:num w:numId="12">
    <w:abstractNumId w:val="12"/>
  </w:num>
  <w:num w:numId="13">
    <w:abstractNumId w:val="16"/>
  </w:num>
  <w:num w:numId="14">
    <w:abstractNumId w:val="42"/>
  </w:num>
  <w:num w:numId="15">
    <w:abstractNumId w:val="26"/>
  </w:num>
  <w:num w:numId="16">
    <w:abstractNumId w:val="45"/>
  </w:num>
  <w:num w:numId="17">
    <w:abstractNumId w:val="43"/>
  </w:num>
  <w:num w:numId="18">
    <w:abstractNumId w:val="3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num>
  <w:num w:numId="21">
    <w:abstractNumId w:val="40"/>
  </w:num>
  <w:num w:numId="22">
    <w:abstractNumId w:val="51"/>
  </w:num>
  <w:num w:numId="23">
    <w:abstractNumId w:val="36"/>
    <w:lvlOverride w:ilvl="0">
      <w:lvl w:ilvl="0">
        <w:start w:val="1"/>
        <w:numFmt w:val="lowerLetter"/>
        <w:lvlText w:val="%1)"/>
        <w:lvlJc w:val="left"/>
        <w:pPr>
          <w:ind w:left="1008" w:hanging="360"/>
        </w:pPr>
        <w:rPr>
          <w:b w:val="0"/>
        </w:rPr>
      </w:lvl>
    </w:lvlOverride>
  </w:num>
  <w:num w:numId="24">
    <w:abstractNumId w:val="38"/>
  </w:num>
  <w:num w:numId="25">
    <w:abstractNumId w:val="48"/>
  </w:num>
  <w:num w:numId="26">
    <w:abstractNumId w:val="41"/>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44"/>
  </w:num>
  <w:num w:numId="30">
    <w:abstractNumId w:val="29"/>
  </w:num>
  <w:num w:numId="31">
    <w:abstractNumId w:val="3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57"/>
    <w:rsid w:val="000003D7"/>
    <w:rsid w:val="00000458"/>
    <w:rsid w:val="0000076F"/>
    <w:rsid w:val="00000C99"/>
    <w:rsid w:val="00000E82"/>
    <w:rsid w:val="00001EEB"/>
    <w:rsid w:val="000027B2"/>
    <w:rsid w:val="00002A7B"/>
    <w:rsid w:val="00002DA3"/>
    <w:rsid w:val="00003298"/>
    <w:rsid w:val="00003A1A"/>
    <w:rsid w:val="00003D36"/>
    <w:rsid w:val="00003F19"/>
    <w:rsid w:val="000046A4"/>
    <w:rsid w:val="00004BA1"/>
    <w:rsid w:val="000060A1"/>
    <w:rsid w:val="000065CE"/>
    <w:rsid w:val="00007194"/>
    <w:rsid w:val="00007425"/>
    <w:rsid w:val="00007FB9"/>
    <w:rsid w:val="00010707"/>
    <w:rsid w:val="000107B7"/>
    <w:rsid w:val="00010807"/>
    <w:rsid w:val="00010B40"/>
    <w:rsid w:val="00010E4D"/>
    <w:rsid w:val="000112B0"/>
    <w:rsid w:val="000124DA"/>
    <w:rsid w:val="00012874"/>
    <w:rsid w:val="00012DD7"/>
    <w:rsid w:val="00012E29"/>
    <w:rsid w:val="00013581"/>
    <w:rsid w:val="000138E5"/>
    <w:rsid w:val="00013AEF"/>
    <w:rsid w:val="00013BF7"/>
    <w:rsid w:val="00014140"/>
    <w:rsid w:val="00015214"/>
    <w:rsid w:val="00015996"/>
    <w:rsid w:val="00015A5C"/>
    <w:rsid w:val="00016388"/>
    <w:rsid w:val="00016790"/>
    <w:rsid w:val="00016F68"/>
    <w:rsid w:val="00016FD9"/>
    <w:rsid w:val="00017609"/>
    <w:rsid w:val="00017BB7"/>
    <w:rsid w:val="00020B2B"/>
    <w:rsid w:val="00021944"/>
    <w:rsid w:val="00021974"/>
    <w:rsid w:val="00022B27"/>
    <w:rsid w:val="00023552"/>
    <w:rsid w:val="00024D25"/>
    <w:rsid w:val="00024F6A"/>
    <w:rsid w:val="0002536D"/>
    <w:rsid w:val="00025919"/>
    <w:rsid w:val="00025F06"/>
    <w:rsid w:val="00026168"/>
    <w:rsid w:val="000263F4"/>
    <w:rsid w:val="000263F6"/>
    <w:rsid w:val="00026603"/>
    <w:rsid w:val="00027530"/>
    <w:rsid w:val="00030FB8"/>
    <w:rsid w:val="00031D90"/>
    <w:rsid w:val="000328AD"/>
    <w:rsid w:val="000328FA"/>
    <w:rsid w:val="00032C01"/>
    <w:rsid w:val="00032F88"/>
    <w:rsid w:val="000331A2"/>
    <w:rsid w:val="00033673"/>
    <w:rsid w:val="000341F3"/>
    <w:rsid w:val="000347BE"/>
    <w:rsid w:val="00034D86"/>
    <w:rsid w:val="000352BE"/>
    <w:rsid w:val="00035FDE"/>
    <w:rsid w:val="00036136"/>
    <w:rsid w:val="00036277"/>
    <w:rsid w:val="000369AC"/>
    <w:rsid w:val="000371B9"/>
    <w:rsid w:val="000408F9"/>
    <w:rsid w:val="00041CBB"/>
    <w:rsid w:val="00042C62"/>
    <w:rsid w:val="0004310F"/>
    <w:rsid w:val="0004314F"/>
    <w:rsid w:val="0004325E"/>
    <w:rsid w:val="000437ED"/>
    <w:rsid w:val="00043D74"/>
    <w:rsid w:val="000441B5"/>
    <w:rsid w:val="00044E8B"/>
    <w:rsid w:val="00045869"/>
    <w:rsid w:val="00046CED"/>
    <w:rsid w:val="00046E80"/>
    <w:rsid w:val="00047433"/>
    <w:rsid w:val="000475C4"/>
    <w:rsid w:val="0004784C"/>
    <w:rsid w:val="000500D9"/>
    <w:rsid w:val="00050455"/>
    <w:rsid w:val="0005067B"/>
    <w:rsid w:val="00050B8B"/>
    <w:rsid w:val="00050C37"/>
    <w:rsid w:val="00051328"/>
    <w:rsid w:val="000521CE"/>
    <w:rsid w:val="00052427"/>
    <w:rsid w:val="0005254C"/>
    <w:rsid w:val="00052FDB"/>
    <w:rsid w:val="00054054"/>
    <w:rsid w:val="0005449D"/>
    <w:rsid w:val="00054942"/>
    <w:rsid w:val="00054FCC"/>
    <w:rsid w:val="00055E7D"/>
    <w:rsid w:val="0005637A"/>
    <w:rsid w:val="000563BD"/>
    <w:rsid w:val="00056A9F"/>
    <w:rsid w:val="00057B30"/>
    <w:rsid w:val="00060E90"/>
    <w:rsid w:val="0006171F"/>
    <w:rsid w:val="00061A1F"/>
    <w:rsid w:val="00061AFB"/>
    <w:rsid w:val="00061B41"/>
    <w:rsid w:val="00061ED9"/>
    <w:rsid w:val="0006342C"/>
    <w:rsid w:val="00063A92"/>
    <w:rsid w:val="000648C1"/>
    <w:rsid w:val="00064E5E"/>
    <w:rsid w:val="000650E5"/>
    <w:rsid w:val="00065103"/>
    <w:rsid w:val="00065528"/>
    <w:rsid w:val="00065F7D"/>
    <w:rsid w:val="00066151"/>
    <w:rsid w:val="000701E0"/>
    <w:rsid w:val="00070496"/>
    <w:rsid w:val="00070859"/>
    <w:rsid w:val="00070AA8"/>
    <w:rsid w:val="000713EE"/>
    <w:rsid w:val="00071F6A"/>
    <w:rsid w:val="000721D6"/>
    <w:rsid w:val="000725CC"/>
    <w:rsid w:val="000728FF"/>
    <w:rsid w:val="00072B47"/>
    <w:rsid w:val="00074579"/>
    <w:rsid w:val="0007461F"/>
    <w:rsid w:val="00075556"/>
    <w:rsid w:val="00075B40"/>
    <w:rsid w:val="000765D7"/>
    <w:rsid w:val="00076ABC"/>
    <w:rsid w:val="00076D74"/>
    <w:rsid w:val="0007725D"/>
    <w:rsid w:val="00077B48"/>
    <w:rsid w:val="000801FC"/>
    <w:rsid w:val="00081196"/>
    <w:rsid w:val="000811F1"/>
    <w:rsid w:val="00081441"/>
    <w:rsid w:val="00081974"/>
    <w:rsid w:val="00081F74"/>
    <w:rsid w:val="000826B3"/>
    <w:rsid w:val="00082B45"/>
    <w:rsid w:val="000846FD"/>
    <w:rsid w:val="00084C70"/>
    <w:rsid w:val="000853E5"/>
    <w:rsid w:val="00085CA9"/>
    <w:rsid w:val="00085E47"/>
    <w:rsid w:val="0008679E"/>
    <w:rsid w:val="00090FAB"/>
    <w:rsid w:val="0009184F"/>
    <w:rsid w:val="00091A0E"/>
    <w:rsid w:val="00091FB2"/>
    <w:rsid w:val="00092B3F"/>
    <w:rsid w:val="00093390"/>
    <w:rsid w:val="000947C5"/>
    <w:rsid w:val="000950D0"/>
    <w:rsid w:val="000957A0"/>
    <w:rsid w:val="00095AAA"/>
    <w:rsid w:val="000961F3"/>
    <w:rsid w:val="00096415"/>
    <w:rsid w:val="00096E61"/>
    <w:rsid w:val="00097010"/>
    <w:rsid w:val="000976BE"/>
    <w:rsid w:val="000A0ADA"/>
    <w:rsid w:val="000A0D17"/>
    <w:rsid w:val="000A121F"/>
    <w:rsid w:val="000A1442"/>
    <w:rsid w:val="000A14DD"/>
    <w:rsid w:val="000A2B62"/>
    <w:rsid w:val="000A442E"/>
    <w:rsid w:val="000A4E0B"/>
    <w:rsid w:val="000A573C"/>
    <w:rsid w:val="000A58D7"/>
    <w:rsid w:val="000A5A48"/>
    <w:rsid w:val="000A5C2E"/>
    <w:rsid w:val="000A5DF6"/>
    <w:rsid w:val="000A5FF9"/>
    <w:rsid w:val="000A6177"/>
    <w:rsid w:val="000A6330"/>
    <w:rsid w:val="000A6B27"/>
    <w:rsid w:val="000B09BE"/>
    <w:rsid w:val="000B0E4D"/>
    <w:rsid w:val="000B1D0C"/>
    <w:rsid w:val="000B1F79"/>
    <w:rsid w:val="000B21AA"/>
    <w:rsid w:val="000B2C67"/>
    <w:rsid w:val="000B314E"/>
    <w:rsid w:val="000B3170"/>
    <w:rsid w:val="000B39CC"/>
    <w:rsid w:val="000B3AB2"/>
    <w:rsid w:val="000B3BB9"/>
    <w:rsid w:val="000B46AD"/>
    <w:rsid w:val="000B48C1"/>
    <w:rsid w:val="000B4DF4"/>
    <w:rsid w:val="000B6C8E"/>
    <w:rsid w:val="000B7303"/>
    <w:rsid w:val="000B74E8"/>
    <w:rsid w:val="000B771B"/>
    <w:rsid w:val="000C03AD"/>
    <w:rsid w:val="000C06AE"/>
    <w:rsid w:val="000C26F8"/>
    <w:rsid w:val="000C2D05"/>
    <w:rsid w:val="000C43DA"/>
    <w:rsid w:val="000C4502"/>
    <w:rsid w:val="000C57BD"/>
    <w:rsid w:val="000C5D3B"/>
    <w:rsid w:val="000C5DA3"/>
    <w:rsid w:val="000C663D"/>
    <w:rsid w:val="000C671D"/>
    <w:rsid w:val="000C6C14"/>
    <w:rsid w:val="000C6CFC"/>
    <w:rsid w:val="000C72FC"/>
    <w:rsid w:val="000C78A1"/>
    <w:rsid w:val="000D0721"/>
    <w:rsid w:val="000D0E15"/>
    <w:rsid w:val="000D2FA6"/>
    <w:rsid w:val="000D3510"/>
    <w:rsid w:val="000D3930"/>
    <w:rsid w:val="000D4702"/>
    <w:rsid w:val="000D4730"/>
    <w:rsid w:val="000D4A19"/>
    <w:rsid w:val="000D4A93"/>
    <w:rsid w:val="000D4B5C"/>
    <w:rsid w:val="000D4E34"/>
    <w:rsid w:val="000D6706"/>
    <w:rsid w:val="000D675E"/>
    <w:rsid w:val="000D6C55"/>
    <w:rsid w:val="000D6C5D"/>
    <w:rsid w:val="000D7BC8"/>
    <w:rsid w:val="000D7CBB"/>
    <w:rsid w:val="000E04AF"/>
    <w:rsid w:val="000E11EE"/>
    <w:rsid w:val="000E1740"/>
    <w:rsid w:val="000E22D8"/>
    <w:rsid w:val="000E2D65"/>
    <w:rsid w:val="000E2EC2"/>
    <w:rsid w:val="000E41DF"/>
    <w:rsid w:val="000E425A"/>
    <w:rsid w:val="000E425B"/>
    <w:rsid w:val="000E63FE"/>
    <w:rsid w:val="000E75CF"/>
    <w:rsid w:val="000E7CC5"/>
    <w:rsid w:val="000E7DAE"/>
    <w:rsid w:val="000F0D1B"/>
    <w:rsid w:val="000F11B8"/>
    <w:rsid w:val="000F1B63"/>
    <w:rsid w:val="000F235B"/>
    <w:rsid w:val="000F285A"/>
    <w:rsid w:val="000F439A"/>
    <w:rsid w:val="000F444A"/>
    <w:rsid w:val="000F4C7D"/>
    <w:rsid w:val="000F5ACA"/>
    <w:rsid w:val="000F612A"/>
    <w:rsid w:val="000F66BF"/>
    <w:rsid w:val="000F6C0F"/>
    <w:rsid w:val="000F78A6"/>
    <w:rsid w:val="001001D8"/>
    <w:rsid w:val="00100388"/>
    <w:rsid w:val="0010056D"/>
    <w:rsid w:val="00100EBD"/>
    <w:rsid w:val="00100F8B"/>
    <w:rsid w:val="00101340"/>
    <w:rsid w:val="00101638"/>
    <w:rsid w:val="0010174C"/>
    <w:rsid w:val="00101A71"/>
    <w:rsid w:val="00103135"/>
    <w:rsid w:val="00103461"/>
    <w:rsid w:val="001037C9"/>
    <w:rsid w:val="00104340"/>
    <w:rsid w:val="001047A2"/>
    <w:rsid w:val="001047A6"/>
    <w:rsid w:val="00104B36"/>
    <w:rsid w:val="0010568E"/>
    <w:rsid w:val="001056CB"/>
    <w:rsid w:val="00106679"/>
    <w:rsid w:val="00110C60"/>
    <w:rsid w:val="00111011"/>
    <w:rsid w:val="00111870"/>
    <w:rsid w:val="00111986"/>
    <w:rsid w:val="00112C69"/>
    <w:rsid w:val="001138B2"/>
    <w:rsid w:val="00114C00"/>
    <w:rsid w:val="00114FC9"/>
    <w:rsid w:val="0011505C"/>
    <w:rsid w:val="0011532D"/>
    <w:rsid w:val="001158E7"/>
    <w:rsid w:val="00117140"/>
    <w:rsid w:val="00117814"/>
    <w:rsid w:val="00120C5E"/>
    <w:rsid w:val="00121DF1"/>
    <w:rsid w:val="00121F28"/>
    <w:rsid w:val="00121FED"/>
    <w:rsid w:val="001245F6"/>
    <w:rsid w:val="00125068"/>
    <w:rsid w:val="001275FC"/>
    <w:rsid w:val="001306DC"/>
    <w:rsid w:val="00130B89"/>
    <w:rsid w:val="00130F08"/>
    <w:rsid w:val="001310E2"/>
    <w:rsid w:val="00131E33"/>
    <w:rsid w:val="00132636"/>
    <w:rsid w:val="00132AC7"/>
    <w:rsid w:val="0013356D"/>
    <w:rsid w:val="00133BA4"/>
    <w:rsid w:val="00134856"/>
    <w:rsid w:val="00134B55"/>
    <w:rsid w:val="00134CBD"/>
    <w:rsid w:val="00135271"/>
    <w:rsid w:val="0013566D"/>
    <w:rsid w:val="00137618"/>
    <w:rsid w:val="00140014"/>
    <w:rsid w:val="00140894"/>
    <w:rsid w:val="00141C5E"/>
    <w:rsid w:val="00141C8D"/>
    <w:rsid w:val="001434EA"/>
    <w:rsid w:val="00143FD3"/>
    <w:rsid w:val="00144076"/>
    <w:rsid w:val="00144607"/>
    <w:rsid w:val="00144F4C"/>
    <w:rsid w:val="0014629E"/>
    <w:rsid w:val="00147544"/>
    <w:rsid w:val="00150992"/>
    <w:rsid w:val="00151275"/>
    <w:rsid w:val="0015166F"/>
    <w:rsid w:val="00151F68"/>
    <w:rsid w:val="00154937"/>
    <w:rsid w:val="001549B9"/>
    <w:rsid w:val="00154B2A"/>
    <w:rsid w:val="00155650"/>
    <w:rsid w:val="00155805"/>
    <w:rsid w:val="00155BAE"/>
    <w:rsid w:val="00160090"/>
    <w:rsid w:val="00160CA5"/>
    <w:rsid w:val="00160ED1"/>
    <w:rsid w:val="0016170A"/>
    <w:rsid w:val="00161724"/>
    <w:rsid w:val="00162193"/>
    <w:rsid w:val="001634B6"/>
    <w:rsid w:val="001636DB"/>
    <w:rsid w:val="00163D47"/>
    <w:rsid w:val="00164089"/>
    <w:rsid w:val="001643D6"/>
    <w:rsid w:val="00166548"/>
    <w:rsid w:val="00166AFE"/>
    <w:rsid w:val="00167138"/>
    <w:rsid w:val="00170393"/>
    <w:rsid w:val="001707E8"/>
    <w:rsid w:val="00170980"/>
    <w:rsid w:val="00170F2A"/>
    <w:rsid w:val="00171177"/>
    <w:rsid w:val="001719C9"/>
    <w:rsid w:val="00171BA3"/>
    <w:rsid w:val="00171D99"/>
    <w:rsid w:val="00173565"/>
    <w:rsid w:val="00173E4D"/>
    <w:rsid w:val="001747AC"/>
    <w:rsid w:val="00174B60"/>
    <w:rsid w:val="00174B63"/>
    <w:rsid w:val="0017555D"/>
    <w:rsid w:val="00175DAD"/>
    <w:rsid w:val="00175E2D"/>
    <w:rsid w:val="00177760"/>
    <w:rsid w:val="001777C9"/>
    <w:rsid w:val="00180AFD"/>
    <w:rsid w:val="00181940"/>
    <w:rsid w:val="00182C80"/>
    <w:rsid w:val="00183833"/>
    <w:rsid w:val="00183A91"/>
    <w:rsid w:val="00184B30"/>
    <w:rsid w:val="00184D2B"/>
    <w:rsid w:val="00186341"/>
    <w:rsid w:val="0018760B"/>
    <w:rsid w:val="00187852"/>
    <w:rsid w:val="001900BB"/>
    <w:rsid w:val="00190883"/>
    <w:rsid w:val="00191097"/>
    <w:rsid w:val="00191882"/>
    <w:rsid w:val="00191F0C"/>
    <w:rsid w:val="001927C8"/>
    <w:rsid w:val="00192ABF"/>
    <w:rsid w:val="00192BCA"/>
    <w:rsid w:val="00192C18"/>
    <w:rsid w:val="00192F34"/>
    <w:rsid w:val="00193254"/>
    <w:rsid w:val="0019356E"/>
    <w:rsid w:val="0019394D"/>
    <w:rsid w:val="00193B4B"/>
    <w:rsid w:val="001943B4"/>
    <w:rsid w:val="00194532"/>
    <w:rsid w:val="00194C68"/>
    <w:rsid w:val="001958D1"/>
    <w:rsid w:val="00195C00"/>
    <w:rsid w:val="00195F91"/>
    <w:rsid w:val="001975D2"/>
    <w:rsid w:val="00197905"/>
    <w:rsid w:val="001A09A9"/>
    <w:rsid w:val="001A0AD2"/>
    <w:rsid w:val="001A0B14"/>
    <w:rsid w:val="001A0DC9"/>
    <w:rsid w:val="001A11FA"/>
    <w:rsid w:val="001A1BA9"/>
    <w:rsid w:val="001A2662"/>
    <w:rsid w:val="001A4DB3"/>
    <w:rsid w:val="001A4F02"/>
    <w:rsid w:val="001A5666"/>
    <w:rsid w:val="001A5DEE"/>
    <w:rsid w:val="001A685B"/>
    <w:rsid w:val="001A790D"/>
    <w:rsid w:val="001B054A"/>
    <w:rsid w:val="001B0727"/>
    <w:rsid w:val="001B22DC"/>
    <w:rsid w:val="001B27ED"/>
    <w:rsid w:val="001B4664"/>
    <w:rsid w:val="001B5165"/>
    <w:rsid w:val="001B5816"/>
    <w:rsid w:val="001B60D4"/>
    <w:rsid w:val="001B7160"/>
    <w:rsid w:val="001B7268"/>
    <w:rsid w:val="001C01D7"/>
    <w:rsid w:val="001C069F"/>
    <w:rsid w:val="001C0CC6"/>
    <w:rsid w:val="001C1839"/>
    <w:rsid w:val="001C1C89"/>
    <w:rsid w:val="001C1ECB"/>
    <w:rsid w:val="001C20D3"/>
    <w:rsid w:val="001C20D6"/>
    <w:rsid w:val="001C22F9"/>
    <w:rsid w:val="001C2A3C"/>
    <w:rsid w:val="001C403A"/>
    <w:rsid w:val="001C5130"/>
    <w:rsid w:val="001C56E6"/>
    <w:rsid w:val="001D07F1"/>
    <w:rsid w:val="001D1004"/>
    <w:rsid w:val="001D16BB"/>
    <w:rsid w:val="001D1EDF"/>
    <w:rsid w:val="001D1F6D"/>
    <w:rsid w:val="001D291E"/>
    <w:rsid w:val="001D296B"/>
    <w:rsid w:val="001D3660"/>
    <w:rsid w:val="001D376A"/>
    <w:rsid w:val="001D3D65"/>
    <w:rsid w:val="001D4597"/>
    <w:rsid w:val="001D4827"/>
    <w:rsid w:val="001D4F8E"/>
    <w:rsid w:val="001D555E"/>
    <w:rsid w:val="001D5BD0"/>
    <w:rsid w:val="001D5EF8"/>
    <w:rsid w:val="001D5EF9"/>
    <w:rsid w:val="001D63E5"/>
    <w:rsid w:val="001D6D5B"/>
    <w:rsid w:val="001D6F4D"/>
    <w:rsid w:val="001D77A9"/>
    <w:rsid w:val="001D7FA6"/>
    <w:rsid w:val="001D7FE2"/>
    <w:rsid w:val="001E115D"/>
    <w:rsid w:val="001E164C"/>
    <w:rsid w:val="001E17CB"/>
    <w:rsid w:val="001E2045"/>
    <w:rsid w:val="001E29B9"/>
    <w:rsid w:val="001E47DE"/>
    <w:rsid w:val="001E5553"/>
    <w:rsid w:val="001E5798"/>
    <w:rsid w:val="001E5B11"/>
    <w:rsid w:val="001E6602"/>
    <w:rsid w:val="001E68F2"/>
    <w:rsid w:val="001E6B00"/>
    <w:rsid w:val="001E726E"/>
    <w:rsid w:val="001E7488"/>
    <w:rsid w:val="001E7751"/>
    <w:rsid w:val="001E7AF0"/>
    <w:rsid w:val="001E7ECA"/>
    <w:rsid w:val="001F0850"/>
    <w:rsid w:val="001F24CE"/>
    <w:rsid w:val="001F2664"/>
    <w:rsid w:val="001F2E40"/>
    <w:rsid w:val="001F2F99"/>
    <w:rsid w:val="001F3AFE"/>
    <w:rsid w:val="001F3B41"/>
    <w:rsid w:val="001F3CB1"/>
    <w:rsid w:val="001F4116"/>
    <w:rsid w:val="001F45F5"/>
    <w:rsid w:val="001F47F5"/>
    <w:rsid w:val="001F486B"/>
    <w:rsid w:val="001F4B11"/>
    <w:rsid w:val="001F5A4B"/>
    <w:rsid w:val="001F614E"/>
    <w:rsid w:val="001F6C09"/>
    <w:rsid w:val="001F7CC5"/>
    <w:rsid w:val="002002BA"/>
    <w:rsid w:val="00201198"/>
    <w:rsid w:val="00201384"/>
    <w:rsid w:val="0020197D"/>
    <w:rsid w:val="00201F75"/>
    <w:rsid w:val="00202C4C"/>
    <w:rsid w:val="002030AD"/>
    <w:rsid w:val="002036C2"/>
    <w:rsid w:val="0020435F"/>
    <w:rsid w:val="00204569"/>
    <w:rsid w:val="00204945"/>
    <w:rsid w:val="00205C8D"/>
    <w:rsid w:val="00206357"/>
    <w:rsid w:val="00207F65"/>
    <w:rsid w:val="002108EE"/>
    <w:rsid w:val="002114BF"/>
    <w:rsid w:val="002125FE"/>
    <w:rsid w:val="00213A38"/>
    <w:rsid w:val="00214A00"/>
    <w:rsid w:val="0021595A"/>
    <w:rsid w:val="00215F94"/>
    <w:rsid w:val="002163BA"/>
    <w:rsid w:val="002163E4"/>
    <w:rsid w:val="00216B06"/>
    <w:rsid w:val="00217354"/>
    <w:rsid w:val="002175BD"/>
    <w:rsid w:val="00220826"/>
    <w:rsid w:val="00222D31"/>
    <w:rsid w:val="0022429E"/>
    <w:rsid w:val="00224E2B"/>
    <w:rsid w:val="00225882"/>
    <w:rsid w:val="00225A9B"/>
    <w:rsid w:val="00227AE7"/>
    <w:rsid w:val="00227EBE"/>
    <w:rsid w:val="00233790"/>
    <w:rsid w:val="00233E9F"/>
    <w:rsid w:val="00233F09"/>
    <w:rsid w:val="00234091"/>
    <w:rsid w:val="00235032"/>
    <w:rsid w:val="00235271"/>
    <w:rsid w:val="00235B85"/>
    <w:rsid w:val="00236868"/>
    <w:rsid w:val="002372B2"/>
    <w:rsid w:val="002375E9"/>
    <w:rsid w:val="0023782C"/>
    <w:rsid w:val="002411E5"/>
    <w:rsid w:val="002411E7"/>
    <w:rsid w:val="002414A4"/>
    <w:rsid w:val="002423CC"/>
    <w:rsid w:val="002429AE"/>
    <w:rsid w:val="002441E5"/>
    <w:rsid w:val="0024587A"/>
    <w:rsid w:val="00245A81"/>
    <w:rsid w:val="00245C72"/>
    <w:rsid w:val="002464D5"/>
    <w:rsid w:val="00246D99"/>
    <w:rsid w:val="00247647"/>
    <w:rsid w:val="00247A02"/>
    <w:rsid w:val="0025149B"/>
    <w:rsid w:val="00252CE3"/>
    <w:rsid w:val="00253F6A"/>
    <w:rsid w:val="0025455A"/>
    <w:rsid w:val="002545DF"/>
    <w:rsid w:val="00254C47"/>
    <w:rsid w:val="00254D96"/>
    <w:rsid w:val="0025558C"/>
    <w:rsid w:val="00255ACB"/>
    <w:rsid w:val="00256BB7"/>
    <w:rsid w:val="00257B2A"/>
    <w:rsid w:val="002605DE"/>
    <w:rsid w:val="0026094E"/>
    <w:rsid w:val="00261AEF"/>
    <w:rsid w:val="00261FB6"/>
    <w:rsid w:val="00263000"/>
    <w:rsid w:val="00263874"/>
    <w:rsid w:val="002647BB"/>
    <w:rsid w:val="002663C7"/>
    <w:rsid w:val="00266563"/>
    <w:rsid w:val="00266C58"/>
    <w:rsid w:val="00266E77"/>
    <w:rsid w:val="002671DA"/>
    <w:rsid w:val="00267419"/>
    <w:rsid w:val="0027001F"/>
    <w:rsid w:val="002701C5"/>
    <w:rsid w:val="00270360"/>
    <w:rsid w:val="00270365"/>
    <w:rsid w:val="002707E4"/>
    <w:rsid w:val="00270A16"/>
    <w:rsid w:val="00270C41"/>
    <w:rsid w:val="00271A0B"/>
    <w:rsid w:val="0027227D"/>
    <w:rsid w:val="00272922"/>
    <w:rsid w:val="00273036"/>
    <w:rsid w:val="002733BA"/>
    <w:rsid w:val="002743FA"/>
    <w:rsid w:val="00274AEB"/>
    <w:rsid w:val="00274D23"/>
    <w:rsid w:val="00274FFC"/>
    <w:rsid w:val="002753CB"/>
    <w:rsid w:val="002753FB"/>
    <w:rsid w:val="00275551"/>
    <w:rsid w:val="002757F6"/>
    <w:rsid w:val="00276585"/>
    <w:rsid w:val="002773CA"/>
    <w:rsid w:val="002803E4"/>
    <w:rsid w:val="00280808"/>
    <w:rsid w:val="00280A8C"/>
    <w:rsid w:val="00282096"/>
    <w:rsid w:val="002820CB"/>
    <w:rsid w:val="002820DC"/>
    <w:rsid w:val="0028382B"/>
    <w:rsid w:val="002840E2"/>
    <w:rsid w:val="0028438C"/>
    <w:rsid w:val="002844F8"/>
    <w:rsid w:val="00284523"/>
    <w:rsid w:val="002856A4"/>
    <w:rsid w:val="00286F06"/>
    <w:rsid w:val="002870FB"/>
    <w:rsid w:val="002872FC"/>
    <w:rsid w:val="0028778A"/>
    <w:rsid w:val="00287AC1"/>
    <w:rsid w:val="00287B3D"/>
    <w:rsid w:val="00287CB1"/>
    <w:rsid w:val="002922A5"/>
    <w:rsid w:val="002943B5"/>
    <w:rsid w:val="0029453B"/>
    <w:rsid w:val="00295393"/>
    <w:rsid w:val="00295B2F"/>
    <w:rsid w:val="00295CCE"/>
    <w:rsid w:val="00296239"/>
    <w:rsid w:val="00296311"/>
    <w:rsid w:val="002968CA"/>
    <w:rsid w:val="00296ACA"/>
    <w:rsid w:val="0029704A"/>
    <w:rsid w:val="002979DF"/>
    <w:rsid w:val="00297B9F"/>
    <w:rsid w:val="00297BC7"/>
    <w:rsid w:val="002A0841"/>
    <w:rsid w:val="002A0FD5"/>
    <w:rsid w:val="002A15E5"/>
    <w:rsid w:val="002A23FA"/>
    <w:rsid w:val="002A2C37"/>
    <w:rsid w:val="002A352C"/>
    <w:rsid w:val="002A48BF"/>
    <w:rsid w:val="002A5A62"/>
    <w:rsid w:val="002A65E2"/>
    <w:rsid w:val="002A6EAC"/>
    <w:rsid w:val="002B0583"/>
    <w:rsid w:val="002B08F3"/>
    <w:rsid w:val="002B0F9D"/>
    <w:rsid w:val="002B14BF"/>
    <w:rsid w:val="002B1CD0"/>
    <w:rsid w:val="002B34AC"/>
    <w:rsid w:val="002B428E"/>
    <w:rsid w:val="002B5BF8"/>
    <w:rsid w:val="002B5DC3"/>
    <w:rsid w:val="002B5F40"/>
    <w:rsid w:val="002B61C7"/>
    <w:rsid w:val="002B6C94"/>
    <w:rsid w:val="002B78D4"/>
    <w:rsid w:val="002B79D2"/>
    <w:rsid w:val="002B7B6A"/>
    <w:rsid w:val="002B7ED0"/>
    <w:rsid w:val="002C14FC"/>
    <w:rsid w:val="002C2668"/>
    <w:rsid w:val="002C26A8"/>
    <w:rsid w:val="002C3045"/>
    <w:rsid w:val="002C3257"/>
    <w:rsid w:val="002C42D1"/>
    <w:rsid w:val="002C4653"/>
    <w:rsid w:val="002C49BC"/>
    <w:rsid w:val="002C4A84"/>
    <w:rsid w:val="002C50B1"/>
    <w:rsid w:val="002C5A5F"/>
    <w:rsid w:val="002C5CE3"/>
    <w:rsid w:val="002C5DC3"/>
    <w:rsid w:val="002C5E03"/>
    <w:rsid w:val="002C64CA"/>
    <w:rsid w:val="002C68B8"/>
    <w:rsid w:val="002C6BCD"/>
    <w:rsid w:val="002C72B7"/>
    <w:rsid w:val="002C7F0C"/>
    <w:rsid w:val="002D00C2"/>
    <w:rsid w:val="002D03E3"/>
    <w:rsid w:val="002D0CA2"/>
    <w:rsid w:val="002D12F7"/>
    <w:rsid w:val="002D162C"/>
    <w:rsid w:val="002D25B7"/>
    <w:rsid w:val="002D2A33"/>
    <w:rsid w:val="002D2DC5"/>
    <w:rsid w:val="002D2FF7"/>
    <w:rsid w:val="002D3857"/>
    <w:rsid w:val="002D455C"/>
    <w:rsid w:val="002D48C9"/>
    <w:rsid w:val="002D61FD"/>
    <w:rsid w:val="002D6D3C"/>
    <w:rsid w:val="002D7574"/>
    <w:rsid w:val="002D75A2"/>
    <w:rsid w:val="002D7686"/>
    <w:rsid w:val="002D7E02"/>
    <w:rsid w:val="002E01B2"/>
    <w:rsid w:val="002E04F8"/>
    <w:rsid w:val="002E1261"/>
    <w:rsid w:val="002E19C8"/>
    <w:rsid w:val="002E1C78"/>
    <w:rsid w:val="002E208C"/>
    <w:rsid w:val="002E236E"/>
    <w:rsid w:val="002E2BF6"/>
    <w:rsid w:val="002E34A4"/>
    <w:rsid w:val="002E3732"/>
    <w:rsid w:val="002E3F92"/>
    <w:rsid w:val="002E4947"/>
    <w:rsid w:val="002E4BD1"/>
    <w:rsid w:val="002E5045"/>
    <w:rsid w:val="002E57E3"/>
    <w:rsid w:val="002E5C03"/>
    <w:rsid w:val="002E5D03"/>
    <w:rsid w:val="002E6F5C"/>
    <w:rsid w:val="002E7318"/>
    <w:rsid w:val="002E78C2"/>
    <w:rsid w:val="002E78DC"/>
    <w:rsid w:val="002F04CC"/>
    <w:rsid w:val="002F0EF4"/>
    <w:rsid w:val="002F12A8"/>
    <w:rsid w:val="002F2122"/>
    <w:rsid w:val="002F2201"/>
    <w:rsid w:val="002F26A2"/>
    <w:rsid w:val="002F295B"/>
    <w:rsid w:val="002F3005"/>
    <w:rsid w:val="002F356C"/>
    <w:rsid w:val="002F3D7C"/>
    <w:rsid w:val="002F40B2"/>
    <w:rsid w:val="002F45D9"/>
    <w:rsid w:val="002F4652"/>
    <w:rsid w:val="002F49F2"/>
    <w:rsid w:val="002F4BCA"/>
    <w:rsid w:val="002F5E97"/>
    <w:rsid w:val="002F5FEB"/>
    <w:rsid w:val="002F62C4"/>
    <w:rsid w:val="002F6B53"/>
    <w:rsid w:val="003006D0"/>
    <w:rsid w:val="00300F02"/>
    <w:rsid w:val="0030134E"/>
    <w:rsid w:val="00301A31"/>
    <w:rsid w:val="00301B86"/>
    <w:rsid w:val="00302481"/>
    <w:rsid w:val="003028F5"/>
    <w:rsid w:val="003029EC"/>
    <w:rsid w:val="00304B05"/>
    <w:rsid w:val="0030525D"/>
    <w:rsid w:val="00305574"/>
    <w:rsid w:val="00305B1E"/>
    <w:rsid w:val="0030728D"/>
    <w:rsid w:val="00307404"/>
    <w:rsid w:val="00307904"/>
    <w:rsid w:val="003102E7"/>
    <w:rsid w:val="0031128E"/>
    <w:rsid w:val="003116C2"/>
    <w:rsid w:val="00312B09"/>
    <w:rsid w:val="003131B5"/>
    <w:rsid w:val="003132FA"/>
    <w:rsid w:val="003134B4"/>
    <w:rsid w:val="00313A74"/>
    <w:rsid w:val="0031439B"/>
    <w:rsid w:val="0031482A"/>
    <w:rsid w:val="0031490A"/>
    <w:rsid w:val="00314BBE"/>
    <w:rsid w:val="0031585E"/>
    <w:rsid w:val="00316BC4"/>
    <w:rsid w:val="00316CBD"/>
    <w:rsid w:val="00317291"/>
    <w:rsid w:val="0031739D"/>
    <w:rsid w:val="00317B99"/>
    <w:rsid w:val="00317CBF"/>
    <w:rsid w:val="003201F0"/>
    <w:rsid w:val="00320519"/>
    <w:rsid w:val="00320621"/>
    <w:rsid w:val="00320C8F"/>
    <w:rsid w:val="003215E0"/>
    <w:rsid w:val="00321C09"/>
    <w:rsid w:val="00323531"/>
    <w:rsid w:val="003237C3"/>
    <w:rsid w:val="003250A3"/>
    <w:rsid w:val="00325964"/>
    <w:rsid w:val="00326CEE"/>
    <w:rsid w:val="00327209"/>
    <w:rsid w:val="00327780"/>
    <w:rsid w:val="00330B35"/>
    <w:rsid w:val="0033132C"/>
    <w:rsid w:val="00331FEA"/>
    <w:rsid w:val="003320E8"/>
    <w:rsid w:val="003329B2"/>
    <w:rsid w:val="003340B3"/>
    <w:rsid w:val="003344B8"/>
    <w:rsid w:val="003348FC"/>
    <w:rsid w:val="0033523E"/>
    <w:rsid w:val="00335467"/>
    <w:rsid w:val="00336633"/>
    <w:rsid w:val="003374D3"/>
    <w:rsid w:val="0033768B"/>
    <w:rsid w:val="00337C7A"/>
    <w:rsid w:val="00341035"/>
    <w:rsid w:val="00341B84"/>
    <w:rsid w:val="003425FF"/>
    <w:rsid w:val="00342BA3"/>
    <w:rsid w:val="00343205"/>
    <w:rsid w:val="003444C7"/>
    <w:rsid w:val="00346907"/>
    <w:rsid w:val="003469A6"/>
    <w:rsid w:val="0034744A"/>
    <w:rsid w:val="00347B37"/>
    <w:rsid w:val="00350222"/>
    <w:rsid w:val="00350BE4"/>
    <w:rsid w:val="00350E92"/>
    <w:rsid w:val="00351C8F"/>
    <w:rsid w:val="00351F9B"/>
    <w:rsid w:val="0035278F"/>
    <w:rsid w:val="00352CC9"/>
    <w:rsid w:val="003538A5"/>
    <w:rsid w:val="003541BA"/>
    <w:rsid w:val="00354EFA"/>
    <w:rsid w:val="00355845"/>
    <w:rsid w:val="00355EB5"/>
    <w:rsid w:val="00355EF7"/>
    <w:rsid w:val="00356302"/>
    <w:rsid w:val="00356A7C"/>
    <w:rsid w:val="00357754"/>
    <w:rsid w:val="00357E56"/>
    <w:rsid w:val="00360818"/>
    <w:rsid w:val="0036086A"/>
    <w:rsid w:val="00360CD6"/>
    <w:rsid w:val="0036115C"/>
    <w:rsid w:val="00362050"/>
    <w:rsid w:val="00362DB6"/>
    <w:rsid w:val="0036308D"/>
    <w:rsid w:val="003636C1"/>
    <w:rsid w:val="00365222"/>
    <w:rsid w:val="0036572F"/>
    <w:rsid w:val="00365E52"/>
    <w:rsid w:val="00366E1D"/>
    <w:rsid w:val="00370916"/>
    <w:rsid w:val="00370C84"/>
    <w:rsid w:val="003718FC"/>
    <w:rsid w:val="00371C9D"/>
    <w:rsid w:val="0037201E"/>
    <w:rsid w:val="00372B39"/>
    <w:rsid w:val="003736D0"/>
    <w:rsid w:val="003756F8"/>
    <w:rsid w:val="003758F5"/>
    <w:rsid w:val="00375AA0"/>
    <w:rsid w:val="00375F24"/>
    <w:rsid w:val="00376D1C"/>
    <w:rsid w:val="00377C03"/>
    <w:rsid w:val="00377EBC"/>
    <w:rsid w:val="003812D3"/>
    <w:rsid w:val="00381319"/>
    <w:rsid w:val="00381593"/>
    <w:rsid w:val="003817A5"/>
    <w:rsid w:val="003817F8"/>
    <w:rsid w:val="00383656"/>
    <w:rsid w:val="00383760"/>
    <w:rsid w:val="00383D9D"/>
    <w:rsid w:val="00383ED9"/>
    <w:rsid w:val="003845C9"/>
    <w:rsid w:val="00385EC2"/>
    <w:rsid w:val="0038615F"/>
    <w:rsid w:val="00386FF2"/>
    <w:rsid w:val="0038772F"/>
    <w:rsid w:val="003908E0"/>
    <w:rsid w:val="00390C28"/>
    <w:rsid w:val="00391413"/>
    <w:rsid w:val="003917F8"/>
    <w:rsid w:val="00391D20"/>
    <w:rsid w:val="00392EF5"/>
    <w:rsid w:val="003933B4"/>
    <w:rsid w:val="003941F4"/>
    <w:rsid w:val="00395E48"/>
    <w:rsid w:val="003A04FF"/>
    <w:rsid w:val="003A0B53"/>
    <w:rsid w:val="003A1AC2"/>
    <w:rsid w:val="003A20BD"/>
    <w:rsid w:val="003A214A"/>
    <w:rsid w:val="003A21C1"/>
    <w:rsid w:val="003A21E8"/>
    <w:rsid w:val="003A2565"/>
    <w:rsid w:val="003A33F2"/>
    <w:rsid w:val="003A392A"/>
    <w:rsid w:val="003A3ECC"/>
    <w:rsid w:val="003A57BE"/>
    <w:rsid w:val="003A5CC9"/>
    <w:rsid w:val="003A5E6B"/>
    <w:rsid w:val="003A5E9E"/>
    <w:rsid w:val="003A5FB4"/>
    <w:rsid w:val="003A6261"/>
    <w:rsid w:val="003A682E"/>
    <w:rsid w:val="003A76B8"/>
    <w:rsid w:val="003A7950"/>
    <w:rsid w:val="003A7DED"/>
    <w:rsid w:val="003A7F0D"/>
    <w:rsid w:val="003B005D"/>
    <w:rsid w:val="003B088C"/>
    <w:rsid w:val="003B0A0E"/>
    <w:rsid w:val="003B129D"/>
    <w:rsid w:val="003B1AD8"/>
    <w:rsid w:val="003B20B4"/>
    <w:rsid w:val="003B2662"/>
    <w:rsid w:val="003B3897"/>
    <w:rsid w:val="003B46B2"/>
    <w:rsid w:val="003B48B1"/>
    <w:rsid w:val="003B52DA"/>
    <w:rsid w:val="003B574E"/>
    <w:rsid w:val="003B5BFA"/>
    <w:rsid w:val="003B5F84"/>
    <w:rsid w:val="003B6281"/>
    <w:rsid w:val="003B6579"/>
    <w:rsid w:val="003B6E53"/>
    <w:rsid w:val="003B741C"/>
    <w:rsid w:val="003B742B"/>
    <w:rsid w:val="003B7561"/>
    <w:rsid w:val="003B75B0"/>
    <w:rsid w:val="003B790C"/>
    <w:rsid w:val="003C02E8"/>
    <w:rsid w:val="003C04CE"/>
    <w:rsid w:val="003C05BF"/>
    <w:rsid w:val="003C15A3"/>
    <w:rsid w:val="003C1683"/>
    <w:rsid w:val="003C1E83"/>
    <w:rsid w:val="003C2416"/>
    <w:rsid w:val="003C374B"/>
    <w:rsid w:val="003C37C4"/>
    <w:rsid w:val="003C3B8E"/>
    <w:rsid w:val="003C3DBD"/>
    <w:rsid w:val="003C5A8B"/>
    <w:rsid w:val="003C5B76"/>
    <w:rsid w:val="003C5C69"/>
    <w:rsid w:val="003C6535"/>
    <w:rsid w:val="003C6FC0"/>
    <w:rsid w:val="003C720A"/>
    <w:rsid w:val="003C730D"/>
    <w:rsid w:val="003C7F10"/>
    <w:rsid w:val="003D0A9E"/>
    <w:rsid w:val="003D0BFB"/>
    <w:rsid w:val="003D22FC"/>
    <w:rsid w:val="003D36BA"/>
    <w:rsid w:val="003D3A2C"/>
    <w:rsid w:val="003D3A6C"/>
    <w:rsid w:val="003D3DCB"/>
    <w:rsid w:val="003D43CB"/>
    <w:rsid w:val="003D459C"/>
    <w:rsid w:val="003D4749"/>
    <w:rsid w:val="003D4757"/>
    <w:rsid w:val="003D4989"/>
    <w:rsid w:val="003D4E15"/>
    <w:rsid w:val="003D57AF"/>
    <w:rsid w:val="003D5841"/>
    <w:rsid w:val="003D5F72"/>
    <w:rsid w:val="003D616E"/>
    <w:rsid w:val="003D72ED"/>
    <w:rsid w:val="003D741C"/>
    <w:rsid w:val="003D7FAC"/>
    <w:rsid w:val="003E021C"/>
    <w:rsid w:val="003E053A"/>
    <w:rsid w:val="003E1981"/>
    <w:rsid w:val="003E1C56"/>
    <w:rsid w:val="003E2AB4"/>
    <w:rsid w:val="003E2ACF"/>
    <w:rsid w:val="003E2F28"/>
    <w:rsid w:val="003E32D0"/>
    <w:rsid w:val="003E3F30"/>
    <w:rsid w:val="003E3F79"/>
    <w:rsid w:val="003E5376"/>
    <w:rsid w:val="003E569E"/>
    <w:rsid w:val="003E7132"/>
    <w:rsid w:val="003F0C71"/>
    <w:rsid w:val="003F1400"/>
    <w:rsid w:val="003F1CC2"/>
    <w:rsid w:val="003F284C"/>
    <w:rsid w:val="003F3CFF"/>
    <w:rsid w:val="003F4CCD"/>
    <w:rsid w:val="003F5420"/>
    <w:rsid w:val="003F55F7"/>
    <w:rsid w:val="003F5736"/>
    <w:rsid w:val="003F6B8F"/>
    <w:rsid w:val="003F6C04"/>
    <w:rsid w:val="003F6D06"/>
    <w:rsid w:val="003F709C"/>
    <w:rsid w:val="003F7265"/>
    <w:rsid w:val="003F7DEB"/>
    <w:rsid w:val="003F7F40"/>
    <w:rsid w:val="004006D1"/>
    <w:rsid w:val="00400FC1"/>
    <w:rsid w:val="00401073"/>
    <w:rsid w:val="0040179F"/>
    <w:rsid w:val="0040262C"/>
    <w:rsid w:val="00402A36"/>
    <w:rsid w:val="00403B55"/>
    <w:rsid w:val="00404061"/>
    <w:rsid w:val="00405605"/>
    <w:rsid w:val="004056C0"/>
    <w:rsid w:val="0040623F"/>
    <w:rsid w:val="00406727"/>
    <w:rsid w:val="00406A59"/>
    <w:rsid w:val="00407083"/>
    <w:rsid w:val="00407E49"/>
    <w:rsid w:val="00407F77"/>
    <w:rsid w:val="004105F4"/>
    <w:rsid w:val="00412145"/>
    <w:rsid w:val="004125D9"/>
    <w:rsid w:val="00412A6E"/>
    <w:rsid w:val="00413032"/>
    <w:rsid w:val="004137CB"/>
    <w:rsid w:val="004138DE"/>
    <w:rsid w:val="00413E0F"/>
    <w:rsid w:val="0041465E"/>
    <w:rsid w:val="004146E3"/>
    <w:rsid w:val="00414E89"/>
    <w:rsid w:val="00415036"/>
    <w:rsid w:val="0041512B"/>
    <w:rsid w:val="00415859"/>
    <w:rsid w:val="00415C2E"/>
    <w:rsid w:val="00415FBF"/>
    <w:rsid w:val="004169CA"/>
    <w:rsid w:val="00417170"/>
    <w:rsid w:val="004175ED"/>
    <w:rsid w:val="00422A81"/>
    <w:rsid w:val="004235E2"/>
    <w:rsid w:val="00423940"/>
    <w:rsid w:val="004242BC"/>
    <w:rsid w:val="004246E4"/>
    <w:rsid w:val="00425247"/>
    <w:rsid w:val="00425446"/>
    <w:rsid w:val="00425B4C"/>
    <w:rsid w:val="00425F7F"/>
    <w:rsid w:val="00426139"/>
    <w:rsid w:val="00426912"/>
    <w:rsid w:val="004269CC"/>
    <w:rsid w:val="00426FE6"/>
    <w:rsid w:val="00431E85"/>
    <w:rsid w:val="00432010"/>
    <w:rsid w:val="004323B7"/>
    <w:rsid w:val="00433086"/>
    <w:rsid w:val="00434181"/>
    <w:rsid w:val="004350F3"/>
    <w:rsid w:val="00435E51"/>
    <w:rsid w:val="00435EBE"/>
    <w:rsid w:val="00436E73"/>
    <w:rsid w:val="00440E28"/>
    <w:rsid w:val="0044158A"/>
    <w:rsid w:val="004419AF"/>
    <w:rsid w:val="00441BF6"/>
    <w:rsid w:val="004421EA"/>
    <w:rsid w:val="004423FF"/>
    <w:rsid w:val="00442F65"/>
    <w:rsid w:val="0044384D"/>
    <w:rsid w:val="0044433A"/>
    <w:rsid w:val="004443C3"/>
    <w:rsid w:val="00444B75"/>
    <w:rsid w:val="00444D7B"/>
    <w:rsid w:val="00445023"/>
    <w:rsid w:val="00445B6A"/>
    <w:rsid w:val="00445F28"/>
    <w:rsid w:val="00446320"/>
    <w:rsid w:val="0045008D"/>
    <w:rsid w:val="0045013C"/>
    <w:rsid w:val="00451496"/>
    <w:rsid w:val="0045188B"/>
    <w:rsid w:val="00451E2B"/>
    <w:rsid w:val="00451F7B"/>
    <w:rsid w:val="00452EC2"/>
    <w:rsid w:val="0045303D"/>
    <w:rsid w:val="00453107"/>
    <w:rsid w:val="00453B7D"/>
    <w:rsid w:val="00453C0B"/>
    <w:rsid w:val="00453DD1"/>
    <w:rsid w:val="00454BD5"/>
    <w:rsid w:val="004557EB"/>
    <w:rsid w:val="0045686D"/>
    <w:rsid w:val="00456B52"/>
    <w:rsid w:val="00456BA6"/>
    <w:rsid w:val="004574FF"/>
    <w:rsid w:val="00457A7E"/>
    <w:rsid w:val="00457F15"/>
    <w:rsid w:val="00457F49"/>
    <w:rsid w:val="00461448"/>
    <w:rsid w:val="00462210"/>
    <w:rsid w:val="00462372"/>
    <w:rsid w:val="004637CA"/>
    <w:rsid w:val="00464B84"/>
    <w:rsid w:val="00466187"/>
    <w:rsid w:val="0046699D"/>
    <w:rsid w:val="004675A2"/>
    <w:rsid w:val="00467ED6"/>
    <w:rsid w:val="004709C3"/>
    <w:rsid w:val="00470AD4"/>
    <w:rsid w:val="004710D4"/>
    <w:rsid w:val="004719F6"/>
    <w:rsid w:val="00471A38"/>
    <w:rsid w:val="00472737"/>
    <w:rsid w:val="004740B5"/>
    <w:rsid w:val="004742ED"/>
    <w:rsid w:val="00474868"/>
    <w:rsid w:val="00475191"/>
    <w:rsid w:val="0047568D"/>
    <w:rsid w:val="004758EC"/>
    <w:rsid w:val="00475A12"/>
    <w:rsid w:val="00475C96"/>
    <w:rsid w:val="00476513"/>
    <w:rsid w:val="0047660A"/>
    <w:rsid w:val="00476A31"/>
    <w:rsid w:val="0047775E"/>
    <w:rsid w:val="004809C8"/>
    <w:rsid w:val="0048138E"/>
    <w:rsid w:val="00481447"/>
    <w:rsid w:val="00482FF7"/>
    <w:rsid w:val="0048330F"/>
    <w:rsid w:val="00486A74"/>
    <w:rsid w:val="004876DC"/>
    <w:rsid w:val="00487CDD"/>
    <w:rsid w:val="00490229"/>
    <w:rsid w:val="00491225"/>
    <w:rsid w:val="0049139B"/>
    <w:rsid w:val="0049166D"/>
    <w:rsid w:val="00491BE8"/>
    <w:rsid w:val="004933B7"/>
    <w:rsid w:val="0049382D"/>
    <w:rsid w:val="0049396A"/>
    <w:rsid w:val="00494599"/>
    <w:rsid w:val="00494DFB"/>
    <w:rsid w:val="0049543C"/>
    <w:rsid w:val="00495601"/>
    <w:rsid w:val="004958E4"/>
    <w:rsid w:val="00495FE8"/>
    <w:rsid w:val="0049643A"/>
    <w:rsid w:val="0049697B"/>
    <w:rsid w:val="00496AF2"/>
    <w:rsid w:val="004976DD"/>
    <w:rsid w:val="004A08B2"/>
    <w:rsid w:val="004A0AC9"/>
    <w:rsid w:val="004A1445"/>
    <w:rsid w:val="004A17A7"/>
    <w:rsid w:val="004A17C3"/>
    <w:rsid w:val="004A19D9"/>
    <w:rsid w:val="004A1B7A"/>
    <w:rsid w:val="004A2136"/>
    <w:rsid w:val="004A22AF"/>
    <w:rsid w:val="004A338A"/>
    <w:rsid w:val="004A396C"/>
    <w:rsid w:val="004A4948"/>
    <w:rsid w:val="004A4CAB"/>
    <w:rsid w:val="004A4CE6"/>
    <w:rsid w:val="004A4FCE"/>
    <w:rsid w:val="004A5121"/>
    <w:rsid w:val="004A5A02"/>
    <w:rsid w:val="004A5F32"/>
    <w:rsid w:val="004A622C"/>
    <w:rsid w:val="004A6496"/>
    <w:rsid w:val="004A6658"/>
    <w:rsid w:val="004A77ED"/>
    <w:rsid w:val="004B03D7"/>
    <w:rsid w:val="004B0A44"/>
    <w:rsid w:val="004B0AE8"/>
    <w:rsid w:val="004B0FE1"/>
    <w:rsid w:val="004B10A9"/>
    <w:rsid w:val="004B1412"/>
    <w:rsid w:val="004B22B9"/>
    <w:rsid w:val="004B2F7B"/>
    <w:rsid w:val="004B3342"/>
    <w:rsid w:val="004B3AEE"/>
    <w:rsid w:val="004B51C7"/>
    <w:rsid w:val="004B52D8"/>
    <w:rsid w:val="004B633E"/>
    <w:rsid w:val="004B7045"/>
    <w:rsid w:val="004B71C1"/>
    <w:rsid w:val="004B754D"/>
    <w:rsid w:val="004B75A9"/>
    <w:rsid w:val="004C07C1"/>
    <w:rsid w:val="004C0B0C"/>
    <w:rsid w:val="004C0F28"/>
    <w:rsid w:val="004C1BC8"/>
    <w:rsid w:val="004C2907"/>
    <w:rsid w:val="004C2C46"/>
    <w:rsid w:val="004C4F6F"/>
    <w:rsid w:val="004C5395"/>
    <w:rsid w:val="004C5627"/>
    <w:rsid w:val="004C56B0"/>
    <w:rsid w:val="004C5D40"/>
    <w:rsid w:val="004C616D"/>
    <w:rsid w:val="004C79BD"/>
    <w:rsid w:val="004C7DF9"/>
    <w:rsid w:val="004D037F"/>
    <w:rsid w:val="004D07D2"/>
    <w:rsid w:val="004D111B"/>
    <w:rsid w:val="004D2A12"/>
    <w:rsid w:val="004D30DA"/>
    <w:rsid w:val="004D354A"/>
    <w:rsid w:val="004D42DC"/>
    <w:rsid w:val="004D480E"/>
    <w:rsid w:val="004D4A57"/>
    <w:rsid w:val="004D4B75"/>
    <w:rsid w:val="004D4CBC"/>
    <w:rsid w:val="004D4EDD"/>
    <w:rsid w:val="004D4F3B"/>
    <w:rsid w:val="004D52FD"/>
    <w:rsid w:val="004D5671"/>
    <w:rsid w:val="004D58C3"/>
    <w:rsid w:val="004D709B"/>
    <w:rsid w:val="004D70A3"/>
    <w:rsid w:val="004D7512"/>
    <w:rsid w:val="004D7949"/>
    <w:rsid w:val="004D7A3F"/>
    <w:rsid w:val="004D7ACB"/>
    <w:rsid w:val="004E10DC"/>
    <w:rsid w:val="004E175C"/>
    <w:rsid w:val="004E1A9C"/>
    <w:rsid w:val="004E1E2B"/>
    <w:rsid w:val="004E21E0"/>
    <w:rsid w:val="004E2487"/>
    <w:rsid w:val="004E311F"/>
    <w:rsid w:val="004E334A"/>
    <w:rsid w:val="004E3B57"/>
    <w:rsid w:val="004E4D80"/>
    <w:rsid w:val="004E541B"/>
    <w:rsid w:val="004E5522"/>
    <w:rsid w:val="004E794E"/>
    <w:rsid w:val="004E7AB3"/>
    <w:rsid w:val="004E7F5D"/>
    <w:rsid w:val="004E7F8D"/>
    <w:rsid w:val="004F0B3B"/>
    <w:rsid w:val="004F120C"/>
    <w:rsid w:val="004F153A"/>
    <w:rsid w:val="004F18D3"/>
    <w:rsid w:val="004F20A4"/>
    <w:rsid w:val="004F2AA9"/>
    <w:rsid w:val="004F33B6"/>
    <w:rsid w:val="004F3868"/>
    <w:rsid w:val="004F3C41"/>
    <w:rsid w:val="004F5DCB"/>
    <w:rsid w:val="004F6818"/>
    <w:rsid w:val="004F6C42"/>
    <w:rsid w:val="004F7851"/>
    <w:rsid w:val="004F78B2"/>
    <w:rsid w:val="00500200"/>
    <w:rsid w:val="005020B4"/>
    <w:rsid w:val="00502110"/>
    <w:rsid w:val="00502881"/>
    <w:rsid w:val="005029C2"/>
    <w:rsid w:val="00503250"/>
    <w:rsid w:val="00503600"/>
    <w:rsid w:val="00504D71"/>
    <w:rsid w:val="00505A7F"/>
    <w:rsid w:val="00505E47"/>
    <w:rsid w:val="00506317"/>
    <w:rsid w:val="005074B8"/>
    <w:rsid w:val="00507763"/>
    <w:rsid w:val="00507765"/>
    <w:rsid w:val="00507B40"/>
    <w:rsid w:val="005107B0"/>
    <w:rsid w:val="005114F4"/>
    <w:rsid w:val="00511520"/>
    <w:rsid w:val="00511CB3"/>
    <w:rsid w:val="00511D84"/>
    <w:rsid w:val="00511DFC"/>
    <w:rsid w:val="00511EFE"/>
    <w:rsid w:val="005123CF"/>
    <w:rsid w:val="00512432"/>
    <w:rsid w:val="0051281C"/>
    <w:rsid w:val="00512A2D"/>
    <w:rsid w:val="00513FBC"/>
    <w:rsid w:val="005143CE"/>
    <w:rsid w:val="005159D5"/>
    <w:rsid w:val="00515B75"/>
    <w:rsid w:val="00516BED"/>
    <w:rsid w:val="005172CE"/>
    <w:rsid w:val="005178A3"/>
    <w:rsid w:val="00517E93"/>
    <w:rsid w:val="005200BE"/>
    <w:rsid w:val="005204EB"/>
    <w:rsid w:val="005204FB"/>
    <w:rsid w:val="0052050A"/>
    <w:rsid w:val="00522C61"/>
    <w:rsid w:val="005231C1"/>
    <w:rsid w:val="00523555"/>
    <w:rsid w:val="00523B78"/>
    <w:rsid w:val="0052425C"/>
    <w:rsid w:val="00527C1A"/>
    <w:rsid w:val="0053006F"/>
    <w:rsid w:val="00531CEA"/>
    <w:rsid w:val="00532601"/>
    <w:rsid w:val="005333CB"/>
    <w:rsid w:val="0053350A"/>
    <w:rsid w:val="00533771"/>
    <w:rsid w:val="00533BE3"/>
    <w:rsid w:val="00533EFD"/>
    <w:rsid w:val="00534C8E"/>
    <w:rsid w:val="00535331"/>
    <w:rsid w:val="0053556A"/>
    <w:rsid w:val="0053578F"/>
    <w:rsid w:val="005372F2"/>
    <w:rsid w:val="0053746A"/>
    <w:rsid w:val="005402D9"/>
    <w:rsid w:val="00540E35"/>
    <w:rsid w:val="00541C7A"/>
    <w:rsid w:val="00542F68"/>
    <w:rsid w:val="00543525"/>
    <w:rsid w:val="00543ED7"/>
    <w:rsid w:val="00544EA9"/>
    <w:rsid w:val="005452A8"/>
    <w:rsid w:val="00546783"/>
    <w:rsid w:val="00547399"/>
    <w:rsid w:val="00550449"/>
    <w:rsid w:val="00550C7F"/>
    <w:rsid w:val="00550CB1"/>
    <w:rsid w:val="00551922"/>
    <w:rsid w:val="00551A4F"/>
    <w:rsid w:val="005536B4"/>
    <w:rsid w:val="00553BD4"/>
    <w:rsid w:val="00554F5A"/>
    <w:rsid w:val="00555037"/>
    <w:rsid w:val="00555577"/>
    <w:rsid w:val="005556B0"/>
    <w:rsid w:val="0055589B"/>
    <w:rsid w:val="005600FA"/>
    <w:rsid w:val="00560C89"/>
    <w:rsid w:val="00560F3C"/>
    <w:rsid w:val="005622E1"/>
    <w:rsid w:val="0056286E"/>
    <w:rsid w:val="00563F1A"/>
    <w:rsid w:val="00564DE2"/>
    <w:rsid w:val="005663EA"/>
    <w:rsid w:val="00566E7E"/>
    <w:rsid w:val="00566F07"/>
    <w:rsid w:val="00567871"/>
    <w:rsid w:val="00570389"/>
    <w:rsid w:val="00571208"/>
    <w:rsid w:val="0057134E"/>
    <w:rsid w:val="0057162F"/>
    <w:rsid w:val="00571AB6"/>
    <w:rsid w:val="00572655"/>
    <w:rsid w:val="0057292C"/>
    <w:rsid w:val="00572E38"/>
    <w:rsid w:val="00573299"/>
    <w:rsid w:val="005732A5"/>
    <w:rsid w:val="00573D47"/>
    <w:rsid w:val="005741FC"/>
    <w:rsid w:val="005764F0"/>
    <w:rsid w:val="005801CD"/>
    <w:rsid w:val="00580933"/>
    <w:rsid w:val="00581F73"/>
    <w:rsid w:val="005823EE"/>
    <w:rsid w:val="00582413"/>
    <w:rsid w:val="00582BD3"/>
    <w:rsid w:val="005836B7"/>
    <w:rsid w:val="00583F6D"/>
    <w:rsid w:val="00584553"/>
    <w:rsid w:val="00584F39"/>
    <w:rsid w:val="00585229"/>
    <w:rsid w:val="0058541D"/>
    <w:rsid w:val="00585EC3"/>
    <w:rsid w:val="005866F2"/>
    <w:rsid w:val="005870A4"/>
    <w:rsid w:val="00587448"/>
    <w:rsid w:val="00587527"/>
    <w:rsid w:val="005876AF"/>
    <w:rsid w:val="00587BBA"/>
    <w:rsid w:val="005900B6"/>
    <w:rsid w:val="00591B1B"/>
    <w:rsid w:val="00591F0D"/>
    <w:rsid w:val="00593187"/>
    <w:rsid w:val="0059353B"/>
    <w:rsid w:val="00593564"/>
    <w:rsid w:val="00593F72"/>
    <w:rsid w:val="00594002"/>
    <w:rsid w:val="0059493F"/>
    <w:rsid w:val="005951D0"/>
    <w:rsid w:val="00595733"/>
    <w:rsid w:val="00595FD4"/>
    <w:rsid w:val="005963D9"/>
    <w:rsid w:val="005967A0"/>
    <w:rsid w:val="00596E35"/>
    <w:rsid w:val="00596E62"/>
    <w:rsid w:val="00596EBA"/>
    <w:rsid w:val="00597CFE"/>
    <w:rsid w:val="005A004F"/>
    <w:rsid w:val="005A06D1"/>
    <w:rsid w:val="005A181D"/>
    <w:rsid w:val="005A2271"/>
    <w:rsid w:val="005A33FC"/>
    <w:rsid w:val="005A373E"/>
    <w:rsid w:val="005A3A86"/>
    <w:rsid w:val="005A3B46"/>
    <w:rsid w:val="005A4011"/>
    <w:rsid w:val="005A4EED"/>
    <w:rsid w:val="005A4F7E"/>
    <w:rsid w:val="005A5961"/>
    <w:rsid w:val="005A6068"/>
    <w:rsid w:val="005A6185"/>
    <w:rsid w:val="005A6214"/>
    <w:rsid w:val="005A63C0"/>
    <w:rsid w:val="005A7745"/>
    <w:rsid w:val="005A77DC"/>
    <w:rsid w:val="005A7AEE"/>
    <w:rsid w:val="005B00C9"/>
    <w:rsid w:val="005B059C"/>
    <w:rsid w:val="005B1C0F"/>
    <w:rsid w:val="005B267C"/>
    <w:rsid w:val="005B31DA"/>
    <w:rsid w:val="005B3468"/>
    <w:rsid w:val="005B47A3"/>
    <w:rsid w:val="005B60D9"/>
    <w:rsid w:val="005B6D32"/>
    <w:rsid w:val="005B7460"/>
    <w:rsid w:val="005C009C"/>
    <w:rsid w:val="005C0386"/>
    <w:rsid w:val="005C04CD"/>
    <w:rsid w:val="005C0594"/>
    <w:rsid w:val="005C1FB1"/>
    <w:rsid w:val="005C1FEC"/>
    <w:rsid w:val="005C2E02"/>
    <w:rsid w:val="005C2F3C"/>
    <w:rsid w:val="005C3106"/>
    <w:rsid w:val="005C3118"/>
    <w:rsid w:val="005C3622"/>
    <w:rsid w:val="005C3AAA"/>
    <w:rsid w:val="005C4112"/>
    <w:rsid w:val="005C4178"/>
    <w:rsid w:val="005C5F7C"/>
    <w:rsid w:val="005C608E"/>
    <w:rsid w:val="005C60B5"/>
    <w:rsid w:val="005C6651"/>
    <w:rsid w:val="005C6A62"/>
    <w:rsid w:val="005D091B"/>
    <w:rsid w:val="005D0ACF"/>
    <w:rsid w:val="005D12A2"/>
    <w:rsid w:val="005D2A98"/>
    <w:rsid w:val="005D2E75"/>
    <w:rsid w:val="005D3A73"/>
    <w:rsid w:val="005D5548"/>
    <w:rsid w:val="005D5EFE"/>
    <w:rsid w:val="005D62E5"/>
    <w:rsid w:val="005D6338"/>
    <w:rsid w:val="005D6692"/>
    <w:rsid w:val="005D671B"/>
    <w:rsid w:val="005D68B3"/>
    <w:rsid w:val="005D72AD"/>
    <w:rsid w:val="005D74F3"/>
    <w:rsid w:val="005D78B0"/>
    <w:rsid w:val="005E0BAB"/>
    <w:rsid w:val="005E1DD0"/>
    <w:rsid w:val="005E1F0E"/>
    <w:rsid w:val="005E20BE"/>
    <w:rsid w:val="005E3237"/>
    <w:rsid w:val="005E3761"/>
    <w:rsid w:val="005E422B"/>
    <w:rsid w:val="005E443A"/>
    <w:rsid w:val="005E47D9"/>
    <w:rsid w:val="005E495D"/>
    <w:rsid w:val="005E4986"/>
    <w:rsid w:val="005E57DC"/>
    <w:rsid w:val="005E5BC4"/>
    <w:rsid w:val="005E6203"/>
    <w:rsid w:val="005E69E1"/>
    <w:rsid w:val="005E6D4A"/>
    <w:rsid w:val="005F023D"/>
    <w:rsid w:val="005F029C"/>
    <w:rsid w:val="005F20AB"/>
    <w:rsid w:val="005F212C"/>
    <w:rsid w:val="005F2254"/>
    <w:rsid w:val="005F250F"/>
    <w:rsid w:val="005F3334"/>
    <w:rsid w:val="005F33C1"/>
    <w:rsid w:val="005F33C5"/>
    <w:rsid w:val="005F385B"/>
    <w:rsid w:val="005F4856"/>
    <w:rsid w:val="005F4E4D"/>
    <w:rsid w:val="005F5352"/>
    <w:rsid w:val="005F6E23"/>
    <w:rsid w:val="005F733F"/>
    <w:rsid w:val="00600380"/>
    <w:rsid w:val="0060056A"/>
    <w:rsid w:val="006019BE"/>
    <w:rsid w:val="006019FF"/>
    <w:rsid w:val="0060265C"/>
    <w:rsid w:val="00602A9E"/>
    <w:rsid w:val="00605665"/>
    <w:rsid w:val="0060574F"/>
    <w:rsid w:val="00605817"/>
    <w:rsid w:val="00605CD2"/>
    <w:rsid w:val="00605D1C"/>
    <w:rsid w:val="006061C3"/>
    <w:rsid w:val="00607058"/>
    <w:rsid w:val="00607221"/>
    <w:rsid w:val="00607C54"/>
    <w:rsid w:val="006101F2"/>
    <w:rsid w:val="006108C3"/>
    <w:rsid w:val="00610C85"/>
    <w:rsid w:val="006116AA"/>
    <w:rsid w:val="0061240E"/>
    <w:rsid w:val="00612681"/>
    <w:rsid w:val="00612CA5"/>
    <w:rsid w:val="00613170"/>
    <w:rsid w:val="00613433"/>
    <w:rsid w:val="00613680"/>
    <w:rsid w:val="006140DE"/>
    <w:rsid w:val="00614B14"/>
    <w:rsid w:val="00614F74"/>
    <w:rsid w:val="006156A3"/>
    <w:rsid w:val="006161AB"/>
    <w:rsid w:val="00616C72"/>
    <w:rsid w:val="00617766"/>
    <w:rsid w:val="00617B4D"/>
    <w:rsid w:val="00622054"/>
    <w:rsid w:val="0062276F"/>
    <w:rsid w:val="006228A7"/>
    <w:rsid w:val="00622B30"/>
    <w:rsid w:val="006230F1"/>
    <w:rsid w:val="00623340"/>
    <w:rsid w:val="0062386D"/>
    <w:rsid w:val="00623EB4"/>
    <w:rsid w:val="00623EED"/>
    <w:rsid w:val="00624141"/>
    <w:rsid w:val="006242D4"/>
    <w:rsid w:val="00624803"/>
    <w:rsid w:val="0062503C"/>
    <w:rsid w:val="006267F6"/>
    <w:rsid w:val="0062721B"/>
    <w:rsid w:val="006272A5"/>
    <w:rsid w:val="00627893"/>
    <w:rsid w:val="00627AEF"/>
    <w:rsid w:val="00631139"/>
    <w:rsid w:val="00631DF1"/>
    <w:rsid w:val="006326FB"/>
    <w:rsid w:val="00632ACF"/>
    <w:rsid w:val="00633439"/>
    <w:rsid w:val="006358BE"/>
    <w:rsid w:val="00637233"/>
    <w:rsid w:val="006378A6"/>
    <w:rsid w:val="00637ED9"/>
    <w:rsid w:val="006406C7"/>
    <w:rsid w:val="00640F8A"/>
    <w:rsid w:val="00641880"/>
    <w:rsid w:val="0064268A"/>
    <w:rsid w:val="00642DCF"/>
    <w:rsid w:val="00643927"/>
    <w:rsid w:val="00643D93"/>
    <w:rsid w:val="00643E75"/>
    <w:rsid w:val="0064474C"/>
    <w:rsid w:val="00645B28"/>
    <w:rsid w:val="00646A61"/>
    <w:rsid w:val="00646B10"/>
    <w:rsid w:val="006478B6"/>
    <w:rsid w:val="0064795F"/>
    <w:rsid w:val="006479C2"/>
    <w:rsid w:val="006479EB"/>
    <w:rsid w:val="00647AC9"/>
    <w:rsid w:val="006500E3"/>
    <w:rsid w:val="00650152"/>
    <w:rsid w:val="006502AD"/>
    <w:rsid w:val="0065208A"/>
    <w:rsid w:val="006529E4"/>
    <w:rsid w:val="00652D19"/>
    <w:rsid w:val="006534C6"/>
    <w:rsid w:val="0065413B"/>
    <w:rsid w:val="006548B9"/>
    <w:rsid w:val="00654E23"/>
    <w:rsid w:val="00655041"/>
    <w:rsid w:val="00655767"/>
    <w:rsid w:val="00655AF4"/>
    <w:rsid w:val="00656AB6"/>
    <w:rsid w:val="0065712B"/>
    <w:rsid w:val="006573C7"/>
    <w:rsid w:val="006575B4"/>
    <w:rsid w:val="00657849"/>
    <w:rsid w:val="00657AAD"/>
    <w:rsid w:val="006609A3"/>
    <w:rsid w:val="00661AC3"/>
    <w:rsid w:val="0066302E"/>
    <w:rsid w:val="006631F6"/>
    <w:rsid w:val="006633CE"/>
    <w:rsid w:val="0066354D"/>
    <w:rsid w:val="00663565"/>
    <w:rsid w:val="00663E74"/>
    <w:rsid w:val="0066411C"/>
    <w:rsid w:val="0066436F"/>
    <w:rsid w:val="00665FA8"/>
    <w:rsid w:val="006661F1"/>
    <w:rsid w:val="0066628B"/>
    <w:rsid w:val="00666DF3"/>
    <w:rsid w:val="00667C43"/>
    <w:rsid w:val="006705C6"/>
    <w:rsid w:val="00670764"/>
    <w:rsid w:val="006716A9"/>
    <w:rsid w:val="00671AB5"/>
    <w:rsid w:val="00672C82"/>
    <w:rsid w:val="006732E4"/>
    <w:rsid w:val="0067380D"/>
    <w:rsid w:val="006738EA"/>
    <w:rsid w:val="00673948"/>
    <w:rsid w:val="00673EF4"/>
    <w:rsid w:val="00674AA8"/>
    <w:rsid w:val="00674C6D"/>
    <w:rsid w:val="00675322"/>
    <w:rsid w:val="00675CE5"/>
    <w:rsid w:val="00675E77"/>
    <w:rsid w:val="006769BD"/>
    <w:rsid w:val="00676A6B"/>
    <w:rsid w:val="00676E2F"/>
    <w:rsid w:val="00676F3F"/>
    <w:rsid w:val="00677619"/>
    <w:rsid w:val="00680F7F"/>
    <w:rsid w:val="00681D5E"/>
    <w:rsid w:val="00682035"/>
    <w:rsid w:val="0068328F"/>
    <w:rsid w:val="006835C1"/>
    <w:rsid w:val="00683886"/>
    <w:rsid w:val="00683D4A"/>
    <w:rsid w:val="006846F5"/>
    <w:rsid w:val="0068497D"/>
    <w:rsid w:val="00684C34"/>
    <w:rsid w:val="00685590"/>
    <w:rsid w:val="006855FE"/>
    <w:rsid w:val="00685930"/>
    <w:rsid w:val="00685FA4"/>
    <w:rsid w:val="00685FD2"/>
    <w:rsid w:val="0068650B"/>
    <w:rsid w:val="00686ABC"/>
    <w:rsid w:val="00687D0C"/>
    <w:rsid w:val="00687E70"/>
    <w:rsid w:val="006905EE"/>
    <w:rsid w:val="0069083B"/>
    <w:rsid w:val="00691460"/>
    <w:rsid w:val="00691E4E"/>
    <w:rsid w:val="00692847"/>
    <w:rsid w:val="0069397C"/>
    <w:rsid w:val="006946FB"/>
    <w:rsid w:val="00694D2C"/>
    <w:rsid w:val="006953A7"/>
    <w:rsid w:val="00695B23"/>
    <w:rsid w:val="006966C5"/>
    <w:rsid w:val="006967F7"/>
    <w:rsid w:val="00696A5E"/>
    <w:rsid w:val="00696A66"/>
    <w:rsid w:val="0069703C"/>
    <w:rsid w:val="006977C5"/>
    <w:rsid w:val="006A0457"/>
    <w:rsid w:val="006A2DEB"/>
    <w:rsid w:val="006A2E9A"/>
    <w:rsid w:val="006A2EF4"/>
    <w:rsid w:val="006A3696"/>
    <w:rsid w:val="006A3D79"/>
    <w:rsid w:val="006A4943"/>
    <w:rsid w:val="006A4C1B"/>
    <w:rsid w:val="006A6331"/>
    <w:rsid w:val="006A7196"/>
    <w:rsid w:val="006A750B"/>
    <w:rsid w:val="006B01B9"/>
    <w:rsid w:val="006B0594"/>
    <w:rsid w:val="006B06E7"/>
    <w:rsid w:val="006B1730"/>
    <w:rsid w:val="006B1EF4"/>
    <w:rsid w:val="006B29D8"/>
    <w:rsid w:val="006B2A9E"/>
    <w:rsid w:val="006B36DF"/>
    <w:rsid w:val="006B3761"/>
    <w:rsid w:val="006B3BC4"/>
    <w:rsid w:val="006B3F83"/>
    <w:rsid w:val="006B5384"/>
    <w:rsid w:val="006B58C4"/>
    <w:rsid w:val="006B5B67"/>
    <w:rsid w:val="006B7C19"/>
    <w:rsid w:val="006C02A5"/>
    <w:rsid w:val="006C0802"/>
    <w:rsid w:val="006C0EF8"/>
    <w:rsid w:val="006C120E"/>
    <w:rsid w:val="006C1926"/>
    <w:rsid w:val="006C1C77"/>
    <w:rsid w:val="006C2211"/>
    <w:rsid w:val="006C22AA"/>
    <w:rsid w:val="006C258F"/>
    <w:rsid w:val="006C306A"/>
    <w:rsid w:val="006C3880"/>
    <w:rsid w:val="006C4924"/>
    <w:rsid w:val="006C4B15"/>
    <w:rsid w:val="006C5171"/>
    <w:rsid w:val="006C5183"/>
    <w:rsid w:val="006C5D54"/>
    <w:rsid w:val="006C68C6"/>
    <w:rsid w:val="006C786A"/>
    <w:rsid w:val="006C7B0D"/>
    <w:rsid w:val="006D0BB0"/>
    <w:rsid w:val="006D15CC"/>
    <w:rsid w:val="006D1773"/>
    <w:rsid w:val="006D18CA"/>
    <w:rsid w:val="006D2E3A"/>
    <w:rsid w:val="006D3570"/>
    <w:rsid w:val="006D3C37"/>
    <w:rsid w:val="006D4612"/>
    <w:rsid w:val="006D4E7E"/>
    <w:rsid w:val="006D5F49"/>
    <w:rsid w:val="006D6782"/>
    <w:rsid w:val="006D6965"/>
    <w:rsid w:val="006D774C"/>
    <w:rsid w:val="006D7AD7"/>
    <w:rsid w:val="006E015A"/>
    <w:rsid w:val="006E09ED"/>
    <w:rsid w:val="006E1287"/>
    <w:rsid w:val="006E1C2E"/>
    <w:rsid w:val="006E1EB9"/>
    <w:rsid w:val="006E3760"/>
    <w:rsid w:val="006E3CCF"/>
    <w:rsid w:val="006E5788"/>
    <w:rsid w:val="006E58C7"/>
    <w:rsid w:val="006E5CAA"/>
    <w:rsid w:val="006E61D1"/>
    <w:rsid w:val="006E6AA1"/>
    <w:rsid w:val="006E6B4B"/>
    <w:rsid w:val="006F185A"/>
    <w:rsid w:val="006F19D9"/>
    <w:rsid w:val="006F1AF5"/>
    <w:rsid w:val="006F1E05"/>
    <w:rsid w:val="006F259B"/>
    <w:rsid w:val="006F322E"/>
    <w:rsid w:val="006F3999"/>
    <w:rsid w:val="006F39FB"/>
    <w:rsid w:val="006F3EB8"/>
    <w:rsid w:val="006F568F"/>
    <w:rsid w:val="006F5B11"/>
    <w:rsid w:val="006F622C"/>
    <w:rsid w:val="006F7BC1"/>
    <w:rsid w:val="006F7BE0"/>
    <w:rsid w:val="00701106"/>
    <w:rsid w:val="007013CA"/>
    <w:rsid w:val="00702968"/>
    <w:rsid w:val="00703268"/>
    <w:rsid w:val="00703BD1"/>
    <w:rsid w:val="007040CB"/>
    <w:rsid w:val="00704289"/>
    <w:rsid w:val="00704E4B"/>
    <w:rsid w:val="00705192"/>
    <w:rsid w:val="00705DAD"/>
    <w:rsid w:val="00705F08"/>
    <w:rsid w:val="00705F49"/>
    <w:rsid w:val="00706390"/>
    <w:rsid w:val="007066CC"/>
    <w:rsid w:val="00706CC2"/>
    <w:rsid w:val="00706F00"/>
    <w:rsid w:val="00707010"/>
    <w:rsid w:val="00707C83"/>
    <w:rsid w:val="00710404"/>
    <w:rsid w:val="00710844"/>
    <w:rsid w:val="00711005"/>
    <w:rsid w:val="00711574"/>
    <w:rsid w:val="00712011"/>
    <w:rsid w:val="007123DD"/>
    <w:rsid w:val="00712484"/>
    <w:rsid w:val="0071326F"/>
    <w:rsid w:val="007135D8"/>
    <w:rsid w:val="007149D6"/>
    <w:rsid w:val="00714AD0"/>
    <w:rsid w:val="00715057"/>
    <w:rsid w:val="007151B2"/>
    <w:rsid w:val="007163B1"/>
    <w:rsid w:val="0071698D"/>
    <w:rsid w:val="00716EC6"/>
    <w:rsid w:val="007237C8"/>
    <w:rsid w:val="007237ED"/>
    <w:rsid w:val="00723B52"/>
    <w:rsid w:val="00723ED5"/>
    <w:rsid w:val="00723F07"/>
    <w:rsid w:val="00724500"/>
    <w:rsid w:val="00725458"/>
    <w:rsid w:val="0072546A"/>
    <w:rsid w:val="00725B06"/>
    <w:rsid w:val="00726A8E"/>
    <w:rsid w:val="00727DEB"/>
    <w:rsid w:val="00730085"/>
    <w:rsid w:val="007301AF"/>
    <w:rsid w:val="007301C1"/>
    <w:rsid w:val="007306B4"/>
    <w:rsid w:val="00730AEB"/>
    <w:rsid w:val="007311FD"/>
    <w:rsid w:val="007313F0"/>
    <w:rsid w:val="007317F0"/>
    <w:rsid w:val="00731C2A"/>
    <w:rsid w:val="007322DB"/>
    <w:rsid w:val="00734C62"/>
    <w:rsid w:val="00734E84"/>
    <w:rsid w:val="00735713"/>
    <w:rsid w:val="00737486"/>
    <w:rsid w:val="00737BE8"/>
    <w:rsid w:val="00737CF4"/>
    <w:rsid w:val="00737CFB"/>
    <w:rsid w:val="0074045B"/>
    <w:rsid w:val="007404ED"/>
    <w:rsid w:val="0074060A"/>
    <w:rsid w:val="00740623"/>
    <w:rsid w:val="0074093C"/>
    <w:rsid w:val="00741498"/>
    <w:rsid w:val="00741787"/>
    <w:rsid w:val="00741B3F"/>
    <w:rsid w:val="00741D42"/>
    <w:rsid w:val="0074244B"/>
    <w:rsid w:val="007430A6"/>
    <w:rsid w:val="007435C5"/>
    <w:rsid w:val="0074394D"/>
    <w:rsid w:val="00744025"/>
    <w:rsid w:val="00745033"/>
    <w:rsid w:val="007452A7"/>
    <w:rsid w:val="0074535A"/>
    <w:rsid w:val="0074632C"/>
    <w:rsid w:val="00746AAA"/>
    <w:rsid w:val="0074767A"/>
    <w:rsid w:val="0075042A"/>
    <w:rsid w:val="0075076D"/>
    <w:rsid w:val="00750DC6"/>
    <w:rsid w:val="00752530"/>
    <w:rsid w:val="00752766"/>
    <w:rsid w:val="00753136"/>
    <w:rsid w:val="007537B5"/>
    <w:rsid w:val="00753962"/>
    <w:rsid w:val="00753B68"/>
    <w:rsid w:val="00753BFC"/>
    <w:rsid w:val="00753F6D"/>
    <w:rsid w:val="007544B1"/>
    <w:rsid w:val="00754704"/>
    <w:rsid w:val="00755729"/>
    <w:rsid w:val="00755D44"/>
    <w:rsid w:val="00756972"/>
    <w:rsid w:val="00757972"/>
    <w:rsid w:val="0076053B"/>
    <w:rsid w:val="007608E9"/>
    <w:rsid w:val="00760977"/>
    <w:rsid w:val="007614FB"/>
    <w:rsid w:val="00761699"/>
    <w:rsid w:val="00761F20"/>
    <w:rsid w:val="007628A6"/>
    <w:rsid w:val="007630D4"/>
    <w:rsid w:val="007632B2"/>
    <w:rsid w:val="007658E1"/>
    <w:rsid w:val="00765A3C"/>
    <w:rsid w:val="00765C2D"/>
    <w:rsid w:val="0076645F"/>
    <w:rsid w:val="0077011E"/>
    <w:rsid w:val="00770C08"/>
    <w:rsid w:val="00772185"/>
    <w:rsid w:val="007723CE"/>
    <w:rsid w:val="00772523"/>
    <w:rsid w:val="0077364C"/>
    <w:rsid w:val="00773779"/>
    <w:rsid w:val="00774F09"/>
    <w:rsid w:val="00775EBE"/>
    <w:rsid w:val="0077678F"/>
    <w:rsid w:val="00776845"/>
    <w:rsid w:val="007771B7"/>
    <w:rsid w:val="007776B2"/>
    <w:rsid w:val="00777BEF"/>
    <w:rsid w:val="007807BC"/>
    <w:rsid w:val="00781346"/>
    <w:rsid w:val="0078135A"/>
    <w:rsid w:val="00781F5A"/>
    <w:rsid w:val="00782192"/>
    <w:rsid w:val="007829DD"/>
    <w:rsid w:val="00782C0A"/>
    <w:rsid w:val="00782DEC"/>
    <w:rsid w:val="00783E47"/>
    <w:rsid w:val="007841B7"/>
    <w:rsid w:val="00784A3C"/>
    <w:rsid w:val="00785409"/>
    <w:rsid w:val="007856BB"/>
    <w:rsid w:val="00786032"/>
    <w:rsid w:val="0078681C"/>
    <w:rsid w:val="00786A6C"/>
    <w:rsid w:val="00786ABA"/>
    <w:rsid w:val="00791510"/>
    <w:rsid w:val="00791659"/>
    <w:rsid w:val="00792B26"/>
    <w:rsid w:val="00792D8D"/>
    <w:rsid w:val="0079397A"/>
    <w:rsid w:val="00793B8A"/>
    <w:rsid w:val="007943AE"/>
    <w:rsid w:val="00794733"/>
    <w:rsid w:val="00794A4C"/>
    <w:rsid w:val="00794B70"/>
    <w:rsid w:val="00795530"/>
    <w:rsid w:val="007955E0"/>
    <w:rsid w:val="007964EC"/>
    <w:rsid w:val="00796CED"/>
    <w:rsid w:val="00796E11"/>
    <w:rsid w:val="00797BA6"/>
    <w:rsid w:val="00797D97"/>
    <w:rsid w:val="007A0517"/>
    <w:rsid w:val="007A0ADC"/>
    <w:rsid w:val="007A1A49"/>
    <w:rsid w:val="007A1FB0"/>
    <w:rsid w:val="007A54CD"/>
    <w:rsid w:val="007A5842"/>
    <w:rsid w:val="007A58BD"/>
    <w:rsid w:val="007A592C"/>
    <w:rsid w:val="007A5D2F"/>
    <w:rsid w:val="007A5FA1"/>
    <w:rsid w:val="007A70F5"/>
    <w:rsid w:val="007A733A"/>
    <w:rsid w:val="007A7345"/>
    <w:rsid w:val="007B0E97"/>
    <w:rsid w:val="007B128B"/>
    <w:rsid w:val="007B28A8"/>
    <w:rsid w:val="007B315E"/>
    <w:rsid w:val="007B3607"/>
    <w:rsid w:val="007B4468"/>
    <w:rsid w:val="007B44BD"/>
    <w:rsid w:val="007B56FA"/>
    <w:rsid w:val="007B5A39"/>
    <w:rsid w:val="007B61F5"/>
    <w:rsid w:val="007B79F4"/>
    <w:rsid w:val="007C1E65"/>
    <w:rsid w:val="007C1E86"/>
    <w:rsid w:val="007C1F89"/>
    <w:rsid w:val="007C4BFA"/>
    <w:rsid w:val="007C5A94"/>
    <w:rsid w:val="007C5ED8"/>
    <w:rsid w:val="007C6160"/>
    <w:rsid w:val="007C7FCC"/>
    <w:rsid w:val="007D0335"/>
    <w:rsid w:val="007D08C5"/>
    <w:rsid w:val="007D08F6"/>
    <w:rsid w:val="007D16FE"/>
    <w:rsid w:val="007D30BC"/>
    <w:rsid w:val="007D32E1"/>
    <w:rsid w:val="007D45AF"/>
    <w:rsid w:val="007D56CC"/>
    <w:rsid w:val="007D5A98"/>
    <w:rsid w:val="007D6950"/>
    <w:rsid w:val="007D6BFB"/>
    <w:rsid w:val="007D6FA1"/>
    <w:rsid w:val="007D714A"/>
    <w:rsid w:val="007D7DF7"/>
    <w:rsid w:val="007E0C57"/>
    <w:rsid w:val="007E0FB7"/>
    <w:rsid w:val="007E11C4"/>
    <w:rsid w:val="007E131F"/>
    <w:rsid w:val="007E13BF"/>
    <w:rsid w:val="007E187A"/>
    <w:rsid w:val="007E3555"/>
    <w:rsid w:val="007E3EE5"/>
    <w:rsid w:val="007E4F8B"/>
    <w:rsid w:val="007E4FD7"/>
    <w:rsid w:val="007E6C6A"/>
    <w:rsid w:val="007E78F1"/>
    <w:rsid w:val="007E7BC7"/>
    <w:rsid w:val="007E7D33"/>
    <w:rsid w:val="007F0625"/>
    <w:rsid w:val="007F092D"/>
    <w:rsid w:val="007F094D"/>
    <w:rsid w:val="007F229F"/>
    <w:rsid w:val="007F478B"/>
    <w:rsid w:val="007F47D4"/>
    <w:rsid w:val="007F48D0"/>
    <w:rsid w:val="007F5FF5"/>
    <w:rsid w:val="007F7168"/>
    <w:rsid w:val="007F7AB2"/>
    <w:rsid w:val="007F7C3B"/>
    <w:rsid w:val="0080179C"/>
    <w:rsid w:val="00801C9F"/>
    <w:rsid w:val="0080465E"/>
    <w:rsid w:val="008054E9"/>
    <w:rsid w:val="008059E7"/>
    <w:rsid w:val="00806A3D"/>
    <w:rsid w:val="00806CE9"/>
    <w:rsid w:val="008076DF"/>
    <w:rsid w:val="00807CC5"/>
    <w:rsid w:val="00807DED"/>
    <w:rsid w:val="00810B20"/>
    <w:rsid w:val="008116AC"/>
    <w:rsid w:val="008116FC"/>
    <w:rsid w:val="008119D0"/>
    <w:rsid w:val="008122FE"/>
    <w:rsid w:val="008124B6"/>
    <w:rsid w:val="00812DBE"/>
    <w:rsid w:val="00813462"/>
    <w:rsid w:val="00813497"/>
    <w:rsid w:val="00814058"/>
    <w:rsid w:val="00814398"/>
    <w:rsid w:val="00815912"/>
    <w:rsid w:val="008169A5"/>
    <w:rsid w:val="00816E2F"/>
    <w:rsid w:val="008201BF"/>
    <w:rsid w:val="00820B17"/>
    <w:rsid w:val="00820EAA"/>
    <w:rsid w:val="008213EE"/>
    <w:rsid w:val="00821732"/>
    <w:rsid w:val="00821855"/>
    <w:rsid w:val="0082196C"/>
    <w:rsid w:val="008219CF"/>
    <w:rsid w:val="008220E8"/>
    <w:rsid w:val="00822744"/>
    <w:rsid w:val="0082342F"/>
    <w:rsid w:val="00823818"/>
    <w:rsid w:val="00823ACF"/>
    <w:rsid w:val="00823F56"/>
    <w:rsid w:val="008241F1"/>
    <w:rsid w:val="008246E2"/>
    <w:rsid w:val="008249CD"/>
    <w:rsid w:val="00825659"/>
    <w:rsid w:val="00825A02"/>
    <w:rsid w:val="00826277"/>
    <w:rsid w:val="008269A6"/>
    <w:rsid w:val="00826E89"/>
    <w:rsid w:val="00827236"/>
    <w:rsid w:val="00827B86"/>
    <w:rsid w:val="008319B1"/>
    <w:rsid w:val="00831A54"/>
    <w:rsid w:val="00831C02"/>
    <w:rsid w:val="00831F09"/>
    <w:rsid w:val="00833934"/>
    <w:rsid w:val="00833DF6"/>
    <w:rsid w:val="008342A3"/>
    <w:rsid w:val="00834AA8"/>
    <w:rsid w:val="00835081"/>
    <w:rsid w:val="00836478"/>
    <w:rsid w:val="00836D18"/>
    <w:rsid w:val="008372DF"/>
    <w:rsid w:val="00837944"/>
    <w:rsid w:val="00837B50"/>
    <w:rsid w:val="00837D89"/>
    <w:rsid w:val="00837EDA"/>
    <w:rsid w:val="008403DD"/>
    <w:rsid w:val="008418C0"/>
    <w:rsid w:val="008429C7"/>
    <w:rsid w:val="008435FA"/>
    <w:rsid w:val="00844263"/>
    <w:rsid w:val="008448E2"/>
    <w:rsid w:val="008449ED"/>
    <w:rsid w:val="008454D0"/>
    <w:rsid w:val="00845CC0"/>
    <w:rsid w:val="00846505"/>
    <w:rsid w:val="008465EB"/>
    <w:rsid w:val="00847399"/>
    <w:rsid w:val="008506F0"/>
    <w:rsid w:val="00851ED3"/>
    <w:rsid w:val="00852272"/>
    <w:rsid w:val="00852B06"/>
    <w:rsid w:val="0085368F"/>
    <w:rsid w:val="00853750"/>
    <w:rsid w:val="00853816"/>
    <w:rsid w:val="00853E29"/>
    <w:rsid w:val="00854391"/>
    <w:rsid w:val="0085462D"/>
    <w:rsid w:val="008546E1"/>
    <w:rsid w:val="00854CD0"/>
    <w:rsid w:val="00854D3F"/>
    <w:rsid w:val="008553A2"/>
    <w:rsid w:val="00855B8D"/>
    <w:rsid w:val="00855F4D"/>
    <w:rsid w:val="00856298"/>
    <w:rsid w:val="00856E34"/>
    <w:rsid w:val="0085787A"/>
    <w:rsid w:val="0086002B"/>
    <w:rsid w:val="008607C2"/>
    <w:rsid w:val="00861B12"/>
    <w:rsid w:val="00861B40"/>
    <w:rsid w:val="00861B9C"/>
    <w:rsid w:val="00861D34"/>
    <w:rsid w:val="00861E7C"/>
    <w:rsid w:val="0086413A"/>
    <w:rsid w:val="00864363"/>
    <w:rsid w:val="00864A92"/>
    <w:rsid w:val="0086506F"/>
    <w:rsid w:val="00866ED2"/>
    <w:rsid w:val="008674A6"/>
    <w:rsid w:val="00867BAE"/>
    <w:rsid w:val="008702FD"/>
    <w:rsid w:val="00870DA2"/>
    <w:rsid w:val="0087105B"/>
    <w:rsid w:val="00871280"/>
    <w:rsid w:val="0087168E"/>
    <w:rsid w:val="008719E2"/>
    <w:rsid w:val="0087303B"/>
    <w:rsid w:val="008730CA"/>
    <w:rsid w:val="00873A46"/>
    <w:rsid w:val="008746F4"/>
    <w:rsid w:val="00874A8C"/>
    <w:rsid w:val="00875B4B"/>
    <w:rsid w:val="00876249"/>
    <w:rsid w:val="008829CC"/>
    <w:rsid w:val="00882DBE"/>
    <w:rsid w:val="00883CC2"/>
    <w:rsid w:val="008841DC"/>
    <w:rsid w:val="008847D5"/>
    <w:rsid w:val="0088580D"/>
    <w:rsid w:val="00885C6F"/>
    <w:rsid w:val="008862C5"/>
    <w:rsid w:val="0088772E"/>
    <w:rsid w:val="00887934"/>
    <w:rsid w:val="00887C60"/>
    <w:rsid w:val="00887C73"/>
    <w:rsid w:val="0089021B"/>
    <w:rsid w:val="00890A33"/>
    <w:rsid w:val="00892256"/>
    <w:rsid w:val="008928B4"/>
    <w:rsid w:val="00892BA8"/>
    <w:rsid w:val="0089335A"/>
    <w:rsid w:val="00893515"/>
    <w:rsid w:val="008935A1"/>
    <w:rsid w:val="00895575"/>
    <w:rsid w:val="00896347"/>
    <w:rsid w:val="00896601"/>
    <w:rsid w:val="0089663E"/>
    <w:rsid w:val="00896A06"/>
    <w:rsid w:val="008973FF"/>
    <w:rsid w:val="008A004F"/>
    <w:rsid w:val="008A08F1"/>
    <w:rsid w:val="008A0DA6"/>
    <w:rsid w:val="008A2B38"/>
    <w:rsid w:val="008A2CE8"/>
    <w:rsid w:val="008A3591"/>
    <w:rsid w:val="008A3A9E"/>
    <w:rsid w:val="008A3EF0"/>
    <w:rsid w:val="008A431D"/>
    <w:rsid w:val="008A553A"/>
    <w:rsid w:val="008A5BDC"/>
    <w:rsid w:val="008A5D4F"/>
    <w:rsid w:val="008A660E"/>
    <w:rsid w:val="008A72C8"/>
    <w:rsid w:val="008A7BA0"/>
    <w:rsid w:val="008A7BEB"/>
    <w:rsid w:val="008B05A4"/>
    <w:rsid w:val="008B0989"/>
    <w:rsid w:val="008B1710"/>
    <w:rsid w:val="008B27EE"/>
    <w:rsid w:val="008B2BA4"/>
    <w:rsid w:val="008B3A61"/>
    <w:rsid w:val="008B418A"/>
    <w:rsid w:val="008B456C"/>
    <w:rsid w:val="008B4896"/>
    <w:rsid w:val="008B4E7F"/>
    <w:rsid w:val="008B5EFD"/>
    <w:rsid w:val="008B657F"/>
    <w:rsid w:val="008B7376"/>
    <w:rsid w:val="008B7A11"/>
    <w:rsid w:val="008C021F"/>
    <w:rsid w:val="008C05C1"/>
    <w:rsid w:val="008C0710"/>
    <w:rsid w:val="008C0C84"/>
    <w:rsid w:val="008C0E21"/>
    <w:rsid w:val="008C1F36"/>
    <w:rsid w:val="008C29CA"/>
    <w:rsid w:val="008C3536"/>
    <w:rsid w:val="008C3736"/>
    <w:rsid w:val="008C3B3E"/>
    <w:rsid w:val="008C479A"/>
    <w:rsid w:val="008C4A33"/>
    <w:rsid w:val="008C5869"/>
    <w:rsid w:val="008C5B6C"/>
    <w:rsid w:val="008C62AF"/>
    <w:rsid w:val="008C6B9D"/>
    <w:rsid w:val="008C6BFA"/>
    <w:rsid w:val="008C6F86"/>
    <w:rsid w:val="008C774F"/>
    <w:rsid w:val="008C7902"/>
    <w:rsid w:val="008C7D60"/>
    <w:rsid w:val="008D1975"/>
    <w:rsid w:val="008D1B59"/>
    <w:rsid w:val="008D209B"/>
    <w:rsid w:val="008D2300"/>
    <w:rsid w:val="008D26CF"/>
    <w:rsid w:val="008D3DB9"/>
    <w:rsid w:val="008D3F29"/>
    <w:rsid w:val="008D442F"/>
    <w:rsid w:val="008D5D56"/>
    <w:rsid w:val="008D6222"/>
    <w:rsid w:val="008D6232"/>
    <w:rsid w:val="008D6624"/>
    <w:rsid w:val="008D66CC"/>
    <w:rsid w:val="008D727E"/>
    <w:rsid w:val="008D7EC7"/>
    <w:rsid w:val="008E0955"/>
    <w:rsid w:val="008E0A99"/>
    <w:rsid w:val="008E1625"/>
    <w:rsid w:val="008E196F"/>
    <w:rsid w:val="008E3F64"/>
    <w:rsid w:val="008E624C"/>
    <w:rsid w:val="008E6497"/>
    <w:rsid w:val="008E6EFE"/>
    <w:rsid w:val="008E71C7"/>
    <w:rsid w:val="008E7492"/>
    <w:rsid w:val="008E7A6A"/>
    <w:rsid w:val="008E7C4B"/>
    <w:rsid w:val="008F00A0"/>
    <w:rsid w:val="008F1223"/>
    <w:rsid w:val="008F14FC"/>
    <w:rsid w:val="008F1A88"/>
    <w:rsid w:val="008F2CD4"/>
    <w:rsid w:val="008F2EAF"/>
    <w:rsid w:val="008F3170"/>
    <w:rsid w:val="008F3E0A"/>
    <w:rsid w:val="008F3EA8"/>
    <w:rsid w:val="008F4427"/>
    <w:rsid w:val="008F4826"/>
    <w:rsid w:val="008F492B"/>
    <w:rsid w:val="008F5173"/>
    <w:rsid w:val="008F5D84"/>
    <w:rsid w:val="008F6144"/>
    <w:rsid w:val="008F664A"/>
    <w:rsid w:val="008F7BD1"/>
    <w:rsid w:val="009004E8"/>
    <w:rsid w:val="00900811"/>
    <w:rsid w:val="00900D48"/>
    <w:rsid w:val="00900E17"/>
    <w:rsid w:val="0090108F"/>
    <w:rsid w:val="009016BB"/>
    <w:rsid w:val="00901FDE"/>
    <w:rsid w:val="0090211D"/>
    <w:rsid w:val="009023A9"/>
    <w:rsid w:val="00902C70"/>
    <w:rsid w:val="0090524B"/>
    <w:rsid w:val="009059DC"/>
    <w:rsid w:val="00905B45"/>
    <w:rsid w:val="00905E07"/>
    <w:rsid w:val="00906653"/>
    <w:rsid w:val="00906A32"/>
    <w:rsid w:val="00907339"/>
    <w:rsid w:val="00907BE4"/>
    <w:rsid w:val="00910D82"/>
    <w:rsid w:val="0091107D"/>
    <w:rsid w:val="00911282"/>
    <w:rsid w:val="009112B7"/>
    <w:rsid w:val="0091281B"/>
    <w:rsid w:val="00912B8D"/>
    <w:rsid w:val="009149A8"/>
    <w:rsid w:val="00915981"/>
    <w:rsid w:val="00915EC7"/>
    <w:rsid w:val="0091640F"/>
    <w:rsid w:val="00916B19"/>
    <w:rsid w:val="00916B55"/>
    <w:rsid w:val="009171F1"/>
    <w:rsid w:val="00920B42"/>
    <w:rsid w:val="00921183"/>
    <w:rsid w:val="0092177B"/>
    <w:rsid w:val="009217BD"/>
    <w:rsid w:val="00921895"/>
    <w:rsid w:val="00921A57"/>
    <w:rsid w:val="00921BE5"/>
    <w:rsid w:val="0092238D"/>
    <w:rsid w:val="0092332F"/>
    <w:rsid w:val="00923D32"/>
    <w:rsid w:val="00925EBF"/>
    <w:rsid w:val="0092642D"/>
    <w:rsid w:val="00927D87"/>
    <w:rsid w:val="00930CA1"/>
    <w:rsid w:val="0093111C"/>
    <w:rsid w:val="00931354"/>
    <w:rsid w:val="00931554"/>
    <w:rsid w:val="00931E48"/>
    <w:rsid w:val="00931EC7"/>
    <w:rsid w:val="00932087"/>
    <w:rsid w:val="00932818"/>
    <w:rsid w:val="009329B0"/>
    <w:rsid w:val="00933874"/>
    <w:rsid w:val="00934EA6"/>
    <w:rsid w:val="0093502A"/>
    <w:rsid w:val="0093546C"/>
    <w:rsid w:val="009369FF"/>
    <w:rsid w:val="00936F51"/>
    <w:rsid w:val="00942103"/>
    <w:rsid w:val="009425CC"/>
    <w:rsid w:val="00942615"/>
    <w:rsid w:val="009428E7"/>
    <w:rsid w:val="00942A65"/>
    <w:rsid w:val="00942BF3"/>
    <w:rsid w:val="00943298"/>
    <w:rsid w:val="00943365"/>
    <w:rsid w:val="00943CAC"/>
    <w:rsid w:val="00944A39"/>
    <w:rsid w:val="00944AA8"/>
    <w:rsid w:val="0094657A"/>
    <w:rsid w:val="00946873"/>
    <w:rsid w:val="00947C94"/>
    <w:rsid w:val="009521F5"/>
    <w:rsid w:val="00952798"/>
    <w:rsid w:val="009534DC"/>
    <w:rsid w:val="009534FB"/>
    <w:rsid w:val="009541B6"/>
    <w:rsid w:val="0095471E"/>
    <w:rsid w:val="0095481F"/>
    <w:rsid w:val="00954E3C"/>
    <w:rsid w:val="0095555C"/>
    <w:rsid w:val="0095735F"/>
    <w:rsid w:val="009578E6"/>
    <w:rsid w:val="00957B12"/>
    <w:rsid w:val="00957E06"/>
    <w:rsid w:val="00957E6E"/>
    <w:rsid w:val="00960D46"/>
    <w:rsid w:val="00960F0B"/>
    <w:rsid w:val="0096185F"/>
    <w:rsid w:val="00962F09"/>
    <w:rsid w:val="00962FD4"/>
    <w:rsid w:val="0096346B"/>
    <w:rsid w:val="0096488C"/>
    <w:rsid w:val="0096495E"/>
    <w:rsid w:val="009662EF"/>
    <w:rsid w:val="00966C40"/>
    <w:rsid w:val="00966D90"/>
    <w:rsid w:val="00966DF7"/>
    <w:rsid w:val="00967162"/>
    <w:rsid w:val="00967F77"/>
    <w:rsid w:val="0097111E"/>
    <w:rsid w:val="009716DD"/>
    <w:rsid w:val="00971812"/>
    <w:rsid w:val="0097217B"/>
    <w:rsid w:val="009727CA"/>
    <w:rsid w:val="009740F7"/>
    <w:rsid w:val="00974F04"/>
    <w:rsid w:val="00975637"/>
    <w:rsid w:val="009757BE"/>
    <w:rsid w:val="0097625F"/>
    <w:rsid w:val="00976359"/>
    <w:rsid w:val="00976F3B"/>
    <w:rsid w:val="00977A20"/>
    <w:rsid w:val="00980E9B"/>
    <w:rsid w:val="00981C43"/>
    <w:rsid w:val="0098482E"/>
    <w:rsid w:val="009849E2"/>
    <w:rsid w:val="009851CC"/>
    <w:rsid w:val="00987A8D"/>
    <w:rsid w:val="00990562"/>
    <w:rsid w:val="00990882"/>
    <w:rsid w:val="00990C58"/>
    <w:rsid w:val="009910AD"/>
    <w:rsid w:val="0099134F"/>
    <w:rsid w:val="00991592"/>
    <w:rsid w:val="00991AC4"/>
    <w:rsid w:val="00992430"/>
    <w:rsid w:val="0099341E"/>
    <w:rsid w:val="0099450E"/>
    <w:rsid w:val="00994688"/>
    <w:rsid w:val="00994998"/>
    <w:rsid w:val="00994C3F"/>
    <w:rsid w:val="00995F93"/>
    <w:rsid w:val="0099628E"/>
    <w:rsid w:val="00996480"/>
    <w:rsid w:val="009970DC"/>
    <w:rsid w:val="009979CD"/>
    <w:rsid w:val="00997C54"/>
    <w:rsid w:val="009A000F"/>
    <w:rsid w:val="009A054C"/>
    <w:rsid w:val="009A07DE"/>
    <w:rsid w:val="009A0C5F"/>
    <w:rsid w:val="009A160B"/>
    <w:rsid w:val="009A1E4B"/>
    <w:rsid w:val="009A24F7"/>
    <w:rsid w:val="009A25B2"/>
    <w:rsid w:val="009A28A7"/>
    <w:rsid w:val="009A39AA"/>
    <w:rsid w:val="009A3CEB"/>
    <w:rsid w:val="009A3E68"/>
    <w:rsid w:val="009A4EF2"/>
    <w:rsid w:val="009A502E"/>
    <w:rsid w:val="009A54C2"/>
    <w:rsid w:val="009A5547"/>
    <w:rsid w:val="009A5A2A"/>
    <w:rsid w:val="009A660E"/>
    <w:rsid w:val="009A6635"/>
    <w:rsid w:val="009B1542"/>
    <w:rsid w:val="009B1E23"/>
    <w:rsid w:val="009B288A"/>
    <w:rsid w:val="009B2BA2"/>
    <w:rsid w:val="009B2C24"/>
    <w:rsid w:val="009B34C3"/>
    <w:rsid w:val="009B401C"/>
    <w:rsid w:val="009B4BAE"/>
    <w:rsid w:val="009B5D79"/>
    <w:rsid w:val="009B72D1"/>
    <w:rsid w:val="009B7589"/>
    <w:rsid w:val="009B75D4"/>
    <w:rsid w:val="009B7E9A"/>
    <w:rsid w:val="009C081C"/>
    <w:rsid w:val="009C0C82"/>
    <w:rsid w:val="009C204B"/>
    <w:rsid w:val="009C24BA"/>
    <w:rsid w:val="009C2C61"/>
    <w:rsid w:val="009C3C8B"/>
    <w:rsid w:val="009C4036"/>
    <w:rsid w:val="009C4D11"/>
    <w:rsid w:val="009C4DD5"/>
    <w:rsid w:val="009C628E"/>
    <w:rsid w:val="009C67AD"/>
    <w:rsid w:val="009C691F"/>
    <w:rsid w:val="009C74F1"/>
    <w:rsid w:val="009D0071"/>
    <w:rsid w:val="009D05F4"/>
    <w:rsid w:val="009D076E"/>
    <w:rsid w:val="009D1C0D"/>
    <w:rsid w:val="009D2A2E"/>
    <w:rsid w:val="009D3A05"/>
    <w:rsid w:val="009D462F"/>
    <w:rsid w:val="009D4F99"/>
    <w:rsid w:val="009D507D"/>
    <w:rsid w:val="009D5495"/>
    <w:rsid w:val="009D54BE"/>
    <w:rsid w:val="009D579B"/>
    <w:rsid w:val="009D5B25"/>
    <w:rsid w:val="009E02CE"/>
    <w:rsid w:val="009E08FB"/>
    <w:rsid w:val="009E0E12"/>
    <w:rsid w:val="009E1413"/>
    <w:rsid w:val="009E1F2F"/>
    <w:rsid w:val="009E27F4"/>
    <w:rsid w:val="009E330D"/>
    <w:rsid w:val="009E39FF"/>
    <w:rsid w:val="009E4006"/>
    <w:rsid w:val="009E45B4"/>
    <w:rsid w:val="009E4C41"/>
    <w:rsid w:val="009E53CF"/>
    <w:rsid w:val="009E585B"/>
    <w:rsid w:val="009E5CB9"/>
    <w:rsid w:val="009E616B"/>
    <w:rsid w:val="009E7103"/>
    <w:rsid w:val="009F0182"/>
    <w:rsid w:val="009F0AED"/>
    <w:rsid w:val="009F0E3A"/>
    <w:rsid w:val="009F20E2"/>
    <w:rsid w:val="009F2914"/>
    <w:rsid w:val="009F2B4F"/>
    <w:rsid w:val="009F2BA0"/>
    <w:rsid w:val="009F30C1"/>
    <w:rsid w:val="009F3552"/>
    <w:rsid w:val="009F40CD"/>
    <w:rsid w:val="009F4B14"/>
    <w:rsid w:val="009F4F5F"/>
    <w:rsid w:val="009F6015"/>
    <w:rsid w:val="009F69AD"/>
    <w:rsid w:val="009F7132"/>
    <w:rsid w:val="00A0017D"/>
    <w:rsid w:val="00A00517"/>
    <w:rsid w:val="00A00F42"/>
    <w:rsid w:val="00A013D2"/>
    <w:rsid w:val="00A014C0"/>
    <w:rsid w:val="00A02E94"/>
    <w:rsid w:val="00A03128"/>
    <w:rsid w:val="00A03F61"/>
    <w:rsid w:val="00A04C31"/>
    <w:rsid w:val="00A04E59"/>
    <w:rsid w:val="00A0754A"/>
    <w:rsid w:val="00A07C66"/>
    <w:rsid w:val="00A100C9"/>
    <w:rsid w:val="00A1020F"/>
    <w:rsid w:val="00A1038F"/>
    <w:rsid w:val="00A10BCB"/>
    <w:rsid w:val="00A11548"/>
    <w:rsid w:val="00A1209C"/>
    <w:rsid w:val="00A1301C"/>
    <w:rsid w:val="00A13CA4"/>
    <w:rsid w:val="00A14FC9"/>
    <w:rsid w:val="00A17370"/>
    <w:rsid w:val="00A17BEF"/>
    <w:rsid w:val="00A20A88"/>
    <w:rsid w:val="00A20F88"/>
    <w:rsid w:val="00A22A26"/>
    <w:rsid w:val="00A22D9D"/>
    <w:rsid w:val="00A2356E"/>
    <w:rsid w:val="00A23FF2"/>
    <w:rsid w:val="00A24ADC"/>
    <w:rsid w:val="00A24C4C"/>
    <w:rsid w:val="00A255E9"/>
    <w:rsid w:val="00A25EFB"/>
    <w:rsid w:val="00A275EA"/>
    <w:rsid w:val="00A277D7"/>
    <w:rsid w:val="00A27B61"/>
    <w:rsid w:val="00A27B83"/>
    <w:rsid w:val="00A30422"/>
    <w:rsid w:val="00A3090E"/>
    <w:rsid w:val="00A30FEF"/>
    <w:rsid w:val="00A31885"/>
    <w:rsid w:val="00A31A80"/>
    <w:rsid w:val="00A31D06"/>
    <w:rsid w:val="00A32F50"/>
    <w:rsid w:val="00A331BF"/>
    <w:rsid w:val="00A34819"/>
    <w:rsid w:val="00A34CED"/>
    <w:rsid w:val="00A35F2A"/>
    <w:rsid w:val="00A36163"/>
    <w:rsid w:val="00A362A0"/>
    <w:rsid w:val="00A36701"/>
    <w:rsid w:val="00A3719E"/>
    <w:rsid w:val="00A37C3F"/>
    <w:rsid w:val="00A40145"/>
    <w:rsid w:val="00A40253"/>
    <w:rsid w:val="00A419E8"/>
    <w:rsid w:val="00A42D68"/>
    <w:rsid w:val="00A43650"/>
    <w:rsid w:val="00A43EF4"/>
    <w:rsid w:val="00A444DE"/>
    <w:rsid w:val="00A44627"/>
    <w:rsid w:val="00A45E2F"/>
    <w:rsid w:val="00A4618B"/>
    <w:rsid w:val="00A46310"/>
    <w:rsid w:val="00A46E67"/>
    <w:rsid w:val="00A4715A"/>
    <w:rsid w:val="00A471A2"/>
    <w:rsid w:val="00A47B99"/>
    <w:rsid w:val="00A50198"/>
    <w:rsid w:val="00A5093C"/>
    <w:rsid w:val="00A50D39"/>
    <w:rsid w:val="00A512A8"/>
    <w:rsid w:val="00A51E57"/>
    <w:rsid w:val="00A52449"/>
    <w:rsid w:val="00A53483"/>
    <w:rsid w:val="00A54D7B"/>
    <w:rsid w:val="00A552E6"/>
    <w:rsid w:val="00A554F9"/>
    <w:rsid w:val="00A561DD"/>
    <w:rsid w:val="00A56500"/>
    <w:rsid w:val="00A6075C"/>
    <w:rsid w:val="00A609DA"/>
    <w:rsid w:val="00A60CCF"/>
    <w:rsid w:val="00A60EFF"/>
    <w:rsid w:val="00A6105C"/>
    <w:rsid w:val="00A61329"/>
    <w:rsid w:val="00A61439"/>
    <w:rsid w:val="00A614F5"/>
    <w:rsid w:val="00A62436"/>
    <w:rsid w:val="00A62D34"/>
    <w:rsid w:val="00A62E3E"/>
    <w:rsid w:val="00A63C62"/>
    <w:rsid w:val="00A64715"/>
    <w:rsid w:val="00A64776"/>
    <w:rsid w:val="00A664A5"/>
    <w:rsid w:val="00A6723D"/>
    <w:rsid w:val="00A67CEE"/>
    <w:rsid w:val="00A7031A"/>
    <w:rsid w:val="00A705C1"/>
    <w:rsid w:val="00A70ACA"/>
    <w:rsid w:val="00A7149F"/>
    <w:rsid w:val="00A715DB"/>
    <w:rsid w:val="00A72175"/>
    <w:rsid w:val="00A72A78"/>
    <w:rsid w:val="00A7574F"/>
    <w:rsid w:val="00A77D9D"/>
    <w:rsid w:val="00A80921"/>
    <w:rsid w:val="00A80A42"/>
    <w:rsid w:val="00A80F41"/>
    <w:rsid w:val="00A81012"/>
    <w:rsid w:val="00A81297"/>
    <w:rsid w:val="00A81DC5"/>
    <w:rsid w:val="00A82AB6"/>
    <w:rsid w:val="00A82DED"/>
    <w:rsid w:val="00A82ED3"/>
    <w:rsid w:val="00A833A6"/>
    <w:rsid w:val="00A83738"/>
    <w:rsid w:val="00A83B66"/>
    <w:rsid w:val="00A83C1F"/>
    <w:rsid w:val="00A83D9D"/>
    <w:rsid w:val="00A83F38"/>
    <w:rsid w:val="00A84F2C"/>
    <w:rsid w:val="00A850A9"/>
    <w:rsid w:val="00A86E59"/>
    <w:rsid w:val="00A86EA5"/>
    <w:rsid w:val="00A8737F"/>
    <w:rsid w:val="00A876FA"/>
    <w:rsid w:val="00A904AC"/>
    <w:rsid w:val="00A9057C"/>
    <w:rsid w:val="00A90FE6"/>
    <w:rsid w:val="00A91276"/>
    <w:rsid w:val="00A9152A"/>
    <w:rsid w:val="00A91E06"/>
    <w:rsid w:val="00A920C9"/>
    <w:rsid w:val="00A930E0"/>
    <w:rsid w:val="00A93E66"/>
    <w:rsid w:val="00A94CC7"/>
    <w:rsid w:val="00A94DAB"/>
    <w:rsid w:val="00A94F51"/>
    <w:rsid w:val="00A95D9B"/>
    <w:rsid w:val="00A96941"/>
    <w:rsid w:val="00A96F6A"/>
    <w:rsid w:val="00A97307"/>
    <w:rsid w:val="00A97773"/>
    <w:rsid w:val="00AA0191"/>
    <w:rsid w:val="00AA05DD"/>
    <w:rsid w:val="00AA141F"/>
    <w:rsid w:val="00AA371E"/>
    <w:rsid w:val="00AA3B5B"/>
    <w:rsid w:val="00AA5E92"/>
    <w:rsid w:val="00AA5F01"/>
    <w:rsid w:val="00AA6370"/>
    <w:rsid w:val="00AA717A"/>
    <w:rsid w:val="00AA7390"/>
    <w:rsid w:val="00AA7453"/>
    <w:rsid w:val="00AA76B0"/>
    <w:rsid w:val="00AA777D"/>
    <w:rsid w:val="00AA7974"/>
    <w:rsid w:val="00AA7D63"/>
    <w:rsid w:val="00AA7DA1"/>
    <w:rsid w:val="00AB0718"/>
    <w:rsid w:val="00AB1113"/>
    <w:rsid w:val="00AB1F78"/>
    <w:rsid w:val="00AB25A9"/>
    <w:rsid w:val="00AB2DC2"/>
    <w:rsid w:val="00AB30E1"/>
    <w:rsid w:val="00AB4127"/>
    <w:rsid w:val="00AB5814"/>
    <w:rsid w:val="00AB5826"/>
    <w:rsid w:val="00AB5B5C"/>
    <w:rsid w:val="00AB640A"/>
    <w:rsid w:val="00AB7088"/>
    <w:rsid w:val="00AB7ADA"/>
    <w:rsid w:val="00AC04E7"/>
    <w:rsid w:val="00AC055A"/>
    <w:rsid w:val="00AC0CD5"/>
    <w:rsid w:val="00AC0ED9"/>
    <w:rsid w:val="00AC1557"/>
    <w:rsid w:val="00AC15D7"/>
    <w:rsid w:val="00AC18D1"/>
    <w:rsid w:val="00AC1A0D"/>
    <w:rsid w:val="00AC1E31"/>
    <w:rsid w:val="00AC1F65"/>
    <w:rsid w:val="00AC244D"/>
    <w:rsid w:val="00AC2488"/>
    <w:rsid w:val="00AC24A9"/>
    <w:rsid w:val="00AC3F60"/>
    <w:rsid w:val="00AC476B"/>
    <w:rsid w:val="00AC4A8D"/>
    <w:rsid w:val="00AC521D"/>
    <w:rsid w:val="00AC523D"/>
    <w:rsid w:val="00AC5F1A"/>
    <w:rsid w:val="00AC75D2"/>
    <w:rsid w:val="00AD0B37"/>
    <w:rsid w:val="00AD0BB8"/>
    <w:rsid w:val="00AD0F69"/>
    <w:rsid w:val="00AD0F7D"/>
    <w:rsid w:val="00AD2918"/>
    <w:rsid w:val="00AD3122"/>
    <w:rsid w:val="00AD3361"/>
    <w:rsid w:val="00AD34F9"/>
    <w:rsid w:val="00AD3927"/>
    <w:rsid w:val="00AD3F7A"/>
    <w:rsid w:val="00AD4048"/>
    <w:rsid w:val="00AD4122"/>
    <w:rsid w:val="00AD4500"/>
    <w:rsid w:val="00AD471A"/>
    <w:rsid w:val="00AD5464"/>
    <w:rsid w:val="00AD54BE"/>
    <w:rsid w:val="00AD6462"/>
    <w:rsid w:val="00AD683E"/>
    <w:rsid w:val="00AD7389"/>
    <w:rsid w:val="00AE02DA"/>
    <w:rsid w:val="00AE0445"/>
    <w:rsid w:val="00AE1100"/>
    <w:rsid w:val="00AE14A9"/>
    <w:rsid w:val="00AE15B3"/>
    <w:rsid w:val="00AE2579"/>
    <w:rsid w:val="00AE388F"/>
    <w:rsid w:val="00AE38F4"/>
    <w:rsid w:val="00AE4094"/>
    <w:rsid w:val="00AE4494"/>
    <w:rsid w:val="00AE4C08"/>
    <w:rsid w:val="00AE6053"/>
    <w:rsid w:val="00AF0A4F"/>
    <w:rsid w:val="00AF1A41"/>
    <w:rsid w:val="00AF37DC"/>
    <w:rsid w:val="00AF3C15"/>
    <w:rsid w:val="00AF44F9"/>
    <w:rsid w:val="00AF5C54"/>
    <w:rsid w:val="00AF5E07"/>
    <w:rsid w:val="00AF605E"/>
    <w:rsid w:val="00AF6C6D"/>
    <w:rsid w:val="00AF7BE0"/>
    <w:rsid w:val="00B010AA"/>
    <w:rsid w:val="00B0128D"/>
    <w:rsid w:val="00B023C0"/>
    <w:rsid w:val="00B02FD2"/>
    <w:rsid w:val="00B03008"/>
    <w:rsid w:val="00B03CE9"/>
    <w:rsid w:val="00B05010"/>
    <w:rsid w:val="00B0514D"/>
    <w:rsid w:val="00B05664"/>
    <w:rsid w:val="00B064E9"/>
    <w:rsid w:val="00B06907"/>
    <w:rsid w:val="00B06A1E"/>
    <w:rsid w:val="00B06B06"/>
    <w:rsid w:val="00B102E2"/>
    <w:rsid w:val="00B115AF"/>
    <w:rsid w:val="00B11741"/>
    <w:rsid w:val="00B12A1F"/>
    <w:rsid w:val="00B1314B"/>
    <w:rsid w:val="00B1334C"/>
    <w:rsid w:val="00B13ADE"/>
    <w:rsid w:val="00B148E8"/>
    <w:rsid w:val="00B14D71"/>
    <w:rsid w:val="00B15385"/>
    <w:rsid w:val="00B1561E"/>
    <w:rsid w:val="00B15E4F"/>
    <w:rsid w:val="00B16717"/>
    <w:rsid w:val="00B16C1D"/>
    <w:rsid w:val="00B17141"/>
    <w:rsid w:val="00B172B2"/>
    <w:rsid w:val="00B17C92"/>
    <w:rsid w:val="00B2111B"/>
    <w:rsid w:val="00B2124C"/>
    <w:rsid w:val="00B21376"/>
    <w:rsid w:val="00B21877"/>
    <w:rsid w:val="00B21D6C"/>
    <w:rsid w:val="00B22351"/>
    <w:rsid w:val="00B239EA"/>
    <w:rsid w:val="00B23C43"/>
    <w:rsid w:val="00B24019"/>
    <w:rsid w:val="00B241F6"/>
    <w:rsid w:val="00B24522"/>
    <w:rsid w:val="00B246F8"/>
    <w:rsid w:val="00B24860"/>
    <w:rsid w:val="00B24D3F"/>
    <w:rsid w:val="00B25605"/>
    <w:rsid w:val="00B25848"/>
    <w:rsid w:val="00B260FF"/>
    <w:rsid w:val="00B2621A"/>
    <w:rsid w:val="00B26D2B"/>
    <w:rsid w:val="00B271C2"/>
    <w:rsid w:val="00B2785C"/>
    <w:rsid w:val="00B27B54"/>
    <w:rsid w:val="00B27F14"/>
    <w:rsid w:val="00B30337"/>
    <w:rsid w:val="00B3156B"/>
    <w:rsid w:val="00B31957"/>
    <w:rsid w:val="00B3199B"/>
    <w:rsid w:val="00B32665"/>
    <w:rsid w:val="00B32F3B"/>
    <w:rsid w:val="00B334B0"/>
    <w:rsid w:val="00B34260"/>
    <w:rsid w:val="00B356C0"/>
    <w:rsid w:val="00B35B0A"/>
    <w:rsid w:val="00B35C5B"/>
    <w:rsid w:val="00B35EB7"/>
    <w:rsid w:val="00B3600C"/>
    <w:rsid w:val="00B3709E"/>
    <w:rsid w:val="00B37126"/>
    <w:rsid w:val="00B40735"/>
    <w:rsid w:val="00B4075E"/>
    <w:rsid w:val="00B40B0C"/>
    <w:rsid w:val="00B41E6E"/>
    <w:rsid w:val="00B4250C"/>
    <w:rsid w:val="00B42628"/>
    <w:rsid w:val="00B4301C"/>
    <w:rsid w:val="00B437C4"/>
    <w:rsid w:val="00B4544B"/>
    <w:rsid w:val="00B47141"/>
    <w:rsid w:val="00B47D07"/>
    <w:rsid w:val="00B47FC3"/>
    <w:rsid w:val="00B5113A"/>
    <w:rsid w:val="00B52425"/>
    <w:rsid w:val="00B534FD"/>
    <w:rsid w:val="00B53714"/>
    <w:rsid w:val="00B53736"/>
    <w:rsid w:val="00B541E3"/>
    <w:rsid w:val="00B5480B"/>
    <w:rsid w:val="00B54E55"/>
    <w:rsid w:val="00B555CB"/>
    <w:rsid w:val="00B602AB"/>
    <w:rsid w:val="00B6187B"/>
    <w:rsid w:val="00B624F3"/>
    <w:rsid w:val="00B62998"/>
    <w:rsid w:val="00B62AFA"/>
    <w:rsid w:val="00B62BF4"/>
    <w:rsid w:val="00B6330F"/>
    <w:rsid w:val="00B63CB5"/>
    <w:rsid w:val="00B64B82"/>
    <w:rsid w:val="00B64CCA"/>
    <w:rsid w:val="00B650C8"/>
    <w:rsid w:val="00B65E8C"/>
    <w:rsid w:val="00B65FD8"/>
    <w:rsid w:val="00B66FF4"/>
    <w:rsid w:val="00B6707A"/>
    <w:rsid w:val="00B70623"/>
    <w:rsid w:val="00B706B1"/>
    <w:rsid w:val="00B7166F"/>
    <w:rsid w:val="00B7168C"/>
    <w:rsid w:val="00B72A7A"/>
    <w:rsid w:val="00B72FD5"/>
    <w:rsid w:val="00B74220"/>
    <w:rsid w:val="00B75047"/>
    <w:rsid w:val="00B7633D"/>
    <w:rsid w:val="00B76530"/>
    <w:rsid w:val="00B769F8"/>
    <w:rsid w:val="00B76B21"/>
    <w:rsid w:val="00B76E58"/>
    <w:rsid w:val="00B77E60"/>
    <w:rsid w:val="00B80784"/>
    <w:rsid w:val="00B80816"/>
    <w:rsid w:val="00B80D91"/>
    <w:rsid w:val="00B80EAD"/>
    <w:rsid w:val="00B81E77"/>
    <w:rsid w:val="00B82255"/>
    <w:rsid w:val="00B82B28"/>
    <w:rsid w:val="00B83103"/>
    <w:rsid w:val="00B8312D"/>
    <w:rsid w:val="00B83246"/>
    <w:rsid w:val="00B835F6"/>
    <w:rsid w:val="00B8389B"/>
    <w:rsid w:val="00B8393E"/>
    <w:rsid w:val="00B839EE"/>
    <w:rsid w:val="00B843A9"/>
    <w:rsid w:val="00B848C7"/>
    <w:rsid w:val="00B84B82"/>
    <w:rsid w:val="00B85AFE"/>
    <w:rsid w:val="00B86A31"/>
    <w:rsid w:val="00B8700E"/>
    <w:rsid w:val="00B87BE3"/>
    <w:rsid w:val="00B902B8"/>
    <w:rsid w:val="00B904F3"/>
    <w:rsid w:val="00B908DB"/>
    <w:rsid w:val="00B90902"/>
    <w:rsid w:val="00B90981"/>
    <w:rsid w:val="00B9149A"/>
    <w:rsid w:val="00B914A5"/>
    <w:rsid w:val="00B91D2A"/>
    <w:rsid w:val="00B92295"/>
    <w:rsid w:val="00B922B7"/>
    <w:rsid w:val="00B92B08"/>
    <w:rsid w:val="00B948F1"/>
    <w:rsid w:val="00B94BFB"/>
    <w:rsid w:val="00B94D33"/>
    <w:rsid w:val="00B95F92"/>
    <w:rsid w:val="00B962BA"/>
    <w:rsid w:val="00B97D47"/>
    <w:rsid w:val="00B97DF5"/>
    <w:rsid w:val="00BA04FB"/>
    <w:rsid w:val="00BA0614"/>
    <w:rsid w:val="00BA0626"/>
    <w:rsid w:val="00BA0823"/>
    <w:rsid w:val="00BA1225"/>
    <w:rsid w:val="00BA1BE9"/>
    <w:rsid w:val="00BA208A"/>
    <w:rsid w:val="00BA2434"/>
    <w:rsid w:val="00BA312D"/>
    <w:rsid w:val="00BA3531"/>
    <w:rsid w:val="00BA4D53"/>
    <w:rsid w:val="00BA54C5"/>
    <w:rsid w:val="00BA755D"/>
    <w:rsid w:val="00BB0262"/>
    <w:rsid w:val="00BB12F6"/>
    <w:rsid w:val="00BB1C92"/>
    <w:rsid w:val="00BB4242"/>
    <w:rsid w:val="00BB42D7"/>
    <w:rsid w:val="00BB5694"/>
    <w:rsid w:val="00BB6060"/>
    <w:rsid w:val="00BC0032"/>
    <w:rsid w:val="00BC0240"/>
    <w:rsid w:val="00BC24EA"/>
    <w:rsid w:val="00BC2B33"/>
    <w:rsid w:val="00BC2D63"/>
    <w:rsid w:val="00BC3381"/>
    <w:rsid w:val="00BC392B"/>
    <w:rsid w:val="00BC3D0D"/>
    <w:rsid w:val="00BC4046"/>
    <w:rsid w:val="00BC498B"/>
    <w:rsid w:val="00BC4DAC"/>
    <w:rsid w:val="00BC4F6A"/>
    <w:rsid w:val="00BC56E8"/>
    <w:rsid w:val="00BC5BE6"/>
    <w:rsid w:val="00BC66A3"/>
    <w:rsid w:val="00BC7569"/>
    <w:rsid w:val="00BC7628"/>
    <w:rsid w:val="00BD1263"/>
    <w:rsid w:val="00BD1A25"/>
    <w:rsid w:val="00BD2B2E"/>
    <w:rsid w:val="00BD3F6A"/>
    <w:rsid w:val="00BD3FFB"/>
    <w:rsid w:val="00BD4813"/>
    <w:rsid w:val="00BD5334"/>
    <w:rsid w:val="00BD58DD"/>
    <w:rsid w:val="00BD5EFE"/>
    <w:rsid w:val="00BD6D1E"/>
    <w:rsid w:val="00BD7193"/>
    <w:rsid w:val="00BD7F20"/>
    <w:rsid w:val="00BE05DE"/>
    <w:rsid w:val="00BE09AD"/>
    <w:rsid w:val="00BE0BDD"/>
    <w:rsid w:val="00BE1669"/>
    <w:rsid w:val="00BE2301"/>
    <w:rsid w:val="00BE24B6"/>
    <w:rsid w:val="00BE2F38"/>
    <w:rsid w:val="00BE2FCD"/>
    <w:rsid w:val="00BE38DA"/>
    <w:rsid w:val="00BE3F7E"/>
    <w:rsid w:val="00BE4713"/>
    <w:rsid w:val="00BE638D"/>
    <w:rsid w:val="00BE6590"/>
    <w:rsid w:val="00BE77EE"/>
    <w:rsid w:val="00BE7EE0"/>
    <w:rsid w:val="00BF030D"/>
    <w:rsid w:val="00BF083A"/>
    <w:rsid w:val="00BF0A02"/>
    <w:rsid w:val="00BF0AB3"/>
    <w:rsid w:val="00BF180D"/>
    <w:rsid w:val="00BF1DA1"/>
    <w:rsid w:val="00BF233E"/>
    <w:rsid w:val="00BF37CE"/>
    <w:rsid w:val="00BF4333"/>
    <w:rsid w:val="00BF4519"/>
    <w:rsid w:val="00BF4AD5"/>
    <w:rsid w:val="00BF4ADF"/>
    <w:rsid w:val="00BF4ED7"/>
    <w:rsid w:val="00BF4F82"/>
    <w:rsid w:val="00BF50DA"/>
    <w:rsid w:val="00BF53CC"/>
    <w:rsid w:val="00BF5B9B"/>
    <w:rsid w:val="00BF61B7"/>
    <w:rsid w:val="00C00505"/>
    <w:rsid w:val="00C0121A"/>
    <w:rsid w:val="00C02930"/>
    <w:rsid w:val="00C031A2"/>
    <w:rsid w:val="00C03642"/>
    <w:rsid w:val="00C03BF4"/>
    <w:rsid w:val="00C04E92"/>
    <w:rsid w:val="00C05380"/>
    <w:rsid w:val="00C05A6F"/>
    <w:rsid w:val="00C06654"/>
    <w:rsid w:val="00C06979"/>
    <w:rsid w:val="00C06AD4"/>
    <w:rsid w:val="00C06CA5"/>
    <w:rsid w:val="00C07063"/>
    <w:rsid w:val="00C07908"/>
    <w:rsid w:val="00C07C90"/>
    <w:rsid w:val="00C07E94"/>
    <w:rsid w:val="00C103B9"/>
    <w:rsid w:val="00C1070B"/>
    <w:rsid w:val="00C109A6"/>
    <w:rsid w:val="00C1110A"/>
    <w:rsid w:val="00C112BF"/>
    <w:rsid w:val="00C11812"/>
    <w:rsid w:val="00C1194D"/>
    <w:rsid w:val="00C11BAC"/>
    <w:rsid w:val="00C11CF7"/>
    <w:rsid w:val="00C12046"/>
    <w:rsid w:val="00C1211E"/>
    <w:rsid w:val="00C12DED"/>
    <w:rsid w:val="00C1422B"/>
    <w:rsid w:val="00C145F9"/>
    <w:rsid w:val="00C14D6C"/>
    <w:rsid w:val="00C159B3"/>
    <w:rsid w:val="00C15C6A"/>
    <w:rsid w:val="00C15DF2"/>
    <w:rsid w:val="00C169D4"/>
    <w:rsid w:val="00C16BE4"/>
    <w:rsid w:val="00C174B4"/>
    <w:rsid w:val="00C17577"/>
    <w:rsid w:val="00C20720"/>
    <w:rsid w:val="00C21A67"/>
    <w:rsid w:val="00C21D90"/>
    <w:rsid w:val="00C22F1F"/>
    <w:rsid w:val="00C23194"/>
    <w:rsid w:val="00C24639"/>
    <w:rsid w:val="00C249B7"/>
    <w:rsid w:val="00C24CD1"/>
    <w:rsid w:val="00C251B2"/>
    <w:rsid w:val="00C25FC3"/>
    <w:rsid w:val="00C27EB0"/>
    <w:rsid w:val="00C27ED9"/>
    <w:rsid w:val="00C27F25"/>
    <w:rsid w:val="00C27FEE"/>
    <w:rsid w:val="00C30801"/>
    <w:rsid w:val="00C30E0A"/>
    <w:rsid w:val="00C31176"/>
    <w:rsid w:val="00C31B2C"/>
    <w:rsid w:val="00C330E6"/>
    <w:rsid w:val="00C33A0A"/>
    <w:rsid w:val="00C34074"/>
    <w:rsid w:val="00C34AAE"/>
    <w:rsid w:val="00C34E54"/>
    <w:rsid w:val="00C34F73"/>
    <w:rsid w:val="00C355C1"/>
    <w:rsid w:val="00C35B88"/>
    <w:rsid w:val="00C35DCF"/>
    <w:rsid w:val="00C36B3D"/>
    <w:rsid w:val="00C36EB2"/>
    <w:rsid w:val="00C40AAC"/>
    <w:rsid w:val="00C4199E"/>
    <w:rsid w:val="00C41F12"/>
    <w:rsid w:val="00C420F0"/>
    <w:rsid w:val="00C4258A"/>
    <w:rsid w:val="00C42B62"/>
    <w:rsid w:val="00C430DC"/>
    <w:rsid w:val="00C4319B"/>
    <w:rsid w:val="00C43679"/>
    <w:rsid w:val="00C437A5"/>
    <w:rsid w:val="00C44A44"/>
    <w:rsid w:val="00C44CE2"/>
    <w:rsid w:val="00C45B13"/>
    <w:rsid w:val="00C45D04"/>
    <w:rsid w:val="00C50140"/>
    <w:rsid w:val="00C515B2"/>
    <w:rsid w:val="00C519E0"/>
    <w:rsid w:val="00C529B0"/>
    <w:rsid w:val="00C52DE2"/>
    <w:rsid w:val="00C54147"/>
    <w:rsid w:val="00C559F8"/>
    <w:rsid w:val="00C55D66"/>
    <w:rsid w:val="00C563BD"/>
    <w:rsid w:val="00C57428"/>
    <w:rsid w:val="00C60CCA"/>
    <w:rsid w:val="00C60FA0"/>
    <w:rsid w:val="00C61357"/>
    <w:rsid w:val="00C62441"/>
    <w:rsid w:val="00C62CBB"/>
    <w:rsid w:val="00C63D8B"/>
    <w:rsid w:val="00C6495D"/>
    <w:rsid w:val="00C6689C"/>
    <w:rsid w:val="00C67DC9"/>
    <w:rsid w:val="00C70702"/>
    <w:rsid w:val="00C70EEB"/>
    <w:rsid w:val="00C70F93"/>
    <w:rsid w:val="00C71049"/>
    <w:rsid w:val="00C71E15"/>
    <w:rsid w:val="00C72E4A"/>
    <w:rsid w:val="00C7414E"/>
    <w:rsid w:val="00C742E9"/>
    <w:rsid w:val="00C743D7"/>
    <w:rsid w:val="00C74EBC"/>
    <w:rsid w:val="00C75205"/>
    <w:rsid w:val="00C778EF"/>
    <w:rsid w:val="00C77F36"/>
    <w:rsid w:val="00C805CF"/>
    <w:rsid w:val="00C80685"/>
    <w:rsid w:val="00C811A1"/>
    <w:rsid w:val="00C81629"/>
    <w:rsid w:val="00C81F62"/>
    <w:rsid w:val="00C82244"/>
    <w:rsid w:val="00C8394A"/>
    <w:rsid w:val="00C84495"/>
    <w:rsid w:val="00C84EF9"/>
    <w:rsid w:val="00C8537C"/>
    <w:rsid w:val="00C90171"/>
    <w:rsid w:val="00C9018F"/>
    <w:rsid w:val="00C9086A"/>
    <w:rsid w:val="00C9088C"/>
    <w:rsid w:val="00C90D7D"/>
    <w:rsid w:val="00C9170C"/>
    <w:rsid w:val="00C92AD3"/>
    <w:rsid w:val="00C92E00"/>
    <w:rsid w:val="00C92F8D"/>
    <w:rsid w:val="00C93059"/>
    <w:rsid w:val="00C943E3"/>
    <w:rsid w:val="00C9445E"/>
    <w:rsid w:val="00C9595D"/>
    <w:rsid w:val="00C95B28"/>
    <w:rsid w:val="00C95B7D"/>
    <w:rsid w:val="00C95DA8"/>
    <w:rsid w:val="00C964DC"/>
    <w:rsid w:val="00C968E5"/>
    <w:rsid w:val="00C96D78"/>
    <w:rsid w:val="00C97DF6"/>
    <w:rsid w:val="00CA0227"/>
    <w:rsid w:val="00CA2312"/>
    <w:rsid w:val="00CA2E29"/>
    <w:rsid w:val="00CA484F"/>
    <w:rsid w:val="00CA50FB"/>
    <w:rsid w:val="00CA5258"/>
    <w:rsid w:val="00CA5325"/>
    <w:rsid w:val="00CA53AB"/>
    <w:rsid w:val="00CA547E"/>
    <w:rsid w:val="00CA554B"/>
    <w:rsid w:val="00CA5954"/>
    <w:rsid w:val="00CB0256"/>
    <w:rsid w:val="00CB0336"/>
    <w:rsid w:val="00CB08AD"/>
    <w:rsid w:val="00CB09D9"/>
    <w:rsid w:val="00CB0EFA"/>
    <w:rsid w:val="00CB35D3"/>
    <w:rsid w:val="00CB4A86"/>
    <w:rsid w:val="00CB59C7"/>
    <w:rsid w:val="00CB5D1B"/>
    <w:rsid w:val="00CB6FD2"/>
    <w:rsid w:val="00CB7996"/>
    <w:rsid w:val="00CB7D3B"/>
    <w:rsid w:val="00CC07B8"/>
    <w:rsid w:val="00CC1C99"/>
    <w:rsid w:val="00CC1E85"/>
    <w:rsid w:val="00CC1FA7"/>
    <w:rsid w:val="00CC2FEB"/>
    <w:rsid w:val="00CC44EB"/>
    <w:rsid w:val="00CC4A86"/>
    <w:rsid w:val="00CC4C2E"/>
    <w:rsid w:val="00CC51B4"/>
    <w:rsid w:val="00CC536A"/>
    <w:rsid w:val="00CC72C2"/>
    <w:rsid w:val="00CC7A00"/>
    <w:rsid w:val="00CC7CC0"/>
    <w:rsid w:val="00CD1448"/>
    <w:rsid w:val="00CD15A6"/>
    <w:rsid w:val="00CD1CC5"/>
    <w:rsid w:val="00CD38E3"/>
    <w:rsid w:val="00CD46D9"/>
    <w:rsid w:val="00CD4743"/>
    <w:rsid w:val="00CD652D"/>
    <w:rsid w:val="00CD6717"/>
    <w:rsid w:val="00CD6CAF"/>
    <w:rsid w:val="00CE0D58"/>
    <w:rsid w:val="00CE2615"/>
    <w:rsid w:val="00CE2B65"/>
    <w:rsid w:val="00CE3453"/>
    <w:rsid w:val="00CE3738"/>
    <w:rsid w:val="00CE40D8"/>
    <w:rsid w:val="00CE42FC"/>
    <w:rsid w:val="00CE53EB"/>
    <w:rsid w:val="00CE5AEE"/>
    <w:rsid w:val="00CE5D12"/>
    <w:rsid w:val="00CE77B3"/>
    <w:rsid w:val="00CF0067"/>
    <w:rsid w:val="00CF02F1"/>
    <w:rsid w:val="00CF07B0"/>
    <w:rsid w:val="00CF262A"/>
    <w:rsid w:val="00CF2B74"/>
    <w:rsid w:val="00CF356D"/>
    <w:rsid w:val="00CF4C27"/>
    <w:rsid w:val="00CF735F"/>
    <w:rsid w:val="00CF7712"/>
    <w:rsid w:val="00CF7CD0"/>
    <w:rsid w:val="00D00ED5"/>
    <w:rsid w:val="00D00FA5"/>
    <w:rsid w:val="00D04991"/>
    <w:rsid w:val="00D05C97"/>
    <w:rsid w:val="00D05CA4"/>
    <w:rsid w:val="00D0642E"/>
    <w:rsid w:val="00D06F16"/>
    <w:rsid w:val="00D06F8E"/>
    <w:rsid w:val="00D102CA"/>
    <w:rsid w:val="00D1060A"/>
    <w:rsid w:val="00D10F87"/>
    <w:rsid w:val="00D1134A"/>
    <w:rsid w:val="00D11DB2"/>
    <w:rsid w:val="00D124DF"/>
    <w:rsid w:val="00D12833"/>
    <w:rsid w:val="00D12AE5"/>
    <w:rsid w:val="00D14DF3"/>
    <w:rsid w:val="00D166E7"/>
    <w:rsid w:val="00D16992"/>
    <w:rsid w:val="00D170C8"/>
    <w:rsid w:val="00D1718C"/>
    <w:rsid w:val="00D173DE"/>
    <w:rsid w:val="00D179E2"/>
    <w:rsid w:val="00D2046C"/>
    <w:rsid w:val="00D20AE3"/>
    <w:rsid w:val="00D2186E"/>
    <w:rsid w:val="00D22394"/>
    <w:rsid w:val="00D22CD0"/>
    <w:rsid w:val="00D22E39"/>
    <w:rsid w:val="00D237D0"/>
    <w:rsid w:val="00D23907"/>
    <w:rsid w:val="00D23B96"/>
    <w:rsid w:val="00D2449C"/>
    <w:rsid w:val="00D24AA2"/>
    <w:rsid w:val="00D24EE8"/>
    <w:rsid w:val="00D24F6A"/>
    <w:rsid w:val="00D25A05"/>
    <w:rsid w:val="00D26189"/>
    <w:rsid w:val="00D2635D"/>
    <w:rsid w:val="00D26A45"/>
    <w:rsid w:val="00D2746C"/>
    <w:rsid w:val="00D27D88"/>
    <w:rsid w:val="00D27F62"/>
    <w:rsid w:val="00D304B2"/>
    <w:rsid w:val="00D305E2"/>
    <w:rsid w:val="00D312A4"/>
    <w:rsid w:val="00D31373"/>
    <w:rsid w:val="00D31D97"/>
    <w:rsid w:val="00D322FB"/>
    <w:rsid w:val="00D32F05"/>
    <w:rsid w:val="00D32F3E"/>
    <w:rsid w:val="00D3306E"/>
    <w:rsid w:val="00D34539"/>
    <w:rsid w:val="00D35433"/>
    <w:rsid w:val="00D35A54"/>
    <w:rsid w:val="00D35ECD"/>
    <w:rsid w:val="00D37098"/>
    <w:rsid w:val="00D37291"/>
    <w:rsid w:val="00D374D6"/>
    <w:rsid w:val="00D378C1"/>
    <w:rsid w:val="00D4012A"/>
    <w:rsid w:val="00D404DC"/>
    <w:rsid w:val="00D405F3"/>
    <w:rsid w:val="00D40C30"/>
    <w:rsid w:val="00D41532"/>
    <w:rsid w:val="00D41868"/>
    <w:rsid w:val="00D41A5D"/>
    <w:rsid w:val="00D42090"/>
    <w:rsid w:val="00D4234C"/>
    <w:rsid w:val="00D42DDB"/>
    <w:rsid w:val="00D436F0"/>
    <w:rsid w:val="00D43D1F"/>
    <w:rsid w:val="00D448C7"/>
    <w:rsid w:val="00D44C9D"/>
    <w:rsid w:val="00D4579A"/>
    <w:rsid w:val="00D459CA"/>
    <w:rsid w:val="00D45FF5"/>
    <w:rsid w:val="00D4691C"/>
    <w:rsid w:val="00D47715"/>
    <w:rsid w:val="00D5101C"/>
    <w:rsid w:val="00D51525"/>
    <w:rsid w:val="00D5233B"/>
    <w:rsid w:val="00D52427"/>
    <w:rsid w:val="00D52D05"/>
    <w:rsid w:val="00D52EF5"/>
    <w:rsid w:val="00D540F5"/>
    <w:rsid w:val="00D54148"/>
    <w:rsid w:val="00D5427A"/>
    <w:rsid w:val="00D544D5"/>
    <w:rsid w:val="00D54B87"/>
    <w:rsid w:val="00D54ED5"/>
    <w:rsid w:val="00D55134"/>
    <w:rsid w:val="00D554B4"/>
    <w:rsid w:val="00D56C1E"/>
    <w:rsid w:val="00D570EB"/>
    <w:rsid w:val="00D57B79"/>
    <w:rsid w:val="00D61460"/>
    <w:rsid w:val="00D61CEA"/>
    <w:rsid w:val="00D61DE3"/>
    <w:rsid w:val="00D62916"/>
    <w:rsid w:val="00D62B04"/>
    <w:rsid w:val="00D62D33"/>
    <w:rsid w:val="00D651C7"/>
    <w:rsid w:val="00D65EA8"/>
    <w:rsid w:val="00D66262"/>
    <w:rsid w:val="00D67CB4"/>
    <w:rsid w:val="00D704EE"/>
    <w:rsid w:val="00D7157A"/>
    <w:rsid w:val="00D7231D"/>
    <w:rsid w:val="00D7347B"/>
    <w:rsid w:val="00D737C1"/>
    <w:rsid w:val="00D73C8E"/>
    <w:rsid w:val="00D73E0E"/>
    <w:rsid w:val="00D742FE"/>
    <w:rsid w:val="00D7509F"/>
    <w:rsid w:val="00D76069"/>
    <w:rsid w:val="00D76394"/>
    <w:rsid w:val="00D766F4"/>
    <w:rsid w:val="00D7676B"/>
    <w:rsid w:val="00D77165"/>
    <w:rsid w:val="00D77391"/>
    <w:rsid w:val="00D773AD"/>
    <w:rsid w:val="00D77903"/>
    <w:rsid w:val="00D80262"/>
    <w:rsid w:val="00D8040B"/>
    <w:rsid w:val="00D8044D"/>
    <w:rsid w:val="00D812C5"/>
    <w:rsid w:val="00D815DA"/>
    <w:rsid w:val="00D8250E"/>
    <w:rsid w:val="00D8382F"/>
    <w:rsid w:val="00D84EB5"/>
    <w:rsid w:val="00D8537C"/>
    <w:rsid w:val="00D863E7"/>
    <w:rsid w:val="00D86B84"/>
    <w:rsid w:val="00D86CD1"/>
    <w:rsid w:val="00D86E87"/>
    <w:rsid w:val="00D8704E"/>
    <w:rsid w:val="00D87456"/>
    <w:rsid w:val="00D877C8"/>
    <w:rsid w:val="00D90896"/>
    <w:rsid w:val="00D908FB"/>
    <w:rsid w:val="00D90C70"/>
    <w:rsid w:val="00D91794"/>
    <w:rsid w:val="00D923F2"/>
    <w:rsid w:val="00D9283D"/>
    <w:rsid w:val="00D9298A"/>
    <w:rsid w:val="00D92DC8"/>
    <w:rsid w:val="00D93B45"/>
    <w:rsid w:val="00D93C0A"/>
    <w:rsid w:val="00D9410B"/>
    <w:rsid w:val="00D94592"/>
    <w:rsid w:val="00D94B55"/>
    <w:rsid w:val="00D94D34"/>
    <w:rsid w:val="00D95714"/>
    <w:rsid w:val="00D95764"/>
    <w:rsid w:val="00D95975"/>
    <w:rsid w:val="00D95C54"/>
    <w:rsid w:val="00D963F4"/>
    <w:rsid w:val="00DA0F34"/>
    <w:rsid w:val="00DA16B2"/>
    <w:rsid w:val="00DA1AD9"/>
    <w:rsid w:val="00DA2691"/>
    <w:rsid w:val="00DA32E1"/>
    <w:rsid w:val="00DA606D"/>
    <w:rsid w:val="00DA6264"/>
    <w:rsid w:val="00DA65AD"/>
    <w:rsid w:val="00DA65BE"/>
    <w:rsid w:val="00DA6BD5"/>
    <w:rsid w:val="00DB0C48"/>
    <w:rsid w:val="00DB1695"/>
    <w:rsid w:val="00DB18C4"/>
    <w:rsid w:val="00DB1E4A"/>
    <w:rsid w:val="00DB2149"/>
    <w:rsid w:val="00DB2765"/>
    <w:rsid w:val="00DB2F71"/>
    <w:rsid w:val="00DB3F3D"/>
    <w:rsid w:val="00DB41B5"/>
    <w:rsid w:val="00DB440C"/>
    <w:rsid w:val="00DB49BC"/>
    <w:rsid w:val="00DB49E0"/>
    <w:rsid w:val="00DB4A58"/>
    <w:rsid w:val="00DB54A7"/>
    <w:rsid w:val="00DB58C3"/>
    <w:rsid w:val="00DB5A44"/>
    <w:rsid w:val="00DB5A4C"/>
    <w:rsid w:val="00DB61C4"/>
    <w:rsid w:val="00DB6FD8"/>
    <w:rsid w:val="00DB726A"/>
    <w:rsid w:val="00DB726D"/>
    <w:rsid w:val="00DC04ED"/>
    <w:rsid w:val="00DC1BF0"/>
    <w:rsid w:val="00DC2021"/>
    <w:rsid w:val="00DC24D3"/>
    <w:rsid w:val="00DC3247"/>
    <w:rsid w:val="00DC32B6"/>
    <w:rsid w:val="00DC332C"/>
    <w:rsid w:val="00DC3BEA"/>
    <w:rsid w:val="00DC48A2"/>
    <w:rsid w:val="00DC495A"/>
    <w:rsid w:val="00DC513F"/>
    <w:rsid w:val="00DC6158"/>
    <w:rsid w:val="00DC6852"/>
    <w:rsid w:val="00DD030E"/>
    <w:rsid w:val="00DD1ABA"/>
    <w:rsid w:val="00DD1B6A"/>
    <w:rsid w:val="00DD1D3E"/>
    <w:rsid w:val="00DD21A2"/>
    <w:rsid w:val="00DD25B1"/>
    <w:rsid w:val="00DD319B"/>
    <w:rsid w:val="00DD4676"/>
    <w:rsid w:val="00DD4F31"/>
    <w:rsid w:val="00DD5482"/>
    <w:rsid w:val="00DD55B6"/>
    <w:rsid w:val="00DD56CF"/>
    <w:rsid w:val="00DD700C"/>
    <w:rsid w:val="00DE0647"/>
    <w:rsid w:val="00DE0AF0"/>
    <w:rsid w:val="00DE111F"/>
    <w:rsid w:val="00DE119C"/>
    <w:rsid w:val="00DE1A1E"/>
    <w:rsid w:val="00DE1D1F"/>
    <w:rsid w:val="00DE2118"/>
    <w:rsid w:val="00DE281B"/>
    <w:rsid w:val="00DE2A70"/>
    <w:rsid w:val="00DE2D87"/>
    <w:rsid w:val="00DE38A5"/>
    <w:rsid w:val="00DE482C"/>
    <w:rsid w:val="00DE4AD7"/>
    <w:rsid w:val="00DE6235"/>
    <w:rsid w:val="00DF0222"/>
    <w:rsid w:val="00DF046C"/>
    <w:rsid w:val="00DF0909"/>
    <w:rsid w:val="00DF0A45"/>
    <w:rsid w:val="00DF0C02"/>
    <w:rsid w:val="00DF0E06"/>
    <w:rsid w:val="00DF16EA"/>
    <w:rsid w:val="00DF2A55"/>
    <w:rsid w:val="00DF3317"/>
    <w:rsid w:val="00DF3ADB"/>
    <w:rsid w:val="00DF7136"/>
    <w:rsid w:val="00E00308"/>
    <w:rsid w:val="00E0054E"/>
    <w:rsid w:val="00E00DF1"/>
    <w:rsid w:val="00E015A1"/>
    <w:rsid w:val="00E02D9F"/>
    <w:rsid w:val="00E03482"/>
    <w:rsid w:val="00E03817"/>
    <w:rsid w:val="00E03E24"/>
    <w:rsid w:val="00E03F1B"/>
    <w:rsid w:val="00E040B7"/>
    <w:rsid w:val="00E05C70"/>
    <w:rsid w:val="00E06401"/>
    <w:rsid w:val="00E0664A"/>
    <w:rsid w:val="00E06B0F"/>
    <w:rsid w:val="00E07522"/>
    <w:rsid w:val="00E1022F"/>
    <w:rsid w:val="00E1087B"/>
    <w:rsid w:val="00E10B42"/>
    <w:rsid w:val="00E10B78"/>
    <w:rsid w:val="00E10BCE"/>
    <w:rsid w:val="00E11665"/>
    <w:rsid w:val="00E11B6C"/>
    <w:rsid w:val="00E1317A"/>
    <w:rsid w:val="00E13C25"/>
    <w:rsid w:val="00E13DB3"/>
    <w:rsid w:val="00E13F89"/>
    <w:rsid w:val="00E152AC"/>
    <w:rsid w:val="00E152DE"/>
    <w:rsid w:val="00E15703"/>
    <w:rsid w:val="00E15EA9"/>
    <w:rsid w:val="00E17043"/>
    <w:rsid w:val="00E172E5"/>
    <w:rsid w:val="00E179ED"/>
    <w:rsid w:val="00E20022"/>
    <w:rsid w:val="00E20C72"/>
    <w:rsid w:val="00E21351"/>
    <w:rsid w:val="00E214B8"/>
    <w:rsid w:val="00E21E34"/>
    <w:rsid w:val="00E22682"/>
    <w:rsid w:val="00E23077"/>
    <w:rsid w:val="00E2337E"/>
    <w:rsid w:val="00E23EDF"/>
    <w:rsid w:val="00E24BDE"/>
    <w:rsid w:val="00E25627"/>
    <w:rsid w:val="00E25CAC"/>
    <w:rsid w:val="00E26D83"/>
    <w:rsid w:val="00E26EAB"/>
    <w:rsid w:val="00E27A37"/>
    <w:rsid w:val="00E27C09"/>
    <w:rsid w:val="00E27F85"/>
    <w:rsid w:val="00E304D0"/>
    <w:rsid w:val="00E30ED2"/>
    <w:rsid w:val="00E31A07"/>
    <w:rsid w:val="00E31E7D"/>
    <w:rsid w:val="00E31FAD"/>
    <w:rsid w:val="00E321D0"/>
    <w:rsid w:val="00E3263E"/>
    <w:rsid w:val="00E333E3"/>
    <w:rsid w:val="00E34077"/>
    <w:rsid w:val="00E340A3"/>
    <w:rsid w:val="00E34109"/>
    <w:rsid w:val="00E3450D"/>
    <w:rsid w:val="00E34969"/>
    <w:rsid w:val="00E3515F"/>
    <w:rsid w:val="00E3632C"/>
    <w:rsid w:val="00E36E1E"/>
    <w:rsid w:val="00E37867"/>
    <w:rsid w:val="00E37908"/>
    <w:rsid w:val="00E379D2"/>
    <w:rsid w:val="00E37B64"/>
    <w:rsid w:val="00E37C4A"/>
    <w:rsid w:val="00E37F25"/>
    <w:rsid w:val="00E40D35"/>
    <w:rsid w:val="00E42068"/>
    <w:rsid w:val="00E420A7"/>
    <w:rsid w:val="00E423B7"/>
    <w:rsid w:val="00E42BE4"/>
    <w:rsid w:val="00E42D3E"/>
    <w:rsid w:val="00E43145"/>
    <w:rsid w:val="00E46232"/>
    <w:rsid w:val="00E475EB"/>
    <w:rsid w:val="00E47E45"/>
    <w:rsid w:val="00E506C1"/>
    <w:rsid w:val="00E50943"/>
    <w:rsid w:val="00E50FC8"/>
    <w:rsid w:val="00E5166C"/>
    <w:rsid w:val="00E527D6"/>
    <w:rsid w:val="00E52B96"/>
    <w:rsid w:val="00E52BDA"/>
    <w:rsid w:val="00E53826"/>
    <w:rsid w:val="00E53C6E"/>
    <w:rsid w:val="00E55D11"/>
    <w:rsid w:val="00E567BA"/>
    <w:rsid w:val="00E57D88"/>
    <w:rsid w:val="00E60531"/>
    <w:rsid w:val="00E626D0"/>
    <w:rsid w:val="00E63200"/>
    <w:rsid w:val="00E63690"/>
    <w:rsid w:val="00E637EC"/>
    <w:rsid w:val="00E63A45"/>
    <w:rsid w:val="00E63D26"/>
    <w:rsid w:val="00E63D86"/>
    <w:rsid w:val="00E6457D"/>
    <w:rsid w:val="00E66159"/>
    <w:rsid w:val="00E66324"/>
    <w:rsid w:val="00E66B31"/>
    <w:rsid w:val="00E6712F"/>
    <w:rsid w:val="00E70A89"/>
    <w:rsid w:val="00E70A94"/>
    <w:rsid w:val="00E70AAC"/>
    <w:rsid w:val="00E712CA"/>
    <w:rsid w:val="00E7134F"/>
    <w:rsid w:val="00E7192E"/>
    <w:rsid w:val="00E72C32"/>
    <w:rsid w:val="00E73C81"/>
    <w:rsid w:val="00E74D55"/>
    <w:rsid w:val="00E754C3"/>
    <w:rsid w:val="00E75AB6"/>
    <w:rsid w:val="00E76062"/>
    <w:rsid w:val="00E77D43"/>
    <w:rsid w:val="00E77FCE"/>
    <w:rsid w:val="00E80E8B"/>
    <w:rsid w:val="00E81FCB"/>
    <w:rsid w:val="00E82FBC"/>
    <w:rsid w:val="00E8345C"/>
    <w:rsid w:val="00E83903"/>
    <w:rsid w:val="00E83DCC"/>
    <w:rsid w:val="00E84D29"/>
    <w:rsid w:val="00E8537D"/>
    <w:rsid w:val="00E85DC9"/>
    <w:rsid w:val="00E861FD"/>
    <w:rsid w:val="00E8691F"/>
    <w:rsid w:val="00E8696A"/>
    <w:rsid w:val="00E86ADB"/>
    <w:rsid w:val="00E872BB"/>
    <w:rsid w:val="00E874F9"/>
    <w:rsid w:val="00E87DF5"/>
    <w:rsid w:val="00E9022F"/>
    <w:rsid w:val="00E904F3"/>
    <w:rsid w:val="00E91179"/>
    <w:rsid w:val="00E91679"/>
    <w:rsid w:val="00E917A4"/>
    <w:rsid w:val="00E9187D"/>
    <w:rsid w:val="00E9208C"/>
    <w:rsid w:val="00E93DC8"/>
    <w:rsid w:val="00E93F36"/>
    <w:rsid w:val="00E94A95"/>
    <w:rsid w:val="00E94EBD"/>
    <w:rsid w:val="00E94EE7"/>
    <w:rsid w:val="00E959DC"/>
    <w:rsid w:val="00E96818"/>
    <w:rsid w:val="00E96EEE"/>
    <w:rsid w:val="00E96F62"/>
    <w:rsid w:val="00E97272"/>
    <w:rsid w:val="00EA0FD5"/>
    <w:rsid w:val="00EA2F47"/>
    <w:rsid w:val="00EA35C8"/>
    <w:rsid w:val="00EA371E"/>
    <w:rsid w:val="00EA3994"/>
    <w:rsid w:val="00EA3A86"/>
    <w:rsid w:val="00EA3CB0"/>
    <w:rsid w:val="00EA402A"/>
    <w:rsid w:val="00EA48AB"/>
    <w:rsid w:val="00EA4DA5"/>
    <w:rsid w:val="00EA5C01"/>
    <w:rsid w:val="00EA5CF8"/>
    <w:rsid w:val="00EA6103"/>
    <w:rsid w:val="00EB008C"/>
    <w:rsid w:val="00EB0396"/>
    <w:rsid w:val="00EB06A1"/>
    <w:rsid w:val="00EB0B17"/>
    <w:rsid w:val="00EB1279"/>
    <w:rsid w:val="00EB28BE"/>
    <w:rsid w:val="00EB28FB"/>
    <w:rsid w:val="00EB2CE6"/>
    <w:rsid w:val="00EB3462"/>
    <w:rsid w:val="00EB365D"/>
    <w:rsid w:val="00EB38C6"/>
    <w:rsid w:val="00EB4872"/>
    <w:rsid w:val="00EB5272"/>
    <w:rsid w:val="00EB5C53"/>
    <w:rsid w:val="00EB6D36"/>
    <w:rsid w:val="00EB70A9"/>
    <w:rsid w:val="00EB74EF"/>
    <w:rsid w:val="00EC0A14"/>
    <w:rsid w:val="00EC0BC4"/>
    <w:rsid w:val="00EC0EFB"/>
    <w:rsid w:val="00EC122D"/>
    <w:rsid w:val="00EC1777"/>
    <w:rsid w:val="00EC195F"/>
    <w:rsid w:val="00EC24D5"/>
    <w:rsid w:val="00EC27C1"/>
    <w:rsid w:val="00EC314B"/>
    <w:rsid w:val="00EC3621"/>
    <w:rsid w:val="00EC3787"/>
    <w:rsid w:val="00EC38E3"/>
    <w:rsid w:val="00EC609D"/>
    <w:rsid w:val="00EC61AE"/>
    <w:rsid w:val="00EC63F2"/>
    <w:rsid w:val="00EC657C"/>
    <w:rsid w:val="00EC6EC2"/>
    <w:rsid w:val="00EC721C"/>
    <w:rsid w:val="00EC7508"/>
    <w:rsid w:val="00EC795E"/>
    <w:rsid w:val="00ED01EB"/>
    <w:rsid w:val="00ED2501"/>
    <w:rsid w:val="00ED2B3A"/>
    <w:rsid w:val="00ED2D0A"/>
    <w:rsid w:val="00ED2F66"/>
    <w:rsid w:val="00ED3941"/>
    <w:rsid w:val="00ED3AC1"/>
    <w:rsid w:val="00ED4A01"/>
    <w:rsid w:val="00ED5390"/>
    <w:rsid w:val="00ED559E"/>
    <w:rsid w:val="00ED5EB9"/>
    <w:rsid w:val="00ED7DC1"/>
    <w:rsid w:val="00EE03B5"/>
    <w:rsid w:val="00EE12B7"/>
    <w:rsid w:val="00EE1AD7"/>
    <w:rsid w:val="00EE1F3A"/>
    <w:rsid w:val="00EE25FD"/>
    <w:rsid w:val="00EE28B9"/>
    <w:rsid w:val="00EE2B11"/>
    <w:rsid w:val="00EE2CC1"/>
    <w:rsid w:val="00EE3250"/>
    <w:rsid w:val="00EE37FC"/>
    <w:rsid w:val="00EE3916"/>
    <w:rsid w:val="00EE43B4"/>
    <w:rsid w:val="00EE4470"/>
    <w:rsid w:val="00EE6871"/>
    <w:rsid w:val="00EE7022"/>
    <w:rsid w:val="00EE7360"/>
    <w:rsid w:val="00EE7C09"/>
    <w:rsid w:val="00EF0D7C"/>
    <w:rsid w:val="00EF10C3"/>
    <w:rsid w:val="00EF2BB3"/>
    <w:rsid w:val="00EF4891"/>
    <w:rsid w:val="00EF48E8"/>
    <w:rsid w:val="00EF4DC5"/>
    <w:rsid w:val="00EF5871"/>
    <w:rsid w:val="00EF61E9"/>
    <w:rsid w:val="00EF6657"/>
    <w:rsid w:val="00EF6883"/>
    <w:rsid w:val="00EF6E10"/>
    <w:rsid w:val="00EF6E8C"/>
    <w:rsid w:val="00EF734B"/>
    <w:rsid w:val="00EF7C2A"/>
    <w:rsid w:val="00F0001F"/>
    <w:rsid w:val="00F0012B"/>
    <w:rsid w:val="00F01143"/>
    <w:rsid w:val="00F0191F"/>
    <w:rsid w:val="00F03393"/>
    <w:rsid w:val="00F03601"/>
    <w:rsid w:val="00F0382F"/>
    <w:rsid w:val="00F03961"/>
    <w:rsid w:val="00F04497"/>
    <w:rsid w:val="00F05693"/>
    <w:rsid w:val="00F0575B"/>
    <w:rsid w:val="00F063F8"/>
    <w:rsid w:val="00F06671"/>
    <w:rsid w:val="00F066C3"/>
    <w:rsid w:val="00F068B0"/>
    <w:rsid w:val="00F06DED"/>
    <w:rsid w:val="00F078A0"/>
    <w:rsid w:val="00F10B87"/>
    <w:rsid w:val="00F111C0"/>
    <w:rsid w:val="00F11C3D"/>
    <w:rsid w:val="00F11DBC"/>
    <w:rsid w:val="00F1261A"/>
    <w:rsid w:val="00F1266E"/>
    <w:rsid w:val="00F133B2"/>
    <w:rsid w:val="00F13E84"/>
    <w:rsid w:val="00F148A5"/>
    <w:rsid w:val="00F14B8E"/>
    <w:rsid w:val="00F1591D"/>
    <w:rsid w:val="00F162C4"/>
    <w:rsid w:val="00F167F2"/>
    <w:rsid w:val="00F200B5"/>
    <w:rsid w:val="00F208C8"/>
    <w:rsid w:val="00F21EDF"/>
    <w:rsid w:val="00F221E0"/>
    <w:rsid w:val="00F224FC"/>
    <w:rsid w:val="00F22BBF"/>
    <w:rsid w:val="00F22D9C"/>
    <w:rsid w:val="00F251C9"/>
    <w:rsid w:val="00F2538F"/>
    <w:rsid w:val="00F25EEC"/>
    <w:rsid w:val="00F26488"/>
    <w:rsid w:val="00F268F6"/>
    <w:rsid w:val="00F26D52"/>
    <w:rsid w:val="00F2766D"/>
    <w:rsid w:val="00F27AA7"/>
    <w:rsid w:val="00F27DEC"/>
    <w:rsid w:val="00F27FFE"/>
    <w:rsid w:val="00F30D60"/>
    <w:rsid w:val="00F31534"/>
    <w:rsid w:val="00F31596"/>
    <w:rsid w:val="00F32479"/>
    <w:rsid w:val="00F32784"/>
    <w:rsid w:val="00F33A44"/>
    <w:rsid w:val="00F33E65"/>
    <w:rsid w:val="00F3406F"/>
    <w:rsid w:val="00F341B6"/>
    <w:rsid w:val="00F350F6"/>
    <w:rsid w:val="00F35589"/>
    <w:rsid w:val="00F35BC5"/>
    <w:rsid w:val="00F371AC"/>
    <w:rsid w:val="00F41C40"/>
    <w:rsid w:val="00F424A7"/>
    <w:rsid w:val="00F42887"/>
    <w:rsid w:val="00F43046"/>
    <w:rsid w:val="00F43373"/>
    <w:rsid w:val="00F43534"/>
    <w:rsid w:val="00F4411D"/>
    <w:rsid w:val="00F44C94"/>
    <w:rsid w:val="00F46366"/>
    <w:rsid w:val="00F470A9"/>
    <w:rsid w:val="00F50B91"/>
    <w:rsid w:val="00F51402"/>
    <w:rsid w:val="00F519F7"/>
    <w:rsid w:val="00F51FCA"/>
    <w:rsid w:val="00F5233B"/>
    <w:rsid w:val="00F523CC"/>
    <w:rsid w:val="00F5339C"/>
    <w:rsid w:val="00F551F6"/>
    <w:rsid w:val="00F554FA"/>
    <w:rsid w:val="00F55798"/>
    <w:rsid w:val="00F55D0B"/>
    <w:rsid w:val="00F56216"/>
    <w:rsid w:val="00F566FA"/>
    <w:rsid w:val="00F56F81"/>
    <w:rsid w:val="00F574CC"/>
    <w:rsid w:val="00F576D7"/>
    <w:rsid w:val="00F57DC3"/>
    <w:rsid w:val="00F6025A"/>
    <w:rsid w:val="00F606E1"/>
    <w:rsid w:val="00F62458"/>
    <w:rsid w:val="00F625F5"/>
    <w:rsid w:val="00F62FC4"/>
    <w:rsid w:val="00F632D4"/>
    <w:rsid w:val="00F6349D"/>
    <w:rsid w:val="00F64A2D"/>
    <w:rsid w:val="00F64CAE"/>
    <w:rsid w:val="00F651B5"/>
    <w:rsid w:val="00F6695D"/>
    <w:rsid w:val="00F67751"/>
    <w:rsid w:val="00F679AE"/>
    <w:rsid w:val="00F67C7C"/>
    <w:rsid w:val="00F67E3F"/>
    <w:rsid w:val="00F70841"/>
    <w:rsid w:val="00F7237D"/>
    <w:rsid w:val="00F7696E"/>
    <w:rsid w:val="00F76D32"/>
    <w:rsid w:val="00F7702A"/>
    <w:rsid w:val="00F771E5"/>
    <w:rsid w:val="00F775F7"/>
    <w:rsid w:val="00F776B9"/>
    <w:rsid w:val="00F77A70"/>
    <w:rsid w:val="00F77DC4"/>
    <w:rsid w:val="00F800A2"/>
    <w:rsid w:val="00F801F1"/>
    <w:rsid w:val="00F81128"/>
    <w:rsid w:val="00F81693"/>
    <w:rsid w:val="00F82933"/>
    <w:rsid w:val="00F83207"/>
    <w:rsid w:val="00F83DB1"/>
    <w:rsid w:val="00F84221"/>
    <w:rsid w:val="00F84AC5"/>
    <w:rsid w:val="00F85062"/>
    <w:rsid w:val="00F851F4"/>
    <w:rsid w:val="00F85E22"/>
    <w:rsid w:val="00F8624A"/>
    <w:rsid w:val="00F86E88"/>
    <w:rsid w:val="00F87692"/>
    <w:rsid w:val="00F903AC"/>
    <w:rsid w:val="00F91877"/>
    <w:rsid w:val="00F91C9C"/>
    <w:rsid w:val="00F92504"/>
    <w:rsid w:val="00F92878"/>
    <w:rsid w:val="00F94147"/>
    <w:rsid w:val="00F94491"/>
    <w:rsid w:val="00F94933"/>
    <w:rsid w:val="00F950C0"/>
    <w:rsid w:val="00F950D2"/>
    <w:rsid w:val="00F95271"/>
    <w:rsid w:val="00F959C8"/>
    <w:rsid w:val="00F967B0"/>
    <w:rsid w:val="00F96D35"/>
    <w:rsid w:val="00F979EC"/>
    <w:rsid w:val="00F97BDD"/>
    <w:rsid w:val="00F97C52"/>
    <w:rsid w:val="00FA00AF"/>
    <w:rsid w:val="00FA01EF"/>
    <w:rsid w:val="00FA0ACE"/>
    <w:rsid w:val="00FA1B78"/>
    <w:rsid w:val="00FA238C"/>
    <w:rsid w:val="00FA4D49"/>
    <w:rsid w:val="00FA59A9"/>
    <w:rsid w:val="00FA6BEA"/>
    <w:rsid w:val="00FA733E"/>
    <w:rsid w:val="00FA7ED8"/>
    <w:rsid w:val="00FB07F9"/>
    <w:rsid w:val="00FB10B5"/>
    <w:rsid w:val="00FB1143"/>
    <w:rsid w:val="00FB149C"/>
    <w:rsid w:val="00FB3937"/>
    <w:rsid w:val="00FB3DA3"/>
    <w:rsid w:val="00FB4745"/>
    <w:rsid w:val="00FB5D9E"/>
    <w:rsid w:val="00FB6AA0"/>
    <w:rsid w:val="00FB6B6B"/>
    <w:rsid w:val="00FB7636"/>
    <w:rsid w:val="00FB78A2"/>
    <w:rsid w:val="00FC02EC"/>
    <w:rsid w:val="00FC0B59"/>
    <w:rsid w:val="00FC1109"/>
    <w:rsid w:val="00FC1336"/>
    <w:rsid w:val="00FC15A5"/>
    <w:rsid w:val="00FC15C7"/>
    <w:rsid w:val="00FC24AA"/>
    <w:rsid w:val="00FC2F6B"/>
    <w:rsid w:val="00FC35AA"/>
    <w:rsid w:val="00FC43ED"/>
    <w:rsid w:val="00FC4529"/>
    <w:rsid w:val="00FC484A"/>
    <w:rsid w:val="00FC5580"/>
    <w:rsid w:val="00FC6592"/>
    <w:rsid w:val="00FC6ACE"/>
    <w:rsid w:val="00FC6F67"/>
    <w:rsid w:val="00FC7E0E"/>
    <w:rsid w:val="00FD029C"/>
    <w:rsid w:val="00FD0D0A"/>
    <w:rsid w:val="00FD295D"/>
    <w:rsid w:val="00FD2C63"/>
    <w:rsid w:val="00FD3972"/>
    <w:rsid w:val="00FD3B12"/>
    <w:rsid w:val="00FD3C47"/>
    <w:rsid w:val="00FD3E77"/>
    <w:rsid w:val="00FD6698"/>
    <w:rsid w:val="00FD698B"/>
    <w:rsid w:val="00FD7095"/>
    <w:rsid w:val="00FE2E58"/>
    <w:rsid w:val="00FE2F01"/>
    <w:rsid w:val="00FE30F9"/>
    <w:rsid w:val="00FE35FF"/>
    <w:rsid w:val="00FE38D2"/>
    <w:rsid w:val="00FE4795"/>
    <w:rsid w:val="00FE4F96"/>
    <w:rsid w:val="00FE53CB"/>
    <w:rsid w:val="00FE5427"/>
    <w:rsid w:val="00FE570B"/>
    <w:rsid w:val="00FE6066"/>
    <w:rsid w:val="00FE60D1"/>
    <w:rsid w:val="00FE6401"/>
    <w:rsid w:val="00FE6837"/>
    <w:rsid w:val="00FE702A"/>
    <w:rsid w:val="00FF1329"/>
    <w:rsid w:val="00FF1AB1"/>
    <w:rsid w:val="00FF247E"/>
    <w:rsid w:val="00FF3EE4"/>
    <w:rsid w:val="00FF3F76"/>
    <w:rsid w:val="00FF4832"/>
    <w:rsid w:val="00FF4FD1"/>
    <w:rsid w:val="00FF6333"/>
    <w:rsid w:val="00FF6B83"/>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spacing w:after="0"/>
      <w:ind w:left="1540"/>
    </w:pPr>
    <w:rPr>
      <w:sz w:val="18"/>
      <w:szCs w:val="18"/>
    </w:rPr>
  </w:style>
  <w:style w:type="paragraph" w:styleId="TDC7">
    <w:name w:val="toc 7"/>
    <w:basedOn w:val="Normal"/>
    <w:next w:val="Normal"/>
    <w:uiPriority w:val="39"/>
    <w:rsid w:val="00532601"/>
    <w:pPr>
      <w:spacing w:after="0"/>
      <w:ind w:left="1320"/>
    </w:pPr>
    <w:rPr>
      <w:sz w:val="18"/>
      <w:szCs w:val="18"/>
    </w:rPr>
  </w:style>
  <w:style w:type="paragraph" w:styleId="TDC6">
    <w:name w:val="toc 6"/>
    <w:basedOn w:val="Normal"/>
    <w:next w:val="Normal"/>
    <w:uiPriority w:val="39"/>
    <w:rsid w:val="00532601"/>
    <w:pPr>
      <w:spacing w:after="0"/>
      <w:ind w:left="1100"/>
    </w:pPr>
    <w:rPr>
      <w:sz w:val="18"/>
      <w:szCs w:val="18"/>
    </w:rPr>
  </w:style>
  <w:style w:type="paragraph" w:styleId="TDC5">
    <w:name w:val="toc 5"/>
    <w:basedOn w:val="Normal"/>
    <w:next w:val="Normal"/>
    <w:uiPriority w:val="39"/>
    <w:rsid w:val="00532601"/>
    <w:pPr>
      <w:spacing w:after="0"/>
      <w:ind w:left="880"/>
    </w:pPr>
    <w:rPr>
      <w:sz w:val="18"/>
      <w:szCs w:val="18"/>
    </w:rPr>
  </w:style>
  <w:style w:type="paragraph" w:styleId="TDC4">
    <w:name w:val="toc 4"/>
    <w:basedOn w:val="Normal"/>
    <w:next w:val="Normal"/>
    <w:uiPriority w:val="39"/>
    <w:rsid w:val="00532601"/>
    <w:pPr>
      <w:spacing w:after="0"/>
      <w:ind w:left="660"/>
    </w:pPr>
    <w:rPr>
      <w:sz w:val="18"/>
      <w:szCs w:val="18"/>
    </w:rPr>
  </w:style>
  <w:style w:type="paragraph" w:styleId="TDC3">
    <w:name w:val="toc 3"/>
    <w:basedOn w:val="Normal"/>
    <w:next w:val="Normal"/>
    <w:uiPriority w:val="39"/>
    <w:qFormat/>
    <w:rsid w:val="00532601"/>
    <w:pPr>
      <w:spacing w:after="0"/>
      <w:ind w:left="440"/>
    </w:pPr>
    <w:rPr>
      <w:i/>
      <w:iCs/>
      <w:sz w:val="20"/>
      <w:szCs w:val="20"/>
    </w:rPr>
  </w:style>
  <w:style w:type="paragraph" w:styleId="TDC2">
    <w:name w:val="toc 2"/>
    <w:basedOn w:val="Normal"/>
    <w:next w:val="Normal"/>
    <w:uiPriority w:val="39"/>
    <w:qFormat/>
    <w:rsid w:val="00532601"/>
    <w:pPr>
      <w:spacing w:after="0"/>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uiPriority w:val="3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spacing w:after="0"/>
      <w:ind w:left="1540"/>
    </w:pPr>
    <w:rPr>
      <w:sz w:val="18"/>
      <w:szCs w:val="18"/>
    </w:rPr>
  </w:style>
  <w:style w:type="paragraph" w:styleId="TDC7">
    <w:name w:val="toc 7"/>
    <w:basedOn w:val="Normal"/>
    <w:next w:val="Normal"/>
    <w:uiPriority w:val="39"/>
    <w:rsid w:val="00532601"/>
    <w:pPr>
      <w:spacing w:after="0"/>
      <w:ind w:left="1320"/>
    </w:pPr>
    <w:rPr>
      <w:sz w:val="18"/>
      <w:szCs w:val="18"/>
    </w:rPr>
  </w:style>
  <w:style w:type="paragraph" w:styleId="TDC6">
    <w:name w:val="toc 6"/>
    <w:basedOn w:val="Normal"/>
    <w:next w:val="Normal"/>
    <w:uiPriority w:val="39"/>
    <w:rsid w:val="00532601"/>
    <w:pPr>
      <w:spacing w:after="0"/>
      <w:ind w:left="1100"/>
    </w:pPr>
    <w:rPr>
      <w:sz w:val="18"/>
      <w:szCs w:val="18"/>
    </w:rPr>
  </w:style>
  <w:style w:type="paragraph" w:styleId="TDC5">
    <w:name w:val="toc 5"/>
    <w:basedOn w:val="Normal"/>
    <w:next w:val="Normal"/>
    <w:uiPriority w:val="39"/>
    <w:rsid w:val="00532601"/>
    <w:pPr>
      <w:spacing w:after="0"/>
      <w:ind w:left="880"/>
    </w:pPr>
    <w:rPr>
      <w:sz w:val="18"/>
      <w:szCs w:val="18"/>
    </w:rPr>
  </w:style>
  <w:style w:type="paragraph" w:styleId="TDC4">
    <w:name w:val="toc 4"/>
    <w:basedOn w:val="Normal"/>
    <w:next w:val="Normal"/>
    <w:uiPriority w:val="39"/>
    <w:rsid w:val="00532601"/>
    <w:pPr>
      <w:spacing w:after="0"/>
      <w:ind w:left="660"/>
    </w:pPr>
    <w:rPr>
      <w:sz w:val="18"/>
      <w:szCs w:val="18"/>
    </w:rPr>
  </w:style>
  <w:style w:type="paragraph" w:styleId="TDC3">
    <w:name w:val="toc 3"/>
    <w:basedOn w:val="Normal"/>
    <w:next w:val="Normal"/>
    <w:uiPriority w:val="39"/>
    <w:qFormat/>
    <w:rsid w:val="00532601"/>
    <w:pPr>
      <w:spacing w:after="0"/>
      <w:ind w:left="440"/>
    </w:pPr>
    <w:rPr>
      <w:i/>
      <w:iCs/>
      <w:sz w:val="20"/>
      <w:szCs w:val="20"/>
    </w:rPr>
  </w:style>
  <w:style w:type="paragraph" w:styleId="TDC2">
    <w:name w:val="toc 2"/>
    <w:basedOn w:val="Normal"/>
    <w:next w:val="Normal"/>
    <w:uiPriority w:val="39"/>
    <w:qFormat/>
    <w:rsid w:val="00532601"/>
    <w:pPr>
      <w:spacing w:after="0"/>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uiPriority w:val="3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463428468">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666709690">
      <w:bodyDiv w:val="1"/>
      <w:marLeft w:val="0"/>
      <w:marRight w:val="0"/>
      <w:marTop w:val="0"/>
      <w:marBottom w:val="0"/>
      <w:divBdr>
        <w:top w:val="none" w:sz="0" w:space="0" w:color="auto"/>
        <w:left w:val="none" w:sz="0" w:space="0" w:color="auto"/>
        <w:bottom w:val="none" w:sz="0" w:space="0" w:color="auto"/>
        <w:right w:val="none" w:sz="0" w:space="0" w:color="auto"/>
      </w:divBdr>
    </w:div>
    <w:div w:id="673648024">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01406892">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82388325">
      <w:bodyDiv w:val="1"/>
      <w:marLeft w:val="0"/>
      <w:marRight w:val="0"/>
      <w:marTop w:val="0"/>
      <w:marBottom w:val="0"/>
      <w:divBdr>
        <w:top w:val="none" w:sz="0" w:space="0" w:color="auto"/>
        <w:left w:val="none" w:sz="0" w:space="0" w:color="auto"/>
        <w:bottom w:val="none" w:sz="0" w:space="0" w:color="auto"/>
        <w:right w:val="none" w:sz="0" w:space="0" w:color="auto"/>
      </w:divBdr>
    </w:div>
    <w:div w:id="1106651888">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57136206">
      <w:bodyDiv w:val="1"/>
      <w:marLeft w:val="0"/>
      <w:marRight w:val="0"/>
      <w:marTop w:val="0"/>
      <w:marBottom w:val="0"/>
      <w:divBdr>
        <w:top w:val="none" w:sz="0" w:space="0" w:color="auto"/>
        <w:left w:val="none" w:sz="0" w:space="0" w:color="auto"/>
        <w:bottom w:val="none" w:sz="0" w:space="0" w:color="auto"/>
        <w:right w:val="none" w:sz="0" w:space="0" w:color="auto"/>
      </w:divBdr>
    </w:div>
    <w:div w:id="1272274299">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47514815">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29455405">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325067">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1948461995">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pranet.funcionpublica.gob.mx"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BCE7B-D541-450B-886E-BF018228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36</Pages>
  <Words>15985</Words>
  <Characters>87920</Characters>
  <Application>Microsoft Office Word</Application>
  <DocSecurity>0</DocSecurity>
  <Lines>732</Lines>
  <Paragraphs>207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103698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Mauricio Camacho Ramos</cp:lastModifiedBy>
  <cp:revision>63</cp:revision>
  <cp:lastPrinted>2016-06-21T16:20:00Z</cp:lastPrinted>
  <dcterms:created xsi:type="dcterms:W3CDTF">2016-05-25T15:13:00Z</dcterms:created>
  <dcterms:modified xsi:type="dcterms:W3CDTF">2016-06-21T16:20:00Z</dcterms:modified>
</cp:coreProperties>
</file>