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226289" w:rsidRPr="00573053" w:rsidRDefault="00226289" w:rsidP="00655212">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val="es-ES_tradnl" w:eastAsia="ar-SA"/>
        </w:rPr>
      </w:pPr>
      <w:r w:rsidRPr="00573053">
        <w:rPr>
          <w:rFonts w:ascii="Arial" w:hAnsi="Arial" w:cs="Arial"/>
          <w:b/>
          <w:bCs/>
          <w:kern w:val="1"/>
          <w:sz w:val="20"/>
          <w:szCs w:val="20"/>
          <w:lang w:val="es-ES_tradnl" w:eastAsia="ar-SA"/>
        </w:rPr>
        <w:t>ANEXO 1</w:t>
      </w:r>
    </w:p>
    <w:p w:rsidR="00516264" w:rsidRPr="00516264" w:rsidRDefault="00E95177" w:rsidP="00516264">
      <w:pPr>
        <w:pStyle w:val="Ttulo1"/>
        <w:tabs>
          <w:tab w:val="clear" w:pos="432"/>
          <w:tab w:val="num" w:pos="0"/>
        </w:tabs>
        <w:spacing w:before="0" w:after="0"/>
        <w:ind w:left="-284" w:firstLine="0"/>
        <w:jc w:val="center"/>
        <w:rPr>
          <w:rFonts w:cs="Arial"/>
          <w:sz w:val="20"/>
          <w:szCs w:val="20"/>
          <w:lang w:val="es-ES_tradnl"/>
        </w:rPr>
      </w:pPr>
      <w:r w:rsidRPr="00516264">
        <w:rPr>
          <w:rFonts w:cs="Arial"/>
          <w:sz w:val="20"/>
          <w:szCs w:val="20"/>
          <w:lang w:val="es-ES_tradnl"/>
        </w:rPr>
        <w:t>TÉRMINOS Y CONDICIONES</w:t>
      </w:r>
      <w:r w:rsidR="00516264" w:rsidRPr="00516264">
        <w:rPr>
          <w:rFonts w:cs="Arial"/>
          <w:sz w:val="20"/>
          <w:szCs w:val="20"/>
          <w:lang w:val="es-ES_tradnl"/>
        </w:rPr>
        <w:t xml:space="preserve"> PARA LA </w:t>
      </w:r>
      <w:r w:rsidR="00516264" w:rsidRPr="00516264">
        <w:rPr>
          <w:rFonts w:cs="Arial"/>
          <w:iCs/>
          <w:sz w:val="20"/>
          <w:szCs w:val="20"/>
        </w:rPr>
        <w:t xml:space="preserve">ADQUISICIÓN DE INSUMOS PARA EL COMBATE AL DENGUE Y TRATAMIENTO DEL AGUA PARA CONSUMO HUMANO DURANTE EL EJERCICIO 2016, </w:t>
      </w:r>
    </w:p>
    <w:p w:rsidR="00E95177" w:rsidRPr="00516264" w:rsidRDefault="00516264" w:rsidP="00516264">
      <w:pPr>
        <w:pStyle w:val="Ttulo1"/>
        <w:tabs>
          <w:tab w:val="clear" w:pos="432"/>
          <w:tab w:val="num" w:pos="0"/>
        </w:tabs>
        <w:spacing w:before="0" w:after="0"/>
        <w:ind w:left="-284" w:firstLine="0"/>
        <w:jc w:val="center"/>
        <w:rPr>
          <w:rFonts w:cs="Arial"/>
          <w:sz w:val="20"/>
          <w:szCs w:val="20"/>
          <w:lang w:val="es-ES_tradnl"/>
        </w:rPr>
      </w:pPr>
      <w:r w:rsidRPr="00516264">
        <w:rPr>
          <w:rFonts w:cs="Arial"/>
          <w:iCs/>
          <w:sz w:val="20"/>
          <w:szCs w:val="20"/>
        </w:rPr>
        <w:t>IMSS</w:t>
      </w:r>
      <w:r>
        <w:rPr>
          <w:rFonts w:cs="Arial"/>
          <w:iCs/>
          <w:sz w:val="20"/>
          <w:szCs w:val="20"/>
        </w:rPr>
        <w:t xml:space="preserve"> </w:t>
      </w:r>
      <w:r w:rsidRPr="00516264">
        <w:rPr>
          <w:rFonts w:cs="Arial"/>
          <w:iCs/>
          <w:sz w:val="20"/>
          <w:szCs w:val="20"/>
        </w:rPr>
        <w:t>-</w:t>
      </w:r>
      <w:r>
        <w:rPr>
          <w:rFonts w:cs="Arial"/>
          <w:iCs/>
          <w:sz w:val="20"/>
          <w:szCs w:val="20"/>
        </w:rPr>
        <w:t>PROSPERA</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PLAZO, LUGAR Y CONDICIONES DE ENTREGA :</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widowControl w:val="0"/>
        <w:numPr>
          <w:ilvl w:val="0"/>
          <w:numId w:val="31"/>
        </w:numPr>
        <w:overflowPunct w:val="0"/>
        <w:autoSpaceDE w:val="0"/>
        <w:autoSpaceDN w:val="0"/>
        <w:adjustRightInd w:val="0"/>
        <w:spacing w:after="0" w:line="240" w:lineRule="auto"/>
        <w:textAlignment w:val="baseline"/>
        <w:rPr>
          <w:rFonts w:ascii="Arial" w:eastAsia="Times New Roman" w:hAnsi="Arial" w:cs="Arial"/>
          <w:sz w:val="24"/>
          <w:szCs w:val="24"/>
          <w:lang w:eastAsia="es-ES"/>
        </w:rPr>
      </w:pPr>
      <w:r>
        <w:rPr>
          <w:rFonts w:ascii="Arial" w:eastAsia="Times New Roman" w:hAnsi="Arial" w:cs="Arial"/>
          <w:b/>
          <w:iCs/>
          <w:sz w:val="24"/>
          <w:szCs w:val="24"/>
          <w:lang w:eastAsia="es-ES"/>
        </w:rPr>
        <w:t xml:space="preserve">TIEMPO LIMITE </w:t>
      </w:r>
      <w:r w:rsidRPr="00923F2B">
        <w:rPr>
          <w:rFonts w:ascii="Arial" w:eastAsia="Times New Roman" w:hAnsi="Arial" w:cs="Arial"/>
          <w:b/>
          <w:iCs/>
          <w:sz w:val="24"/>
          <w:szCs w:val="24"/>
          <w:lang w:eastAsia="es-ES"/>
        </w:rPr>
        <w:t xml:space="preserve">DE ENTREGA: </w:t>
      </w:r>
      <w:r w:rsidRPr="00AF009E">
        <w:rPr>
          <w:rFonts w:ascii="Arial" w:eastAsia="Times New Roman" w:hAnsi="Arial" w:cs="Arial"/>
          <w:iCs/>
          <w:sz w:val="24"/>
          <w:szCs w:val="24"/>
          <w:lang w:eastAsia="es-ES"/>
        </w:rPr>
        <w:t>Dentro de los</w:t>
      </w:r>
      <w:r>
        <w:rPr>
          <w:rFonts w:ascii="Arial" w:eastAsia="Times New Roman" w:hAnsi="Arial" w:cs="Arial"/>
          <w:b/>
          <w:iCs/>
          <w:sz w:val="24"/>
          <w:szCs w:val="24"/>
          <w:lang w:eastAsia="es-ES"/>
        </w:rPr>
        <w:t xml:space="preserve"> </w:t>
      </w:r>
      <w:r>
        <w:rPr>
          <w:rFonts w:ascii="Arial" w:eastAsia="Times New Roman" w:hAnsi="Arial" w:cs="Arial"/>
          <w:sz w:val="24"/>
          <w:szCs w:val="24"/>
          <w:lang w:eastAsia="es-ES"/>
        </w:rPr>
        <w:t>15</w:t>
      </w:r>
      <w:r w:rsidRPr="00923F2B">
        <w:rPr>
          <w:rFonts w:ascii="Arial" w:eastAsia="Times New Roman" w:hAnsi="Arial" w:cs="Arial"/>
          <w:sz w:val="24"/>
          <w:szCs w:val="24"/>
          <w:lang w:eastAsia="es-ES"/>
        </w:rPr>
        <w:t xml:space="preserve"> días naturales posteriores a la Notificación del Fallo.</w:t>
      </w:r>
    </w:p>
    <w:p w:rsidR="00320317" w:rsidRPr="00923F2B" w:rsidRDefault="00320317" w:rsidP="00320317">
      <w:pPr>
        <w:widowControl w:val="0"/>
        <w:overflowPunct w:val="0"/>
        <w:autoSpaceDE w:val="0"/>
        <w:autoSpaceDN w:val="0"/>
        <w:adjustRightInd w:val="0"/>
        <w:spacing w:after="0" w:line="240" w:lineRule="auto"/>
        <w:textAlignment w:val="baseline"/>
        <w:rPr>
          <w:rFonts w:ascii="Arial" w:eastAsia="Times New Roman" w:hAnsi="Arial" w:cs="Arial"/>
          <w:sz w:val="24"/>
          <w:szCs w:val="24"/>
          <w:lang w:eastAsia="es-ES"/>
        </w:rPr>
      </w:pPr>
    </w:p>
    <w:p w:rsidR="004112F3" w:rsidRPr="004112F3" w:rsidRDefault="00320317" w:rsidP="00320317">
      <w:pPr>
        <w:widowControl w:val="0"/>
        <w:numPr>
          <w:ilvl w:val="0"/>
          <w:numId w:val="31"/>
        </w:numPr>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LUGAR DE ENTREGA:</w:t>
      </w:r>
      <w:r w:rsidRPr="00923F2B">
        <w:rPr>
          <w:rFonts w:ascii="Arial" w:eastAsia="Times New Roman" w:hAnsi="Arial" w:cs="Arial"/>
          <w:sz w:val="24"/>
          <w:szCs w:val="24"/>
          <w:lang w:eastAsia="es-ES"/>
        </w:rPr>
        <w:t xml:space="preserve"> Realizar la entrega del material </w:t>
      </w:r>
      <w:r w:rsidR="004112F3">
        <w:rPr>
          <w:rFonts w:ascii="Arial" w:eastAsia="Times New Roman" w:hAnsi="Arial" w:cs="Arial"/>
          <w:sz w:val="24"/>
          <w:szCs w:val="24"/>
          <w:lang w:eastAsia="es-ES"/>
        </w:rPr>
        <w:t xml:space="preserve">correspondiente a las siete partidas números: 1, 3, 4, 5, 7, 8 y 10 </w:t>
      </w:r>
      <w:r w:rsidRPr="00923F2B">
        <w:rPr>
          <w:rFonts w:ascii="Arial" w:eastAsia="Times New Roman" w:hAnsi="Arial" w:cs="Arial"/>
          <w:sz w:val="24"/>
          <w:szCs w:val="24"/>
          <w:lang w:eastAsia="es-ES"/>
        </w:rPr>
        <w:t>en el Almacén de Programas Especiales y Red Fría de Nivel Central, sito en Calzada Vallejo No. 675</w:t>
      </w:r>
      <w:r w:rsidR="00975E4D">
        <w:rPr>
          <w:rFonts w:ascii="Arial" w:eastAsia="Times New Roman" w:hAnsi="Arial" w:cs="Arial"/>
          <w:sz w:val="24"/>
          <w:szCs w:val="24"/>
          <w:lang w:eastAsia="es-ES"/>
        </w:rPr>
        <w:t>, Col. Magdalena de las Salinas,</w:t>
      </w:r>
      <w:r w:rsidRPr="00923F2B">
        <w:rPr>
          <w:rFonts w:ascii="Arial" w:eastAsia="Times New Roman" w:hAnsi="Arial" w:cs="Arial"/>
          <w:sz w:val="24"/>
          <w:szCs w:val="24"/>
          <w:lang w:eastAsia="es-ES"/>
        </w:rPr>
        <w:t xml:space="preserve"> </w:t>
      </w:r>
      <w:r w:rsidR="00975E4D">
        <w:rPr>
          <w:rFonts w:ascii="Arial" w:eastAsia="Times New Roman" w:hAnsi="Arial" w:cs="Arial"/>
          <w:sz w:val="24"/>
          <w:szCs w:val="24"/>
          <w:lang w:eastAsia="es-ES"/>
        </w:rPr>
        <w:t xml:space="preserve">Ciudad de </w:t>
      </w:r>
      <w:r w:rsidRPr="00923F2B">
        <w:rPr>
          <w:rFonts w:ascii="Arial" w:eastAsia="Times New Roman" w:hAnsi="Arial" w:cs="Arial"/>
          <w:sz w:val="24"/>
          <w:szCs w:val="24"/>
          <w:lang w:eastAsia="es-ES"/>
        </w:rPr>
        <w:t>México, C.P. 07700, en un horario de 9:00 a 13: 00 horas de lu</w:t>
      </w:r>
      <w:r w:rsidR="004112F3">
        <w:rPr>
          <w:rFonts w:ascii="Arial" w:eastAsia="Times New Roman" w:hAnsi="Arial" w:cs="Arial"/>
          <w:sz w:val="24"/>
          <w:szCs w:val="24"/>
          <w:lang w:eastAsia="es-ES"/>
        </w:rPr>
        <w:t>nes a viernes.</w:t>
      </w:r>
    </w:p>
    <w:p w:rsidR="004112F3" w:rsidRDefault="004112F3" w:rsidP="004112F3">
      <w:pPr>
        <w:pStyle w:val="Prrafodelista"/>
        <w:rPr>
          <w:rFonts w:ascii="Arial" w:hAnsi="Arial" w:cs="Arial"/>
        </w:rPr>
      </w:pPr>
    </w:p>
    <w:p w:rsidR="00320317" w:rsidRDefault="004112F3" w:rsidP="004112F3">
      <w:pPr>
        <w:widowControl w:val="0"/>
        <w:overflowPunct w:val="0"/>
        <w:autoSpaceDE w:val="0"/>
        <w:autoSpaceDN w:val="0"/>
        <w:adjustRightInd w:val="0"/>
        <w:spacing w:after="0" w:line="240" w:lineRule="auto"/>
        <w:ind w:left="720"/>
        <w:jc w:val="both"/>
        <w:textAlignment w:val="baseline"/>
        <w:rPr>
          <w:rFonts w:ascii="Arial" w:eastAsia="Times New Roman" w:hAnsi="Arial" w:cs="Arial"/>
          <w:sz w:val="24"/>
          <w:szCs w:val="24"/>
          <w:lang w:eastAsia="es-ES"/>
        </w:rPr>
      </w:pPr>
      <w:r>
        <w:rPr>
          <w:rFonts w:ascii="Arial" w:eastAsia="Times New Roman" w:hAnsi="Arial" w:cs="Arial"/>
          <w:sz w:val="24"/>
          <w:szCs w:val="24"/>
          <w:lang w:val="es-ES" w:eastAsia="es-ES"/>
        </w:rPr>
        <w:t>L</w:t>
      </w:r>
      <w:r>
        <w:rPr>
          <w:rFonts w:ascii="Arial" w:eastAsia="Times New Roman" w:hAnsi="Arial" w:cs="Arial"/>
          <w:sz w:val="24"/>
          <w:szCs w:val="24"/>
          <w:lang w:eastAsia="es-ES"/>
        </w:rPr>
        <w:t>as 3 partidas restantes, números: 2 con clave</w:t>
      </w:r>
      <w:r w:rsidR="00320317">
        <w:rPr>
          <w:rFonts w:ascii="Arial" w:eastAsia="Times New Roman" w:hAnsi="Arial" w:cs="Arial"/>
          <w:sz w:val="24"/>
          <w:szCs w:val="24"/>
          <w:lang w:eastAsia="es-ES"/>
        </w:rPr>
        <w:t xml:space="preserve"> </w:t>
      </w:r>
      <w:r>
        <w:rPr>
          <w:rFonts w:ascii="Arial" w:eastAsia="Times New Roman" w:hAnsi="Arial" w:cs="Arial"/>
          <w:sz w:val="24"/>
          <w:szCs w:val="24"/>
          <w:lang w:eastAsia="es-ES"/>
        </w:rPr>
        <w:t>370.676.0919.00.01</w:t>
      </w:r>
      <w:r w:rsidR="00F047A8">
        <w:rPr>
          <w:rFonts w:ascii="Arial" w:eastAsia="Times New Roman" w:hAnsi="Arial" w:cs="Arial"/>
          <w:sz w:val="24"/>
          <w:szCs w:val="24"/>
          <w:lang w:eastAsia="es-ES"/>
        </w:rPr>
        <w:t xml:space="preserve">, </w:t>
      </w:r>
      <w:r>
        <w:rPr>
          <w:rFonts w:ascii="Arial" w:eastAsia="Times New Roman" w:hAnsi="Arial" w:cs="Arial"/>
          <w:sz w:val="24"/>
          <w:szCs w:val="24"/>
          <w:lang w:eastAsia="es-ES"/>
        </w:rPr>
        <w:t>6 con clave</w:t>
      </w:r>
      <w:r w:rsidR="00320317">
        <w:rPr>
          <w:rFonts w:ascii="Arial" w:eastAsia="Times New Roman" w:hAnsi="Arial" w:cs="Arial"/>
          <w:sz w:val="24"/>
          <w:szCs w:val="24"/>
          <w:lang w:eastAsia="es-ES"/>
        </w:rPr>
        <w:t xml:space="preserve"> 350.286.0285.00.01 y</w:t>
      </w:r>
      <w:r>
        <w:rPr>
          <w:rFonts w:ascii="Arial" w:eastAsia="Times New Roman" w:hAnsi="Arial" w:cs="Arial"/>
          <w:sz w:val="24"/>
          <w:szCs w:val="24"/>
          <w:lang w:eastAsia="es-ES"/>
        </w:rPr>
        <w:t xml:space="preserve"> 9 con clave 350.513.1312.00.01</w:t>
      </w:r>
      <w:r w:rsidR="00320317">
        <w:rPr>
          <w:rFonts w:ascii="Arial" w:eastAsia="Times New Roman" w:hAnsi="Arial" w:cs="Arial"/>
          <w:sz w:val="24"/>
          <w:szCs w:val="24"/>
          <w:lang w:eastAsia="es-ES"/>
        </w:rPr>
        <w:t xml:space="preserve"> se entregar</w:t>
      </w:r>
      <w:r w:rsidR="00975E4D">
        <w:rPr>
          <w:rFonts w:ascii="Arial" w:eastAsia="Times New Roman" w:hAnsi="Arial" w:cs="Arial"/>
          <w:sz w:val="24"/>
          <w:szCs w:val="24"/>
          <w:lang w:eastAsia="es-ES"/>
        </w:rPr>
        <w:t>á</w:t>
      </w:r>
      <w:r w:rsidR="00320317">
        <w:rPr>
          <w:rFonts w:ascii="Arial" w:eastAsia="Times New Roman" w:hAnsi="Arial" w:cs="Arial"/>
          <w:sz w:val="24"/>
          <w:szCs w:val="24"/>
          <w:lang w:eastAsia="es-ES"/>
        </w:rPr>
        <w:t xml:space="preserve">n en las </w:t>
      </w:r>
      <w:r w:rsidR="00975E4D">
        <w:rPr>
          <w:rFonts w:ascii="Arial" w:eastAsia="Times New Roman" w:hAnsi="Arial" w:cs="Arial"/>
          <w:sz w:val="24"/>
          <w:szCs w:val="24"/>
          <w:lang w:eastAsia="es-ES"/>
        </w:rPr>
        <w:t>D</w:t>
      </w:r>
      <w:r w:rsidR="00320317">
        <w:rPr>
          <w:rFonts w:ascii="Arial" w:eastAsia="Times New Roman" w:hAnsi="Arial" w:cs="Arial"/>
          <w:sz w:val="24"/>
          <w:szCs w:val="24"/>
          <w:lang w:eastAsia="es-ES"/>
        </w:rPr>
        <w:t>elegaciones de acuerdo a</w:t>
      </w:r>
      <w:r w:rsidR="00975E4D">
        <w:rPr>
          <w:rFonts w:ascii="Arial" w:eastAsia="Times New Roman" w:hAnsi="Arial" w:cs="Arial"/>
          <w:sz w:val="24"/>
          <w:szCs w:val="24"/>
          <w:lang w:eastAsia="es-ES"/>
        </w:rPr>
        <w:t>l</w:t>
      </w:r>
      <w:r w:rsidR="00320317">
        <w:rPr>
          <w:rFonts w:ascii="Arial" w:eastAsia="Times New Roman" w:hAnsi="Arial" w:cs="Arial"/>
          <w:sz w:val="24"/>
          <w:szCs w:val="24"/>
          <w:lang w:eastAsia="es-ES"/>
        </w:rPr>
        <w:t xml:space="preserve"> </w:t>
      </w:r>
      <w:r w:rsidR="00975E4D">
        <w:rPr>
          <w:rFonts w:ascii="Arial" w:eastAsia="Times New Roman" w:hAnsi="Arial" w:cs="Arial"/>
          <w:sz w:val="24"/>
          <w:szCs w:val="24"/>
          <w:lang w:eastAsia="es-ES"/>
        </w:rPr>
        <w:t>C</w:t>
      </w:r>
      <w:r w:rsidR="00320317">
        <w:rPr>
          <w:rFonts w:ascii="Arial" w:eastAsia="Times New Roman" w:hAnsi="Arial" w:cs="Arial"/>
          <w:sz w:val="24"/>
          <w:szCs w:val="24"/>
          <w:lang w:eastAsia="es-ES"/>
        </w:rPr>
        <w:t xml:space="preserve">uadro de </w:t>
      </w:r>
      <w:r w:rsidR="00975E4D">
        <w:rPr>
          <w:rFonts w:ascii="Arial" w:eastAsia="Times New Roman" w:hAnsi="Arial" w:cs="Arial"/>
          <w:sz w:val="24"/>
          <w:szCs w:val="24"/>
          <w:lang w:eastAsia="es-ES"/>
        </w:rPr>
        <w:t>D</w:t>
      </w:r>
      <w:r w:rsidR="00320317">
        <w:rPr>
          <w:rFonts w:ascii="Arial" w:eastAsia="Times New Roman" w:hAnsi="Arial" w:cs="Arial"/>
          <w:sz w:val="24"/>
          <w:szCs w:val="24"/>
          <w:lang w:eastAsia="es-ES"/>
        </w:rPr>
        <w:t xml:space="preserve">istribución y Directorio </w:t>
      </w:r>
      <w:r w:rsidR="00975E4D">
        <w:rPr>
          <w:rFonts w:ascii="Arial" w:eastAsia="Times New Roman" w:hAnsi="Arial" w:cs="Arial"/>
          <w:sz w:val="24"/>
          <w:szCs w:val="24"/>
          <w:lang w:eastAsia="es-ES"/>
        </w:rPr>
        <w:t xml:space="preserve">de los </w:t>
      </w:r>
      <w:r w:rsidR="00975E4D" w:rsidRPr="00975E4D">
        <w:rPr>
          <w:rFonts w:ascii="Arial" w:eastAsia="Times New Roman" w:hAnsi="Arial" w:cs="Arial"/>
          <w:b/>
          <w:sz w:val="24"/>
          <w:szCs w:val="24"/>
          <w:lang w:eastAsia="es-ES"/>
        </w:rPr>
        <w:t>A</w:t>
      </w:r>
      <w:r w:rsidR="00320317" w:rsidRPr="00975E4D">
        <w:rPr>
          <w:rFonts w:ascii="Arial" w:eastAsia="Times New Roman" w:hAnsi="Arial" w:cs="Arial"/>
          <w:b/>
          <w:sz w:val="24"/>
          <w:szCs w:val="24"/>
          <w:lang w:eastAsia="es-ES"/>
        </w:rPr>
        <w:t>nexo</w:t>
      </w:r>
      <w:r w:rsidR="00975E4D" w:rsidRPr="00975E4D">
        <w:rPr>
          <w:rFonts w:ascii="Arial" w:eastAsia="Times New Roman" w:hAnsi="Arial" w:cs="Arial"/>
          <w:b/>
          <w:sz w:val="24"/>
          <w:szCs w:val="24"/>
          <w:lang w:eastAsia="es-ES"/>
        </w:rPr>
        <w:t>s 1.1 y 1.2</w:t>
      </w:r>
      <w:r w:rsidR="00320317">
        <w:rPr>
          <w:rFonts w:ascii="Arial" w:eastAsia="Times New Roman" w:hAnsi="Arial" w:cs="Arial"/>
          <w:sz w:val="24"/>
          <w:szCs w:val="24"/>
          <w:lang w:eastAsia="es-ES"/>
        </w:rPr>
        <w:t>. Di</w:t>
      </w:r>
      <w:r w:rsidR="00320317" w:rsidRPr="00923F2B">
        <w:rPr>
          <w:rFonts w:ascii="Arial" w:eastAsia="Times New Roman" w:hAnsi="Arial" w:cs="Arial"/>
          <w:sz w:val="24"/>
          <w:szCs w:val="24"/>
          <w:lang w:eastAsia="es-ES"/>
        </w:rPr>
        <w:t>cho</w:t>
      </w:r>
      <w:r w:rsidR="00320317">
        <w:rPr>
          <w:rFonts w:ascii="Arial" w:eastAsia="Times New Roman" w:hAnsi="Arial" w:cs="Arial"/>
          <w:sz w:val="24"/>
          <w:szCs w:val="24"/>
          <w:lang w:eastAsia="es-ES"/>
        </w:rPr>
        <w:t>s</w:t>
      </w:r>
      <w:r w:rsidR="00320317" w:rsidRPr="00923F2B">
        <w:rPr>
          <w:rFonts w:ascii="Arial" w:eastAsia="Times New Roman" w:hAnsi="Arial" w:cs="Arial"/>
          <w:sz w:val="24"/>
          <w:szCs w:val="24"/>
          <w:lang w:eastAsia="es-ES"/>
        </w:rPr>
        <w:t xml:space="preserve"> almacen</w:t>
      </w:r>
      <w:r w:rsidR="00320317">
        <w:rPr>
          <w:rFonts w:ascii="Arial" w:eastAsia="Times New Roman" w:hAnsi="Arial" w:cs="Arial"/>
          <w:sz w:val="24"/>
          <w:szCs w:val="24"/>
          <w:lang w:eastAsia="es-ES"/>
        </w:rPr>
        <w:t>es</w:t>
      </w:r>
      <w:r w:rsidR="00320317" w:rsidRPr="00923F2B">
        <w:rPr>
          <w:rFonts w:ascii="Arial" w:eastAsia="Times New Roman" w:hAnsi="Arial" w:cs="Arial"/>
          <w:sz w:val="24"/>
          <w:szCs w:val="24"/>
          <w:lang w:eastAsia="es-ES"/>
        </w:rPr>
        <w:t xml:space="preserve"> será</w:t>
      </w:r>
      <w:r w:rsidR="00320317">
        <w:rPr>
          <w:rFonts w:ascii="Arial" w:eastAsia="Times New Roman" w:hAnsi="Arial" w:cs="Arial"/>
          <w:sz w:val="24"/>
          <w:szCs w:val="24"/>
          <w:lang w:eastAsia="es-ES"/>
        </w:rPr>
        <w:t xml:space="preserve">n </w:t>
      </w:r>
      <w:r w:rsidR="00320317" w:rsidRPr="00923F2B">
        <w:rPr>
          <w:rFonts w:ascii="Arial" w:eastAsia="Times New Roman" w:hAnsi="Arial" w:cs="Arial"/>
          <w:sz w:val="24"/>
          <w:szCs w:val="24"/>
          <w:lang w:eastAsia="es-ES"/>
        </w:rPr>
        <w:t>l</w:t>
      </w:r>
      <w:r w:rsidR="00320317">
        <w:rPr>
          <w:rFonts w:ascii="Arial" w:eastAsia="Times New Roman" w:hAnsi="Arial" w:cs="Arial"/>
          <w:sz w:val="24"/>
          <w:szCs w:val="24"/>
          <w:lang w:eastAsia="es-ES"/>
        </w:rPr>
        <w:t>os</w:t>
      </w:r>
      <w:r w:rsidR="00320317" w:rsidRPr="00923F2B">
        <w:rPr>
          <w:rFonts w:ascii="Arial" w:eastAsia="Times New Roman" w:hAnsi="Arial" w:cs="Arial"/>
          <w:sz w:val="24"/>
          <w:szCs w:val="24"/>
          <w:lang w:eastAsia="es-ES"/>
        </w:rPr>
        <w:t xml:space="preserve"> responsable</w:t>
      </w:r>
      <w:r w:rsidR="00320317">
        <w:rPr>
          <w:rFonts w:ascii="Arial" w:eastAsia="Times New Roman" w:hAnsi="Arial" w:cs="Arial"/>
          <w:sz w:val="24"/>
          <w:szCs w:val="24"/>
          <w:lang w:eastAsia="es-ES"/>
        </w:rPr>
        <w:t xml:space="preserve">s de </w:t>
      </w:r>
      <w:r w:rsidR="00320317" w:rsidRPr="00923F2B">
        <w:rPr>
          <w:rFonts w:ascii="Arial" w:eastAsia="Times New Roman" w:hAnsi="Arial" w:cs="Arial"/>
          <w:sz w:val="24"/>
          <w:szCs w:val="24"/>
          <w:lang w:eastAsia="es-ES"/>
        </w:rPr>
        <w:t xml:space="preserve"> recibir a través del </w:t>
      </w:r>
      <w:r w:rsidR="00320317">
        <w:rPr>
          <w:rFonts w:ascii="Arial" w:eastAsia="Times New Roman" w:hAnsi="Arial" w:cs="Arial"/>
          <w:sz w:val="24"/>
          <w:szCs w:val="24"/>
          <w:lang w:eastAsia="es-ES"/>
        </w:rPr>
        <w:t>J</w:t>
      </w:r>
      <w:r w:rsidR="00975E4D">
        <w:rPr>
          <w:rFonts w:ascii="Arial" w:eastAsia="Times New Roman" w:hAnsi="Arial" w:cs="Arial"/>
          <w:sz w:val="24"/>
          <w:szCs w:val="24"/>
          <w:lang w:eastAsia="es-ES"/>
        </w:rPr>
        <w:t>efe de Abasto o la persona que é</w:t>
      </w:r>
      <w:r w:rsidR="00320317">
        <w:rPr>
          <w:rFonts w:ascii="Arial" w:eastAsia="Times New Roman" w:hAnsi="Arial" w:cs="Arial"/>
          <w:sz w:val="24"/>
          <w:szCs w:val="24"/>
          <w:lang w:eastAsia="es-ES"/>
        </w:rPr>
        <w:t>ste designe</w:t>
      </w:r>
      <w:r w:rsidR="00320317" w:rsidRPr="00923F2B">
        <w:rPr>
          <w:rFonts w:ascii="Arial" w:eastAsia="Times New Roman" w:hAnsi="Arial" w:cs="Arial"/>
          <w:sz w:val="24"/>
          <w:szCs w:val="24"/>
          <w:lang w:eastAsia="es-ES"/>
        </w:rPr>
        <w:t>, aclarando que</w:t>
      </w:r>
      <w:r w:rsidR="00320317">
        <w:rPr>
          <w:rFonts w:ascii="Arial" w:eastAsia="Times New Roman" w:hAnsi="Arial" w:cs="Arial"/>
          <w:sz w:val="24"/>
          <w:szCs w:val="24"/>
          <w:lang w:eastAsia="es-ES"/>
        </w:rPr>
        <w:t xml:space="preserve"> se hará del conocimiento a estos</w:t>
      </w:r>
      <w:r w:rsidR="00320317" w:rsidRPr="00923F2B">
        <w:rPr>
          <w:rFonts w:ascii="Arial" w:eastAsia="Times New Roman" w:hAnsi="Arial" w:cs="Arial"/>
          <w:sz w:val="24"/>
          <w:szCs w:val="24"/>
          <w:lang w:eastAsia="es-ES"/>
        </w:rPr>
        <w:t xml:space="preserve"> almacen</w:t>
      </w:r>
      <w:r w:rsidR="00320317">
        <w:rPr>
          <w:rFonts w:ascii="Arial" w:eastAsia="Times New Roman" w:hAnsi="Arial" w:cs="Arial"/>
          <w:sz w:val="24"/>
          <w:szCs w:val="24"/>
          <w:lang w:eastAsia="es-ES"/>
        </w:rPr>
        <w:t>es</w:t>
      </w:r>
      <w:r w:rsidR="00320317" w:rsidRPr="00923F2B">
        <w:rPr>
          <w:rFonts w:ascii="Arial" w:eastAsia="Times New Roman" w:hAnsi="Arial" w:cs="Arial"/>
          <w:sz w:val="24"/>
          <w:szCs w:val="24"/>
          <w:lang w:eastAsia="es-ES"/>
        </w:rPr>
        <w:t xml:space="preserve"> vía oficial del Proveedor e insumo adj</w:t>
      </w:r>
      <w:r w:rsidR="00975E4D">
        <w:rPr>
          <w:rFonts w:ascii="Arial" w:eastAsia="Times New Roman" w:hAnsi="Arial" w:cs="Arial"/>
          <w:sz w:val="24"/>
          <w:szCs w:val="24"/>
          <w:lang w:eastAsia="es-ES"/>
        </w:rPr>
        <w:t>udicado, para lo cual se enviará</w:t>
      </w:r>
      <w:r w:rsidR="00320317" w:rsidRPr="00923F2B">
        <w:rPr>
          <w:rFonts w:ascii="Arial" w:eastAsia="Times New Roman" w:hAnsi="Arial" w:cs="Arial"/>
          <w:sz w:val="24"/>
          <w:szCs w:val="24"/>
          <w:lang w:eastAsia="es-ES"/>
        </w:rPr>
        <w:t xml:space="preserve"> la muestra del proveedor ganador, con el fin de recibir los mismos bienes con las mismas condiciones.</w:t>
      </w:r>
    </w:p>
    <w:p w:rsidR="00F047A8" w:rsidRPr="00923F2B" w:rsidRDefault="00F047A8" w:rsidP="004112F3">
      <w:pPr>
        <w:widowControl w:val="0"/>
        <w:overflowPunct w:val="0"/>
        <w:autoSpaceDE w:val="0"/>
        <w:autoSpaceDN w:val="0"/>
        <w:adjustRightInd w:val="0"/>
        <w:spacing w:after="0" w:line="240" w:lineRule="auto"/>
        <w:ind w:left="720"/>
        <w:jc w:val="both"/>
        <w:textAlignment w:val="baseline"/>
        <w:rPr>
          <w:rFonts w:ascii="Arial" w:eastAsia="Times New Roman" w:hAnsi="Arial" w:cs="Arial"/>
          <w:b/>
          <w:iCs/>
          <w:sz w:val="24"/>
          <w:szCs w:val="24"/>
          <w:lang w:eastAsia="es-ES"/>
        </w:rPr>
      </w:pPr>
    </w:p>
    <w:p w:rsidR="00320317" w:rsidRPr="00923F2B" w:rsidRDefault="00320317" w:rsidP="00320317">
      <w:pPr>
        <w:widowControl w:val="0"/>
        <w:overflowPunct w:val="0"/>
        <w:autoSpaceDE w:val="0"/>
        <w:autoSpaceDN w:val="0"/>
        <w:adjustRightInd w:val="0"/>
        <w:spacing w:after="0" w:line="240" w:lineRule="auto"/>
        <w:ind w:left="709"/>
        <w:jc w:val="both"/>
        <w:textAlignment w:val="baseline"/>
        <w:rPr>
          <w:rFonts w:ascii="Arial" w:eastAsia="Times New Roman" w:hAnsi="Arial" w:cs="Arial"/>
          <w:b/>
          <w:iCs/>
          <w:sz w:val="24"/>
          <w:szCs w:val="24"/>
          <w:lang w:eastAsia="es-ES"/>
        </w:rPr>
      </w:pPr>
      <w:r w:rsidRPr="00923F2B">
        <w:rPr>
          <w:rFonts w:ascii="Arial" w:eastAsia="Times New Roman" w:hAnsi="Arial" w:cs="Arial"/>
          <w:iCs/>
          <w:sz w:val="24"/>
          <w:szCs w:val="24"/>
          <w:lang w:eastAsia="es-ES"/>
        </w:rPr>
        <w:t>Una vez realizada la recepción de los bienes, el Administrador del Contrato será el responsable de hacer constar que éstos se reciben a entera satisfacción del instituto; por lo</w:t>
      </w:r>
      <w:r>
        <w:rPr>
          <w:rFonts w:ascii="Arial" w:eastAsia="Times New Roman" w:hAnsi="Arial" w:cs="Arial"/>
          <w:iCs/>
          <w:sz w:val="24"/>
          <w:szCs w:val="24"/>
          <w:lang w:eastAsia="es-ES"/>
        </w:rPr>
        <w:t xml:space="preserve"> cual dicho administrador deberá</w:t>
      </w:r>
      <w:r w:rsidRPr="00923F2B">
        <w:rPr>
          <w:rFonts w:ascii="Arial" w:eastAsia="Times New Roman" w:hAnsi="Arial" w:cs="Arial"/>
          <w:iCs/>
          <w:sz w:val="24"/>
          <w:szCs w:val="24"/>
          <w:lang w:eastAsia="es-ES"/>
        </w:rPr>
        <w:t xml:space="preserve"> valida</w:t>
      </w:r>
      <w:r>
        <w:rPr>
          <w:rFonts w:ascii="Arial" w:eastAsia="Times New Roman" w:hAnsi="Arial" w:cs="Arial"/>
          <w:iCs/>
          <w:sz w:val="24"/>
          <w:szCs w:val="24"/>
          <w:lang w:eastAsia="es-ES"/>
        </w:rPr>
        <w:t>r</w:t>
      </w:r>
      <w:r w:rsidRPr="00923F2B">
        <w:rPr>
          <w:rFonts w:ascii="Arial" w:eastAsia="Times New Roman" w:hAnsi="Arial" w:cs="Arial"/>
          <w:iCs/>
          <w:sz w:val="24"/>
          <w:szCs w:val="24"/>
          <w:lang w:eastAsia="es-ES"/>
        </w:rPr>
        <w:t xml:space="preserve"> y firmar la remision de entrega</w:t>
      </w:r>
      <w:r w:rsidR="004112F3">
        <w:rPr>
          <w:rFonts w:ascii="Arial" w:eastAsia="Times New Roman" w:hAnsi="Arial" w:cs="Arial"/>
          <w:iCs/>
          <w:sz w:val="24"/>
          <w:szCs w:val="24"/>
          <w:lang w:eastAsia="es-ES"/>
        </w:rPr>
        <w:t>,</w:t>
      </w:r>
      <w:r w:rsidRPr="00923F2B">
        <w:rPr>
          <w:rFonts w:ascii="Arial" w:eastAsia="Times New Roman" w:hAnsi="Arial" w:cs="Arial"/>
          <w:iCs/>
          <w:sz w:val="24"/>
          <w:szCs w:val="24"/>
          <w:lang w:eastAsia="es-ES"/>
        </w:rPr>
        <w:t xml:space="preserve"> asi como la factura correspondiente para el tr</w:t>
      </w:r>
      <w:r>
        <w:rPr>
          <w:rFonts w:ascii="Arial" w:eastAsia="Times New Roman" w:hAnsi="Arial" w:cs="Arial"/>
          <w:iCs/>
          <w:sz w:val="24"/>
          <w:szCs w:val="24"/>
          <w:lang w:eastAsia="es-ES"/>
        </w:rPr>
        <w:t>amite de pago.</w:t>
      </w:r>
    </w:p>
    <w:p w:rsidR="00320317" w:rsidRDefault="00320317" w:rsidP="00320317">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4"/>
          <w:szCs w:val="24"/>
          <w:lang w:eastAsia="es-ES"/>
        </w:rPr>
      </w:pPr>
    </w:p>
    <w:p w:rsidR="00320317" w:rsidRPr="00923F2B" w:rsidRDefault="00320317" w:rsidP="00320317">
      <w:pPr>
        <w:widowControl w:val="0"/>
        <w:numPr>
          <w:ilvl w:val="0"/>
          <w:numId w:val="31"/>
        </w:numPr>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CONDICIONES DE ENTREGA :</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El proveedor ganador de los artículos licitados deberá de cumplir con lo siguiente:</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B40B4F">
        <w:rPr>
          <w:rFonts w:ascii="Arial" w:eastAsia="Times New Roman" w:hAnsi="Arial" w:cs="Arial"/>
          <w:sz w:val="24"/>
          <w:szCs w:val="24"/>
          <w:lang w:eastAsia="es-ES"/>
        </w:rPr>
        <w:t xml:space="preserve">Realizar </w:t>
      </w:r>
      <w:r>
        <w:rPr>
          <w:rFonts w:ascii="Arial" w:eastAsia="Times New Roman" w:hAnsi="Arial" w:cs="Arial"/>
          <w:sz w:val="24"/>
          <w:szCs w:val="24"/>
          <w:lang w:eastAsia="es-ES"/>
        </w:rPr>
        <w:t xml:space="preserve">la entrega correspondiente dentro del periodo establecido, </w:t>
      </w:r>
      <w:r w:rsidRPr="00B40B4F">
        <w:rPr>
          <w:rFonts w:ascii="Arial" w:eastAsia="Times New Roman" w:hAnsi="Arial" w:cs="Arial"/>
          <w:sz w:val="24"/>
          <w:szCs w:val="24"/>
          <w:lang w:eastAsia="es-ES"/>
        </w:rPr>
        <w:t xml:space="preserve">con la totalidad de los bienes adjudicados apegándose justa, exacta y cabalmente a las descripciones, presentaciones, cantidades y demás características que se indican en el </w:t>
      </w:r>
      <w:r w:rsidR="00F047A8">
        <w:rPr>
          <w:rFonts w:ascii="Arial" w:eastAsia="Times New Roman" w:hAnsi="Arial" w:cs="Arial"/>
          <w:sz w:val="24"/>
          <w:szCs w:val="24"/>
          <w:lang w:eastAsia="es-ES"/>
        </w:rPr>
        <w:t xml:space="preserve">numeral 2.1 de la convocatoria </w:t>
      </w:r>
      <w:r w:rsidRPr="00B40B4F">
        <w:rPr>
          <w:rFonts w:ascii="Arial" w:eastAsia="Times New Roman" w:hAnsi="Arial" w:cs="Arial"/>
          <w:sz w:val="24"/>
          <w:szCs w:val="24"/>
          <w:lang w:eastAsia="es-ES"/>
        </w:rPr>
        <w:t>y descripción de acuerdo al C</w:t>
      </w:r>
      <w:r w:rsidR="009F4D4B">
        <w:rPr>
          <w:rFonts w:ascii="Arial" w:eastAsia="Times New Roman" w:hAnsi="Arial" w:cs="Arial"/>
          <w:sz w:val="24"/>
          <w:szCs w:val="24"/>
          <w:lang w:eastAsia="es-ES"/>
        </w:rPr>
        <w:t xml:space="preserve">atálogo </w:t>
      </w:r>
      <w:r w:rsidRPr="00B40B4F">
        <w:rPr>
          <w:rFonts w:ascii="Arial" w:eastAsia="Times New Roman" w:hAnsi="Arial" w:cs="Arial"/>
          <w:sz w:val="24"/>
          <w:szCs w:val="24"/>
          <w:lang w:eastAsia="es-ES"/>
        </w:rPr>
        <w:t>G</w:t>
      </w:r>
      <w:r w:rsidR="009F4D4B">
        <w:rPr>
          <w:rFonts w:ascii="Arial" w:eastAsia="Times New Roman" w:hAnsi="Arial" w:cs="Arial"/>
          <w:sz w:val="24"/>
          <w:szCs w:val="24"/>
          <w:lang w:eastAsia="es-ES"/>
        </w:rPr>
        <w:t xml:space="preserve">eneral de </w:t>
      </w:r>
      <w:r w:rsidRPr="00B40B4F">
        <w:rPr>
          <w:rFonts w:ascii="Arial" w:eastAsia="Times New Roman" w:hAnsi="Arial" w:cs="Arial"/>
          <w:sz w:val="24"/>
          <w:szCs w:val="24"/>
          <w:lang w:eastAsia="es-ES"/>
        </w:rPr>
        <w:t>A</w:t>
      </w:r>
      <w:r w:rsidR="009F4D4B">
        <w:rPr>
          <w:rFonts w:ascii="Arial" w:eastAsia="Times New Roman" w:hAnsi="Arial" w:cs="Arial"/>
          <w:sz w:val="24"/>
          <w:szCs w:val="24"/>
          <w:lang w:eastAsia="es-ES"/>
        </w:rPr>
        <w:t>rtículos (CGA)</w:t>
      </w:r>
      <w:r w:rsidRPr="00B40B4F">
        <w:rPr>
          <w:rFonts w:ascii="Arial" w:eastAsia="Times New Roman" w:hAnsi="Arial" w:cs="Arial"/>
          <w:sz w:val="24"/>
          <w:szCs w:val="24"/>
          <w:lang w:eastAsia="es-ES"/>
        </w:rPr>
        <w:t xml:space="preserve">, así como las especificaciones técnicas </w:t>
      </w:r>
      <w:r>
        <w:rPr>
          <w:rFonts w:ascii="Arial" w:eastAsia="Times New Roman" w:hAnsi="Arial" w:cs="Arial"/>
          <w:sz w:val="24"/>
          <w:szCs w:val="24"/>
          <w:lang w:eastAsia="es-ES"/>
        </w:rPr>
        <w:t>y requisitos solicitados</w:t>
      </w:r>
      <w:r w:rsidR="00F047A8">
        <w:rPr>
          <w:rFonts w:ascii="Arial" w:eastAsia="Times New Roman" w:hAnsi="Arial" w:cs="Arial"/>
          <w:sz w:val="24"/>
          <w:szCs w:val="24"/>
          <w:lang w:eastAsia="es-ES"/>
        </w:rPr>
        <w:t xml:space="preserve"> en el numeral 4 de la misma.</w:t>
      </w:r>
    </w:p>
    <w:p w:rsidR="00320317" w:rsidRPr="002E498E" w:rsidRDefault="00320317" w:rsidP="00320317">
      <w:pPr>
        <w:widowControl w:val="0"/>
        <w:overflowPunct w:val="0"/>
        <w:autoSpaceDE w:val="0"/>
        <w:autoSpaceDN w:val="0"/>
        <w:adjustRightInd w:val="0"/>
        <w:spacing w:after="0" w:line="240" w:lineRule="auto"/>
        <w:ind w:left="360"/>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Se requiere que los insumos sean </w:t>
      </w:r>
      <w:r>
        <w:rPr>
          <w:rFonts w:ascii="Arial" w:eastAsia="Times New Roman" w:hAnsi="Arial" w:cs="Arial"/>
          <w:sz w:val="24"/>
          <w:szCs w:val="24"/>
          <w:lang w:eastAsia="es-ES"/>
        </w:rPr>
        <w:t>entregados d</w:t>
      </w:r>
      <w:r w:rsidRPr="00923F2B">
        <w:rPr>
          <w:rFonts w:ascii="Arial" w:eastAsia="Times New Roman" w:hAnsi="Arial" w:cs="Arial"/>
          <w:sz w:val="24"/>
          <w:szCs w:val="24"/>
          <w:lang w:eastAsia="es-ES"/>
        </w:rPr>
        <w:t xml:space="preserve">e </w:t>
      </w:r>
      <w:r>
        <w:rPr>
          <w:rFonts w:ascii="Arial" w:eastAsia="Times New Roman" w:hAnsi="Arial" w:cs="Arial"/>
          <w:sz w:val="24"/>
          <w:szCs w:val="24"/>
          <w:lang w:eastAsia="es-ES"/>
        </w:rPr>
        <w:t>acuerdo a la presentación del CGA, así como los empaques originales del fabricante los cuales los resguarde de polvo y humedad</w:t>
      </w:r>
      <w:r w:rsidRPr="00923F2B">
        <w:rPr>
          <w:rFonts w:ascii="Arial" w:eastAsia="Times New Roman" w:hAnsi="Arial" w:cs="Arial"/>
          <w:sz w:val="24"/>
          <w:szCs w:val="24"/>
          <w:lang w:eastAsia="es-ES"/>
        </w:rPr>
        <w:t>.</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Entregar los bienes con etiqueta auto adherible, incluyendo número de evento, </w:t>
      </w:r>
      <w:r w:rsidRPr="00923F2B">
        <w:rPr>
          <w:rFonts w:ascii="Arial" w:eastAsia="Times New Roman" w:hAnsi="Arial" w:cs="Arial"/>
          <w:sz w:val="24"/>
          <w:szCs w:val="24"/>
          <w:lang w:eastAsia="es-ES"/>
        </w:rPr>
        <w:lastRenderedPageBreak/>
        <w:t>partida, razón social, descripción, clave a 14 díg</w:t>
      </w:r>
      <w:r>
        <w:rPr>
          <w:rFonts w:ascii="Arial" w:eastAsia="Times New Roman" w:hAnsi="Arial" w:cs="Arial"/>
          <w:sz w:val="24"/>
          <w:szCs w:val="24"/>
          <w:lang w:eastAsia="es-ES"/>
        </w:rPr>
        <w:t>itos, marca,</w:t>
      </w:r>
      <w:r w:rsidRPr="00923F2B">
        <w:rPr>
          <w:rFonts w:ascii="Arial" w:eastAsia="Times New Roman" w:hAnsi="Arial" w:cs="Arial"/>
          <w:sz w:val="24"/>
          <w:szCs w:val="24"/>
          <w:lang w:eastAsia="es-ES"/>
        </w:rPr>
        <w:t xml:space="preserve"> fabricante del artículo</w:t>
      </w:r>
      <w:r>
        <w:rPr>
          <w:rFonts w:ascii="Arial" w:eastAsia="Times New Roman" w:hAnsi="Arial" w:cs="Arial"/>
          <w:sz w:val="24"/>
          <w:szCs w:val="24"/>
          <w:lang w:eastAsia="es-ES"/>
        </w:rPr>
        <w:t xml:space="preserve"> y caducidad</w:t>
      </w:r>
      <w:r w:rsidRPr="00923F2B">
        <w:rPr>
          <w:rFonts w:ascii="Arial" w:eastAsia="Times New Roman" w:hAnsi="Arial" w:cs="Arial"/>
          <w:sz w:val="24"/>
          <w:szCs w:val="24"/>
          <w:lang w:eastAsia="es-ES"/>
        </w:rPr>
        <w:t>.</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Recabar la remisión de pedido que funja como acuse al momento de la entrega, </w:t>
      </w:r>
      <w:r w:rsidR="00D666CB">
        <w:rPr>
          <w:rFonts w:ascii="Arial" w:eastAsia="Times New Roman" w:hAnsi="Arial" w:cs="Arial"/>
          <w:sz w:val="24"/>
          <w:szCs w:val="24"/>
          <w:lang w:eastAsia="es-ES"/>
        </w:rPr>
        <w:t xml:space="preserve">podrá utilizar el formato del </w:t>
      </w:r>
      <w:r w:rsidR="00D666CB">
        <w:rPr>
          <w:rFonts w:ascii="Arial" w:eastAsia="Times New Roman" w:hAnsi="Arial" w:cs="Arial"/>
          <w:b/>
          <w:sz w:val="24"/>
          <w:szCs w:val="24"/>
          <w:lang w:eastAsia="es-ES"/>
        </w:rPr>
        <w:t>A</w:t>
      </w:r>
      <w:r w:rsidR="00D666CB" w:rsidRPr="00D666CB">
        <w:rPr>
          <w:rFonts w:ascii="Arial" w:eastAsia="Times New Roman" w:hAnsi="Arial" w:cs="Arial"/>
          <w:b/>
          <w:sz w:val="24"/>
          <w:szCs w:val="24"/>
          <w:lang w:eastAsia="es-ES"/>
        </w:rPr>
        <w:t>nexo 1.3</w:t>
      </w:r>
      <w:r w:rsidR="00D666CB">
        <w:rPr>
          <w:rFonts w:ascii="Arial" w:eastAsia="Times New Roman" w:hAnsi="Arial" w:cs="Arial"/>
          <w:b/>
          <w:sz w:val="24"/>
          <w:szCs w:val="24"/>
          <w:lang w:eastAsia="es-ES"/>
        </w:rPr>
        <w:t>,</w:t>
      </w:r>
      <w:r w:rsidR="00D666CB">
        <w:rPr>
          <w:rFonts w:ascii="Arial" w:eastAsia="Times New Roman" w:hAnsi="Arial" w:cs="Arial"/>
          <w:sz w:val="24"/>
          <w:szCs w:val="24"/>
          <w:lang w:eastAsia="es-ES"/>
        </w:rPr>
        <w:t xml:space="preserve"> </w:t>
      </w:r>
      <w:r w:rsidRPr="00923F2B">
        <w:rPr>
          <w:rFonts w:ascii="Arial" w:eastAsia="Times New Roman" w:hAnsi="Arial" w:cs="Arial"/>
          <w:sz w:val="24"/>
          <w:szCs w:val="24"/>
          <w:lang w:eastAsia="es-ES"/>
        </w:rPr>
        <w:t>la cual deberá especificar fecha, sello del almacén, matrícula, firma y nombre legible de la persona que recibe; asimismo deberá de contener una leyenda en la cual especifique que los insumos entregados corresponde al Programa IMSS-PROSPERA.</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Recabar el número de alta correspondiente en las remisiones de pedido que cumplan con las especificaciones antes descritas, en el Almacén receptor del bien.</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Entregar copia de cada una de las remisiones de pedido para conocimiento en las oficinas del Departamento de Recursos Materiales, ubicado en la calle de  Havre No. 7, Piso 7, Col. Juárez, Delegación Cuauhtémoc, C.P. 06600, D.F., en un horario de 9:00 a 15:00 hrs., con una fecha límite de 15 (quince) días naturales posteriores a la entrega.</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Entregar los bienes apegándose justa, exacta y cabalmente a las descripciones, presentaciones, cantidades y demás características que se indican en el </w:t>
      </w:r>
      <w:r w:rsidR="00F047A8">
        <w:rPr>
          <w:rFonts w:ascii="Arial" w:eastAsia="Times New Roman" w:hAnsi="Arial" w:cs="Arial"/>
          <w:sz w:val="24"/>
          <w:szCs w:val="24"/>
          <w:lang w:eastAsia="es-ES"/>
        </w:rPr>
        <w:t>numeral 2.1 de la convocatoria</w:t>
      </w:r>
      <w:r w:rsidRPr="00923F2B">
        <w:rPr>
          <w:rFonts w:ascii="Arial" w:eastAsia="Times New Roman" w:hAnsi="Arial" w:cs="Arial"/>
          <w:sz w:val="24"/>
          <w:szCs w:val="24"/>
          <w:lang w:eastAsia="es-ES"/>
        </w:rPr>
        <w:t xml:space="preserve"> y descripción de acuerdo al CGA.</w:t>
      </w:r>
    </w:p>
    <w:p w:rsidR="00320317" w:rsidRPr="002E498E"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8"/>
          <w:szCs w:val="18"/>
          <w:lang w:eastAsia="es-ES"/>
        </w:rPr>
      </w:pPr>
    </w:p>
    <w:p w:rsidR="00320317" w:rsidRPr="00923F2B" w:rsidRDefault="00320317" w:rsidP="00320317">
      <w:pPr>
        <w:widowControl w:val="0"/>
        <w:numPr>
          <w:ilvl w:val="0"/>
          <w:numId w:val="3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NO se permitirán entregas parciales.</w:t>
      </w:r>
    </w:p>
    <w:p w:rsidR="00320317" w:rsidRPr="002E498E" w:rsidRDefault="00320317" w:rsidP="00320317">
      <w:pPr>
        <w:spacing w:after="0" w:line="240" w:lineRule="auto"/>
        <w:jc w:val="both"/>
        <w:rPr>
          <w:rFonts w:ascii="Arial" w:eastAsia="Times New Roman" w:hAnsi="Arial" w:cs="Arial"/>
          <w:bCs/>
          <w:sz w:val="18"/>
          <w:szCs w:val="18"/>
          <w:lang w:eastAsia="es-MX"/>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Es importante mencionar que, el acuse deberá contar invariablemente con todos los datos especificados, toda vez que es indispensable para comprobar la entrega de los bienes en tiempo y forma.</w:t>
      </w: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p>
    <w:p w:rsidR="00320317" w:rsidRPr="006A10A7" w:rsidRDefault="00320317" w:rsidP="00320317">
      <w:pPr>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overflowPunct w:val="0"/>
        <w:autoSpaceDE w:val="0"/>
        <w:autoSpaceDN w:val="0"/>
        <w:adjustRightInd w:val="0"/>
        <w:spacing w:after="0" w:line="240" w:lineRule="auto"/>
        <w:jc w:val="both"/>
        <w:textAlignment w:val="baseline"/>
        <w:rPr>
          <w:rFonts w:ascii="Arial" w:eastAsia="Times New Roman" w:hAnsi="Arial" w:cs="Arial"/>
          <w:b/>
          <w:bCs/>
          <w:sz w:val="24"/>
          <w:szCs w:val="24"/>
          <w:lang w:eastAsia="es-ES"/>
        </w:rPr>
      </w:pPr>
      <w:r w:rsidRPr="00923F2B">
        <w:rPr>
          <w:rFonts w:ascii="Arial" w:eastAsia="Times New Roman" w:hAnsi="Arial" w:cs="Arial"/>
          <w:b/>
          <w:bCs/>
          <w:sz w:val="24"/>
          <w:szCs w:val="24"/>
          <w:lang w:eastAsia="es-ES"/>
        </w:rPr>
        <w:t xml:space="preserve">CANJE DE LOS BIENES: </w:t>
      </w:r>
    </w:p>
    <w:p w:rsidR="00320317" w:rsidRPr="00923F2B" w:rsidRDefault="00320317" w:rsidP="00320317">
      <w:pPr>
        <w:overflowPunct w:val="0"/>
        <w:autoSpaceDE w:val="0"/>
        <w:autoSpaceDN w:val="0"/>
        <w:adjustRightInd w:val="0"/>
        <w:spacing w:after="0" w:line="240" w:lineRule="auto"/>
        <w:jc w:val="both"/>
        <w:textAlignment w:val="baseline"/>
        <w:rPr>
          <w:rFonts w:ascii="Arial" w:eastAsia="Times New Roman" w:hAnsi="Arial" w:cs="Arial"/>
          <w:bCs/>
          <w:sz w:val="12"/>
          <w:szCs w:val="12"/>
          <w:lang w:eastAsia="es-ES"/>
        </w:rPr>
      </w:pPr>
    </w:p>
    <w:p w:rsidR="00320317" w:rsidRPr="00923F2B" w:rsidRDefault="00320317" w:rsidP="00320317">
      <w:pPr>
        <w:widowControl w:val="0"/>
        <w:tabs>
          <w:tab w:val="num" w:pos="720"/>
        </w:tabs>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El Instituto, por conducto del administrador del contrato, podrá solicitar directamente al proveedor</w:t>
      </w:r>
      <w:r>
        <w:rPr>
          <w:rFonts w:ascii="Arial" w:eastAsia="Times New Roman" w:hAnsi="Arial" w:cs="Arial"/>
          <w:sz w:val="24"/>
          <w:szCs w:val="24"/>
          <w:lang w:eastAsia="es-ES"/>
        </w:rPr>
        <w:t xml:space="preserve"> adjudicado</w:t>
      </w:r>
      <w:r w:rsidRPr="00923F2B">
        <w:rPr>
          <w:rFonts w:ascii="Arial" w:eastAsia="Times New Roman" w:hAnsi="Arial" w:cs="Arial"/>
          <w:sz w:val="24"/>
          <w:szCs w:val="24"/>
          <w:lang w:eastAsia="es-ES"/>
        </w:rPr>
        <w:t>, dentro de los 3 (tres) días hábiles siguientes al momento en que se haya percatado del vicio oculto o problema de calidad, el canje de los bienes que presenten defectos, vicios ocultos, o bien, cuando el área usuaria manifieste alguna queja en el sentido de que el uso del bien puede afectar la calidad del servicio, debiendo notificar al proveedor por escrito.</w:t>
      </w:r>
    </w:p>
    <w:p w:rsidR="00320317" w:rsidRPr="00923F2B" w:rsidRDefault="00320317" w:rsidP="00320317">
      <w:pPr>
        <w:widowControl w:val="0"/>
        <w:overflowPunct w:val="0"/>
        <w:autoSpaceDE w:val="0"/>
        <w:autoSpaceDN w:val="0"/>
        <w:adjustRightInd w:val="0"/>
        <w:spacing w:after="0" w:line="240" w:lineRule="auto"/>
        <w:ind w:left="360"/>
        <w:jc w:val="both"/>
        <w:textAlignment w:val="baseline"/>
        <w:rPr>
          <w:rFonts w:ascii="Arial" w:eastAsia="Times New Roman" w:hAnsi="Arial" w:cs="Arial"/>
          <w:sz w:val="12"/>
          <w:szCs w:val="12"/>
          <w:lang w:eastAsia="es-ES"/>
        </w:rPr>
      </w:pPr>
    </w:p>
    <w:p w:rsidR="00320317" w:rsidRPr="00923F2B" w:rsidRDefault="00320317" w:rsidP="00320317">
      <w:pPr>
        <w:widowControl w:val="0"/>
        <w:tabs>
          <w:tab w:val="num" w:pos="720"/>
        </w:tabs>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El proveedor deberá reponer los bienes sujetos a canje, en un plazo que no excederá de 10 (diez) días hábiles, contados a partir de la fecha de su notificación. </w:t>
      </w:r>
    </w:p>
    <w:p w:rsidR="00320317" w:rsidRPr="006A10A7" w:rsidRDefault="00320317" w:rsidP="00320317">
      <w:pPr>
        <w:widowControl w:val="0"/>
        <w:overflowPunct w:val="0"/>
        <w:autoSpaceDE w:val="0"/>
        <w:autoSpaceDN w:val="0"/>
        <w:adjustRightInd w:val="0"/>
        <w:spacing w:after="0" w:line="240" w:lineRule="auto"/>
        <w:ind w:left="360"/>
        <w:jc w:val="both"/>
        <w:textAlignment w:val="baseline"/>
        <w:rPr>
          <w:rFonts w:ascii="Arial" w:eastAsia="Times New Roman" w:hAnsi="Arial" w:cs="Arial"/>
          <w:sz w:val="16"/>
          <w:szCs w:val="16"/>
          <w:lang w:eastAsia="es-ES"/>
        </w:rPr>
      </w:pPr>
    </w:p>
    <w:p w:rsidR="00320317" w:rsidRDefault="00320317" w:rsidP="00320317">
      <w:pPr>
        <w:widowControl w:val="0"/>
        <w:tabs>
          <w:tab w:val="num" w:pos="720"/>
        </w:tabs>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Serán motivo de canje aquellos insumos que sufran deterioro evidente en el traslado, entendiéndose por ello: aplastamiento del estuche, filtrado de frascos, productos manchados, estuches rotos y otros que puedan atribuirse a un mal manejo en el proceso de carga, transporte y entrega</w:t>
      </w:r>
      <w:r>
        <w:rPr>
          <w:rFonts w:ascii="Arial" w:eastAsia="Times New Roman" w:hAnsi="Arial" w:cs="Arial"/>
          <w:sz w:val="24"/>
          <w:szCs w:val="24"/>
          <w:lang w:eastAsia="es-ES"/>
        </w:rPr>
        <w:t xml:space="preserve"> hasta su entrega a entera satisfacción del IMSS</w:t>
      </w:r>
      <w:r w:rsidRPr="00923F2B">
        <w:rPr>
          <w:rFonts w:ascii="Arial" w:eastAsia="Times New Roman" w:hAnsi="Arial" w:cs="Arial"/>
          <w:sz w:val="24"/>
          <w:szCs w:val="24"/>
          <w:lang w:eastAsia="es-ES"/>
        </w:rPr>
        <w:t>.</w:t>
      </w:r>
    </w:p>
    <w:p w:rsidR="00320317" w:rsidRDefault="00320317" w:rsidP="00320317">
      <w:pPr>
        <w:widowControl w:val="0"/>
        <w:tabs>
          <w:tab w:val="num" w:pos="720"/>
        </w:tabs>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overflowPunct w:val="0"/>
        <w:autoSpaceDE w:val="0"/>
        <w:autoSpaceDN w:val="0"/>
        <w:adjustRightInd w:val="0"/>
        <w:spacing w:after="0" w:line="240" w:lineRule="auto"/>
        <w:jc w:val="both"/>
        <w:textAlignment w:val="baseline"/>
        <w:rPr>
          <w:rFonts w:ascii="Arial" w:eastAsia="Times New Roman" w:hAnsi="Arial" w:cs="Arial"/>
          <w:b/>
          <w:bCs/>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b/>
          <w:sz w:val="24"/>
          <w:szCs w:val="24"/>
          <w:lang w:eastAsia="es-ES"/>
        </w:rPr>
        <w:lastRenderedPageBreak/>
        <w:t>EXISTENCIA DE BIENES: No</w:t>
      </w:r>
      <w:r w:rsidRPr="00923F2B">
        <w:rPr>
          <w:rFonts w:ascii="Arial" w:eastAsia="Times New Roman" w:hAnsi="Arial" w:cs="Arial"/>
          <w:sz w:val="24"/>
          <w:szCs w:val="24"/>
          <w:lang w:eastAsia="es-ES"/>
        </w:rPr>
        <w:t xml:space="preserve"> hay existencia de bienes</w:t>
      </w: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p>
    <w:p w:rsidR="00865CC5" w:rsidRPr="00923F2B" w:rsidRDefault="00865CC5"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sz w:val="24"/>
          <w:szCs w:val="24"/>
          <w:lang w:eastAsia="es-ES"/>
        </w:rPr>
      </w:pPr>
      <w:r w:rsidRPr="00923F2B">
        <w:rPr>
          <w:rFonts w:ascii="Arial" w:eastAsia="Times New Roman" w:hAnsi="Arial" w:cs="Arial"/>
          <w:b/>
          <w:sz w:val="24"/>
          <w:szCs w:val="24"/>
          <w:lang w:eastAsia="es-ES"/>
        </w:rPr>
        <w:t>FORMA Y CONDICIONES DE PAGO: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 xml:space="preserve">Para el trámite de pago “El Proveedor” deberá expedir sus comprobantes Fiscales Digitales en el esquema de facturación electrónica, con las especificaciones normadas por el Sistema de Administración Tributaria (SAT), a nombre del Instituto Mexicano del Seguro Social, con registro federal de contribuyentes IMS421231I45, domicilio en Avenida Paseo de la Reforma 476, Colonia Juárez, Código Postal 06600, Delegación Cuauhtémoc, </w:t>
      </w:r>
      <w:r w:rsidR="0010005E">
        <w:rPr>
          <w:rFonts w:ascii="Arial" w:eastAsia="Times New Roman" w:hAnsi="Arial" w:cs="Arial"/>
          <w:sz w:val="24"/>
          <w:szCs w:val="24"/>
          <w:lang w:eastAsia="es-ES"/>
        </w:rPr>
        <w:t xml:space="preserve">Ciudad de </w:t>
      </w:r>
      <w:r w:rsidRPr="00923F2B">
        <w:rPr>
          <w:rFonts w:ascii="Arial" w:eastAsia="Times New Roman" w:hAnsi="Arial" w:cs="Arial"/>
          <w:sz w:val="24"/>
          <w:szCs w:val="24"/>
          <w:lang w:eastAsia="es-ES"/>
        </w:rPr>
        <w:t>México, para la validación de dichos comprobantes “El Proveedor” deberá cargar en internet, a través del portal de servicios a proveedores de la página de “El Instituto” el archivo en formato XML., la validez de los mismos será determinada durante la carga y únicamente los comprobantes v</w:t>
      </w:r>
      <w:r w:rsidR="0010005E">
        <w:rPr>
          <w:rFonts w:ascii="Arial" w:eastAsia="Times New Roman" w:hAnsi="Arial" w:cs="Arial"/>
          <w:sz w:val="24"/>
          <w:szCs w:val="24"/>
          <w:lang w:eastAsia="es-ES"/>
        </w:rPr>
        <w:t>á</w:t>
      </w:r>
      <w:r w:rsidRPr="00923F2B">
        <w:rPr>
          <w:rFonts w:ascii="Arial" w:eastAsia="Times New Roman" w:hAnsi="Arial" w:cs="Arial"/>
          <w:sz w:val="24"/>
          <w:szCs w:val="24"/>
          <w:lang w:eastAsia="es-ES"/>
        </w:rPr>
        <w:t>lidos será</w:t>
      </w:r>
      <w:r>
        <w:rPr>
          <w:rFonts w:ascii="Arial" w:eastAsia="Times New Roman" w:hAnsi="Arial" w:cs="Arial"/>
          <w:sz w:val="24"/>
          <w:szCs w:val="24"/>
          <w:lang w:eastAsia="es-ES"/>
        </w:rPr>
        <w:t>n procedentes para pago.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“El Proveedor” se obliga a NO cancelar ante el Sistema de Administración Tributaria (SAT) los comprobantes Fiscales Digitales a favor de “El Instituto”, previamente validados en el portal de servicios a proveedores, salvo justificación y comunicación por parte del mismo al administrador del contrato para su autorización expresa, debiendo este informar a las áreas de trámite de erogaciones de dicha justificación y reposición del comprob</w:t>
      </w:r>
      <w:r>
        <w:rPr>
          <w:rFonts w:ascii="Arial" w:eastAsia="Times New Roman" w:hAnsi="Arial" w:cs="Arial"/>
          <w:sz w:val="24"/>
          <w:szCs w:val="24"/>
          <w:lang w:eastAsia="es-ES"/>
        </w:rPr>
        <w:t>ante fiscal digital en su caso.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NO se otorgarán anticipos ni pagos parciales. El pago se realizará en moneda nacional previa presentación de la representación impresa del comprobante fiscal digital firmada por el administrador del contrato, acompañada de las remisiones correspondientes al período de entrega, a más tardar dentro de los 20 (veinte) días naturales siguientes contados a partir de la entrega de la misma, debidamente requisitada y con la documentación complementaria que acredite haber suministrado la totalidad de los bienes solicitados a entera satisfacción de “El Instituto”, la gestión de pago</w:t>
      </w:r>
      <w:r w:rsidR="0010005E">
        <w:rPr>
          <w:rFonts w:ascii="Arial" w:eastAsia="Times New Roman" w:hAnsi="Arial" w:cs="Arial"/>
          <w:sz w:val="24"/>
          <w:szCs w:val="24"/>
          <w:lang w:eastAsia="es-ES"/>
        </w:rPr>
        <w:t xml:space="preserve"> para </w:t>
      </w:r>
      <w:r>
        <w:rPr>
          <w:rFonts w:ascii="Arial" w:eastAsia="Times New Roman" w:hAnsi="Arial" w:cs="Arial"/>
          <w:sz w:val="24"/>
          <w:szCs w:val="24"/>
          <w:lang w:eastAsia="es-ES"/>
        </w:rPr>
        <w:t xml:space="preserve">las 7 </w:t>
      </w:r>
      <w:r w:rsidR="0010005E">
        <w:rPr>
          <w:rFonts w:ascii="Arial" w:eastAsia="Times New Roman" w:hAnsi="Arial" w:cs="Arial"/>
          <w:sz w:val="24"/>
          <w:szCs w:val="24"/>
          <w:lang w:eastAsia="es-ES"/>
        </w:rPr>
        <w:t xml:space="preserve">partidas números: 1, 3, 4, 5, 7, 8 y 10, </w:t>
      </w:r>
      <w:r>
        <w:rPr>
          <w:rFonts w:ascii="Arial" w:eastAsia="Times New Roman" w:hAnsi="Arial" w:cs="Arial"/>
          <w:sz w:val="24"/>
          <w:szCs w:val="24"/>
          <w:lang w:eastAsia="es-ES"/>
        </w:rPr>
        <w:t>q</w:t>
      </w:r>
      <w:r w:rsidR="0010005E">
        <w:rPr>
          <w:rFonts w:ascii="Arial" w:eastAsia="Times New Roman" w:hAnsi="Arial" w:cs="Arial"/>
          <w:sz w:val="24"/>
          <w:szCs w:val="24"/>
          <w:lang w:eastAsia="es-ES"/>
        </w:rPr>
        <w:t>ue se entregan en Nivel Central,</w:t>
      </w:r>
      <w:r w:rsidRPr="00923F2B">
        <w:rPr>
          <w:rFonts w:ascii="Arial" w:eastAsia="Times New Roman" w:hAnsi="Arial" w:cs="Arial"/>
          <w:sz w:val="24"/>
          <w:szCs w:val="24"/>
          <w:lang w:eastAsia="es-ES"/>
        </w:rPr>
        <w:t xml:space="preserve"> deberá realizarse en la División de Trámite de Erogaciones, Ubicada en Calle Gobernador Tiburcio Montiel Número 15, Colonia San Miguel Chapultepec, Delegación Miguel Hidalgo, </w:t>
      </w:r>
      <w:r w:rsidR="0010005E">
        <w:rPr>
          <w:rFonts w:ascii="Arial" w:eastAsia="Times New Roman" w:hAnsi="Arial" w:cs="Arial"/>
          <w:sz w:val="24"/>
          <w:szCs w:val="24"/>
          <w:lang w:eastAsia="es-ES"/>
        </w:rPr>
        <w:t xml:space="preserve">Ciudad de </w:t>
      </w:r>
      <w:r w:rsidRPr="00923F2B">
        <w:rPr>
          <w:rFonts w:ascii="Arial" w:eastAsia="Times New Roman" w:hAnsi="Arial" w:cs="Arial"/>
          <w:sz w:val="24"/>
          <w:szCs w:val="24"/>
          <w:lang w:eastAsia="es-ES"/>
        </w:rPr>
        <w:t>México, Código Postal 11850,</w:t>
      </w:r>
      <w:r>
        <w:rPr>
          <w:rFonts w:ascii="Arial" w:eastAsia="Times New Roman" w:hAnsi="Arial" w:cs="Arial"/>
          <w:sz w:val="24"/>
          <w:szCs w:val="24"/>
          <w:lang w:eastAsia="es-ES"/>
        </w:rPr>
        <w:t xml:space="preserve"> </w:t>
      </w:r>
      <w:r w:rsidRPr="00923F2B">
        <w:rPr>
          <w:rFonts w:ascii="Arial" w:eastAsia="Times New Roman" w:hAnsi="Arial" w:cs="Arial"/>
          <w:sz w:val="24"/>
          <w:szCs w:val="24"/>
          <w:lang w:eastAsia="es-ES"/>
        </w:rPr>
        <w:t>de lunes a viernes en un horario de 9:00 a 14:00 horas, en donde le expedirán un contra recibo de pago correspondiente.</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Para el caso de los bienes q</w:t>
      </w:r>
      <w:r w:rsidR="0010005E">
        <w:rPr>
          <w:rFonts w:ascii="Arial" w:eastAsia="Times New Roman" w:hAnsi="Arial" w:cs="Arial"/>
          <w:sz w:val="24"/>
          <w:szCs w:val="24"/>
          <w:lang w:eastAsia="es-ES"/>
        </w:rPr>
        <w:t xml:space="preserve">ue se entregan en Delegaciones, las </w:t>
      </w:r>
      <w:r>
        <w:rPr>
          <w:rFonts w:ascii="Arial" w:eastAsia="Times New Roman" w:hAnsi="Arial" w:cs="Arial"/>
          <w:sz w:val="24"/>
          <w:szCs w:val="24"/>
          <w:lang w:eastAsia="es-ES"/>
        </w:rPr>
        <w:t xml:space="preserve">3 </w:t>
      </w:r>
      <w:r w:rsidR="0010005E">
        <w:rPr>
          <w:rFonts w:ascii="Arial" w:eastAsia="Times New Roman" w:hAnsi="Arial" w:cs="Arial"/>
          <w:sz w:val="24"/>
          <w:szCs w:val="24"/>
          <w:lang w:eastAsia="es-ES"/>
        </w:rPr>
        <w:t>partidas números: 2, 6 y 9,</w:t>
      </w:r>
      <w:r>
        <w:rPr>
          <w:rFonts w:ascii="Arial" w:eastAsia="Times New Roman" w:hAnsi="Arial" w:cs="Arial"/>
          <w:sz w:val="24"/>
          <w:szCs w:val="24"/>
          <w:lang w:eastAsia="es-ES"/>
        </w:rPr>
        <w:t xml:space="preserve"> la gestión del pago será en las Áreas Financieras de cada entidad que reciba los bienes, </w:t>
      </w:r>
      <w:r w:rsidRPr="00923F2B">
        <w:rPr>
          <w:rFonts w:ascii="Arial" w:eastAsia="Times New Roman" w:hAnsi="Arial" w:cs="Arial"/>
          <w:sz w:val="24"/>
          <w:szCs w:val="24"/>
          <w:lang w:eastAsia="es-ES"/>
        </w:rPr>
        <w:t>de lunes a viernes en un horario de 9:00 a 14:00 horas, en donde le expedirán un contra recibo de pago correspondiente.</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El pago se realizará por medio de transferencia electrónica de fondos, a través del esquema electrónico interbancario que "El Instituto" tiene en operación, para tal efecto, “El Proveedor” se obliga a proporcionar en su oportunidad el número de cuenta, clave, banco y sucursal a nombre de “el proveedor” a menos que acredite en forma fehaciente la imposibilidad para ello.</w:t>
      </w:r>
    </w:p>
    <w:p w:rsidR="0010005E" w:rsidRPr="00923F2B" w:rsidRDefault="0010005E"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lastRenderedPageBreak/>
        <w:t>“El Proveedor” queda obligado a entregar a “El Instituto” junto con la factura de cobro respectiva, la “opinión del cumplimiento de obligaciones en materia de seguridad social” vigente y positiva. (En el caso de aplicar de acuerdo al monto y si tienes trabajadores cotizando en el IMSS)</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Por lo anterior, “El Proveedor” deberá entregar solicitud de pago electrónico (intrabancario o interbancario) y presentar original y copia de la cédula del registro federal de contribuyentes, poder notarial e identificación oficial; los originales se solicitan únicamente para cotejar los datos y les serán devueltos en el mismo acto.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En caso de que “El proveedor” presente su (CFDI) o factura con errores o deficiencias, conforme a lo previsto en los artículos 89 y 90 del Reglamento de la Ley de Adquisiciones, Arrendamientos y Servicios del Sector Público, “El Instituto” dentro de los 3 (tres) días hábiles siguientes a la recepción de la misma, indicará por escrito a “El Proveedor” las deficiencias o errores que deberá corregir. El periodo que transcurra a partir de la entrega del citado escrito y hasta que “El Proveedor” presente las correcciones no se computará dentro del plazo estipulado para el pago.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En caso de que “El Proveedor” reciba pagos en exceso, deberá reintegrar dichas cantidades más los intereses correspondientes, conforme a la tasa que establezca la Ley de Ingresos de la Federación, para los casos de prórroga cuando existan créditos fiscales, los intereses se calcularán sobre las cantidades en exceso y se computarán por días naturales, desde la fecha de su entrega, hasta la fecha en que se ponga efectivamente las cantidades a disposición de “El Instituto”.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El pago de los bienes quedará condicionado al descuento que “El Instituto” efectuará a “El Proveedor” por concepto de penas convencionales y/o deducciones aplicables, en el entendido de que en el supuesto de que sea rescindido el contrato, no procederá el cobro de dichas penalizaciones, ni la contabilización de las mismas para hacer efectiva la garantía de cumplimiento, de conformidad con lo establecido por el artículo 95 del reglamento de la Ley de Adquisiciones, Arrendamientos y Servicios del Sector Público.</w:t>
      </w:r>
    </w:p>
    <w:p w:rsidR="00320317" w:rsidRPr="006A10A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Las facturas deberán ser validadas y firmadas po</w:t>
      </w:r>
      <w:r>
        <w:rPr>
          <w:rFonts w:ascii="Arial" w:eastAsia="Times New Roman" w:hAnsi="Arial" w:cs="Arial"/>
          <w:sz w:val="24"/>
          <w:szCs w:val="24"/>
          <w:lang w:eastAsia="es-ES"/>
        </w:rPr>
        <w:t>r el administrador del contrato, para el cas</w:t>
      </w:r>
      <w:r w:rsidR="0010005E">
        <w:rPr>
          <w:rFonts w:ascii="Arial" w:eastAsia="Times New Roman" w:hAnsi="Arial" w:cs="Arial"/>
          <w:sz w:val="24"/>
          <w:szCs w:val="24"/>
          <w:lang w:eastAsia="es-ES"/>
        </w:rPr>
        <w:t>o de los bienes que se entregará</w:t>
      </w:r>
      <w:r>
        <w:rPr>
          <w:rFonts w:ascii="Arial" w:eastAsia="Times New Roman" w:hAnsi="Arial" w:cs="Arial"/>
          <w:sz w:val="24"/>
          <w:szCs w:val="24"/>
          <w:lang w:eastAsia="es-ES"/>
        </w:rPr>
        <w:t xml:space="preserve">n en las </w:t>
      </w:r>
      <w:r w:rsidR="0010005E">
        <w:rPr>
          <w:rFonts w:ascii="Arial" w:eastAsia="Times New Roman" w:hAnsi="Arial" w:cs="Arial"/>
          <w:sz w:val="24"/>
          <w:szCs w:val="24"/>
          <w:lang w:eastAsia="es-ES"/>
        </w:rPr>
        <w:t>D</w:t>
      </w:r>
      <w:r>
        <w:rPr>
          <w:rFonts w:ascii="Arial" w:eastAsia="Times New Roman" w:hAnsi="Arial" w:cs="Arial"/>
          <w:sz w:val="24"/>
          <w:szCs w:val="24"/>
          <w:lang w:eastAsia="es-ES"/>
        </w:rPr>
        <w:t>elegaciones</w:t>
      </w:r>
      <w:r w:rsidR="0010005E">
        <w:rPr>
          <w:rFonts w:ascii="Arial" w:eastAsia="Times New Roman" w:hAnsi="Arial" w:cs="Arial"/>
          <w:sz w:val="24"/>
          <w:szCs w:val="24"/>
          <w:lang w:eastAsia="es-ES"/>
        </w:rPr>
        <w:t>, la factura se entregará y tramitará</w:t>
      </w:r>
      <w:r>
        <w:rPr>
          <w:rFonts w:ascii="Arial" w:eastAsia="Times New Roman" w:hAnsi="Arial" w:cs="Arial"/>
          <w:sz w:val="24"/>
          <w:szCs w:val="24"/>
          <w:lang w:eastAsia="es-ES"/>
        </w:rPr>
        <w:t xml:space="preserve"> en las Áreas Financieras de cada entidad que reciba l</w:t>
      </w:r>
      <w:r w:rsidR="0010005E">
        <w:rPr>
          <w:rFonts w:ascii="Arial" w:eastAsia="Times New Roman" w:hAnsi="Arial" w:cs="Arial"/>
          <w:sz w:val="24"/>
          <w:szCs w:val="24"/>
          <w:lang w:eastAsia="es-ES"/>
        </w:rPr>
        <w:t>os bienes, no obstante entregará</w:t>
      </w:r>
      <w:r>
        <w:rPr>
          <w:rFonts w:ascii="Arial" w:eastAsia="Times New Roman" w:hAnsi="Arial" w:cs="Arial"/>
          <w:sz w:val="24"/>
          <w:szCs w:val="24"/>
          <w:lang w:eastAsia="es-ES"/>
        </w:rPr>
        <w:t>n copia de la factura y remisión a dicho administrador.</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PENAS CONVENCIONALES:</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E0628C">
        <w:rPr>
          <w:rFonts w:ascii="Arial" w:eastAsia="Times New Roman" w:hAnsi="Arial" w:cs="Arial"/>
          <w:sz w:val="24"/>
          <w:szCs w:val="24"/>
          <w:lang w:eastAsia="es-ES"/>
        </w:rPr>
        <w:t>De conformidad con los artículos 53 de la LAASSP y 95 de su Reglamento, por cada día de atraso en la entrega de los bienes, por el equivalente al 2.5% (dos punto cinco por ciento) sobre el valor total de lo incumplido hasta un máximo de 10 %. En este supuesto, la aplicación de la pena convencional podrá ser hasta por un máximo de 4 (cuatro) días de atraso.</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r w:rsidRPr="00923F2B">
        <w:rPr>
          <w:rFonts w:ascii="Arial" w:eastAsia="Times New Roman" w:hAnsi="Arial" w:cs="Arial"/>
          <w:sz w:val="24"/>
          <w:szCs w:val="24"/>
          <w:lang w:eastAsia="es-ES"/>
        </w:rPr>
        <w:t>Las penas convencionales se calcularán tomando como base el importe de los bienes entregados extemporáneamente sin incluir IVA.</w:t>
      </w: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16"/>
          <w:szCs w:val="16"/>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PERSONAL QUE FIRMARÁ Y QUE FUNGIRÁ COMO ADMINISTRADOR DEL CONTRATO PARA EL CASO QUE NOS OCUPA:</w:t>
      </w:r>
    </w:p>
    <w:p w:rsidR="00320317" w:rsidRPr="00923F2B" w:rsidRDefault="00320317" w:rsidP="00320317">
      <w:pPr>
        <w:overflowPunct w:val="0"/>
        <w:autoSpaceDE w:val="0"/>
        <w:autoSpaceDN w:val="0"/>
        <w:adjustRightInd w:val="0"/>
        <w:spacing w:after="0" w:line="240" w:lineRule="auto"/>
        <w:ind w:right="77"/>
        <w:jc w:val="center"/>
        <w:textAlignment w:val="baseline"/>
        <w:rPr>
          <w:rFonts w:ascii="Arial" w:eastAsia="Times New Roman" w:hAnsi="Arial" w:cs="Arial"/>
          <w:b/>
          <w:bCs/>
          <w:sz w:val="24"/>
          <w:szCs w:val="24"/>
          <w:lang w:eastAsia="es-ES"/>
        </w:rPr>
      </w:pPr>
    </w:p>
    <w:p w:rsidR="00320317" w:rsidRPr="00923F2B" w:rsidRDefault="00320317" w:rsidP="00320317">
      <w:pPr>
        <w:overflowPunct w:val="0"/>
        <w:autoSpaceDE w:val="0"/>
        <w:autoSpaceDN w:val="0"/>
        <w:adjustRightInd w:val="0"/>
        <w:spacing w:after="0" w:line="240" w:lineRule="auto"/>
        <w:ind w:right="77"/>
        <w:jc w:val="center"/>
        <w:textAlignment w:val="baseline"/>
        <w:rPr>
          <w:rFonts w:ascii="Arial" w:eastAsia="Times New Roman" w:hAnsi="Arial" w:cs="Arial"/>
          <w:b/>
          <w:bCs/>
          <w:sz w:val="24"/>
          <w:szCs w:val="24"/>
          <w:lang w:eastAsia="es-ES"/>
        </w:rPr>
      </w:pPr>
      <w:r w:rsidRPr="00923F2B">
        <w:rPr>
          <w:rFonts w:ascii="Arial" w:eastAsia="Times New Roman" w:hAnsi="Arial" w:cs="Arial"/>
          <w:b/>
          <w:bCs/>
          <w:sz w:val="24"/>
          <w:szCs w:val="24"/>
          <w:lang w:eastAsia="es-ES"/>
        </w:rPr>
        <w:t>Lic. Joaquín Sanchez Camacho</w:t>
      </w:r>
    </w:p>
    <w:p w:rsidR="00320317" w:rsidRPr="00923F2B" w:rsidRDefault="00320317" w:rsidP="00320317">
      <w:pPr>
        <w:overflowPunct w:val="0"/>
        <w:autoSpaceDE w:val="0"/>
        <w:autoSpaceDN w:val="0"/>
        <w:adjustRightInd w:val="0"/>
        <w:spacing w:after="0" w:line="240" w:lineRule="auto"/>
        <w:ind w:right="77"/>
        <w:jc w:val="center"/>
        <w:textAlignment w:val="baseline"/>
        <w:rPr>
          <w:rFonts w:ascii="Arial" w:eastAsia="MS Mincho" w:hAnsi="Arial" w:cs="Arial"/>
          <w:bCs/>
          <w:iCs/>
          <w:sz w:val="16"/>
          <w:szCs w:val="16"/>
          <w:lang w:eastAsia="es-ES"/>
        </w:rPr>
      </w:pPr>
      <w:r w:rsidRPr="00923F2B">
        <w:rPr>
          <w:rFonts w:ascii="Arial" w:eastAsia="Times New Roman" w:hAnsi="Arial" w:cs="Arial"/>
          <w:b/>
          <w:bCs/>
          <w:sz w:val="24"/>
          <w:szCs w:val="24"/>
          <w:lang w:eastAsia="es-ES"/>
        </w:rPr>
        <w:t>Titular de la División de Infraestructura</w:t>
      </w:r>
    </w:p>
    <w:p w:rsidR="00320317" w:rsidRDefault="00320317" w:rsidP="00320317">
      <w:pPr>
        <w:widowControl w:val="0"/>
        <w:overflowPunct w:val="0"/>
        <w:autoSpaceDE w:val="0"/>
        <w:autoSpaceDN w:val="0"/>
        <w:adjustRightInd w:val="0"/>
        <w:spacing w:after="0" w:line="240" w:lineRule="auto"/>
        <w:jc w:val="center"/>
        <w:textAlignment w:val="baseline"/>
        <w:rPr>
          <w:rFonts w:ascii="Arial" w:eastAsia="Times New Roman" w:hAnsi="Arial" w:cs="Arial"/>
          <w:b/>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PERSONAL QUE FIRMARÁ Y QUE FUNGIRÁ COMO AREA TECNICA DEL CONTRATO PARA EL CASO QUE NOS OCUPA:</w:t>
      </w:r>
    </w:p>
    <w:p w:rsidR="00320317" w:rsidRPr="00923F2B" w:rsidRDefault="00320317" w:rsidP="00320317">
      <w:pPr>
        <w:widowControl w:val="0"/>
        <w:overflowPunct w:val="0"/>
        <w:autoSpaceDE w:val="0"/>
        <w:autoSpaceDN w:val="0"/>
        <w:adjustRightInd w:val="0"/>
        <w:spacing w:after="0" w:line="240" w:lineRule="auto"/>
        <w:jc w:val="center"/>
        <w:textAlignment w:val="baseline"/>
        <w:rPr>
          <w:rFonts w:ascii="Arial" w:eastAsia="Times New Roman" w:hAnsi="Arial" w:cs="Arial"/>
          <w:b/>
          <w:sz w:val="24"/>
          <w:szCs w:val="24"/>
          <w:lang w:eastAsia="es-ES"/>
        </w:rPr>
      </w:pPr>
    </w:p>
    <w:p w:rsidR="00320317" w:rsidRPr="00923F2B" w:rsidRDefault="00320317" w:rsidP="00320317">
      <w:pPr>
        <w:widowControl w:val="0"/>
        <w:overflowPunct w:val="0"/>
        <w:autoSpaceDE w:val="0"/>
        <w:autoSpaceDN w:val="0"/>
        <w:adjustRightInd w:val="0"/>
        <w:spacing w:after="0" w:line="240" w:lineRule="auto"/>
        <w:ind w:left="-70" w:right="283"/>
        <w:jc w:val="center"/>
        <w:textAlignment w:val="baseline"/>
        <w:rPr>
          <w:rFonts w:ascii="Arial" w:eastAsia="Times New Roman" w:hAnsi="Arial" w:cs="Arial"/>
          <w:b/>
          <w:sz w:val="24"/>
          <w:szCs w:val="24"/>
          <w:lang w:eastAsia="es-ES"/>
        </w:rPr>
      </w:pPr>
      <w:r w:rsidRPr="00923F2B">
        <w:rPr>
          <w:rFonts w:ascii="Arial" w:eastAsia="Times New Roman" w:hAnsi="Arial" w:cs="Arial"/>
          <w:b/>
          <w:sz w:val="24"/>
          <w:szCs w:val="24"/>
          <w:lang w:eastAsia="es-ES"/>
        </w:rPr>
        <w:t>Dr. Mario Munguía Ramírez</w:t>
      </w:r>
    </w:p>
    <w:p w:rsidR="00320317" w:rsidRPr="00923F2B" w:rsidRDefault="00320317" w:rsidP="00320317">
      <w:pPr>
        <w:widowControl w:val="0"/>
        <w:overflowPunct w:val="0"/>
        <w:autoSpaceDE w:val="0"/>
        <w:autoSpaceDN w:val="0"/>
        <w:adjustRightInd w:val="0"/>
        <w:spacing w:after="0" w:line="240" w:lineRule="auto"/>
        <w:ind w:left="-70" w:right="283"/>
        <w:jc w:val="center"/>
        <w:textAlignment w:val="baseline"/>
        <w:rPr>
          <w:rFonts w:ascii="Arial" w:eastAsia="Times New Roman" w:hAnsi="Arial" w:cs="Arial"/>
          <w:b/>
          <w:sz w:val="24"/>
          <w:szCs w:val="24"/>
          <w:lang w:eastAsia="es-ES"/>
        </w:rPr>
      </w:pPr>
      <w:r w:rsidRPr="00923F2B">
        <w:rPr>
          <w:rFonts w:ascii="Arial" w:eastAsia="Times New Roman" w:hAnsi="Arial" w:cs="Arial"/>
          <w:b/>
          <w:sz w:val="24"/>
          <w:szCs w:val="24"/>
          <w:lang w:eastAsia="es-ES"/>
        </w:rPr>
        <w:t>Coordinador de Atención Integral a la Salud</w:t>
      </w:r>
    </w:p>
    <w:p w:rsidR="00320317" w:rsidRPr="00923F2B" w:rsidRDefault="00320317" w:rsidP="00320317">
      <w:pPr>
        <w:widowControl w:val="0"/>
        <w:overflowPunct w:val="0"/>
        <w:autoSpaceDE w:val="0"/>
        <w:autoSpaceDN w:val="0"/>
        <w:adjustRightInd w:val="0"/>
        <w:spacing w:after="0" w:line="240" w:lineRule="auto"/>
        <w:ind w:left="-70" w:right="283"/>
        <w:jc w:val="center"/>
        <w:textAlignment w:val="baseline"/>
        <w:rPr>
          <w:rFonts w:ascii="Arial" w:eastAsia="Times New Roman" w:hAnsi="Arial" w:cs="Arial"/>
          <w:sz w:val="24"/>
          <w:szCs w:val="24"/>
          <w:lang w:eastAsia="es-ES"/>
        </w:rPr>
      </w:pP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b/>
          <w:iCs/>
          <w:sz w:val="24"/>
          <w:szCs w:val="24"/>
          <w:lang w:eastAsia="es-ES"/>
        </w:rPr>
      </w:pPr>
      <w:r w:rsidRPr="00923F2B">
        <w:rPr>
          <w:rFonts w:ascii="Arial" w:eastAsia="Times New Roman" w:hAnsi="Arial" w:cs="Arial"/>
          <w:b/>
          <w:iCs/>
          <w:sz w:val="24"/>
          <w:szCs w:val="24"/>
          <w:lang w:eastAsia="es-ES"/>
        </w:rPr>
        <w:t>PERSONAL QUE FIRMARÁ Y QUE FUNGIRÁ COMO AREA REQUIRIENTE DEL CONTRATO PARA EL CASO QUE NOS OCUPA:</w:t>
      </w:r>
    </w:p>
    <w:p w:rsidR="00320317" w:rsidRPr="00923F2B" w:rsidRDefault="00320317" w:rsidP="00320317">
      <w:pPr>
        <w:widowControl w:val="0"/>
        <w:overflowPunct w:val="0"/>
        <w:autoSpaceDE w:val="0"/>
        <w:autoSpaceDN w:val="0"/>
        <w:adjustRightInd w:val="0"/>
        <w:spacing w:after="0" w:line="240" w:lineRule="auto"/>
        <w:jc w:val="both"/>
        <w:textAlignment w:val="baseline"/>
        <w:rPr>
          <w:rFonts w:ascii="Arial" w:eastAsia="Times New Roman" w:hAnsi="Arial" w:cs="Arial"/>
          <w:sz w:val="24"/>
          <w:szCs w:val="24"/>
          <w:lang w:eastAsia="es-ES"/>
        </w:rPr>
      </w:pPr>
    </w:p>
    <w:p w:rsidR="00320317" w:rsidRPr="00923F2B" w:rsidRDefault="00320317" w:rsidP="00320317">
      <w:pPr>
        <w:overflowPunct w:val="0"/>
        <w:autoSpaceDE w:val="0"/>
        <w:autoSpaceDN w:val="0"/>
        <w:adjustRightInd w:val="0"/>
        <w:spacing w:after="0" w:line="240" w:lineRule="auto"/>
        <w:ind w:right="77"/>
        <w:jc w:val="center"/>
        <w:textAlignment w:val="baseline"/>
        <w:rPr>
          <w:rFonts w:ascii="Arial" w:eastAsia="Times New Roman" w:hAnsi="Arial" w:cs="Arial"/>
          <w:b/>
          <w:bCs/>
          <w:sz w:val="24"/>
          <w:szCs w:val="24"/>
          <w:lang w:eastAsia="es-ES"/>
        </w:rPr>
      </w:pPr>
      <w:r w:rsidRPr="00923F2B">
        <w:rPr>
          <w:rFonts w:ascii="Arial" w:eastAsia="Times New Roman" w:hAnsi="Arial" w:cs="Arial"/>
          <w:b/>
          <w:bCs/>
          <w:sz w:val="24"/>
          <w:szCs w:val="24"/>
          <w:lang w:eastAsia="es-ES"/>
        </w:rPr>
        <w:t>Mtro. José Antonio González Pérez</w:t>
      </w:r>
    </w:p>
    <w:p w:rsidR="00320317" w:rsidRPr="00923F2B" w:rsidRDefault="00320317" w:rsidP="00320317">
      <w:pPr>
        <w:overflowPunct w:val="0"/>
        <w:autoSpaceDE w:val="0"/>
        <w:autoSpaceDN w:val="0"/>
        <w:adjustRightInd w:val="0"/>
        <w:spacing w:after="0" w:line="240" w:lineRule="auto"/>
        <w:ind w:right="77"/>
        <w:jc w:val="center"/>
        <w:textAlignment w:val="baseline"/>
        <w:rPr>
          <w:rFonts w:ascii="Arial" w:eastAsia="MS Mincho" w:hAnsi="Arial" w:cs="Arial"/>
          <w:bCs/>
          <w:iCs/>
          <w:sz w:val="16"/>
          <w:szCs w:val="16"/>
          <w:lang w:eastAsia="es-ES"/>
        </w:rPr>
      </w:pPr>
      <w:r w:rsidRPr="00923F2B">
        <w:rPr>
          <w:rFonts w:ascii="Arial" w:eastAsia="Times New Roman" w:hAnsi="Arial" w:cs="Arial"/>
          <w:b/>
          <w:bCs/>
          <w:sz w:val="24"/>
          <w:szCs w:val="24"/>
          <w:lang w:eastAsia="es-ES"/>
        </w:rPr>
        <w:t>Coordinador de Finanzas e Infraestructura</w:t>
      </w:r>
    </w:p>
    <w:p w:rsidR="0093581D" w:rsidRPr="00320317" w:rsidRDefault="0093581D" w:rsidP="009A5185">
      <w:pPr>
        <w:keepNext/>
        <w:widowControl w:val="0"/>
        <w:tabs>
          <w:tab w:val="num" w:pos="0"/>
        </w:tabs>
        <w:suppressAutoHyphens/>
        <w:spacing w:after="0" w:line="240" w:lineRule="auto"/>
        <w:ind w:left="432" w:hanging="432"/>
        <w:jc w:val="center"/>
        <w:outlineLvl w:val="0"/>
        <w:rPr>
          <w:rFonts w:ascii="Arial" w:hAnsi="Arial" w:cs="Arial"/>
          <w:b/>
          <w:bCs/>
          <w:kern w:val="1"/>
          <w:sz w:val="20"/>
          <w:szCs w:val="20"/>
          <w:lang w:eastAsia="ar-SA"/>
        </w:rPr>
      </w:pPr>
    </w:p>
    <w:p w:rsidR="00DA1D60" w:rsidRPr="00E23A51" w:rsidRDefault="00DA1D60" w:rsidP="009B03BE">
      <w:pPr>
        <w:jc w:val="center"/>
        <w:rPr>
          <w:rFonts w:ascii="Arial" w:hAnsi="Arial" w:cs="Arial"/>
          <w:b/>
          <w:bCs/>
          <w:kern w:val="1"/>
          <w:sz w:val="20"/>
          <w:szCs w:val="20"/>
          <w:lang w:eastAsia="ar-SA"/>
        </w:rPr>
        <w:sectPr w:rsidR="00DA1D60" w:rsidRPr="00E23A51" w:rsidSect="006E0FE5">
          <w:headerReference w:type="default" r:id="rId9"/>
          <w:footerReference w:type="default" r:id="rId10"/>
          <w:pgSz w:w="12240" w:h="15840"/>
          <w:pgMar w:top="862" w:right="1327" w:bottom="1134" w:left="1418" w:header="284" w:footer="493" w:gutter="0"/>
          <w:cols w:space="708"/>
          <w:docGrid w:linePitch="360"/>
        </w:sectPr>
      </w:pPr>
    </w:p>
    <w:p w:rsidR="009257AE" w:rsidRPr="00573053" w:rsidRDefault="003A366C" w:rsidP="009257AE">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ANEXO 1.1</w:t>
      </w:r>
    </w:p>
    <w:p w:rsidR="00FB4F00" w:rsidRDefault="003A366C" w:rsidP="009257AE">
      <w:pPr>
        <w:pStyle w:val="Ttulo1"/>
        <w:tabs>
          <w:tab w:val="clear" w:pos="432"/>
          <w:tab w:val="num" w:pos="0"/>
        </w:tabs>
        <w:spacing w:before="0" w:after="0"/>
        <w:ind w:left="-284" w:firstLine="0"/>
        <w:jc w:val="center"/>
        <w:rPr>
          <w:rFonts w:cs="Arial"/>
          <w:sz w:val="20"/>
          <w:szCs w:val="20"/>
          <w:lang w:val="es-ES_tradnl"/>
        </w:rPr>
      </w:pPr>
      <w:r>
        <w:rPr>
          <w:rFonts w:cs="Arial"/>
          <w:sz w:val="20"/>
          <w:szCs w:val="20"/>
          <w:lang w:val="es-ES_tradnl"/>
        </w:rPr>
        <w:t>CUADRO DE ENTREGAS</w:t>
      </w:r>
    </w:p>
    <w:p w:rsidR="00125611" w:rsidRPr="00125611" w:rsidRDefault="00125611" w:rsidP="00A725C1">
      <w:pPr>
        <w:spacing w:after="0" w:line="240" w:lineRule="auto"/>
        <w:jc w:val="center"/>
        <w:rPr>
          <w:b/>
          <w:sz w:val="6"/>
          <w:u w:val="single"/>
        </w:rPr>
      </w:pPr>
    </w:p>
    <w:tbl>
      <w:tblPr>
        <w:tblW w:w="5000" w:type="pct"/>
        <w:tblCellMar>
          <w:left w:w="70" w:type="dxa"/>
          <w:right w:w="70" w:type="dxa"/>
        </w:tblCellMar>
        <w:tblLook w:val="04A0" w:firstRow="1" w:lastRow="0" w:firstColumn="1" w:lastColumn="0" w:noHBand="0" w:noVBand="1"/>
      </w:tblPr>
      <w:tblGrid>
        <w:gridCol w:w="2317"/>
        <w:gridCol w:w="2068"/>
        <w:gridCol w:w="2625"/>
        <w:gridCol w:w="2625"/>
      </w:tblGrid>
      <w:tr w:rsidR="003A366C" w:rsidRPr="003A366C" w:rsidTr="003A366C">
        <w:trPr>
          <w:trHeight w:val="1314"/>
        </w:trPr>
        <w:tc>
          <w:tcPr>
            <w:tcW w:w="1203" w:type="pct"/>
            <w:tcBorders>
              <w:top w:val="single" w:sz="8" w:space="0" w:color="auto"/>
              <w:left w:val="single" w:sz="8" w:space="0" w:color="auto"/>
              <w:bottom w:val="nil"/>
              <w:right w:val="single" w:sz="8" w:space="0" w:color="auto"/>
            </w:tcBorders>
            <w:shd w:val="clear" w:color="000000" w:fill="D9D9D9"/>
            <w:noWrap/>
            <w:vAlign w:val="center"/>
            <w:hideMark/>
          </w:tcPr>
          <w:p w:rsidR="003A366C" w:rsidRPr="003A366C" w:rsidRDefault="003A366C" w:rsidP="003A366C">
            <w:pPr>
              <w:spacing w:after="0" w:line="240" w:lineRule="auto"/>
              <w:jc w:val="center"/>
              <w:rPr>
                <w:rFonts w:ascii="Calibri" w:eastAsia="Times New Roman" w:hAnsi="Calibri" w:cs="Calibri"/>
                <w:b/>
                <w:bCs/>
                <w:noProof w:val="0"/>
                <w:color w:val="000000"/>
                <w:sz w:val="30"/>
                <w:szCs w:val="30"/>
                <w:lang w:eastAsia="es-MX"/>
              </w:rPr>
            </w:pPr>
            <w:r w:rsidRPr="003A366C">
              <w:rPr>
                <w:rFonts w:ascii="Calibri" w:eastAsia="Times New Roman" w:hAnsi="Calibri" w:cs="Calibri"/>
                <w:b/>
                <w:bCs/>
                <w:noProof w:val="0"/>
                <w:color w:val="000000"/>
                <w:sz w:val="30"/>
                <w:szCs w:val="30"/>
                <w:lang w:eastAsia="es-MX"/>
              </w:rPr>
              <w:t>Delegación</w:t>
            </w:r>
          </w:p>
        </w:tc>
        <w:tc>
          <w:tcPr>
            <w:tcW w:w="1073" w:type="pct"/>
            <w:tcBorders>
              <w:top w:val="single" w:sz="8" w:space="0" w:color="auto"/>
              <w:left w:val="nil"/>
              <w:bottom w:val="nil"/>
              <w:right w:val="single" w:sz="8" w:space="0" w:color="auto"/>
            </w:tcBorders>
            <w:shd w:val="clear" w:color="000000" w:fill="D9D9D9"/>
            <w:vAlign w:val="center"/>
            <w:hideMark/>
          </w:tcPr>
          <w:p w:rsidR="003A366C" w:rsidRPr="003A366C" w:rsidRDefault="003A366C" w:rsidP="003A366C">
            <w:pPr>
              <w:spacing w:after="0" w:line="240" w:lineRule="auto"/>
              <w:jc w:val="center"/>
              <w:rPr>
                <w:rFonts w:ascii="Calibri" w:eastAsia="Times New Roman" w:hAnsi="Calibri" w:cs="Calibri"/>
                <w:noProof w:val="0"/>
                <w:color w:val="000000"/>
                <w:sz w:val="19"/>
                <w:szCs w:val="19"/>
                <w:lang w:eastAsia="es-MX"/>
              </w:rPr>
            </w:pPr>
            <w:proofErr w:type="spellStart"/>
            <w:r>
              <w:rPr>
                <w:rFonts w:ascii="Calibri" w:eastAsia="Times New Roman" w:hAnsi="Calibri" w:cs="Calibri"/>
                <w:b/>
                <w:bCs/>
                <w:noProof w:val="0"/>
                <w:color w:val="000000"/>
                <w:sz w:val="19"/>
                <w:szCs w:val="19"/>
                <w:lang w:eastAsia="es-MX"/>
              </w:rPr>
              <w:t>Temefós</w:t>
            </w:r>
            <w:proofErr w:type="spellEnd"/>
            <w:r>
              <w:rPr>
                <w:rFonts w:ascii="Calibri" w:eastAsia="Times New Roman" w:hAnsi="Calibri" w:cs="Calibri"/>
                <w:b/>
                <w:bCs/>
                <w:noProof w:val="0"/>
                <w:color w:val="000000"/>
                <w:sz w:val="19"/>
                <w:szCs w:val="19"/>
                <w:lang w:eastAsia="es-MX"/>
              </w:rPr>
              <w:t xml:space="preserve"> só</w:t>
            </w:r>
            <w:r w:rsidRPr="003A366C">
              <w:rPr>
                <w:rFonts w:ascii="Calibri" w:eastAsia="Times New Roman" w:hAnsi="Calibri" w:cs="Calibri"/>
                <w:b/>
                <w:bCs/>
                <w:noProof w:val="0"/>
                <w:color w:val="000000"/>
                <w:sz w:val="19"/>
                <w:szCs w:val="19"/>
                <w:lang w:eastAsia="es-MX"/>
              </w:rPr>
              <w:t>lid</w:t>
            </w:r>
            <w:r>
              <w:rPr>
                <w:rFonts w:ascii="Calibri" w:eastAsia="Times New Roman" w:hAnsi="Calibri" w:cs="Calibri"/>
                <w:b/>
                <w:bCs/>
                <w:noProof w:val="0"/>
                <w:color w:val="000000"/>
                <w:sz w:val="19"/>
                <w:szCs w:val="19"/>
                <w:lang w:eastAsia="es-MX"/>
              </w:rPr>
              <w:t>o granulado 1%, sacos de 15 kg</w:t>
            </w:r>
            <w:r w:rsidRPr="003A366C">
              <w:rPr>
                <w:rFonts w:ascii="Calibri" w:eastAsia="Times New Roman" w:hAnsi="Calibri" w:cs="Calibri"/>
                <w:noProof w:val="0"/>
                <w:color w:val="000000"/>
                <w:sz w:val="19"/>
                <w:szCs w:val="19"/>
                <w:lang w:eastAsia="es-MX"/>
              </w:rPr>
              <w:t xml:space="preserve"> </w:t>
            </w:r>
            <w:r w:rsidRPr="003A366C">
              <w:rPr>
                <w:rFonts w:ascii="Calibri" w:eastAsia="Times New Roman" w:hAnsi="Calibri" w:cs="Calibri"/>
                <w:noProof w:val="0"/>
                <w:color w:val="000000"/>
                <w:sz w:val="19"/>
                <w:szCs w:val="19"/>
                <w:lang w:eastAsia="es-MX"/>
              </w:rPr>
              <w:br/>
              <w:t>Clave 35051313120001</w:t>
            </w:r>
          </w:p>
        </w:tc>
        <w:tc>
          <w:tcPr>
            <w:tcW w:w="1362" w:type="pct"/>
            <w:tcBorders>
              <w:top w:val="single" w:sz="8" w:space="0" w:color="auto"/>
              <w:left w:val="nil"/>
              <w:bottom w:val="nil"/>
              <w:right w:val="single" w:sz="8" w:space="0" w:color="auto"/>
            </w:tcBorders>
            <w:shd w:val="clear" w:color="000000" w:fill="D9D9D9"/>
            <w:vAlign w:val="center"/>
            <w:hideMark/>
          </w:tcPr>
          <w:p w:rsidR="003A366C" w:rsidRPr="003A366C" w:rsidRDefault="003A366C" w:rsidP="005931D8">
            <w:pPr>
              <w:spacing w:after="0" w:line="240" w:lineRule="auto"/>
              <w:jc w:val="center"/>
              <w:rPr>
                <w:rFonts w:ascii="Calibri" w:eastAsia="Times New Roman" w:hAnsi="Calibri" w:cs="Calibri"/>
                <w:noProof w:val="0"/>
                <w:color w:val="000000"/>
                <w:sz w:val="19"/>
                <w:szCs w:val="19"/>
                <w:lang w:eastAsia="es-MX"/>
              </w:rPr>
            </w:pPr>
            <w:r>
              <w:rPr>
                <w:rFonts w:ascii="Calibri" w:eastAsia="Times New Roman" w:hAnsi="Calibri" w:cs="Calibri"/>
                <w:b/>
                <w:bCs/>
                <w:noProof w:val="0"/>
                <w:color w:val="000000"/>
                <w:sz w:val="19"/>
                <w:szCs w:val="19"/>
                <w:lang w:eastAsia="es-MX"/>
              </w:rPr>
              <w:t>Hidró</w:t>
            </w:r>
            <w:r w:rsidRPr="003A366C">
              <w:rPr>
                <w:rFonts w:ascii="Calibri" w:eastAsia="Times New Roman" w:hAnsi="Calibri" w:cs="Calibri"/>
                <w:b/>
                <w:bCs/>
                <w:noProof w:val="0"/>
                <w:color w:val="000000"/>
                <w:sz w:val="19"/>
                <w:szCs w:val="19"/>
                <w:lang w:eastAsia="es-MX"/>
              </w:rPr>
              <w:t>xido de calcio saco de 25 kg</w:t>
            </w:r>
            <w:r w:rsidRPr="003A366C">
              <w:rPr>
                <w:rFonts w:ascii="Calibri" w:eastAsia="Times New Roman" w:hAnsi="Calibri" w:cs="Calibri"/>
                <w:noProof w:val="0"/>
                <w:color w:val="000000"/>
                <w:sz w:val="19"/>
                <w:szCs w:val="19"/>
                <w:lang w:eastAsia="es-MX"/>
              </w:rPr>
              <w:br/>
              <w:t>Cl</w:t>
            </w:r>
            <w:r w:rsidR="005931D8">
              <w:rPr>
                <w:rFonts w:ascii="Calibri" w:eastAsia="Times New Roman" w:hAnsi="Calibri" w:cs="Calibri"/>
                <w:noProof w:val="0"/>
                <w:color w:val="000000"/>
                <w:sz w:val="19"/>
                <w:szCs w:val="19"/>
                <w:lang w:eastAsia="es-MX"/>
              </w:rPr>
              <w:t>a</w:t>
            </w:r>
            <w:r w:rsidRPr="003A366C">
              <w:rPr>
                <w:rFonts w:ascii="Calibri" w:eastAsia="Times New Roman" w:hAnsi="Calibri" w:cs="Calibri"/>
                <w:noProof w:val="0"/>
                <w:color w:val="000000"/>
                <w:sz w:val="19"/>
                <w:szCs w:val="19"/>
                <w:lang w:eastAsia="es-MX"/>
              </w:rPr>
              <w:t>ve 37067609190001</w:t>
            </w:r>
          </w:p>
        </w:tc>
        <w:tc>
          <w:tcPr>
            <w:tcW w:w="1362" w:type="pct"/>
            <w:tcBorders>
              <w:top w:val="single" w:sz="8" w:space="0" w:color="auto"/>
              <w:left w:val="nil"/>
              <w:bottom w:val="nil"/>
              <w:right w:val="single" w:sz="8" w:space="0" w:color="auto"/>
            </w:tcBorders>
            <w:shd w:val="clear" w:color="000000" w:fill="D9D9D9"/>
            <w:vAlign w:val="center"/>
            <w:hideMark/>
          </w:tcPr>
          <w:p w:rsidR="003A366C" w:rsidRPr="003A366C" w:rsidRDefault="003A366C" w:rsidP="003A366C">
            <w:pPr>
              <w:spacing w:after="0" w:line="240" w:lineRule="auto"/>
              <w:jc w:val="center"/>
              <w:rPr>
                <w:rFonts w:ascii="Calibri" w:eastAsia="Times New Roman" w:hAnsi="Calibri" w:cs="Calibri"/>
                <w:noProof w:val="0"/>
                <w:color w:val="000000"/>
                <w:sz w:val="19"/>
                <w:szCs w:val="19"/>
                <w:lang w:eastAsia="es-MX"/>
              </w:rPr>
            </w:pPr>
            <w:r w:rsidRPr="003A366C">
              <w:rPr>
                <w:rFonts w:ascii="Calibri" w:eastAsia="Times New Roman" w:hAnsi="Calibri" w:cs="Calibri"/>
                <w:b/>
                <w:bCs/>
                <w:noProof w:val="0"/>
                <w:color w:val="000000"/>
                <w:sz w:val="19"/>
                <w:szCs w:val="19"/>
                <w:lang w:eastAsia="es-MX"/>
              </w:rPr>
              <w:t>Hipoclorito de calcio al 65%, cuñete de 45 kg</w:t>
            </w:r>
            <w:r w:rsidRPr="003A366C">
              <w:rPr>
                <w:rFonts w:ascii="Calibri" w:eastAsia="Times New Roman" w:hAnsi="Calibri" w:cs="Calibri"/>
                <w:noProof w:val="0"/>
                <w:color w:val="000000"/>
                <w:sz w:val="19"/>
                <w:szCs w:val="19"/>
                <w:lang w:eastAsia="es-MX"/>
              </w:rPr>
              <w:br/>
              <w:t>Clave 35028602850001</w:t>
            </w:r>
          </w:p>
        </w:tc>
      </w:tr>
      <w:tr w:rsidR="003A366C" w:rsidRPr="003A366C" w:rsidTr="003A366C">
        <w:trPr>
          <w:trHeight w:val="368"/>
        </w:trPr>
        <w:tc>
          <w:tcPr>
            <w:tcW w:w="1203" w:type="pc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Baja California</w:t>
            </w:r>
          </w:p>
        </w:tc>
        <w:tc>
          <w:tcPr>
            <w:tcW w:w="1073" w:type="pct"/>
            <w:tcBorders>
              <w:top w:val="single" w:sz="8" w:space="0" w:color="auto"/>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90.00</w:t>
            </w:r>
          </w:p>
        </w:tc>
        <w:tc>
          <w:tcPr>
            <w:tcW w:w="1362" w:type="pct"/>
            <w:tcBorders>
              <w:top w:val="single" w:sz="8" w:space="0" w:color="auto"/>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256</w:t>
            </w:r>
          </w:p>
        </w:tc>
        <w:tc>
          <w:tcPr>
            <w:tcW w:w="1362" w:type="pct"/>
            <w:tcBorders>
              <w:top w:val="single" w:sz="8" w:space="0" w:color="auto"/>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Campeche</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450.00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Coahuila</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225.00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256</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Chiapas</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2,025.00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2,560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Chihuahua</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448</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Durango</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Edo. de México</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45.00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320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Guerrero</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135.00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Hidalgo</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450.00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2,240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Michoacán</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900.00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1,600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120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Nayarit</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315.00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1,280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Oaxaca</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1,777.00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2,265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Puebla</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660.00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975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San Luis Potosí</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660.00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975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Sinaloa</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440.00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975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Tamaulipas</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440.00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975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15</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Veracruz Norte</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880.00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1,625</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Veracruz Sur</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1,188.00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1,950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40</w:t>
            </w:r>
          </w:p>
        </w:tc>
      </w:tr>
      <w:tr w:rsidR="003A366C" w:rsidRPr="003A366C" w:rsidTr="003A366C">
        <w:trPr>
          <w:trHeight w:val="368"/>
        </w:trPr>
        <w:tc>
          <w:tcPr>
            <w:tcW w:w="1203" w:type="pct"/>
            <w:tcBorders>
              <w:top w:val="nil"/>
              <w:left w:val="single" w:sz="8" w:space="0" w:color="auto"/>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Yucatán</w:t>
            </w:r>
          </w:p>
        </w:tc>
        <w:tc>
          <w:tcPr>
            <w:tcW w:w="1073"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1,320.00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910</w:t>
            </w:r>
          </w:p>
        </w:tc>
        <w:tc>
          <w:tcPr>
            <w:tcW w:w="1362" w:type="pct"/>
            <w:tcBorders>
              <w:top w:val="nil"/>
              <w:left w:val="nil"/>
              <w:bottom w:val="single" w:sz="4"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50</w:t>
            </w:r>
          </w:p>
        </w:tc>
      </w:tr>
      <w:tr w:rsidR="003A366C" w:rsidRPr="003A366C" w:rsidTr="003A366C">
        <w:trPr>
          <w:trHeight w:val="368"/>
        </w:trPr>
        <w:tc>
          <w:tcPr>
            <w:tcW w:w="1203" w:type="pct"/>
            <w:tcBorders>
              <w:top w:val="nil"/>
              <w:left w:val="single" w:sz="8" w:space="0" w:color="auto"/>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Zacatecas</w:t>
            </w:r>
          </w:p>
        </w:tc>
        <w:tc>
          <w:tcPr>
            <w:tcW w:w="1073"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0.00</w:t>
            </w:r>
          </w:p>
        </w:tc>
        <w:tc>
          <w:tcPr>
            <w:tcW w:w="1362"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390</w:t>
            </w:r>
          </w:p>
        </w:tc>
        <w:tc>
          <w:tcPr>
            <w:tcW w:w="1362"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noProof w:val="0"/>
                <w:color w:val="000000"/>
                <w:lang w:eastAsia="es-MX"/>
              </w:rPr>
            </w:pPr>
            <w:r w:rsidRPr="003A366C">
              <w:rPr>
                <w:rFonts w:ascii="Calibri" w:eastAsia="Times New Roman" w:hAnsi="Calibri" w:cs="Calibri"/>
                <w:noProof w:val="0"/>
                <w:color w:val="000000"/>
                <w:lang w:eastAsia="es-MX"/>
              </w:rPr>
              <w:t>5</w:t>
            </w:r>
          </w:p>
        </w:tc>
      </w:tr>
      <w:tr w:rsidR="003A366C" w:rsidRPr="003A366C" w:rsidTr="003A366C">
        <w:trPr>
          <w:trHeight w:val="368"/>
        </w:trPr>
        <w:tc>
          <w:tcPr>
            <w:tcW w:w="1203" w:type="pct"/>
            <w:tcBorders>
              <w:top w:val="nil"/>
              <w:left w:val="single" w:sz="8" w:space="0" w:color="auto"/>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rPr>
                <w:rFonts w:ascii="Calibri" w:eastAsia="Times New Roman" w:hAnsi="Calibri" w:cs="Calibri"/>
                <w:b/>
                <w:bCs/>
                <w:noProof w:val="0"/>
                <w:color w:val="000000"/>
                <w:sz w:val="24"/>
                <w:szCs w:val="24"/>
                <w:lang w:eastAsia="es-MX"/>
              </w:rPr>
            </w:pPr>
            <w:r w:rsidRPr="003A366C">
              <w:rPr>
                <w:rFonts w:ascii="Calibri" w:eastAsia="Times New Roman" w:hAnsi="Calibri" w:cs="Calibri"/>
                <w:b/>
                <w:bCs/>
                <w:noProof w:val="0"/>
                <w:color w:val="000000"/>
                <w:sz w:val="24"/>
                <w:szCs w:val="24"/>
                <w:lang w:eastAsia="es-MX"/>
              </w:rPr>
              <w:t>Nacional</w:t>
            </w:r>
          </w:p>
        </w:tc>
        <w:tc>
          <w:tcPr>
            <w:tcW w:w="1073"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b/>
                <w:bCs/>
                <w:noProof w:val="0"/>
                <w:color w:val="000000"/>
                <w:sz w:val="24"/>
                <w:szCs w:val="24"/>
                <w:lang w:eastAsia="es-MX"/>
              </w:rPr>
            </w:pPr>
            <w:r w:rsidRPr="003A366C">
              <w:rPr>
                <w:rFonts w:ascii="Calibri" w:eastAsia="Times New Roman" w:hAnsi="Calibri" w:cs="Calibri"/>
                <w:b/>
                <w:bCs/>
                <w:noProof w:val="0"/>
                <w:color w:val="000000"/>
                <w:sz w:val="24"/>
                <w:szCs w:val="24"/>
                <w:lang w:eastAsia="es-MX"/>
              </w:rPr>
              <w:t>12,000</w:t>
            </w:r>
          </w:p>
        </w:tc>
        <w:tc>
          <w:tcPr>
            <w:tcW w:w="1362"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b/>
                <w:bCs/>
                <w:noProof w:val="0"/>
                <w:color w:val="000000"/>
                <w:sz w:val="24"/>
                <w:szCs w:val="24"/>
                <w:lang w:eastAsia="es-MX"/>
              </w:rPr>
            </w:pPr>
            <w:r w:rsidRPr="003A366C">
              <w:rPr>
                <w:rFonts w:ascii="Calibri" w:eastAsia="Times New Roman" w:hAnsi="Calibri" w:cs="Calibri"/>
                <w:b/>
                <w:bCs/>
                <w:noProof w:val="0"/>
                <w:color w:val="000000"/>
                <w:sz w:val="24"/>
                <w:szCs w:val="24"/>
                <w:lang w:eastAsia="es-MX"/>
              </w:rPr>
              <w:t>20,000</w:t>
            </w:r>
          </w:p>
        </w:tc>
        <w:tc>
          <w:tcPr>
            <w:tcW w:w="1362" w:type="pct"/>
            <w:tcBorders>
              <w:top w:val="nil"/>
              <w:left w:val="nil"/>
              <w:bottom w:val="single" w:sz="8" w:space="0" w:color="auto"/>
              <w:right w:val="single" w:sz="4" w:space="0" w:color="auto"/>
            </w:tcBorders>
            <w:shd w:val="clear" w:color="auto" w:fill="auto"/>
            <w:noWrap/>
            <w:vAlign w:val="bottom"/>
            <w:hideMark/>
          </w:tcPr>
          <w:p w:rsidR="003A366C" w:rsidRPr="003A366C" w:rsidRDefault="003A366C" w:rsidP="003A366C">
            <w:pPr>
              <w:spacing w:after="0" w:line="240" w:lineRule="auto"/>
              <w:jc w:val="center"/>
              <w:rPr>
                <w:rFonts w:ascii="Calibri" w:eastAsia="Times New Roman" w:hAnsi="Calibri" w:cs="Calibri"/>
                <w:b/>
                <w:bCs/>
                <w:noProof w:val="0"/>
                <w:color w:val="000000"/>
                <w:sz w:val="24"/>
                <w:szCs w:val="24"/>
                <w:lang w:eastAsia="es-MX"/>
              </w:rPr>
            </w:pPr>
            <w:r w:rsidRPr="003A366C">
              <w:rPr>
                <w:rFonts w:ascii="Calibri" w:eastAsia="Times New Roman" w:hAnsi="Calibri" w:cs="Calibri"/>
                <w:b/>
                <w:bCs/>
                <w:noProof w:val="0"/>
                <w:color w:val="000000"/>
                <w:sz w:val="24"/>
                <w:szCs w:val="24"/>
                <w:lang w:eastAsia="es-MX"/>
              </w:rPr>
              <w:t>800</w:t>
            </w:r>
          </w:p>
        </w:tc>
      </w:tr>
    </w:tbl>
    <w:p w:rsidR="005347D5" w:rsidRDefault="005347D5" w:rsidP="0057191A">
      <w:pPr>
        <w:spacing w:after="0" w:line="240" w:lineRule="auto"/>
      </w:pPr>
    </w:p>
    <w:p w:rsidR="00AA19C2" w:rsidRPr="00AA19C2" w:rsidRDefault="00AA19C2" w:rsidP="00AA19C2">
      <w:pPr>
        <w:widowControl w:val="0"/>
        <w:overflowPunct w:val="0"/>
        <w:autoSpaceDE w:val="0"/>
        <w:autoSpaceDN w:val="0"/>
        <w:adjustRightInd w:val="0"/>
        <w:spacing w:after="0" w:line="240" w:lineRule="auto"/>
        <w:jc w:val="both"/>
        <w:textAlignment w:val="baseline"/>
        <w:rPr>
          <w:rFonts w:ascii="Arial" w:eastAsia="Times New Roman" w:hAnsi="Arial" w:cs="Arial"/>
          <w:noProof w:val="0"/>
          <w:sz w:val="24"/>
          <w:szCs w:val="24"/>
          <w:lang w:eastAsia="es-ES"/>
        </w:rPr>
      </w:pPr>
    </w:p>
    <w:p w:rsidR="0057191A" w:rsidRDefault="0057191A" w:rsidP="00B53548">
      <w:pPr>
        <w:pStyle w:val="Ttulo1"/>
        <w:numPr>
          <w:ilvl w:val="0"/>
          <w:numId w:val="0"/>
        </w:numPr>
        <w:spacing w:before="0" w:after="0"/>
        <w:ind w:left="-284"/>
        <w:jc w:val="center"/>
        <w:rPr>
          <w:lang w:eastAsia="es-MX"/>
        </w:rPr>
      </w:pPr>
    </w:p>
    <w:p w:rsidR="0057191A" w:rsidRDefault="0057191A" w:rsidP="00B53548">
      <w:pPr>
        <w:pStyle w:val="Ttulo1"/>
        <w:numPr>
          <w:ilvl w:val="0"/>
          <w:numId w:val="0"/>
        </w:numPr>
        <w:spacing w:before="0" w:after="0"/>
        <w:ind w:left="-284"/>
        <w:jc w:val="center"/>
        <w:rPr>
          <w:lang w:eastAsia="es-MX"/>
        </w:rPr>
      </w:pPr>
    </w:p>
    <w:p w:rsidR="009257AE" w:rsidRPr="00B53548" w:rsidRDefault="00B53548" w:rsidP="00B53548">
      <w:pPr>
        <w:pStyle w:val="Ttulo1"/>
        <w:numPr>
          <w:ilvl w:val="0"/>
          <w:numId w:val="0"/>
        </w:numPr>
        <w:spacing w:before="0" w:after="0"/>
        <w:ind w:left="-284"/>
        <w:jc w:val="center"/>
        <w:rPr>
          <w:rFonts w:cs="Arial"/>
          <w:sz w:val="20"/>
          <w:szCs w:val="20"/>
          <w:lang w:val="es-ES_tradnl"/>
        </w:rPr>
      </w:pPr>
      <w:r>
        <w:rPr>
          <w:lang w:eastAsia="es-MX"/>
        </w:rPr>
        <w:tab/>
      </w:r>
    </w:p>
    <w:p w:rsidR="0057191A" w:rsidRDefault="0057191A" w:rsidP="0057191A">
      <w:pPr>
        <w:rPr>
          <w:lang w:val="es-ES_tradnl" w:eastAsia="ar-SA"/>
        </w:rPr>
      </w:pPr>
      <w:r>
        <w:rPr>
          <w:lang w:val="es-ES_tradnl" w:eastAsia="ar-SA"/>
        </w:rPr>
        <w:br w:type="page"/>
      </w:r>
    </w:p>
    <w:p w:rsidR="00927D98" w:rsidRDefault="003E5609" w:rsidP="00927D98">
      <w:pPr>
        <w:spacing w:after="0" w:line="240" w:lineRule="auto"/>
        <w:jc w:val="center"/>
        <w:rPr>
          <w:b/>
        </w:rPr>
      </w:pPr>
      <w:r>
        <w:rPr>
          <w:b/>
        </w:rPr>
        <w:lastRenderedPageBreak/>
        <w:t>ANEXO 1</w:t>
      </w:r>
      <w:r w:rsidR="00927D98">
        <w:rPr>
          <w:b/>
        </w:rPr>
        <w:t>.2</w:t>
      </w:r>
    </w:p>
    <w:p w:rsidR="00927D98" w:rsidRDefault="00927D98" w:rsidP="00927D98">
      <w:pPr>
        <w:pStyle w:val="Textonormal"/>
        <w:jc w:val="center"/>
        <w:rPr>
          <w:rFonts w:ascii="Arial" w:hAnsi="Arial" w:cs="Arial"/>
          <w:b/>
          <w:sz w:val="18"/>
          <w:szCs w:val="22"/>
        </w:rPr>
      </w:pPr>
      <w:r>
        <w:rPr>
          <w:rFonts w:ascii="Arial" w:hAnsi="Arial" w:cs="Arial"/>
          <w:b/>
          <w:sz w:val="18"/>
          <w:szCs w:val="22"/>
        </w:rPr>
        <w:t>DIRECTORIO DE ALMACENES DELEGACIONALES</w:t>
      </w:r>
    </w:p>
    <w:tbl>
      <w:tblPr>
        <w:tblW w:w="8220" w:type="dxa"/>
        <w:tblInd w:w="47" w:type="dxa"/>
        <w:tblCellMar>
          <w:left w:w="70" w:type="dxa"/>
          <w:right w:w="70" w:type="dxa"/>
        </w:tblCellMar>
        <w:tblLook w:val="04A0" w:firstRow="1" w:lastRow="0" w:firstColumn="1" w:lastColumn="0" w:noHBand="0" w:noVBand="1"/>
      </w:tblPr>
      <w:tblGrid>
        <w:gridCol w:w="1740"/>
        <w:gridCol w:w="4160"/>
        <w:gridCol w:w="2320"/>
      </w:tblGrid>
      <w:tr w:rsidR="007058F0" w:rsidRPr="007058F0" w:rsidTr="005B6E40">
        <w:trPr>
          <w:trHeight w:val="524"/>
          <w:tblHeader/>
        </w:trPr>
        <w:tc>
          <w:tcPr>
            <w:tcW w:w="1740" w:type="dxa"/>
            <w:tcBorders>
              <w:top w:val="double" w:sz="6" w:space="0" w:color="auto"/>
              <w:left w:val="double" w:sz="6" w:space="0" w:color="auto"/>
              <w:bottom w:val="double" w:sz="6" w:space="0" w:color="auto"/>
              <w:right w:val="double" w:sz="6" w:space="0" w:color="auto"/>
            </w:tcBorders>
            <w:shd w:val="clear" w:color="000000" w:fill="C0C0C0"/>
            <w:vAlign w:val="center"/>
            <w:hideMark/>
          </w:tcPr>
          <w:p w:rsidR="007058F0" w:rsidRPr="007058F0" w:rsidRDefault="007058F0" w:rsidP="007058F0">
            <w:pPr>
              <w:spacing w:after="0" w:line="240" w:lineRule="auto"/>
              <w:jc w:val="center"/>
              <w:rPr>
                <w:rFonts w:ascii="Arial Narrow" w:eastAsia="Times New Roman" w:hAnsi="Arial Narrow" w:cs="Arial"/>
                <w:b/>
                <w:bCs/>
                <w:noProof w:val="0"/>
                <w:sz w:val="20"/>
                <w:szCs w:val="20"/>
                <w:lang w:eastAsia="es-MX"/>
              </w:rPr>
            </w:pPr>
            <w:r w:rsidRPr="007058F0">
              <w:rPr>
                <w:rFonts w:ascii="Arial Narrow" w:eastAsia="Times New Roman" w:hAnsi="Arial Narrow" w:cs="Arial"/>
                <w:b/>
                <w:bCs/>
                <w:noProof w:val="0"/>
                <w:sz w:val="20"/>
                <w:szCs w:val="20"/>
                <w:lang w:eastAsia="es-MX"/>
              </w:rPr>
              <w:t xml:space="preserve">DELEGACION </w:t>
            </w:r>
          </w:p>
        </w:tc>
        <w:tc>
          <w:tcPr>
            <w:tcW w:w="4160" w:type="dxa"/>
            <w:tcBorders>
              <w:top w:val="double" w:sz="6" w:space="0" w:color="auto"/>
              <w:left w:val="nil"/>
              <w:bottom w:val="double" w:sz="6" w:space="0" w:color="auto"/>
              <w:right w:val="double" w:sz="6" w:space="0" w:color="000000"/>
            </w:tcBorders>
            <w:shd w:val="clear" w:color="000000" w:fill="C0C0C0"/>
            <w:vAlign w:val="center"/>
            <w:hideMark/>
          </w:tcPr>
          <w:p w:rsidR="007058F0" w:rsidRPr="007058F0" w:rsidRDefault="007058F0" w:rsidP="007058F0">
            <w:pPr>
              <w:spacing w:after="0" w:line="240" w:lineRule="auto"/>
              <w:jc w:val="center"/>
              <w:rPr>
                <w:rFonts w:ascii="Arial Narrow" w:eastAsia="Times New Roman" w:hAnsi="Arial Narrow" w:cs="Arial"/>
                <w:b/>
                <w:bCs/>
                <w:noProof w:val="0"/>
                <w:sz w:val="20"/>
                <w:szCs w:val="20"/>
                <w:lang w:eastAsia="es-MX"/>
              </w:rPr>
            </w:pPr>
            <w:r w:rsidRPr="007058F0">
              <w:rPr>
                <w:rFonts w:ascii="Arial Narrow" w:eastAsia="Times New Roman" w:hAnsi="Arial Narrow" w:cs="Arial"/>
                <w:b/>
                <w:bCs/>
                <w:noProof w:val="0"/>
                <w:sz w:val="20"/>
                <w:szCs w:val="20"/>
                <w:lang w:eastAsia="es-MX"/>
              </w:rPr>
              <w:t xml:space="preserve">DIRECCION </w:t>
            </w:r>
          </w:p>
        </w:tc>
        <w:tc>
          <w:tcPr>
            <w:tcW w:w="2320" w:type="dxa"/>
            <w:tcBorders>
              <w:top w:val="double" w:sz="6" w:space="0" w:color="auto"/>
              <w:left w:val="nil"/>
              <w:bottom w:val="double" w:sz="6" w:space="0" w:color="auto"/>
              <w:right w:val="double" w:sz="6" w:space="0" w:color="auto"/>
            </w:tcBorders>
            <w:shd w:val="clear" w:color="000000" w:fill="C0C0C0"/>
            <w:vAlign w:val="center"/>
            <w:hideMark/>
          </w:tcPr>
          <w:p w:rsidR="007058F0" w:rsidRPr="007058F0" w:rsidRDefault="007058F0" w:rsidP="007058F0">
            <w:pPr>
              <w:spacing w:after="0" w:line="240" w:lineRule="auto"/>
              <w:jc w:val="center"/>
              <w:rPr>
                <w:rFonts w:ascii="Arial Narrow" w:eastAsia="Times New Roman" w:hAnsi="Arial Narrow" w:cs="Arial"/>
                <w:b/>
                <w:bCs/>
                <w:noProof w:val="0"/>
                <w:sz w:val="20"/>
                <w:szCs w:val="20"/>
                <w:lang w:eastAsia="es-MX"/>
              </w:rPr>
            </w:pPr>
            <w:r w:rsidRPr="007058F0">
              <w:rPr>
                <w:rFonts w:ascii="Arial Narrow" w:eastAsia="Times New Roman" w:hAnsi="Arial Narrow" w:cs="Arial"/>
                <w:b/>
                <w:bCs/>
                <w:noProof w:val="0"/>
                <w:sz w:val="20"/>
                <w:szCs w:val="20"/>
                <w:lang w:eastAsia="es-MX"/>
              </w:rPr>
              <w:t>TELEFONOS</w:t>
            </w:r>
          </w:p>
        </w:tc>
      </w:tr>
      <w:tr w:rsidR="007058F0" w:rsidRPr="007058F0" w:rsidTr="007058F0">
        <w:trPr>
          <w:trHeight w:val="75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B. C. N.</w:t>
            </w:r>
          </w:p>
        </w:tc>
        <w:tc>
          <w:tcPr>
            <w:tcW w:w="4160" w:type="dxa"/>
            <w:tcBorders>
              <w:top w:val="double" w:sz="6"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proofErr w:type="spellStart"/>
            <w:r w:rsidRPr="007058F0">
              <w:rPr>
                <w:rFonts w:ascii="Arial" w:eastAsia="Times New Roman" w:hAnsi="Arial" w:cs="Arial"/>
                <w:noProof w:val="0"/>
                <w:sz w:val="16"/>
                <w:szCs w:val="16"/>
                <w:lang w:eastAsia="es-MX"/>
              </w:rPr>
              <w:t>Blvd</w:t>
            </w:r>
            <w:proofErr w:type="spellEnd"/>
            <w:r w:rsidRPr="007058F0">
              <w:rPr>
                <w:rFonts w:ascii="Arial" w:eastAsia="Times New Roman" w:hAnsi="Arial" w:cs="Arial"/>
                <w:noProof w:val="0"/>
                <w:sz w:val="16"/>
                <w:szCs w:val="16"/>
                <w:lang w:eastAsia="es-MX"/>
              </w:rPr>
              <w:t>. Lázaro Cárdenas 30-35, Col. Nuevo C.P. 21600 Mexicali, B.C.N.</w:t>
            </w:r>
          </w:p>
        </w:tc>
        <w:tc>
          <w:tcPr>
            <w:tcW w:w="2320" w:type="dxa"/>
            <w:tcBorders>
              <w:top w:val="nil"/>
              <w:left w:val="nil"/>
              <w:bottom w:val="nil"/>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01 686 5 61 11 85                            01 686 561 13 43</w:t>
            </w:r>
          </w:p>
        </w:tc>
      </w:tr>
      <w:tr w:rsidR="007058F0" w:rsidRPr="007058F0" w:rsidTr="007058F0">
        <w:trPr>
          <w:trHeight w:val="72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Campeche</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Calle Nueva Seguro Social S/N, Col. Centro, C.P. 24000 San Francisco Campeche, Camp.</w:t>
            </w:r>
          </w:p>
        </w:tc>
        <w:tc>
          <w:tcPr>
            <w:tcW w:w="2320" w:type="dxa"/>
            <w:tcBorders>
              <w:top w:val="single" w:sz="4" w:space="0" w:color="auto"/>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01 981 8 16 24 21</w:t>
            </w:r>
            <w:r w:rsidRPr="007058F0">
              <w:rPr>
                <w:rFonts w:ascii="Arial" w:eastAsia="Times New Roman" w:hAnsi="Arial" w:cs="Arial"/>
                <w:noProof w:val="0"/>
                <w:sz w:val="16"/>
                <w:szCs w:val="16"/>
                <w:lang w:eastAsia="es-MX"/>
              </w:rPr>
              <w:br/>
              <w:t>01 981 8 16 23 20</w:t>
            </w:r>
          </w:p>
        </w:tc>
      </w:tr>
      <w:tr w:rsidR="007058F0" w:rsidRPr="007058F0" w:rsidTr="007058F0">
        <w:trPr>
          <w:trHeight w:val="73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Coahuila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Carretera Antigua Arteaga y Libramiento Jose López Portillo, C.P. 25015 Arteaga, </w:t>
            </w:r>
            <w:proofErr w:type="spellStart"/>
            <w:r w:rsidRPr="007058F0">
              <w:rPr>
                <w:rFonts w:ascii="Arial" w:eastAsia="Times New Roman" w:hAnsi="Arial" w:cs="Arial"/>
                <w:noProof w:val="0"/>
                <w:sz w:val="16"/>
                <w:szCs w:val="16"/>
                <w:lang w:eastAsia="es-MX"/>
              </w:rPr>
              <w:t>Coah</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01 844 413 35 35 </w:t>
            </w:r>
            <w:r w:rsidRPr="007058F0">
              <w:rPr>
                <w:rFonts w:ascii="Arial" w:eastAsia="Times New Roman" w:hAnsi="Arial" w:cs="Arial"/>
                <w:noProof w:val="0"/>
                <w:sz w:val="16"/>
                <w:szCs w:val="16"/>
                <w:lang w:eastAsia="es-MX"/>
              </w:rPr>
              <w:br/>
              <w:t>01 844 413 35 36</w:t>
            </w:r>
          </w:p>
        </w:tc>
      </w:tr>
      <w:tr w:rsidR="007058F0" w:rsidRPr="007058F0" w:rsidTr="005B6E40">
        <w:trPr>
          <w:trHeight w:val="827"/>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Chiapas</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Libramiento Sur Pte. Km. 4,               Parque Industrial Los Mangos,  C.P. 30796 Tapachula, Chis.</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01 962 62 816 96  Tapachula          01 962 62 816 99 Tapachula         </w:t>
            </w:r>
          </w:p>
        </w:tc>
      </w:tr>
      <w:tr w:rsidR="007058F0" w:rsidRPr="007058F0" w:rsidTr="007058F0">
        <w:trPr>
          <w:trHeight w:val="72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Chihuahua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Privada de Santa Rosa No. 21, Col. Nombre de Dios,    C.P. 31110 Chihuahua, </w:t>
            </w:r>
            <w:proofErr w:type="spellStart"/>
            <w:r w:rsidRPr="007058F0">
              <w:rPr>
                <w:rFonts w:ascii="Arial" w:eastAsia="Times New Roman" w:hAnsi="Arial" w:cs="Arial"/>
                <w:noProof w:val="0"/>
                <w:sz w:val="16"/>
                <w:szCs w:val="16"/>
                <w:lang w:eastAsia="es-MX"/>
              </w:rPr>
              <w:t>Chih</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01 614 424 33 66</w:t>
            </w:r>
            <w:r w:rsidRPr="007058F0">
              <w:rPr>
                <w:rFonts w:ascii="Arial" w:eastAsia="Times New Roman" w:hAnsi="Arial" w:cs="Arial"/>
                <w:noProof w:val="0"/>
                <w:sz w:val="16"/>
                <w:szCs w:val="16"/>
                <w:lang w:eastAsia="es-MX"/>
              </w:rPr>
              <w:br/>
              <w:t>01 614 424 45 70</w:t>
            </w:r>
            <w:r w:rsidRPr="007058F0">
              <w:rPr>
                <w:rFonts w:ascii="Arial" w:eastAsia="Times New Roman" w:hAnsi="Arial" w:cs="Arial"/>
                <w:noProof w:val="0"/>
                <w:sz w:val="16"/>
                <w:szCs w:val="16"/>
                <w:lang w:eastAsia="es-MX"/>
              </w:rPr>
              <w:br/>
              <w:t>01 614 424 45 80</w:t>
            </w:r>
          </w:p>
        </w:tc>
      </w:tr>
      <w:tr w:rsidR="007058F0" w:rsidRPr="007058F0" w:rsidTr="007058F0">
        <w:trPr>
          <w:trHeight w:val="60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Durango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proofErr w:type="spellStart"/>
            <w:r w:rsidRPr="007058F0">
              <w:rPr>
                <w:rFonts w:ascii="Arial" w:eastAsia="Times New Roman" w:hAnsi="Arial" w:cs="Arial"/>
                <w:noProof w:val="0"/>
                <w:sz w:val="16"/>
                <w:szCs w:val="16"/>
                <w:lang w:eastAsia="es-MX"/>
              </w:rPr>
              <w:t>Carr</w:t>
            </w:r>
            <w:proofErr w:type="spellEnd"/>
            <w:r w:rsidRPr="007058F0">
              <w:rPr>
                <w:rFonts w:ascii="Arial" w:eastAsia="Times New Roman" w:hAnsi="Arial" w:cs="Arial"/>
                <w:noProof w:val="0"/>
                <w:sz w:val="16"/>
                <w:szCs w:val="16"/>
                <w:lang w:eastAsia="es-MX"/>
              </w:rPr>
              <w:t xml:space="preserve">. </w:t>
            </w:r>
            <w:proofErr w:type="gramStart"/>
            <w:r w:rsidRPr="007058F0">
              <w:rPr>
                <w:rFonts w:ascii="Arial" w:eastAsia="Times New Roman" w:hAnsi="Arial" w:cs="Arial"/>
                <w:noProof w:val="0"/>
                <w:sz w:val="16"/>
                <w:szCs w:val="16"/>
                <w:lang w:eastAsia="es-MX"/>
              </w:rPr>
              <w:t>a</w:t>
            </w:r>
            <w:proofErr w:type="gramEnd"/>
            <w:r w:rsidRPr="007058F0">
              <w:rPr>
                <w:rFonts w:ascii="Arial" w:eastAsia="Times New Roman" w:hAnsi="Arial" w:cs="Arial"/>
                <w:noProof w:val="0"/>
                <w:sz w:val="16"/>
                <w:szCs w:val="16"/>
                <w:lang w:eastAsia="es-MX"/>
              </w:rPr>
              <w:t xml:space="preserve"> México Km. 5, Col. 15 de Octubre, C.P. 34194 Durango, </w:t>
            </w:r>
            <w:proofErr w:type="spellStart"/>
            <w:r w:rsidRPr="007058F0">
              <w:rPr>
                <w:rFonts w:ascii="Arial" w:eastAsia="Times New Roman" w:hAnsi="Arial" w:cs="Arial"/>
                <w:noProof w:val="0"/>
                <w:sz w:val="16"/>
                <w:szCs w:val="16"/>
                <w:lang w:eastAsia="es-MX"/>
              </w:rPr>
              <w:t>Dgo</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01 618 129 80 20</w:t>
            </w:r>
          </w:p>
        </w:tc>
      </w:tr>
      <w:tr w:rsidR="007058F0" w:rsidRPr="007058F0" w:rsidTr="007058F0">
        <w:trPr>
          <w:trHeight w:val="69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Guanajuato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Av. España Esq. Suecia s/n, Col. Los </w:t>
            </w:r>
            <w:proofErr w:type="spellStart"/>
            <w:r w:rsidRPr="007058F0">
              <w:rPr>
                <w:rFonts w:ascii="Arial" w:eastAsia="Times New Roman" w:hAnsi="Arial" w:cs="Arial"/>
                <w:noProof w:val="0"/>
                <w:sz w:val="16"/>
                <w:szCs w:val="16"/>
                <w:lang w:eastAsia="es-MX"/>
              </w:rPr>
              <w:t>Paraisos</w:t>
            </w:r>
            <w:proofErr w:type="spellEnd"/>
            <w:r w:rsidRPr="007058F0">
              <w:rPr>
                <w:rFonts w:ascii="Arial" w:eastAsia="Times New Roman" w:hAnsi="Arial" w:cs="Arial"/>
                <w:noProof w:val="0"/>
                <w:sz w:val="16"/>
                <w:szCs w:val="16"/>
                <w:lang w:eastAsia="es-MX"/>
              </w:rPr>
              <w:t xml:space="preserve">, 37320 León, </w:t>
            </w:r>
            <w:proofErr w:type="spellStart"/>
            <w:r w:rsidRPr="007058F0">
              <w:rPr>
                <w:rFonts w:ascii="Arial" w:eastAsia="Times New Roman" w:hAnsi="Arial" w:cs="Arial"/>
                <w:noProof w:val="0"/>
                <w:sz w:val="16"/>
                <w:szCs w:val="16"/>
                <w:lang w:eastAsia="es-MX"/>
              </w:rPr>
              <w:t>Gto</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01 477 773 05 80</w:t>
            </w:r>
          </w:p>
        </w:tc>
      </w:tr>
      <w:tr w:rsidR="007058F0" w:rsidRPr="007058F0" w:rsidTr="007058F0">
        <w:trPr>
          <w:trHeight w:val="93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Almacén delegacional</w:t>
            </w:r>
            <w:r w:rsidRPr="007058F0">
              <w:rPr>
                <w:rFonts w:ascii="Arial" w:eastAsia="Times New Roman" w:hAnsi="Arial" w:cs="Arial"/>
                <w:b/>
                <w:bCs/>
                <w:noProof w:val="0"/>
                <w:sz w:val="16"/>
                <w:szCs w:val="16"/>
                <w:lang w:eastAsia="es-MX"/>
              </w:rPr>
              <w:t xml:space="preserve"> Estado de México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Carretera Toluca, Ixtapan de la Sal Km. 4.5, Barrio del Espíritu Santo, Col. La Michoacana, 52140 Metepec, Edo. De México</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01 722 232 16 64</w:t>
            </w:r>
          </w:p>
        </w:tc>
      </w:tr>
      <w:tr w:rsidR="007058F0" w:rsidRPr="007058F0" w:rsidTr="007058F0">
        <w:trPr>
          <w:trHeight w:val="82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Guerrero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Av. Ruíz </w:t>
            </w:r>
            <w:proofErr w:type="spellStart"/>
            <w:r w:rsidRPr="007058F0">
              <w:rPr>
                <w:rFonts w:ascii="Arial" w:eastAsia="Times New Roman" w:hAnsi="Arial" w:cs="Arial"/>
                <w:noProof w:val="0"/>
                <w:sz w:val="16"/>
                <w:szCs w:val="16"/>
                <w:lang w:eastAsia="es-MX"/>
              </w:rPr>
              <w:t>Cortinez</w:t>
            </w:r>
            <w:proofErr w:type="spellEnd"/>
            <w:r w:rsidRPr="007058F0">
              <w:rPr>
                <w:rFonts w:ascii="Arial" w:eastAsia="Times New Roman" w:hAnsi="Arial" w:cs="Arial"/>
                <w:noProof w:val="0"/>
                <w:sz w:val="16"/>
                <w:szCs w:val="16"/>
                <w:lang w:eastAsia="es-MX"/>
              </w:rPr>
              <w:t xml:space="preserve"> S/N, Col. </w:t>
            </w:r>
            <w:proofErr w:type="spellStart"/>
            <w:r w:rsidRPr="007058F0">
              <w:rPr>
                <w:rFonts w:ascii="Arial" w:eastAsia="Times New Roman" w:hAnsi="Arial" w:cs="Arial"/>
                <w:noProof w:val="0"/>
                <w:sz w:val="16"/>
                <w:szCs w:val="16"/>
                <w:lang w:eastAsia="es-MX"/>
              </w:rPr>
              <w:t>Infonavit</w:t>
            </w:r>
            <w:proofErr w:type="spellEnd"/>
            <w:r w:rsidRPr="007058F0">
              <w:rPr>
                <w:rFonts w:ascii="Arial" w:eastAsia="Times New Roman" w:hAnsi="Arial" w:cs="Arial"/>
                <w:noProof w:val="0"/>
                <w:sz w:val="16"/>
                <w:szCs w:val="16"/>
                <w:lang w:eastAsia="es-MX"/>
              </w:rPr>
              <w:t xml:space="preserve"> Alta Progreso, Frente a la </w:t>
            </w:r>
            <w:proofErr w:type="spellStart"/>
            <w:r w:rsidRPr="007058F0">
              <w:rPr>
                <w:rFonts w:ascii="Arial" w:eastAsia="Times New Roman" w:hAnsi="Arial" w:cs="Arial"/>
                <w:noProof w:val="0"/>
                <w:sz w:val="16"/>
                <w:szCs w:val="16"/>
                <w:lang w:eastAsia="es-MX"/>
              </w:rPr>
              <w:t>Escuala</w:t>
            </w:r>
            <w:proofErr w:type="spellEnd"/>
            <w:r w:rsidRPr="007058F0">
              <w:rPr>
                <w:rFonts w:ascii="Arial" w:eastAsia="Times New Roman" w:hAnsi="Arial" w:cs="Arial"/>
                <w:noProof w:val="0"/>
                <w:sz w:val="16"/>
                <w:szCs w:val="16"/>
                <w:lang w:eastAsia="es-MX"/>
              </w:rPr>
              <w:t xml:space="preserve"> de Ciencias Sociales, 39610 Acapulco, Gro.</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01 744 445 51 40</w:t>
            </w:r>
          </w:p>
        </w:tc>
      </w:tr>
      <w:tr w:rsidR="007058F0" w:rsidRPr="007058F0" w:rsidTr="007058F0">
        <w:trPr>
          <w:trHeight w:val="76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Hidalgo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proofErr w:type="spellStart"/>
            <w:r w:rsidRPr="007058F0">
              <w:rPr>
                <w:rFonts w:ascii="Arial" w:eastAsia="Times New Roman" w:hAnsi="Arial" w:cs="Arial"/>
                <w:noProof w:val="0"/>
                <w:sz w:val="16"/>
                <w:szCs w:val="16"/>
                <w:lang w:eastAsia="es-MX"/>
              </w:rPr>
              <w:t>Carr</w:t>
            </w:r>
            <w:proofErr w:type="spellEnd"/>
            <w:r w:rsidRPr="007058F0">
              <w:rPr>
                <w:rFonts w:ascii="Arial" w:eastAsia="Times New Roman" w:hAnsi="Arial" w:cs="Arial"/>
                <w:noProof w:val="0"/>
                <w:sz w:val="16"/>
                <w:szCs w:val="16"/>
                <w:lang w:eastAsia="es-MX"/>
              </w:rPr>
              <w:t xml:space="preserve">. Las Bombas - La Paz No. 402, </w:t>
            </w:r>
            <w:proofErr w:type="spellStart"/>
            <w:r w:rsidRPr="007058F0">
              <w:rPr>
                <w:rFonts w:ascii="Arial" w:eastAsia="Times New Roman" w:hAnsi="Arial" w:cs="Arial"/>
                <w:noProof w:val="0"/>
                <w:sz w:val="16"/>
                <w:szCs w:val="16"/>
                <w:lang w:eastAsia="es-MX"/>
              </w:rPr>
              <w:t>Fracc</w:t>
            </w:r>
            <w:proofErr w:type="spellEnd"/>
            <w:r w:rsidRPr="007058F0">
              <w:rPr>
                <w:rFonts w:ascii="Arial" w:eastAsia="Times New Roman" w:hAnsi="Arial" w:cs="Arial"/>
                <w:noProof w:val="0"/>
                <w:sz w:val="16"/>
                <w:szCs w:val="16"/>
                <w:lang w:eastAsia="es-MX"/>
              </w:rPr>
              <w:t xml:space="preserve">. Industrial La Paz, Boulevard Panorámico, C.P. 42080 Pachuca, </w:t>
            </w:r>
            <w:proofErr w:type="spellStart"/>
            <w:r w:rsidRPr="007058F0">
              <w:rPr>
                <w:rFonts w:ascii="Arial" w:eastAsia="Times New Roman" w:hAnsi="Arial" w:cs="Arial"/>
                <w:noProof w:val="0"/>
                <w:sz w:val="16"/>
                <w:szCs w:val="16"/>
                <w:lang w:eastAsia="es-MX"/>
              </w:rPr>
              <w:t>Hgo</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01 771 714 32 12                             01 771 714 43 23</w:t>
            </w:r>
          </w:p>
        </w:tc>
      </w:tr>
      <w:tr w:rsidR="007058F0" w:rsidRPr="007058F0" w:rsidTr="007058F0">
        <w:trPr>
          <w:trHeight w:val="75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Jalisco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Periférico Sur 8000, Col. Santa Ma. </w:t>
            </w:r>
            <w:proofErr w:type="spellStart"/>
            <w:r w:rsidRPr="007058F0">
              <w:rPr>
                <w:rFonts w:ascii="Arial" w:eastAsia="Times New Roman" w:hAnsi="Arial" w:cs="Arial"/>
                <w:noProof w:val="0"/>
                <w:sz w:val="16"/>
                <w:szCs w:val="16"/>
                <w:lang w:eastAsia="es-MX"/>
              </w:rPr>
              <w:t>Tequepexpan</w:t>
            </w:r>
            <w:proofErr w:type="spellEnd"/>
            <w:r w:rsidRPr="007058F0">
              <w:rPr>
                <w:rFonts w:ascii="Arial" w:eastAsia="Times New Roman" w:hAnsi="Arial" w:cs="Arial"/>
                <w:noProof w:val="0"/>
                <w:sz w:val="16"/>
                <w:szCs w:val="16"/>
                <w:lang w:eastAsia="es-MX"/>
              </w:rPr>
              <w:t>, 45600 Tlaquepaque, Jal.</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01 333 367 51 67</w:t>
            </w:r>
          </w:p>
        </w:tc>
      </w:tr>
      <w:tr w:rsidR="007058F0" w:rsidRPr="007058F0" w:rsidTr="007058F0">
        <w:trPr>
          <w:trHeight w:val="72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Michoacán</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Sansón Flores, Esq. Perez Coronado, </w:t>
            </w:r>
            <w:proofErr w:type="spellStart"/>
            <w:r w:rsidRPr="007058F0">
              <w:rPr>
                <w:rFonts w:ascii="Arial" w:eastAsia="Times New Roman" w:hAnsi="Arial" w:cs="Arial"/>
                <w:noProof w:val="0"/>
                <w:sz w:val="16"/>
                <w:szCs w:val="16"/>
                <w:lang w:eastAsia="es-MX"/>
              </w:rPr>
              <w:t>Infonavit</w:t>
            </w:r>
            <w:proofErr w:type="spellEnd"/>
            <w:r w:rsidRPr="007058F0">
              <w:rPr>
                <w:rFonts w:ascii="Arial" w:eastAsia="Times New Roman" w:hAnsi="Arial" w:cs="Arial"/>
                <w:noProof w:val="0"/>
                <w:sz w:val="16"/>
                <w:szCs w:val="16"/>
                <w:lang w:eastAsia="es-MX"/>
              </w:rPr>
              <w:t xml:space="preserve"> Camelinas, C.P. 58290 Morelia, </w:t>
            </w:r>
            <w:proofErr w:type="spellStart"/>
            <w:r w:rsidRPr="007058F0">
              <w:rPr>
                <w:rFonts w:ascii="Arial" w:eastAsia="Times New Roman" w:hAnsi="Arial" w:cs="Arial"/>
                <w:noProof w:val="0"/>
                <w:sz w:val="16"/>
                <w:szCs w:val="16"/>
                <w:lang w:eastAsia="es-MX"/>
              </w:rPr>
              <w:t>Mich</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01 443 324 75 71                             01 443 314 87 05                             01 4430314 86 52</w:t>
            </w:r>
          </w:p>
        </w:tc>
      </w:tr>
      <w:tr w:rsidR="007058F0" w:rsidRPr="007058F0" w:rsidTr="007058F0">
        <w:trPr>
          <w:trHeight w:val="72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Morelos</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Av. Plan de Ayala Esq. Av. Central s/n, Col. </w:t>
            </w:r>
            <w:proofErr w:type="spellStart"/>
            <w:r w:rsidRPr="007058F0">
              <w:rPr>
                <w:rFonts w:ascii="Arial" w:eastAsia="Times New Roman" w:hAnsi="Arial" w:cs="Arial"/>
                <w:noProof w:val="0"/>
                <w:sz w:val="16"/>
                <w:szCs w:val="16"/>
                <w:lang w:eastAsia="es-MX"/>
              </w:rPr>
              <w:t>Coaunahuac</w:t>
            </w:r>
            <w:proofErr w:type="spellEnd"/>
            <w:r w:rsidRPr="007058F0">
              <w:rPr>
                <w:rFonts w:ascii="Arial" w:eastAsia="Times New Roman" w:hAnsi="Arial" w:cs="Arial"/>
                <w:noProof w:val="0"/>
                <w:sz w:val="16"/>
                <w:szCs w:val="16"/>
                <w:lang w:eastAsia="es-MX"/>
              </w:rPr>
              <w:t>, 62430 Cuernavaca, Mor.</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01 777 315 64 22</w:t>
            </w:r>
          </w:p>
        </w:tc>
      </w:tr>
      <w:tr w:rsidR="007058F0" w:rsidRPr="007058F0" w:rsidTr="007058F0">
        <w:trPr>
          <w:trHeight w:val="60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proofErr w:type="spellStart"/>
            <w:r w:rsidRPr="007058F0">
              <w:rPr>
                <w:rFonts w:ascii="Arial" w:eastAsia="Times New Roman" w:hAnsi="Arial" w:cs="Arial"/>
                <w:b/>
                <w:bCs/>
                <w:noProof w:val="0"/>
                <w:sz w:val="16"/>
                <w:szCs w:val="16"/>
                <w:lang w:eastAsia="es-MX"/>
              </w:rPr>
              <w:t>Nayarít</w:t>
            </w:r>
            <w:proofErr w:type="spellEnd"/>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Retorno 72, Col. Obrera, C.P. 63120 Tepic, </w:t>
            </w:r>
            <w:proofErr w:type="spellStart"/>
            <w:r w:rsidRPr="007058F0">
              <w:rPr>
                <w:rFonts w:ascii="Arial" w:eastAsia="Times New Roman" w:hAnsi="Arial" w:cs="Arial"/>
                <w:noProof w:val="0"/>
                <w:sz w:val="16"/>
                <w:szCs w:val="16"/>
                <w:lang w:eastAsia="es-MX"/>
              </w:rPr>
              <w:t>Nay</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01 311 215 45 50                             01 311 215 45 59</w:t>
            </w:r>
          </w:p>
        </w:tc>
      </w:tr>
      <w:tr w:rsidR="007058F0" w:rsidRPr="007058F0" w:rsidTr="007058F0">
        <w:trPr>
          <w:trHeight w:val="60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Nuevo León</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Av. Manuel L. Barragán No. 4850 Norte, Col. Hidalgo, 64260 Monterrey, N.L.</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01 818 351 49 65</w:t>
            </w:r>
          </w:p>
        </w:tc>
      </w:tr>
      <w:tr w:rsidR="007058F0" w:rsidRPr="007058F0" w:rsidTr="007058F0">
        <w:trPr>
          <w:trHeight w:val="75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lastRenderedPageBreak/>
              <w:t xml:space="preserve">Almacén delegacional </w:t>
            </w:r>
            <w:r w:rsidRPr="007058F0">
              <w:rPr>
                <w:rFonts w:ascii="Arial" w:eastAsia="Times New Roman" w:hAnsi="Arial" w:cs="Arial"/>
                <w:b/>
                <w:bCs/>
                <w:noProof w:val="0"/>
                <w:sz w:val="16"/>
                <w:szCs w:val="16"/>
                <w:lang w:eastAsia="es-MX"/>
              </w:rPr>
              <w:t>Oaxaca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Paraje La Vía Km. 3,  </w:t>
            </w:r>
            <w:proofErr w:type="spellStart"/>
            <w:r w:rsidRPr="007058F0">
              <w:rPr>
                <w:rFonts w:ascii="Arial" w:eastAsia="Times New Roman" w:hAnsi="Arial" w:cs="Arial"/>
                <w:noProof w:val="0"/>
                <w:sz w:val="16"/>
                <w:szCs w:val="16"/>
                <w:lang w:eastAsia="es-MX"/>
              </w:rPr>
              <w:t>Carr</w:t>
            </w:r>
            <w:proofErr w:type="spellEnd"/>
            <w:r w:rsidRPr="007058F0">
              <w:rPr>
                <w:rFonts w:ascii="Arial" w:eastAsia="Times New Roman" w:hAnsi="Arial" w:cs="Arial"/>
                <w:noProof w:val="0"/>
                <w:sz w:val="16"/>
                <w:szCs w:val="16"/>
                <w:lang w:eastAsia="es-MX"/>
              </w:rPr>
              <w:t xml:space="preserve">. Oaxaca </w:t>
            </w:r>
            <w:proofErr w:type="spellStart"/>
            <w:r w:rsidRPr="007058F0">
              <w:rPr>
                <w:rFonts w:ascii="Arial" w:eastAsia="Times New Roman" w:hAnsi="Arial" w:cs="Arial"/>
                <w:noProof w:val="0"/>
                <w:sz w:val="16"/>
                <w:szCs w:val="16"/>
                <w:lang w:eastAsia="es-MX"/>
              </w:rPr>
              <w:t>Zaachila</w:t>
            </w:r>
            <w:proofErr w:type="spellEnd"/>
            <w:r w:rsidRPr="007058F0">
              <w:rPr>
                <w:rFonts w:ascii="Arial" w:eastAsia="Times New Roman" w:hAnsi="Arial" w:cs="Arial"/>
                <w:noProof w:val="0"/>
                <w:sz w:val="16"/>
                <w:szCs w:val="16"/>
                <w:lang w:eastAsia="es-MX"/>
              </w:rPr>
              <w:t xml:space="preserve">,  Col. Santa Cruz </w:t>
            </w:r>
            <w:proofErr w:type="spellStart"/>
            <w:r w:rsidRPr="007058F0">
              <w:rPr>
                <w:rFonts w:ascii="Arial" w:eastAsia="Times New Roman" w:hAnsi="Arial" w:cs="Arial"/>
                <w:noProof w:val="0"/>
                <w:sz w:val="16"/>
                <w:szCs w:val="16"/>
                <w:lang w:eastAsia="es-MX"/>
              </w:rPr>
              <w:t>Xocotlan</w:t>
            </w:r>
            <w:proofErr w:type="spellEnd"/>
            <w:r w:rsidRPr="007058F0">
              <w:rPr>
                <w:rFonts w:ascii="Arial" w:eastAsia="Times New Roman" w:hAnsi="Arial" w:cs="Arial"/>
                <w:noProof w:val="0"/>
                <w:sz w:val="16"/>
                <w:szCs w:val="16"/>
                <w:lang w:eastAsia="es-MX"/>
              </w:rPr>
              <w:t xml:space="preserve">, C.P.  68151 Oaxaca, </w:t>
            </w:r>
            <w:proofErr w:type="spellStart"/>
            <w:r w:rsidRPr="007058F0">
              <w:rPr>
                <w:rFonts w:ascii="Arial" w:eastAsia="Times New Roman" w:hAnsi="Arial" w:cs="Arial"/>
                <w:noProof w:val="0"/>
                <w:sz w:val="16"/>
                <w:szCs w:val="16"/>
                <w:lang w:eastAsia="es-MX"/>
              </w:rPr>
              <w:t>Oax</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 01 951 51 715 15</w:t>
            </w:r>
            <w:r w:rsidRPr="007058F0">
              <w:rPr>
                <w:rFonts w:ascii="Arial" w:eastAsia="Times New Roman" w:hAnsi="Arial" w:cs="Arial"/>
                <w:noProof w:val="0"/>
                <w:sz w:val="16"/>
                <w:szCs w:val="16"/>
                <w:lang w:eastAsia="es-MX"/>
              </w:rPr>
              <w:br/>
              <w:t>01 951 51 708 00</w:t>
            </w:r>
          </w:p>
        </w:tc>
      </w:tr>
      <w:tr w:rsidR="007058F0" w:rsidRPr="007058F0" w:rsidTr="007058F0">
        <w:trPr>
          <w:trHeight w:val="81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Puebla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Prolongación 5 de Febrero </w:t>
            </w:r>
            <w:proofErr w:type="spellStart"/>
            <w:r w:rsidRPr="007058F0">
              <w:rPr>
                <w:rFonts w:ascii="Arial" w:eastAsia="Times New Roman" w:hAnsi="Arial" w:cs="Arial"/>
                <w:noProof w:val="0"/>
                <w:sz w:val="16"/>
                <w:szCs w:val="16"/>
                <w:lang w:eastAsia="es-MX"/>
              </w:rPr>
              <w:t>Ote</w:t>
            </w:r>
            <w:proofErr w:type="spellEnd"/>
            <w:r w:rsidRPr="007058F0">
              <w:rPr>
                <w:rFonts w:ascii="Arial" w:eastAsia="Times New Roman" w:hAnsi="Arial" w:cs="Arial"/>
                <w:noProof w:val="0"/>
                <w:sz w:val="16"/>
                <w:szCs w:val="16"/>
                <w:lang w:eastAsia="es-MX"/>
              </w:rPr>
              <w:t xml:space="preserve">. 107, Col. San Felipe </w:t>
            </w:r>
            <w:proofErr w:type="spellStart"/>
            <w:r w:rsidRPr="007058F0">
              <w:rPr>
                <w:rFonts w:ascii="Arial" w:eastAsia="Times New Roman" w:hAnsi="Arial" w:cs="Arial"/>
                <w:noProof w:val="0"/>
                <w:sz w:val="16"/>
                <w:szCs w:val="16"/>
                <w:lang w:eastAsia="es-MX"/>
              </w:rPr>
              <w:t>Hueyotlipan</w:t>
            </w:r>
            <w:proofErr w:type="spellEnd"/>
            <w:r w:rsidRPr="007058F0">
              <w:rPr>
                <w:rFonts w:ascii="Arial" w:eastAsia="Times New Roman" w:hAnsi="Arial" w:cs="Arial"/>
                <w:noProof w:val="0"/>
                <w:sz w:val="16"/>
                <w:szCs w:val="16"/>
                <w:lang w:eastAsia="es-MX"/>
              </w:rPr>
              <w:t xml:space="preserve">,  C.P. 72030 Puebla, </w:t>
            </w:r>
            <w:proofErr w:type="spellStart"/>
            <w:r w:rsidRPr="007058F0">
              <w:rPr>
                <w:rFonts w:ascii="Arial" w:eastAsia="Times New Roman" w:hAnsi="Arial" w:cs="Arial"/>
                <w:noProof w:val="0"/>
                <w:sz w:val="16"/>
                <w:szCs w:val="16"/>
                <w:lang w:eastAsia="es-MX"/>
              </w:rPr>
              <w:t>Pue</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01 222 288 54 27</w:t>
            </w:r>
          </w:p>
        </w:tc>
      </w:tr>
      <w:tr w:rsidR="007058F0" w:rsidRPr="007058F0" w:rsidTr="007058F0">
        <w:trPr>
          <w:trHeight w:val="73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Querétaro</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Calle Mezquital No. 6, Col. San Pablo, 76130 Querétaro, </w:t>
            </w:r>
            <w:proofErr w:type="spellStart"/>
            <w:r w:rsidRPr="007058F0">
              <w:rPr>
                <w:rFonts w:ascii="Arial" w:eastAsia="Times New Roman" w:hAnsi="Arial" w:cs="Arial"/>
                <w:noProof w:val="0"/>
                <w:sz w:val="16"/>
                <w:szCs w:val="16"/>
                <w:lang w:eastAsia="es-MX"/>
              </w:rPr>
              <w:t>Qro</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01 442 210 10 63</w:t>
            </w:r>
          </w:p>
        </w:tc>
      </w:tr>
      <w:tr w:rsidR="007058F0" w:rsidRPr="007058F0" w:rsidTr="007058F0">
        <w:trPr>
          <w:trHeight w:val="73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 xml:space="preserve">San </w:t>
            </w:r>
            <w:proofErr w:type="spellStart"/>
            <w:r w:rsidRPr="007058F0">
              <w:rPr>
                <w:rFonts w:ascii="Arial" w:eastAsia="Times New Roman" w:hAnsi="Arial" w:cs="Arial"/>
                <w:b/>
                <w:bCs/>
                <w:noProof w:val="0"/>
                <w:sz w:val="16"/>
                <w:szCs w:val="16"/>
                <w:lang w:eastAsia="es-MX"/>
              </w:rPr>
              <w:t>Luís</w:t>
            </w:r>
            <w:proofErr w:type="spellEnd"/>
            <w:r w:rsidRPr="007058F0">
              <w:rPr>
                <w:rFonts w:ascii="Arial" w:eastAsia="Times New Roman" w:hAnsi="Arial" w:cs="Arial"/>
                <w:b/>
                <w:bCs/>
                <w:noProof w:val="0"/>
                <w:sz w:val="16"/>
                <w:szCs w:val="16"/>
                <w:lang w:eastAsia="es-MX"/>
              </w:rPr>
              <w:t xml:space="preserve"> Potosí</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Av. de los Conventos 109 y 113, Col. Hogares Ferrocarrileros, C.P. 78435 Soledad de Graciano Sanchez, S.L.P.</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01 444 818 24 25</w:t>
            </w:r>
            <w:r w:rsidRPr="007058F0">
              <w:rPr>
                <w:rFonts w:ascii="Arial" w:eastAsia="Times New Roman" w:hAnsi="Arial" w:cs="Arial"/>
                <w:noProof w:val="0"/>
                <w:sz w:val="16"/>
                <w:szCs w:val="16"/>
                <w:lang w:eastAsia="es-MX"/>
              </w:rPr>
              <w:br/>
              <w:t xml:space="preserve">01 444 818 21 52 </w:t>
            </w:r>
          </w:p>
        </w:tc>
      </w:tr>
      <w:tr w:rsidR="007058F0" w:rsidRPr="007058F0" w:rsidTr="007058F0">
        <w:trPr>
          <w:trHeight w:val="79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Sinaloa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Emiliano Zapata 3755, Col. Industrial El Palmito, C.P. 80160 Culiacán, Sin.</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01 667 992 01 21</w:t>
            </w:r>
            <w:r w:rsidRPr="007058F0">
              <w:rPr>
                <w:rFonts w:ascii="Arial" w:eastAsia="Times New Roman" w:hAnsi="Arial" w:cs="Arial"/>
                <w:noProof w:val="0"/>
                <w:sz w:val="16"/>
                <w:szCs w:val="16"/>
                <w:lang w:eastAsia="es-MX"/>
              </w:rPr>
              <w:br/>
              <w:t>01 667 992 04 77</w:t>
            </w:r>
            <w:r w:rsidRPr="007058F0">
              <w:rPr>
                <w:rFonts w:ascii="Arial" w:eastAsia="Times New Roman" w:hAnsi="Arial" w:cs="Arial"/>
                <w:noProof w:val="0"/>
                <w:sz w:val="16"/>
                <w:szCs w:val="16"/>
                <w:lang w:eastAsia="es-MX"/>
              </w:rPr>
              <w:br/>
              <w:t>01 667 992 04 76</w:t>
            </w:r>
          </w:p>
        </w:tc>
      </w:tr>
      <w:tr w:rsidR="007058F0" w:rsidRPr="007058F0" w:rsidTr="007058F0">
        <w:trPr>
          <w:trHeight w:val="79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Sonora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Prolongación Hidalgo </w:t>
            </w:r>
            <w:proofErr w:type="spellStart"/>
            <w:r w:rsidRPr="007058F0">
              <w:rPr>
                <w:rFonts w:ascii="Arial" w:eastAsia="Times New Roman" w:hAnsi="Arial" w:cs="Arial"/>
                <w:noProof w:val="0"/>
                <w:sz w:val="16"/>
                <w:szCs w:val="16"/>
                <w:lang w:eastAsia="es-MX"/>
              </w:rPr>
              <w:t>Hisaguay</w:t>
            </w:r>
            <w:proofErr w:type="spellEnd"/>
            <w:r w:rsidRPr="007058F0">
              <w:rPr>
                <w:rFonts w:ascii="Arial" w:eastAsia="Times New Roman" w:hAnsi="Arial" w:cs="Arial"/>
                <w:noProof w:val="0"/>
                <w:sz w:val="16"/>
                <w:szCs w:val="16"/>
                <w:lang w:eastAsia="es-MX"/>
              </w:rPr>
              <w:t xml:space="preserve"> s/n, Col. Bellavista, 85130 Cd. Obregón, Son.</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01 644 415 37 82</w:t>
            </w:r>
          </w:p>
        </w:tc>
      </w:tr>
      <w:tr w:rsidR="007058F0" w:rsidRPr="007058F0" w:rsidTr="007058F0">
        <w:trPr>
          <w:trHeight w:val="79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Tlaxcala</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Libramiento I.P.N.  S/N, Col. San Diego Metepec, 90110 Tlaxcala, </w:t>
            </w:r>
            <w:proofErr w:type="spellStart"/>
            <w:r w:rsidRPr="007058F0">
              <w:rPr>
                <w:rFonts w:ascii="Arial" w:eastAsia="Times New Roman" w:hAnsi="Arial" w:cs="Arial"/>
                <w:noProof w:val="0"/>
                <w:sz w:val="16"/>
                <w:szCs w:val="16"/>
                <w:lang w:eastAsia="es-MX"/>
              </w:rPr>
              <w:t>Tlax</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01 246 468 03 88</w:t>
            </w:r>
          </w:p>
        </w:tc>
      </w:tr>
      <w:tr w:rsidR="007058F0" w:rsidRPr="007058F0" w:rsidTr="007058F0">
        <w:trPr>
          <w:trHeight w:val="70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Tamaulipas</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proofErr w:type="spellStart"/>
            <w:r w:rsidRPr="007058F0">
              <w:rPr>
                <w:rFonts w:ascii="Arial" w:eastAsia="Times New Roman" w:hAnsi="Arial" w:cs="Arial"/>
                <w:noProof w:val="0"/>
                <w:sz w:val="16"/>
                <w:szCs w:val="16"/>
                <w:lang w:eastAsia="es-MX"/>
              </w:rPr>
              <w:t>Carr</w:t>
            </w:r>
            <w:proofErr w:type="spellEnd"/>
            <w:r w:rsidRPr="007058F0">
              <w:rPr>
                <w:rFonts w:ascii="Arial" w:eastAsia="Times New Roman" w:hAnsi="Arial" w:cs="Arial"/>
                <w:noProof w:val="0"/>
                <w:sz w:val="16"/>
                <w:szCs w:val="16"/>
                <w:lang w:eastAsia="es-MX"/>
              </w:rPr>
              <w:t xml:space="preserve">. México - Laredo Km. 701, C.P. 87027 Cd. Victoria, </w:t>
            </w:r>
            <w:proofErr w:type="spellStart"/>
            <w:r w:rsidRPr="007058F0">
              <w:rPr>
                <w:rFonts w:ascii="Arial" w:eastAsia="Times New Roman" w:hAnsi="Arial" w:cs="Arial"/>
                <w:noProof w:val="0"/>
                <w:sz w:val="16"/>
                <w:szCs w:val="16"/>
                <w:lang w:eastAsia="es-MX"/>
              </w:rPr>
              <w:t>Tamps</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01 834 3 14 59 26</w:t>
            </w:r>
            <w:r w:rsidRPr="007058F0">
              <w:rPr>
                <w:rFonts w:ascii="Arial" w:eastAsia="Times New Roman" w:hAnsi="Arial" w:cs="Arial"/>
                <w:noProof w:val="0"/>
                <w:sz w:val="16"/>
                <w:szCs w:val="16"/>
                <w:lang w:eastAsia="es-MX"/>
              </w:rPr>
              <w:br/>
              <w:t>01 834  3 14 95 02</w:t>
            </w:r>
            <w:r w:rsidRPr="007058F0">
              <w:rPr>
                <w:rFonts w:ascii="Arial" w:eastAsia="Times New Roman" w:hAnsi="Arial" w:cs="Arial"/>
                <w:noProof w:val="0"/>
                <w:sz w:val="16"/>
                <w:szCs w:val="16"/>
                <w:lang w:eastAsia="es-MX"/>
              </w:rPr>
              <w:br/>
              <w:t>al 05</w:t>
            </w:r>
          </w:p>
        </w:tc>
      </w:tr>
      <w:tr w:rsidR="007058F0" w:rsidRPr="007058F0" w:rsidTr="007058F0">
        <w:trPr>
          <w:trHeight w:val="60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Veracruz Sur</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Av. Veracruz 56, C.P. 94730 Río Blanco, Ver.</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01 272 72 511 50                             01 272 72 559 91</w:t>
            </w:r>
          </w:p>
        </w:tc>
      </w:tr>
      <w:tr w:rsidR="007058F0" w:rsidRPr="007058F0" w:rsidTr="007058F0">
        <w:trPr>
          <w:trHeight w:val="81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Veracruz Norte</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Belisario Domínguez No. 15 Zona Centro, Col. Adalberto Tejeda, C.P. 91070 Xalapa, Ver.</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01 228 8 17 66-62</w:t>
            </w:r>
          </w:p>
        </w:tc>
      </w:tr>
      <w:tr w:rsidR="007058F0" w:rsidRPr="007058F0" w:rsidTr="007058F0">
        <w:trPr>
          <w:trHeight w:val="915"/>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Yucatán</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Calle 44 No. 999 por 127 y 127-B, Col. Serapio Rendón, C.P. 97285 Mérida, </w:t>
            </w:r>
            <w:proofErr w:type="spellStart"/>
            <w:r w:rsidRPr="007058F0">
              <w:rPr>
                <w:rFonts w:ascii="Arial" w:eastAsia="Times New Roman" w:hAnsi="Arial" w:cs="Arial"/>
                <w:noProof w:val="0"/>
                <w:sz w:val="16"/>
                <w:szCs w:val="16"/>
                <w:lang w:eastAsia="es-MX"/>
              </w:rPr>
              <w:t>Yuc</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01 999 940 25 64                             01 999 940 25 61                             01 999 940 05 75                        01999 940 25 62</w:t>
            </w:r>
          </w:p>
        </w:tc>
      </w:tr>
      <w:tr w:rsidR="007058F0" w:rsidRPr="007058F0" w:rsidTr="007058F0">
        <w:trPr>
          <w:trHeight w:val="600"/>
        </w:trPr>
        <w:tc>
          <w:tcPr>
            <w:tcW w:w="1740" w:type="dxa"/>
            <w:tcBorders>
              <w:top w:val="nil"/>
              <w:left w:val="single" w:sz="4" w:space="0" w:color="auto"/>
              <w:bottom w:val="single" w:sz="4"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Zacatecas</w:t>
            </w:r>
          </w:p>
        </w:tc>
        <w:tc>
          <w:tcPr>
            <w:tcW w:w="4160" w:type="dxa"/>
            <w:tcBorders>
              <w:top w:val="single" w:sz="4" w:space="0" w:color="auto"/>
              <w:left w:val="nil"/>
              <w:bottom w:val="single" w:sz="4"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Av. </w:t>
            </w:r>
            <w:proofErr w:type="spellStart"/>
            <w:r w:rsidRPr="007058F0">
              <w:rPr>
                <w:rFonts w:ascii="Arial" w:eastAsia="Times New Roman" w:hAnsi="Arial" w:cs="Arial"/>
                <w:noProof w:val="0"/>
                <w:sz w:val="16"/>
                <w:szCs w:val="16"/>
                <w:lang w:eastAsia="es-MX"/>
              </w:rPr>
              <w:t>Netzahualcoyotl</w:t>
            </w:r>
            <w:proofErr w:type="spellEnd"/>
            <w:r w:rsidRPr="007058F0">
              <w:rPr>
                <w:rFonts w:ascii="Arial" w:eastAsia="Times New Roman" w:hAnsi="Arial" w:cs="Arial"/>
                <w:noProof w:val="0"/>
                <w:sz w:val="16"/>
                <w:szCs w:val="16"/>
                <w:lang w:eastAsia="es-MX"/>
              </w:rPr>
              <w:t xml:space="preserve"> 104, Col. Buenos Aires, C.P 98054 Zacatecas, </w:t>
            </w:r>
            <w:proofErr w:type="spellStart"/>
            <w:r w:rsidRPr="007058F0">
              <w:rPr>
                <w:rFonts w:ascii="Arial" w:eastAsia="Times New Roman" w:hAnsi="Arial" w:cs="Arial"/>
                <w:noProof w:val="0"/>
                <w:sz w:val="16"/>
                <w:szCs w:val="16"/>
                <w:lang w:eastAsia="es-MX"/>
              </w:rPr>
              <w:t>Zac</w:t>
            </w:r>
            <w:proofErr w:type="spellEnd"/>
            <w:r w:rsidRPr="007058F0">
              <w:rPr>
                <w:rFonts w:ascii="Arial" w:eastAsia="Times New Roman" w:hAnsi="Arial" w:cs="Arial"/>
                <w:noProof w:val="0"/>
                <w:sz w:val="16"/>
                <w:szCs w:val="16"/>
                <w:lang w:eastAsia="es-MX"/>
              </w:rPr>
              <w:t>.</w:t>
            </w:r>
          </w:p>
        </w:tc>
        <w:tc>
          <w:tcPr>
            <w:tcW w:w="2320" w:type="dxa"/>
            <w:tcBorders>
              <w:top w:val="nil"/>
              <w:left w:val="nil"/>
              <w:bottom w:val="single" w:sz="4"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01 492 92 4 52 70</w:t>
            </w:r>
            <w:r w:rsidRPr="007058F0">
              <w:rPr>
                <w:rFonts w:ascii="Arial" w:eastAsia="Times New Roman" w:hAnsi="Arial" w:cs="Arial"/>
                <w:noProof w:val="0"/>
                <w:sz w:val="16"/>
                <w:szCs w:val="16"/>
                <w:lang w:eastAsia="es-MX"/>
              </w:rPr>
              <w:br/>
              <w:t>01 492 92 4 53 83</w:t>
            </w:r>
          </w:p>
        </w:tc>
      </w:tr>
      <w:tr w:rsidR="007058F0" w:rsidRPr="007058F0" w:rsidTr="007058F0">
        <w:trPr>
          <w:trHeight w:val="930"/>
        </w:trPr>
        <w:tc>
          <w:tcPr>
            <w:tcW w:w="1740" w:type="dxa"/>
            <w:tcBorders>
              <w:top w:val="nil"/>
              <w:left w:val="single" w:sz="4" w:space="0" w:color="auto"/>
              <w:bottom w:val="double" w:sz="6" w:space="0" w:color="auto"/>
              <w:right w:val="single" w:sz="4" w:space="0" w:color="auto"/>
            </w:tcBorders>
            <w:shd w:val="clear" w:color="000000" w:fill="FFFFFF"/>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delegacional </w:t>
            </w:r>
            <w:r w:rsidRPr="007058F0">
              <w:rPr>
                <w:rFonts w:ascii="Arial" w:eastAsia="Times New Roman" w:hAnsi="Arial" w:cs="Arial"/>
                <w:b/>
                <w:bCs/>
                <w:noProof w:val="0"/>
                <w:sz w:val="16"/>
                <w:szCs w:val="16"/>
                <w:lang w:eastAsia="es-MX"/>
              </w:rPr>
              <w:t>Nivel Central</w:t>
            </w:r>
          </w:p>
        </w:tc>
        <w:tc>
          <w:tcPr>
            <w:tcW w:w="4160" w:type="dxa"/>
            <w:tcBorders>
              <w:top w:val="single" w:sz="4" w:space="0" w:color="auto"/>
              <w:left w:val="nil"/>
              <w:bottom w:val="double" w:sz="6" w:space="0" w:color="auto"/>
              <w:right w:val="single" w:sz="4" w:space="0" w:color="000000"/>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 xml:space="preserve">Almacén de programas especiales y Red Fría, sito en calzada vallejo No. 675 Col. Magdalena de las Salinas , México D.F. </w:t>
            </w:r>
            <w:proofErr w:type="spellStart"/>
            <w:r w:rsidRPr="007058F0">
              <w:rPr>
                <w:rFonts w:ascii="Arial" w:eastAsia="Times New Roman" w:hAnsi="Arial" w:cs="Arial"/>
                <w:noProof w:val="0"/>
                <w:sz w:val="16"/>
                <w:szCs w:val="16"/>
                <w:lang w:eastAsia="es-MX"/>
              </w:rPr>
              <w:t>Cp</w:t>
            </w:r>
            <w:proofErr w:type="spellEnd"/>
            <w:r w:rsidRPr="007058F0">
              <w:rPr>
                <w:rFonts w:ascii="Arial" w:eastAsia="Times New Roman" w:hAnsi="Arial" w:cs="Arial"/>
                <w:noProof w:val="0"/>
                <w:sz w:val="16"/>
                <w:szCs w:val="16"/>
                <w:lang w:eastAsia="es-MX"/>
              </w:rPr>
              <w:t xml:space="preserve"> 07700, en un horario de 9.00 a  13.00 horas de lunes a viernes</w:t>
            </w:r>
          </w:p>
        </w:tc>
        <w:tc>
          <w:tcPr>
            <w:tcW w:w="2320" w:type="dxa"/>
            <w:tcBorders>
              <w:top w:val="nil"/>
              <w:left w:val="nil"/>
              <w:bottom w:val="double" w:sz="6" w:space="0" w:color="auto"/>
              <w:right w:val="double" w:sz="6" w:space="0" w:color="auto"/>
            </w:tcBorders>
            <w:shd w:val="clear" w:color="auto" w:fill="auto"/>
            <w:vAlign w:val="center"/>
            <w:hideMark/>
          </w:tcPr>
          <w:p w:rsidR="007058F0" w:rsidRPr="007058F0" w:rsidRDefault="007058F0" w:rsidP="007058F0">
            <w:pPr>
              <w:spacing w:after="0" w:line="240" w:lineRule="auto"/>
              <w:jc w:val="center"/>
              <w:rPr>
                <w:rFonts w:ascii="Arial" w:eastAsia="Times New Roman" w:hAnsi="Arial" w:cs="Arial"/>
                <w:noProof w:val="0"/>
                <w:sz w:val="16"/>
                <w:szCs w:val="16"/>
                <w:lang w:eastAsia="es-MX"/>
              </w:rPr>
            </w:pPr>
            <w:r w:rsidRPr="007058F0">
              <w:rPr>
                <w:rFonts w:ascii="Arial" w:eastAsia="Times New Roman" w:hAnsi="Arial" w:cs="Arial"/>
                <w:noProof w:val="0"/>
                <w:sz w:val="16"/>
                <w:szCs w:val="16"/>
                <w:lang w:eastAsia="es-MX"/>
              </w:rPr>
              <w:t>55 87 13 19</w:t>
            </w:r>
          </w:p>
        </w:tc>
      </w:tr>
    </w:tbl>
    <w:p w:rsidR="00927D98" w:rsidRDefault="00927D98" w:rsidP="0057191A">
      <w:pPr>
        <w:rPr>
          <w:lang w:val="es-ES_tradnl" w:eastAsia="ar-SA"/>
        </w:rPr>
      </w:pPr>
    </w:p>
    <w:p w:rsidR="00927D98" w:rsidRDefault="00927D98" w:rsidP="0057191A">
      <w:pPr>
        <w:rPr>
          <w:lang w:val="es-ES_tradnl" w:eastAsia="ar-SA"/>
        </w:rPr>
      </w:pPr>
    </w:p>
    <w:p w:rsidR="00927D98" w:rsidRDefault="00927D98" w:rsidP="0057191A">
      <w:pPr>
        <w:rPr>
          <w:lang w:val="es-ES_tradnl" w:eastAsia="ar-SA"/>
        </w:rPr>
      </w:pPr>
    </w:p>
    <w:p w:rsidR="00897A89" w:rsidRDefault="00897A89" w:rsidP="0057191A">
      <w:pPr>
        <w:rPr>
          <w:lang w:val="es-ES_tradnl" w:eastAsia="ar-SA"/>
        </w:rPr>
      </w:pPr>
    </w:p>
    <w:p w:rsidR="00F047A8" w:rsidRDefault="00F047A8" w:rsidP="00F047A8">
      <w:pPr>
        <w:spacing w:after="0" w:line="240" w:lineRule="auto"/>
        <w:jc w:val="center"/>
        <w:rPr>
          <w:b/>
        </w:rPr>
      </w:pPr>
      <w:r>
        <w:rPr>
          <w:b/>
        </w:rPr>
        <w:lastRenderedPageBreak/>
        <w:t>ANEXO 1.3</w:t>
      </w:r>
    </w:p>
    <w:p w:rsidR="00F047A8" w:rsidRDefault="00D666CB" w:rsidP="00F047A8">
      <w:pPr>
        <w:pStyle w:val="Textonormal"/>
        <w:jc w:val="center"/>
        <w:rPr>
          <w:rFonts w:ascii="Arial" w:hAnsi="Arial" w:cs="Arial"/>
          <w:b/>
          <w:sz w:val="18"/>
          <w:szCs w:val="22"/>
        </w:rPr>
      </w:pPr>
      <w:r>
        <w:rPr>
          <w:rFonts w:ascii="Arial" w:hAnsi="Arial" w:cs="Arial"/>
          <w:b/>
          <w:sz w:val="18"/>
          <w:szCs w:val="22"/>
        </w:rPr>
        <w:t>FORMATO: REMISIÓN DE PEDIDO</w:t>
      </w:r>
    </w:p>
    <w:p w:rsidR="00D666CB" w:rsidRDefault="00D666CB" w:rsidP="00F047A8">
      <w:pPr>
        <w:pStyle w:val="Textonormal"/>
        <w:jc w:val="center"/>
        <w:rPr>
          <w:rFonts w:ascii="Arial" w:hAnsi="Arial" w:cs="Arial"/>
          <w:b/>
          <w:sz w:val="18"/>
          <w:szCs w:val="22"/>
        </w:rPr>
      </w:pPr>
    </w:p>
    <w:p w:rsidR="00D666CB" w:rsidRDefault="00D666CB" w:rsidP="00F047A8">
      <w:pPr>
        <w:pStyle w:val="Textonormal"/>
        <w:jc w:val="center"/>
        <w:rPr>
          <w:rFonts w:ascii="Arial" w:hAnsi="Arial" w:cs="Arial"/>
          <w:b/>
          <w:sz w:val="18"/>
          <w:szCs w:val="22"/>
        </w:rPr>
      </w:pPr>
      <w:r w:rsidRPr="004102A9">
        <w:rPr>
          <w:rFonts w:ascii="Arial" w:hAnsi="Arial" w:cs="Arial"/>
          <w:b/>
          <w:sz w:val="18"/>
          <w:szCs w:val="18"/>
          <w:lang w:val="es-MX" w:eastAsia="es-MX"/>
        </w:rPr>
        <w:drawing>
          <wp:inline distT="0" distB="0" distL="0" distR="0" wp14:anchorId="516C7957" wp14:editId="4977D885">
            <wp:extent cx="5682036" cy="6238627"/>
            <wp:effectExtent l="38100" t="19050" r="13914" b="9773"/>
            <wp:docPr id="1" name="Imagen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11"/>
                    <a:srcRect/>
                    <a:stretch>
                      <a:fillRect/>
                    </a:stretch>
                  </pic:blipFill>
                  <pic:spPr bwMode="auto">
                    <a:xfrm>
                      <a:off x="0" y="0"/>
                      <a:ext cx="5681543" cy="6238085"/>
                    </a:xfrm>
                    <a:prstGeom prst="rect">
                      <a:avLst/>
                    </a:prstGeom>
                    <a:noFill/>
                    <a:ln w="6350" cmpd="sng">
                      <a:solidFill>
                        <a:srgbClr val="000000"/>
                      </a:solidFill>
                      <a:miter lim="800000"/>
                      <a:headEnd/>
                      <a:tailEnd/>
                    </a:ln>
                    <a:effectLst/>
                  </pic:spPr>
                </pic:pic>
              </a:graphicData>
            </a:graphic>
          </wp:inline>
        </w:drawing>
      </w:r>
    </w:p>
    <w:p w:rsidR="00897A89" w:rsidRDefault="00897A89" w:rsidP="0057191A">
      <w:pPr>
        <w:rPr>
          <w:lang w:val="es-ES_tradnl" w:eastAsia="ar-SA"/>
        </w:rPr>
      </w:pPr>
    </w:p>
    <w:p w:rsidR="00F047A8" w:rsidRDefault="00F047A8" w:rsidP="0057191A">
      <w:pPr>
        <w:rPr>
          <w:lang w:val="es-ES_tradnl" w:eastAsia="ar-SA"/>
        </w:rPr>
      </w:pPr>
    </w:p>
    <w:p w:rsidR="00F047A8" w:rsidRDefault="00F047A8" w:rsidP="0057191A">
      <w:pPr>
        <w:rPr>
          <w:lang w:val="es-ES_tradnl" w:eastAsia="ar-SA"/>
        </w:rPr>
      </w:pPr>
    </w:p>
    <w:p w:rsidR="00410296" w:rsidRDefault="00410296" w:rsidP="00410296">
      <w:pPr>
        <w:spacing w:after="0"/>
        <w:jc w:val="center"/>
        <w:rPr>
          <w:rFonts w:ascii="Arial" w:hAnsi="Arial" w:cs="Arial"/>
          <w:b/>
          <w:sz w:val="18"/>
          <w:szCs w:val="18"/>
          <w:lang w:val="es-ES"/>
        </w:rPr>
      </w:pPr>
      <w:r>
        <w:rPr>
          <w:rFonts w:ascii="Arial" w:hAnsi="Arial" w:cs="Arial"/>
          <w:b/>
          <w:sz w:val="18"/>
          <w:szCs w:val="18"/>
          <w:lang w:val="es-ES"/>
        </w:rPr>
        <w:lastRenderedPageBreak/>
        <w:t>ANEXO 2</w:t>
      </w:r>
    </w:p>
    <w:p w:rsidR="00410296" w:rsidRDefault="00410296" w:rsidP="00410296">
      <w:pPr>
        <w:spacing w:after="0"/>
        <w:jc w:val="center"/>
        <w:rPr>
          <w:rFonts w:ascii="Arial" w:hAnsi="Arial" w:cs="Arial"/>
          <w:b/>
          <w:sz w:val="18"/>
          <w:szCs w:val="18"/>
          <w:lang w:val="es-ES"/>
        </w:rPr>
      </w:pPr>
      <w:r>
        <w:rPr>
          <w:rFonts w:ascii="Arial" w:hAnsi="Arial" w:cs="Arial"/>
          <w:b/>
          <w:sz w:val="18"/>
          <w:szCs w:val="18"/>
          <w:lang w:val="es-ES"/>
        </w:rPr>
        <w:t>RELACIÓN DE MUESTRAS ENTREGADAS</w:t>
      </w:r>
    </w:p>
    <w:p w:rsidR="00410296" w:rsidRDefault="00947255" w:rsidP="00410296">
      <w:pPr>
        <w:spacing w:after="0"/>
        <w:jc w:val="center"/>
        <w:rPr>
          <w:rFonts w:ascii="Arial" w:hAnsi="Arial" w:cs="Arial"/>
          <w:b/>
          <w:sz w:val="18"/>
          <w:szCs w:val="18"/>
          <w:lang w:val="es-ES"/>
        </w:rPr>
      </w:pPr>
      <w:r>
        <w:rPr>
          <w:rFonts w:ascii="Arial" w:hAnsi="Arial" w:cs="Arial"/>
          <w:b/>
          <w:sz w:val="18"/>
          <w:szCs w:val="18"/>
          <w:lang w:val="es-ES"/>
        </w:rPr>
        <w:t>Numeral 2.4</w:t>
      </w:r>
      <w:r w:rsidR="00410296">
        <w:rPr>
          <w:rFonts w:ascii="Arial" w:hAnsi="Arial" w:cs="Arial"/>
          <w:b/>
          <w:sz w:val="18"/>
          <w:szCs w:val="18"/>
          <w:lang w:val="es-ES"/>
        </w:rPr>
        <w:t xml:space="preserve"> inciso </w:t>
      </w:r>
      <w:r>
        <w:rPr>
          <w:rFonts w:ascii="Arial" w:hAnsi="Arial" w:cs="Arial"/>
          <w:b/>
          <w:sz w:val="18"/>
          <w:szCs w:val="18"/>
          <w:lang w:val="es-ES"/>
        </w:rPr>
        <w:t>d</w:t>
      </w:r>
      <w:r w:rsidR="00410296">
        <w:rPr>
          <w:rFonts w:ascii="Arial" w:hAnsi="Arial" w:cs="Arial"/>
          <w:b/>
          <w:sz w:val="18"/>
          <w:szCs w:val="18"/>
          <w:lang w:val="es-ES"/>
        </w:rPr>
        <w:t xml:space="preserve"> y </w:t>
      </w:r>
      <w:r>
        <w:rPr>
          <w:rFonts w:ascii="Arial" w:hAnsi="Arial" w:cs="Arial"/>
          <w:b/>
          <w:sz w:val="18"/>
          <w:szCs w:val="18"/>
          <w:lang w:val="es-ES"/>
        </w:rPr>
        <w:t>5</w:t>
      </w:r>
      <w:r w:rsidR="00410296">
        <w:rPr>
          <w:rFonts w:ascii="Arial" w:hAnsi="Arial" w:cs="Arial"/>
          <w:b/>
          <w:sz w:val="18"/>
          <w:szCs w:val="18"/>
          <w:lang w:val="es-ES"/>
        </w:rPr>
        <w:t>.</w:t>
      </w:r>
      <w:r>
        <w:rPr>
          <w:rFonts w:ascii="Arial" w:hAnsi="Arial" w:cs="Arial"/>
          <w:b/>
          <w:sz w:val="18"/>
          <w:szCs w:val="18"/>
          <w:lang w:val="es-ES"/>
        </w:rPr>
        <w:t>1</w:t>
      </w:r>
      <w:r w:rsidR="00410296">
        <w:rPr>
          <w:rFonts w:ascii="Arial" w:hAnsi="Arial" w:cs="Arial"/>
          <w:b/>
          <w:sz w:val="18"/>
          <w:szCs w:val="18"/>
          <w:lang w:val="es-ES"/>
        </w:rPr>
        <w:t xml:space="preserve"> </w:t>
      </w:r>
    </w:p>
    <w:p w:rsidR="00410296" w:rsidRDefault="00410296" w:rsidP="00410296">
      <w:pPr>
        <w:spacing w:after="0"/>
        <w:jc w:val="center"/>
        <w:rPr>
          <w:rFonts w:ascii="Arial" w:hAnsi="Arial" w:cs="Arial"/>
          <w:b/>
          <w:sz w:val="18"/>
          <w:szCs w:val="18"/>
          <w:lang w:val="es-ES"/>
        </w:rPr>
      </w:pPr>
    </w:p>
    <w:p w:rsidR="00410296" w:rsidRPr="00103998" w:rsidRDefault="00410296" w:rsidP="00410296">
      <w:pPr>
        <w:ind w:left="-142"/>
        <w:jc w:val="right"/>
        <w:rPr>
          <w:rFonts w:ascii="Arial" w:hAnsi="Arial" w:cs="Arial"/>
        </w:rPr>
      </w:pPr>
      <w:r>
        <w:rPr>
          <w:rFonts w:ascii="Arial" w:hAnsi="Arial" w:cs="Arial"/>
        </w:rPr>
        <w:t xml:space="preserve">Ciudad de </w:t>
      </w:r>
      <w:r w:rsidRPr="00103998">
        <w:rPr>
          <w:rFonts w:ascii="Arial" w:hAnsi="Arial" w:cs="Arial"/>
        </w:rPr>
        <w:t xml:space="preserve">México, </w:t>
      </w:r>
      <w:r>
        <w:rPr>
          <w:rFonts w:ascii="Arial" w:hAnsi="Arial" w:cs="Arial"/>
        </w:rPr>
        <w:t xml:space="preserve">a </w:t>
      </w:r>
      <w:r w:rsidRPr="00103998">
        <w:rPr>
          <w:rFonts w:ascii="Arial" w:hAnsi="Arial" w:cs="Arial"/>
        </w:rPr>
        <w:t>___ de _________________de 201</w:t>
      </w:r>
      <w:r>
        <w:rPr>
          <w:rFonts w:ascii="Arial" w:hAnsi="Arial" w:cs="Arial"/>
        </w:rPr>
        <w:t>6.</w:t>
      </w:r>
    </w:p>
    <w:p w:rsidR="00410296" w:rsidRPr="00103998" w:rsidRDefault="00410296" w:rsidP="00410296">
      <w:pPr>
        <w:ind w:left="-142" w:firstLine="142"/>
        <w:rPr>
          <w:rFonts w:ascii="Arial" w:hAnsi="Arial" w:cs="Arial"/>
        </w:rPr>
      </w:pPr>
      <w:r w:rsidRPr="00103998">
        <w:rPr>
          <w:rFonts w:ascii="Arial" w:hAnsi="Arial" w:cs="Arial"/>
        </w:rPr>
        <w:t xml:space="preserve">Licitación </w:t>
      </w:r>
      <w:r>
        <w:rPr>
          <w:rFonts w:ascii="Arial" w:hAnsi="Arial" w:cs="Arial"/>
        </w:rPr>
        <w:t xml:space="preserve">Pública Internacional Bajo la Coabertura de Tratados  </w:t>
      </w:r>
      <w:r w:rsidRPr="00103998">
        <w:rPr>
          <w:rFonts w:ascii="Arial" w:hAnsi="Arial" w:cs="Arial"/>
        </w:rPr>
        <w:t>No. ____________</w:t>
      </w:r>
      <w:r>
        <w:rPr>
          <w:rFonts w:ascii="Arial" w:hAnsi="Arial" w:cs="Arial"/>
        </w:rPr>
        <w:t>______</w:t>
      </w:r>
      <w:r w:rsidRPr="00103998">
        <w:rPr>
          <w:rFonts w:ascii="Arial" w:hAnsi="Arial" w:cs="Arial"/>
        </w:rPr>
        <w:t>_</w:t>
      </w:r>
    </w:p>
    <w:p w:rsidR="00410296" w:rsidRPr="00574FD6" w:rsidRDefault="00410296" w:rsidP="00410296">
      <w:pPr>
        <w:jc w:val="both"/>
        <w:rPr>
          <w:rFonts w:ascii="Arial" w:hAnsi="Arial" w:cs="Arial"/>
          <w:b/>
        </w:rPr>
      </w:pPr>
      <w:r w:rsidRPr="00574FD6">
        <w:rPr>
          <w:rFonts w:ascii="Arial" w:hAnsi="Arial" w:cs="Arial"/>
          <w:b/>
        </w:rPr>
        <w:t>Instituto Mexicano del Seguro Social</w:t>
      </w:r>
    </w:p>
    <w:p w:rsidR="00410296" w:rsidRPr="00574FD6" w:rsidRDefault="00410296" w:rsidP="00410296">
      <w:pPr>
        <w:jc w:val="both"/>
        <w:rPr>
          <w:rFonts w:ascii="Arial" w:hAnsi="Arial" w:cs="Arial"/>
          <w:b/>
        </w:rPr>
      </w:pPr>
      <w:r w:rsidRPr="00574FD6">
        <w:rPr>
          <w:rFonts w:ascii="Arial" w:hAnsi="Arial" w:cs="Arial"/>
          <w:b/>
        </w:rPr>
        <w:t xml:space="preserve">P r e s e n t e </w:t>
      </w:r>
    </w:p>
    <w:p w:rsidR="00410296" w:rsidRPr="004D57FA" w:rsidRDefault="00410296" w:rsidP="00410296">
      <w:pPr>
        <w:jc w:val="both"/>
        <w:rPr>
          <w:rFonts w:ascii="Arial" w:hAnsi="Arial" w:cs="Arial"/>
        </w:rPr>
      </w:pPr>
      <w:r w:rsidRPr="000E25FE">
        <w:rPr>
          <w:rFonts w:ascii="Arial" w:hAnsi="Arial" w:cs="Arial"/>
        </w:rPr>
        <w:t>__________</w:t>
      </w:r>
      <w:r>
        <w:rPr>
          <w:rFonts w:ascii="Arial" w:hAnsi="Arial" w:cs="Arial"/>
        </w:rPr>
        <w:t>N</w:t>
      </w:r>
      <w:r w:rsidRPr="000E25FE">
        <w:rPr>
          <w:rFonts w:ascii="Arial" w:hAnsi="Arial" w:cs="Arial"/>
          <w:u w:val="single"/>
        </w:rPr>
        <w:t xml:space="preserve">ombre </w:t>
      </w:r>
      <w:r w:rsidRPr="000E25FE">
        <w:rPr>
          <w:rFonts w:ascii="Arial" w:hAnsi="Arial" w:cs="Arial"/>
        </w:rPr>
        <w:t>___________ en mi carácter de representante legal de la</w:t>
      </w:r>
      <w:r w:rsidRPr="000E25FE">
        <w:rPr>
          <w:rFonts w:ascii="Arial" w:hAnsi="Arial" w:cs="Arial"/>
          <w:u w:val="single"/>
        </w:rPr>
        <w:t>_</w:t>
      </w:r>
      <w:r>
        <w:rPr>
          <w:rFonts w:ascii="Arial" w:hAnsi="Arial" w:cs="Arial"/>
          <w:u w:val="single"/>
        </w:rPr>
        <w:t>(Persona Física o Moral)</w:t>
      </w:r>
      <w:r w:rsidRPr="000E25FE">
        <w:rPr>
          <w:rFonts w:ascii="Arial" w:hAnsi="Arial" w:cs="Arial"/>
        </w:rPr>
        <w:t>__,</w:t>
      </w:r>
      <w:r w:rsidRPr="004D57FA">
        <w:rPr>
          <w:rFonts w:ascii="Arial" w:hAnsi="Arial" w:cs="Arial"/>
        </w:rPr>
        <w:t xml:space="preserve"> hago entrega de </w:t>
      </w:r>
      <w:r>
        <w:rPr>
          <w:rFonts w:ascii="Arial" w:hAnsi="Arial" w:cs="Arial"/>
        </w:rPr>
        <w:t>las muestras físicas de</w:t>
      </w:r>
      <w:r w:rsidRPr="004D57FA">
        <w:rPr>
          <w:rFonts w:ascii="Arial" w:hAnsi="Arial" w:cs="Arial"/>
        </w:rPr>
        <w:t xml:space="preserve"> los bienes en que deseo participar</w:t>
      </w:r>
      <w:r>
        <w:rPr>
          <w:rFonts w:ascii="Arial" w:hAnsi="Arial" w:cs="Arial"/>
        </w:rPr>
        <w:t xml:space="preserve">, aclarando </w:t>
      </w:r>
      <w:r w:rsidRPr="002A28F4">
        <w:rPr>
          <w:rFonts w:ascii="Arial" w:hAnsi="Arial" w:cs="Arial"/>
          <w:b/>
        </w:rPr>
        <w:t>bajo protesta de decir verdad</w:t>
      </w:r>
      <w:r>
        <w:rPr>
          <w:rFonts w:ascii="Arial" w:hAnsi="Arial" w:cs="Arial"/>
        </w:rPr>
        <w:t xml:space="preserve"> </w:t>
      </w:r>
      <w:r w:rsidRPr="009F0724">
        <w:rPr>
          <w:rFonts w:ascii="Arial" w:hAnsi="Arial" w:cs="Arial"/>
        </w:rPr>
        <w:t>que los datos aquí asentados son ciertos y han sido verificados</w:t>
      </w:r>
      <w:r>
        <w:rPr>
          <w:rFonts w:ascii="Arial" w:hAnsi="Arial" w:cs="Arial"/>
        </w:rPr>
        <w:t xml:space="preserve"> por el que suscribe.</w:t>
      </w:r>
    </w:p>
    <w:p w:rsidR="00410296" w:rsidRPr="004D57FA" w:rsidRDefault="00410296" w:rsidP="00410296">
      <w:pPr>
        <w:jc w:val="both"/>
        <w:rPr>
          <w:rFonts w:ascii="Arial" w:hAnsi="Arial" w:cs="Arial"/>
        </w:rPr>
      </w:pPr>
    </w:p>
    <w:tbl>
      <w:tblPr>
        <w:tblW w:w="5276" w:type="pct"/>
        <w:jc w:val="center"/>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85"/>
        <w:gridCol w:w="462"/>
        <w:gridCol w:w="454"/>
        <w:gridCol w:w="470"/>
        <w:gridCol w:w="356"/>
        <w:gridCol w:w="400"/>
        <w:gridCol w:w="3811"/>
        <w:gridCol w:w="1147"/>
        <w:gridCol w:w="605"/>
        <w:gridCol w:w="952"/>
        <w:gridCol w:w="827"/>
      </w:tblGrid>
      <w:tr w:rsidR="006635C4" w:rsidRPr="006D3AC0" w:rsidTr="006635C4">
        <w:trPr>
          <w:cantSplit/>
          <w:trHeight w:val="1265"/>
          <w:jc w:val="center"/>
        </w:trPr>
        <w:tc>
          <w:tcPr>
            <w:tcW w:w="311" w:type="pct"/>
            <w:shd w:val="clear" w:color="auto" w:fill="548DD4" w:themeFill="text2" w:themeFillTint="99"/>
            <w:vAlign w:val="center"/>
          </w:tcPr>
          <w:p w:rsidR="006635C4" w:rsidRPr="006D3AC0" w:rsidRDefault="006635C4" w:rsidP="006635C4">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Partida</w:t>
            </w:r>
          </w:p>
        </w:tc>
        <w:tc>
          <w:tcPr>
            <w:tcW w:w="224" w:type="pct"/>
            <w:shd w:val="clear" w:color="auto" w:fill="548DD4" w:themeFill="text2" w:themeFillTint="99"/>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Gpo</w:t>
            </w:r>
          </w:p>
        </w:tc>
        <w:tc>
          <w:tcPr>
            <w:tcW w:w="201" w:type="pct"/>
            <w:shd w:val="clear" w:color="auto" w:fill="548DD4" w:themeFill="text2" w:themeFillTint="99"/>
            <w:vAlign w:val="center"/>
          </w:tcPr>
          <w:p w:rsidR="006635C4" w:rsidRPr="006D3AC0" w:rsidRDefault="006635C4" w:rsidP="006635C4">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Gen</w:t>
            </w:r>
          </w:p>
        </w:tc>
        <w:tc>
          <w:tcPr>
            <w:tcW w:w="254" w:type="pct"/>
            <w:shd w:val="clear" w:color="auto" w:fill="548DD4" w:themeFill="text2" w:themeFillTint="99"/>
            <w:vAlign w:val="center"/>
          </w:tcPr>
          <w:p w:rsidR="006635C4" w:rsidRPr="006D3AC0" w:rsidRDefault="006635C4" w:rsidP="006635C4">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Esp</w:t>
            </w:r>
          </w:p>
        </w:tc>
        <w:tc>
          <w:tcPr>
            <w:tcW w:w="187" w:type="pct"/>
            <w:shd w:val="clear" w:color="auto" w:fill="548DD4" w:themeFill="text2" w:themeFillTint="99"/>
            <w:vAlign w:val="center"/>
          </w:tcPr>
          <w:p w:rsidR="006635C4" w:rsidRPr="006D3AC0" w:rsidRDefault="006635C4" w:rsidP="006635C4">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Dif</w:t>
            </w:r>
          </w:p>
        </w:tc>
        <w:tc>
          <w:tcPr>
            <w:tcW w:w="187" w:type="pct"/>
            <w:shd w:val="clear" w:color="auto" w:fill="548DD4" w:themeFill="text2" w:themeFillTint="99"/>
            <w:vAlign w:val="center"/>
          </w:tcPr>
          <w:p w:rsidR="006635C4" w:rsidRPr="006D3AC0" w:rsidRDefault="006635C4" w:rsidP="006635C4">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Pr>
                <w:rFonts w:ascii="Arial" w:hAnsi="Arial" w:cs="Arial"/>
                <w:b/>
                <w:sz w:val="16"/>
                <w:szCs w:val="16"/>
              </w:rPr>
              <w:t>Var</w:t>
            </w:r>
          </w:p>
        </w:tc>
        <w:tc>
          <w:tcPr>
            <w:tcW w:w="1900" w:type="pct"/>
            <w:shd w:val="clear" w:color="auto" w:fill="548DD4" w:themeFill="text2" w:themeFillTint="99"/>
            <w:vAlign w:val="center"/>
          </w:tcPr>
          <w:p w:rsidR="006635C4" w:rsidRPr="006D3AC0" w:rsidRDefault="006635C4" w:rsidP="00D1786A">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Descripción</w:t>
            </w:r>
            <w:r>
              <w:rPr>
                <w:rFonts w:ascii="Arial" w:hAnsi="Arial" w:cs="Arial"/>
                <w:b/>
                <w:sz w:val="16"/>
                <w:szCs w:val="16"/>
              </w:rPr>
              <w:t xml:space="preserve"> </w:t>
            </w:r>
            <w:r w:rsidRPr="006D3AC0">
              <w:rPr>
                <w:rFonts w:ascii="Arial" w:hAnsi="Arial" w:cs="Arial"/>
                <w:b/>
                <w:sz w:val="16"/>
                <w:szCs w:val="16"/>
              </w:rPr>
              <w:t>(Amplia y Detallada)</w:t>
            </w:r>
          </w:p>
        </w:tc>
        <w:tc>
          <w:tcPr>
            <w:tcW w:w="564" w:type="pct"/>
            <w:shd w:val="clear" w:color="auto" w:fill="548DD4" w:themeFill="text2" w:themeFillTint="99"/>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Unidad de Presentación</w:t>
            </w:r>
          </w:p>
        </w:tc>
        <w:tc>
          <w:tcPr>
            <w:tcW w:w="298" w:type="pct"/>
            <w:shd w:val="clear" w:color="auto" w:fill="548DD4" w:themeFill="text2" w:themeFillTint="99"/>
            <w:vAlign w:val="center"/>
          </w:tcPr>
          <w:p w:rsidR="006635C4" w:rsidRPr="006D3AC0" w:rsidRDefault="006635C4" w:rsidP="00243481">
            <w:pPr>
              <w:jc w:val="center"/>
              <w:rPr>
                <w:rFonts w:ascii="Arial" w:hAnsi="Arial" w:cs="Arial"/>
                <w:b/>
                <w:sz w:val="16"/>
                <w:szCs w:val="16"/>
              </w:rPr>
            </w:pPr>
            <w:r w:rsidRPr="006D3AC0">
              <w:rPr>
                <w:rFonts w:ascii="Arial" w:hAnsi="Arial" w:cs="Arial"/>
                <w:b/>
                <w:sz w:val="16"/>
                <w:szCs w:val="16"/>
              </w:rPr>
              <w:t>Marca</w:t>
            </w:r>
          </w:p>
        </w:tc>
        <w:tc>
          <w:tcPr>
            <w:tcW w:w="468" w:type="pct"/>
            <w:shd w:val="clear" w:color="auto" w:fill="548DD4" w:themeFill="text2" w:themeFillTint="99"/>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Fabricante y País de Origen del Producto</w:t>
            </w:r>
          </w:p>
        </w:tc>
        <w:tc>
          <w:tcPr>
            <w:tcW w:w="407" w:type="pct"/>
            <w:shd w:val="clear" w:color="auto" w:fill="548DD4" w:themeFill="text2" w:themeFillTint="99"/>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rPr>
            </w:pPr>
            <w:r w:rsidRPr="006D3AC0">
              <w:rPr>
                <w:rFonts w:ascii="Arial" w:hAnsi="Arial" w:cs="Arial"/>
                <w:b/>
                <w:sz w:val="16"/>
                <w:szCs w:val="16"/>
              </w:rPr>
              <w:t>Cantidad (kilos, metros, litros, piezas)</w:t>
            </w: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r w:rsidR="006635C4" w:rsidRPr="006D3AC0" w:rsidTr="006635C4">
        <w:trPr>
          <w:cantSplit/>
          <w:jc w:val="center"/>
        </w:trPr>
        <w:tc>
          <w:tcPr>
            <w:tcW w:w="31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2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01"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54"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8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1900"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564"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29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68" w:type="pct"/>
            <w:vAlign w:val="center"/>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c>
          <w:tcPr>
            <w:tcW w:w="407" w:type="pct"/>
          </w:tcPr>
          <w:p w:rsidR="006635C4" w:rsidRPr="006D3AC0" w:rsidRDefault="006635C4" w:rsidP="00243481">
            <w:pPr>
              <w:tabs>
                <w:tab w:val="left" w:pos="9876"/>
                <w:tab w:val="left" w:pos="10596"/>
                <w:tab w:val="left" w:pos="11316"/>
                <w:tab w:val="left" w:pos="12036"/>
                <w:tab w:val="left" w:pos="12756"/>
                <w:tab w:val="left" w:pos="13476"/>
                <w:tab w:val="left" w:pos="14196"/>
                <w:tab w:val="left" w:pos="14916"/>
              </w:tabs>
              <w:jc w:val="center"/>
              <w:rPr>
                <w:rFonts w:ascii="Arial" w:hAnsi="Arial" w:cs="Arial"/>
                <w:b/>
                <w:sz w:val="16"/>
                <w:szCs w:val="16"/>
                <w:highlight w:val="yellow"/>
              </w:rPr>
            </w:pPr>
          </w:p>
        </w:tc>
      </w:tr>
    </w:tbl>
    <w:p w:rsidR="00410296" w:rsidRPr="009F0724" w:rsidRDefault="00410296" w:rsidP="00410296">
      <w:pPr>
        <w:jc w:val="both"/>
        <w:rPr>
          <w:rFonts w:ascii="Arial" w:hAnsi="Arial" w:cs="Arial"/>
          <w:highlight w:val="yellow"/>
        </w:rPr>
      </w:pPr>
    </w:p>
    <w:p w:rsidR="00410296" w:rsidRPr="003C616C" w:rsidRDefault="00410296" w:rsidP="00410296">
      <w:pPr>
        <w:pStyle w:val="Textoindependiente32"/>
        <w:jc w:val="center"/>
        <w:rPr>
          <w:sz w:val="22"/>
          <w:szCs w:val="22"/>
          <w:lang w:val="es-MX"/>
        </w:rPr>
      </w:pPr>
      <w:r>
        <w:rPr>
          <w:sz w:val="22"/>
          <w:szCs w:val="22"/>
          <w:lang w:val="es-MX"/>
        </w:rPr>
        <w:t>A T E N T A M E N T E</w:t>
      </w:r>
    </w:p>
    <w:p w:rsidR="00410296" w:rsidRPr="009F0724" w:rsidRDefault="00410296" w:rsidP="00410296">
      <w:pPr>
        <w:jc w:val="center"/>
        <w:rPr>
          <w:rFonts w:ascii="Arial" w:hAnsi="Arial" w:cs="Arial"/>
        </w:rPr>
      </w:pPr>
    </w:p>
    <w:p w:rsidR="00410296" w:rsidRPr="009F0724" w:rsidRDefault="00410296" w:rsidP="00410296">
      <w:pPr>
        <w:pStyle w:val="Textoindependiente21"/>
        <w:jc w:val="center"/>
        <w:rPr>
          <w:rFonts w:cs="Arial"/>
          <w:sz w:val="22"/>
          <w:szCs w:val="22"/>
        </w:rPr>
      </w:pPr>
      <w:r w:rsidRPr="009F0724">
        <w:rPr>
          <w:rFonts w:cs="Arial"/>
          <w:sz w:val="22"/>
          <w:szCs w:val="22"/>
        </w:rPr>
        <w:t>_______________________________</w:t>
      </w:r>
    </w:p>
    <w:p w:rsidR="00410296" w:rsidRDefault="00410296" w:rsidP="00410296">
      <w:pPr>
        <w:ind w:right="-93"/>
        <w:jc w:val="center"/>
        <w:rPr>
          <w:rFonts w:ascii="Arial" w:hAnsi="Arial" w:cs="Arial"/>
        </w:rPr>
      </w:pPr>
      <w:r>
        <w:rPr>
          <w:rFonts w:ascii="Arial" w:hAnsi="Arial" w:cs="Arial"/>
        </w:rPr>
        <w:t>(</w:t>
      </w:r>
      <w:r w:rsidRPr="004A2F48">
        <w:rPr>
          <w:rFonts w:ascii="Arial" w:hAnsi="Arial" w:cs="Arial"/>
        </w:rPr>
        <w:t>Nombre</w:t>
      </w:r>
      <w:r>
        <w:rPr>
          <w:rFonts w:ascii="Arial" w:hAnsi="Arial" w:cs="Arial"/>
        </w:rPr>
        <w:t>,</w:t>
      </w:r>
      <w:r w:rsidRPr="004A2F48">
        <w:rPr>
          <w:rFonts w:ascii="Arial" w:hAnsi="Arial" w:cs="Arial"/>
        </w:rPr>
        <w:t xml:space="preserve"> Firma </w:t>
      </w:r>
      <w:r>
        <w:rPr>
          <w:rFonts w:ascii="Arial" w:hAnsi="Arial" w:cs="Arial"/>
        </w:rPr>
        <w:t>y Cargo)</w:t>
      </w:r>
    </w:p>
    <w:p w:rsidR="00897A89" w:rsidRDefault="00897A89" w:rsidP="0057191A">
      <w:pPr>
        <w:rPr>
          <w:lang w:val="es-ES_tradnl" w:eastAsia="ar-SA"/>
        </w:rPr>
      </w:pPr>
    </w:p>
    <w:p w:rsidR="00897A89" w:rsidRPr="009257AE" w:rsidRDefault="00897A89" w:rsidP="0057191A">
      <w:pPr>
        <w:rPr>
          <w:lang w:val="es-ES_tradnl" w:eastAsia="ar-SA"/>
        </w:rPr>
        <w:sectPr w:rsidR="00897A89" w:rsidRPr="009257AE" w:rsidSect="003A366C">
          <w:pgSz w:w="12240" w:h="15840"/>
          <w:pgMar w:top="862" w:right="1327" w:bottom="1134" w:left="1418" w:header="284" w:footer="493" w:gutter="0"/>
          <w:cols w:space="708"/>
          <w:docGrid w:linePitch="360"/>
        </w:sectPr>
      </w:pPr>
    </w:p>
    <w:p w:rsidR="00BA0A9A" w:rsidRDefault="000F461F" w:rsidP="001634B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lastRenderedPageBreak/>
        <w:t xml:space="preserve">ANEXO </w:t>
      </w:r>
      <w:r>
        <w:rPr>
          <w:rFonts w:cs="Arial"/>
          <w:sz w:val="20"/>
          <w:szCs w:val="20"/>
          <w:lang w:val="es-ES_tradnl"/>
        </w:rPr>
        <w:t>3</w:t>
      </w:r>
    </w:p>
    <w:p w:rsidR="001634B6" w:rsidRDefault="00BA0A9A" w:rsidP="001634B6">
      <w:pPr>
        <w:pStyle w:val="Ttulo1"/>
        <w:numPr>
          <w:ilvl w:val="0"/>
          <w:numId w:val="0"/>
        </w:numPr>
        <w:spacing w:before="0" w:after="0"/>
        <w:ind w:left="-284"/>
        <w:jc w:val="center"/>
        <w:rPr>
          <w:rFonts w:cs="Arial"/>
          <w:sz w:val="20"/>
          <w:szCs w:val="20"/>
          <w:lang w:val="es-ES_tradnl"/>
        </w:rPr>
      </w:pPr>
      <w:r>
        <w:rPr>
          <w:rFonts w:cs="Arial"/>
          <w:sz w:val="20"/>
          <w:szCs w:val="20"/>
          <w:lang w:val="es-ES_tradnl"/>
        </w:rPr>
        <w:t xml:space="preserve">CONTRATO DE ADQUISICIÓN DE BIENES No. </w:t>
      </w:r>
    </w:p>
    <w:p w:rsidR="003F0A20" w:rsidRDefault="00D14C46" w:rsidP="00D14C46">
      <w:pPr>
        <w:rPr>
          <w:rFonts w:ascii="Arial" w:hAnsi="Arial" w:cs="Arial"/>
          <w:b/>
          <w:sz w:val="20"/>
          <w:szCs w:val="20"/>
          <w:lang w:val="es-ES_tradnl"/>
        </w:rPr>
      </w:pPr>
      <w:r>
        <w:rPr>
          <w:lang w:eastAsia="es-MX"/>
        </w:rPr>
        <w:drawing>
          <wp:inline distT="0" distB="0" distL="0" distR="0" wp14:anchorId="22674290" wp14:editId="6E715FD5">
            <wp:extent cx="8791575" cy="51054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91575" cy="5105400"/>
                    </a:xfrm>
                    <a:prstGeom prst="rect">
                      <a:avLst/>
                    </a:prstGeom>
                    <a:noFill/>
                    <a:ln>
                      <a:noFill/>
                    </a:ln>
                  </pic:spPr>
                </pic:pic>
              </a:graphicData>
            </a:graphic>
          </wp:inline>
        </w:drawing>
      </w:r>
    </w:p>
    <w:p w:rsidR="003F0A20" w:rsidRDefault="003F0A20" w:rsidP="007729CF">
      <w:pPr>
        <w:spacing w:after="0" w:line="240" w:lineRule="auto"/>
        <w:jc w:val="center"/>
        <w:rPr>
          <w:rFonts w:ascii="Arial" w:hAnsi="Arial" w:cs="Arial"/>
          <w:b/>
          <w:sz w:val="20"/>
          <w:szCs w:val="20"/>
          <w:lang w:val="es-ES_tradnl"/>
        </w:rPr>
        <w:sectPr w:rsidR="003F0A20" w:rsidSect="003F0A20">
          <w:pgSz w:w="15840" w:h="12240" w:orient="landscape"/>
          <w:pgMar w:top="1418" w:right="862" w:bottom="1327" w:left="1134" w:header="284" w:footer="493" w:gutter="0"/>
          <w:cols w:space="708"/>
          <w:docGrid w:linePitch="360"/>
        </w:sectPr>
      </w:pPr>
    </w:p>
    <w:p w:rsidR="009A5185" w:rsidRPr="009257AE" w:rsidRDefault="003F0A20" w:rsidP="007729CF">
      <w:pPr>
        <w:spacing w:after="0" w:line="240" w:lineRule="auto"/>
        <w:jc w:val="center"/>
        <w:rPr>
          <w:rFonts w:ascii="Arial" w:hAnsi="Arial" w:cs="Arial"/>
          <w:b/>
          <w:sz w:val="20"/>
          <w:szCs w:val="20"/>
          <w:lang w:val="es-ES_tradnl"/>
        </w:rPr>
      </w:pPr>
      <w:r w:rsidRPr="009257AE">
        <w:rPr>
          <w:rFonts w:ascii="Arial" w:hAnsi="Arial" w:cs="Arial"/>
          <w:b/>
          <w:sz w:val="20"/>
          <w:szCs w:val="20"/>
          <w:lang w:val="es-ES_tradnl"/>
        </w:rPr>
        <w:lastRenderedPageBreak/>
        <w:t xml:space="preserve"> </w:t>
      </w:r>
      <w:r w:rsidR="009257AE" w:rsidRPr="009257AE">
        <w:rPr>
          <w:rFonts w:ascii="Arial" w:hAnsi="Arial" w:cs="Arial"/>
          <w:b/>
          <w:sz w:val="20"/>
          <w:szCs w:val="20"/>
          <w:lang w:val="es-ES_tradnl"/>
        </w:rPr>
        <w:t>(REVERSO)</w:t>
      </w:r>
    </w:p>
    <w:p w:rsidR="00E23A51" w:rsidRDefault="00E23A51" w:rsidP="007729CF">
      <w:pPr>
        <w:spacing w:after="0" w:line="240" w:lineRule="auto"/>
        <w:contextualSpacing/>
        <w:jc w:val="center"/>
        <w:rPr>
          <w:rFonts w:ascii="Arial Narrow" w:hAnsi="Arial Narrow" w:cs="Arial"/>
          <w:b/>
          <w:sz w:val="14"/>
          <w:szCs w:val="14"/>
        </w:rPr>
      </w:pPr>
    </w:p>
    <w:p w:rsidR="00D14C46" w:rsidRPr="0046211B" w:rsidRDefault="00D14C46" w:rsidP="00D14C46">
      <w:pPr>
        <w:spacing w:after="0" w:line="240" w:lineRule="auto"/>
        <w:jc w:val="center"/>
        <w:rPr>
          <w:rFonts w:ascii="Arial Narrow" w:hAnsi="Arial Narrow" w:cs="Arial"/>
          <w:b/>
          <w:sz w:val="7"/>
          <w:szCs w:val="7"/>
        </w:rPr>
      </w:pPr>
      <w:r w:rsidRPr="0046211B">
        <w:rPr>
          <w:rFonts w:ascii="Arial Narrow" w:hAnsi="Arial Narrow" w:cs="Arial"/>
          <w:b/>
          <w:sz w:val="7"/>
          <w:szCs w:val="7"/>
        </w:rPr>
        <w:t>D E C L A R A C I O N E S</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b/>
          <w:sz w:val="7"/>
          <w:szCs w:val="7"/>
        </w:rPr>
      </w:pPr>
      <w:r w:rsidRPr="0046211B">
        <w:rPr>
          <w:rFonts w:ascii="Arial Narrow" w:hAnsi="Arial Narrow" w:cs="Arial"/>
          <w:b/>
          <w:sz w:val="7"/>
          <w:szCs w:val="7"/>
        </w:rPr>
        <w:t>I.-"EL INSTITUTO" DECLARA QUE:</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Default="00D14C46" w:rsidP="00D14C46">
      <w:pPr>
        <w:spacing w:after="40" w:line="240" w:lineRule="auto"/>
        <w:contextualSpacing/>
        <w:jc w:val="both"/>
        <w:rPr>
          <w:rFonts w:ascii="Arial Narrow" w:hAnsi="Arial Narrow" w:cs="Arial"/>
          <w:sz w:val="7"/>
          <w:szCs w:val="7"/>
        </w:rPr>
      </w:pPr>
      <w:r w:rsidRPr="0046211B">
        <w:rPr>
          <w:rFonts w:ascii="Arial Narrow" w:hAnsi="Arial Narrow" w:cs="Arial"/>
          <w:b/>
          <w:sz w:val="7"/>
          <w:szCs w:val="7"/>
        </w:rPr>
        <w:t xml:space="preserve">I.1.- </w:t>
      </w:r>
      <w:r w:rsidRPr="0046211B">
        <w:rPr>
          <w:rFonts w:ascii="Arial Narrow" w:hAnsi="Arial Narrow" w:cs="Arial"/>
          <w:sz w:val="7"/>
          <w:szCs w:val="7"/>
        </w:rPr>
        <w:t>ES UN ORGANISMO PÚBLICO DESCENTRALIZADO DE LA ADMINISTRACIÓN PÚBLICA FEDERAL, CON PERSONALIDAD JURÍDICA Y PATRIMONIO PROPIOS, QUE TIENE A SU CARGO LA ORGANIZACIÓN Y ADMINISTRACIÓN DEL SEGURO SOCIAL COMO UN SERVICIO PÚBLICO DE CARÁCTER NACIONAL EN TÉRMINOS DE LOS ARTÍCULOS 4 Y 5 DE LA LEY DEL SEGURO SOCIAL.</w:t>
      </w:r>
    </w:p>
    <w:p w:rsidR="00D14C46" w:rsidRPr="0046211B" w:rsidRDefault="00D14C46" w:rsidP="00D14C46">
      <w:pPr>
        <w:spacing w:after="40" w:line="240" w:lineRule="auto"/>
        <w:contextualSpacing/>
        <w:jc w:val="both"/>
        <w:rPr>
          <w:rFonts w:ascii="Arial Narrow" w:hAnsi="Arial Narrow" w:cs="Arial"/>
          <w:sz w:val="7"/>
          <w:szCs w:val="7"/>
        </w:rPr>
      </w:pPr>
    </w:p>
    <w:p w:rsidR="00D14C46" w:rsidRDefault="00D14C46" w:rsidP="00D14C46">
      <w:pPr>
        <w:spacing w:after="40" w:line="240" w:lineRule="auto"/>
        <w:contextualSpacing/>
        <w:jc w:val="both"/>
        <w:rPr>
          <w:rFonts w:ascii="Arial Narrow" w:hAnsi="Arial Narrow" w:cs="Arial"/>
          <w:sz w:val="7"/>
          <w:szCs w:val="7"/>
        </w:rPr>
      </w:pPr>
      <w:r w:rsidRPr="0046211B">
        <w:rPr>
          <w:rFonts w:ascii="Arial Narrow" w:hAnsi="Arial Narrow" w:cs="Arial"/>
          <w:b/>
          <w:sz w:val="7"/>
          <w:szCs w:val="7"/>
        </w:rPr>
        <w:t xml:space="preserve">I.2.- </w:t>
      </w:r>
      <w:r w:rsidRPr="0046211B">
        <w:rPr>
          <w:rFonts w:ascii="Arial Narrow" w:hAnsi="Arial Narrow" w:cs="Arial"/>
          <w:sz w:val="7"/>
          <w:szCs w:val="7"/>
        </w:rPr>
        <w:t>ESTÁ FACULTADO PARA REALIZAR TODA CLASE DE ACTOS JURÍDICOS, EN TÉRMINOS DE LA LEGISLACIÓN VIGENTE, PARA LA CONSECUCIÓN DE LOS FINES PARA LOS QUE FUE CREADO, DE CONFORMIDAD CON EL ARTÍCULO 251 FRACCIONES IV Y V DE LA LEY DEL SEGURO SOCIAL.</w:t>
      </w:r>
    </w:p>
    <w:p w:rsidR="00D14C46" w:rsidRPr="0046211B" w:rsidRDefault="00D14C46" w:rsidP="00D14C46">
      <w:pPr>
        <w:spacing w:after="40" w:line="240" w:lineRule="auto"/>
        <w:contextualSpacing/>
        <w:jc w:val="both"/>
        <w:rPr>
          <w:rFonts w:ascii="Arial Narrow" w:hAnsi="Arial Narrow" w:cs="Arial"/>
          <w:sz w:val="7"/>
          <w:szCs w:val="7"/>
          <w:lang w:val="es-ES"/>
        </w:rPr>
      </w:pPr>
    </w:p>
    <w:p w:rsidR="00D14C46" w:rsidRPr="0046211B" w:rsidRDefault="00D14C46" w:rsidP="00D14C46">
      <w:pPr>
        <w:spacing w:after="40" w:line="240" w:lineRule="auto"/>
        <w:contextualSpacing/>
        <w:jc w:val="both"/>
        <w:rPr>
          <w:rFonts w:ascii="Arial Narrow" w:hAnsi="Arial Narrow" w:cs="Arial"/>
          <w:sz w:val="7"/>
          <w:szCs w:val="7"/>
        </w:rPr>
      </w:pPr>
      <w:r w:rsidRPr="0046211B">
        <w:rPr>
          <w:rFonts w:ascii="Arial Narrow" w:hAnsi="Arial Narrow" w:cs="Arial"/>
          <w:b/>
          <w:sz w:val="7"/>
          <w:szCs w:val="7"/>
        </w:rPr>
        <w:t>I.3.-</w:t>
      </w:r>
      <w:r w:rsidRPr="0046211B">
        <w:rPr>
          <w:rFonts w:ascii="Arial Narrow" w:hAnsi="Arial Narrow" w:cs="Arial"/>
          <w:sz w:val="7"/>
          <w:szCs w:val="7"/>
        </w:rPr>
        <w:t xml:space="preserve"> EL LICENCIADO </w:t>
      </w:r>
      <w:r>
        <w:rPr>
          <w:rFonts w:ascii="Arial Narrow" w:hAnsi="Arial Narrow" w:cs="Arial"/>
          <w:sz w:val="7"/>
          <w:szCs w:val="7"/>
        </w:rPr>
        <w:t>_____________________</w:t>
      </w:r>
      <w:r w:rsidRPr="0046211B">
        <w:rPr>
          <w:rFonts w:ascii="Arial Narrow" w:hAnsi="Arial Narrow" w:cs="Arial"/>
          <w:sz w:val="7"/>
          <w:szCs w:val="7"/>
        </w:rPr>
        <w:t xml:space="preserve"> SE ENCUENTRA FACULTADO PARA SUSCRIBIR EL PRESENTE INSTRUMENTO JURÍDICO EN REPRESENTACIÓN DE </w:t>
      </w:r>
      <w:r w:rsidRPr="0046211B">
        <w:rPr>
          <w:rFonts w:ascii="Arial Narrow" w:hAnsi="Arial Narrow" w:cs="Arial"/>
          <w:b/>
          <w:sz w:val="7"/>
          <w:szCs w:val="7"/>
        </w:rPr>
        <w:t>"EL INSTITUTO"</w:t>
      </w:r>
      <w:r w:rsidRPr="0046211B">
        <w:rPr>
          <w:rFonts w:ascii="Arial Narrow" w:hAnsi="Arial Narrow" w:cs="Arial"/>
          <w:sz w:val="7"/>
          <w:szCs w:val="7"/>
        </w:rPr>
        <w:t xml:space="preserve">, DE ACUERDO AL PODER QUE LE FUE CONFERIDO EN LA ESCRITURA PÚBLICA NÚMERO </w:t>
      </w:r>
      <w:r>
        <w:rPr>
          <w:rFonts w:ascii="Arial Narrow" w:hAnsi="Arial Narrow" w:cs="Arial"/>
          <w:sz w:val="7"/>
          <w:szCs w:val="7"/>
        </w:rPr>
        <w:t>______________</w:t>
      </w:r>
      <w:r w:rsidRPr="0046211B">
        <w:rPr>
          <w:rFonts w:ascii="Arial Narrow" w:hAnsi="Arial Narrow" w:cs="Arial"/>
          <w:sz w:val="7"/>
          <w:szCs w:val="7"/>
        </w:rPr>
        <w:t xml:space="preserve"> DE FECHA </w:t>
      </w:r>
      <w:r>
        <w:rPr>
          <w:rFonts w:ascii="Arial Narrow" w:hAnsi="Arial Narrow" w:cs="Arial"/>
          <w:sz w:val="7"/>
          <w:szCs w:val="7"/>
        </w:rPr>
        <w:t>_____________</w:t>
      </w:r>
      <w:r w:rsidRPr="0046211B">
        <w:rPr>
          <w:rFonts w:ascii="Arial Narrow" w:hAnsi="Arial Narrow" w:cs="Arial"/>
          <w:sz w:val="7"/>
          <w:szCs w:val="7"/>
        </w:rPr>
        <w:t xml:space="preserve"> OTORGADA ANTE LA FE DEL LICENCIADO </w:t>
      </w:r>
      <w:r>
        <w:rPr>
          <w:rFonts w:ascii="Arial Narrow" w:hAnsi="Arial Narrow" w:cs="Arial"/>
          <w:sz w:val="7"/>
          <w:szCs w:val="7"/>
        </w:rPr>
        <w:t>_____________________________________</w:t>
      </w:r>
      <w:r w:rsidRPr="0046211B">
        <w:rPr>
          <w:rFonts w:ascii="Arial Narrow" w:hAnsi="Arial Narrow" w:cs="Arial"/>
          <w:sz w:val="7"/>
          <w:szCs w:val="7"/>
        </w:rPr>
        <w:t xml:space="preserve">, NOTARIO PÚBLICO NÚMERO </w:t>
      </w:r>
      <w:r>
        <w:rPr>
          <w:rFonts w:ascii="Arial Narrow" w:hAnsi="Arial Narrow" w:cs="Arial"/>
          <w:sz w:val="7"/>
          <w:szCs w:val="7"/>
        </w:rPr>
        <w:t>_____</w:t>
      </w:r>
      <w:r w:rsidRPr="0046211B">
        <w:rPr>
          <w:rFonts w:ascii="Arial Narrow" w:hAnsi="Arial Narrow" w:cs="Arial"/>
          <w:sz w:val="7"/>
          <w:szCs w:val="7"/>
        </w:rPr>
        <w:t xml:space="preserve"> DEL DISTRITO FEDERAL Y MANIFIESTA BAJO PROTESTA DE DECIR VERDAD, QUE LAS FACULTADES QUE LE FUERON CONFERIDAS NO LE HAN SIDO REVOCADAS, MODIFICADAS NI RESTRINGIDAS EN FORMA ALGUNA.</w:t>
      </w:r>
    </w:p>
    <w:p w:rsidR="00D14C46" w:rsidRDefault="00D14C46" w:rsidP="00D14C46">
      <w:pPr>
        <w:spacing w:after="40" w:line="240" w:lineRule="auto"/>
        <w:contextualSpacing/>
        <w:jc w:val="both"/>
        <w:rPr>
          <w:rFonts w:ascii="Arial Narrow" w:hAnsi="Arial Narrow" w:cs="Arial"/>
          <w:b/>
          <w:bCs/>
          <w:sz w:val="7"/>
          <w:szCs w:val="7"/>
        </w:rPr>
      </w:pPr>
    </w:p>
    <w:p w:rsidR="00D14C46" w:rsidRPr="0046211B" w:rsidRDefault="00D14C46" w:rsidP="00D14C46">
      <w:pPr>
        <w:spacing w:after="40" w:line="240" w:lineRule="auto"/>
        <w:contextualSpacing/>
        <w:jc w:val="both"/>
        <w:rPr>
          <w:rFonts w:ascii="Arial Narrow" w:hAnsi="Arial Narrow" w:cs="Arial"/>
          <w:sz w:val="7"/>
          <w:szCs w:val="7"/>
        </w:rPr>
      </w:pPr>
      <w:r w:rsidRPr="0046211B">
        <w:rPr>
          <w:rFonts w:ascii="Arial Narrow" w:hAnsi="Arial Narrow" w:cs="Arial"/>
          <w:b/>
          <w:bCs/>
          <w:sz w:val="7"/>
          <w:szCs w:val="7"/>
        </w:rPr>
        <w:t xml:space="preserve">I.4.- </w:t>
      </w:r>
      <w:r w:rsidRPr="0046211B">
        <w:rPr>
          <w:rFonts w:ascii="Arial Narrow" w:hAnsi="Arial Narrow" w:cs="Arial"/>
          <w:sz w:val="7"/>
          <w:szCs w:val="7"/>
        </w:rPr>
        <w:t>EL TITULAR DE LA DIVISIÓN DE INFRAESTRUCTURA DE LA UNIDAD DEL PROGRAMA IMSS-PROSPERA, FUNGIRÁ COMO ADMINISTRADOR DEL PRESENTE CONTRATO, RESPONSABLE DE DAR SEGUIMIENTO Y VERIFICAR EL CUMPLIMIENTO DE LOS DERECHOS Y OBLIGACIONES ESTABLECIDOS EN EL MISMO, DE CONFORMIDAD CON EL ARTÍCULO 84 DEL REGLAMENTO DE LA LEY DE ADQUISICIONES, ARRENDAMIENTOS Y SERVICIOS DEL SECTOR PÚBLICO, EN ADELANTE “RLAASSP”</w:t>
      </w:r>
      <w:r w:rsidRPr="0046211B">
        <w:rPr>
          <w:rFonts w:ascii="Arial Narrow" w:hAnsi="Arial Narrow" w:cs="Arial"/>
          <w:bCs/>
          <w:sz w:val="7"/>
          <w:szCs w:val="7"/>
        </w:rPr>
        <w:t>.</w:t>
      </w:r>
    </w:p>
    <w:p w:rsidR="00D14C46" w:rsidRDefault="00D14C46" w:rsidP="00D14C46">
      <w:pPr>
        <w:spacing w:after="40" w:line="240" w:lineRule="auto"/>
        <w:contextualSpacing/>
        <w:jc w:val="both"/>
        <w:rPr>
          <w:rFonts w:ascii="Arial Narrow" w:hAnsi="Arial Narrow" w:cs="Arial"/>
          <w:b/>
          <w:sz w:val="7"/>
          <w:szCs w:val="7"/>
        </w:rPr>
      </w:pPr>
    </w:p>
    <w:p w:rsidR="00D14C46" w:rsidRPr="0046211B" w:rsidRDefault="00D14C46" w:rsidP="00D14C46">
      <w:pPr>
        <w:spacing w:after="40" w:line="240" w:lineRule="auto"/>
        <w:contextualSpacing/>
        <w:jc w:val="both"/>
        <w:rPr>
          <w:rFonts w:ascii="Arial Narrow" w:hAnsi="Arial Narrow" w:cs="Arial"/>
          <w:sz w:val="7"/>
          <w:szCs w:val="7"/>
        </w:rPr>
      </w:pPr>
      <w:r w:rsidRPr="0046211B">
        <w:rPr>
          <w:rFonts w:ascii="Arial Narrow" w:hAnsi="Arial Narrow" w:cs="Arial"/>
          <w:b/>
          <w:sz w:val="7"/>
          <w:szCs w:val="7"/>
        </w:rPr>
        <w:t>I.5.-</w:t>
      </w:r>
      <w:r w:rsidRPr="0046211B">
        <w:rPr>
          <w:rFonts w:ascii="Arial Narrow" w:hAnsi="Arial Narrow" w:cs="Arial"/>
          <w:sz w:val="7"/>
          <w:szCs w:val="7"/>
        </w:rPr>
        <w:t xml:space="preserve"> PARA EL CUMPLIMIENTO DE SUS FUNCIONES Y LA REALIZACIÓN DE SUS ACTIVIDADES PARA EL EJERCICIO PRESUPUESTAL 2016, REQUIERE DE LA ADQUISICIÓN DE LOS BIENES DESCRITOS EN EL ANVERSO DE ESTE INSTRUMENTO.</w:t>
      </w:r>
    </w:p>
    <w:p w:rsidR="00D14C46" w:rsidRDefault="00D14C46" w:rsidP="00D14C46">
      <w:pPr>
        <w:spacing w:after="40" w:line="240" w:lineRule="auto"/>
        <w:contextualSpacing/>
        <w:jc w:val="both"/>
        <w:rPr>
          <w:rFonts w:ascii="Arial Narrow" w:hAnsi="Arial Narrow" w:cs="Arial"/>
          <w:b/>
          <w:sz w:val="7"/>
          <w:szCs w:val="7"/>
          <w:lang w:val="es-ES"/>
        </w:rPr>
      </w:pPr>
    </w:p>
    <w:p w:rsidR="00D14C46" w:rsidRPr="0046211B" w:rsidRDefault="00D14C46" w:rsidP="00D14C46">
      <w:pPr>
        <w:spacing w:after="40" w:line="240" w:lineRule="auto"/>
        <w:contextualSpacing/>
        <w:jc w:val="both"/>
        <w:rPr>
          <w:rFonts w:ascii="Arial Narrow" w:hAnsi="Arial Narrow" w:cs="Arial"/>
          <w:sz w:val="7"/>
          <w:szCs w:val="7"/>
          <w:lang w:val="es-ES"/>
        </w:rPr>
      </w:pPr>
      <w:r w:rsidRPr="0046211B">
        <w:rPr>
          <w:rFonts w:ascii="Arial Narrow" w:hAnsi="Arial Narrow" w:cs="Arial"/>
          <w:b/>
          <w:sz w:val="7"/>
          <w:szCs w:val="7"/>
          <w:lang w:val="es-ES"/>
        </w:rPr>
        <w:t>I.6</w:t>
      </w:r>
      <w:r w:rsidRPr="0046211B">
        <w:rPr>
          <w:rFonts w:ascii="Arial Narrow" w:hAnsi="Arial Narrow" w:cs="Arial"/>
          <w:sz w:val="7"/>
          <w:szCs w:val="7"/>
          <w:lang w:val="es-ES"/>
        </w:rPr>
        <w:t>.- SEÑALA COMO DOMICILIO PARA TODOS LOS EFECTOS DE ESTE ACTO JURÍDICO EL UBICADO EN CALLE DURANGO NÚMERO 291 P.H. COLONIA ROMA NORTE, DELEGACIÓN CUAUHTÉMOC, CÓDIGO POSTAL 06700 CIUDAD DE MÉXICO.</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I.7.-</w:t>
      </w:r>
      <w:r w:rsidRPr="0046211B">
        <w:rPr>
          <w:rFonts w:ascii="Arial Narrow" w:hAnsi="Arial Narrow" w:cs="Arial"/>
          <w:sz w:val="7"/>
          <w:szCs w:val="7"/>
        </w:rPr>
        <w:t xml:space="preserve"> DE CONFORMIDAD CON LO PREVISTO EN EL ARTÍCULO 81 FRACCIÓN IV DEL “RLAASSP”, EN CASO DE DISCREPANCIA ENTRE EL CONTENIDO DE LA CONVOCATORIA Y EL PRESENTE INSTRUMENTO JURÍDICO, PREVALECERÁ LO ESTABLECIDO EN LA CONVOCATORIA Y EN LA JUNTA DE ACLARACIONES.</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b/>
          <w:sz w:val="7"/>
          <w:szCs w:val="7"/>
        </w:rPr>
      </w:pPr>
      <w:r w:rsidRPr="0046211B">
        <w:rPr>
          <w:rFonts w:ascii="Arial Narrow" w:hAnsi="Arial Narrow" w:cs="Arial"/>
          <w:b/>
          <w:sz w:val="7"/>
          <w:szCs w:val="7"/>
        </w:rPr>
        <w:t>II.-"EL PROVEEDOR" DECLARA QUE:</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II.1.</w:t>
      </w:r>
      <w:r w:rsidRPr="0046211B">
        <w:rPr>
          <w:rFonts w:ascii="Arial Narrow" w:hAnsi="Arial Narrow" w:cs="Arial"/>
          <w:sz w:val="7"/>
          <w:szCs w:val="7"/>
        </w:rPr>
        <w:t xml:space="preserve"> ES UNA PERSONA MORAL CONSTITUIDA DE CONFORMIDAD CON LA LEGISLACIÓN MEXICANA, SEGÚN CONSTA EN EL TESTIMONIO QUE CONTIENE LA ESCRITURA SEÑALADA EN EL ANVERSO DE ESTE CONTRATO QUE SE ENCUENTRA DEBIDAMENTE INSCRITA EN EL REGISTRO FEDERAL DE CONTRIBUYENTES Y EN SU CASO EN EL REGISTRO PATRONAL DE </w:t>
      </w:r>
      <w:r w:rsidRPr="0046211B">
        <w:rPr>
          <w:rFonts w:ascii="Arial Narrow" w:hAnsi="Arial Narrow" w:cs="Arial"/>
          <w:b/>
          <w:sz w:val="7"/>
          <w:szCs w:val="7"/>
        </w:rPr>
        <w:t>“EL INSTITUTO”</w:t>
      </w:r>
      <w:r w:rsidRPr="0046211B">
        <w:rPr>
          <w:rFonts w:ascii="Arial Narrow" w:hAnsi="Arial Narrow" w:cs="Arial"/>
          <w:sz w:val="7"/>
          <w:szCs w:val="7"/>
        </w:rPr>
        <w:t xml:space="preserve"> CON LOS NÚMEROS DE REGISTROS ASENTADOS EN EL ANVERSO DE ESTE INSTRUMENTO JURÍDICO. </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II.2.</w:t>
      </w:r>
      <w:r w:rsidRPr="0046211B">
        <w:rPr>
          <w:rFonts w:ascii="Arial Narrow" w:hAnsi="Arial Narrow" w:cs="Arial"/>
          <w:sz w:val="7"/>
          <w:szCs w:val="7"/>
        </w:rPr>
        <w:t xml:space="preserve"> SU APODERADO LEGAL SE ENCUENTRA PLENAMENTE FACULTADO PARA REPRESENTAR A "</w:t>
      </w:r>
      <w:r w:rsidRPr="0046211B">
        <w:rPr>
          <w:rFonts w:ascii="Arial Narrow" w:hAnsi="Arial Narrow" w:cs="Arial"/>
          <w:b/>
          <w:sz w:val="7"/>
          <w:szCs w:val="7"/>
        </w:rPr>
        <w:t>EL PROVEEDOR</w:t>
      </w:r>
      <w:r w:rsidRPr="0046211B">
        <w:rPr>
          <w:rFonts w:ascii="Arial Narrow" w:hAnsi="Arial Narrow" w:cs="Arial"/>
          <w:sz w:val="7"/>
          <w:szCs w:val="7"/>
        </w:rPr>
        <w:t>" DE CONFORMIDAD CON LA ESCRITURA PÚBLICA SEÑALADA EN EL ANVERSO DE ESTE CONTRATO Y MANIFIESTA, BAJO PROTESTA DE DECIR VERDAD, QUE NO LE HAN SIDO REVOCADAS NI MODIFICADAS, NI LIMITADAS EN FORMA ALGUNA HASTA LA FECHA.</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 xml:space="preserve">II.3. </w:t>
      </w:r>
      <w:r w:rsidRPr="0046211B">
        <w:rPr>
          <w:rFonts w:ascii="Arial Narrow" w:hAnsi="Arial Narrow" w:cs="Arial"/>
          <w:bCs/>
          <w:sz w:val="7"/>
          <w:szCs w:val="7"/>
        </w:rPr>
        <w:t>REÚNE LAS CONDICIONES DE ORGANIZACIÓN, EXPERIENCIA, PERSONAL CAPACITADO Y DEMÁS RECURSOS</w:t>
      </w:r>
      <w:r w:rsidRPr="0046211B">
        <w:rPr>
          <w:rFonts w:ascii="Arial Narrow" w:hAnsi="Arial Narrow" w:cs="Arial"/>
          <w:b/>
          <w:bCs/>
          <w:sz w:val="7"/>
          <w:szCs w:val="7"/>
        </w:rPr>
        <w:t xml:space="preserve"> </w:t>
      </w:r>
      <w:r w:rsidRPr="0046211B">
        <w:rPr>
          <w:rFonts w:ascii="Arial Narrow" w:hAnsi="Arial Narrow" w:cs="Arial"/>
          <w:sz w:val="7"/>
          <w:szCs w:val="7"/>
        </w:rPr>
        <w:t>TÉCNICOS, HUMANOS Y ECONÓMICOS NECESARIOS, ASÍ COMO CON LA CAPACIDAD LEGAL SUFICIENTE PARA CUMPLIR CON LAS OBLIGACIONES QUE CONTRAE EN EL PRESENTE CONTRATO.</w:t>
      </w:r>
    </w:p>
    <w:p w:rsidR="00D14C46" w:rsidRDefault="00D14C46" w:rsidP="00D14C46">
      <w:pPr>
        <w:spacing w:after="0" w:line="240" w:lineRule="auto"/>
        <w:contextualSpacing/>
        <w:jc w:val="both"/>
        <w:rPr>
          <w:rFonts w:ascii="Arial Narrow" w:hAnsi="Arial Narrow" w:cs="Arial"/>
          <w:b/>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II.4.</w:t>
      </w:r>
      <w:r w:rsidRPr="0046211B">
        <w:rPr>
          <w:rFonts w:ascii="Arial Narrow" w:hAnsi="Arial Narrow" w:cs="Arial"/>
          <w:sz w:val="7"/>
          <w:szCs w:val="7"/>
        </w:rPr>
        <w:t xml:space="preserve"> MANIFIESTA BAJO PROTESTA DE DECIR VERDAD, NO ENCONTRARSE EN LOS SUPUESTOS DE LOS ARTÍCULOS 50 Y 60 DE LA LEY DE ADQUISICIONES, ARRENDAMIENTOS Y SERVICIOS DEL SECTOR PÚBLICO, EN ADELANTE “LAASSP”.</w:t>
      </w:r>
    </w:p>
    <w:p w:rsidR="00D14C46" w:rsidRPr="0046211B"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EN CASO DE QUE "</w:t>
      </w:r>
      <w:r w:rsidRPr="0046211B">
        <w:rPr>
          <w:rFonts w:ascii="Arial Narrow" w:hAnsi="Arial Narrow" w:cs="Arial"/>
          <w:b/>
          <w:sz w:val="7"/>
          <w:szCs w:val="7"/>
        </w:rPr>
        <w:t>EL PROVEEDOR</w:t>
      </w:r>
      <w:r w:rsidRPr="0046211B">
        <w:rPr>
          <w:rFonts w:ascii="Arial Narrow" w:hAnsi="Arial Narrow" w:cs="Arial"/>
          <w:sz w:val="7"/>
          <w:szCs w:val="7"/>
        </w:rPr>
        <w:t>" SE ENCUENTRE EN LOS SUPUESTOS SEÑALADOS ANTERIORMENTE, EL CONTRATO SERÁ NULO PREVIA DETERMINACIÓN DE LA AUTORIDAD COMPETENTE DE CONFORMIDAD CON LO ESTABLECIDO EN EL ARTÍCULO 15 DE LA “LAASSP”.</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II.5.</w:t>
      </w:r>
      <w:r w:rsidRPr="0046211B">
        <w:rPr>
          <w:rFonts w:ascii="Arial Narrow" w:hAnsi="Arial Narrow" w:cs="Arial"/>
          <w:sz w:val="7"/>
          <w:szCs w:val="7"/>
        </w:rPr>
        <w:t xml:space="preserve"> CUENTA CON EL DOCUMENTO CORRESPONDIENTE, VEGENTE Y EXPEDIDO POR EL SERVICIO DE ADMINISTRACIÓN TRIBUTARIA (SAT), RELATIVO A LA OPINIÓN SOBRE EL CUMPLIMIENTO DE SUS OBLIGACIONES FISCALES, CONFORME A LO DISPUESTO POR LA REGLA 2.1.31 DE LA RESOLUCIÓN MISCELÁNEA FISCAL 2016 Y DE CONFORMIDAD CON EL ARTÍCULO 32-D DEL CÓDIGO FISCAL DE LA FEDERACIÓN, DEL CUAL PRESENTA COPIA A </w:t>
      </w:r>
      <w:r w:rsidRPr="0046211B">
        <w:rPr>
          <w:rFonts w:ascii="Arial Narrow" w:hAnsi="Arial Narrow" w:cs="Arial"/>
          <w:b/>
          <w:sz w:val="7"/>
          <w:szCs w:val="7"/>
        </w:rPr>
        <w:t xml:space="preserve">“EL INSTITUTO” </w:t>
      </w:r>
      <w:r w:rsidRPr="0046211B">
        <w:rPr>
          <w:rFonts w:ascii="Arial Narrow" w:hAnsi="Arial Narrow" w:cs="Arial"/>
          <w:sz w:val="7"/>
          <w:szCs w:val="7"/>
        </w:rPr>
        <w:t>PARA EFECTOS DE LA SUSCRIPCIÓN DELPRESENTE CONTRATO.</w:t>
      </w:r>
      <w:r>
        <w:rPr>
          <w:rFonts w:ascii="Arial Narrow" w:hAnsi="Arial Narrow" w:cs="Arial"/>
          <w:sz w:val="7"/>
          <w:szCs w:val="7"/>
        </w:rPr>
        <w:t xml:space="preserve"> (APLICABLE SI LA CUANTÍA ES IGUAL O MAYOR A $300,000.00)</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 xml:space="preserve">II.6.- </w:t>
      </w:r>
      <w:r w:rsidRPr="0046211B">
        <w:rPr>
          <w:rFonts w:ascii="Arial Narrow" w:hAnsi="Arial Narrow" w:cs="Arial"/>
          <w:sz w:val="7"/>
          <w:szCs w:val="7"/>
        </w:rPr>
        <w:t xml:space="preserve">EN SU CASO, SUS TRABAJADORES SE ENCUENTRAN INSCRITOS EN EL RÉGIMEN OBLIGATORIO DEL SEGURO SOCIAL Y QUE SE ENCUENTRA AL CORRIENTE EN EL PAGO DE LAS CUOTAS OBRERO PATRONALES A QUE HAYA LUGAR, CONFORME A LO DISPUESTO EN LA LEY DEL SEGURO SOCIAL, CUYAS CONSTANCIAS CORRESPONDIENTES DEBIDAMENTE EMITIDAS POR </w:t>
      </w:r>
      <w:r w:rsidRPr="0046211B">
        <w:rPr>
          <w:rFonts w:ascii="Arial Narrow" w:hAnsi="Arial Narrow" w:cs="Arial"/>
          <w:b/>
          <w:bCs/>
          <w:sz w:val="7"/>
          <w:szCs w:val="7"/>
        </w:rPr>
        <w:t>“EL INSTITUTO”</w:t>
      </w:r>
      <w:r w:rsidRPr="0046211B">
        <w:rPr>
          <w:rFonts w:ascii="Arial Narrow" w:hAnsi="Arial Narrow" w:cs="Arial"/>
          <w:sz w:val="7"/>
          <w:szCs w:val="7"/>
        </w:rPr>
        <w:t xml:space="preserve"> EXHIBE PARA EFECTOS DE LA SUSCRIPCIÓN DEL PRESENTE INSTRUMENTO JURÍDICO Y QUE CUENTA CON EL REGISTRO PATRONAL CITADO EN EL ANVERSO DEL PRESENTE INSTRUMENTO JURÍDICO.</w:t>
      </w:r>
      <w:r w:rsidRPr="00B11B64">
        <w:rPr>
          <w:rFonts w:ascii="Arial Narrow" w:hAnsi="Arial Narrow" w:cs="Arial"/>
          <w:sz w:val="7"/>
          <w:szCs w:val="7"/>
        </w:rPr>
        <w:t xml:space="preserve"> </w:t>
      </w:r>
      <w:r>
        <w:rPr>
          <w:rFonts w:ascii="Arial Narrow" w:hAnsi="Arial Narrow" w:cs="Arial"/>
          <w:sz w:val="7"/>
          <w:szCs w:val="7"/>
        </w:rPr>
        <w:t>(APLICABLE SEGÚN CASO PARTICULAR)</w:t>
      </w:r>
    </w:p>
    <w:p w:rsidR="00D14C46" w:rsidRDefault="00D14C46" w:rsidP="00D14C46">
      <w:pPr>
        <w:spacing w:after="0" w:line="240" w:lineRule="auto"/>
        <w:contextualSpacing/>
        <w:jc w:val="both"/>
        <w:rPr>
          <w:rFonts w:ascii="Arial Narrow" w:hAnsi="Arial Narrow" w:cs="Arial"/>
          <w:b/>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II.7.-</w:t>
      </w:r>
      <w:r w:rsidRPr="0046211B">
        <w:rPr>
          <w:rFonts w:ascii="Arial Narrow" w:hAnsi="Arial Narrow" w:cs="Arial"/>
          <w:sz w:val="7"/>
          <w:szCs w:val="7"/>
        </w:rPr>
        <w:t xml:space="preserve"> CUENTA POR SÍ O POR CONDUCTO DE QUIEN SUBCONTRATE PARA EL CUMPLIMIENTO DEL OBJETO DEL PRESENTE CONTRATO CON EL DOCUMENTO CORRESPONDIENTE, VIGENTE, EXPEDIDO POR</w:t>
      </w:r>
      <w:r w:rsidRPr="0046211B">
        <w:rPr>
          <w:rFonts w:ascii="Arial Narrow" w:hAnsi="Arial Narrow" w:cs="Arial"/>
          <w:b/>
          <w:sz w:val="7"/>
          <w:szCs w:val="7"/>
        </w:rPr>
        <w:t xml:space="preserve"> “EL INSTITUTO” </w:t>
      </w:r>
      <w:r w:rsidRPr="0046211B">
        <w:rPr>
          <w:rFonts w:ascii="Arial Narrow" w:hAnsi="Arial Narrow" w:cs="Arial"/>
          <w:sz w:val="7"/>
          <w:szCs w:val="7"/>
        </w:rPr>
        <w:t>RELATIVO A LA OPINIÓN POSITIVA SOBRE EL CUMPLIMIENTO DE SUS OBLIGACIONES FISCALES EN MATERIA DE SEGURIDAD SOCIAL, CONFORME AL ACUERDO ACDO.SA1.HCT.101214/281.P.DIR DICTADO POR EL H. CONSEJO TÉCNICO DE</w:t>
      </w:r>
      <w:r w:rsidRPr="0046211B">
        <w:rPr>
          <w:rFonts w:ascii="Arial Narrow" w:hAnsi="Arial Narrow" w:cs="Arial"/>
          <w:b/>
          <w:sz w:val="7"/>
          <w:szCs w:val="7"/>
        </w:rPr>
        <w:t xml:space="preserve"> “EL INSTITUTO” </w:t>
      </w:r>
      <w:r w:rsidRPr="0046211B">
        <w:rPr>
          <w:rFonts w:ascii="Arial Narrow" w:hAnsi="Arial Narrow" w:cs="Arial"/>
          <w:sz w:val="7"/>
          <w:szCs w:val="7"/>
        </w:rPr>
        <w:t>EN LA SESIÓN ORDINARIA CELEBRADA EL 10 DE DICIEMBRE DE 2014, PUBLICADO EN EL DIARIO OFICIAL DE LA FEDERACIÓN EL 27 DE FEBRERO DE 2015 Y SU MODIFICACIÓN PUBLICADA EN EL MISMO DE FECHA 03 DE ABRIL DE 2015, EL CUAL EXHIBE PARA EFECTOS DE LA SUSCRIPCIÓN DEL PRESENTE INSTRUMENTO JURÍDICO.</w:t>
      </w:r>
    </w:p>
    <w:p w:rsidR="00D14C46"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 xml:space="preserve">EN CASO DE INCUMPLIMIENTO EN SUS OBLIGACIONES EN MATERIA DE SEGURIDAD SOCIAL, SOLICITA SE APLIQUEN LOS RECURSOS DERIVADOS DEL PRESENTE CONTRATO, CONTRA LOS ADEUDOS QUE, EN SU CASO, TUVIERA A FAVOR DE </w:t>
      </w:r>
      <w:r w:rsidRPr="0046211B">
        <w:rPr>
          <w:rFonts w:ascii="Arial Narrow" w:hAnsi="Arial Narrow" w:cs="Arial"/>
          <w:b/>
          <w:sz w:val="7"/>
          <w:szCs w:val="7"/>
        </w:rPr>
        <w:t>“EL INSTITUTO.</w:t>
      </w:r>
      <w:r w:rsidRPr="00B11B64">
        <w:rPr>
          <w:rFonts w:ascii="Arial Narrow" w:hAnsi="Arial Narrow" w:cs="Arial"/>
          <w:sz w:val="7"/>
          <w:szCs w:val="7"/>
        </w:rPr>
        <w:t xml:space="preserve"> </w:t>
      </w:r>
      <w:r>
        <w:rPr>
          <w:rFonts w:ascii="Arial Narrow" w:hAnsi="Arial Narrow" w:cs="Arial"/>
          <w:sz w:val="7"/>
          <w:szCs w:val="7"/>
        </w:rPr>
        <w:t>(APLICABLE SI LA CUANTÍA ES IGUAL O MAYOR A $300,000.00)</w:t>
      </w:r>
    </w:p>
    <w:p w:rsidR="00D14C46" w:rsidRDefault="00D14C46" w:rsidP="00D14C46">
      <w:pPr>
        <w:spacing w:after="0" w:line="240" w:lineRule="auto"/>
        <w:contextualSpacing/>
        <w:jc w:val="both"/>
        <w:rPr>
          <w:rFonts w:ascii="Arial Narrow" w:hAnsi="Arial Narrow" w:cs="Arial"/>
          <w:b/>
          <w:sz w:val="7"/>
          <w:szCs w:val="7"/>
        </w:rPr>
      </w:pPr>
    </w:p>
    <w:p w:rsidR="00D14C46" w:rsidRPr="00121208" w:rsidRDefault="00D14C46" w:rsidP="00D14C46">
      <w:pPr>
        <w:spacing w:after="0" w:line="240" w:lineRule="auto"/>
        <w:contextualSpacing/>
        <w:jc w:val="both"/>
        <w:rPr>
          <w:rFonts w:ascii="Arial Narrow" w:hAnsi="Arial Narrow" w:cs="Arial"/>
          <w:b/>
          <w:iCs/>
          <w:sz w:val="7"/>
          <w:szCs w:val="7"/>
          <w:lang w:val="es-ES"/>
        </w:rPr>
      </w:pPr>
      <w:r>
        <w:rPr>
          <w:rFonts w:ascii="Arial Narrow" w:hAnsi="Arial Narrow" w:cs="Arial"/>
          <w:b/>
          <w:sz w:val="7"/>
          <w:szCs w:val="7"/>
        </w:rPr>
        <w:t>II.8.-</w:t>
      </w:r>
      <w:r w:rsidRPr="00121208">
        <w:rPr>
          <w:rFonts w:ascii="Arial Narrow" w:hAnsi="Arial Narrow" w:cs="Arial"/>
          <w:b/>
          <w:sz w:val="7"/>
          <w:szCs w:val="7"/>
        </w:rPr>
        <w:t xml:space="preserve"> </w:t>
      </w:r>
      <w:r w:rsidRPr="00121208">
        <w:rPr>
          <w:rFonts w:ascii="Arial Narrow" w:hAnsi="Arial Narrow" w:cs="Arial"/>
          <w:sz w:val="7"/>
          <w:szCs w:val="7"/>
        </w:rPr>
        <w:t xml:space="preserve">SE ENCUENTRA IMPOSIBILITADO PARA PRESENTAR LA OPINIÓN POSITIVA DE CUMPLIMIENTO DE OBLIGACIONES EN MATERIA DE SEGURIDAD SOCIAL, DADO QUE SOLO PUEDEN OBTENERLA AQUELLOS PATRONES QUE EN TÉRMINOS DE LO DISPUESTO EN EL ARTÍCULO 15 FRACCIÓN I DE LA LEY DEL SEGURO SOCIAL SE ENCUENTREN REGISTRADOS ANTE </w:t>
      </w:r>
      <w:r w:rsidRPr="00121208">
        <w:rPr>
          <w:rFonts w:ascii="Arial Narrow" w:hAnsi="Arial Narrow" w:cs="Arial"/>
          <w:b/>
          <w:sz w:val="7"/>
          <w:szCs w:val="7"/>
        </w:rPr>
        <w:t>“EL INSTITUTO”</w:t>
      </w:r>
      <w:r w:rsidRPr="00121208">
        <w:rPr>
          <w:rFonts w:ascii="Arial Narrow" w:hAnsi="Arial Narrow" w:cs="Arial"/>
          <w:sz w:val="7"/>
          <w:szCs w:val="7"/>
        </w:rPr>
        <w:t xml:space="preserve"> Y ADEMÁS TENGAN TRABAJADORES INSCRITOS; POR LO QUE AL NO TENER PERSONAL QUE SEA SUJETO DE ASEGURAMIENTO OBLIGATORIO, DE CONFORMIDAD CON LO DISPUESTO EN EL ARTÍCULO 12 DEL CITADO ORDENAMIENTO, </w:t>
      </w:r>
      <w:r w:rsidRPr="00121208">
        <w:rPr>
          <w:rFonts w:ascii="Arial Narrow" w:hAnsi="Arial Narrow" w:cs="Arial"/>
          <w:sz w:val="7"/>
          <w:szCs w:val="7"/>
          <w:lang w:val="es-ES"/>
        </w:rPr>
        <w:t xml:space="preserve">PARA EFECTOS DE LA SUSCRIPCIÓN DEL PRESENTE INSTRUMENTO JURÍDICO, </w:t>
      </w:r>
      <w:r w:rsidRPr="00121208">
        <w:rPr>
          <w:rFonts w:ascii="Arial Narrow" w:hAnsi="Arial Narrow" w:cs="Arial"/>
          <w:sz w:val="7"/>
          <w:szCs w:val="7"/>
        </w:rPr>
        <w:t xml:space="preserve">PRESENTA DOCUMENTO EMITIDO POR </w:t>
      </w:r>
      <w:r w:rsidRPr="00121208">
        <w:rPr>
          <w:rFonts w:ascii="Arial Narrow" w:hAnsi="Arial Narrow" w:cs="Arial"/>
          <w:b/>
          <w:sz w:val="7"/>
          <w:szCs w:val="7"/>
        </w:rPr>
        <w:t>“EL INSTITUTO”</w:t>
      </w:r>
      <w:r w:rsidRPr="00121208">
        <w:rPr>
          <w:rFonts w:ascii="Arial Narrow" w:hAnsi="Arial Narrow" w:cs="Arial"/>
          <w:sz w:val="7"/>
          <w:szCs w:val="7"/>
        </w:rPr>
        <w:t xml:space="preserve"> (RESULTADO DE LA CONSULTA EN EL SISTEMA PARA LA OBTENER LA OPINIÓN) EN EL QUE CONSTA QUE NO SE PUEDE EMITIR OPINIÓN DE CUMPLIMIENTO, DE CONFORMIDAD CON LA REGLA QUINTA DEL ANEXO ÚNICO DEL ACUERDO ACDO.SA1.HCT.101214/281.P.DIR DICTADO POR EL H. CONSEJO TÉCNICO DE </w:t>
      </w:r>
      <w:r w:rsidRPr="00121208">
        <w:rPr>
          <w:rFonts w:ascii="Arial Narrow" w:hAnsi="Arial Narrow" w:cs="Arial"/>
          <w:b/>
          <w:sz w:val="7"/>
          <w:szCs w:val="7"/>
        </w:rPr>
        <w:t>“EL INSTITUTO</w:t>
      </w:r>
      <w:r w:rsidRPr="00121208">
        <w:rPr>
          <w:rFonts w:ascii="Arial Narrow" w:hAnsi="Arial Narrow" w:cs="Arial"/>
          <w:sz w:val="7"/>
          <w:szCs w:val="7"/>
        </w:rPr>
        <w:t xml:space="preserve">”, ASÍ COMO </w:t>
      </w:r>
      <w:r w:rsidRPr="00121208">
        <w:rPr>
          <w:rFonts w:ascii="Arial Narrow" w:hAnsi="Arial Narrow" w:cs="Arial"/>
          <w:sz w:val="7"/>
          <w:szCs w:val="7"/>
          <w:lang w:val="es-ES"/>
        </w:rPr>
        <w:t>ESCRITO BAJO PROTESTA DE DECIR VERDAD, MANIFESTANDO LA IMPOSIBILIDAD DE OBTENER LA MULTICITADA OPINIÓN JUSTIFICANDO EL MOTIVO Y ANEXANDO EL DOCUMENTO EN EL QUE CONSTA TAL CIRCUNSTANCIA.</w:t>
      </w:r>
      <w:r>
        <w:rPr>
          <w:rFonts w:ascii="Arial Narrow" w:hAnsi="Arial Narrow" w:cs="Arial"/>
          <w:sz w:val="7"/>
          <w:szCs w:val="7"/>
          <w:lang w:val="es-ES"/>
        </w:rPr>
        <w:t xml:space="preserve"> (EN CASO DE APLICAR) </w:t>
      </w:r>
    </w:p>
    <w:p w:rsidR="00D14C46"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II.</w:t>
      </w:r>
      <w:r>
        <w:rPr>
          <w:rFonts w:ascii="Arial Narrow" w:hAnsi="Arial Narrow" w:cs="Arial"/>
          <w:b/>
          <w:sz w:val="7"/>
          <w:szCs w:val="7"/>
        </w:rPr>
        <w:t>9</w:t>
      </w:r>
      <w:r w:rsidRPr="0046211B">
        <w:rPr>
          <w:rFonts w:ascii="Arial Narrow" w:hAnsi="Arial Narrow" w:cs="Arial"/>
          <w:b/>
          <w:sz w:val="7"/>
          <w:szCs w:val="7"/>
        </w:rPr>
        <w:t>.</w:t>
      </w:r>
      <w:r w:rsidRPr="0046211B">
        <w:rPr>
          <w:rFonts w:ascii="Arial Narrow" w:hAnsi="Arial Narrow" w:cs="Arial"/>
          <w:sz w:val="7"/>
          <w:szCs w:val="7"/>
        </w:rPr>
        <w:t xml:space="preserve"> CONFORME A LO PREVISTO EN LOS ARTÍCULOS 57 DE LA “LAASSP” Y 107 DE SU REGLAMENTO, </w:t>
      </w:r>
      <w:r w:rsidRPr="0046211B">
        <w:rPr>
          <w:rFonts w:ascii="Arial Narrow" w:hAnsi="Arial Narrow" w:cs="Arial"/>
          <w:b/>
          <w:sz w:val="7"/>
          <w:szCs w:val="7"/>
        </w:rPr>
        <w:t>“EL PROVEEDOR”,</w:t>
      </w:r>
      <w:r w:rsidRPr="0046211B">
        <w:rPr>
          <w:rFonts w:ascii="Arial Narrow" w:hAnsi="Arial Narrow" w:cs="Arial"/>
          <w:sz w:val="7"/>
          <w:szCs w:val="7"/>
        </w:rPr>
        <w:t xml:space="preserve"> EN CASO DE AUDITORÍAS, VISITAS O INSPECCIONES QUE PRACTIQUE LA SECRETARÍA DE LA FUNCIÓN PÚBLICA Y EL ÓRGANO INTERNO DE CONTROL EN </w:t>
      </w:r>
      <w:r w:rsidRPr="0046211B">
        <w:rPr>
          <w:rFonts w:ascii="Arial Narrow" w:hAnsi="Arial Narrow" w:cs="Arial"/>
          <w:b/>
          <w:sz w:val="7"/>
          <w:szCs w:val="7"/>
        </w:rPr>
        <w:t>“EL INSTITUTO”,</w:t>
      </w:r>
      <w:r w:rsidRPr="0046211B">
        <w:rPr>
          <w:rFonts w:ascii="Arial Narrow" w:hAnsi="Arial Narrow" w:cs="Arial"/>
          <w:sz w:val="7"/>
          <w:szCs w:val="7"/>
        </w:rPr>
        <w:t xml:space="preserve"> DEBERÁ PROPORCIONAR LA INFORMACIÓN QUE, EN SU MOMENTO SE REQUIERA, RELATIVA AL PRESENTE CONTRATO.</w:t>
      </w:r>
    </w:p>
    <w:p w:rsidR="00D14C46" w:rsidRPr="0046211B"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 xml:space="preserve">HECHAS LAS DECLARACIONES ANTERIORES, </w:t>
      </w:r>
      <w:r w:rsidRPr="0046211B">
        <w:rPr>
          <w:rFonts w:ascii="Arial Narrow" w:hAnsi="Arial Narrow" w:cs="Arial"/>
          <w:b/>
          <w:sz w:val="7"/>
          <w:szCs w:val="7"/>
        </w:rPr>
        <w:t>“LAS PARTES”</w:t>
      </w:r>
      <w:r w:rsidRPr="0046211B">
        <w:rPr>
          <w:rFonts w:ascii="Arial Narrow" w:hAnsi="Arial Narrow" w:cs="Arial"/>
          <w:sz w:val="7"/>
          <w:szCs w:val="7"/>
        </w:rPr>
        <w:t xml:space="preserve"> CONVIENEN EN OTORGAR EL PRESENTE CONTRATO, DE CONFORMIDAD CON LAS SIGUIENTES:</w:t>
      </w:r>
    </w:p>
    <w:p w:rsidR="00D14C46" w:rsidRPr="0046211B"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center"/>
        <w:rPr>
          <w:rFonts w:ascii="Arial Narrow" w:hAnsi="Arial Narrow" w:cs="Arial"/>
          <w:b/>
          <w:sz w:val="7"/>
          <w:szCs w:val="7"/>
        </w:rPr>
      </w:pPr>
      <w:r w:rsidRPr="0046211B">
        <w:rPr>
          <w:rFonts w:ascii="Arial Narrow" w:hAnsi="Arial Narrow" w:cs="Arial"/>
          <w:b/>
          <w:sz w:val="7"/>
          <w:szCs w:val="7"/>
        </w:rPr>
        <w:t>C L Á U S U L A S</w:t>
      </w:r>
    </w:p>
    <w:p w:rsidR="00D14C46" w:rsidRPr="0046211B" w:rsidRDefault="00D14C46" w:rsidP="00D14C46">
      <w:pPr>
        <w:spacing w:after="0" w:line="240" w:lineRule="auto"/>
        <w:contextualSpacing/>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PRIMERA. OBJETO DEL CONTRATO.-</w:t>
      </w:r>
      <w:r w:rsidRPr="0046211B">
        <w:rPr>
          <w:rFonts w:ascii="Arial Narrow" w:hAnsi="Arial Narrow" w:cs="Arial"/>
          <w:sz w:val="7"/>
          <w:szCs w:val="7"/>
        </w:rPr>
        <w:t xml:space="preserve"> "</w:t>
      </w:r>
      <w:r w:rsidRPr="0046211B">
        <w:rPr>
          <w:rFonts w:ascii="Arial Narrow" w:hAnsi="Arial Narrow" w:cs="Arial"/>
          <w:b/>
          <w:sz w:val="7"/>
          <w:szCs w:val="7"/>
        </w:rPr>
        <w:t>EL PROVEEDOR</w:t>
      </w:r>
      <w:r w:rsidRPr="0046211B">
        <w:rPr>
          <w:rFonts w:ascii="Arial Narrow" w:hAnsi="Arial Narrow" w:cs="Arial"/>
          <w:sz w:val="7"/>
          <w:szCs w:val="7"/>
        </w:rPr>
        <w:t>" SE OBLIGA A ENTREGAR A "</w:t>
      </w:r>
      <w:r w:rsidRPr="0046211B">
        <w:rPr>
          <w:rFonts w:ascii="Arial Narrow" w:hAnsi="Arial Narrow" w:cs="Arial"/>
          <w:b/>
          <w:sz w:val="7"/>
          <w:szCs w:val="7"/>
        </w:rPr>
        <w:t>EL INSTITUTO</w:t>
      </w:r>
      <w:r w:rsidRPr="0046211B">
        <w:rPr>
          <w:rFonts w:ascii="Arial Narrow" w:hAnsi="Arial Narrow" w:cs="Arial"/>
          <w:sz w:val="7"/>
          <w:szCs w:val="7"/>
        </w:rPr>
        <w:t xml:space="preserve">" LOS BIENES, AJUSTÁNDOSE ESTRICTAMENTE A LOS REQUERIMIENTOS Y A LAS ESPECIFICACIONES DE LOS MISMOS, DETALLADOS EN EL </w:t>
      </w:r>
      <w:r w:rsidRPr="0046211B">
        <w:rPr>
          <w:rFonts w:ascii="Arial Narrow" w:hAnsi="Arial Narrow" w:cs="Arial"/>
          <w:b/>
          <w:sz w:val="7"/>
          <w:szCs w:val="7"/>
        </w:rPr>
        <w:t>ANEXO 2</w:t>
      </w:r>
      <w:r w:rsidRPr="0046211B">
        <w:rPr>
          <w:rFonts w:ascii="Arial Narrow" w:hAnsi="Arial Narrow" w:cs="Arial"/>
          <w:sz w:val="7"/>
          <w:szCs w:val="7"/>
        </w:rPr>
        <w:t xml:space="preserve"> </w:t>
      </w:r>
      <w:r w:rsidRPr="0046211B">
        <w:rPr>
          <w:rFonts w:ascii="Arial Narrow" w:hAnsi="Arial Narrow" w:cs="Arial"/>
          <w:b/>
          <w:sz w:val="7"/>
          <w:szCs w:val="7"/>
        </w:rPr>
        <w:t>(DOS)</w:t>
      </w:r>
      <w:r w:rsidRPr="0046211B">
        <w:rPr>
          <w:rFonts w:ascii="Arial Narrow" w:hAnsi="Arial Narrow" w:cs="Arial"/>
          <w:sz w:val="7"/>
          <w:szCs w:val="7"/>
        </w:rPr>
        <w:t xml:space="preserve"> DEL PRESENTE CONTRATO, ASÍ COMO A LA CONDICIONES DE LA CONVOCATORIA, JUNTA DE ACLARACIONES Y ACTA DE FALLO DEL PROCEDIMIENTO DEL CUAL DERIVA EL PRESENTE CONTRATO, DISPONIBLES PARA SU CONSULTA EN EL PORTAL DE COMPRAS GUBERNAMENTALES COMPRANET 5.0.</w:t>
      </w:r>
    </w:p>
    <w:p w:rsidR="00D14C46" w:rsidRPr="0046211B"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both"/>
        <w:rPr>
          <w:rFonts w:ascii="Arial Narrow" w:hAnsi="Arial Narrow" w:cs="Arial"/>
          <w:bCs/>
          <w:sz w:val="7"/>
          <w:szCs w:val="7"/>
        </w:rPr>
      </w:pPr>
      <w:r w:rsidRPr="0046211B">
        <w:rPr>
          <w:rFonts w:ascii="Arial Narrow" w:hAnsi="Arial Narrow" w:cs="Arial"/>
          <w:b/>
          <w:sz w:val="7"/>
          <w:szCs w:val="7"/>
          <w:lang w:val="es-ES"/>
        </w:rPr>
        <w:t>SEGUNDA- IMPORTE DEL CONTRATO.-</w:t>
      </w:r>
      <w:r w:rsidRPr="0046211B">
        <w:rPr>
          <w:rFonts w:ascii="Arial Narrow" w:hAnsi="Arial Narrow" w:cs="Arial"/>
          <w:b/>
          <w:bCs/>
          <w:sz w:val="7"/>
          <w:szCs w:val="7"/>
          <w:lang w:val="es-ES"/>
        </w:rPr>
        <w:t xml:space="preserve"> </w:t>
      </w:r>
      <w:r w:rsidRPr="0046211B">
        <w:rPr>
          <w:rFonts w:ascii="Arial Narrow" w:hAnsi="Arial Narrow" w:cs="Arial"/>
          <w:b/>
          <w:bCs/>
          <w:sz w:val="7"/>
          <w:szCs w:val="7"/>
        </w:rPr>
        <w:t>“EL INSTITUTO”</w:t>
      </w:r>
      <w:r w:rsidRPr="0046211B">
        <w:rPr>
          <w:rFonts w:ascii="Arial Narrow" w:hAnsi="Arial Narrow" w:cs="Arial"/>
          <w:bCs/>
          <w:sz w:val="7"/>
          <w:szCs w:val="7"/>
        </w:rPr>
        <w:t xml:space="preserve"> PAGARÁ EN MONEDA NACIONAL EL IMPORTE TOTAL DETALLADA EN EL ANVERSO DEL PRESENTE CONTRATO. EL IMPORTE SEÑALADO CON LETRA NO CONSIDERA EL IMPUESTO AL VALOR AGREGADO (I.V.A.).</w:t>
      </w:r>
    </w:p>
    <w:p w:rsidR="00D14C46" w:rsidRPr="0046211B" w:rsidRDefault="00D14C46" w:rsidP="00D14C46">
      <w:pPr>
        <w:spacing w:after="0" w:line="240" w:lineRule="auto"/>
        <w:contextualSpacing/>
        <w:jc w:val="both"/>
        <w:rPr>
          <w:rFonts w:ascii="Arial Narrow" w:hAnsi="Arial Narrow" w:cs="Arial"/>
          <w:sz w:val="7"/>
          <w:szCs w:val="7"/>
          <w:lang w:val="es-ES"/>
        </w:rPr>
      </w:pPr>
      <w:r w:rsidRPr="0046211B">
        <w:rPr>
          <w:rFonts w:ascii="Arial Narrow" w:hAnsi="Arial Narrow" w:cs="Arial"/>
          <w:b/>
          <w:sz w:val="7"/>
          <w:szCs w:val="7"/>
          <w:lang w:val="es-ES"/>
        </w:rPr>
        <w:t>“LAS PARTES”</w:t>
      </w:r>
      <w:r w:rsidRPr="0046211B">
        <w:rPr>
          <w:rFonts w:ascii="Arial Narrow" w:hAnsi="Arial Narrow" w:cs="Arial"/>
          <w:sz w:val="7"/>
          <w:szCs w:val="7"/>
          <w:lang w:val="es-ES"/>
        </w:rPr>
        <w:t xml:space="preserve"> CONVIENEN QUE EL PRESENTE INSTRUMENTO JURÍDICO SE CELEBRA BAJO LA MODALIDAD DE PRECIOS FIJOS, DE ACUERDO CON LOS PRECIOS UNITARIOS PACTADOS, POR LO QUE EL MONTO DE LOS MISMOS NO CAMBIARÁ DURANTE LA VIGENCIA DEL PRESENTE INSTRUMENTO JURÍDICO. </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bCs/>
          <w:sz w:val="7"/>
          <w:szCs w:val="7"/>
          <w:lang w:val="es-ES"/>
        </w:rPr>
      </w:pPr>
      <w:r w:rsidRPr="0046211B">
        <w:rPr>
          <w:rFonts w:ascii="Arial Narrow" w:hAnsi="Arial Narrow" w:cs="Arial"/>
          <w:b/>
          <w:bCs/>
          <w:sz w:val="7"/>
          <w:szCs w:val="7"/>
          <w:lang w:val="es-ES"/>
        </w:rPr>
        <w:t xml:space="preserve">TERCERA.- FORMA Y CONDICIONES DE PAGO.- </w:t>
      </w:r>
      <w:r w:rsidRPr="0046211B">
        <w:rPr>
          <w:rFonts w:ascii="Arial Narrow" w:hAnsi="Arial Narrow" w:cs="Arial"/>
          <w:bCs/>
          <w:sz w:val="7"/>
          <w:szCs w:val="7"/>
          <w:lang w:val="es-ES"/>
        </w:rPr>
        <w:t xml:space="preserve">NO SE OTORGARÁN ANTICIPOS NI PAGOS PARCIALES. EL PAGO SE REALIZARÁ EN MONEDA NACIONAL PREVIA PRESENTACIÓN DE LA REPRESENTACIÓN IMPRESA DEL COMPROBANTE FISCAL DIGITAL FIRMADA POR EL ADMINISTRADOR DEL CONTRATO, ACOMPAÑADA DE LAS REMISIONES CORRESPONDIENTES AL PERÍODO DE ENTREGA, A MÁS TARDAR DENTRO DE LOS 20 (VEINTE) DÍAS NATURALES SIGUIENTES CONTADOS A PARTIR DE LA ENTREGA DE LA MISMA, DEBIDAMENTE REQUISITADA Y CON LA DOCUMENTACIÓN COMPLEMENTARIA QUE ACREDITE HABER SUMINISTRADO LA TOTALIDAD DE LOS BIENES SOLICITADOS A ENTERA SATISFACCIÓN DE </w:t>
      </w:r>
      <w:r w:rsidRPr="0046211B">
        <w:rPr>
          <w:rFonts w:ascii="Arial Narrow" w:hAnsi="Arial Narrow" w:cs="Arial"/>
          <w:b/>
          <w:bCs/>
          <w:sz w:val="7"/>
          <w:szCs w:val="7"/>
          <w:lang w:val="es-ES"/>
        </w:rPr>
        <w:t>“EL INSTITUTO”</w:t>
      </w:r>
      <w:r w:rsidRPr="0046211B">
        <w:rPr>
          <w:rFonts w:ascii="Arial Narrow" w:hAnsi="Arial Narrow" w:cs="Arial"/>
          <w:bCs/>
          <w:sz w:val="7"/>
          <w:szCs w:val="7"/>
          <w:lang w:val="es-ES"/>
        </w:rPr>
        <w:t>, LA GESTIÓN DE PAGO (LAS 7</w:t>
      </w:r>
      <w:r>
        <w:rPr>
          <w:rFonts w:ascii="Arial Narrow" w:hAnsi="Arial Narrow" w:cs="Arial"/>
          <w:bCs/>
          <w:sz w:val="7"/>
          <w:szCs w:val="7"/>
          <w:lang w:val="es-ES"/>
        </w:rPr>
        <w:t xml:space="preserve"> (SIETE)</w:t>
      </w:r>
      <w:r w:rsidRPr="0046211B">
        <w:rPr>
          <w:rFonts w:ascii="Arial Narrow" w:hAnsi="Arial Narrow" w:cs="Arial"/>
          <w:bCs/>
          <w:sz w:val="7"/>
          <w:szCs w:val="7"/>
          <w:lang w:val="es-ES"/>
        </w:rPr>
        <w:t xml:space="preserve"> CLAVES QUE SE ENTREGAN EN NIVEL CENTRAL) DEBERÁ REALIZARSE EN LA DIVISIÓN DE TRÁMITE DE EROGACIONES, UBICADA EN CALLE GOBERNADOR TIBURCIO MONTIEL NÚMERO 15, COLONIA SAN MIGUEL CHAPULTEPEC, DELEGACIÓN MIGUEL HIDALGO, CIUDAD DE MÉXICO, CÓDIGO POSTAL 11850, DE LUNES A VIERNES EN UN HORARIO DE 9:00 A 14:00 HORAS, EN DONDE LE EXPEDIRÁN UN CONTRA RECIBO DE PAGO CORRESPONDIENTE.</w:t>
      </w: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bCs/>
          <w:sz w:val="7"/>
          <w:szCs w:val="7"/>
          <w:lang w:val="es-ES"/>
        </w:rPr>
      </w:pPr>
    </w:p>
    <w:p w:rsidR="00D14C46"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bCs/>
          <w:sz w:val="7"/>
          <w:szCs w:val="7"/>
          <w:lang w:val="es-ES"/>
        </w:rPr>
      </w:pPr>
      <w:r w:rsidRPr="0046211B">
        <w:rPr>
          <w:rFonts w:ascii="Arial Narrow" w:hAnsi="Arial Narrow" w:cs="Arial"/>
          <w:bCs/>
          <w:sz w:val="7"/>
          <w:szCs w:val="7"/>
          <w:lang w:val="es-ES"/>
        </w:rPr>
        <w:t>PARA EL CASO DE LOS BIENES QUE SE ENTREGAN E</w:t>
      </w:r>
      <w:r>
        <w:rPr>
          <w:rFonts w:ascii="Arial Narrow" w:hAnsi="Arial Narrow" w:cs="Arial"/>
          <w:bCs/>
          <w:sz w:val="7"/>
          <w:szCs w:val="7"/>
          <w:lang w:val="es-ES"/>
        </w:rPr>
        <w:t>N</w:t>
      </w:r>
      <w:r w:rsidRPr="0046211B">
        <w:rPr>
          <w:rFonts w:ascii="Arial Narrow" w:hAnsi="Arial Narrow" w:cs="Arial"/>
          <w:bCs/>
          <w:sz w:val="7"/>
          <w:szCs w:val="7"/>
          <w:lang w:val="es-ES"/>
        </w:rPr>
        <w:t xml:space="preserve"> DELEGACIONES (3 </w:t>
      </w:r>
      <w:r>
        <w:rPr>
          <w:rFonts w:ascii="Arial Narrow" w:hAnsi="Arial Narrow" w:cs="Arial"/>
          <w:bCs/>
          <w:sz w:val="7"/>
          <w:szCs w:val="7"/>
          <w:lang w:val="es-ES"/>
        </w:rPr>
        <w:t xml:space="preserve">(TRES) </w:t>
      </w:r>
      <w:r w:rsidRPr="0046211B">
        <w:rPr>
          <w:rFonts w:ascii="Arial Narrow" w:hAnsi="Arial Narrow" w:cs="Arial"/>
          <w:bCs/>
          <w:sz w:val="7"/>
          <w:szCs w:val="7"/>
          <w:lang w:val="es-ES"/>
        </w:rPr>
        <w:t>CLAVES) LA GESTIÓN DEL PAGO SERÁ EN LAS ÁREAS FINANCIERAS DE CADA ENTIDAD QUE RECIBA LOS BIENES, DE LUNES A VIERNES EN UN HORARIO DE 9:00 A 14:00 HORAS, EN DONDE LE EXPEDIRÁN UN CONTRA RECIBO DE PAGO CORRESPONDIENTE.</w:t>
      </w: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w:eastAsia="Times New Roman" w:hAnsi="Arial" w:cs="Arial"/>
          <w:sz w:val="7"/>
          <w:szCs w:val="7"/>
          <w:lang w:eastAsia="es-ES"/>
        </w:rPr>
      </w:pPr>
    </w:p>
    <w:p w:rsidR="00D14C46" w:rsidRDefault="00D14C46" w:rsidP="00D14C46">
      <w:pPr>
        <w:spacing w:after="0" w:line="240" w:lineRule="auto"/>
        <w:contextualSpacing/>
        <w:jc w:val="both"/>
        <w:rPr>
          <w:rFonts w:ascii="Arial Narrow" w:hAnsi="Arial Narrow" w:cs="Arial"/>
          <w:bCs/>
          <w:sz w:val="7"/>
          <w:szCs w:val="7"/>
          <w:lang w:val="es-ES"/>
        </w:rPr>
      </w:pPr>
      <w:r w:rsidRPr="0046211B">
        <w:rPr>
          <w:rFonts w:ascii="Arial Narrow" w:hAnsi="Arial Narrow" w:cs="Arial"/>
          <w:bCs/>
          <w:sz w:val="7"/>
          <w:szCs w:val="7"/>
        </w:rPr>
        <w:t>EL PAGO DE LOS BIENES SE REALIZARÁ MEDIANTE TRANSFERENCIA ELECTRÓNICA DE FONDOS</w:t>
      </w:r>
      <w:r w:rsidRPr="0046211B">
        <w:rPr>
          <w:rFonts w:ascii="Arial Narrow" w:hAnsi="Arial Narrow" w:cs="Arial"/>
          <w:bCs/>
          <w:sz w:val="7"/>
          <w:szCs w:val="7"/>
          <w:lang w:val="es-ES"/>
        </w:rPr>
        <w:t xml:space="preserve">, A TRAVÉS DE LA CLABE (CLAVE BANCARIA ESTANDARIZADA) PREVIA ENTREGA A </w:t>
      </w:r>
      <w:r w:rsidRPr="0046211B">
        <w:rPr>
          <w:rFonts w:ascii="Arial Narrow" w:hAnsi="Arial Narrow" w:cs="Arial"/>
          <w:b/>
          <w:bCs/>
          <w:sz w:val="7"/>
          <w:szCs w:val="7"/>
          <w:lang w:val="es-ES"/>
        </w:rPr>
        <w:t>“EL PROVEEDOR</w:t>
      </w:r>
      <w:r w:rsidRPr="0046211B">
        <w:rPr>
          <w:rFonts w:ascii="Arial Narrow" w:hAnsi="Arial Narrow" w:cs="Arial"/>
          <w:bCs/>
          <w:sz w:val="7"/>
          <w:szCs w:val="7"/>
          <w:lang w:val="es-ES"/>
        </w:rPr>
        <w:t>” DEL CONTRA-RECIBO CORRESPONDIENTE.</w:t>
      </w:r>
    </w:p>
    <w:p w:rsidR="00D14C46" w:rsidRPr="0046211B" w:rsidRDefault="00D14C46" w:rsidP="00D14C46">
      <w:pPr>
        <w:spacing w:after="0" w:line="240" w:lineRule="auto"/>
        <w:contextualSpacing/>
        <w:jc w:val="both"/>
        <w:rPr>
          <w:rFonts w:ascii="Arial Narrow" w:hAnsi="Arial Narrow" w:cs="Arial"/>
          <w:bCs/>
          <w:sz w:val="7"/>
          <w:szCs w:val="7"/>
          <w:lang w:val="es-ES"/>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sz w:val="7"/>
          <w:szCs w:val="7"/>
        </w:rPr>
        <w:t xml:space="preserve">EL PAGO SE REALIZARÁ EN LOS PLAZOS NORMADOS POR LA DIRECCIÓN DE FINANZAS EN EL “PROCEDIMIENTO PARA LA RECEPCIÓN, GLOSA Y APROBACIÓN DE DOCUMENTOS PRESENTADOS PARA TRÁMITE DE PAGO Y CONSTITUCIÓN DE FONDOS FIJOS” SIN QUE ÉSTOS REBASEN LOS 20 (VEINTE) DÍAS NATURALES POSTERIORES A AQUEL EN QUE </w:t>
      </w:r>
      <w:r w:rsidRPr="0046211B">
        <w:rPr>
          <w:rFonts w:ascii="Arial Narrow" w:hAnsi="Arial Narrow" w:cs="Arial"/>
          <w:b/>
          <w:sz w:val="7"/>
          <w:szCs w:val="7"/>
        </w:rPr>
        <w:t>“EL PROVEEDOR”</w:t>
      </w:r>
      <w:r w:rsidRPr="0046211B">
        <w:rPr>
          <w:rFonts w:ascii="Arial Narrow" w:hAnsi="Arial Narrow" w:cs="Arial"/>
          <w:sz w:val="7"/>
          <w:szCs w:val="7"/>
        </w:rPr>
        <w:t xml:space="preserve"> PRESENTE EN LAS ÁREAS DE TRÁMITE DE EROGACIONES LA REPRESENTACIÓN IMPRESA DEL COMPROBANTE FISCAL DIGITAL, SIEMPRE Y CUANDO SE CUENTE CON LA SUFICIENCIA PRESUPUESTAL, ASÍ COMO CON LA DOCUMENTACIÓN COMPROBATORIA QUE ACREDITE LA ENTREGA DE LOS BIENES, Y SE INDIQUE EN DICHA DOCUMENTACIÓN LOS BIENES ENTREGADOS, NÚMERO DE PROVEEDOR, NÚMERO DE CONTRATO, NÚMERO DE FIANZA Y DENOMINACIÓN SOCIAL DE LA AFIANZADORA, EN SU CASO. EL CONTRATO Y SU DICTAMEN PRESUPUESTAL DEBERÁN ESTAR REGISTRADOS EN EL SISTEMA PREI MILLENIUM. </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“EL PROVEEDOR”</w:t>
      </w:r>
      <w:r w:rsidRPr="0046211B">
        <w:rPr>
          <w:rFonts w:ascii="Arial Narrow" w:hAnsi="Arial Narrow" w:cs="Arial"/>
          <w:sz w:val="7"/>
          <w:szCs w:val="7"/>
        </w:rPr>
        <w:t xml:space="preserve"> DEBERÁ EXPEDIR SUS COMPROBANTES FISCALES DIGITALES (CFDI) EN EL ESQUEMA DE FACTURACIÓN ELECTRÓNICA, CON LAS ESPECIFICACIONES NORMADAS POR EL SERVICIO DE ADMINISTRACIÓN TRIBUTARIA (SAT) A NOMBRE DEL INSTITUTO MEXICANO DEL SEGURO SOCIAL, CON REGISTRO FEDERAL DE CONTRIBUYENTES IMS421231I45, DOMICILIO EN AVENIDA PASEO DE LA REFORMA NÚM. 476, COLONIA JUÁREZ, C.P. 06600, DELEGACIÓN CUAUHTÉMOC, CIUDAD DE MÉXICO, PARA LA VALIDACIÓN DE DICHOS COMPROBANTES </w:t>
      </w:r>
      <w:r w:rsidRPr="0046211B">
        <w:rPr>
          <w:rFonts w:ascii="Arial Narrow" w:hAnsi="Arial Narrow" w:cs="Arial"/>
          <w:b/>
          <w:sz w:val="7"/>
          <w:szCs w:val="7"/>
        </w:rPr>
        <w:t>“EL PROVEEDOR”</w:t>
      </w:r>
      <w:r w:rsidRPr="0046211B">
        <w:rPr>
          <w:rFonts w:ascii="Arial Narrow" w:hAnsi="Arial Narrow" w:cs="Arial"/>
          <w:sz w:val="7"/>
          <w:szCs w:val="7"/>
        </w:rPr>
        <w:t xml:space="preserve"> DEBERÁ CARGAR EN INTERNET, A TRAVÉS DEL PORTAL DE SERVICIOS A PROVEEDORES DE LA PÁGINA DE </w:t>
      </w:r>
      <w:r w:rsidRPr="0046211B">
        <w:rPr>
          <w:rFonts w:ascii="Arial Narrow" w:hAnsi="Arial Narrow" w:cs="Arial"/>
          <w:b/>
          <w:sz w:val="7"/>
          <w:szCs w:val="7"/>
        </w:rPr>
        <w:t>“EL INSTITUTO”</w:t>
      </w:r>
      <w:r w:rsidRPr="0046211B">
        <w:rPr>
          <w:rFonts w:ascii="Arial Narrow" w:hAnsi="Arial Narrow" w:cs="Arial"/>
          <w:sz w:val="7"/>
          <w:szCs w:val="7"/>
        </w:rPr>
        <w:t xml:space="preserve"> EL ARCHIVO EN FORMATO XML, LA VALIDEZ DE LOS MISMOS SERÁ DETERMINADA DURANTE LA CARGA Y ÚNICAMENTE LOS COMPROBANTES VÁLIDOS SERÁN PROCEDENTES PARA PAGO.</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sz w:val="7"/>
          <w:szCs w:val="7"/>
        </w:rPr>
        <w:t>EL ADMINISTRADOR DEL CONTRATO SERÁ QUIEN DARÁ LA AUTORIZACIÓN PARA QUE LA DIRECCIÓN DE FINANZAS PROCEDA A SU PAGO DE ACUERDO A LO NORMADO EN EL ANEXO CUENTAS CONTABLES DEL “PROCEDIMIENTO PARA LA RECEPCIÓN, GLOSA Y APROBACIÓN DE DOCUMENTOS PARA TRÁMITE DE PAGO Y CONSTITUCIÓN DE FONDOS FIJOS”, MISMOS QUE SE ENCUENTRAN PUBLICADOS EN LA DIRECCIÓN:http://intranet/Docs/Normas/DIR.%20FINANZAS/COORD.%20CONT%20Y%20TRAM%20EROGACIONES/PROCEDIMIENTOS/6130-003-002.pdf.</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b/>
          <w:sz w:val="7"/>
          <w:szCs w:val="7"/>
        </w:rPr>
        <w:t>“EL PROVEEDOR”</w:t>
      </w:r>
      <w:r w:rsidRPr="0046211B">
        <w:rPr>
          <w:rFonts w:ascii="Arial Narrow" w:hAnsi="Arial Narrow" w:cs="Arial"/>
          <w:sz w:val="7"/>
          <w:szCs w:val="7"/>
        </w:rPr>
        <w:t xml:space="preserve"> SE OBLIGA A NO CANCELAR ANTE EL SAT LOS CFDI A FAVOR DE </w:t>
      </w:r>
      <w:r w:rsidRPr="0046211B">
        <w:rPr>
          <w:rFonts w:ascii="Arial Narrow" w:hAnsi="Arial Narrow" w:cs="Arial"/>
          <w:b/>
          <w:sz w:val="7"/>
          <w:szCs w:val="7"/>
        </w:rPr>
        <w:t>“EL INSTITUTO”</w:t>
      </w:r>
      <w:r w:rsidRPr="0046211B">
        <w:rPr>
          <w:rFonts w:ascii="Arial Narrow" w:hAnsi="Arial Narrow" w:cs="Arial"/>
          <w:sz w:val="7"/>
          <w:szCs w:val="7"/>
        </w:rPr>
        <w:t xml:space="preserve"> PREVIAMENTE VALIDADOS EN EL PORTAL DE SERVICIOS A PROVEEDORES, SALVO JUSTIFICACIÓN Y COMUNICACIÓN POR PARTE DEL MISMO AL ADMINISTRADOR DEL CONTRATO PARA SU AUTORIZACIÓN EXPRESA, DEBIENDO ÉSTE INFORMAR A LAS ÁREAS DE TRÁMITE DE EROGACIONES DE DICHA JUSTIFICACIÓN Y REPOSICIÓN DEL CFDI EN SU CASO.</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b/>
          <w:sz w:val="7"/>
          <w:szCs w:val="7"/>
        </w:rPr>
        <w:t>“EL PROVEEDOR”</w:t>
      </w:r>
      <w:r w:rsidRPr="0046211B">
        <w:rPr>
          <w:rFonts w:ascii="Arial Narrow" w:hAnsi="Arial Narrow" w:cs="Arial"/>
          <w:sz w:val="7"/>
          <w:szCs w:val="7"/>
        </w:rPr>
        <w:t xml:space="preserve"> DEBERÁ ENTREGAR EL CFDI A FAVOR DE </w:t>
      </w:r>
      <w:r w:rsidRPr="0046211B">
        <w:rPr>
          <w:rFonts w:ascii="Arial Narrow" w:hAnsi="Arial Narrow" w:cs="Arial"/>
          <w:b/>
          <w:sz w:val="7"/>
          <w:szCs w:val="7"/>
        </w:rPr>
        <w:t xml:space="preserve">EL INSTITUTO” </w:t>
      </w:r>
      <w:r w:rsidRPr="0046211B">
        <w:rPr>
          <w:rFonts w:ascii="Arial Narrow" w:hAnsi="Arial Narrow" w:cs="Arial"/>
          <w:sz w:val="7"/>
          <w:szCs w:val="7"/>
        </w:rPr>
        <w:t xml:space="preserve">POR EL IMPORTE DE LA APLICACIÓN DE LA PENA CONVENCIONAL POR ATRASO. </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sz w:val="7"/>
          <w:szCs w:val="7"/>
        </w:rPr>
        <w:t xml:space="preserve">EN NINGÚN CASO, SE DEBERÁ AUTORIZAR EL PAGO DE LOS BIENES, SÍ NO SE HA DETERMINADO, CALCULADO Y NOTIFICADO A </w:t>
      </w:r>
      <w:r w:rsidRPr="0046211B">
        <w:rPr>
          <w:rFonts w:ascii="Arial Narrow" w:hAnsi="Arial Narrow" w:cs="Arial"/>
          <w:b/>
          <w:sz w:val="7"/>
          <w:szCs w:val="7"/>
        </w:rPr>
        <w:t>“EL PROVEEDOR”</w:t>
      </w:r>
      <w:r w:rsidRPr="0046211B">
        <w:rPr>
          <w:rFonts w:ascii="Arial Narrow" w:hAnsi="Arial Narrow" w:cs="Arial"/>
          <w:sz w:val="7"/>
          <w:szCs w:val="7"/>
        </w:rPr>
        <w:t xml:space="preserve"> LAS PENAS CONVENCIONALES O DEDUCCIONES PACTADAS EN EL PRESENTE CONTRATO, ASÍ COMO SU REGISTRO Y VALIDACIÓN EN EL SISTEMA PREI MILLENIUM.</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sz w:val="7"/>
          <w:szCs w:val="7"/>
        </w:rPr>
        <w:t xml:space="preserve">EL PAGO SE REALIZARÁ MEDIANTE TRANSFERENCIA ELECTRÓNICA DE FONDOS, A TRAVÉS DEL ESQUEMA ELECTRÓNICO INTERBANCARIO QUE </w:t>
      </w:r>
      <w:r w:rsidRPr="0046211B">
        <w:rPr>
          <w:rFonts w:ascii="Arial Narrow" w:hAnsi="Arial Narrow" w:cs="Arial"/>
          <w:b/>
          <w:sz w:val="7"/>
          <w:szCs w:val="7"/>
        </w:rPr>
        <w:t>“EL INSTITUTO”</w:t>
      </w:r>
      <w:r w:rsidRPr="0046211B">
        <w:rPr>
          <w:rFonts w:ascii="Arial Narrow" w:hAnsi="Arial Narrow" w:cs="Arial"/>
          <w:sz w:val="7"/>
          <w:szCs w:val="7"/>
        </w:rPr>
        <w:t xml:space="preserve"> TIENE EN OPERACIÓN, PARA TAL EFECTO </w:t>
      </w:r>
      <w:r w:rsidRPr="0046211B">
        <w:rPr>
          <w:rFonts w:ascii="Arial Narrow" w:hAnsi="Arial Narrow" w:cs="Arial"/>
          <w:b/>
          <w:sz w:val="7"/>
          <w:szCs w:val="7"/>
        </w:rPr>
        <w:t>“EL PROVEEDOR”</w:t>
      </w:r>
      <w:r w:rsidRPr="0046211B">
        <w:rPr>
          <w:rFonts w:ascii="Arial Narrow" w:hAnsi="Arial Narrow" w:cs="Arial"/>
          <w:sz w:val="7"/>
          <w:szCs w:val="7"/>
        </w:rPr>
        <w:t xml:space="preserve">  SE OBLIGA A PROPORCIONAR EN SU OPORTUNIDAD SU NÚMERO DE CUENTA, CLABE, BANCO Y SUCURSAL, A MENOS QUE </w:t>
      </w:r>
      <w:r w:rsidRPr="0046211B">
        <w:rPr>
          <w:rFonts w:ascii="Arial Narrow" w:hAnsi="Arial Narrow" w:cs="Arial"/>
          <w:b/>
          <w:sz w:val="7"/>
          <w:szCs w:val="7"/>
        </w:rPr>
        <w:t>“EL PROVEEDOR”</w:t>
      </w:r>
      <w:r w:rsidRPr="0046211B">
        <w:rPr>
          <w:rFonts w:ascii="Arial Narrow" w:hAnsi="Arial Narrow" w:cs="Arial"/>
          <w:sz w:val="7"/>
          <w:szCs w:val="7"/>
        </w:rPr>
        <w:t xml:space="preserve"> ACREDITE EN FORMA FEHACIENTE LA IMPOSIBILIDAD PARA ELLO. </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iCs/>
          <w:sz w:val="7"/>
          <w:szCs w:val="7"/>
        </w:rPr>
      </w:pPr>
      <w:r w:rsidRPr="0046211B">
        <w:rPr>
          <w:rFonts w:ascii="Arial Narrow" w:hAnsi="Arial Narrow" w:cs="Arial"/>
          <w:b/>
          <w:sz w:val="7"/>
          <w:szCs w:val="7"/>
        </w:rPr>
        <w:t xml:space="preserve">EL PROVEEDOR” </w:t>
      </w:r>
      <w:r w:rsidRPr="0046211B">
        <w:rPr>
          <w:rFonts w:ascii="Arial Narrow" w:hAnsi="Arial Narrow" w:cs="Arial"/>
          <w:sz w:val="7"/>
          <w:szCs w:val="7"/>
        </w:rPr>
        <w:t>QUEDA OBLIGADO A ENTREGAR A</w:t>
      </w:r>
      <w:r w:rsidRPr="0046211B">
        <w:rPr>
          <w:rFonts w:ascii="Arial Narrow" w:hAnsi="Arial Narrow" w:cs="Arial"/>
          <w:b/>
          <w:sz w:val="7"/>
          <w:szCs w:val="7"/>
        </w:rPr>
        <w:t xml:space="preserve"> “EL INSTITUTO” </w:t>
      </w:r>
      <w:r w:rsidRPr="0046211B">
        <w:rPr>
          <w:rFonts w:ascii="Arial Narrow" w:hAnsi="Arial Narrow" w:cs="Arial"/>
          <w:sz w:val="7"/>
          <w:szCs w:val="7"/>
        </w:rPr>
        <w:t xml:space="preserve">JUNTO CON LA FACTURA DE COBRO RESPECTIVA, LA “OPINIÓN DEL CUMPLIMIENTO DE OBLIGACIONES EN MATERIA DE SEGURIDAD SOCIAL” VIGENTE Y POSITIVA. </w:t>
      </w:r>
      <w:r w:rsidRPr="0046211B">
        <w:rPr>
          <w:rFonts w:ascii="Arial Narrow" w:hAnsi="Arial Narrow" w:cs="Arial"/>
          <w:i/>
          <w:iCs/>
          <w:sz w:val="7"/>
          <w:szCs w:val="7"/>
          <w:u w:val="single"/>
        </w:rPr>
        <w:t>(EN CASO DE APLICAR CONFORME A MONTO Y TRABAJADORES COTIZANDO</w:t>
      </w:r>
      <w:r>
        <w:rPr>
          <w:rFonts w:ascii="Arial Narrow" w:hAnsi="Arial Narrow" w:cs="Arial"/>
          <w:i/>
          <w:iCs/>
          <w:sz w:val="7"/>
          <w:szCs w:val="7"/>
          <w:u w:val="single"/>
        </w:rPr>
        <w:t xml:space="preserve"> AL IMSS</w:t>
      </w:r>
      <w:r w:rsidRPr="0046211B">
        <w:rPr>
          <w:rFonts w:ascii="Arial Narrow" w:hAnsi="Arial Narrow" w:cs="Arial"/>
          <w:i/>
          <w:iCs/>
          <w:sz w:val="7"/>
          <w:szCs w:val="7"/>
          <w:u w:val="single"/>
        </w:rPr>
        <w:t>)</w:t>
      </w:r>
      <w:r w:rsidRPr="0046211B">
        <w:rPr>
          <w:rFonts w:ascii="Arial Narrow" w:hAnsi="Arial Narrow" w:cs="Arial"/>
          <w:iCs/>
          <w:sz w:val="7"/>
          <w:szCs w:val="7"/>
        </w:rPr>
        <w:t xml:space="preserve"> </w:t>
      </w:r>
    </w:p>
    <w:p w:rsidR="00D14C46" w:rsidRPr="0046211B" w:rsidRDefault="00D14C46" w:rsidP="00D14C46">
      <w:pPr>
        <w:spacing w:after="0" w:line="240" w:lineRule="auto"/>
        <w:contextualSpacing/>
        <w:jc w:val="both"/>
        <w:rPr>
          <w:rFonts w:ascii="Arial Narrow" w:hAnsi="Arial Narrow" w:cs="Arial"/>
          <w:iCs/>
          <w:sz w:val="7"/>
          <w:szCs w:val="7"/>
        </w:rPr>
      </w:pPr>
    </w:p>
    <w:p w:rsidR="00D14C46" w:rsidRDefault="00D14C46" w:rsidP="00D14C46">
      <w:pPr>
        <w:spacing w:after="0" w:line="240" w:lineRule="auto"/>
        <w:jc w:val="both"/>
        <w:rPr>
          <w:rFonts w:ascii="Arial Narrow" w:hAnsi="Arial Narrow" w:cs="Arial"/>
          <w:sz w:val="7"/>
          <w:szCs w:val="7"/>
        </w:rPr>
      </w:pPr>
      <w:r w:rsidRPr="0046211B">
        <w:rPr>
          <w:rFonts w:ascii="Arial Narrow" w:hAnsi="Arial Narrow" w:cs="Arial"/>
          <w:sz w:val="7"/>
          <w:szCs w:val="7"/>
        </w:rPr>
        <w:t xml:space="preserve">EL PAGO SE DEPOSITARÁ EN LA FECHA PROGRAMADA, A TRAVÉS DEL ESQUEMA INTERBANCARIO SI LA CUENTA BANCARIA DE </w:t>
      </w:r>
      <w:r w:rsidRPr="0046211B">
        <w:rPr>
          <w:rFonts w:ascii="Arial Narrow" w:hAnsi="Arial Narrow" w:cs="Arial"/>
          <w:b/>
          <w:sz w:val="7"/>
          <w:szCs w:val="7"/>
        </w:rPr>
        <w:t>“EL PROVEEDOR”</w:t>
      </w:r>
      <w:r w:rsidRPr="0046211B">
        <w:rPr>
          <w:rFonts w:ascii="Arial Narrow" w:hAnsi="Arial Narrow" w:cs="Arial"/>
          <w:sz w:val="7"/>
          <w:szCs w:val="7"/>
        </w:rPr>
        <w:t xml:space="preserve"> ESTÁ CONTRATADA CON BANORTE, BBVA BANCOMER, HSBC, O SCOTIABANK INVERLAT O A TRAVÉS DEL ESQUEMA INTERBANCARIO VÍA SPEI (SISTEMA DE PAGOS ELECTRÓNICOS INTERBANCARIOS) SI LA CUENTA PERTENECE A UN BANCO DISTINTO A LOS ANTES MENCIONADOS. </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 xml:space="preserve">EN CASO DE QUE </w:t>
      </w:r>
      <w:r w:rsidRPr="0046211B">
        <w:rPr>
          <w:rFonts w:ascii="Arial Narrow" w:hAnsi="Arial Narrow" w:cs="Arial"/>
          <w:b/>
          <w:sz w:val="7"/>
          <w:szCs w:val="7"/>
        </w:rPr>
        <w:t>“EL PROVEEDOR”</w:t>
      </w:r>
      <w:r w:rsidRPr="0046211B">
        <w:rPr>
          <w:rFonts w:ascii="Arial Narrow" w:hAnsi="Arial Narrow" w:cs="Arial"/>
          <w:sz w:val="7"/>
          <w:szCs w:val="7"/>
        </w:rPr>
        <w:t xml:space="preserve"> PRESENTE SU CFDI CON ERRORES O DEFICIENCIAS, CONFORME A LO PREVISTO EN LOS ARTÍCULOS 89 Y 90 DEL “RLAASSP”, </w:t>
      </w:r>
      <w:r w:rsidRPr="0046211B">
        <w:rPr>
          <w:rFonts w:ascii="Arial Narrow" w:hAnsi="Arial Narrow" w:cs="Arial"/>
          <w:b/>
          <w:bCs/>
          <w:iCs/>
          <w:sz w:val="7"/>
          <w:szCs w:val="7"/>
        </w:rPr>
        <w:t xml:space="preserve">“EL INSTITUTO” </w:t>
      </w:r>
      <w:r w:rsidRPr="0046211B">
        <w:rPr>
          <w:rFonts w:ascii="Arial Narrow" w:hAnsi="Arial Narrow" w:cs="Arial"/>
          <w:sz w:val="7"/>
          <w:szCs w:val="7"/>
        </w:rPr>
        <w:t xml:space="preserve">DENTRO DE LOS TRES DÍAS HÁBILES SIGUIENTES A LA RECEPCIÓN DE LA MISMA, INDICARÁ POR ESCRITO A </w:t>
      </w:r>
      <w:r w:rsidRPr="0046211B">
        <w:rPr>
          <w:rFonts w:ascii="Arial Narrow" w:hAnsi="Arial Narrow" w:cs="Arial"/>
          <w:b/>
          <w:sz w:val="7"/>
          <w:szCs w:val="7"/>
        </w:rPr>
        <w:t>“EL PROVEEDOR”</w:t>
      </w:r>
      <w:r w:rsidRPr="0046211B">
        <w:rPr>
          <w:rFonts w:ascii="Arial Narrow" w:hAnsi="Arial Narrow" w:cs="Arial"/>
          <w:sz w:val="7"/>
          <w:szCs w:val="7"/>
        </w:rPr>
        <w:t xml:space="preserve"> LAS DEFICIENCIAS O ERRORES QUE DEBERÁ CORREGIR. </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 xml:space="preserve">EN CASO DE QUE </w:t>
      </w:r>
      <w:r w:rsidRPr="0046211B">
        <w:rPr>
          <w:rFonts w:ascii="Arial Narrow" w:hAnsi="Arial Narrow" w:cs="Arial"/>
          <w:b/>
          <w:bCs/>
          <w:sz w:val="7"/>
          <w:szCs w:val="7"/>
        </w:rPr>
        <w:t>“EL PROVEEDOR”</w:t>
      </w:r>
      <w:r w:rsidRPr="0046211B">
        <w:rPr>
          <w:rFonts w:ascii="Arial Narrow" w:hAnsi="Arial Narrow" w:cs="Arial"/>
          <w:sz w:val="7"/>
          <w:szCs w:val="7"/>
        </w:rPr>
        <w:t xml:space="preserve"> RECIBA PAGOS EN EXCESO DEBERÁ REINTEGRAR LAS CANTIDADES PAGADAS EN EXCESO MÁS LOS INTERESES CORRESPONDIENTES, CONFORME A LA TASA QUE ESTABLEZCA LA LEY DE INGRESOS DE LA FEDERACIÓN, EN LOS CASOS DE PRÓRROGA PARA EL PAGO DE CRÉDITOS FISCALES. LOS INTERESES SE CALCULARÁN SOBRE LAS CANTIDADES EN EXCESO Y SE COMPUTARÁN POR DÍAS NATURALES DESDE LA FECHA DE SU ENTREGA HASTA LA FECHA EN QUE SE PONGAN EFECTIVAMENTE LAS CANTIDADES A DISPOSICIÓN DE </w:t>
      </w:r>
      <w:r w:rsidRPr="0046211B">
        <w:rPr>
          <w:rFonts w:ascii="Arial Narrow" w:hAnsi="Arial Narrow" w:cs="Arial"/>
          <w:b/>
          <w:bCs/>
          <w:sz w:val="7"/>
          <w:szCs w:val="7"/>
        </w:rPr>
        <w:t>“EL INSTITUTO”</w:t>
      </w:r>
      <w:r w:rsidRPr="0046211B">
        <w:rPr>
          <w:rFonts w:ascii="Arial Narrow" w:hAnsi="Arial Narrow" w:cs="Arial"/>
          <w:sz w:val="7"/>
          <w:szCs w:val="7"/>
        </w:rPr>
        <w:t xml:space="preserve">. </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 xml:space="preserve">EL PAGO DE LOS BIENES QUEDARÁ CONDICIONADO PROPORCIONALMENTE AL PAGO QUE </w:t>
      </w:r>
      <w:r w:rsidRPr="0046211B">
        <w:rPr>
          <w:rFonts w:ascii="Arial Narrow" w:hAnsi="Arial Narrow" w:cs="Arial"/>
          <w:b/>
          <w:sz w:val="7"/>
          <w:szCs w:val="7"/>
        </w:rPr>
        <w:t xml:space="preserve">“EL PROVEEDOR” </w:t>
      </w:r>
      <w:r w:rsidRPr="0046211B">
        <w:rPr>
          <w:rFonts w:ascii="Arial Narrow" w:hAnsi="Arial Narrow" w:cs="Arial"/>
          <w:sz w:val="7"/>
          <w:szCs w:val="7"/>
        </w:rPr>
        <w:t xml:space="preserve">DEBA EFECTUAR POR CONCEPTO DE PENAS CONVENCIONALES POR ATRASO Y/O POR CONCEPTO DE DEDUCCIONES. EN AMBOS CASOS, </w:t>
      </w:r>
      <w:r w:rsidRPr="0046211B">
        <w:rPr>
          <w:rFonts w:ascii="Arial Narrow" w:hAnsi="Arial Narrow" w:cs="Arial"/>
          <w:b/>
          <w:sz w:val="7"/>
          <w:szCs w:val="7"/>
        </w:rPr>
        <w:t>“EL INSTITUTO”</w:t>
      </w:r>
      <w:r w:rsidRPr="0046211B">
        <w:rPr>
          <w:rFonts w:ascii="Arial Narrow" w:hAnsi="Arial Narrow" w:cs="Arial"/>
          <w:sz w:val="7"/>
          <w:szCs w:val="7"/>
        </w:rPr>
        <w:t xml:space="preserve"> REALIZARÁ LAS RETENCIONES CORRESPONDIENTES SOBRE EL CFDI QUE SE PRESENTE PARA PAGO.</w:t>
      </w:r>
      <w:r w:rsidRPr="0046211B">
        <w:rPr>
          <w:rFonts w:ascii="Arial Narrow" w:hAnsi="Arial Narrow" w:cs="Arial"/>
          <w:sz w:val="7"/>
          <w:szCs w:val="7"/>
          <w:bdr w:val="none" w:sz="0" w:space="0" w:color="auto" w:frame="1"/>
          <w:lang w:val="es-ES_tradnl"/>
        </w:rPr>
        <w:t xml:space="preserve"> </w:t>
      </w:r>
      <w:r w:rsidRPr="0046211B">
        <w:rPr>
          <w:rFonts w:ascii="Arial Narrow" w:hAnsi="Arial Narrow" w:cs="Arial"/>
          <w:sz w:val="7"/>
          <w:szCs w:val="7"/>
        </w:rPr>
        <w:t>EN EL ENTENDIDO DE QUE EN EL SUPUESTO DE QUE SEA RESCINDIDO EL CONTRATO, NO PROCEDERÁ EL COBRO DE DICHAS PENALIZACIONES, NI LA CONTABILIZACIÓN DE LAS MISMAS PARA HACER EFECTIVA LA GARANTÍA DE CUMPLIMIENTO, DE CONFORMIDAD CON LO ESTABLECIDO POR EL ARTÍCULO 95 DEL “RLAASSP”.</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sz w:val="7"/>
          <w:szCs w:val="7"/>
        </w:rPr>
      </w:pPr>
      <w:r w:rsidRPr="0046211B">
        <w:rPr>
          <w:rFonts w:ascii="Arial Narrow" w:hAnsi="Arial Narrow" w:cs="Arial"/>
          <w:sz w:val="7"/>
          <w:szCs w:val="7"/>
        </w:rPr>
        <w:t>LAS FACTURAS DEBERÁN SER VALIDADAS Y FIRMADAS POR EL ADMINISTRADOR DEL CONTRATO, PARA EL CASO DE LOS BIENES QUE SE ENTREGARÁ</w:t>
      </w:r>
      <w:r>
        <w:rPr>
          <w:rFonts w:ascii="Arial Narrow" w:hAnsi="Arial Narrow" w:cs="Arial"/>
          <w:sz w:val="7"/>
          <w:szCs w:val="7"/>
        </w:rPr>
        <w:t>N</w:t>
      </w:r>
      <w:r w:rsidRPr="0046211B">
        <w:rPr>
          <w:rFonts w:ascii="Arial Narrow" w:hAnsi="Arial Narrow" w:cs="Arial"/>
          <w:sz w:val="7"/>
          <w:szCs w:val="7"/>
        </w:rPr>
        <w:t xml:space="preserve"> EN LAS DELEGACIONES LA FACTURA SE ENTREGAR</w:t>
      </w:r>
      <w:r>
        <w:rPr>
          <w:rFonts w:ascii="Arial Narrow" w:hAnsi="Arial Narrow" w:cs="Arial"/>
          <w:sz w:val="7"/>
          <w:szCs w:val="7"/>
        </w:rPr>
        <w:t>Á</w:t>
      </w:r>
      <w:r w:rsidRPr="0046211B">
        <w:rPr>
          <w:rFonts w:ascii="Arial Narrow" w:hAnsi="Arial Narrow" w:cs="Arial"/>
          <w:sz w:val="7"/>
          <w:szCs w:val="7"/>
        </w:rPr>
        <w:t xml:space="preserve"> Y TRAMITAR</w:t>
      </w:r>
      <w:r>
        <w:rPr>
          <w:rFonts w:ascii="Arial Narrow" w:hAnsi="Arial Narrow" w:cs="Arial"/>
          <w:sz w:val="7"/>
          <w:szCs w:val="7"/>
        </w:rPr>
        <w:t>Á</w:t>
      </w:r>
      <w:r w:rsidRPr="0046211B">
        <w:rPr>
          <w:rFonts w:ascii="Arial Narrow" w:hAnsi="Arial Narrow" w:cs="Arial"/>
          <w:sz w:val="7"/>
          <w:szCs w:val="7"/>
        </w:rPr>
        <w:t xml:space="preserve"> EN LAS ÁREAS FINANCIERAS DE CADA ENTIDAD QUE RECIBA LOS BIENES, NO OBSTANTE ENTREGAR</w:t>
      </w:r>
      <w:r>
        <w:rPr>
          <w:rFonts w:ascii="Arial Narrow" w:hAnsi="Arial Narrow" w:cs="Arial"/>
          <w:sz w:val="7"/>
          <w:szCs w:val="7"/>
        </w:rPr>
        <w:t>Á</w:t>
      </w:r>
      <w:r w:rsidRPr="0046211B">
        <w:rPr>
          <w:rFonts w:ascii="Arial Narrow" w:hAnsi="Arial Narrow" w:cs="Arial"/>
          <w:sz w:val="7"/>
          <w:szCs w:val="7"/>
        </w:rPr>
        <w:t>N COPIA DE LA FACTURA Y REMISIÓN A DICHO ADMINISTRADOR.</w:t>
      </w: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sz w:val="7"/>
          <w:szCs w:val="7"/>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 xml:space="preserve">TRANSFERENCIA DE DERECHOS. “EL PROVEEDOR” </w:t>
      </w:r>
      <w:r w:rsidRPr="0046211B">
        <w:rPr>
          <w:rFonts w:ascii="Arial Narrow" w:hAnsi="Arial Narrow" w:cs="Arial"/>
          <w:sz w:val="7"/>
          <w:szCs w:val="7"/>
        </w:rPr>
        <w:t xml:space="preserve">SE OBLIGA A NO TRANSFERIR O CEDER POR NINGÚN TÍTULO, EN FORMA TOTAL O PARCIAL, A FAVOR DE CUALQUIER OTRA PERSONA FÍSICA O MORAL, LOS DERECHOS Y OBLIGACIONES QUE SE DERIVEN DEL PRESENTE CONTRATO; A EXCEPCIÓN DE LOS DERECHOS DE COBRO, DEBIENDO EN ESTE CASO, SOLICITAR POR ESCRITO EL CONSENTIMIENTO DE </w:t>
      </w:r>
      <w:r w:rsidRPr="0046211B">
        <w:rPr>
          <w:rFonts w:ascii="Arial Narrow" w:hAnsi="Arial Narrow" w:cs="Arial"/>
          <w:b/>
          <w:sz w:val="7"/>
          <w:szCs w:val="7"/>
        </w:rPr>
        <w:t>“EL INSTITUTO”</w:t>
      </w:r>
      <w:r w:rsidRPr="0046211B">
        <w:rPr>
          <w:rFonts w:ascii="Arial Narrow" w:hAnsi="Arial Narrow" w:cs="Arial"/>
          <w:sz w:val="7"/>
          <w:szCs w:val="7"/>
        </w:rPr>
        <w:t xml:space="preserve"> A TRAVÉS DEL ADMINISTRADOR DEL CONTRATO PARA TAL EFECTO.</w:t>
      </w:r>
    </w:p>
    <w:p w:rsidR="00D14C46" w:rsidRPr="0046211B" w:rsidRDefault="00D14C46" w:rsidP="00D14C46">
      <w:pPr>
        <w:spacing w:after="0" w:line="240" w:lineRule="auto"/>
        <w:contextualSpacing/>
        <w:jc w:val="both"/>
        <w:rPr>
          <w:rFonts w:ascii="Arial Narrow" w:hAnsi="Arial Narrow" w:cs="Arial"/>
          <w:b/>
          <w:sz w:val="7"/>
          <w:szCs w:val="7"/>
          <w:lang w:val="es-ES"/>
        </w:rPr>
      </w:pPr>
    </w:p>
    <w:p w:rsidR="00D14C46"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lang w:val="es-ES"/>
        </w:rPr>
        <w:t>“EL PROVEEDOR”</w:t>
      </w:r>
      <w:r w:rsidRPr="0046211B">
        <w:rPr>
          <w:rFonts w:ascii="Arial Narrow" w:hAnsi="Arial Narrow" w:cs="Arial"/>
          <w:sz w:val="7"/>
          <w:szCs w:val="7"/>
          <w:lang w:val="es-ES"/>
        </w:rPr>
        <w:t xml:space="preserve"> DEBERÁ PRESENTAR A </w:t>
      </w:r>
      <w:r w:rsidRPr="0046211B">
        <w:rPr>
          <w:rFonts w:ascii="Arial Narrow" w:hAnsi="Arial Narrow" w:cs="Arial"/>
          <w:b/>
          <w:sz w:val="7"/>
          <w:szCs w:val="7"/>
          <w:lang w:val="es-ES"/>
        </w:rPr>
        <w:t>“EL INSTITUTO”</w:t>
      </w:r>
      <w:r w:rsidRPr="0046211B">
        <w:rPr>
          <w:rFonts w:ascii="Arial Narrow" w:hAnsi="Arial Narrow" w:cs="Arial"/>
          <w:sz w:val="7"/>
          <w:szCs w:val="7"/>
          <w:lang w:val="es-ES"/>
        </w:rPr>
        <w:t xml:space="preserve">, A TRAVÉS DEL ÁREA DE FINANZAS QUE CORRESPONDA LA SOLICITUD RESPECTIVA DENTRO DE LOS 5 (CINCO) DÍAS NATURALES ANTERIORES A LA FECHA DE PAGO PROGRAMADA, A LA QUE DEBERÁ ADJUNTAR UNA COPIA DE LOS CONTRA-RECIBOS CUYO IMPORTE TRANSFIERE Y DEMÁS DOCUMENTOS SUSTANTIVOS DE DICHA TRANSFERENCIA, LO CUAL SERÁ NECESARIO PARA EFECTUAR EL PAGO CORRESPONDIENTE. </w:t>
      </w:r>
      <w:r w:rsidRPr="0046211B">
        <w:rPr>
          <w:rFonts w:ascii="Arial Narrow" w:hAnsi="Arial Narrow" w:cs="Arial"/>
          <w:sz w:val="7"/>
          <w:szCs w:val="7"/>
        </w:rPr>
        <w:t>DE IGUAL FORMA PROCEDERÁ EN CASO DE QUE CELEBRE CONTRATO DE CESIÓN DE DERECHOS DE COBRO A TRAVÉS DE FACTORAJE FINANCIERO CONFORME AL PROGRAMA DE CADENAS PRODUCTIVAS DE NACIONAL FINANCIERA, S.N.C., INSTITUCIÓN DE BANCA DE DESARROLLO.</w:t>
      </w:r>
    </w:p>
    <w:p w:rsidR="00D14C46" w:rsidRPr="0046211B" w:rsidRDefault="00D14C46" w:rsidP="00D14C46">
      <w:pPr>
        <w:spacing w:after="0" w:line="240" w:lineRule="auto"/>
        <w:contextualSpacing/>
        <w:jc w:val="both"/>
        <w:rPr>
          <w:rFonts w:ascii="Arial Narrow" w:hAnsi="Arial Narrow" w:cs="Arial"/>
          <w:sz w:val="7"/>
          <w:szCs w:val="7"/>
        </w:rPr>
      </w:pPr>
    </w:p>
    <w:p w:rsidR="00D14C46" w:rsidRPr="0046211B" w:rsidRDefault="00D14C46" w:rsidP="00D14C46">
      <w:pPr>
        <w:spacing w:after="0" w:line="240" w:lineRule="auto"/>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SI CON MOTIVO DE LA TRANSFERENCIA DE LOS DERECHOS DE COBRO SOLICITADA POR </w:t>
      </w:r>
      <w:r w:rsidRPr="0046211B">
        <w:rPr>
          <w:rFonts w:ascii="Arial Narrow" w:hAnsi="Arial Narrow" w:cs="Arial"/>
          <w:b/>
          <w:sz w:val="7"/>
          <w:szCs w:val="7"/>
          <w:lang w:val="es-ES"/>
        </w:rPr>
        <w:t>“EL PROVEEDOR”</w:t>
      </w:r>
      <w:r w:rsidRPr="0046211B">
        <w:rPr>
          <w:rFonts w:ascii="Arial Narrow" w:hAnsi="Arial Narrow" w:cs="Arial"/>
          <w:sz w:val="7"/>
          <w:szCs w:val="7"/>
          <w:lang w:val="es-ES"/>
        </w:rPr>
        <w:t xml:space="preserve"> SE ORIGINA UN RETRASO EN EL PAGO, NO PROCEDERÁ EL PAGO DE LOS GASTOS FINANCIEROS A QUE HACE REFERENCIA EL ARTÍCULO 51 DE LA “LAASSP”.</w:t>
      </w:r>
    </w:p>
    <w:p w:rsidR="00D14C46" w:rsidRPr="0046211B" w:rsidRDefault="00D14C46" w:rsidP="00D14C46">
      <w:pPr>
        <w:spacing w:after="0" w:line="240" w:lineRule="auto"/>
        <w:contextualSpacing/>
        <w:jc w:val="both"/>
        <w:rPr>
          <w:rFonts w:ascii="Arial Narrow" w:hAnsi="Arial Narrow" w:cs="Arial"/>
          <w:sz w:val="7"/>
          <w:szCs w:val="7"/>
          <w:lang w:val="es-ES"/>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lang w:val="es-ES_tradnl"/>
        </w:rPr>
        <w:t xml:space="preserve">CUARTA.- </w:t>
      </w:r>
      <w:r w:rsidRPr="0046211B">
        <w:rPr>
          <w:rFonts w:ascii="Arial Narrow" w:hAnsi="Arial Narrow" w:cs="Arial"/>
          <w:b/>
          <w:sz w:val="7"/>
          <w:szCs w:val="7"/>
        </w:rPr>
        <w:t xml:space="preserve">PLAZO, LUGAR Y CONDICIONES DE ENTREGA.- “EL PROVEEDOR” </w:t>
      </w:r>
      <w:r w:rsidRPr="0046211B">
        <w:rPr>
          <w:rFonts w:ascii="Arial Narrow" w:hAnsi="Arial Narrow" w:cs="Arial"/>
          <w:sz w:val="7"/>
          <w:szCs w:val="7"/>
        </w:rPr>
        <w:t xml:space="preserve">SE COMPROMETE A SUMINISTRAR A </w:t>
      </w:r>
      <w:r w:rsidRPr="0046211B">
        <w:rPr>
          <w:rFonts w:ascii="Arial Narrow" w:hAnsi="Arial Narrow" w:cs="Arial"/>
          <w:b/>
          <w:sz w:val="7"/>
          <w:szCs w:val="7"/>
        </w:rPr>
        <w:t>“EL INSTITUTO</w:t>
      </w:r>
      <w:r w:rsidRPr="0046211B">
        <w:rPr>
          <w:rFonts w:ascii="Arial Narrow" w:hAnsi="Arial Narrow" w:cs="Arial"/>
          <w:sz w:val="7"/>
          <w:szCs w:val="7"/>
        </w:rPr>
        <w:t>” LOS BIENES QUE SE MENCIONAN EN EL PRESENTE CONTRATO, APEGÁNDOSE A LAS CARACTERÍSTICAS, ESPECIFICACIONES Y CANTIDADES SE DESCRIBEN EN EL</w:t>
      </w:r>
      <w:r w:rsidRPr="0046211B">
        <w:rPr>
          <w:rFonts w:ascii="Arial Narrow" w:hAnsi="Arial Narrow" w:cs="Arial"/>
          <w:b/>
          <w:sz w:val="7"/>
          <w:szCs w:val="7"/>
        </w:rPr>
        <w:t xml:space="preserve"> ANEXO 2 (DOS) </w:t>
      </w:r>
      <w:r w:rsidRPr="0046211B">
        <w:rPr>
          <w:rFonts w:ascii="Arial Narrow" w:hAnsi="Arial Narrow" w:cs="Arial"/>
          <w:sz w:val="7"/>
          <w:szCs w:val="7"/>
        </w:rPr>
        <w:t>DEL PRESENTE CONTRATO Y CONFORME A LO SIGUIENTE:</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b/>
          <w:sz w:val="7"/>
          <w:szCs w:val="7"/>
        </w:rPr>
        <w:t xml:space="preserve">PLAZO.- </w:t>
      </w:r>
      <w:r w:rsidRPr="0046211B">
        <w:rPr>
          <w:rFonts w:ascii="Arial Narrow" w:hAnsi="Arial Narrow" w:cs="Arial"/>
          <w:sz w:val="7"/>
          <w:szCs w:val="7"/>
        </w:rPr>
        <w:t xml:space="preserve">DENTRO DE LOS 15 </w:t>
      </w:r>
      <w:r>
        <w:rPr>
          <w:rFonts w:ascii="Arial Narrow" w:hAnsi="Arial Narrow" w:cs="Arial"/>
          <w:sz w:val="7"/>
          <w:szCs w:val="7"/>
        </w:rPr>
        <w:t xml:space="preserve">(QUINCE) </w:t>
      </w:r>
      <w:r w:rsidRPr="0046211B">
        <w:rPr>
          <w:rFonts w:ascii="Arial Narrow" w:hAnsi="Arial Narrow" w:cs="Arial"/>
          <w:sz w:val="7"/>
          <w:szCs w:val="7"/>
        </w:rPr>
        <w:t>DÍAS NATURALES POSTERIORES A LA NOTIFICACIÓN DEL FALLO.</w:t>
      </w:r>
    </w:p>
    <w:p w:rsidR="00D14C46" w:rsidRPr="0046211B" w:rsidRDefault="00D14C46" w:rsidP="00D14C46">
      <w:pPr>
        <w:spacing w:after="0" w:line="240" w:lineRule="auto"/>
        <w:contextualSpacing/>
        <w:jc w:val="both"/>
        <w:rPr>
          <w:rFonts w:ascii="Arial Narrow" w:hAnsi="Arial Narrow" w:cs="Arial"/>
          <w:sz w:val="7"/>
          <w:szCs w:val="7"/>
        </w:rPr>
      </w:pPr>
    </w:p>
    <w:p w:rsidR="00D14C46" w:rsidRDefault="00D14C46" w:rsidP="00D14C46">
      <w:pPr>
        <w:tabs>
          <w:tab w:val="left" w:pos="-284"/>
          <w:tab w:val="left" w:pos="9498"/>
        </w:tabs>
        <w:spacing w:after="0" w:line="240" w:lineRule="auto"/>
        <w:jc w:val="both"/>
        <w:rPr>
          <w:rFonts w:ascii="Arial Narrow" w:hAnsi="Arial Narrow" w:cs="Arial"/>
          <w:sz w:val="7"/>
          <w:szCs w:val="7"/>
        </w:rPr>
      </w:pPr>
      <w:r w:rsidRPr="0046211B">
        <w:rPr>
          <w:rFonts w:ascii="Arial Narrow" w:hAnsi="Arial Narrow"/>
          <w:b/>
          <w:bCs/>
          <w:sz w:val="7"/>
          <w:szCs w:val="7"/>
        </w:rPr>
        <w:t>LUGAR DE ENTREGA.-</w:t>
      </w:r>
      <w:r w:rsidRPr="0046211B">
        <w:rPr>
          <w:rFonts w:ascii="Arial Narrow" w:hAnsi="Arial Narrow"/>
          <w:bCs/>
          <w:sz w:val="7"/>
          <w:szCs w:val="7"/>
        </w:rPr>
        <w:t xml:space="preserve"> </w:t>
      </w:r>
      <w:r w:rsidRPr="0046211B">
        <w:rPr>
          <w:rFonts w:ascii="Arial Narrow" w:hAnsi="Arial Narrow"/>
          <w:b/>
          <w:bCs/>
          <w:sz w:val="7"/>
          <w:szCs w:val="7"/>
        </w:rPr>
        <w:t>“EL PROVEEDOR”</w:t>
      </w:r>
      <w:r w:rsidRPr="0046211B">
        <w:rPr>
          <w:rFonts w:ascii="Arial Narrow" w:hAnsi="Arial Narrow"/>
          <w:bCs/>
          <w:sz w:val="7"/>
          <w:szCs w:val="7"/>
        </w:rPr>
        <w:t xml:space="preserve"> DEBERÁ </w:t>
      </w:r>
      <w:r w:rsidRPr="0046211B">
        <w:rPr>
          <w:rFonts w:ascii="Arial Narrow" w:hAnsi="Arial Narrow" w:cs="Arial"/>
          <w:sz w:val="7"/>
          <w:szCs w:val="7"/>
        </w:rPr>
        <w:t>REALIZAR LA ENTREGA DEL MATERIAL EN EL ALMACÉN DE PROGRAMAS ESPECIALES Y RED FRÍA DE NIVEL CENTRAL, UBICADO EN CALZADA VALLEJO NO. 675, COL. MAGDALENA DE LAS SALINAS. CIUDAD DE MÉXICO, C.P. 07700, EN UN HORARIO DE 9:00 A 13:00 HORAS DE LUNES A VIERNES; EXCEPTO LAS (3) CLAVES SIGUIENTES: 350.513.1312.00.01, 350.286.0285.00.01 Y 370.676.0919.00.01 ESTAS ÚLTIMAS SE ENTREGARÁ</w:t>
      </w:r>
      <w:r>
        <w:rPr>
          <w:rFonts w:ascii="Arial Narrow" w:hAnsi="Arial Narrow" w:cs="Arial"/>
          <w:sz w:val="7"/>
          <w:szCs w:val="7"/>
        </w:rPr>
        <w:t>N</w:t>
      </w:r>
      <w:r w:rsidRPr="0046211B">
        <w:rPr>
          <w:rFonts w:ascii="Arial Narrow" w:hAnsi="Arial Narrow" w:cs="Arial"/>
          <w:sz w:val="7"/>
          <w:szCs w:val="7"/>
        </w:rPr>
        <w:t xml:space="preserve"> EN LAS DELEGACIONES DE ACUERDO A CUADRO DE DISTRIBUCIÓN Y DIRECTORIO INCLUIDO EN EL</w:t>
      </w:r>
      <w:r w:rsidRPr="0046211B">
        <w:rPr>
          <w:rFonts w:ascii="Arial Narrow" w:hAnsi="Arial Narrow" w:cs="Arial"/>
          <w:b/>
          <w:sz w:val="7"/>
          <w:szCs w:val="7"/>
        </w:rPr>
        <w:t xml:space="preserve"> ANEXO 2 (DOS)</w:t>
      </w:r>
      <w:r w:rsidRPr="0046211B">
        <w:rPr>
          <w:rFonts w:ascii="Arial Narrow" w:hAnsi="Arial Narrow" w:cs="Arial"/>
          <w:sz w:val="7"/>
          <w:szCs w:val="7"/>
        </w:rPr>
        <w:t xml:space="preserve">. DICHOS ALMACENES SERÁN LOS RESPONSABLES DE  RECIBIR A TRAVÉS DEL JEFE DE ABASTO O LA PERSONA QUE ESTE DESIGNE, ACLARANDO QUE SE HARÁ DEL CONOCIMIENTO A ESTOS ALMACENES VÍA OFICIAL DEL PROVEEDOR E INSUMO ADJUDICADO, PARA LO CUAL SE ENVIARA LA MUESTRA DE </w:t>
      </w:r>
      <w:r w:rsidRPr="0046211B">
        <w:rPr>
          <w:rFonts w:ascii="Arial Narrow" w:hAnsi="Arial Narrow"/>
          <w:b/>
          <w:bCs/>
          <w:sz w:val="7"/>
          <w:szCs w:val="7"/>
        </w:rPr>
        <w:t>“EL PROVEEDOR”</w:t>
      </w:r>
      <w:r w:rsidRPr="0046211B">
        <w:rPr>
          <w:rFonts w:ascii="Arial Narrow" w:hAnsi="Arial Narrow" w:cs="Arial"/>
          <w:sz w:val="7"/>
          <w:szCs w:val="7"/>
        </w:rPr>
        <w:t>, CON EL FIN DE RECIBIR LOS MISMOS BIENES CON LAS MISMAS CONDICIONES.</w:t>
      </w:r>
    </w:p>
    <w:p w:rsidR="00D14C46" w:rsidRPr="0046211B" w:rsidRDefault="00D14C46" w:rsidP="00D14C46">
      <w:pPr>
        <w:tabs>
          <w:tab w:val="left" w:pos="-284"/>
          <w:tab w:val="left" w:pos="9498"/>
        </w:tabs>
        <w:spacing w:after="0" w:line="240" w:lineRule="auto"/>
        <w:jc w:val="both"/>
        <w:rPr>
          <w:rFonts w:ascii="Arial Narrow" w:hAnsi="Arial Narrow" w:cs="Arial"/>
          <w:sz w:val="7"/>
          <w:szCs w:val="7"/>
        </w:rPr>
      </w:pPr>
    </w:p>
    <w:p w:rsidR="00D14C46" w:rsidRPr="0046211B" w:rsidRDefault="00D14C46" w:rsidP="00D14C46">
      <w:pPr>
        <w:tabs>
          <w:tab w:val="left" w:pos="-284"/>
          <w:tab w:val="left" w:pos="9498"/>
        </w:tabs>
        <w:spacing w:after="0" w:line="240" w:lineRule="auto"/>
        <w:jc w:val="both"/>
        <w:rPr>
          <w:rFonts w:ascii="Arial Narrow" w:hAnsi="Arial Narrow"/>
          <w:bCs/>
          <w:sz w:val="7"/>
          <w:szCs w:val="7"/>
        </w:rPr>
      </w:pPr>
      <w:r w:rsidRPr="0046211B">
        <w:rPr>
          <w:rFonts w:ascii="Arial Narrow" w:hAnsi="Arial Narrow" w:cs="Arial"/>
          <w:sz w:val="7"/>
          <w:szCs w:val="7"/>
        </w:rPr>
        <w:t xml:space="preserve">UNA VEZ REALIZADA LA RECEPCIÓN DE LOS BIENES, EL ADMINISTRADOR DEL CONTRATO SERÁ EL RESPONSABLE DE HACER CONSTAR QUE ÉSTOS SE RECIBEN A ENTERA SATISFACCIÓN DE </w:t>
      </w:r>
      <w:r w:rsidRPr="0046211B">
        <w:rPr>
          <w:rFonts w:ascii="Arial Narrow" w:hAnsi="Arial Narrow" w:cs="Arial"/>
          <w:b/>
          <w:bCs/>
          <w:sz w:val="7"/>
          <w:szCs w:val="7"/>
        </w:rPr>
        <w:t>“EL INSTITUTO”</w:t>
      </w:r>
      <w:r w:rsidRPr="0046211B">
        <w:rPr>
          <w:rFonts w:ascii="Arial Narrow" w:hAnsi="Arial Narrow" w:cs="Arial"/>
          <w:sz w:val="7"/>
          <w:szCs w:val="7"/>
        </w:rPr>
        <w:t>; POR LO CUAL DICHO ADMINISTRADOR DEBERÁ VALIDAR Y FIRMAR LA REMISIÓN DE ENTREGA ASÍ COMO LA FACTURA CORRESPONDIENTE PARA EL TRAMITE DE PAGO.</w:t>
      </w:r>
    </w:p>
    <w:p w:rsidR="00D14C46" w:rsidRPr="0046211B" w:rsidRDefault="00D14C46" w:rsidP="00D14C46">
      <w:pPr>
        <w:tabs>
          <w:tab w:val="left" w:pos="-284"/>
          <w:tab w:val="left" w:pos="9498"/>
        </w:tabs>
        <w:spacing w:after="0" w:line="240" w:lineRule="auto"/>
        <w:jc w:val="both"/>
        <w:rPr>
          <w:rFonts w:ascii="Arial Narrow" w:hAnsi="Arial Narrow"/>
          <w:b/>
          <w:bCs/>
          <w:sz w:val="7"/>
          <w:szCs w:val="7"/>
        </w:rPr>
      </w:pPr>
    </w:p>
    <w:p w:rsidR="00D14C46" w:rsidRPr="0046211B" w:rsidRDefault="00D14C46" w:rsidP="00D14C46">
      <w:pPr>
        <w:tabs>
          <w:tab w:val="left" w:pos="-284"/>
          <w:tab w:val="left" w:pos="9498"/>
        </w:tabs>
        <w:spacing w:after="0" w:line="240" w:lineRule="auto"/>
        <w:jc w:val="both"/>
        <w:rPr>
          <w:rFonts w:ascii="Arial Narrow" w:hAnsi="Arial Narrow" w:cs="Arial"/>
          <w:sz w:val="7"/>
          <w:szCs w:val="7"/>
        </w:rPr>
      </w:pPr>
      <w:r w:rsidRPr="0046211B">
        <w:rPr>
          <w:rFonts w:ascii="Arial Narrow" w:hAnsi="Arial Narrow"/>
          <w:b/>
          <w:bCs/>
          <w:sz w:val="7"/>
          <w:szCs w:val="7"/>
        </w:rPr>
        <w:t>CONDICIONES DE ENTREGA.-</w:t>
      </w:r>
      <w:r w:rsidRPr="0046211B">
        <w:rPr>
          <w:rFonts w:ascii="Arial Narrow" w:hAnsi="Arial Narrow"/>
          <w:bCs/>
          <w:sz w:val="7"/>
          <w:szCs w:val="7"/>
        </w:rPr>
        <w:t xml:space="preserve"> </w:t>
      </w:r>
      <w:r w:rsidRPr="0046211B">
        <w:rPr>
          <w:rFonts w:ascii="Arial Narrow" w:hAnsi="Arial Narrow" w:cs="Arial"/>
          <w:b/>
          <w:sz w:val="7"/>
          <w:szCs w:val="7"/>
        </w:rPr>
        <w:t>“EL PROVEEDOR”</w:t>
      </w:r>
      <w:r w:rsidRPr="0046211B">
        <w:rPr>
          <w:rFonts w:ascii="Arial Narrow" w:hAnsi="Arial Narrow" w:cs="Arial"/>
          <w:sz w:val="7"/>
          <w:szCs w:val="7"/>
        </w:rPr>
        <w:t xml:space="preserve"> SE COMPROMETE CON </w:t>
      </w:r>
      <w:r w:rsidRPr="0046211B">
        <w:rPr>
          <w:rFonts w:ascii="Arial Narrow" w:hAnsi="Arial Narrow" w:cs="Arial"/>
          <w:b/>
          <w:sz w:val="7"/>
          <w:szCs w:val="7"/>
        </w:rPr>
        <w:t xml:space="preserve">“EL INSTITUTO” </w:t>
      </w:r>
      <w:r w:rsidRPr="0046211B">
        <w:rPr>
          <w:rFonts w:ascii="Arial Narrow" w:hAnsi="Arial Narrow" w:cs="Arial"/>
          <w:sz w:val="7"/>
          <w:szCs w:val="7"/>
        </w:rPr>
        <w:t xml:space="preserve">A CUMPLIR CON LAS OBLIGACIONES ADQUIRIDAS, CONFORME A LO ESTABLECIDO EN EL </w:t>
      </w:r>
      <w:r w:rsidRPr="0046211B">
        <w:rPr>
          <w:rFonts w:ascii="Arial Narrow" w:hAnsi="Arial Narrow" w:cs="Arial"/>
          <w:b/>
          <w:sz w:val="7"/>
          <w:szCs w:val="7"/>
        </w:rPr>
        <w:t>ANEXO 2</w:t>
      </w:r>
      <w:r w:rsidRPr="0046211B">
        <w:rPr>
          <w:rFonts w:ascii="Arial Narrow" w:hAnsi="Arial Narrow" w:cs="Arial"/>
          <w:sz w:val="7"/>
          <w:szCs w:val="7"/>
        </w:rPr>
        <w:t xml:space="preserve"> </w:t>
      </w:r>
      <w:r w:rsidRPr="0046211B">
        <w:rPr>
          <w:rFonts w:ascii="Arial Narrow" w:hAnsi="Arial Narrow" w:cs="Arial"/>
          <w:b/>
          <w:sz w:val="7"/>
          <w:szCs w:val="7"/>
        </w:rPr>
        <w:t xml:space="preserve">(DOS) </w:t>
      </w:r>
      <w:r w:rsidRPr="0046211B">
        <w:rPr>
          <w:rFonts w:ascii="Arial Narrow" w:hAnsi="Arial Narrow" w:cs="Arial"/>
          <w:sz w:val="7"/>
          <w:szCs w:val="7"/>
        </w:rPr>
        <w:t>DEL PRESENTE CONTRATO Y EN APEGO A LO SIGUIENTE:</w:t>
      </w:r>
    </w:p>
    <w:p w:rsidR="00D14C46" w:rsidRPr="0046211B" w:rsidRDefault="00D14C46" w:rsidP="00D14C46">
      <w:pPr>
        <w:spacing w:after="0" w:line="240" w:lineRule="auto"/>
        <w:ind w:right="12"/>
        <w:jc w:val="both"/>
        <w:rPr>
          <w:rFonts w:ascii="Arial Narrow" w:hAnsi="Arial Narrow" w:cs="Arial"/>
          <w:sz w:val="7"/>
          <w:szCs w:val="7"/>
        </w:rPr>
      </w:pP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REALIZAR LA ENTREGA CORRESPONDIENTE DENTRO DEL PERIODO ESTABLECIDO, CON LA TOTALIDAD DE LOS BIENES ADJUDICADOS APEGÁNDOSE JUSTA, EXACTA Y CABALMENTE A LAS DESCRIPCIONES, PRESENTACIONES, CANTIDADES Y DEMÁS CARACTERÍSTICAS QUE SE INDICAN EN EL PRESENTE CONTRATO Y DESCRIPCIÓN DE ACUERDO A</w:t>
      </w:r>
      <w:r>
        <w:rPr>
          <w:rFonts w:ascii="Arial Narrow" w:hAnsi="Arial Narrow" w:cs="Arial"/>
          <w:sz w:val="7"/>
          <w:szCs w:val="7"/>
        </w:rPr>
        <w:t xml:space="preserve">L CATÁLOGO GENERAL DE ARTÍCULOS (CGA) PARA LAS REQUISICIONES NÚMEROS </w:t>
      </w:r>
      <w:r w:rsidRPr="0046211B">
        <w:rPr>
          <w:rFonts w:ascii="Arial Narrow" w:hAnsi="Arial Narrow" w:cs="Arial"/>
          <w:sz w:val="7"/>
          <w:szCs w:val="7"/>
        </w:rPr>
        <w:t>042 Y 043, ASÍ COMO LAS ESPECIFICACIONES TÉCNICAS Y REQUISITOS SOLICITADOS.</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SE REQUIERE QUE LOS INSUMOS SEAN ENTREGADOS DE ACUERDO A LA PRESENTACIÓN DEL CGA, ASÍ COMO LOS EMPAQUES ORIGINALES DEL FABRICANTE LOS CUALES LOS RESGUARDE DE POLVO Y HUMEDAD.</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 xml:space="preserve">ENTREGAR LOS BIENES CON ETIQUETA AUTO </w:t>
      </w:r>
      <w:r w:rsidRPr="0046211B">
        <w:rPr>
          <w:rFonts w:ascii="Arial Narrow" w:hAnsi="Arial Narrow" w:cs="Arial"/>
          <w:sz w:val="7"/>
          <w:szCs w:val="7"/>
          <w:lang w:val="es-ES"/>
        </w:rPr>
        <w:t>ADHERIBLE</w:t>
      </w:r>
      <w:r w:rsidRPr="0046211B">
        <w:rPr>
          <w:rFonts w:ascii="Arial Narrow" w:hAnsi="Arial Narrow" w:cs="Arial"/>
          <w:sz w:val="7"/>
          <w:szCs w:val="7"/>
        </w:rPr>
        <w:t>, INCLUYENDO NÚMERO DE EVENTO, PARTIDA, RAZÓN SOCIAL, DESCRIPCIÓN, CLAVE A 14 DÍGITOS, MARCA, FABRICANTE DEL ARTÍCULO Y CADUCIDAD.</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RECABAR LA REMISIÓN DE PEDIDO QUE FUNJA COMO ACUSE AL MOMENTO DE LA ENTREGA, LA CUAL DEBERÁ ESPECIFICAR FECHA, SELLO DEL ALMACÉN, MATRÍCULA, FIRMA Y NOMBRE LEGIBLE DE LA PERSONA QUE RECIBE; ASIMISMO DEBERÁ DE CONTENER UNA LEYENDA EN LA CUAL</w:t>
      </w:r>
      <w:r w:rsidRPr="0046211B">
        <w:rPr>
          <w:rFonts w:ascii="Arial" w:eastAsia="Times New Roman" w:hAnsi="Arial" w:cs="Arial"/>
          <w:sz w:val="7"/>
          <w:szCs w:val="7"/>
          <w:lang w:eastAsia="es-ES"/>
        </w:rPr>
        <w:t xml:space="preserve"> </w:t>
      </w:r>
      <w:r w:rsidRPr="0046211B">
        <w:rPr>
          <w:rFonts w:ascii="Arial Narrow" w:hAnsi="Arial Narrow" w:cs="Arial"/>
          <w:sz w:val="7"/>
          <w:szCs w:val="7"/>
        </w:rPr>
        <w:t>ESPECIFIQUE QUE LOS INSUMOS ENTREGADOS CORRESPONDE AL PROGRAMA IMSS-PROSPERA.</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RECABAR EL NÚMERO DE ALTA CORRESPONDIENTE EN LAS REMISIONES DE PEDIDO QUE CUMPLAN CON LAS ESPECIFICACIONES ANTES DESCRITAS, EN EL ALMACÉN RECEPTOR DEL BIEN.</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ENTREGAR COPIA DE CADA UNA DE LAS REMISIONES DE PEDIDO PARA CONOCIMIENTO EN LAS OFICINAS DEL DEPARTAMENTO DE RECURSOS MATERIALES, UBICADO EN LA CALLE DE  HAVRE NO. 7, PISO 7, COL. JUÁREZ, DELEGACIÓN CUAUHTÉMOC, C.P. 06600, CIUDAD DE MÉXICO, EN UN HORARIO DE 9:00 A 15:00 HRS., CON UNA FECHA LÍMITE DE 15 (QUINCE) DÍAS NATURALES POSTERIORES A LA ENTREGA.</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40" w:line="240" w:lineRule="auto"/>
        <w:ind w:left="181" w:hanging="181"/>
        <w:jc w:val="both"/>
        <w:textAlignment w:val="baseline"/>
        <w:rPr>
          <w:rFonts w:ascii="Arial Narrow" w:hAnsi="Arial Narrow" w:cs="Arial"/>
          <w:sz w:val="7"/>
          <w:szCs w:val="7"/>
        </w:rPr>
      </w:pPr>
      <w:r w:rsidRPr="0046211B">
        <w:rPr>
          <w:rFonts w:ascii="Arial Narrow" w:hAnsi="Arial Narrow" w:cs="Arial"/>
          <w:sz w:val="7"/>
          <w:szCs w:val="7"/>
        </w:rPr>
        <w:t>ENTREGAR LOS BIENES APEGÁNDOSE JUSTA, EXACTA Y CABALMENTE A LAS DESCRIPCIONES, PRESENTACIONES, CANTIDADES Y DEMÁS CARACTERÍSTICAS QUE SE INDICAN EN EL PRESENTE CONTRATO Y DESCRIPCIÓN DE ACUERDO AL CGA.</w:t>
      </w:r>
    </w:p>
    <w:p w:rsidR="00D14C46" w:rsidRPr="0046211B" w:rsidRDefault="00D14C46" w:rsidP="00D14C46">
      <w:pPr>
        <w:widowControl w:val="0"/>
        <w:numPr>
          <w:ilvl w:val="0"/>
          <w:numId w:val="32"/>
        </w:numPr>
        <w:shd w:val="clear" w:color="auto" w:fill="FFFFFF"/>
        <w:tabs>
          <w:tab w:val="clear" w:pos="720"/>
        </w:tabs>
        <w:overflowPunct w:val="0"/>
        <w:autoSpaceDE w:val="0"/>
        <w:autoSpaceDN w:val="0"/>
        <w:adjustRightInd w:val="0"/>
        <w:spacing w:after="0" w:line="240" w:lineRule="auto"/>
        <w:ind w:left="180" w:hanging="180"/>
        <w:jc w:val="both"/>
        <w:textAlignment w:val="baseline"/>
        <w:rPr>
          <w:rFonts w:ascii="Arial Narrow" w:hAnsi="Arial Narrow" w:cs="Arial"/>
          <w:sz w:val="7"/>
          <w:szCs w:val="7"/>
        </w:rPr>
      </w:pPr>
      <w:r w:rsidRPr="0046211B">
        <w:rPr>
          <w:rFonts w:ascii="Arial Narrow" w:hAnsi="Arial Narrow" w:cs="Arial"/>
          <w:sz w:val="7"/>
          <w:szCs w:val="7"/>
        </w:rPr>
        <w:lastRenderedPageBreak/>
        <w:t>NO SE PERMITIRÁN ENTREGAS PARCIALES.</w:t>
      </w:r>
    </w:p>
    <w:p w:rsidR="00D14C46" w:rsidRPr="0046211B" w:rsidRDefault="00D14C46" w:rsidP="00D14C46">
      <w:pPr>
        <w:shd w:val="clear" w:color="auto" w:fill="FFFFFF"/>
        <w:spacing w:after="0" w:line="240" w:lineRule="auto"/>
        <w:jc w:val="both"/>
        <w:rPr>
          <w:rFonts w:ascii="Arial Narrow" w:hAnsi="Arial Narrow" w:cs="Arial"/>
          <w:sz w:val="7"/>
          <w:szCs w:val="7"/>
        </w:rPr>
      </w:pP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cs="Arial"/>
          <w:sz w:val="7"/>
          <w:szCs w:val="7"/>
        </w:rPr>
      </w:pPr>
      <w:r w:rsidRPr="0046211B">
        <w:rPr>
          <w:rFonts w:ascii="Arial Narrow" w:hAnsi="Arial Narrow" w:cs="Arial"/>
          <w:sz w:val="7"/>
          <w:szCs w:val="7"/>
        </w:rPr>
        <w:t>ES IMPORTANTE MENCIONAR QUE, EL ACUSE DEBERÁ CONTAR INVARIABLEMENTE CON TODOS LOS DATOS ESPECIFICADOS, TODA VEZ QUE ES INDISPENSABLE PARA COMPROBAR LA ENTREGA DE LOS BIENES EN TIEMPO Y FORMA.</w:t>
      </w:r>
    </w:p>
    <w:p w:rsidR="00D14C46" w:rsidRPr="0046211B" w:rsidRDefault="00D14C46" w:rsidP="00D14C46">
      <w:pPr>
        <w:spacing w:after="0" w:line="240" w:lineRule="auto"/>
        <w:ind w:right="12"/>
        <w:jc w:val="both"/>
        <w:rPr>
          <w:rFonts w:ascii="Arial Narrow" w:hAnsi="Arial Narrow" w:cs="Arial"/>
          <w:sz w:val="7"/>
          <w:szCs w:val="7"/>
        </w:rPr>
      </w:pPr>
    </w:p>
    <w:p w:rsidR="00D14C46" w:rsidRPr="0046211B" w:rsidRDefault="00D14C46" w:rsidP="00D14C46">
      <w:pPr>
        <w:spacing w:after="0" w:line="240" w:lineRule="auto"/>
        <w:ind w:right="12"/>
        <w:jc w:val="both"/>
        <w:rPr>
          <w:rFonts w:ascii="Arial Narrow" w:hAnsi="Arial Narrow" w:cs="Arial"/>
          <w:sz w:val="7"/>
          <w:szCs w:val="7"/>
        </w:rPr>
      </w:pPr>
      <w:r w:rsidRPr="0046211B">
        <w:rPr>
          <w:rFonts w:ascii="Arial Narrow" w:hAnsi="Arial Narrow" w:cs="Arial"/>
          <w:sz w:val="7"/>
          <w:szCs w:val="7"/>
        </w:rPr>
        <w:t xml:space="preserve">CABE RESALTAR QUE MIENTRAS NO SE CUMPLA CON LAS ESPECIFICACIONES Y CONDICIONES DE ENTREGA  ESTABLECIDAS, </w:t>
      </w:r>
      <w:r w:rsidRPr="0046211B">
        <w:rPr>
          <w:rFonts w:ascii="Arial Narrow" w:hAnsi="Arial Narrow" w:cs="Arial"/>
          <w:b/>
          <w:sz w:val="7"/>
          <w:szCs w:val="7"/>
        </w:rPr>
        <w:t>“EL INSTITUTO”</w:t>
      </w:r>
      <w:r w:rsidRPr="0046211B">
        <w:rPr>
          <w:rFonts w:ascii="Arial Narrow" w:hAnsi="Arial Narrow" w:cs="Arial"/>
          <w:sz w:val="7"/>
          <w:szCs w:val="7"/>
        </w:rPr>
        <w:t xml:space="preserve"> NO DARÁ POR RECIBIDOS Y ACEPTADOS LOS BIENES OBJETO DE ESTE INSTRUMENTO JURÍDICO.</w:t>
      </w:r>
    </w:p>
    <w:p w:rsidR="00D14C46" w:rsidRPr="0046211B" w:rsidRDefault="00D14C46" w:rsidP="00D14C46">
      <w:pPr>
        <w:autoSpaceDE w:val="0"/>
        <w:spacing w:after="0" w:line="240" w:lineRule="auto"/>
        <w:jc w:val="both"/>
        <w:rPr>
          <w:rFonts w:ascii="Arial Narrow" w:hAnsi="Arial Narrow" w:cs="Arial"/>
          <w:sz w:val="7"/>
          <w:szCs w:val="7"/>
        </w:rPr>
      </w:pPr>
    </w:p>
    <w:p w:rsidR="00D14C46" w:rsidRPr="0046211B" w:rsidRDefault="00D14C46" w:rsidP="00D14C46">
      <w:pPr>
        <w:autoSpaceDE w:val="0"/>
        <w:spacing w:after="0" w:line="240" w:lineRule="auto"/>
        <w:jc w:val="both"/>
        <w:rPr>
          <w:rFonts w:ascii="Arial Narrow" w:hAnsi="Arial Narrow" w:cs="Arial"/>
          <w:sz w:val="7"/>
          <w:szCs w:val="7"/>
        </w:rPr>
      </w:pPr>
      <w:r w:rsidRPr="0046211B">
        <w:rPr>
          <w:rFonts w:ascii="Arial Narrow" w:hAnsi="Arial Narrow" w:cs="Arial"/>
          <w:b/>
          <w:sz w:val="7"/>
          <w:szCs w:val="7"/>
          <w:lang w:val="es-ES_tradnl"/>
        </w:rPr>
        <w:t>QUINTA</w:t>
      </w:r>
      <w:r w:rsidRPr="0046211B">
        <w:rPr>
          <w:rFonts w:ascii="Arial Narrow" w:hAnsi="Arial Narrow" w:cs="Arial"/>
          <w:b/>
          <w:sz w:val="7"/>
          <w:szCs w:val="7"/>
        </w:rPr>
        <w:t>.- DE LAS NORMAS Y LICENCIAS.-</w:t>
      </w:r>
      <w:r w:rsidRPr="0046211B">
        <w:rPr>
          <w:rFonts w:ascii="Arial Narrow" w:hAnsi="Arial Narrow" w:cs="Arial"/>
          <w:sz w:val="7"/>
          <w:szCs w:val="7"/>
        </w:rPr>
        <w:t xml:space="preserve"> LOS BIENES </w:t>
      </w:r>
      <w:r w:rsidRPr="0046211B">
        <w:rPr>
          <w:rFonts w:ascii="Arial Narrow" w:hAnsi="Arial Narrow"/>
          <w:sz w:val="7"/>
          <w:szCs w:val="7"/>
        </w:rPr>
        <w:t xml:space="preserve">DEBERÁN </w:t>
      </w:r>
      <w:r w:rsidRPr="0046211B">
        <w:rPr>
          <w:rFonts w:ascii="Arial Narrow" w:hAnsi="Arial Narrow"/>
          <w:bCs/>
          <w:sz w:val="7"/>
          <w:szCs w:val="7"/>
        </w:rPr>
        <w:t>SER NUEVOS, CUMPLIR CON LAS LAS CARACTERÍSTICAS Y ESPECIFICACIONES REQUERIDAS EN EL PRESENTE CONTRATO</w:t>
      </w:r>
      <w:r w:rsidRPr="0046211B">
        <w:rPr>
          <w:rFonts w:ascii="Arial Narrow" w:hAnsi="Arial Narrow" w:cs="Arial"/>
          <w:sz w:val="7"/>
          <w:szCs w:val="7"/>
        </w:rPr>
        <w:t>.</w:t>
      </w:r>
    </w:p>
    <w:p w:rsidR="00D14C46" w:rsidRPr="0046211B" w:rsidRDefault="00D14C46" w:rsidP="00D14C46">
      <w:pPr>
        <w:spacing w:line="240" w:lineRule="auto"/>
        <w:contextualSpacing/>
        <w:jc w:val="both"/>
        <w:rPr>
          <w:rFonts w:ascii="Arial Narrow" w:hAnsi="Arial Narrow" w:cs="Arial"/>
          <w:b/>
          <w:sz w:val="7"/>
          <w:szCs w:val="7"/>
          <w:highlight w:val="yellow"/>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 xml:space="preserve">SEXTA.- DE LA CALIDAD DE LOS BIENES.- </w:t>
      </w:r>
      <w:r w:rsidRPr="0046211B">
        <w:rPr>
          <w:rFonts w:ascii="Arial Narrow" w:hAnsi="Arial Narrow" w:cs="Arial"/>
          <w:sz w:val="7"/>
          <w:szCs w:val="7"/>
        </w:rPr>
        <w:t>CONFORME A LO PREVISTO EN EL ARTÍCULO 53 DE LA “LAASSP” Y LO ESTABLECIDO EN LA “CONVOCATORIA” QUE SIRVE DE BASE AL PRESENTE INSTRUMENTO JURÍDICO Y SU JUNTA DE ACLARACIONES, “</w:t>
      </w:r>
      <w:r w:rsidRPr="0046211B">
        <w:rPr>
          <w:rFonts w:ascii="Arial Narrow" w:hAnsi="Arial Narrow" w:cs="Arial"/>
          <w:b/>
          <w:sz w:val="7"/>
          <w:szCs w:val="7"/>
        </w:rPr>
        <w:t>EL PROVEEDOR</w:t>
      </w:r>
      <w:r w:rsidRPr="0046211B">
        <w:rPr>
          <w:rFonts w:ascii="Arial Narrow" w:hAnsi="Arial Narrow" w:cs="Arial"/>
          <w:sz w:val="7"/>
          <w:szCs w:val="7"/>
        </w:rPr>
        <w:t>” SE OBLIGA A CUMPLIR CABALMENTE EL OBJETO DEL PRESENTE CONTRATO Y A ENTERA SATISFACCIÓN DE “</w:t>
      </w:r>
      <w:r w:rsidRPr="0046211B">
        <w:rPr>
          <w:rFonts w:ascii="Arial Narrow" w:hAnsi="Arial Narrow" w:cs="Arial"/>
          <w:b/>
          <w:sz w:val="7"/>
          <w:szCs w:val="7"/>
        </w:rPr>
        <w:t>EL INSTITUTO</w:t>
      </w:r>
      <w:r w:rsidRPr="0046211B">
        <w:rPr>
          <w:rFonts w:ascii="Arial Narrow" w:hAnsi="Arial Narrow" w:cs="Arial"/>
          <w:sz w:val="7"/>
          <w:szCs w:val="7"/>
        </w:rPr>
        <w:t>”; POR LO QUE, “</w:t>
      </w:r>
      <w:r w:rsidRPr="0046211B">
        <w:rPr>
          <w:rFonts w:ascii="Arial Narrow" w:hAnsi="Arial Narrow" w:cs="Arial"/>
          <w:b/>
          <w:sz w:val="7"/>
          <w:szCs w:val="7"/>
        </w:rPr>
        <w:t>EL PROVEEDOR</w:t>
      </w:r>
      <w:r w:rsidRPr="0046211B">
        <w:rPr>
          <w:rFonts w:ascii="Arial Narrow" w:hAnsi="Arial Narrow" w:cs="Arial"/>
          <w:sz w:val="7"/>
          <w:szCs w:val="7"/>
        </w:rPr>
        <w:t>” RESPONDERÁ DE LOS DEFECTOS Y VICIOS OCULTOS QUE AFECTEN LA CALIDAD DE LOS BIENES ENTREGADOS, ASÍ COMO RESPONDER DE CUALQUIER OTRA RESPONSABILIDAD EN QUE HUBIERE INCURRIDO EN LOS TÉRMINOS SEÑALADOS EN EL CÓDIGO CIVIL FEDERAL.</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Pr="0046211B" w:rsidRDefault="00D14C46" w:rsidP="00D14C46">
      <w:pPr>
        <w:widowControl w:val="0"/>
        <w:shd w:val="clear" w:color="auto" w:fill="FFFFFF"/>
        <w:tabs>
          <w:tab w:val="num" w:pos="720"/>
        </w:tabs>
        <w:overflowPunct w:val="0"/>
        <w:autoSpaceDE w:val="0"/>
        <w:autoSpaceDN w:val="0"/>
        <w:adjustRightInd w:val="0"/>
        <w:spacing w:after="0" w:line="240" w:lineRule="auto"/>
        <w:jc w:val="both"/>
        <w:textAlignment w:val="baseline"/>
        <w:rPr>
          <w:rFonts w:ascii="Arial Narrow" w:hAnsi="Arial Narrow"/>
          <w:sz w:val="7"/>
          <w:szCs w:val="7"/>
        </w:rPr>
      </w:pPr>
      <w:r w:rsidRPr="0046211B">
        <w:rPr>
          <w:rFonts w:ascii="Arial Narrow" w:hAnsi="Arial Narrow" w:cs="Arial"/>
          <w:b/>
          <w:sz w:val="7"/>
          <w:szCs w:val="7"/>
        </w:rPr>
        <w:t>SÉPTIMA.- CANJE DE LOS BIENES</w:t>
      </w:r>
      <w:r w:rsidRPr="0046211B">
        <w:rPr>
          <w:rFonts w:ascii="Arial Narrow" w:hAnsi="Arial Narrow" w:cs="Arial"/>
          <w:sz w:val="7"/>
          <w:szCs w:val="7"/>
        </w:rPr>
        <w:t xml:space="preserve">.- </w:t>
      </w:r>
      <w:r w:rsidRPr="0046211B">
        <w:rPr>
          <w:rFonts w:ascii="Arial Narrow" w:hAnsi="Arial Narrow" w:cs="Arial"/>
          <w:b/>
          <w:bCs/>
          <w:sz w:val="7"/>
          <w:szCs w:val="7"/>
          <w:lang w:val="es-ES"/>
        </w:rPr>
        <w:t xml:space="preserve">“EL INSTITUTO”, </w:t>
      </w:r>
      <w:r w:rsidRPr="0046211B">
        <w:rPr>
          <w:rFonts w:ascii="Arial Narrow" w:hAnsi="Arial Narrow"/>
          <w:sz w:val="7"/>
          <w:szCs w:val="7"/>
        </w:rPr>
        <w:t xml:space="preserve">POR CONDUCTO DEL ADMINISTRADOR DEL PRESENTE CONTRATO, PODRÁ SOLICITAR DIRECTAMENTE A </w:t>
      </w:r>
      <w:r w:rsidRPr="0046211B">
        <w:rPr>
          <w:rFonts w:ascii="Arial Narrow" w:hAnsi="Arial Narrow" w:cs="Arial"/>
          <w:b/>
          <w:bCs/>
          <w:sz w:val="7"/>
          <w:szCs w:val="7"/>
        </w:rPr>
        <w:t>“EL PROVEEDOR”</w:t>
      </w:r>
      <w:r w:rsidRPr="0046211B">
        <w:rPr>
          <w:rFonts w:ascii="Arial Narrow" w:hAnsi="Arial Narrow"/>
          <w:sz w:val="7"/>
          <w:szCs w:val="7"/>
        </w:rPr>
        <w:t xml:space="preserve">, DENTRO DE LOS 3 (TRES) DÍAS HÁBILES SIGUIENTES AL MOMENTO EN QUE SE HAYA PERCATADO DEL VICIO OCULTO O PROBLEMA DE CALIDAD, EL CANJE DE LOS BIENES QUE PRESENTEN DEFECTOS, VICIOS OCULTOS, O BIEN, CUANDO EL ÁREA USUARIA MANIFIESTE ALGUNA QUEJA EN EL SENTIDO DE QUE EL USO DEL BIEN PUEDE AFECTAR LA CALIDAD DEL SERVICIO, DEBIENDO NOTIFICAR A </w:t>
      </w:r>
      <w:r w:rsidRPr="0046211B">
        <w:rPr>
          <w:rFonts w:ascii="Arial Narrow" w:hAnsi="Arial Narrow" w:cs="Arial"/>
          <w:b/>
          <w:bCs/>
          <w:sz w:val="7"/>
          <w:szCs w:val="7"/>
        </w:rPr>
        <w:t xml:space="preserve">“EL PROVEEDOR” </w:t>
      </w:r>
      <w:r w:rsidRPr="0046211B">
        <w:rPr>
          <w:rFonts w:ascii="Arial Narrow" w:hAnsi="Arial Narrow"/>
          <w:sz w:val="7"/>
          <w:szCs w:val="7"/>
        </w:rPr>
        <w:t>POR ESCRITO.</w:t>
      </w: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sz w:val="7"/>
          <w:szCs w:val="7"/>
        </w:rPr>
      </w:pP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sz w:val="7"/>
          <w:szCs w:val="7"/>
        </w:rPr>
      </w:pPr>
      <w:r w:rsidRPr="0046211B">
        <w:rPr>
          <w:rFonts w:ascii="Arial Narrow" w:hAnsi="Arial Narrow" w:cs="Arial"/>
          <w:b/>
          <w:bCs/>
          <w:sz w:val="7"/>
          <w:szCs w:val="7"/>
        </w:rPr>
        <w:t xml:space="preserve">“EL PROVEEDOR” </w:t>
      </w:r>
      <w:r w:rsidRPr="0046211B">
        <w:rPr>
          <w:rFonts w:ascii="Arial Narrow" w:hAnsi="Arial Narrow"/>
          <w:sz w:val="7"/>
          <w:szCs w:val="7"/>
        </w:rPr>
        <w:t xml:space="preserve">DEBERÁ REPONER LOS BIENES SUJETOS A CANJE, EN UN PLAZO QUE NO EXCEDERÁ DE 10 (DIEZ) DÍAS HÁBILES, CONTADOS A PARTIR DE LA FECHA DE SU NOTIFICACIÓN. </w:t>
      </w:r>
    </w:p>
    <w:p w:rsidR="00D14C46" w:rsidRPr="0046211B" w:rsidRDefault="00D14C46" w:rsidP="00D14C46">
      <w:pPr>
        <w:widowControl w:val="0"/>
        <w:shd w:val="clear" w:color="auto" w:fill="FFFFFF"/>
        <w:overflowPunct w:val="0"/>
        <w:autoSpaceDE w:val="0"/>
        <w:autoSpaceDN w:val="0"/>
        <w:adjustRightInd w:val="0"/>
        <w:spacing w:after="0" w:line="240" w:lineRule="auto"/>
        <w:jc w:val="both"/>
        <w:textAlignment w:val="baseline"/>
        <w:rPr>
          <w:rFonts w:ascii="Arial Narrow" w:hAnsi="Arial Narrow"/>
          <w:sz w:val="7"/>
          <w:szCs w:val="7"/>
        </w:rPr>
      </w:pPr>
    </w:p>
    <w:p w:rsidR="00D14C46" w:rsidRPr="0046211B" w:rsidRDefault="00D14C46" w:rsidP="00D14C46">
      <w:pPr>
        <w:widowControl w:val="0"/>
        <w:shd w:val="clear" w:color="auto" w:fill="FFFFFF"/>
        <w:tabs>
          <w:tab w:val="num" w:pos="720"/>
        </w:tabs>
        <w:overflowPunct w:val="0"/>
        <w:autoSpaceDE w:val="0"/>
        <w:autoSpaceDN w:val="0"/>
        <w:adjustRightInd w:val="0"/>
        <w:spacing w:after="0" w:line="240" w:lineRule="auto"/>
        <w:jc w:val="both"/>
        <w:textAlignment w:val="baseline"/>
        <w:rPr>
          <w:rFonts w:ascii="Arial" w:eastAsia="Times New Roman" w:hAnsi="Arial" w:cs="Arial"/>
          <w:sz w:val="7"/>
          <w:szCs w:val="7"/>
          <w:lang w:eastAsia="es-ES"/>
        </w:rPr>
      </w:pPr>
      <w:r w:rsidRPr="0046211B">
        <w:rPr>
          <w:rFonts w:ascii="Arial Narrow" w:hAnsi="Arial Narrow"/>
          <w:sz w:val="7"/>
          <w:szCs w:val="7"/>
        </w:rPr>
        <w:t>SERÁN MOTIVO DE CANJE AQUELLOS INSUMOS QUE SUFRAN DETERIORO EVIDENTE EN EL TRASLADO,</w:t>
      </w:r>
      <w:r w:rsidRPr="0046211B">
        <w:rPr>
          <w:rFonts w:ascii="Arial" w:eastAsia="Times New Roman" w:hAnsi="Arial" w:cs="Arial"/>
          <w:sz w:val="7"/>
          <w:szCs w:val="7"/>
          <w:lang w:eastAsia="es-ES"/>
        </w:rPr>
        <w:t xml:space="preserve"> </w:t>
      </w:r>
      <w:r w:rsidRPr="0046211B">
        <w:rPr>
          <w:rFonts w:ascii="Arial Narrow" w:hAnsi="Arial Narrow"/>
          <w:sz w:val="7"/>
          <w:szCs w:val="7"/>
        </w:rPr>
        <w:t xml:space="preserve">ENTENDIÉNDOSE POR ELLO: APLASTAMIENTO DEL ESTUCHE, FILTRADO DE FRASCOS, PRODUCTOS MANCHADOS, ESTUCHES ROTOS Y OTROS QUE PUEDAN ATRIBUIRSE A UN MAL MANEJO EN EL PROCESO DE CARGA, TRANSPORTE Y ENTREGA HASTA SU ENTREGA A ENTERA SATISFACCIÓN DE </w:t>
      </w:r>
      <w:r w:rsidRPr="0046211B">
        <w:rPr>
          <w:rFonts w:ascii="Arial Narrow" w:hAnsi="Arial Narrow" w:cs="Arial"/>
          <w:b/>
          <w:bCs/>
          <w:sz w:val="7"/>
          <w:szCs w:val="7"/>
          <w:lang w:val="es-ES"/>
        </w:rPr>
        <w:t>“EL INSTITUTO”</w:t>
      </w:r>
      <w:r w:rsidRPr="0046211B">
        <w:rPr>
          <w:rFonts w:ascii="Arial Narrow" w:hAnsi="Arial Narrow"/>
          <w:sz w:val="7"/>
          <w:szCs w:val="7"/>
        </w:rPr>
        <w:t>.</w:t>
      </w:r>
    </w:p>
    <w:p w:rsidR="00D14C46" w:rsidRPr="0046211B" w:rsidRDefault="00D14C46" w:rsidP="00D14C46">
      <w:pPr>
        <w:spacing w:after="0" w:line="240" w:lineRule="auto"/>
        <w:jc w:val="both"/>
        <w:rPr>
          <w:rFonts w:ascii="Arial Narrow" w:hAnsi="Arial Narrow" w:cs="Arial"/>
          <w:b/>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 xml:space="preserve">OCTAVA.- RESPONSABILIDAD. "EL PROVEEDOR" </w:t>
      </w:r>
      <w:r w:rsidRPr="0046211B">
        <w:rPr>
          <w:rFonts w:ascii="Arial Narrow" w:hAnsi="Arial Narrow" w:cs="Arial"/>
          <w:sz w:val="7"/>
          <w:szCs w:val="7"/>
        </w:rPr>
        <w:t xml:space="preserve">SE OBLIGA A RESPONDER POR SU CUENTA Y RIESGO DE LOS DAÑOS Y/O PERJUICIOS QUE POR INOBSERVANCIA O NEGLIGENCIA DE SU PARTE, LLEGUE A CAUSAR A </w:t>
      </w:r>
      <w:r w:rsidRPr="0046211B">
        <w:rPr>
          <w:rFonts w:ascii="Arial Narrow" w:hAnsi="Arial Narrow" w:cs="Arial"/>
          <w:b/>
          <w:sz w:val="7"/>
          <w:szCs w:val="7"/>
        </w:rPr>
        <w:t>"EL INSTITUTO"</w:t>
      </w:r>
      <w:r w:rsidRPr="0046211B">
        <w:rPr>
          <w:rFonts w:ascii="Arial Narrow" w:hAnsi="Arial Narrow" w:cs="Arial"/>
          <w:sz w:val="7"/>
          <w:szCs w:val="7"/>
        </w:rPr>
        <w:t xml:space="preserve"> Y/O A TERCEROS, CON MOTIVO DE LAS OBLIGACIONES PACTADAS EN ESTE INSTRUMENTO JURÍDICO, DE CONFORMIDAD CON LO ESTABLECIDO EN EL ARTÍCULO 53 DE LA “LAASSP”.</w:t>
      </w:r>
    </w:p>
    <w:p w:rsidR="00D14C46" w:rsidRPr="0046211B" w:rsidRDefault="00D14C46" w:rsidP="00D14C46">
      <w:pPr>
        <w:spacing w:line="240" w:lineRule="auto"/>
        <w:contextualSpacing/>
        <w:jc w:val="both"/>
        <w:rPr>
          <w:rFonts w:ascii="Arial Narrow" w:hAnsi="Arial Narrow" w:cs="Arial"/>
          <w:b/>
          <w:sz w:val="7"/>
          <w:szCs w:val="7"/>
        </w:rPr>
      </w:pPr>
    </w:p>
    <w:p w:rsidR="00D14C46" w:rsidRDefault="00D14C46" w:rsidP="00D14C46">
      <w:pPr>
        <w:spacing w:after="0" w:line="240" w:lineRule="auto"/>
        <w:contextualSpacing/>
        <w:jc w:val="both"/>
        <w:rPr>
          <w:rFonts w:ascii="Arial Narrow" w:hAnsi="Arial Narrow" w:cs="Arial"/>
          <w:sz w:val="7"/>
          <w:szCs w:val="7"/>
          <w:lang w:val="es-ES"/>
        </w:rPr>
      </w:pPr>
      <w:r w:rsidRPr="0046211B">
        <w:rPr>
          <w:rFonts w:ascii="Arial Narrow" w:hAnsi="Arial Narrow" w:cs="Arial"/>
          <w:b/>
          <w:sz w:val="7"/>
          <w:szCs w:val="7"/>
        </w:rPr>
        <w:t>NOVENA.- CONTRIBUCIONES.-</w:t>
      </w:r>
      <w:r w:rsidRPr="0046211B">
        <w:rPr>
          <w:rFonts w:ascii="Arial Narrow" w:eastAsia="Times New Roman" w:hAnsi="Arial Narrow" w:cs="Arial"/>
          <w:sz w:val="7"/>
          <w:szCs w:val="7"/>
          <w:lang w:val="es-ES" w:eastAsia="ar-SA"/>
        </w:rPr>
        <w:t xml:space="preserve"> </w:t>
      </w:r>
      <w:r w:rsidRPr="0046211B">
        <w:rPr>
          <w:rFonts w:ascii="Arial Narrow" w:hAnsi="Arial Narrow" w:cs="Arial"/>
          <w:sz w:val="7"/>
          <w:szCs w:val="7"/>
          <w:lang w:val="es-ES"/>
        </w:rPr>
        <w:t xml:space="preserve">LOS IMPUESTOS Y DERECHOS QUE PROCEDAN CON MOTIVO DE LOS BIENES OBJETO DEL PRESENTE CONTRATO, SERÁN PAGADOS POR </w:t>
      </w:r>
      <w:r w:rsidRPr="0046211B">
        <w:rPr>
          <w:rFonts w:ascii="Arial Narrow" w:hAnsi="Arial Narrow" w:cs="Arial"/>
          <w:b/>
          <w:sz w:val="7"/>
          <w:szCs w:val="7"/>
          <w:lang w:val="es-ES"/>
        </w:rPr>
        <w:t xml:space="preserve">“EL PROVEEDOR” </w:t>
      </w:r>
      <w:r w:rsidRPr="0046211B">
        <w:rPr>
          <w:rFonts w:ascii="Arial Narrow" w:hAnsi="Arial Narrow" w:cs="Arial"/>
          <w:sz w:val="7"/>
          <w:szCs w:val="7"/>
          <w:lang w:val="es-ES"/>
        </w:rPr>
        <w:t xml:space="preserve">CONFORME A LA LEGISLACIÓN APLICABLE EN LA MATERIA. EN CASO DE  BIENES DE IMPORTACIÓN, LOS TRÁMITES Y PAGO DE IMPUESTOS Y DERECHOS CORRESPONDIENTES SERÁN A CARGO DE </w:t>
      </w:r>
      <w:r w:rsidRPr="0046211B">
        <w:rPr>
          <w:rFonts w:ascii="Arial Narrow" w:hAnsi="Arial Narrow" w:cs="Arial"/>
          <w:b/>
          <w:sz w:val="7"/>
          <w:szCs w:val="7"/>
          <w:lang w:val="es-ES"/>
        </w:rPr>
        <w:t>“EL PROVEEDOR”</w:t>
      </w:r>
      <w:r w:rsidRPr="0046211B">
        <w:rPr>
          <w:rFonts w:ascii="Arial Narrow" w:hAnsi="Arial Narrow" w:cs="Arial"/>
          <w:sz w:val="7"/>
          <w:szCs w:val="7"/>
          <w:lang w:val="es-ES"/>
        </w:rPr>
        <w:t>.</w:t>
      </w:r>
    </w:p>
    <w:p w:rsidR="00D14C46" w:rsidRPr="0046211B" w:rsidRDefault="00D14C46" w:rsidP="00D14C46">
      <w:pPr>
        <w:spacing w:after="0" w:line="240" w:lineRule="auto"/>
        <w:contextualSpacing/>
        <w:jc w:val="both"/>
        <w:rPr>
          <w:rFonts w:ascii="Arial Narrow" w:hAnsi="Arial Narrow" w:cs="Arial"/>
          <w:sz w:val="7"/>
          <w:szCs w:val="7"/>
          <w:lang w:val="es-ES"/>
        </w:rPr>
      </w:pPr>
    </w:p>
    <w:p w:rsidR="00D14C46" w:rsidRDefault="00D14C46" w:rsidP="00D14C46">
      <w:pPr>
        <w:pStyle w:val="listparagraph"/>
        <w:ind w:left="0" w:right="51"/>
        <w:jc w:val="both"/>
        <w:rPr>
          <w:rFonts w:ascii="Arial Narrow" w:hAnsi="Arial Narrow" w:cs="Arial"/>
          <w:sz w:val="7"/>
          <w:szCs w:val="7"/>
          <w:lang w:val="es-MX"/>
        </w:rPr>
      </w:pPr>
      <w:r w:rsidRPr="0046211B">
        <w:rPr>
          <w:rFonts w:ascii="Arial Narrow" w:hAnsi="Arial Narrow" w:cs="Arial"/>
          <w:b/>
          <w:bCs/>
          <w:sz w:val="7"/>
          <w:szCs w:val="7"/>
          <w:lang w:val="es-MX"/>
        </w:rPr>
        <w:t>“EL</w:t>
      </w:r>
      <w:r>
        <w:rPr>
          <w:rFonts w:ascii="Arial Narrow" w:hAnsi="Arial Narrow" w:cs="Arial"/>
          <w:b/>
          <w:bCs/>
          <w:sz w:val="7"/>
          <w:szCs w:val="7"/>
          <w:lang w:val="es-MX"/>
        </w:rPr>
        <w:t xml:space="preserve"> </w:t>
      </w:r>
      <w:r w:rsidRPr="0046211B">
        <w:rPr>
          <w:rFonts w:ascii="Arial Narrow" w:hAnsi="Arial Narrow" w:cs="Arial"/>
          <w:b/>
          <w:bCs/>
          <w:sz w:val="7"/>
          <w:szCs w:val="7"/>
          <w:lang w:val="es-MX"/>
        </w:rPr>
        <w:t>INSTITUTO”</w:t>
      </w:r>
      <w:r w:rsidRPr="0046211B">
        <w:rPr>
          <w:rFonts w:ascii="Arial Narrow" w:hAnsi="Arial Narrow" w:cs="Arial"/>
          <w:sz w:val="7"/>
          <w:szCs w:val="7"/>
          <w:lang w:val="es-MX"/>
        </w:rPr>
        <w:t xml:space="preserve"> SÓLO CUBRIRÁ EL IMPUESTO AL VALOR AGREGADO (I.V.A.) DE ACUERDO A LO ESTABLECIDO EN LAS DISPOSICIONES FISCALES VIGENTES EN LA MATERIA.</w:t>
      </w:r>
    </w:p>
    <w:p w:rsidR="00D14C46" w:rsidRPr="0046211B" w:rsidRDefault="00D14C46" w:rsidP="00D14C46">
      <w:pPr>
        <w:pStyle w:val="listparagraph"/>
        <w:ind w:left="0" w:right="51"/>
        <w:jc w:val="both"/>
        <w:rPr>
          <w:rFonts w:ascii="Arial Narrow" w:hAnsi="Arial Narrow" w:cs="Arial"/>
          <w:sz w:val="7"/>
          <w:szCs w:val="7"/>
          <w:lang w:val="es-MX"/>
        </w:rPr>
      </w:pPr>
    </w:p>
    <w:p w:rsidR="00D14C46" w:rsidRPr="0046211B" w:rsidRDefault="00D14C46" w:rsidP="00D14C46">
      <w:pPr>
        <w:spacing w:line="240" w:lineRule="auto"/>
        <w:contextualSpacing/>
        <w:jc w:val="both"/>
        <w:rPr>
          <w:rFonts w:ascii="Arial Narrow" w:hAnsi="Arial Narrow" w:cs="Arial"/>
          <w:bCs/>
          <w:sz w:val="7"/>
          <w:szCs w:val="7"/>
          <w:lang w:val="es-ES"/>
        </w:rPr>
      </w:pPr>
      <w:r w:rsidRPr="0046211B">
        <w:rPr>
          <w:rFonts w:ascii="Arial Narrow" w:hAnsi="Arial Narrow" w:cs="Arial"/>
          <w:b/>
          <w:bCs/>
          <w:sz w:val="7"/>
          <w:szCs w:val="7"/>
          <w:lang w:val="es-ES"/>
        </w:rPr>
        <w:t>"EL PROVEEDOR",</w:t>
      </w:r>
      <w:r w:rsidRPr="0046211B">
        <w:rPr>
          <w:rFonts w:ascii="Arial Narrow" w:hAnsi="Arial Narrow" w:cs="Arial"/>
          <w:bCs/>
          <w:sz w:val="7"/>
          <w:szCs w:val="7"/>
          <w:lang w:val="es-ES"/>
        </w:rPr>
        <w:t xml:space="preserve"> EN SU CASO, CUMPLIRÁ CON LA INSCRIPCIÓN DE SUS TRABAJADORES EN EL RÉGIMEN OBLIGATORIO DEL SEGURO SOCIAL, ASÍ COMO CON EL PAGO DE LAS CUOTAS OBRERO-PATRONALES A QUE HAYA LUGAR. </w:t>
      </w:r>
      <w:r w:rsidRPr="0046211B">
        <w:rPr>
          <w:rFonts w:ascii="Arial Narrow" w:hAnsi="Arial Narrow" w:cs="Arial"/>
          <w:b/>
          <w:bCs/>
          <w:sz w:val="7"/>
          <w:szCs w:val="7"/>
          <w:lang w:val="es-ES"/>
        </w:rPr>
        <w:t xml:space="preserve">"EL PROVEEDOR" </w:t>
      </w:r>
      <w:r w:rsidRPr="0046211B">
        <w:rPr>
          <w:rFonts w:ascii="Arial Narrow" w:hAnsi="Arial Narrow" w:cs="Arial"/>
          <w:bCs/>
          <w:sz w:val="7"/>
          <w:szCs w:val="7"/>
          <w:lang w:val="es-ES"/>
        </w:rPr>
        <w:t>QUE TENGA CUENTAS LÍQUIDAS Y EXIGIBLES A SU CARGO POR CONCEPTO DE CUOTAS OBRERO PATRONALES, CONFORME A LO PREVISTO EN EL ARTÍCULO 40 B DE LA LEY DEL SEGURO SOCIAL, ACEPTA QUE</w:t>
      </w:r>
      <w:r w:rsidRPr="0046211B">
        <w:rPr>
          <w:rFonts w:ascii="Arial Narrow" w:hAnsi="Arial Narrow" w:cs="Arial"/>
          <w:b/>
          <w:bCs/>
          <w:sz w:val="7"/>
          <w:szCs w:val="7"/>
          <w:lang w:val="es-ES"/>
        </w:rPr>
        <w:t xml:space="preserve"> “EL INSTITUTO” </w:t>
      </w:r>
      <w:r w:rsidRPr="0046211B">
        <w:rPr>
          <w:rFonts w:ascii="Arial Narrow" w:hAnsi="Arial Narrow" w:cs="Arial"/>
          <w:bCs/>
          <w:sz w:val="7"/>
          <w:szCs w:val="7"/>
          <w:lang w:val="es-ES"/>
        </w:rPr>
        <w:t>LAS COMPENSE CON EL O LOS PAGOS QUE TENGA QUE HACERLE POR CONCEPTO DE CONTRAPRESTACIÓN POR LA CONTRATACIÓN DE LOS BIENES OBJETO DE ESTE CONTRATO.</w:t>
      </w:r>
    </w:p>
    <w:p w:rsidR="00D14C46" w:rsidRPr="0046211B" w:rsidRDefault="00D14C46" w:rsidP="00D14C46">
      <w:pPr>
        <w:spacing w:line="240" w:lineRule="auto"/>
        <w:contextualSpacing/>
        <w:jc w:val="both"/>
        <w:rPr>
          <w:rFonts w:ascii="Arial Narrow" w:hAnsi="Arial Narrow" w:cs="Arial"/>
          <w:b/>
          <w:sz w:val="7"/>
          <w:szCs w:val="7"/>
        </w:rPr>
      </w:pPr>
    </w:p>
    <w:p w:rsidR="00D14C46" w:rsidRPr="0046211B" w:rsidRDefault="00D14C46" w:rsidP="00D14C46">
      <w:pPr>
        <w:spacing w:after="0" w:line="240" w:lineRule="auto"/>
        <w:contextualSpacing/>
        <w:jc w:val="both"/>
        <w:rPr>
          <w:rFonts w:ascii="Arial Narrow" w:hAnsi="Arial Narrow" w:cs="Arial"/>
          <w:bCs/>
          <w:sz w:val="7"/>
          <w:szCs w:val="7"/>
          <w:lang w:val="es-ES"/>
        </w:rPr>
      </w:pPr>
      <w:r w:rsidRPr="0046211B">
        <w:rPr>
          <w:rFonts w:ascii="Arial Narrow" w:hAnsi="Arial Narrow" w:cs="Arial"/>
          <w:b/>
          <w:sz w:val="7"/>
          <w:szCs w:val="7"/>
        </w:rPr>
        <w:t xml:space="preserve">DÉCIMA.- </w:t>
      </w:r>
      <w:r w:rsidRPr="0046211B">
        <w:rPr>
          <w:rFonts w:ascii="Arial Narrow" w:hAnsi="Arial Narrow" w:cs="Arial"/>
          <w:b/>
          <w:bCs/>
          <w:sz w:val="7"/>
          <w:szCs w:val="7"/>
        </w:rPr>
        <w:t xml:space="preserve">PATENTES Y/O MARCAS.- </w:t>
      </w:r>
      <w:r w:rsidRPr="0046211B">
        <w:rPr>
          <w:rFonts w:ascii="Arial Narrow" w:hAnsi="Arial Narrow" w:cs="Arial"/>
          <w:b/>
          <w:bCs/>
          <w:sz w:val="7"/>
          <w:szCs w:val="7"/>
          <w:lang w:val="es-ES"/>
        </w:rPr>
        <w:t>"EL PROVEEDOR</w:t>
      </w:r>
      <w:r w:rsidRPr="0046211B">
        <w:rPr>
          <w:rFonts w:ascii="Arial Narrow" w:hAnsi="Arial Narrow" w:cs="Arial"/>
          <w:bCs/>
          <w:sz w:val="7"/>
          <w:szCs w:val="7"/>
          <w:lang w:val="es-ES"/>
        </w:rPr>
        <w:t>"</w:t>
      </w:r>
      <w:r w:rsidRPr="0046211B">
        <w:rPr>
          <w:rFonts w:ascii="Arial Narrow" w:hAnsi="Arial Narrow" w:cs="Arial"/>
          <w:sz w:val="7"/>
          <w:szCs w:val="7"/>
          <w:lang w:val="es-ES"/>
        </w:rPr>
        <w:t xml:space="preserve"> SE OBLIGA PARA CON</w:t>
      </w:r>
      <w:r w:rsidRPr="0046211B">
        <w:rPr>
          <w:rFonts w:ascii="Arial Narrow" w:hAnsi="Arial Narrow" w:cs="Arial"/>
          <w:b/>
          <w:sz w:val="7"/>
          <w:szCs w:val="7"/>
          <w:lang w:val="es-ES"/>
        </w:rPr>
        <w:t xml:space="preserve"> </w:t>
      </w:r>
      <w:r w:rsidRPr="0046211B">
        <w:rPr>
          <w:rFonts w:ascii="Arial Narrow" w:hAnsi="Arial Narrow" w:cs="Arial"/>
          <w:b/>
          <w:bCs/>
          <w:sz w:val="7"/>
          <w:szCs w:val="7"/>
          <w:lang w:val="es-ES"/>
        </w:rPr>
        <w:t>"EL INSTITUTO</w:t>
      </w:r>
      <w:r w:rsidRPr="0046211B">
        <w:rPr>
          <w:rFonts w:ascii="Arial Narrow" w:hAnsi="Arial Narrow" w:cs="Arial"/>
          <w:bCs/>
          <w:sz w:val="7"/>
          <w:szCs w:val="7"/>
          <w:lang w:val="es-ES"/>
        </w:rPr>
        <w:t>"</w:t>
      </w:r>
      <w:r w:rsidRPr="0046211B">
        <w:rPr>
          <w:rFonts w:ascii="Arial Narrow" w:hAnsi="Arial Narrow" w:cs="Arial"/>
          <w:sz w:val="7"/>
          <w:szCs w:val="7"/>
          <w:lang w:val="es-ES"/>
        </w:rPr>
        <w:t xml:space="preserve"> A RESPONDER POR LOS DAÑOS Y/O PERJUICIOS QUE LE PUDIERA CAUSAR A ÉSTE O A TERCEROS, SI </w:t>
      </w:r>
      <w:r w:rsidRPr="0046211B">
        <w:rPr>
          <w:rFonts w:ascii="Arial Narrow" w:hAnsi="Arial Narrow" w:cs="Arial"/>
          <w:sz w:val="7"/>
          <w:szCs w:val="7"/>
        </w:rPr>
        <w:t xml:space="preserve">CON MOTIVO DE LA ENTREGA DE LOS BIENES ADQUIRIDOS VIOLA DERECHOS DE AUTOR, PATENTES Y/O MARCAS U OTROS DERECHOS DE PROPIEDAD INDUSTRIAL O INTELECTUAL A NIVEL NACIONAL O INTERNACIONAL RESERVADOS A NIVEL NACIONAL O INTERNACIONAL. </w:t>
      </w:r>
      <w:r w:rsidRPr="0046211B">
        <w:rPr>
          <w:rFonts w:ascii="Arial Narrow" w:hAnsi="Arial Narrow" w:cs="Arial"/>
          <w:sz w:val="7"/>
          <w:szCs w:val="7"/>
          <w:lang w:val="es-ES"/>
        </w:rPr>
        <w:t xml:space="preserve">EN CASO DE QUE SOBREVINIERA ALGUNA RECLAMACIÓN EN CONTRA DE </w:t>
      </w:r>
      <w:r w:rsidRPr="0046211B">
        <w:rPr>
          <w:rFonts w:ascii="Arial Narrow" w:hAnsi="Arial Narrow" w:cs="Arial"/>
          <w:b/>
          <w:bCs/>
          <w:sz w:val="7"/>
          <w:szCs w:val="7"/>
          <w:lang w:val="es-ES"/>
        </w:rPr>
        <w:t>“EL INSTITUTO”</w:t>
      </w:r>
      <w:r w:rsidRPr="0046211B">
        <w:rPr>
          <w:rFonts w:ascii="Arial Narrow" w:hAnsi="Arial Narrow" w:cs="Arial"/>
          <w:sz w:val="7"/>
          <w:szCs w:val="7"/>
          <w:lang w:val="es-ES"/>
        </w:rPr>
        <w:t xml:space="preserve"> POR CUALQUIERA DE LAS CAUSAS ANTES MENCIONADAS, LA ÚNICA OBLIGACIÓN DE ÉSTE SERÁ LA DE DAR AVISO EN EL DOMICILIO PREVISTO EN ESTE INSTRUMENTO JURÍDICO A </w:t>
      </w:r>
      <w:r w:rsidRPr="0046211B">
        <w:rPr>
          <w:rFonts w:ascii="Arial Narrow" w:hAnsi="Arial Narrow" w:cs="Arial"/>
          <w:bCs/>
          <w:sz w:val="7"/>
          <w:szCs w:val="7"/>
          <w:lang w:val="es-ES"/>
        </w:rPr>
        <w:t>“</w:t>
      </w:r>
      <w:r w:rsidRPr="0046211B">
        <w:rPr>
          <w:rFonts w:ascii="Arial Narrow" w:hAnsi="Arial Narrow" w:cs="Arial"/>
          <w:b/>
          <w:bCs/>
          <w:sz w:val="7"/>
          <w:szCs w:val="7"/>
          <w:lang w:val="es-ES"/>
        </w:rPr>
        <w:t>EL PROVEEDOR</w:t>
      </w:r>
      <w:r w:rsidRPr="0046211B">
        <w:rPr>
          <w:rFonts w:ascii="Arial Narrow" w:hAnsi="Arial Narrow" w:cs="Arial"/>
          <w:bCs/>
          <w:sz w:val="7"/>
          <w:szCs w:val="7"/>
          <w:lang w:val="es-ES"/>
        </w:rPr>
        <w:t>”</w:t>
      </w:r>
      <w:r w:rsidRPr="0046211B">
        <w:rPr>
          <w:rFonts w:ascii="Arial Narrow" w:hAnsi="Arial Narrow" w:cs="Arial"/>
          <w:sz w:val="7"/>
          <w:szCs w:val="7"/>
          <w:lang w:val="es-ES"/>
        </w:rPr>
        <w:t xml:space="preserve"> PARA QUE ÉSTE LLEVE A CABO LAS ACCIONES NECESARIAS QUE GARANTICEN LA LIBERACIÓN DE </w:t>
      </w:r>
      <w:r w:rsidRPr="0046211B">
        <w:rPr>
          <w:rFonts w:ascii="Arial Narrow" w:hAnsi="Arial Narrow" w:cs="Arial"/>
          <w:bCs/>
          <w:sz w:val="7"/>
          <w:szCs w:val="7"/>
          <w:lang w:val="es-ES"/>
        </w:rPr>
        <w:t>“</w:t>
      </w:r>
      <w:r w:rsidRPr="0046211B">
        <w:rPr>
          <w:rFonts w:ascii="Arial Narrow" w:hAnsi="Arial Narrow" w:cs="Arial"/>
          <w:b/>
          <w:bCs/>
          <w:sz w:val="7"/>
          <w:szCs w:val="7"/>
          <w:lang w:val="es-ES"/>
        </w:rPr>
        <w:t>EL INSTITUTO</w:t>
      </w:r>
      <w:r w:rsidRPr="0046211B">
        <w:rPr>
          <w:rFonts w:ascii="Arial Narrow" w:hAnsi="Arial Narrow" w:cs="Arial"/>
          <w:bCs/>
          <w:sz w:val="7"/>
          <w:szCs w:val="7"/>
          <w:lang w:val="es-ES"/>
        </w:rPr>
        <w:t>”</w:t>
      </w:r>
      <w:r w:rsidRPr="0046211B">
        <w:rPr>
          <w:rFonts w:ascii="Arial Narrow" w:hAnsi="Arial Narrow" w:cs="Arial"/>
          <w:sz w:val="7"/>
          <w:szCs w:val="7"/>
          <w:lang w:val="es-ES"/>
        </w:rPr>
        <w:t xml:space="preserve"> DE CUALQUIER CONTROVERSIA O RESPONSABILIDAD DE CARÁCTER CIVIL, MERCANTIL, PENAL O ADMINISTRATIVA QUE, EN SU CASO, SE OCASIONE</w:t>
      </w:r>
      <w:r w:rsidRPr="0046211B">
        <w:rPr>
          <w:rFonts w:ascii="Arial Narrow" w:hAnsi="Arial Narrow" w:cs="Arial"/>
          <w:bCs/>
          <w:sz w:val="7"/>
          <w:szCs w:val="7"/>
          <w:lang w:val="es-ES"/>
        </w:rPr>
        <w:t>.</w:t>
      </w:r>
    </w:p>
    <w:p w:rsidR="00D14C46" w:rsidRPr="0046211B" w:rsidRDefault="00D14C46" w:rsidP="00D14C46">
      <w:pPr>
        <w:spacing w:after="0" w:line="240" w:lineRule="auto"/>
        <w:contextualSpacing/>
        <w:jc w:val="both"/>
        <w:rPr>
          <w:rFonts w:ascii="Arial Narrow" w:hAnsi="Arial Narrow" w:cs="Arial"/>
          <w:b/>
          <w:bCs/>
          <w:sz w:val="7"/>
          <w:szCs w:val="7"/>
          <w:lang w:val="es-ES"/>
        </w:rPr>
      </w:pPr>
    </w:p>
    <w:p w:rsidR="00D14C46" w:rsidRPr="0046211B" w:rsidRDefault="00D14C46" w:rsidP="00D14C46">
      <w:pPr>
        <w:spacing w:after="0" w:line="240" w:lineRule="auto"/>
        <w:contextualSpacing/>
        <w:jc w:val="both"/>
        <w:rPr>
          <w:rFonts w:ascii="Arial Narrow" w:hAnsi="Arial Narrow" w:cs="Arial"/>
          <w:bCs/>
          <w:sz w:val="7"/>
          <w:szCs w:val="7"/>
        </w:rPr>
      </w:pPr>
      <w:r w:rsidRPr="0046211B">
        <w:rPr>
          <w:rFonts w:ascii="Arial Narrow" w:hAnsi="Arial Narrow" w:cs="Arial"/>
          <w:b/>
          <w:bCs/>
          <w:sz w:val="7"/>
          <w:szCs w:val="7"/>
          <w:lang w:val="es-ES"/>
        </w:rPr>
        <w:t xml:space="preserve">DÉCIMA </w:t>
      </w:r>
      <w:r w:rsidRPr="0046211B">
        <w:rPr>
          <w:rFonts w:ascii="Arial Narrow" w:hAnsi="Arial Narrow" w:cs="Arial"/>
          <w:b/>
          <w:sz w:val="7"/>
          <w:szCs w:val="7"/>
        </w:rPr>
        <w:t>PRIMERA</w:t>
      </w:r>
      <w:r w:rsidRPr="0046211B">
        <w:rPr>
          <w:rFonts w:ascii="Arial Narrow" w:hAnsi="Arial Narrow" w:cs="Arial"/>
          <w:b/>
          <w:bCs/>
          <w:sz w:val="7"/>
          <w:szCs w:val="7"/>
        </w:rPr>
        <w:t xml:space="preserve">.- </w:t>
      </w:r>
      <w:r w:rsidRPr="0046211B">
        <w:rPr>
          <w:rFonts w:ascii="Arial Narrow" w:hAnsi="Arial Narrow" w:cs="Arial"/>
          <w:b/>
          <w:bCs/>
          <w:sz w:val="7"/>
          <w:szCs w:val="7"/>
          <w:lang w:val="es-ES"/>
        </w:rPr>
        <w:t xml:space="preserve">GARANTÍAS.- </w:t>
      </w:r>
      <w:r w:rsidRPr="0046211B">
        <w:rPr>
          <w:rFonts w:ascii="Arial Narrow" w:hAnsi="Arial Narrow" w:cs="Arial"/>
          <w:b/>
          <w:sz w:val="7"/>
          <w:szCs w:val="7"/>
        </w:rPr>
        <w:t>“</w:t>
      </w:r>
      <w:r w:rsidRPr="0046211B">
        <w:rPr>
          <w:rFonts w:ascii="Arial Narrow" w:hAnsi="Arial Narrow" w:cs="Arial"/>
          <w:b/>
          <w:bCs/>
          <w:sz w:val="7"/>
          <w:szCs w:val="7"/>
        </w:rPr>
        <w:t xml:space="preserve">EL PROVEEDOR” </w:t>
      </w:r>
      <w:r w:rsidRPr="0046211B">
        <w:rPr>
          <w:rFonts w:ascii="Arial Narrow" w:hAnsi="Arial Narrow" w:cs="Arial"/>
          <w:bCs/>
          <w:sz w:val="7"/>
          <w:szCs w:val="7"/>
        </w:rPr>
        <w:t xml:space="preserve">SE OBLIGA A ENTREGAR A </w:t>
      </w:r>
      <w:r w:rsidRPr="0046211B">
        <w:rPr>
          <w:rFonts w:ascii="Arial Narrow" w:hAnsi="Arial Narrow" w:cs="Arial"/>
          <w:b/>
          <w:bCs/>
          <w:sz w:val="7"/>
          <w:szCs w:val="7"/>
        </w:rPr>
        <w:t xml:space="preserve">“EL INSTITUTO” </w:t>
      </w:r>
      <w:r w:rsidRPr="0046211B">
        <w:rPr>
          <w:rFonts w:ascii="Arial Narrow" w:hAnsi="Arial Narrow" w:cs="Arial"/>
          <w:bCs/>
          <w:sz w:val="7"/>
          <w:szCs w:val="7"/>
        </w:rPr>
        <w:t>LAS GARANTÍAS QUE SE ENUMERAN A CONTINUACIÓN:</w:t>
      </w:r>
    </w:p>
    <w:p w:rsidR="00D14C46" w:rsidRPr="0046211B" w:rsidRDefault="00D14C46" w:rsidP="00D14C46">
      <w:pPr>
        <w:spacing w:after="0" w:line="240" w:lineRule="auto"/>
        <w:contextualSpacing/>
        <w:jc w:val="both"/>
        <w:rPr>
          <w:rFonts w:ascii="Arial Narrow" w:hAnsi="Arial Narrow" w:cs="Arial"/>
          <w:b/>
          <w:bCs/>
          <w:sz w:val="7"/>
          <w:szCs w:val="7"/>
        </w:rPr>
      </w:pPr>
    </w:p>
    <w:p w:rsidR="00D14C46" w:rsidRPr="0046211B" w:rsidRDefault="00D14C46" w:rsidP="00D14C46">
      <w:pPr>
        <w:spacing w:after="0" w:line="240" w:lineRule="auto"/>
        <w:jc w:val="both"/>
        <w:rPr>
          <w:rFonts w:ascii="Arial Narrow" w:hAnsi="Arial Narrow" w:cs="Arial"/>
          <w:sz w:val="7"/>
          <w:szCs w:val="7"/>
          <w:lang w:val="es-ES"/>
        </w:rPr>
      </w:pPr>
      <w:r w:rsidRPr="0046211B">
        <w:rPr>
          <w:rFonts w:ascii="Arial Narrow" w:hAnsi="Arial Narrow" w:cs="Arial"/>
          <w:b/>
          <w:bCs/>
          <w:sz w:val="7"/>
          <w:szCs w:val="7"/>
          <w:lang w:val="es-ES"/>
        </w:rPr>
        <w:t>A) GARANTÍA DE LOS BIENES.-</w:t>
      </w:r>
      <w:r w:rsidRPr="0046211B">
        <w:rPr>
          <w:rFonts w:ascii="Arial Narrow" w:hAnsi="Arial Narrow" w:cs="Arial"/>
          <w:b/>
          <w:sz w:val="7"/>
          <w:szCs w:val="7"/>
          <w:lang w:val="es-ES"/>
        </w:rPr>
        <w:t xml:space="preserve"> </w:t>
      </w:r>
      <w:r w:rsidRPr="0046211B">
        <w:rPr>
          <w:rFonts w:ascii="Arial Narrow" w:hAnsi="Arial Narrow" w:cs="Arial"/>
          <w:b/>
          <w:sz w:val="7"/>
          <w:szCs w:val="7"/>
        </w:rPr>
        <w:t>“</w:t>
      </w:r>
      <w:r w:rsidRPr="0046211B">
        <w:rPr>
          <w:rFonts w:ascii="Arial Narrow" w:hAnsi="Arial Narrow" w:cs="Arial"/>
          <w:b/>
          <w:bCs/>
          <w:sz w:val="7"/>
          <w:szCs w:val="7"/>
        </w:rPr>
        <w:t>EL PROVEEDOR”</w:t>
      </w:r>
      <w:r w:rsidRPr="0046211B">
        <w:rPr>
          <w:rFonts w:ascii="Arial Narrow" w:hAnsi="Arial Narrow" w:cs="Arial"/>
          <w:sz w:val="7"/>
          <w:szCs w:val="7"/>
        </w:rPr>
        <w:t xml:space="preserve"> </w:t>
      </w:r>
      <w:r w:rsidRPr="0046211B">
        <w:rPr>
          <w:rFonts w:ascii="Arial Narrow" w:hAnsi="Arial Narrow" w:cs="Arial"/>
          <w:sz w:val="7"/>
          <w:szCs w:val="7"/>
          <w:lang w:val="es-ES"/>
        </w:rPr>
        <w:t xml:space="preserve">DEBERÁ ENTREGAR UNA GARANTÍA DE FABRICACIÓN CON COBERTURA AMPLIA POR 12 (DOCE MESES) A PARTIR DE LA RECEPCIÓN DE LOS BIENES POR PARTE DE </w:t>
      </w:r>
      <w:r w:rsidRPr="0046211B">
        <w:rPr>
          <w:rFonts w:ascii="Arial Narrow" w:hAnsi="Arial Narrow" w:cs="Arial"/>
          <w:b/>
          <w:bCs/>
          <w:sz w:val="7"/>
          <w:szCs w:val="7"/>
        </w:rPr>
        <w:t xml:space="preserve">“EL INSTITUTO” </w:t>
      </w:r>
      <w:r w:rsidRPr="0046211B">
        <w:rPr>
          <w:rFonts w:ascii="Arial Narrow" w:hAnsi="Arial Narrow" w:cs="Arial"/>
          <w:sz w:val="7"/>
          <w:szCs w:val="7"/>
          <w:lang w:val="es-ES"/>
        </w:rPr>
        <w:t xml:space="preserve">CONTRA VICIOS OCULTOS, DEFECTOS DE FABRICACIÓN O CUALQUIER DAÑO QUE PRESENTEN, LA CUAL DEBERÁ PRESENTAR A </w:t>
      </w:r>
      <w:r w:rsidRPr="0046211B">
        <w:rPr>
          <w:rFonts w:ascii="Arial Narrow" w:hAnsi="Arial Narrow" w:cs="Arial"/>
          <w:b/>
          <w:bCs/>
          <w:sz w:val="7"/>
          <w:szCs w:val="7"/>
        </w:rPr>
        <w:t xml:space="preserve">“EL INSTITUTO” </w:t>
      </w:r>
      <w:r w:rsidRPr="0046211B">
        <w:rPr>
          <w:rFonts w:ascii="Arial Narrow" w:hAnsi="Arial Narrow" w:cs="Arial"/>
          <w:sz w:val="7"/>
          <w:szCs w:val="7"/>
          <w:lang w:val="es-ES"/>
        </w:rPr>
        <w:t xml:space="preserve">POR ESCRITO EN PAPEL MEMBRETADO, DEBIDAMENTE FIRMADA POR EL REPRESENTANTE LEGAL DE ÉSTE Y A ENTERA SATISFACCIÓN DE </w:t>
      </w:r>
      <w:r w:rsidRPr="0046211B">
        <w:rPr>
          <w:rFonts w:ascii="Arial Narrow" w:hAnsi="Arial Narrow" w:cs="Arial"/>
          <w:b/>
          <w:bCs/>
          <w:sz w:val="7"/>
          <w:szCs w:val="7"/>
        </w:rPr>
        <w:t>“EL INSTITUTO”</w:t>
      </w:r>
      <w:r w:rsidRPr="0046211B">
        <w:rPr>
          <w:rFonts w:ascii="Arial Narrow" w:hAnsi="Arial Narrow" w:cs="Arial"/>
          <w:sz w:val="7"/>
          <w:szCs w:val="7"/>
          <w:lang w:val="es-ES"/>
        </w:rPr>
        <w:t>.</w:t>
      </w:r>
    </w:p>
    <w:p w:rsidR="00D14C46" w:rsidRPr="0046211B" w:rsidRDefault="00D14C46" w:rsidP="00D14C46">
      <w:pPr>
        <w:spacing w:after="0" w:line="240" w:lineRule="auto"/>
        <w:jc w:val="both"/>
        <w:rPr>
          <w:rFonts w:ascii="Arial Narrow" w:hAnsi="Arial Narrow" w:cs="Arial"/>
          <w:bCs/>
          <w:sz w:val="7"/>
          <w:szCs w:val="7"/>
          <w:lang w:val="es-ES" w:eastAsia="es-MX"/>
        </w:rPr>
      </w:pPr>
    </w:p>
    <w:p w:rsidR="00D14C46" w:rsidRDefault="00D14C46" w:rsidP="00D14C46">
      <w:pPr>
        <w:spacing w:after="0" w:line="240" w:lineRule="auto"/>
        <w:contextualSpacing/>
        <w:jc w:val="both"/>
        <w:rPr>
          <w:rFonts w:ascii="Arial Narrow" w:hAnsi="Arial Narrow" w:cs="Arial"/>
          <w:sz w:val="7"/>
          <w:szCs w:val="7"/>
          <w:lang w:val="es-ES"/>
        </w:rPr>
      </w:pPr>
      <w:r w:rsidRPr="0046211B">
        <w:rPr>
          <w:rFonts w:ascii="Arial Narrow" w:hAnsi="Arial Narrow" w:cs="Arial"/>
          <w:b/>
          <w:bCs/>
          <w:sz w:val="7"/>
          <w:szCs w:val="7"/>
          <w:lang w:val="es-ES"/>
        </w:rPr>
        <w:t>B) GARANTÍA DE CUMPLIMIENTO DEL CONTRATO.- "EL PROVEEDOR"</w:t>
      </w:r>
      <w:r w:rsidRPr="0046211B">
        <w:rPr>
          <w:rFonts w:ascii="Arial Narrow" w:hAnsi="Arial Narrow" w:cs="Arial"/>
          <w:b/>
          <w:sz w:val="7"/>
          <w:szCs w:val="7"/>
          <w:lang w:val="es-ES"/>
        </w:rPr>
        <w:t xml:space="preserve"> </w:t>
      </w:r>
      <w:r w:rsidRPr="0046211B">
        <w:rPr>
          <w:rFonts w:ascii="Arial Narrow" w:hAnsi="Arial Narrow" w:cs="Arial"/>
          <w:sz w:val="7"/>
          <w:szCs w:val="7"/>
          <w:lang w:val="es-ES"/>
        </w:rPr>
        <w:t>SE OBLIGA A ENTREGAR</w:t>
      </w:r>
      <w:r w:rsidRPr="0046211B">
        <w:rPr>
          <w:rFonts w:ascii="Arial Narrow" w:hAnsi="Arial Narrow" w:cs="Arial"/>
          <w:b/>
          <w:sz w:val="7"/>
          <w:szCs w:val="7"/>
          <w:lang w:val="es-ES"/>
        </w:rPr>
        <w:t xml:space="preserve"> </w:t>
      </w:r>
      <w:r w:rsidRPr="0046211B">
        <w:rPr>
          <w:rFonts w:ascii="Arial Narrow" w:hAnsi="Arial Narrow" w:cs="Arial"/>
          <w:sz w:val="7"/>
          <w:szCs w:val="7"/>
        </w:rPr>
        <w:t>A MÁS TARDAR DENTRO DE LOS 10 (DIEZ) DÍAS NATURALES POSTERIORES A LA FIRMA DE ESTE INSTRUMENTO JURÍDICO, EN TÉRMINOS DEL ARTÍCULO 48 DE LA “LAASSP”</w:t>
      </w:r>
      <w:r w:rsidRPr="0046211B">
        <w:rPr>
          <w:rFonts w:ascii="Arial Narrow" w:hAnsi="Arial Narrow" w:cs="Arial"/>
          <w:sz w:val="7"/>
          <w:szCs w:val="7"/>
          <w:lang w:val="es-ES"/>
        </w:rPr>
        <w:t>, UNA GARANTÍA DE CUMPLIMIENTO DE TODAS Y CADA UNA DE LAS OBLIGACIONES DERIVADAS DEL PRESENTE CONTRATO, MEDIANTE FIANZA EXPEDIDA POR COMPAÑÍA AUTORIZADA EN LOS TÉRMINOS DE LA LEY DE INSTITUCIONES DE SEGUROS Y DE FIANZAS A FAVOR DEL INSTITUTO MEXICANO DEL SEGURO SOCIAL, POR UN MONTO EQUIVALENTE AL 10% (DIEZ POR CIENTO) SOBRE EL IMPORTE QUE SE INDICA EN EL ANVERSO DEL PRESENTE INSTRUMENTO JURÍDICO, EN MONEDA NACIONAL Y SIN CONSIDERAR EL IMPUESTO AL VALOR AGREGADO.</w:t>
      </w:r>
    </w:p>
    <w:p w:rsidR="00D14C46" w:rsidRPr="0046211B" w:rsidRDefault="00D14C46" w:rsidP="00D14C46">
      <w:pPr>
        <w:spacing w:after="0" w:line="240" w:lineRule="auto"/>
        <w:contextualSpacing/>
        <w:jc w:val="both"/>
        <w:rPr>
          <w:rFonts w:ascii="Arial Narrow" w:hAnsi="Arial Narrow" w:cs="Arial"/>
          <w:bCs/>
          <w:sz w:val="7"/>
          <w:szCs w:val="7"/>
          <w:lang w:val="es-ES"/>
        </w:rPr>
      </w:pPr>
    </w:p>
    <w:p w:rsidR="00D14C46" w:rsidRDefault="00D14C46" w:rsidP="00D14C46">
      <w:pPr>
        <w:spacing w:line="240" w:lineRule="auto"/>
        <w:contextualSpacing/>
        <w:jc w:val="both"/>
        <w:rPr>
          <w:rFonts w:ascii="Arial Narrow" w:hAnsi="Arial Narrow" w:cs="Arial"/>
          <w:bCs/>
          <w:sz w:val="7"/>
          <w:szCs w:val="7"/>
        </w:rPr>
      </w:pPr>
      <w:r w:rsidRPr="0046211B">
        <w:rPr>
          <w:rFonts w:ascii="Arial Narrow" w:hAnsi="Arial Narrow" w:cs="Arial"/>
          <w:b/>
          <w:bCs/>
          <w:sz w:val="7"/>
          <w:szCs w:val="7"/>
        </w:rPr>
        <w:t>"EL PROVEEDOR"</w:t>
      </w:r>
      <w:r w:rsidRPr="0046211B">
        <w:rPr>
          <w:rFonts w:ascii="Arial Narrow" w:hAnsi="Arial Narrow" w:cs="Arial"/>
          <w:bCs/>
          <w:sz w:val="7"/>
          <w:szCs w:val="7"/>
        </w:rPr>
        <w:t xml:space="preserve"> QUEDA OBLIGADO A ENTREGAR A </w:t>
      </w:r>
      <w:r w:rsidRPr="0046211B">
        <w:rPr>
          <w:rFonts w:ascii="Arial Narrow" w:hAnsi="Arial Narrow" w:cs="Arial"/>
          <w:b/>
          <w:bCs/>
          <w:sz w:val="7"/>
          <w:szCs w:val="7"/>
        </w:rPr>
        <w:t>"EL INSTITUTO"</w:t>
      </w:r>
      <w:r w:rsidRPr="0046211B">
        <w:rPr>
          <w:rFonts w:ascii="Arial Narrow" w:hAnsi="Arial Narrow" w:cs="Arial"/>
          <w:bCs/>
          <w:sz w:val="7"/>
          <w:szCs w:val="7"/>
        </w:rPr>
        <w:t xml:space="preserve"> LA PÓLIZA DE FIANZA, EN LA DIVISIÓN DE CONTRATOS, UBICADA EN CALLE DURANGO NÚMERO 291 10º PISO, COLONIA ROMA NORTE, DELEGACIÓN CUAUHTÉMOC, CÓDIGO POSTAL 06700, CIUDAD DE MÉXICO, APEGÁNDOSE AL FORMATO QUE PARA TAL EFECTO SE PROPORCIONARÁ EN DICHA DIVISIÓN.</w:t>
      </w:r>
    </w:p>
    <w:p w:rsidR="00D14C46" w:rsidRPr="0046211B" w:rsidRDefault="00D14C46" w:rsidP="00D14C46">
      <w:pPr>
        <w:spacing w:line="240" w:lineRule="auto"/>
        <w:contextualSpacing/>
        <w:jc w:val="both"/>
        <w:rPr>
          <w:rFonts w:ascii="Arial Narrow" w:hAnsi="Arial Narrow" w:cs="Arial"/>
          <w:bCs/>
          <w:sz w:val="7"/>
          <w:szCs w:val="7"/>
        </w:rPr>
      </w:pPr>
    </w:p>
    <w:p w:rsidR="00D14C46"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sz w:val="7"/>
          <w:szCs w:val="7"/>
          <w:lang w:val="es-ES"/>
        </w:rPr>
        <w:t>DICHA PÓLIZA DE GARANTÍA DE CUMPLIMIENTO DEL CONTRATO SE LIBERARÁ DE FORMA INMEDIATA A</w:t>
      </w:r>
      <w:r w:rsidRPr="0046211B">
        <w:rPr>
          <w:rFonts w:ascii="Arial Narrow" w:hAnsi="Arial Narrow" w:cs="Arial"/>
          <w:b/>
          <w:sz w:val="7"/>
          <w:szCs w:val="7"/>
          <w:lang w:val="es-ES"/>
        </w:rPr>
        <w:t xml:space="preserve"> </w:t>
      </w:r>
      <w:r w:rsidRPr="0046211B">
        <w:rPr>
          <w:rFonts w:ascii="Arial Narrow" w:hAnsi="Arial Narrow" w:cs="Arial"/>
          <w:b/>
          <w:bCs/>
          <w:sz w:val="7"/>
          <w:szCs w:val="7"/>
          <w:lang w:val="es-ES"/>
        </w:rPr>
        <w:t>"EL PROVEEDOR"</w:t>
      </w:r>
      <w:r w:rsidRPr="0046211B">
        <w:rPr>
          <w:rFonts w:ascii="Arial Narrow" w:hAnsi="Arial Narrow" w:cs="Arial"/>
          <w:b/>
          <w:sz w:val="7"/>
          <w:szCs w:val="7"/>
          <w:lang w:val="es-ES"/>
        </w:rPr>
        <w:t xml:space="preserve"> </w:t>
      </w:r>
      <w:r w:rsidRPr="0046211B">
        <w:rPr>
          <w:rFonts w:ascii="Arial Narrow" w:hAnsi="Arial Narrow" w:cs="Arial"/>
          <w:sz w:val="7"/>
          <w:szCs w:val="7"/>
          <w:lang w:val="es-ES"/>
        </w:rPr>
        <w:t xml:space="preserve">UNA VEZ QUE </w:t>
      </w:r>
      <w:r w:rsidRPr="0046211B">
        <w:rPr>
          <w:rFonts w:ascii="Arial Narrow" w:hAnsi="Arial Narrow" w:cs="Arial"/>
          <w:b/>
          <w:bCs/>
          <w:sz w:val="7"/>
          <w:szCs w:val="7"/>
          <w:lang w:val="es-ES"/>
        </w:rPr>
        <w:t>"EL INSTITUTO"</w:t>
      </w:r>
      <w:r w:rsidRPr="0046211B">
        <w:rPr>
          <w:rFonts w:ascii="Arial Narrow" w:hAnsi="Arial Narrow" w:cs="Arial"/>
          <w:b/>
          <w:sz w:val="7"/>
          <w:szCs w:val="7"/>
          <w:lang w:val="es-ES"/>
        </w:rPr>
        <w:t xml:space="preserve"> </w:t>
      </w:r>
      <w:r w:rsidRPr="0046211B">
        <w:rPr>
          <w:rFonts w:ascii="Arial Narrow" w:hAnsi="Arial Narrow" w:cs="Arial"/>
          <w:sz w:val="7"/>
          <w:szCs w:val="7"/>
          <w:lang w:val="es-ES"/>
        </w:rPr>
        <w:t>LE OTORGUE AUTORIZACIÓN POR ESCRITO, PARA QUE ÉSTE PUEDA SOLICITAR A LA AFIANZADORA CORRESPONDIENTE LA CANCELACIÓN DE LA FIANZA, AUTORIZACIÓN QUE SE ENTREGARÁ A</w:t>
      </w:r>
      <w:r w:rsidRPr="0046211B">
        <w:rPr>
          <w:rFonts w:ascii="Arial Narrow" w:hAnsi="Arial Narrow" w:cs="Arial"/>
          <w:b/>
          <w:sz w:val="7"/>
          <w:szCs w:val="7"/>
          <w:lang w:val="es-ES"/>
        </w:rPr>
        <w:t xml:space="preserve"> </w:t>
      </w:r>
      <w:r w:rsidRPr="0046211B">
        <w:rPr>
          <w:rFonts w:ascii="Arial Narrow" w:hAnsi="Arial Narrow" w:cs="Arial"/>
          <w:b/>
          <w:bCs/>
          <w:sz w:val="7"/>
          <w:szCs w:val="7"/>
          <w:lang w:val="es-ES"/>
        </w:rPr>
        <w:t>"EL PROVEEDOR"</w:t>
      </w:r>
      <w:r w:rsidRPr="0046211B">
        <w:rPr>
          <w:rFonts w:ascii="Arial Narrow" w:hAnsi="Arial Narrow" w:cs="Arial"/>
          <w:sz w:val="7"/>
          <w:szCs w:val="7"/>
          <w:lang w:val="es-ES"/>
        </w:rPr>
        <w:t xml:space="preserve"> SIEMPRE QUE DEMUESTRE HABER CUMPLIDO CON LA TOTALIDAD DE LAS OBLIGACIONES ADQUIRIDAS POR VIRTUD DEL PRESENTE CONTRATO; PARA LO CUAL DEBERÁ PRESENTAR MEDIANTE ESCRITO LA SOLICITUD DE LIBERACIÓN DE LA FIANZA EN LA DIVISIÓN DE CONTRATOS, MISMA QUE LLEVARÁ A CABO EL PROCEDIMIENTO PARA LA LIBERACIÓN Y ENTREGA DE FIANZA.</w:t>
      </w:r>
    </w:p>
    <w:p w:rsidR="00D14C46" w:rsidRPr="0046211B" w:rsidRDefault="00D14C46" w:rsidP="00D14C46">
      <w:pPr>
        <w:spacing w:line="240" w:lineRule="auto"/>
        <w:contextualSpacing/>
        <w:jc w:val="both"/>
        <w:rPr>
          <w:rFonts w:ascii="Arial Narrow" w:hAnsi="Arial Narrow" w:cs="Arial"/>
          <w:sz w:val="7"/>
          <w:szCs w:val="7"/>
          <w:lang w:val="es-ES"/>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 xml:space="preserve">ENDOSO DE LA GARANTÍA DE CUMPLIMIENTO.- </w:t>
      </w:r>
      <w:r w:rsidRPr="0046211B">
        <w:rPr>
          <w:rFonts w:ascii="Arial Narrow" w:hAnsi="Arial Narrow" w:cs="Arial"/>
          <w:sz w:val="7"/>
          <w:szCs w:val="7"/>
        </w:rPr>
        <w:t xml:space="preserve">EN EL SUPUESTO DE QUE </w:t>
      </w:r>
      <w:r w:rsidRPr="0046211B">
        <w:rPr>
          <w:rFonts w:ascii="Arial Narrow" w:hAnsi="Arial Narrow" w:cs="Arial"/>
          <w:b/>
          <w:sz w:val="7"/>
          <w:szCs w:val="7"/>
        </w:rPr>
        <w:t>“EL INSTITUTO”</w:t>
      </w:r>
      <w:r w:rsidRPr="0046211B">
        <w:rPr>
          <w:rFonts w:ascii="Arial Narrow" w:hAnsi="Arial Narrow" w:cs="Arial"/>
          <w:sz w:val="7"/>
          <w:szCs w:val="7"/>
        </w:rPr>
        <w:t xml:space="preserve"> Y POR ASÍ CONVENIR A SUS INTERESES, DECIDIERA MODIFICAR EN CUALQUIERA DE SUS PARTES EL PRESENTE CONTRATO, “</w:t>
      </w:r>
      <w:r w:rsidRPr="0046211B">
        <w:rPr>
          <w:rFonts w:ascii="Arial Narrow" w:hAnsi="Arial Narrow" w:cs="Arial"/>
          <w:b/>
          <w:sz w:val="7"/>
          <w:szCs w:val="7"/>
        </w:rPr>
        <w:t>EL PROVEEDOR</w:t>
      </w:r>
      <w:r w:rsidRPr="0046211B">
        <w:rPr>
          <w:rFonts w:ascii="Arial Narrow" w:hAnsi="Arial Narrow" w:cs="Arial"/>
          <w:sz w:val="7"/>
          <w:szCs w:val="7"/>
        </w:rPr>
        <w:t xml:space="preserve">” SE OBLIGA A OTORGAR EL ENDOSO DE LA PÓLIZA DE GARANTÍA ORIGINALMENTE ENTREGADA, EN EL QUE CONSTE LAS MODIFICACIONES O CAMBIOS EN LA RESPECTIVA FIANZA, OBSERVÁNDOSE LOS MISMOS TÉRMINOS Y CONDICIONES SEÑALADOS EN LA PRESENTE CLÁUSULA PARA LA ENTREGA GARANTÍA DE CUMPLIMIENTO, DEBIÉNDOLA ENTREGAR </w:t>
      </w:r>
      <w:r w:rsidRPr="0046211B">
        <w:rPr>
          <w:rFonts w:ascii="Arial Narrow" w:hAnsi="Arial Narrow" w:cs="Arial"/>
          <w:b/>
          <w:sz w:val="7"/>
          <w:szCs w:val="7"/>
        </w:rPr>
        <w:t>“EL PROVEEDOR”</w:t>
      </w:r>
      <w:r w:rsidRPr="0046211B">
        <w:rPr>
          <w:rFonts w:ascii="Arial Narrow" w:hAnsi="Arial Narrow" w:cs="Arial"/>
          <w:sz w:val="7"/>
          <w:szCs w:val="7"/>
        </w:rPr>
        <w:t xml:space="preserve"> A MÁS TARDAR DENTRO DE LOS 10 (DIEZ) DÍAS NATURALES POSTERIORES A LA FIRMA DEL CONVENIO RESPECTIVO.</w:t>
      </w:r>
    </w:p>
    <w:p w:rsidR="00D14C46" w:rsidRPr="0046211B" w:rsidRDefault="00D14C46" w:rsidP="00D14C46">
      <w:pPr>
        <w:spacing w:line="240" w:lineRule="auto"/>
        <w:contextualSpacing/>
        <w:jc w:val="both"/>
        <w:rPr>
          <w:rFonts w:ascii="Arial Narrow" w:hAnsi="Arial Narrow" w:cs="Arial"/>
          <w:b/>
          <w:bCs/>
          <w:sz w:val="7"/>
          <w:szCs w:val="7"/>
          <w:lang w:val="es-ES"/>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bCs/>
          <w:sz w:val="7"/>
          <w:szCs w:val="7"/>
          <w:lang w:val="es-ES"/>
        </w:rPr>
        <w:t xml:space="preserve">DÉCIMA SEGUNDA.- </w:t>
      </w:r>
      <w:r w:rsidRPr="0046211B">
        <w:rPr>
          <w:rFonts w:ascii="Arial Narrow" w:hAnsi="Arial Narrow" w:cs="Arial"/>
          <w:b/>
          <w:sz w:val="7"/>
          <w:szCs w:val="7"/>
        </w:rPr>
        <w:t xml:space="preserve">EJECUCIÓN DE LA GARANTÍA DE CUMPLIMIENTO.- “EL INSTITUTO” </w:t>
      </w:r>
      <w:r w:rsidRPr="0046211B">
        <w:rPr>
          <w:rFonts w:ascii="Arial Narrow" w:hAnsi="Arial Narrow" w:cs="Arial"/>
          <w:sz w:val="7"/>
          <w:szCs w:val="7"/>
        </w:rPr>
        <w:t>LLEVARÁ A CABO LA EJECUCIÓN DE LA GARANTÍA DE CUMPLIMIENTO DEL CONTRATO CUANDO:</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numPr>
          <w:ilvl w:val="0"/>
          <w:numId w:val="23"/>
        </w:numPr>
        <w:tabs>
          <w:tab w:val="clear" w:pos="720"/>
          <w:tab w:val="num" w:pos="142"/>
        </w:tabs>
        <w:spacing w:line="240" w:lineRule="auto"/>
        <w:ind w:hanging="720"/>
        <w:contextualSpacing/>
        <w:jc w:val="both"/>
        <w:rPr>
          <w:rFonts w:ascii="Arial Narrow" w:hAnsi="Arial Narrow" w:cs="Arial"/>
          <w:sz w:val="7"/>
          <w:szCs w:val="7"/>
        </w:rPr>
      </w:pPr>
      <w:r w:rsidRPr="0046211B">
        <w:rPr>
          <w:rFonts w:ascii="Arial Narrow" w:hAnsi="Arial Narrow" w:cs="Arial"/>
          <w:sz w:val="7"/>
          <w:szCs w:val="7"/>
        </w:rPr>
        <w:t xml:space="preserve">SE RESCINDA ADMINISTRATIVAMENTE ESTE CONTRATO. </w:t>
      </w:r>
    </w:p>
    <w:p w:rsidR="00D14C46" w:rsidRPr="0046211B" w:rsidRDefault="00D14C46" w:rsidP="00D14C46">
      <w:pPr>
        <w:numPr>
          <w:ilvl w:val="0"/>
          <w:numId w:val="23"/>
        </w:numPr>
        <w:tabs>
          <w:tab w:val="clear" w:pos="720"/>
          <w:tab w:val="num" w:pos="142"/>
        </w:tabs>
        <w:spacing w:line="240" w:lineRule="auto"/>
        <w:ind w:left="142" w:hanging="142"/>
        <w:contextualSpacing/>
        <w:jc w:val="both"/>
        <w:rPr>
          <w:rFonts w:ascii="Arial Narrow" w:hAnsi="Arial Narrow" w:cs="Arial"/>
          <w:sz w:val="7"/>
          <w:szCs w:val="7"/>
        </w:rPr>
      </w:pPr>
      <w:r w:rsidRPr="0046211B">
        <w:rPr>
          <w:rFonts w:ascii="Arial Narrow" w:hAnsi="Arial Narrow" w:cs="Arial"/>
          <w:sz w:val="7"/>
          <w:szCs w:val="7"/>
        </w:rPr>
        <w:t xml:space="preserve">SI </w:t>
      </w:r>
      <w:r w:rsidRPr="0046211B">
        <w:rPr>
          <w:rFonts w:ascii="Arial Narrow" w:hAnsi="Arial Narrow" w:cs="Arial"/>
          <w:b/>
          <w:sz w:val="7"/>
          <w:szCs w:val="7"/>
        </w:rPr>
        <w:t>"EL PROVEEDOR"</w:t>
      </w:r>
      <w:r w:rsidRPr="0046211B">
        <w:rPr>
          <w:rFonts w:ascii="Arial Narrow" w:hAnsi="Arial Narrow" w:cs="Arial"/>
          <w:sz w:val="7"/>
          <w:szCs w:val="7"/>
        </w:rPr>
        <w:t xml:space="preserve"> NO PUEDE REALIZAR EL CAMBIO FÍSICO DEL PRODUCTO, EN TÉRMINOS DE LO QUE DISPONE LAS CLÁUSULAS SÉPTIMA Y OCTAVA DEL PRESENTE CONTRATO.</w:t>
      </w:r>
    </w:p>
    <w:p w:rsidR="00D14C46" w:rsidRPr="0046211B" w:rsidRDefault="00D14C46" w:rsidP="00D14C46">
      <w:pPr>
        <w:numPr>
          <w:ilvl w:val="0"/>
          <w:numId w:val="23"/>
        </w:numPr>
        <w:tabs>
          <w:tab w:val="clear" w:pos="720"/>
          <w:tab w:val="num" w:pos="142"/>
        </w:tabs>
        <w:spacing w:line="240" w:lineRule="auto"/>
        <w:ind w:left="142" w:hanging="142"/>
        <w:contextualSpacing/>
        <w:jc w:val="both"/>
        <w:rPr>
          <w:rFonts w:ascii="Arial Narrow" w:hAnsi="Arial Narrow" w:cs="Arial"/>
          <w:sz w:val="7"/>
          <w:szCs w:val="7"/>
        </w:rPr>
      </w:pPr>
      <w:r w:rsidRPr="0046211B">
        <w:rPr>
          <w:rFonts w:ascii="Arial Narrow" w:hAnsi="Arial Narrow" w:cs="Arial"/>
          <w:sz w:val="7"/>
          <w:szCs w:val="7"/>
        </w:rPr>
        <w:t>DURANTE SU VIGENCIA SE DETECTEN DEFICIENCIAS O CALIDAD FALLAS O CALIDAD INFERIOR EN LOS BIENES SUMINISTRADOS, EN COMPARACIÓN CON LOS OFERTADOS.</w:t>
      </w:r>
    </w:p>
    <w:p w:rsidR="00D14C46" w:rsidRPr="0046211B" w:rsidRDefault="00D14C46" w:rsidP="00D14C46">
      <w:pPr>
        <w:numPr>
          <w:ilvl w:val="0"/>
          <w:numId w:val="23"/>
        </w:numPr>
        <w:tabs>
          <w:tab w:val="clear" w:pos="720"/>
          <w:tab w:val="num" w:pos="142"/>
        </w:tabs>
        <w:spacing w:line="240" w:lineRule="auto"/>
        <w:ind w:left="142" w:hanging="142"/>
        <w:contextualSpacing/>
        <w:jc w:val="both"/>
        <w:rPr>
          <w:rFonts w:ascii="Arial Narrow" w:hAnsi="Arial Narrow" w:cs="Arial"/>
          <w:sz w:val="7"/>
          <w:szCs w:val="7"/>
        </w:rPr>
      </w:pPr>
      <w:r w:rsidRPr="0046211B">
        <w:rPr>
          <w:rFonts w:ascii="Arial Narrow" w:hAnsi="Arial Narrow" w:cs="Arial"/>
          <w:sz w:val="7"/>
          <w:szCs w:val="7"/>
        </w:rPr>
        <w:t xml:space="preserve">CUANDO EN EL SUPUESTO DE QUE SE REALICEN MODIFICACIONES AL PRESENTE CONTRATO, NO ENTREGUE </w:t>
      </w:r>
      <w:r w:rsidRPr="0046211B">
        <w:rPr>
          <w:rFonts w:ascii="Arial Narrow" w:hAnsi="Arial Narrow" w:cs="Arial"/>
          <w:b/>
          <w:sz w:val="7"/>
          <w:szCs w:val="7"/>
        </w:rPr>
        <w:t>“EL PROVEEDOR”</w:t>
      </w:r>
      <w:r w:rsidRPr="0046211B">
        <w:rPr>
          <w:rFonts w:ascii="Arial Narrow" w:hAnsi="Arial Narrow" w:cs="Arial"/>
          <w:sz w:val="7"/>
          <w:szCs w:val="7"/>
        </w:rPr>
        <w:t xml:space="preserve"> EN EL PLAZO PACTADO, EL ENDOSO O LA NUEVA GARANTÍA, QUE AMPARE EL PORCENTAJE ESTABLECIDO PARA GARANTIZAR EL CUMPLIMIENTO DEL PRESENTE INSTRUMENTO </w:t>
      </w:r>
    </w:p>
    <w:p w:rsidR="00D14C46" w:rsidRDefault="00D14C46" w:rsidP="00D14C46">
      <w:pPr>
        <w:numPr>
          <w:ilvl w:val="0"/>
          <w:numId w:val="23"/>
        </w:numPr>
        <w:tabs>
          <w:tab w:val="clear" w:pos="720"/>
          <w:tab w:val="num" w:pos="142"/>
        </w:tabs>
        <w:spacing w:line="240" w:lineRule="auto"/>
        <w:ind w:left="142" w:hanging="142"/>
        <w:contextualSpacing/>
        <w:jc w:val="both"/>
        <w:rPr>
          <w:rFonts w:ascii="Arial Narrow" w:hAnsi="Arial Narrow" w:cs="Arial"/>
          <w:sz w:val="7"/>
          <w:szCs w:val="7"/>
        </w:rPr>
      </w:pPr>
      <w:r w:rsidRPr="0046211B">
        <w:rPr>
          <w:rFonts w:ascii="Arial Narrow" w:hAnsi="Arial Narrow" w:cs="Arial"/>
          <w:sz w:val="7"/>
          <w:szCs w:val="7"/>
        </w:rPr>
        <w:t>POR CUALQUIER OTRO INCUMPLIMIENTO DE LAS OBLIGACIONES CONTRAÍDAS EN ESTE CONTRATO.</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sz w:val="7"/>
          <w:szCs w:val="7"/>
          <w:lang w:val="es-ES"/>
        </w:rPr>
        <w:t>DE CONFORMIDAD CON EL ARTÍCULO 81 FRACCIÓN II DEL “RLAASSP”, LA APLICACIÓN DE LA GARANTÍA DE CUMPLIMIENTO SE HARÁ EFECTIVA POR EL MONTO TOTAL DE LA OBLIGACIÓN GARANTIZADA.</w:t>
      </w:r>
    </w:p>
    <w:p w:rsidR="00D14C46" w:rsidRPr="0046211B" w:rsidRDefault="00D14C46" w:rsidP="00D14C46">
      <w:pPr>
        <w:spacing w:line="240" w:lineRule="auto"/>
        <w:contextualSpacing/>
        <w:jc w:val="both"/>
        <w:rPr>
          <w:rFonts w:ascii="Arial Narrow" w:hAnsi="Arial Narrow" w:cs="Arial"/>
          <w:b/>
          <w:bCs/>
          <w:sz w:val="7"/>
          <w:szCs w:val="7"/>
          <w:lang w:val="es-ES"/>
        </w:rPr>
      </w:pPr>
    </w:p>
    <w:p w:rsidR="00D14C46" w:rsidRPr="0046211B"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b/>
          <w:bCs/>
          <w:sz w:val="7"/>
          <w:szCs w:val="7"/>
        </w:rPr>
        <w:t xml:space="preserve">DÉCIMA </w:t>
      </w:r>
      <w:r w:rsidRPr="0046211B">
        <w:rPr>
          <w:rFonts w:ascii="Arial Narrow" w:hAnsi="Arial Narrow" w:cs="Arial"/>
          <w:b/>
          <w:bCs/>
          <w:sz w:val="7"/>
          <w:szCs w:val="7"/>
          <w:lang w:val="es-ES"/>
        </w:rPr>
        <w:t>TERCERA</w:t>
      </w:r>
      <w:r w:rsidRPr="0046211B">
        <w:rPr>
          <w:rFonts w:ascii="Arial Narrow" w:hAnsi="Arial Narrow" w:cs="Arial"/>
          <w:b/>
          <w:bCs/>
          <w:sz w:val="7"/>
          <w:szCs w:val="7"/>
        </w:rPr>
        <w:t xml:space="preserve">.- </w:t>
      </w:r>
      <w:r w:rsidRPr="0046211B">
        <w:rPr>
          <w:rFonts w:ascii="Arial Narrow" w:hAnsi="Arial Narrow" w:cs="Arial"/>
          <w:b/>
          <w:sz w:val="7"/>
          <w:szCs w:val="7"/>
          <w:lang w:val="es-ES"/>
        </w:rPr>
        <w:t xml:space="preserve">PENAS CONVENCIONALES.- </w:t>
      </w:r>
      <w:r w:rsidRPr="0046211B">
        <w:rPr>
          <w:rFonts w:ascii="Arial Narrow" w:hAnsi="Arial Narrow" w:cs="Arial"/>
          <w:b/>
          <w:bCs/>
          <w:sz w:val="7"/>
          <w:szCs w:val="7"/>
          <w:lang w:val="es-ES"/>
        </w:rPr>
        <w:t>"EL INSTITUTO</w:t>
      </w:r>
      <w:r w:rsidRPr="0046211B">
        <w:rPr>
          <w:rFonts w:ascii="Arial Narrow" w:hAnsi="Arial Narrow" w:cs="Arial"/>
          <w:b/>
          <w:sz w:val="7"/>
          <w:szCs w:val="7"/>
          <w:lang w:val="es-ES"/>
        </w:rPr>
        <w:t xml:space="preserve">", </w:t>
      </w:r>
      <w:r w:rsidRPr="0046211B">
        <w:rPr>
          <w:rFonts w:ascii="Arial Narrow" w:hAnsi="Arial Narrow" w:cs="Arial"/>
          <w:sz w:val="7"/>
          <w:szCs w:val="7"/>
        </w:rPr>
        <w:t>DE CONFORMIDAD CON EL ARTÍCULO 53 DE LA “LAASSP” Y 95 DE SU REGLAMENTO,</w:t>
      </w:r>
      <w:r w:rsidRPr="0046211B">
        <w:rPr>
          <w:rFonts w:ascii="Arial Narrow" w:hAnsi="Arial Narrow" w:cs="Arial"/>
          <w:b/>
          <w:sz w:val="7"/>
          <w:szCs w:val="7"/>
          <w:lang w:val="es-ES"/>
        </w:rPr>
        <w:t xml:space="preserve"> </w:t>
      </w:r>
      <w:r w:rsidRPr="0046211B">
        <w:rPr>
          <w:rFonts w:ascii="Arial Narrow" w:hAnsi="Arial Narrow" w:cs="Arial"/>
          <w:sz w:val="7"/>
          <w:szCs w:val="7"/>
          <w:lang w:val="es-ES"/>
        </w:rPr>
        <w:t>APLICARÁ UNA PENA CONVENCIONAL POR CADA DÍA NATURAL DE ATRASO EN LA ENTREGA DE LOS BIENES, POR EL EQUIVALENTE AL 2.5% (DOS PUNTO CINCO POR CIENTO) SOBRE EL VALOR TOTAL DE LO INCUMPLIDO, SIN INCLUIR EL I.V.A.</w:t>
      </w:r>
    </w:p>
    <w:p w:rsidR="00D14C46" w:rsidRPr="0046211B" w:rsidRDefault="00D14C46" w:rsidP="00D14C46">
      <w:pPr>
        <w:spacing w:line="240" w:lineRule="auto"/>
        <w:contextualSpacing/>
        <w:jc w:val="both"/>
        <w:rPr>
          <w:rFonts w:ascii="Arial Narrow" w:hAnsi="Arial Narrow" w:cs="Arial"/>
          <w:sz w:val="7"/>
          <w:szCs w:val="7"/>
          <w:lang w:val="es-ES"/>
        </w:rPr>
      </w:pPr>
    </w:p>
    <w:p w:rsidR="00D14C46" w:rsidRPr="0046211B"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sz w:val="7"/>
          <w:szCs w:val="7"/>
        </w:rPr>
        <w:t xml:space="preserve">LAS PENAS CONVENCIONALES SE APLICARÁN CUANDO, POR CAUSAS IMPUTABLES A </w:t>
      </w:r>
      <w:r w:rsidRPr="0046211B">
        <w:rPr>
          <w:rFonts w:ascii="Arial Narrow" w:hAnsi="Arial Narrow" w:cs="Arial"/>
          <w:b/>
          <w:sz w:val="7"/>
          <w:szCs w:val="7"/>
        </w:rPr>
        <w:t>“EL PROVEEDOR”</w:t>
      </w:r>
      <w:r w:rsidRPr="0046211B">
        <w:rPr>
          <w:rFonts w:ascii="Arial Narrow" w:hAnsi="Arial Narrow" w:cs="Arial"/>
          <w:sz w:val="7"/>
          <w:szCs w:val="7"/>
        </w:rPr>
        <w:t>, LA ENTREGA DE LOS BIENES SE REALICE CON ATRASO, CONSIDERANDO PARA ESTA DETERMINACIÓN LA FECHA CONVENIDA O PACTADA CONTRACTUALMENTE, CONSIDERANDO LO SIGUIENTE:</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numPr>
          <w:ilvl w:val="0"/>
          <w:numId w:val="39"/>
        </w:numPr>
        <w:spacing w:after="0" w:line="240" w:lineRule="auto"/>
        <w:ind w:left="142" w:hanging="142"/>
        <w:jc w:val="both"/>
        <w:rPr>
          <w:rFonts w:ascii="Arial Narrow" w:hAnsi="Arial Narrow" w:cs="Arial"/>
          <w:sz w:val="7"/>
          <w:szCs w:val="7"/>
        </w:rPr>
      </w:pPr>
      <w:r w:rsidRPr="0046211B">
        <w:rPr>
          <w:rFonts w:ascii="Arial Narrow" w:hAnsi="Arial Narrow" w:cs="Arial"/>
          <w:sz w:val="7"/>
          <w:szCs w:val="7"/>
        </w:rPr>
        <w:t>SE PENALIZARÁ CON EL 2.5% (DOS PUNTO CINCO POR CIENTO) POR DÍA NATURAL DE ATRASO, HASTA POR CUATRO DÍAS.</w:t>
      </w:r>
    </w:p>
    <w:p w:rsidR="00D14C46" w:rsidRPr="0046211B" w:rsidRDefault="00D14C46" w:rsidP="00D14C46">
      <w:pPr>
        <w:numPr>
          <w:ilvl w:val="0"/>
          <w:numId w:val="39"/>
        </w:numPr>
        <w:spacing w:after="0" w:line="240" w:lineRule="auto"/>
        <w:ind w:left="142" w:hanging="142"/>
        <w:jc w:val="both"/>
        <w:rPr>
          <w:rFonts w:ascii="Arial Narrow" w:hAnsi="Arial Narrow" w:cs="Arial"/>
          <w:sz w:val="7"/>
          <w:szCs w:val="7"/>
        </w:rPr>
      </w:pPr>
      <w:r w:rsidRPr="0046211B">
        <w:rPr>
          <w:rFonts w:ascii="Arial Narrow" w:hAnsi="Arial Narrow" w:cs="Arial"/>
          <w:sz w:val="7"/>
          <w:szCs w:val="7"/>
        </w:rPr>
        <w:t>SE DETERMINARÁ EN FUNCIÓN DE LOS BIENES NO ENTREGADOS EN LA FECHA CONVENIDA.</w:t>
      </w:r>
    </w:p>
    <w:p w:rsidR="00D14C46" w:rsidRPr="0046211B" w:rsidRDefault="00D14C46" w:rsidP="00D14C46">
      <w:pPr>
        <w:numPr>
          <w:ilvl w:val="0"/>
          <w:numId w:val="39"/>
        </w:numPr>
        <w:spacing w:after="0" w:line="240" w:lineRule="auto"/>
        <w:ind w:left="142" w:hanging="142"/>
        <w:jc w:val="both"/>
        <w:rPr>
          <w:rFonts w:ascii="Arial Narrow" w:hAnsi="Arial Narrow" w:cs="Arial"/>
          <w:sz w:val="7"/>
          <w:szCs w:val="7"/>
        </w:rPr>
      </w:pPr>
      <w:r w:rsidRPr="0046211B">
        <w:rPr>
          <w:rFonts w:ascii="Arial Narrow" w:hAnsi="Arial Narrow" w:cs="Arial"/>
          <w:sz w:val="7"/>
          <w:szCs w:val="7"/>
        </w:rPr>
        <w:t>EL PERIODO DE PENALIZACIÓN COMIENZA A CONTAR A PARTIR DEL DÍA SIGUIENTE EN QUE SE CONCLUYE EL PLAZO O FECHA CONVENIDA PARA LA ENTREGA DE LOS BIENES.</w:t>
      </w:r>
    </w:p>
    <w:p w:rsidR="00D14C46" w:rsidRPr="0046211B" w:rsidRDefault="00D14C46" w:rsidP="00D14C46">
      <w:pPr>
        <w:spacing w:after="0" w:line="240" w:lineRule="auto"/>
        <w:jc w:val="both"/>
        <w:rPr>
          <w:rFonts w:ascii="Arial Narrow" w:hAnsi="Arial Narrow" w:cs="Arial"/>
          <w:sz w:val="7"/>
          <w:szCs w:val="7"/>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 xml:space="preserve">EL ADMINISTRADOR DEL PRESENTE CONTRATO SERÁ EL ENCARGADO DE DETERMINAR CALCULAR Y NOTIFICAR A </w:t>
      </w:r>
      <w:r w:rsidRPr="0046211B">
        <w:rPr>
          <w:rFonts w:ascii="Arial Narrow" w:hAnsi="Arial Narrow" w:cs="Arial"/>
          <w:b/>
          <w:sz w:val="7"/>
          <w:szCs w:val="7"/>
        </w:rPr>
        <w:t>“EL PROVEEDOR</w:t>
      </w:r>
      <w:r w:rsidRPr="0046211B">
        <w:rPr>
          <w:rFonts w:ascii="Arial Narrow" w:hAnsi="Arial Narrow" w:cs="Arial"/>
          <w:sz w:val="7"/>
          <w:szCs w:val="7"/>
        </w:rPr>
        <w:t>” LAS PENAS CONVENCIONALES; ASÍ COMO DE VIGILAR EL REGISTRO O CAPTURA Y VALIDAR EN EL SISTEMA PREI MILLENIUM, DENTRO DE LOS 5 (CINCO) DÍAS HÁBILES SIGUIENTES A LA CONCLUSIÓN DEL INCUMPLIMIENTO, LA APLICACIÓN DE LAS PENAS CONVENCIONALES OBJETO DEL PRESENTE INSTRUMENTO JURÍDICO, Y COMUNICAR LOS INCUMPLIMIENTOS.</w:t>
      </w:r>
    </w:p>
    <w:p w:rsidR="00D14C46" w:rsidRPr="0046211B" w:rsidRDefault="00D14C46" w:rsidP="00D14C46">
      <w:pPr>
        <w:spacing w:line="240" w:lineRule="auto"/>
        <w:contextualSpacing/>
        <w:jc w:val="both"/>
        <w:rPr>
          <w:rFonts w:ascii="Arial Narrow" w:hAnsi="Arial Narrow" w:cs="Arial"/>
          <w:sz w:val="7"/>
          <w:szCs w:val="7"/>
        </w:rPr>
      </w:pPr>
    </w:p>
    <w:p w:rsidR="00D14C46" w:rsidRDefault="00D14C46" w:rsidP="00D14C46">
      <w:pPr>
        <w:spacing w:line="240" w:lineRule="auto"/>
        <w:contextualSpacing/>
        <w:jc w:val="both"/>
        <w:rPr>
          <w:rFonts w:ascii="Arial Narrow" w:hAnsi="Arial Narrow" w:cs="Arial"/>
          <w:bCs/>
          <w:sz w:val="7"/>
          <w:szCs w:val="7"/>
        </w:rPr>
      </w:pPr>
      <w:r w:rsidRPr="0046211B">
        <w:rPr>
          <w:rFonts w:ascii="Arial Narrow" w:hAnsi="Arial Narrow" w:cs="Arial"/>
          <w:b/>
          <w:bCs/>
          <w:sz w:val="7"/>
          <w:szCs w:val="7"/>
        </w:rPr>
        <w:t xml:space="preserve">"EL INSTITUTO" </w:t>
      </w:r>
      <w:r w:rsidRPr="0046211B">
        <w:rPr>
          <w:rFonts w:ascii="Arial Narrow" w:hAnsi="Arial Narrow" w:cs="Arial"/>
          <w:bCs/>
          <w:sz w:val="7"/>
          <w:szCs w:val="7"/>
        </w:rPr>
        <w:t>DESCONTAR</w:t>
      </w:r>
      <w:r>
        <w:rPr>
          <w:rFonts w:ascii="Arial Narrow" w:hAnsi="Arial Narrow" w:cs="Arial"/>
          <w:bCs/>
          <w:sz w:val="7"/>
          <w:szCs w:val="7"/>
        </w:rPr>
        <w:t>Á</w:t>
      </w:r>
      <w:r w:rsidRPr="0046211B">
        <w:rPr>
          <w:rFonts w:ascii="Arial Narrow" w:hAnsi="Arial Narrow" w:cs="Arial"/>
          <w:bCs/>
          <w:sz w:val="7"/>
          <w:szCs w:val="7"/>
        </w:rPr>
        <w:t xml:space="preserve"> LAS CANTIDADES QUE RESULTEN DE APLICAR LA PENA CONVENCIONAL SOBRE LOS PAGOS QUE DEBA CUBRIR </w:t>
      </w:r>
      <w:r w:rsidRPr="0046211B">
        <w:rPr>
          <w:rFonts w:ascii="Arial Narrow" w:hAnsi="Arial Narrow" w:cs="Arial"/>
          <w:b/>
          <w:sz w:val="7"/>
          <w:szCs w:val="7"/>
        </w:rPr>
        <w:t>“EL PROVEEDOR</w:t>
      </w:r>
      <w:r w:rsidRPr="0046211B">
        <w:rPr>
          <w:rFonts w:ascii="Arial Narrow" w:hAnsi="Arial Narrow" w:cs="Arial"/>
          <w:sz w:val="7"/>
          <w:szCs w:val="7"/>
        </w:rPr>
        <w:t xml:space="preserve">”. POR LO TANTO  </w:t>
      </w:r>
      <w:r w:rsidRPr="0046211B">
        <w:rPr>
          <w:rFonts w:ascii="Arial Narrow" w:hAnsi="Arial Narrow" w:cs="Arial"/>
          <w:b/>
          <w:sz w:val="7"/>
          <w:szCs w:val="7"/>
        </w:rPr>
        <w:t>“EL PROVEEDOR</w:t>
      </w:r>
      <w:r w:rsidRPr="0046211B">
        <w:rPr>
          <w:rFonts w:ascii="Arial Narrow" w:hAnsi="Arial Narrow" w:cs="Arial"/>
          <w:sz w:val="7"/>
          <w:szCs w:val="7"/>
        </w:rPr>
        <w:t xml:space="preserve">” AUTORIZA A DESCONTAR LAS CANTIDADES QUE RESULTEN DE APLICAR LAS SANCIONES SEÑALAS EN LOS PÁRRAFOS ANTERIORES, SOBRE LOS PAGOS QUE A ESTE DEBA CUBRIRLE </w:t>
      </w:r>
      <w:r w:rsidRPr="0046211B">
        <w:rPr>
          <w:rFonts w:ascii="Arial Narrow" w:hAnsi="Arial Narrow" w:cs="Arial"/>
          <w:b/>
          <w:bCs/>
          <w:sz w:val="7"/>
          <w:szCs w:val="7"/>
        </w:rPr>
        <w:t xml:space="preserve">"EL INSTITUTO" </w:t>
      </w:r>
      <w:r w:rsidRPr="0046211B">
        <w:rPr>
          <w:rFonts w:ascii="Arial Narrow" w:hAnsi="Arial Narrow" w:cs="Arial"/>
          <w:bCs/>
          <w:sz w:val="7"/>
          <w:szCs w:val="7"/>
        </w:rPr>
        <w:t>DURANTE EL PERIODO EN QUE INCURRA Y/O SE MANTENGA EN INCUMPLIMIENTO CON MOTIVO DEL SUMINISTRO DE LOS BIENES. EL LÍMITE PARA LA APLICACIÓN DE LAS PENAS CONVENCIONALES SERÁ EL MONTO DE LA GARANTÍA DE CUMPLIMIENTO.</w:t>
      </w:r>
    </w:p>
    <w:p w:rsidR="00D14C46" w:rsidRPr="0046211B" w:rsidRDefault="00D14C46" w:rsidP="00D14C46">
      <w:pPr>
        <w:spacing w:line="240" w:lineRule="auto"/>
        <w:contextualSpacing/>
        <w:jc w:val="both"/>
        <w:rPr>
          <w:rFonts w:ascii="Arial Narrow" w:hAnsi="Arial Narrow" w:cs="Arial"/>
          <w:bCs/>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Cs/>
          <w:sz w:val="7"/>
          <w:szCs w:val="7"/>
        </w:rPr>
        <w:t xml:space="preserve">PARA AUTORIZAR EL PAGO DE LOS BIENES PREVIAMENTE </w:t>
      </w:r>
      <w:r w:rsidRPr="0046211B">
        <w:rPr>
          <w:rFonts w:ascii="Arial Narrow" w:hAnsi="Arial Narrow" w:cs="Arial"/>
          <w:b/>
          <w:sz w:val="7"/>
          <w:szCs w:val="7"/>
        </w:rPr>
        <w:t>“EL PROVEEDOR</w:t>
      </w:r>
      <w:r w:rsidRPr="0046211B">
        <w:rPr>
          <w:rFonts w:ascii="Arial Narrow" w:hAnsi="Arial Narrow" w:cs="Arial"/>
          <w:sz w:val="7"/>
          <w:szCs w:val="7"/>
        </w:rPr>
        <w:t>” TIENE QUE HABER CUBIERTO LAS PENAS CONVENCIONALES APLICADAS CONFORME A LO DISPUESTO EN EL PRESENTE CONTRATO. EL ADMINISTRADOR DEL CONTRATO SERÁ EL RESPONSABLE DE VERIFICAR QUE SE CUMPLA ESTA OBLIGACIÓN, DENTRO DE LOS 5 (CINCO) DÍAS HABLES SIGUIENTES A LA CONCLUSIÓN DEL INCUMPLIMIENTO.</w:t>
      </w:r>
    </w:p>
    <w:p w:rsidR="00D14C46" w:rsidRPr="0046211B" w:rsidRDefault="00D14C46" w:rsidP="00D14C46">
      <w:pPr>
        <w:spacing w:after="0" w:line="240" w:lineRule="auto"/>
        <w:contextualSpacing/>
        <w:jc w:val="both"/>
        <w:rPr>
          <w:rFonts w:ascii="Arial Narrow" w:hAnsi="Arial Narrow" w:cs="Arial"/>
          <w:b/>
          <w:sz w:val="7"/>
          <w:szCs w:val="7"/>
        </w:rPr>
      </w:pPr>
    </w:p>
    <w:p w:rsidR="00D14C46" w:rsidRDefault="00D14C46" w:rsidP="00D14C46">
      <w:pPr>
        <w:pStyle w:val="Prrafodelista"/>
        <w:ind w:left="0"/>
        <w:jc w:val="both"/>
        <w:rPr>
          <w:rFonts w:ascii="Arial Narrow" w:hAnsi="Arial Narrow" w:cs="Arial"/>
          <w:sz w:val="7"/>
          <w:szCs w:val="7"/>
          <w:lang w:val="es-MX"/>
        </w:rPr>
      </w:pPr>
      <w:r w:rsidRPr="0046211B">
        <w:rPr>
          <w:rFonts w:ascii="Arial Narrow" w:hAnsi="Arial Narrow" w:cs="Arial"/>
          <w:b/>
          <w:sz w:val="7"/>
          <w:szCs w:val="7"/>
        </w:rPr>
        <w:t xml:space="preserve">DÉCIMA </w:t>
      </w:r>
      <w:r w:rsidRPr="0046211B">
        <w:rPr>
          <w:rFonts w:ascii="Arial Narrow" w:hAnsi="Arial Narrow" w:cs="Arial"/>
          <w:b/>
          <w:bCs/>
          <w:sz w:val="7"/>
          <w:szCs w:val="7"/>
        </w:rPr>
        <w:t>CUARTA</w:t>
      </w:r>
      <w:r w:rsidRPr="0046211B">
        <w:rPr>
          <w:rFonts w:ascii="Arial Narrow" w:hAnsi="Arial Narrow" w:cs="Arial"/>
          <w:b/>
          <w:sz w:val="7"/>
          <w:szCs w:val="7"/>
        </w:rPr>
        <w:t>.- TERMINACIÓN ANTICIPADA.-</w:t>
      </w:r>
      <w:r w:rsidRPr="0046211B">
        <w:rPr>
          <w:rFonts w:ascii="Arial Narrow" w:hAnsi="Arial Narrow" w:cs="Arial"/>
          <w:sz w:val="7"/>
          <w:szCs w:val="7"/>
        </w:rPr>
        <w:t xml:space="preserve"> DE CONFORMIDAD CON LO ESTABLECIDO EN LOS ARTÍCULOS 54 BIS DE LA “LAASSP” Y 102 DEL “RLAASSP”, “</w:t>
      </w:r>
      <w:r w:rsidRPr="0046211B">
        <w:rPr>
          <w:rFonts w:ascii="Arial Narrow" w:hAnsi="Arial Narrow" w:cs="Arial"/>
          <w:b/>
          <w:sz w:val="7"/>
          <w:szCs w:val="7"/>
        </w:rPr>
        <w:t>EL INSTITUTO</w:t>
      </w:r>
      <w:r w:rsidRPr="0046211B">
        <w:rPr>
          <w:rFonts w:ascii="Arial Narrow" w:hAnsi="Arial Narrow" w:cs="Arial"/>
          <w:sz w:val="7"/>
          <w:szCs w:val="7"/>
        </w:rPr>
        <w:t>” PODRÁ DAR POR TERMINADO ANTICIPADAMENTE EL PRESENTE CONTRATO SIN RESPONSABILIDAD PARA ÉSTE Y SIN NECESIDAD DE QUE MEDIE RESOLUCIÓN JUDICIAL ALGUNA, CUANDO CONCURRAN RAZONES DE INTERÉS GENERAL O BIEN, CUANDO POR CAUSAS JUSTIFICADAS SE EXTINGA LA NECESIDAD DE REQUERIR LOS BIENES OBJETO DEL PRESENTE CONTRATO, Y SE DEMUESTRE QUE DE CONTINUAR CON EL CUMPLIMIENTO DE LAS OBLIGACIONES PACTADAS SE OCASIONARÍA ALGÚN DAÑO O PERJUICIO A “</w:t>
      </w:r>
      <w:r w:rsidRPr="0046211B">
        <w:rPr>
          <w:rFonts w:ascii="Arial Narrow" w:hAnsi="Arial Narrow" w:cs="Arial"/>
          <w:b/>
          <w:sz w:val="7"/>
          <w:szCs w:val="7"/>
        </w:rPr>
        <w:t>EL INSTITUTO</w:t>
      </w:r>
      <w:r w:rsidRPr="0046211B">
        <w:rPr>
          <w:rFonts w:ascii="Arial Narrow" w:hAnsi="Arial Narrow" w:cs="Arial"/>
          <w:sz w:val="7"/>
          <w:szCs w:val="7"/>
        </w:rPr>
        <w:t>” O SE DETERMINE LA NULIDAD DE LOS ACTOS QUE DIERON ORIGEN AL PRESENTE INSTRUMENTO JURÍDICO, CON MOTIVO DE LA RESOLUCIÓN DE UNA INCONFORMIDAD O INTERVENCIÓN DE OFICIO EMITIDA POR LA SECRETARÍA DE LA FUNCIÓN PÚBLICA.</w:t>
      </w:r>
      <w:r w:rsidRPr="0046211B">
        <w:rPr>
          <w:rFonts w:ascii="Arial Narrow" w:hAnsi="Arial Narrow" w:cs="Arial"/>
          <w:sz w:val="7"/>
          <w:szCs w:val="7"/>
          <w:lang w:val="es-MX"/>
        </w:rPr>
        <w:t xml:space="preserve"> </w:t>
      </w:r>
    </w:p>
    <w:p w:rsidR="00D14C46" w:rsidRPr="0046211B" w:rsidRDefault="00D14C46" w:rsidP="00D14C46">
      <w:pPr>
        <w:pStyle w:val="Prrafodelista"/>
        <w:ind w:left="0"/>
        <w:jc w:val="both"/>
        <w:rPr>
          <w:rFonts w:ascii="Arial Narrow" w:hAnsi="Arial Narrow" w:cs="Arial"/>
          <w:sz w:val="7"/>
          <w:szCs w:val="7"/>
          <w:lang w:val="es-MX"/>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rPr>
        <w:t>EN ESTOS CASOS “</w:t>
      </w:r>
      <w:r w:rsidRPr="0046211B">
        <w:rPr>
          <w:rFonts w:ascii="Arial Narrow" w:hAnsi="Arial Narrow" w:cs="Arial"/>
          <w:b/>
          <w:sz w:val="7"/>
          <w:szCs w:val="7"/>
        </w:rPr>
        <w:t>EL INSTITUTO</w:t>
      </w:r>
      <w:r w:rsidRPr="0046211B">
        <w:rPr>
          <w:rFonts w:ascii="Arial Narrow" w:hAnsi="Arial Narrow" w:cs="Arial"/>
          <w:sz w:val="7"/>
          <w:szCs w:val="7"/>
        </w:rPr>
        <w:t>” REEMBOLSARÁ A “</w:t>
      </w:r>
      <w:r w:rsidRPr="0046211B">
        <w:rPr>
          <w:rFonts w:ascii="Arial Narrow" w:hAnsi="Arial Narrow" w:cs="Arial"/>
          <w:b/>
          <w:sz w:val="7"/>
          <w:szCs w:val="7"/>
        </w:rPr>
        <w:t>EL PROVEEDOR</w:t>
      </w:r>
      <w:r w:rsidRPr="0046211B">
        <w:rPr>
          <w:rFonts w:ascii="Arial Narrow" w:hAnsi="Arial Narrow" w:cs="Arial"/>
          <w:sz w:val="7"/>
          <w:szCs w:val="7"/>
        </w:rPr>
        <w:t>” LOS GASTOS NO RECUPERABLES EN QUE HAYA INCURRIDO, SIEMPRE QUE ÉSTOS SEAN RAZONABLES, ESTÉN COMPROBADOS Y SE RELACIONEN DIRECTAMENTE CON EL PRESENTE INSTRUMENTO JURÍDICO.</w:t>
      </w:r>
    </w:p>
    <w:p w:rsidR="00D14C46" w:rsidRPr="0046211B" w:rsidRDefault="00D14C46" w:rsidP="00D14C46">
      <w:pPr>
        <w:spacing w:line="240" w:lineRule="auto"/>
        <w:contextualSpacing/>
        <w:jc w:val="both"/>
        <w:rPr>
          <w:rFonts w:ascii="Arial Narrow" w:hAnsi="Arial Narrow" w:cs="Arial"/>
          <w:b/>
          <w:sz w:val="7"/>
          <w:szCs w:val="7"/>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DÉCIMA</w:t>
      </w:r>
      <w:r w:rsidRPr="00B40947">
        <w:rPr>
          <w:rFonts w:ascii="Arial Narrow" w:hAnsi="Arial Narrow" w:cs="Arial"/>
          <w:b/>
          <w:sz w:val="7"/>
          <w:szCs w:val="7"/>
          <w:lang w:val="es-ES"/>
        </w:rPr>
        <w:t xml:space="preserve"> </w:t>
      </w:r>
      <w:r w:rsidRPr="0046211B">
        <w:rPr>
          <w:rFonts w:ascii="Arial Narrow" w:hAnsi="Arial Narrow" w:cs="Arial"/>
          <w:b/>
          <w:sz w:val="7"/>
          <w:szCs w:val="7"/>
          <w:lang w:val="es-ES"/>
        </w:rPr>
        <w:t>QUINTA</w:t>
      </w:r>
      <w:r w:rsidRPr="0046211B">
        <w:rPr>
          <w:rFonts w:ascii="Arial Narrow" w:hAnsi="Arial Narrow" w:cs="Arial"/>
          <w:b/>
          <w:sz w:val="7"/>
          <w:szCs w:val="7"/>
        </w:rPr>
        <w:t xml:space="preserve">.- RESCISIÓN ADMINISTRATIVA DEL CONTRATO.- “EL INSTITUTO” </w:t>
      </w:r>
      <w:r w:rsidRPr="0046211B">
        <w:rPr>
          <w:rFonts w:ascii="Arial Narrow" w:hAnsi="Arial Narrow" w:cs="Arial"/>
          <w:sz w:val="7"/>
          <w:szCs w:val="7"/>
        </w:rPr>
        <w:t xml:space="preserve">PODRÁ RESCINDIR ADMINISTRATIVAMENTE Y SIN NECESIDAD DE RESOLUCIÓN JUDICIAL PREVIA EL PRESENTE CONTRATO EN CUALQUIER MOMENTO CUANDO </w:t>
      </w:r>
      <w:r w:rsidRPr="0046211B">
        <w:rPr>
          <w:rFonts w:ascii="Arial Narrow" w:hAnsi="Arial Narrow" w:cs="Arial"/>
          <w:b/>
          <w:sz w:val="7"/>
          <w:szCs w:val="7"/>
        </w:rPr>
        <w:t>“EL PROVEEDOR</w:t>
      </w:r>
      <w:r w:rsidRPr="0046211B">
        <w:rPr>
          <w:rFonts w:ascii="Arial Narrow" w:hAnsi="Arial Narrow" w:cs="Arial"/>
          <w:sz w:val="7"/>
          <w:szCs w:val="7"/>
        </w:rPr>
        <w:t>” ACTUALICE ALGUNO DE LOS SUPUESTOS QUE DE MANERA ENUNCIATIVA MÁS NO LIMITATIVA ENSEGUIDA SE SEÑALAN:</w:t>
      </w:r>
    </w:p>
    <w:p w:rsidR="00D14C46" w:rsidRPr="0046211B" w:rsidRDefault="00D14C46" w:rsidP="00D14C46">
      <w:pPr>
        <w:spacing w:line="240" w:lineRule="auto"/>
        <w:contextualSpacing/>
        <w:jc w:val="both"/>
        <w:rPr>
          <w:rFonts w:ascii="Arial Narrow" w:hAnsi="Arial Narrow" w:cs="Arial"/>
          <w:sz w:val="7"/>
          <w:szCs w:val="7"/>
        </w:rPr>
      </w:pPr>
    </w:p>
    <w:p w:rsidR="00D14C46"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CUANDO NO ENTREGUE LA GARANTÍA DE CUMPLIMIENTO DEL PRESENTE CONTRATO, </w:t>
      </w:r>
      <w:r w:rsidRPr="0046211B">
        <w:rPr>
          <w:rFonts w:ascii="Arial Narrow" w:hAnsi="Arial Narrow" w:cs="Arial"/>
          <w:sz w:val="7"/>
          <w:szCs w:val="7"/>
        </w:rPr>
        <w:t>A MÁS TARDAR DENTRO DE LOS DIEZ DÍAS NATURALES POSTERIORES A LA FIRMA</w:t>
      </w:r>
      <w:r w:rsidRPr="0046211B">
        <w:rPr>
          <w:rFonts w:ascii="Arial Narrow" w:hAnsi="Arial Narrow" w:cs="Arial"/>
          <w:sz w:val="7"/>
          <w:szCs w:val="7"/>
          <w:lang w:val="es-ES"/>
        </w:rPr>
        <w:t>.</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CUANDO INCURRA EN FALTA DE VERACIDAD TOTAL O PARCIAL RESPECTO A LA INFORMACIÓN PROPORCIONADA PARA LA CELEBRACIÓN DE ESTE CONTRATO.</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CUANDO SE INCUMPLA, TOTAL O PARCIALMENTE, CON CUALESQUIERA DE LAS OBLIGACIONES ESTABLECIDAS EN ESTE INSTRUMENTO JURÍDICO Y SUS ANEXOS.</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CUANDO SE COMPRUEBE QUE </w:t>
      </w:r>
      <w:r w:rsidRPr="0046211B">
        <w:rPr>
          <w:rFonts w:ascii="Arial Narrow" w:hAnsi="Arial Narrow" w:cs="Arial"/>
          <w:b/>
          <w:bCs/>
          <w:sz w:val="7"/>
          <w:szCs w:val="7"/>
          <w:lang w:val="es-ES"/>
        </w:rPr>
        <w:t>"EL PROVEEDOR"</w:t>
      </w:r>
      <w:r w:rsidRPr="0046211B">
        <w:rPr>
          <w:rFonts w:ascii="Arial Narrow" w:hAnsi="Arial Narrow" w:cs="Arial"/>
          <w:sz w:val="7"/>
          <w:szCs w:val="7"/>
          <w:lang w:val="es-ES"/>
        </w:rPr>
        <w:t xml:space="preserve"> HAYA ENTREGADO BIENES CON DESCRIPCIONES Y CARACTERÍSTICAS DISTINTAS A LAS PACTADAS EN ESTE CONTRATO O CUANDO NO LOS ENTREGUE CONFORME A LAS NORMAS Y/O CALIDAD SOLICITADAS POR EL “</w:t>
      </w:r>
      <w:r w:rsidRPr="0046211B">
        <w:rPr>
          <w:rFonts w:ascii="Arial Narrow" w:hAnsi="Arial Narrow" w:cs="Arial"/>
          <w:b/>
          <w:sz w:val="7"/>
          <w:szCs w:val="7"/>
          <w:lang w:val="es-ES"/>
        </w:rPr>
        <w:t>EL INSTITUTO”</w:t>
      </w:r>
      <w:r w:rsidRPr="0046211B">
        <w:rPr>
          <w:rFonts w:ascii="Arial Narrow" w:hAnsi="Arial Narrow" w:cs="Arial"/>
          <w:sz w:val="7"/>
          <w:szCs w:val="7"/>
          <w:lang w:val="es-ES"/>
        </w:rPr>
        <w:t>.</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EN CASO DE QUE </w:t>
      </w:r>
      <w:r w:rsidRPr="0046211B">
        <w:rPr>
          <w:rFonts w:ascii="Arial Narrow" w:hAnsi="Arial Narrow" w:cs="Arial"/>
          <w:b/>
          <w:bCs/>
          <w:sz w:val="7"/>
          <w:szCs w:val="7"/>
          <w:lang w:val="es-ES"/>
        </w:rPr>
        <w:t>"EL PROVEEDOR"</w:t>
      </w:r>
      <w:r w:rsidRPr="0046211B">
        <w:rPr>
          <w:rFonts w:ascii="Arial Narrow" w:hAnsi="Arial Narrow" w:cs="Arial"/>
          <w:sz w:val="7"/>
          <w:szCs w:val="7"/>
          <w:lang w:val="es-ES"/>
        </w:rPr>
        <w:t xml:space="preserve"> NO REPONGA LOS BIENES QUE LE HAYAN SIDO DEVUELTOS PARA CANJE, POR PROBLEMAS DE CALIDAD, DEFECTOS O VICIOS OCULTOS, DE ACUERDO A LO ESTIPULADO EN EL PRESENTE CONTRATO.</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CUANDO SE TRANSMITAN TOTAL O PARCIALMENTE, BAJO CUALQUIER TÍTULO Y A FAVOR DE CUALQUIER OTRA PERSONA FÍSICA O MORAL, LOS DERECHOS Y OBLIGACIONES DERIVADOS DEL PRESENTE INSTRUMENTO JURÍDICO, CON EXCEPCIÓN DE LOS DERECHOS DE COBRO, PREVIA AUTORIZACIÓN DE </w:t>
      </w:r>
      <w:r w:rsidRPr="0046211B">
        <w:rPr>
          <w:rFonts w:ascii="Arial Narrow" w:hAnsi="Arial Narrow" w:cs="Arial"/>
          <w:b/>
          <w:bCs/>
          <w:sz w:val="7"/>
          <w:szCs w:val="7"/>
          <w:lang w:val="es-ES"/>
        </w:rPr>
        <w:t>"EL INSTITUTO"</w:t>
      </w:r>
      <w:r w:rsidRPr="0046211B">
        <w:rPr>
          <w:rFonts w:ascii="Arial Narrow" w:hAnsi="Arial Narrow" w:cs="Arial"/>
          <w:sz w:val="7"/>
          <w:szCs w:val="7"/>
          <w:lang w:val="es-ES"/>
        </w:rPr>
        <w:t>.</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SI LA AUTORIDAD COMPETENTE DECLARA EL CONCURSO MERCANTIL O CUALQUIER SITUACIÓN ANÁLOGA O EQUIVALENTE QUE AFECTE EL PATRIMONIO DE </w:t>
      </w:r>
      <w:r w:rsidRPr="0046211B">
        <w:rPr>
          <w:rFonts w:ascii="Arial Narrow" w:hAnsi="Arial Narrow" w:cs="Arial"/>
          <w:b/>
          <w:bCs/>
          <w:sz w:val="7"/>
          <w:szCs w:val="7"/>
          <w:lang w:val="es-ES"/>
        </w:rPr>
        <w:t>"EL PROVEEDOR"</w:t>
      </w:r>
      <w:r w:rsidRPr="0046211B">
        <w:rPr>
          <w:rFonts w:ascii="Arial Narrow" w:hAnsi="Arial Narrow" w:cs="Arial"/>
          <w:sz w:val="7"/>
          <w:szCs w:val="7"/>
          <w:lang w:val="es-ES"/>
        </w:rPr>
        <w:t>.</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CUANDO LOS BIENES ENTREGADOS NO PUEDAN FUNCIONAR O SER UTILIZADOS POR ESTAR INCOMPLETOS.</w:t>
      </w:r>
    </w:p>
    <w:p w:rsidR="00D14C46" w:rsidRPr="0047105A" w:rsidRDefault="00D14C46" w:rsidP="00D14C46">
      <w:pPr>
        <w:spacing w:after="40" w:line="240" w:lineRule="auto"/>
        <w:contextualSpacing/>
        <w:jc w:val="both"/>
        <w:rPr>
          <w:rFonts w:ascii="Arial Narrow" w:hAnsi="Arial Narrow" w:cs="Arial"/>
          <w:bCs/>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bCs/>
          <w:sz w:val="7"/>
          <w:szCs w:val="7"/>
          <w:lang w:val="es-CO"/>
        </w:rPr>
      </w:pPr>
      <w:r w:rsidRPr="0046211B">
        <w:rPr>
          <w:rFonts w:ascii="Arial Narrow" w:hAnsi="Arial Narrow" w:cs="Arial"/>
          <w:sz w:val="7"/>
          <w:szCs w:val="7"/>
          <w:lang w:val="es-ES"/>
        </w:rPr>
        <w:t xml:space="preserve">CUANDO DE MANERA REITERATIVA Y CONSTANTE, </w:t>
      </w:r>
      <w:r w:rsidRPr="0046211B">
        <w:rPr>
          <w:rFonts w:ascii="Arial Narrow" w:hAnsi="Arial Narrow" w:cs="Arial"/>
          <w:b/>
          <w:sz w:val="7"/>
          <w:szCs w:val="7"/>
          <w:lang w:val="es-ES"/>
        </w:rPr>
        <w:t xml:space="preserve">“EL </w:t>
      </w:r>
      <w:r w:rsidRPr="0046211B">
        <w:rPr>
          <w:rFonts w:ascii="Arial Narrow" w:hAnsi="Arial Narrow" w:cs="Arial"/>
          <w:b/>
          <w:bCs/>
          <w:sz w:val="7"/>
          <w:szCs w:val="7"/>
          <w:lang w:val="es-ES"/>
        </w:rPr>
        <w:t>PROVEEDOR”</w:t>
      </w:r>
      <w:r w:rsidRPr="0046211B">
        <w:rPr>
          <w:rFonts w:ascii="Arial Narrow" w:hAnsi="Arial Narrow" w:cs="Arial"/>
          <w:sz w:val="7"/>
          <w:szCs w:val="7"/>
          <w:lang w:val="es-ES"/>
        </w:rPr>
        <w:t xml:space="preserve"> SEA SANCIONADO POR PARTE DE </w:t>
      </w:r>
      <w:r w:rsidRPr="0046211B">
        <w:rPr>
          <w:rFonts w:ascii="Arial Narrow" w:hAnsi="Arial Narrow" w:cs="Arial"/>
          <w:b/>
          <w:sz w:val="7"/>
          <w:szCs w:val="7"/>
          <w:lang w:val="es-ES"/>
        </w:rPr>
        <w:t>“EL INSTITUTO”</w:t>
      </w:r>
      <w:r w:rsidRPr="0046211B">
        <w:rPr>
          <w:rFonts w:ascii="Arial Narrow" w:hAnsi="Arial Narrow" w:cs="Arial"/>
          <w:sz w:val="7"/>
          <w:szCs w:val="7"/>
          <w:lang w:val="es-ES"/>
        </w:rPr>
        <w:t xml:space="preserve"> CON PENALIZACIONES SOBRE EL MISMO CONCEPTO DE LOS BIENES QUE ENTREGA.</w:t>
      </w:r>
    </w:p>
    <w:p w:rsidR="00D14C46" w:rsidRPr="0047105A" w:rsidRDefault="00D14C46" w:rsidP="00D14C46">
      <w:pPr>
        <w:spacing w:after="40" w:line="240" w:lineRule="auto"/>
        <w:contextualSpacing/>
        <w:jc w:val="both"/>
        <w:rPr>
          <w:rFonts w:ascii="Arial Narrow" w:hAnsi="Arial Narrow" w:cs="Arial"/>
          <w:bCs/>
          <w:sz w:val="4"/>
          <w:szCs w:val="4"/>
          <w:lang w:val="es-CO"/>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bCs/>
          <w:sz w:val="7"/>
          <w:szCs w:val="7"/>
          <w:lang w:val="es-CO"/>
        </w:rPr>
      </w:pPr>
      <w:r w:rsidRPr="0046211B">
        <w:rPr>
          <w:rFonts w:ascii="Arial Narrow" w:hAnsi="Arial Narrow" w:cs="Arial"/>
          <w:sz w:val="7"/>
          <w:szCs w:val="7"/>
          <w:lang w:val="es-ES"/>
        </w:rPr>
        <w:t>POR UBICARSE EN LOS LÍMITES DE INCUMPLIMIENTOS PREVISTOS EN LA CLÁUSULA DE PENAS CONVENCIONALES DEL PRESENTE INSTRUMENTO.</w:t>
      </w:r>
    </w:p>
    <w:p w:rsidR="00D14C46" w:rsidRPr="0047105A" w:rsidRDefault="00D14C46" w:rsidP="00D14C46">
      <w:pPr>
        <w:spacing w:after="40" w:line="240" w:lineRule="auto"/>
        <w:contextualSpacing/>
        <w:jc w:val="both"/>
        <w:rPr>
          <w:rFonts w:ascii="Arial Narrow" w:hAnsi="Arial Narrow" w:cs="Arial"/>
          <w:sz w:val="4"/>
          <w:szCs w:val="4"/>
          <w:lang w:val="es-CO"/>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 xml:space="preserve">EN EL SUPUESTO DE QUE LA COMISIÓN FEDERAL DE COMPETENCIA ECONÓMICA, DE ACUERDO A SUS FACULTADES, NOTIFIQUE A </w:t>
      </w:r>
      <w:r w:rsidRPr="0046211B">
        <w:rPr>
          <w:rFonts w:ascii="Arial Narrow" w:hAnsi="Arial Narrow" w:cs="Arial"/>
          <w:b/>
          <w:sz w:val="7"/>
          <w:szCs w:val="7"/>
          <w:lang w:val="es-ES"/>
        </w:rPr>
        <w:t>“EL INSTITUTO”</w:t>
      </w:r>
      <w:r w:rsidRPr="0046211B">
        <w:rPr>
          <w:rFonts w:ascii="Arial Narrow" w:hAnsi="Arial Narrow" w:cs="Arial"/>
          <w:sz w:val="7"/>
          <w:szCs w:val="7"/>
          <w:lang w:val="es-ES"/>
        </w:rPr>
        <w:t xml:space="preserve"> LA SANCIÓN IMPUESTA A </w:t>
      </w:r>
      <w:r w:rsidRPr="0046211B">
        <w:rPr>
          <w:rFonts w:ascii="Arial Narrow" w:hAnsi="Arial Narrow" w:cs="Arial"/>
          <w:b/>
          <w:sz w:val="7"/>
          <w:szCs w:val="7"/>
          <w:lang w:val="es-ES"/>
        </w:rPr>
        <w:t>“EL PROVEEDOR”</w:t>
      </w:r>
      <w:r w:rsidRPr="0046211B">
        <w:rPr>
          <w:rFonts w:ascii="Arial Narrow" w:hAnsi="Arial Narrow" w:cs="Arial"/>
          <w:sz w:val="7"/>
          <w:szCs w:val="7"/>
          <w:lang w:val="es-ES"/>
        </w:rPr>
        <w:t xml:space="preserve"> CON MOTIVO DE LA COLUSIÓN DE PRECIOS EN QUE HUBIESE INCURRIDO DURANTE EL PROCEDIMIENTO LICITATORIO, EN CONTRAVENCIÓN A LO DISPUESTO EN LOS ARTÍCULOS 9 DE LA LEY FEDERAL DE COMPETENCIA ECONÓMICA Y 34 DE LA “LAASSP”.</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cs="Arial"/>
          <w:sz w:val="7"/>
          <w:szCs w:val="7"/>
          <w:lang w:val="es-ES"/>
        </w:rPr>
        <w:t>CUANDO SE INCUMPLAN O CONTRAVENGAN LAS DISPOSICIONES DE LA “LAASSP”, SU REGLAMENTO Y LOS DEMÁS LINEAMIENTOS QUE RIGEN EN LA MATERIA.</w:t>
      </w:r>
    </w:p>
    <w:p w:rsidR="00D14C46" w:rsidRPr="0047105A" w:rsidRDefault="00D14C46" w:rsidP="00D14C46">
      <w:pPr>
        <w:spacing w:after="40"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 w:val="num" w:pos="142"/>
        </w:tabs>
        <w:spacing w:after="40" w:line="240" w:lineRule="auto"/>
        <w:ind w:left="142" w:hanging="142"/>
        <w:contextualSpacing/>
        <w:jc w:val="both"/>
        <w:rPr>
          <w:rFonts w:ascii="Arial Narrow" w:hAnsi="Arial Narrow" w:cs="Arial"/>
          <w:sz w:val="7"/>
          <w:szCs w:val="7"/>
          <w:lang w:val="es-ES"/>
        </w:rPr>
      </w:pPr>
      <w:r w:rsidRPr="0046211B">
        <w:rPr>
          <w:rFonts w:ascii="Arial Narrow" w:hAnsi="Arial Narrow"/>
          <w:sz w:val="7"/>
          <w:szCs w:val="7"/>
        </w:rPr>
        <w:t>EN CASO DE QUE DURANTE LA VIGENCIA DEL CONTRATO LA RENOVACIÓN DEL REGISTRO SANITARIO NO RESULTE FAVORABLE POR LA AUTORIDAD SANITARIA O, BIEN, SE RECIBA COMUNICADO POR PARTE DE LA COMISIÓN FEDERAL PARA LA PROTECCIÓN CONTRA RIESGOS SANITARIOS (COFEPRIS) EN EL SENTIDO DE QUE “</w:t>
      </w:r>
      <w:r w:rsidRPr="0046211B">
        <w:rPr>
          <w:rFonts w:ascii="Arial Narrow" w:hAnsi="Arial Narrow"/>
          <w:b/>
          <w:bCs/>
          <w:sz w:val="7"/>
          <w:szCs w:val="7"/>
        </w:rPr>
        <w:t>EL PROVEEDOR</w:t>
      </w:r>
      <w:r w:rsidRPr="0046211B">
        <w:rPr>
          <w:rFonts w:ascii="Arial Narrow" w:hAnsi="Arial Narrow"/>
          <w:sz w:val="7"/>
          <w:szCs w:val="7"/>
        </w:rPr>
        <w:t>” HA SIDO SANCIONADO O SE LE HA REVOCADO EL REGISTRO SANITARIO CORRESPONDIENTE, PARA LAS CLAVES 370.081.0025.00.01, 350.513.1262.01.01 Y 350.750.0563.00.01.</w:t>
      </w:r>
    </w:p>
    <w:p w:rsidR="00D14C46" w:rsidRPr="0047105A" w:rsidRDefault="00D14C46" w:rsidP="00D14C46">
      <w:pPr>
        <w:spacing w:line="240" w:lineRule="auto"/>
        <w:contextualSpacing/>
        <w:jc w:val="both"/>
        <w:rPr>
          <w:rFonts w:ascii="Arial Narrow" w:hAnsi="Arial Narrow" w:cs="Arial"/>
          <w:sz w:val="4"/>
          <w:szCs w:val="4"/>
          <w:lang w:val="es-ES"/>
        </w:rPr>
      </w:pPr>
    </w:p>
    <w:p w:rsidR="00D14C46" w:rsidRPr="0046211B" w:rsidRDefault="00D14C46" w:rsidP="00D14C46">
      <w:pPr>
        <w:numPr>
          <w:ilvl w:val="0"/>
          <w:numId w:val="24"/>
        </w:numPr>
        <w:tabs>
          <w:tab w:val="clear" w:pos="502"/>
        </w:tabs>
        <w:spacing w:line="240" w:lineRule="auto"/>
        <w:ind w:left="142" w:hanging="142"/>
        <w:contextualSpacing/>
        <w:jc w:val="both"/>
        <w:rPr>
          <w:rFonts w:ascii="Arial Narrow" w:hAnsi="Arial Narrow" w:cs="Arial"/>
          <w:sz w:val="7"/>
          <w:szCs w:val="7"/>
          <w:lang w:val="es-ES"/>
        </w:rPr>
      </w:pPr>
      <w:r w:rsidRPr="0046211B">
        <w:rPr>
          <w:rFonts w:ascii="Arial Narrow" w:hAnsi="Arial Narrow"/>
          <w:sz w:val="7"/>
          <w:szCs w:val="7"/>
        </w:rPr>
        <w:t xml:space="preserve">SI </w:t>
      </w:r>
      <w:r w:rsidRPr="0046211B">
        <w:rPr>
          <w:rFonts w:ascii="Arial Narrow" w:hAnsi="Arial Narrow"/>
          <w:b/>
          <w:sz w:val="7"/>
          <w:szCs w:val="7"/>
        </w:rPr>
        <w:t>“EL PROVEEDOR”</w:t>
      </w:r>
      <w:r w:rsidRPr="0046211B">
        <w:rPr>
          <w:rFonts w:ascii="Arial Narrow" w:hAnsi="Arial Narrow"/>
          <w:sz w:val="7"/>
          <w:szCs w:val="7"/>
        </w:rPr>
        <w:t xml:space="preserve"> NO PERMITE A </w:t>
      </w:r>
      <w:r w:rsidRPr="0046211B">
        <w:rPr>
          <w:rFonts w:ascii="Arial Narrow" w:hAnsi="Arial Narrow"/>
          <w:b/>
          <w:sz w:val="7"/>
          <w:szCs w:val="7"/>
        </w:rPr>
        <w:t>“EL INSTITUTO”</w:t>
      </w:r>
      <w:r w:rsidRPr="0046211B">
        <w:rPr>
          <w:rFonts w:ascii="Arial Narrow" w:hAnsi="Arial Narrow"/>
          <w:sz w:val="7"/>
          <w:szCs w:val="7"/>
        </w:rPr>
        <w:t xml:space="preserve"> LA ADMINISTRACIÓN Y VERIFICACIÓN A QUE SE REFIERE LA CLÁUSULA RELATIVA DEL PRESENTE CONTRATO.</w:t>
      </w:r>
    </w:p>
    <w:p w:rsidR="00D14C46" w:rsidRPr="0046211B" w:rsidRDefault="00D14C46" w:rsidP="00D14C46">
      <w:pPr>
        <w:spacing w:line="240" w:lineRule="auto"/>
        <w:contextualSpacing/>
        <w:jc w:val="both"/>
        <w:rPr>
          <w:rFonts w:ascii="Arial Narrow" w:hAnsi="Arial Narrow" w:cs="Arial"/>
          <w:sz w:val="7"/>
          <w:szCs w:val="7"/>
          <w:lang w:val="es-ES"/>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 xml:space="preserve">EN ESTOS SUPUESTOS, SE OBSERVARÁ EL PROCEDIMIENTO PREVISTO EN EL ARTÍCULO 54 DE LA “LAASSP”, EN RELACIÓN CON LO QUE DISPONEN LOS ARTÍCULOS 98 Y 99 DEL “RLAASSP”, DE CONFORMIDAD CON LO SIGUIENTE: SI </w:t>
      </w:r>
      <w:r w:rsidRPr="0046211B">
        <w:rPr>
          <w:rFonts w:ascii="Arial Narrow" w:hAnsi="Arial Narrow" w:cs="Arial"/>
          <w:b/>
          <w:sz w:val="7"/>
          <w:szCs w:val="7"/>
        </w:rPr>
        <w:t xml:space="preserve">“EL INSTITUTO” </w:t>
      </w:r>
      <w:r w:rsidRPr="0046211B">
        <w:rPr>
          <w:rFonts w:ascii="Arial Narrow" w:hAnsi="Arial Narrow" w:cs="Arial"/>
          <w:sz w:val="7"/>
          <w:szCs w:val="7"/>
        </w:rPr>
        <w:t xml:space="preserve">CONSIDERA QUE </w:t>
      </w:r>
      <w:r w:rsidRPr="0046211B">
        <w:rPr>
          <w:rFonts w:ascii="Arial Narrow" w:hAnsi="Arial Narrow" w:cs="Arial"/>
          <w:b/>
          <w:sz w:val="7"/>
          <w:szCs w:val="7"/>
        </w:rPr>
        <w:t>“EL PROVEEDOR”</w:t>
      </w:r>
      <w:r w:rsidRPr="0046211B">
        <w:rPr>
          <w:rFonts w:ascii="Arial Narrow" w:hAnsi="Arial Narrow" w:cs="Arial"/>
          <w:sz w:val="7"/>
          <w:szCs w:val="7"/>
        </w:rPr>
        <w:t xml:space="preserve"> HA INCURRIDO EN ALGUNA DE LAS CAUSALES DE RESCISIÓN CITADAS, LO HARÁ SABER A </w:t>
      </w:r>
      <w:r w:rsidRPr="0046211B">
        <w:rPr>
          <w:rFonts w:ascii="Arial Narrow" w:hAnsi="Arial Narrow" w:cs="Arial"/>
          <w:b/>
          <w:sz w:val="7"/>
          <w:szCs w:val="7"/>
        </w:rPr>
        <w:t>“EL PROVEEDOR”</w:t>
      </w:r>
      <w:r w:rsidRPr="0046211B">
        <w:rPr>
          <w:rFonts w:ascii="Arial Narrow" w:hAnsi="Arial Narrow" w:cs="Arial"/>
          <w:sz w:val="7"/>
          <w:szCs w:val="7"/>
        </w:rPr>
        <w:t xml:space="preserve"> DE FORMA INDUBITABLE POR ESCRITO, A EFECTO DE QUE ÉSTE EXPONGA LO QUE A SU DERECHO CONVENGA Y APORTE, EN SU CASO, LAS PRUEBAS QUE ESTIME PERTINENTES, EN UN TÉRMINO DE CINCO DÍAS HÁBILES, A PARTIR DE LA NOTIFICACIÓN DE LA COMUNICACIÓN DE REFERENCIA. TOMANDO EN CONSIDERACIÓN LO EXPUESTO POR </w:t>
      </w:r>
      <w:r w:rsidRPr="0046211B">
        <w:rPr>
          <w:rFonts w:ascii="Arial Narrow" w:hAnsi="Arial Narrow" w:cs="Arial"/>
          <w:b/>
          <w:sz w:val="7"/>
          <w:szCs w:val="7"/>
        </w:rPr>
        <w:t>“EL PROVEEDOR”, “EL INSTITUTO”</w:t>
      </w:r>
      <w:r w:rsidRPr="0046211B">
        <w:rPr>
          <w:rFonts w:ascii="Arial Narrow" w:hAnsi="Arial Narrow" w:cs="Arial"/>
          <w:sz w:val="7"/>
          <w:szCs w:val="7"/>
        </w:rPr>
        <w:t xml:space="preserve">, DENTRO DE LOS </w:t>
      </w:r>
      <w:r w:rsidRPr="0046211B">
        <w:rPr>
          <w:rFonts w:ascii="Arial Narrow" w:hAnsi="Arial Narrow" w:cs="Arial"/>
          <w:b/>
          <w:sz w:val="7"/>
          <w:szCs w:val="7"/>
        </w:rPr>
        <w:t>QUINCE</w:t>
      </w:r>
      <w:r w:rsidRPr="0046211B">
        <w:rPr>
          <w:rFonts w:ascii="Arial Narrow" w:hAnsi="Arial Narrow" w:cs="Arial"/>
          <w:sz w:val="7"/>
          <w:szCs w:val="7"/>
        </w:rPr>
        <w:t xml:space="preserve"> DÍAS HÁBILES SIGUIENTES AL VENCIMIENTO DEL PLAZO OTORGADO A </w:t>
      </w:r>
      <w:r w:rsidRPr="0046211B">
        <w:rPr>
          <w:rFonts w:ascii="Arial Narrow" w:hAnsi="Arial Narrow" w:cs="Arial"/>
          <w:b/>
          <w:sz w:val="7"/>
          <w:szCs w:val="7"/>
        </w:rPr>
        <w:t xml:space="preserve">“EL PROVEEDOR”, </w:t>
      </w:r>
      <w:r w:rsidRPr="0046211B">
        <w:rPr>
          <w:rFonts w:ascii="Arial Narrow" w:hAnsi="Arial Narrow" w:cs="Arial"/>
          <w:sz w:val="7"/>
          <w:szCs w:val="7"/>
        </w:rPr>
        <w:t>DE MANERA FUNDADA Y MOTIVADA NOTIFICARÁ</w:t>
      </w:r>
      <w:r w:rsidRPr="0046211B">
        <w:rPr>
          <w:rFonts w:ascii="Arial Narrow" w:hAnsi="Arial Narrow" w:cs="Arial"/>
          <w:b/>
          <w:sz w:val="7"/>
          <w:szCs w:val="7"/>
        </w:rPr>
        <w:t xml:space="preserve"> </w:t>
      </w:r>
      <w:r w:rsidRPr="0046211B">
        <w:rPr>
          <w:rFonts w:ascii="Arial Narrow" w:hAnsi="Arial Narrow" w:cs="Arial"/>
          <w:sz w:val="7"/>
          <w:szCs w:val="7"/>
        </w:rPr>
        <w:t>POR ESCRITO LA DETERMINACIÓN DE DAR O NO POR RESCINDIDO ADMINISTRATIVAMENTE EL PRESENTE CONTRATO. EN CASO DE RESCISIÓN DEL CONTRATO, “</w:t>
      </w:r>
      <w:r w:rsidRPr="0046211B">
        <w:rPr>
          <w:rFonts w:ascii="Arial Narrow" w:hAnsi="Arial Narrow" w:cs="Arial"/>
          <w:b/>
          <w:sz w:val="7"/>
          <w:szCs w:val="7"/>
        </w:rPr>
        <w:t>EL INSTITUTO”</w:t>
      </w:r>
      <w:r w:rsidRPr="0046211B">
        <w:rPr>
          <w:rFonts w:ascii="Arial Narrow" w:hAnsi="Arial Narrow" w:cs="Arial"/>
          <w:sz w:val="7"/>
          <w:szCs w:val="7"/>
        </w:rPr>
        <w:t xml:space="preserve"> PROCEDERÁ A HACER EFECTIVA LA GARANTÍA DE CUMPLIMIENTO.</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 xml:space="preserve">INICIADO UN PROCEDIMIENTO DE CONCILIACIÓN </w:t>
      </w:r>
      <w:r w:rsidRPr="0046211B">
        <w:rPr>
          <w:rFonts w:ascii="Arial Narrow" w:hAnsi="Arial Narrow" w:cs="Arial"/>
          <w:b/>
          <w:sz w:val="7"/>
          <w:szCs w:val="7"/>
        </w:rPr>
        <w:t>“EL INSTITUTO”,</w:t>
      </w:r>
      <w:r w:rsidRPr="0046211B">
        <w:rPr>
          <w:rFonts w:ascii="Arial Narrow" w:hAnsi="Arial Narrow" w:cs="Arial"/>
          <w:sz w:val="7"/>
          <w:szCs w:val="7"/>
        </w:rPr>
        <w:t xml:space="preserve"> BAJO SU RESPONSABILIDAD, PODRÁ SUSPENDER EL TRÁMITE DEL PROCEDIMIENTO DE RESCISIÓN. DE NO DARSE POR RESCINDIDO EL PRESENTE CONTRATO, </w:t>
      </w:r>
      <w:r w:rsidRPr="0046211B">
        <w:rPr>
          <w:rFonts w:ascii="Arial Narrow" w:hAnsi="Arial Narrow" w:cs="Arial"/>
          <w:b/>
          <w:sz w:val="7"/>
          <w:szCs w:val="7"/>
        </w:rPr>
        <w:t>“EL INSTITUTO”</w:t>
      </w:r>
      <w:r w:rsidRPr="0046211B">
        <w:rPr>
          <w:rFonts w:ascii="Arial Narrow" w:hAnsi="Arial Narrow" w:cs="Arial"/>
          <w:sz w:val="7"/>
          <w:szCs w:val="7"/>
        </w:rPr>
        <w:t xml:space="preserve"> ESTABLECERÁ DE CONFORMIDAD CON </w:t>
      </w:r>
      <w:r w:rsidRPr="0046211B">
        <w:rPr>
          <w:rFonts w:ascii="Arial Narrow" w:hAnsi="Arial Narrow" w:cs="Arial"/>
          <w:b/>
          <w:sz w:val="7"/>
          <w:szCs w:val="7"/>
        </w:rPr>
        <w:t>“EL PROVEEDOR”</w:t>
      </w:r>
      <w:r w:rsidRPr="0046211B">
        <w:rPr>
          <w:rFonts w:ascii="Arial Narrow" w:hAnsi="Arial Narrow" w:cs="Arial"/>
          <w:sz w:val="7"/>
          <w:szCs w:val="7"/>
        </w:rPr>
        <w:t xml:space="preserve"> UN NUEVO PLAZO PARA EL CUMPLIMIENTO DE AQUELLAS OBLIGACIONES QUE SE HUBIESEN DEJADO DE CUMPLIR, A EFECTO DE QUE </w:t>
      </w:r>
      <w:r w:rsidRPr="0046211B">
        <w:rPr>
          <w:rFonts w:ascii="Arial Narrow" w:hAnsi="Arial Narrow" w:cs="Arial"/>
          <w:b/>
          <w:sz w:val="7"/>
          <w:szCs w:val="7"/>
        </w:rPr>
        <w:t>“EL PROVEEDOR”</w:t>
      </w:r>
      <w:r w:rsidRPr="0046211B">
        <w:rPr>
          <w:rFonts w:ascii="Arial Narrow" w:hAnsi="Arial Narrow" w:cs="Arial"/>
          <w:sz w:val="7"/>
          <w:szCs w:val="7"/>
        </w:rPr>
        <w:t xml:space="preserve"> SUBSANE EL INCUMPLIMIENTO QUE HUBIERE MOTIVADO EL INICIO DEL PROCEDIMIENTO DE RESCISIÓN. LO ANTERIOR, SE LLEVARÁ A CABO A TRAVÉS DE UN CONVENIO MODIFICATORIO EN EL QUE SE ATENDERÁ A LAS CONDICIONES PREVISTAS EN EL ARTÍCULO 52 DE LA “LAASSP”. SI PREVIAMENTE A LA DETERMINACIÓN DE DAR POR RESCINDIDO ESTE CONTRATO, </w:t>
      </w:r>
      <w:r w:rsidRPr="0046211B">
        <w:rPr>
          <w:rFonts w:ascii="Arial Narrow" w:hAnsi="Arial Narrow" w:cs="Arial"/>
          <w:b/>
          <w:sz w:val="7"/>
          <w:szCs w:val="7"/>
        </w:rPr>
        <w:t>“EL PROVEEDOR”</w:t>
      </w:r>
      <w:r w:rsidRPr="0046211B">
        <w:rPr>
          <w:rFonts w:ascii="Arial Narrow" w:hAnsi="Arial Narrow" w:cs="Arial"/>
          <w:sz w:val="7"/>
          <w:szCs w:val="7"/>
        </w:rPr>
        <w:t xml:space="preserve"> ENTREGA LOS BIENES, EL PROCEDIMIENTO INICIADO QUEDARÁ SIN EFECTOS, PREVIA ACEPTACIÓN Y VERIFICACIÓN DE </w:t>
      </w:r>
      <w:r w:rsidRPr="0046211B">
        <w:rPr>
          <w:rFonts w:ascii="Arial Narrow" w:hAnsi="Arial Narrow" w:cs="Arial"/>
          <w:b/>
          <w:sz w:val="7"/>
          <w:szCs w:val="7"/>
        </w:rPr>
        <w:t xml:space="preserve">“EL INSTITUTO” </w:t>
      </w:r>
      <w:r w:rsidRPr="0046211B">
        <w:rPr>
          <w:rFonts w:ascii="Arial Narrow" w:hAnsi="Arial Narrow" w:cs="Arial"/>
          <w:sz w:val="7"/>
          <w:szCs w:val="7"/>
        </w:rPr>
        <w:t>POR ESCRITO, DE QUE CONTINÚA VIGENTE LA NECESIDAD DE CONTAR CON LOS BIENES Y APLICANDO, EN SU CASO, LAS PENAS CONVENCIONALES CORRESPONDIENTES.</w:t>
      </w:r>
    </w:p>
    <w:p w:rsidR="00D14C46" w:rsidRPr="0046211B" w:rsidRDefault="00D14C46" w:rsidP="00D14C46">
      <w:pPr>
        <w:spacing w:line="240" w:lineRule="auto"/>
        <w:contextualSpacing/>
        <w:jc w:val="both"/>
        <w:rPr>
          <w:rFonts w:ascii="Arial Narrow" w:hAnsi="Arial Narrow" w:cs="Arial"/>
          <w:b/>
          <w:bCs/>
          <w:sz w:val="7"/>
          <w:szCs w:val="7"/>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bCs/>
          <w:sz w:val="7"/>
          <w:szCs w:val="7"/>
        </w:rPr>
        <w:t xml:space="preserve">DÉCIMA </w:t>
      </w:r>
      <w:r w:rsidRPr="0046211B">
        <w:rPr>
          <w:rFonts w:ascii="Arial Narrow" w:hAnsi="Arial Narrow" w:cs="Arial"/>
          <w:b/>
          <w:sz w:val="7"/>
          <w:szCs w:val="7"/>
        </w:rPr>
        <w:t>SEXTA</w:t>
      </w:r>
      <w:r w:rsidRPr="0046211B">
        <w:rPr>
          <w:rFonts w:ascii="Arial Narrow" w:hAnsi="Arial Narrow" w:cs="Arial"/>
          <w:b/>
          <w:bCs/>
          <w:sz w:val="7"/>
          <w:szCs w:val="7"/>
        </w:rPr>
        <w:t xml:space="preserve">.- </w:t>
      </w:r>
      <w:r w:rsidRPr="0046211B">
        <w:rPr>
          <w:rFonts w:ascii="Arial Narrow" w:hAnsi="Arial Narrow" w:cs="Arial"/>
          <w:b/>
          <w:sz w:val="7"/>
          <w:szCs w:val="7"/>
        </w:rPr>
        <w:t>MODIFICACIONES AL CONTRATO.-</w:t>
      </w:r>
      <w:r w:rsidRPr="0046211B">
        <w:rPr>
          <w:rFonts w:ascii="Arial Narrow" w:hAnsi="Arial Narrow" w:cs="Arial"/>
          <w:sz w:val="7"/>
          <w:szCs w:val="7"/>
        </w:rPr>
        <w:t xml:space="preserve"> CON FUNDAMENTO EN LOS ARTÍCULOS 52 DE LA “LAASSP” Y 91 DE SU REGLAMENTO, DENTRO DE SU PRESUPUESTO APROBADO Y DISPONIBLE Y SOBRE LA BASE DE RAZONES FUNDADAS Y EXPLÍCITAS, </w:t>
      </w:r>
      <w:r w:rsidRPr="0046211B">
        <w:rPr>
          <w:rFonts w:ascii="Arial Narrow" w:hAnsi="Arial Narrow" w:cs="Arial"/>
          <w:b/>
          <w:sz w:val="7"/>
          <w:szCs w:val="7"/>
        </w:rPr>
        <w:t>“EL INSTITUTO”</w:t>
      </w:r>
      <w:r w:rsidRPr="0046211B">
        <w:rPr>
          <w:rFonts w:ascii="Arial Narrow" w:hAnsi="Arial Narrow" w:cs="Arial"/>
          <w:sz w:val="7"/>
          <w:szCs w:val="7"/>
        </w:rPr>
        <w:t xml:space="preserve"> PODRÁ ACORDAR UN INCREMENTO DE HASTA UN VEINTE POR CIENTO SOBRE LOS CONCEPTOS Y VOLÚMENES ORIGINALMENTE ADQUIRIDOS, RESPETANDO LOS PRECIOS PACTADOS Y LA FECHA DE ENTREGA ORIGINALMENTE ESTIPULADA, A MENOS QUE EL ÁREA CONTRATANTE CONSIDERE NECESARIO AMPLIAR LA VIGENCIA DEL CONTRATO; DICHAS MODIFICACIONES PODRÁN HACERSE EN CUALQUIER TIEMPO, SIEMPRE Y CUANDO ÉSTAS SE REALICEN ANTES DE QUE CONCLUYA LA VIGENCIA DEL CONTRATO Y SE CUENTE CON LA ANUENCIA DEL </w:t>
      </w:r>
      <w:r w:rsidRPr="0046211B">
        <w:rPr>
          <w:rFonts w:ascii="Arial Narrow" w:hAnsi="Arial Narrow" w:cs="Arial"/>
          <w:b/>
          <w:sz w:val="7"/>
          <w:szCs w:val="7"/>
        </w:rPr>
        <w:t>“EL PROVEEDOR”</w:t>
      </w:r>
      <w:r w:rsidRPr="0046211B">
        <w:rPr>
          <w:rFonts w:ascii="Arial Narrow" w:hAnsi="Arial Narrow" w:cs="Arial"/>
          <w:sz w:val="7"/>
          <w:szCs w:val="7"/>
        </w:rPr>
        <w:t xml:space="preserve">. PARA TAL EFECTO </w:t>
      </w:r>
      <w:r w:rsidRPr="0046211B">
        <w:rPr>
          <w:rFonts w:ascii="Arial Narrow" w:hAnsi="Arial Narrow" w:cs="Arial"/>
          <w:b/>
          <w:sz w:val="7"/>
          <w:szCs w:val="7"/>
        </w:rPr>
        <w:t>“EL PROVEEDOR”</w:t>
      </w:r>
      <w:r w:rsidRPr="0046211B">
        <w:rPr>
          <w:rFonts w:ascii="Arial Narrow" w:hAnsi="Arial Narrow" w:cs="Arial"/>
          <w:sz w:val="7"/>
          <w:szCs w:val="7"/>
        </w:rPr>
        <w:t xml:space="preserve"> SE OBLIGA A ENTREGAR, EN SU CASO, LA MODIFICACIÓN DE LA GARANTÍA, EN TÉRMINOS DEL ARTÍCULO 103 FRACCIÓN II DEL “RLAASSP”.</w:t>
      </w:r>
    </w:p>
    <w:p w:rsidR="00D14C46" w:rsidRPr="0046211B" w:rsidRDefault="00D14C46" w:rsidP="00D14C46">
      <w:pPr>
        <w:spacing w:line="240" w:lineRule="auto"/>
        <w:contextualSpacing/>
        <w:jc w:val="both"/>
        <w:rPr>
          <w:rFonts w:ascii="Arial Narrow" w:hAnsi="Arial Narrow" w:cs="Arial"/>
          <w:sz w:val="7"/>
          <w:szCs w:val="7"/>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PRÓRROGAS.-</w:t>
      </w:r>
      <w:r w:rsidRPr="0046211B">
        <w:rPr>
          <w:rFonts w:ascii="Arial Narrow" w:hAnsi="Arial Narrow" w:cs="Arial"/>
          <w:sz w:val="7"/>
          <w:szCs w:val="7"/>
        </w:rPr>
        <w:t xml:space="preserve"> ASIMISMO, SE PODRÁN ACORDAR PRÓRROGAS AL PLAZO DE ENTREGA ORIGINALMENTE PACTADO POR CASO FORTUITO, FUERZA MAYOR O POR CAUSAS ATRIBUIBLES A </w:t>
      </w:r>
      <w:r w:rsidRPr="0046211B">
        <w:rPr>
          <w:rFonts w:ascii="Arial Narrow" w:hAnsi="Arial Narrow" w:cs="Arial"/>
          <w:b/>
          <w:sz w:val="7"/>
          <w:szCs w:val="7"/>
        </w:rPr>
        <w:t>“EL INSTITUTO”</w:t>
      </w:r>
      <w:r w:rsidRPr="0046211B">
        <w:rPr>
          <w:rFonts w:ascii="Arial Narrow" w:hAnsi="Arial Narrow" w:cs="Arial"/>
          <w:sz w:val="7"/>
          <w:szCs w:val="7"/>
        </w:rPr>
        <w:t xml:space="preserve">, TODO LO CUAL DEBERÁ ESTAR DEBIDAMENTE ACREDITADO EN EL EXPEDIENTE DE CONTRATACIÓN RESPECTIVO. </w:t>
      </w:r>
      <w:r w:rsidRPr="0046211B">
        <w:rPr>
          <w:rFonts w:ascii="Arial Narrow" w:hAnsi="Arial Narrow" w:cs="Arial"/>
          <w:b/>
          <w:sz w:val="7"/>
          <w:szCs w:val="7"/>
        </w:rPr>
        <w:t>“EL PROVEEDOR”</w:t>
      </w:r>
      <w:r w:rsidRPr="0046211B">
        <w:rPr>
          <w:rFonts w:ascii="Arial Narrow" w:hAnsi="Arial Narrow" w:cs="Arial"/>
          <w:sz w:val="7"/>
          <w:szCs w:val="7"/>
        </w:rPr>
        <w:t xml:space="preserve"> PUEDE SOLICITAR LA MODIFICACIÓN DEL PLAZO ORIGINALMENTE PACTADO CUANDO SE ACTUALICEN Y SE ACREDITEN LOS SUPUESTOS DE CASO FORTUITO O DE FUERZA MAYOR.</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CUALQUIER MODIFICACIÓN AL PRESENTE CONTRATO, DEBERÁ FORMALIZARSE MEDIANTE CONVENIO Y POR ESCRITO, MISMO QUE SERÁ SUSCRITO POR LOS SERVIDORES PÚBLICOS QUE LO HAYAN HECHO EN EL CONTRATO, QUIENES LOS SUSTITUYAN O ESTÉN FACULTADOS PARA ELLO.</w:t>
      </w:r>
    </w:p>
    <w:p w:rsidR="00D14C46" w:rsidRPr="0046211B" w:rsidRDefault="00D14C46" w:rsidP="00D14C46">
      <w:pPr>
        <w:spacing w:line="240" w:lineRule="auto"/>
        <w:contextualSpacing/>
        <w:jc w:val="both"/>
        <w:rPr>
          <w:rFonts w:ascii="Arial Narrow" w:hAnsi="Arial Narrow" w:cs="Arial"/>
          <w:b/>
          <w:sz w:val="7"/>
          <w:szCs w:val="7"/>
        </w:rPr>
      </w:pPr>
    </w:p>
    <w:p w:rsidR="00D14C46" w:rsidRDefault="00D14C46" w:rsidP="00D14C46">
      <w:pPr>
        <w:spacing w:line="240" w:lineRule="auto"/>
        <w:contextualSpacing/>
        <w:jc w:val="both"/>
        <w:rPr>
          <w:rFonts w:ascii="Arial Narrow" w:hAnsi="Arial Narrow" w:cs="Arial"/>
          <w:b/>
          <w:sz w:val="7"/>
          <w:szCs w:val="7"/>
        </w:rPr>
      </w:pPr>
      <w:r w:rsidRPr="0046211B">
        <w:rPr>
          <w:rFonts w:ascii="Arial Narrow" w:hAnsi="Arial Narrow" w:cs="Arial"/>
          <w:b/>
          <w:sz w:val="7"/>
          <w:szCs w:val="7"/>
        </w:rPr>
        <w:t xml:space="preserve">DÉCIMA SÉPTIMA.- RELACIÓN LABORAL.- “LAS PARTES” </w:t>
      </w:r>
      <w:r w:rsidRPr="0046211B">
        <w:rPr>
          <w:rFonts w:ascii="Arial Narrow" w:hAnsi="Arial Narrow" w:cs="Arial"/>
          <w:sz w:val="7"/>
          <w:szCs w:val="7"/>
        </w:rPr>
        <w:t xml:space="preserve">CONVIENEN EN QUE </w:t>
      </w:r>
      <w:r w:rsidRPr="0046211B">
        <w:rPr>
          <w:rFonts w:ascii="Arial Narrow" w:hAnsi="Arial Narrow" w:cs="Arial"/>
          <w:b/>
          <w:sz w:val="7"/>
          <w:szCs w:val="7"/>
        </w:rPr>
        <w:t>“EL INSTITUTO”</w:t>
      </w:r>
      <w:r w:rsidRPr="0046211B">
        <w:rPr>
          <w:rFonts w:ascii="Arial Narrow" w:hAnsi="Arial Narrow" w:cs="Arial"/>
          <w:sz w:val="7"/>
          <w:szCs w:val="7"/>
        </w:rPr>
        <w:t xml:space="preserve">, NO ADQUIERE NINGUNA OBLIGACIÓN DE CARÁCTER LABORAL PARA CON </w:t>
      </w:r>
      <w:r w:rsidRPr="0046211B">
        <w:rPr>
          <w:rFonts w:ascii="Arial Narrow" w:hAnsi="Arial Narrow" w:cs="Arial"/>
          <w:b/>
          <w:sz w:val="7"/>
          <w:szCs w:val="7"/>
        </w:rPr>
        <w:t xml:space="preserve">“EL PROVEEDOR”, </w:t>
      </w:r>
      <w:r w:rsidRPr="0046211B">
        <w:rPr>
          <w:rFonts w:ascii="Arial Narrow" w:hAnsi="Arial Narrow" w:cs="Arial"/>
          <w:sz w:val="7"/>
          <w:szCs w:val="7"/>
        </w:rPr>
        <w:t xml:space="preserve">NI PARA CON LOS TRABAJADORES QUE EL MISMO CONTRATE PARA LA REALIZACIÓN DEL OBJETO DEL PRESENTE INSTRUMENTO JURÍDICO, TODA VEZ QUE DICHO PERSONAL DEPENDE EXCLUSIVAMENTE DE </w:t>
      </w:r>
      <w:r w:rsidRPr="0046211B">
        <w:rPr>
          <w:rFonts w:ascii="Arial Narrow" w:hAnsi="Arial Narrow" w:cs="Arial"/>
          <w:b/>
          <w:sz w:val="7"/>
          <w:szCs w:val="7"/>
        </w:rPr>
        <w:t>“EL PROVEEDOR”.</w:t>
      </w:r>
    </w:p>
    <w:p w:rsidR="00D14C46" w:rsidRPr="0046211B" w:rsidRDefault="00D14C46" w:rsidP="00D14C46">
      <w:pPr>
        <w:spacing w:line="240" w:lineRule="auto"/>
        <w:contextualSpacing/>
        <w:jc w:val="both"/>
        <w:rPr>
          <w:rFonts w:ascii="Arial Narrow" w:hAnsi="Arial Narrow" w:cs="Arial"/>
          <w:sz w:val="7"/>
          <w:szCs w:val="7"/>
        </w:rPr>
      </w:pPr>
    </w:p>
    <w:p w:rsidR="00D14C46"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 xml:space="preserve">POR LO ANTERIOR, NO SE CONSIDERARÁ A </w:t>
      </w:r>
      <w:r w:rsidRPr="0046211B">
        <w:rPr>
          <w:rFonts w:ascii="Arial Narrow" w:hAnsi="Arial Narrow" w:cs="Arial"/>
          <w:b/>
          <w:sz w:val="7"/>
          <w:szCs w:val="7"/>
        </w:rPr>
        <w:t>“EL INSTITUTO”</w:t>
      </w:r>
      <w:r w:rsidRPr="0046211B">
        <w:rPr>
          <w:rFonts w:ascii="Arial Narrow" w:hAnsi="Arial Narrow" w:cs="Arial"/>
          <w:sz w:val="7"/>
          <w:szCs w:val="7"/>
        </w:rPr>
        <w:t xml:space="preserve"> COMO PATRÓN, NI AÚN SUBSTITUTO, Y </w:t>
      </w:r>
      <w:r w:rsidRPr="0046211B">
        <w:rPr>
          <w:rFonts w:ascii="Arial Narrow" w:hAnsi="Arial Narrow" w:cs="Arial"/>
          <w:b/>
          <w:sz w:val="7"/>
          <w:szCs w:val="7"/>
        </w:rPr>
        <w:t>“EL PROVEEDOR”</w:t>
      </w:r>
      <w:r w:rsidRPr="0046211B">
        <w:rPr>
          <w:rFonts w:ascii="Arial Narrow" w:hAnsi="Arial Narrow" w:cs="Arial"/>
          <w:sz w:val="7"/>
          <w:szCs w:val="7"/>
        </w:rPr>
        <w:t>, EXPRESAMENTE LO EXIME DE CUALQUIER RESPONSABILIDAD DE CARÁCTER CIVIL, FISCAL, DE SEGURIDAD SOCIAL, LABORAL O DE OTRA ESPECIE, QUE EN SU CASO PUDIERA LLEGAR A GENERARSE.</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“EL PROVEEDOR”</w:t>
      </w:r>
      <w:r w:rsidRPr="0046211B">
        <w:rPr>
          <w:rFonts w:ascii="Arial Narrow" w:hAnsi="Arial Narrow" w:cs="Arial"/>
          <w:sz w:val="7"/>
          <w:szCs w:val="7"/>
        </w:rPr>
        <w:t xml:space="preserve"> SE OBLIGA A LIBERAR A </w:t>
      </w:r>
      <w:r w:rsidRPr="0046211B">
        <w:rPr>
          <w:rFonts w:ascii="Arial Narrow" w:hAnsi="Arial Narrow" w:cs="Arial"/>
          <w:b/>
          <w:sz w:val="7"/>
          <w:szCs w:val="7"/>
        </w:rPr>
        <w:t>“EL INSTITUTO”</w:t>
      </w:r>
      <w:r w:rsidRPr="0046211B">
        <w:rPr>
          <w:rFonts w:ascii="Arial Narrow" w:hAnsi="Arial Narrow" w:cs="Arial"/>
          <w:sz w:val="7"/>
          <w:szCs w:val="7"/>
        </w:rPr>
        <w:t xml:space="preserve"> DE CUALQUIER RECLAMACIÓN DE ÍNDOLE LABORAL O DE SEGURIDAD SOCIAL QUE SEA PRESENTADA POR PARTE DE SUS TRABAJADORES, ANTE LAS AUTORIDADES COMPETENTES.</w:t>
      </w:r>
    </w:p>
    <w:p w:rsidR="00D14C46" w:rsidRPr="0046211B" w:rsidRDefault="00D14C46" w:rsidP="00D14C46">
      <w:pPr>
        <w:spacing w:line="240" w:lineRule="auto"/>
        <w:contextualSpacing/>
        <w:jc w:val="both"/>
        <w:rPr>
          <w:rFonts w:ascii="Arial Narrow" w:hAnsi="Arial Narrow" w:cs="Arial"/>
          <w:sz w:val="7"/>
          <w:szCs w:val="7"/>
        </w:rPr>
      </w:pPr>
    </w:p>
    <w:p w:rsidR="00D14C46"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b/>
          <w:sz w:val="7"/>
          <w:szCs w:val="7"/>
        </w:rPr>
        <w:t xml:space="preserve">DÉCIMA </w:t>
      </w:r>
      <w:r w:rsidRPr="0046211B">
        <w:rPr>
          <w:rFonts w:ascii="Arial Narrow" w:hAnsi="Arial Narrow" w:cs="Arial"/>
          <w:b/>
          <w:bCs/>
          <w:sz w:val="7"/>
          <w:szCs w:val="7"/>
        </w:rPr>
        <w:t>OCTAVA</w:t>
      </w:r>
      <w:r w:rsidRPr="0046211B">
        <w:rPr>
          <w:rFonts w:ascii="Arial Narrow" w:hAnsi="Arial Narrow" w:cs="Arial"/>
          <w:b/>
          <w:sz w:val="7"/>
          <w:szCs w:val="7"/>
          <w:lang w:val="es-ES"/>
        </w:rPr>
        <w:t xml:space="preserve">.- ADMINISTRACIÓN Y VERIFICACIÓN.- </w:t>
      </w:r>
      <w:r w:rsidRPr="0046211B">
        <w:rPr>
          <w:rFonts w:ascii="Arial Narrow" w:hAnsi="Arial Narrow" w:cs="Arial"/>
          <w:sz w:val="7"/>
          <w:szCs w:val="7"/>
          <w:lang w:val="es-ES"/>
        </w:rPr>
        <w:t>SERÁ RESPONSABILIDAD DE LOS SERVIDORES PÚBLICOS INDICADOS EN EL APARTADO DE DECLARACIONES DE</w:t>
      </w:r>
      <w:r w:rsidRPr="0046211B">
        <w:rPr>
          <w:rFonts w:ascii="Arial Narrow" w:hAnsi="Arial Narrow" w:cs="Arial"/>
          <w:b/>
          <w:bCs/>
          <w:sz w:val="7"/>
          <w:szCs w:val="7"/>
          <w:lang w:val="es-ES"/>
        </w:rPr>
        <w:t xml:space="preserve"> “EL INSTITUTO”</w:t>
      </w:r>
      <w:r w:rsidRPr="0046211B">
        <w:rPr>
          <w:rFonts w:ascii="Arial Narrow" w:hAnsi="Arial Narrow" w:cs="Arial"/>
          <w:bCs/>
          <w:sz w:val="7"/>
          <w:szCs w:val="7"/>
          <w:lang w:val="es-ES"/>
        </w:rPr>
        <w:t xml:space="preserve"> DE ESTE INSTRUMENTO JURÍDICO</w:t>
      </w:r>
      <w:r w:rsidRPr="0046211B">
        <w:rPr>
          <w:rFonts w:ascii="Arial Narrow" w:hAnsi="Arial Narrow" w:cs="Arial"/>
          <w:sz w:val="7"/>
          <w:szCs w:val="7"/>
          <w:lang w:val="es-ES"/>
        </w:rPr>
        <w:t xml:space="preserve">, ADMINISTRAR Y VERIFICAR EL CUMPLIMIENTO DEL PRESENTE CONTRATO; DE CONFORMIDAD CON LO ESTABLECIDO EN EL PENÚLTIMO Y ÚLTIMO PÁRRAFO DEL ARTÍCULO 84 DEL “RLAASSP”. </w:t>
      </w:r>
    </w:p>
    <w:p w:rsidR="00D14C46" w:rsidRPr="0046211B" w:rsidRDefault="00D14C46" w:rsidP="00D14C46">
      <w:pPr>
        <w:spacing w:line="240" w:lineRule="auto"/>
        <w:contextualSpacing/>
        <w:jc w:val="both"/>
        <w:rPr>
          <w:rFonts w:ascii="Arial Narrow" w:hAnsi="Arial Narrow" w:cs="Arial"/>
          <w:sz w:val="7"/>
          <w:szCs w:val="7"/>
          <w:lang w:val="es-ES"/>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lang w:val="es-ES"/>
        </w:rPr>
        <w:t>EN EL CASO DE QUE SE LLEVE A CABO UN RELEVO INSTITUCIONAL TEMPORAL O PERMANENTE DE DICHOS SERVIDORES PÚBLICOS</w:t>
      </w:r>
      <w:r w:rsidRPr="0046211B">
        <w:rPr>
          <w:rFonts w:ascii="Arial Narrow" w:hAnsi="Arial Narrow" w:cs="Arial"/>
          <w:b/>
          <w:sz w:val="7"/>
          <w:szCs w:val="7"/>
          <w:lang w:val="es-ES"/>
        </w:rPr>
        <w:t xml:space="preserve">, </w:t>
      </w:r>
      <w:r w:rsidRPr="0046211B">
        <w:rPr>
          <w:rFonts w:ascii="Arial Narrow" w:hAnsi="Arial Narrow" w:cs="Arial"/>
          <w:sz w:val="7"/>
          <w:szCs w:val="7"/>
          <w:lang w:val="es-ES"/>
        </w:rPr>
        <w:t xml:space="preserve">TENDRÁ CARÁCTER DE </w:t>
      </w:r>
      <w:r w:rsidRPr="0046211B">
        <w:rPr>
          <w:rFonts w:ascii="Arial Narrow" w:hAnsi="Arial Narrow" w:cs="Arial"/>
          <w:b/>
          <w:sz w:val="7"/>
          <w:szCs w:val="7"/>
          <w:lang w:val="es-ES"/>
        </w:rPr>
        <w:t>ADMINISTRADOR DEL CONTRATO</w:t>
      </w:r>
      <w:r w:rsidRPr="0046211B">
        <w:rPr>
          <w:rFonts w:ascii="Arial Narrow" w:hAnsi="Arial Narrow" w:cs="Arial"/>
          <w:sz w:val="7"/>
          <w:szCs w:val="7"/>
          <w:lang w:val="es-ES"/>
        </w:rPr>
        <w:t xml:space="preserve"> LA PERSONA QUE LO SUSTITUYA EN EL CARGO O AQUÉL QUE SEA DESIGNADO PARA TAL EFECTO.</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sz w:val="7"/>
          <w:szCs w:val="7"/>
        </w:rPr>
        <w:t xml:space="preserve">DÉCIMA NOVENA.- CONCILIACIÓN.- </w:t>
      </w:r>
      <w:r w:rsidRPr="0046211B">
        <w:rPr>
          <w:rFonts w:ascii="Arial Narrow" w:hAnsi="Arial Narrow" w:cs="Arial"/>
          <w:sz w:val="7"/>
          <w:szCs w:val="7"/>
        </w:rPr>
        <w:t xml:space="preserve">EN CUALQUIER MOMENTO DURANTE LA VIGENCIA DEL PRESENTE CONTRATO, </w:t>
      </w:r>
      <w:r w:rsidRPr="0046211B">
        <w:rPr>
          <w:rFonts w:ascii="Arial Narrow" w:hAnsi="Arial Narrow" w:cs="Arial"/>
          <w:b/>
          <w:sz w:val="7"/>
          <w:szCs w:val="7"/>
        </w:rPr>
        <w:t xml:space="preserve">“EL PROVEEDOR” </w:t>
      </w:r>
      <w:r w:rsidRPr="0046211B">
        <w:rPr>
          <w:rFonts w:ascii="Arial Narrow" w:hAnsi="Arial Narrow" w:cs="Arial"/>
          <w:sz w:val="7"/>
          <w:szCs w:val="7"/>
        </w:rPr>
        <w:t xml:space="preserve">O </w:t>
      </w:r>
      <w:r w:rsidRPr="0046211B">
        <w:rPr>
          <w:rFonts w:ascii="Arial Narrow" w:hAnsi="Arial Narrow" w:cs="Arial"/>
          <w:b/>
          <w:sz w:val="7"/>
          <w:szCs w:val="7"/>
        </w:rPr>
        <w:t xml:space="preserve">“EL INSTITUTO” </w:t>
      </w:r>
      <w:r w:rsidRPr="0046211B">
        <w:rPr>
          <w:rFonts w:ascii="Arial Narrow" w:hAnsi="Arial Narrow" w:cs="Arial"/>
          <w:sz w:val="7"/>
          <w:szCs w:val="7"/>
        </w:rPr>
        <w:t xml:space="preserve">PODRÁN PRESENTAR ANTE EL ÓRGANO INTERNO DE CONTROL EN </w:t>
      </w:r>
      <w:r w:rsidRPr="0046211B">
        <w:rPr>
          <w:rFonts w:ascii="Arial Narrow" w:hAnsi="Arial Narrow" w:cs="Arial"/>
          <w:b/>
          <w:sz w:val="7"/>
          <w:szCs w:val="7"/>
        </w:rPr>
        <w:t>“EL INSTITUTO”</w:t>
      </w:r>
      <w:r w:rsidRPr="0046211B">
        <w:rPr>
          <w:rFonts w:ascii="Arial Narrow" w:hAnsi="Arial Narrow" w:cs="Arial"/>
          <w:sz w:val="7"/>
          <w:szCs w:val="7"/>
        </w:rPr>
        <w:t xml:space="preserve"> SOLICITUD DE CONCILIACIÓN POR DESAVENENCIAS, DERIVADAS DEL PRESENTE INSTRUMENTO JURÍDICO, CONFORME A LO DISPUESTO POR LA “LAASSP” Y SU REGLAMENTO.</w:t>
      </w:r>
    </w:p>
    <w:p w:rsidR="00D14C46" w:rsidRPr="0046211B" w:rsidRDefault="00D14C46" w:rsidP="00D14C46">
      <w:pPr>
        <w:spacing w:line="240" w:lineRule="auto"/>
        <w:contextualSpacing/>
        <w:jc w:val="both"/>
        <w:rPr>
          <w:rFonts w:ascii="Arial Narrow" w:hAnsi="Arial Narrow" w:cs="Arial"/>
          <w:sz w:val="7"/>
          <w:szCs w:val="7"/>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sz w:val="7"/>
          <w:szCs w:val="7"/>
        </w:rPr>
        <w:t>LA SOLICITUD SE PRESENTARÁ MEDIANTE ESCRITO, EL CUAL CONTENDRÁ LOS REQUISITOS CONTENIDOS EN EL ARTÍCULO 15 DE LA LEY FEDERAL DE PROCEDIMIENTO ADMINISTRATIVO, ADEMÁS HARÁ REFERENCIA AL NÚMERO DE CONTRATO, AL SERVIDOR PÚBLICO ENCARGADO DE SU ADMINISTRACIÓN, OBJETO, VIGENCIA Y EL MONTO DEL CONTRATO, SEÑALANDO, EN SU CASO, SOBRE LA EXISTENCIA DE CONVENIOS MODIFICATORIOS, DEBIENDO ADJUNTAR COPIA DE LOS INSTRUMENTOS CONSENSUALES DEBIDAMENTE SUSCRITOS.</w:t>
      </w:r>
    </w:p>
    <w:p w:rsidR="00D14C46" w:rsidRPr="0046211B" w:rsidRDefault="00D14C46" w:rsidP="00D14C46">
      <w:pPr>
        <w:spacing w:line="240" w:lineRule="auto"/>
        <w:contextualSpacing/>
        <w:jc w:val="both"/>
        <w:rPr>
          <w:rFonts w:ascii="Arial Narrow" w:hAnsi="Arial Narrow" w:cs="Arial"/>
          <w:b/>
          <w:sz w:val="7"/>
          <w:szCs w:val="7"/>
        </w:rPr>
      </w:pPr>
    </w:p>
    <w:p w:rsidR="00D14C46" w:rsidRPr="0046211B"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b/>
          <w:sz w:val="7"/>
          <w:szCs w:val="7"/>
        </w:rPr>
        <w:lastRenderedPageBreak/>
        <w:t xml:space="preserve">VIGÉSIMA.- </w:t>
      </w:r>
      <w:r w:rsidRPr="0046211B">
        <w:rPr>
          <w:rFonts w:ascii="Arial Narrow" w:hAnsi="Arial Narrow" w:cs="Arial"/>
          <w:b/>
          <w:bCs/>
          <w:sz w:val="7"/>
          <w:szCs w:val="7"/>
          <w:lang w:val="es-ES"/>
        </w:rPr>
        <w:t xml:space="preserve">LEGISLACIÓN APLICABLE.- </w:t>
      </w:r>
      <w:r w:rsidRPr="0046211B">
        <w:rPr>
          <w:rFonts w:ascii="Arial Narrow" w:hAnsi="Arial Narrow" w:cs="Arial"/>
          <w:b/>
          <w:sz w:val="7"/>
          <w:szCs w:val="7"/>
          <w:lang w:val="es-ES"/>
        </w:rPr>
        <w:t>“LAS PARTES”</w:t>
      </w:r>
      <w:r w:rsidRPr="0046211B">
        <w:rPr>
          <w:rFonts w:ascii="Arial Narrow" w:hAnsi="Arial Narrow" w:cs="Arial"/>
          <w:sz w:val="7"/>
          <w:szCs w:val="7"/>
          <w:lang w:val="es-ES"/>
        </w:rPr>
        <w:t xml:space="preserve"> SE OBLIGAN A SUJETARSE ESTRICTAMENTE PARA EL CUMPLIMIENTO DEL PRESENTE CONTRATO, A TODAS Y CADA UNA DE LAS CLÁUSULAS DEL MISMO, ASÍ COMO A LO ESTABLECIDO EN LA “</w:t>
      </w:r>
      <w:r w:rsidRPr="0046211B">
        <w:rPr>
          <w:rFonts w:ascii="Arial Narrow" w:hAnsi="Arial Narrow" w:cs="Arial"/>
          <w:sz w:val="7"/>
          <w:szCs w:val="7"/>
        </w:rPr>
        <w:t>LAASSP”</w:t>
      </w:r>
      <w:r w:rsidRPr="0046211B">
        <w:rPr>
          <w:rFonts w:ascii="Arial Narrow" w:hAnsi="Arial Narrow" w:cs="Arial"/>
          <w:sz w:val="7"/>
          <w:szCs w:val="7"/>
          <w:lang w:val="es-ES"/>
        </w:rPr>
        <w:t>, SU REGLAMENTO, Y SUPLETORIAMENTE AL CÓDIGO CIVIL FEDERAL, A LA LEY FEDERAL DE PROCEDIMIENTO ADMINISTRATIVO, AL CÓDIGO FEDERAL DE PROCEDIMIENTOS CIVILES Y DEMÁS ORDENAMIENTOS APLICABLES EN LA MATERIA.</w:t>
      </w:r>
    </w:p>
    <w:p w:rsidR="00D14C46" w:rsidRPr="0046211B" w:rsidRDefault="00D14C46" w:rsidP="00D14C46">
      <w:pPr>
        <w:spacing w:line="240" w:lineRule="auto"/>
        <w:contextualSpacing/>
        <w:jc w:val="both"/>
        <w:rPr>
          <w:rFonts w:ascii="Arial Narrow" w:hAnsi="Arial Narrow" w:cs="Arial"/>
          <w:b/>
          <w:bCs/>
          <w:sz w:val="7"/>
          <w:szCs w:val="7"/>
          <w:lang w:val="es-ES"/>
        </w:rPr>
      </w:pPr>
    </w:p>
    <w:p w:rsidR="00D14C46" w:rsidRPr="0046211B" w:rsidRDefault="00D14C46" w:rsidP="00D14C46">
      <w:pPr>
        <w:spacing w:line="240" w:lineRule="auto"/>
        <w:contextualSpacing/>
        <w:jc w:val="both"/>
        <w:rPr>
          <w:rFonts w:ascii="Arial Narrow" w:hAnsi="Arial Narrow" w:cs="Arial"/>
          <w:sz w:val="7"/>
          <w:szCs w:val="7"/>
          <w:lang w:val="es-ES"/>
        </w:rPr>
      </w:pPr>
      <w:r w:rsidRPr="0046211B">
        <w:rPr>
          <w:rFonts w:ascii="Arial Narrow" w:hAnsi="Arial Narrow" w:cs="Arial"/>
          <w:b/>
          <w:bCs/>
          <w:sz w:val="7"/>
          <w:szCs w:val="7"/>
          <w:lang w:val="es-ES"/>
        </w:rPr>
        <w:t xml:space="preserve">VIGÉSIMA </w:t>
      </w:r>
      <w:r w:rsidRPr="0046211B">
        <w:rPr>
          <w:rFonts w:ascii="Arial Narrow" w:hAnsi="Arial Narrow" w:cs="Arial"/>
          <w:b/>
          <w:sz w:val="7"/>
          <w:szCs w:val="7"/>
        </w:rPr>
        <w:t>PRIMERA</w:t>
      </w:r>
      <w:r w:rsidRPr="0046211B">
        <w:rPr>
          <w:rFonts w:ascii="Arial Narrow" w:hAnsi="Arial Narrow" w:cs="Arial"/>
          <w:b/>
          <w:bCs/>
          <w:sz w:val="7"/>
          <w:szCs w:val="7"/>
          <w:lang w:val="es-ES"/>
        </w:rPr>
        <w:t>.- JURISDICCIÓN.-</w:t>
      </w:r>
      <w:r w:rsidRPr="0046211B">
        <w:rPr>
          <w:rFonts w:ascii="Arial Narrow" w:hAnsi="Arial Narrow" w:cs="Arial"/>
          <w:sz w:val="7"/>
          <w:szCs w:val="7"/>
          <w:lang w:val="es-ES"/>
        </w:rPr>
        <w:t xml:space="preserve"> PARA LA INTERPRETACIÓN Y CUMPLIMIENTO DE ESTE INSTRUMENTO JURÍDICO, ASÍ COMO PARA TODO AQUELLO QUE NO ESTÉ EXPRESAMENTE ESTIPULADO EN EL MISMO, </w:t>
      </w:r>
      <w:r w:rsidRPr="0046211B">
        <w:rPr>
          <w:rFonts w:ascii="Arial Narrow" w:hAnsi="Arial Narrow" w:cs="Arial"/>
          <w:b/>
          <w:bCs/>
          <w:sz w:val="7"/>
          <w:szCs w:val="7"/>
          <w:lang w:val="es-ES"/>
        </w:rPr>
        <w:t>“</w:t>
      </w:r>
      <w:r w:rsidRPr="0046211B">
        <w:rPr>
          <w:rFonts w:ascii="Arial Narrow" w:hAnsi="Arial Narrow" w:cs="Arial"/>
          <w:b/>
          <w:sz w:val="7"/>
          <w:szCs w:val="7"/>
          <w:lang w:val="es-ES"/>
        </w:rPr>
        <w:t xml:space="preserve">LAS PARTES” </w:t>
      </w:r>
      <w:r w:rsidRPr="0046211B">
        <w:rPr>
          <w:rFonts w:ascii="Arial Narrow" w:hAnsi="Arial Narrow" w:cs="Arial"/>
          <w:sz w:val="7"/>
          <w:szCs w:val="7"/>
          <w:lang w:val="es-ES"/>
        </w:rPr>
        <w:t>SE SOMETEN A LA JURISDICCIÓN DE LOS TRIBUNALES FEDERALES COMPETENTES DE LA CIUDAD DE MÉXICO, RENUNCIANDO A CUALQUIER OTRO FUERO PRESENTE O FUTURO QUE POR RAZÓN DE SU DOMICILIO LES PUDIERA CORRESPONDER.</w:t>
      </w:r>
    </w:p>
    <w:p w:rsidR="00D14C46" w:rsidRPr="0046211B" w:rsidRDefault="00D14C46" w:rsidP="00D14C46">
      <w:pPr>
        <w:spacing w:line="240" w:lineRule="auto"/>
        <w:contextualSpacing/>
        <w:jc w:val="both"/>
        <w:rPr>
          <w:rFonts w:ascii="Arial Narrow" w:hAnsi="Arial Narrow" w:cs="Arial"/>
          <w:b/>
          <w:bCs/>
          <w:sz w:val="7"/>
          <w:szCs w:val="7"/>
          <w:lang w:val="es-ES"/>
        </w:rPr>
      </w:pP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bCs/>
          <w:sz w:val="7"/>
          <w:szCs w:val="7"/>
          <w:lang w:val="es-ES"/>
        </w:rPr>
        <w:t xml:space="preserve">VIGÉSIMA </w:t>
      </w:r>
      <w:r w:rsidRPr="0046211B">
        <w:rPr>
          <w:rFonts w:ascii="Arial Narrow" w:hAnsi="Arial Narrow" w:cs="Arial"/>
          <w:b/>
          <w:sz w:val="7"/>
          <w:szCs w:val="7"/>
        </w:rPr>
        <w:t>SEGUNDA</w:t>
      </w:r>
      <w:r w:rsidRPr="0046211B">
        <w:rPr>
          <w:rFonts w:ascii="Arial Narrow" w:hAnsi="Arial Narrow" w:cs="Arial"/>
          <w:b/>
          <w:bCs/>
          <w:sz w:val="7"/>
          <w:szCs w:val="7"/>
          <w:lang w:val="es-ES"/>
        </w:rPr>
        <w:t>.- RELACIÓN DE ANEXOS.-</w:t>
      </w:r>
      <w:r w:rsidRPr="0046211B">
        <w:rPr>
          <w:rFonts w:ascii="Arial Narrow" w:hAnsi="Arial Narrow" w:cs="Arial"/>
          <w:sz w:val="7"/>
          <w:szCs w:val="7"/>
          <w:lang w:val="es-ES"/>
        </w:rPr>
        <w:t xml:space="preserve"> LOS ANEXOS QUE SE RELACIONAN A CONTINUACIÓN </w:t>
      </w:r>
      <w:r w:rsidRPr="0046211B">
        <w:rPr>
          <w:rFonts w:ascii="Arial Narrow" w:hAnsi="Arial Narrow" w:cs="Arial"/>
          <w:sz w:val="7"/>
          <w:szCs w:val="7"/>
        </w:rPr>
        <w:t>SON RUBRICADOS DE CONFORMIDAD Y FORMAN PARTE INTEGRANTE DEL PRESENTE CONTRATO.</w:t>
      </w:r>
    </w:p>
    <w:p w:rsidR="00D14C46" w:rsidRPr="0046211B" w:rsidRDefault="00D14C46" w:rsidP="00D14C46">
      <w:pPr>
        <w:spacing w:line="240" w:lineRule="auto"/>
        <w:ind w:left="708" w:hanging="708"/>
        <w:contextualSpacing/>
        <w:jc w:val="both"/>
        <w:rPr>
          <w:rFonts w:ascii="Arial Narrow" w:hAnsi="Arial Narrow" w:cs="Arial"/>
          <w:b/>
          <w:bCs/>
          <w:sz w:val="7"/>
          <w:szCs w:val="7"/>
        </w:rPr>
      </w:pPr>
    </w:p>
    <w:p w:rsidR="00D14C46" w:rsidRPr="0046211B" w:rsidRDefault="00D14C46" w:rsidP="00D14C46">
      <w:pPr>
        <w:spacing w:line="240" w:lineRule="auto"/>
        <w:ind w:left="708" w:hanging="708"/>
        <w:contextualSpacing/>
        <w:jc w:val="both"/>
        <w:rPr>
          <w:rFonts w:ascii="Arial Narrow" w:hAnsi="Arial Narrow" w:cs="Arial"/>
          <w:sz w:val="7"/>
          <w:szCs w:val="7"/>
        </w:rPr>
      </w:pPr>
      <w:r w:rsidRPr="0046211B">
        <w:rPr>
          <w:rFonts w:ascii="Arial Narrow" w:hAnsi="Arial Narrow" w:cs="Arial"/>
          <w:b/>
          <w:bCs/>
          <w:sz w:val="7"/>
          <w:szCs w:val="7"/>
        </w:rPr>
        <w:t>ANEXO 1 (UNO)</w:t>
      </w:r>
      <w:r w:rsidRPr="0046211B">
        <w:rPr>
          <w:rFonts w:ascii="Arial Narrow" w:hAnsi="Arial Narrow" w:cs="Arial"/>
          <w:b/>
          <w:bCs/>
          <w:sz w:val="7"/>
          <w:szCs w:val="7"/>
        </w:rPr>
        <w:tab/>
      </w:r>
      <w:r w:rsidRPr="0046211B">
        <w:rPr>
          <w:rFonts w:ascii="Arial Narrow" w:hAnsi="Arial Narrow" w:cs="Arial"/>
          <w:sz w:val="7"/>
          <w:szCs w:val="7"/>
        </w:rPr>
        <w:t>"DICTAMEN DE DISPONIBILIDAD PRESUPUESTAL PREVIO"</w:t>
      </w:r>
    </w:p>
    <w:p w:rsidR="00D14C46" w:rsidRPr="0046211B" w:rsidRDefault="00D14C46" w:rsidP="00D14C46">
      <w:pPr>
        <w:spacing w:line="240" w:lineRule="auto"/>
        <w:ind w:left="709" w:hanging="709"/>
        <w:contextualSpacing/>
        <w:jc w:val="both"/>
        <w:rPr>
          <w:rFonts w:ascii="Arial Narrow" w:hAnsi="Arial Narrow" w:cs="Arial"/>
          <w:sz w:val="7"/>
          <w:szCs w:val="7"/>
        </w:rPr>
      </w:pPr>
      <w:r w:rsidRPr="0046211B">
        <w:rPr>
          <w:rFonts w:ascii="Arial Narrow" w:hAnsi="Arial Narrow" w:cs="Arial"/>
          <w:b/>
          <w:bCs/>
          <w:sz w:val="7"/>
          <w:szCs w:val="7"/>
        </w:rPr>
        <w:t>ANEXO 2 (DOS)</w:t>
      </w:r>
      <w:r w:rsidRPr="0046211B">
        <w:rPr>
          <w:rFonts w:ascii="Arial Narrow" w:hAnsi="Arial Narrow" w:cs="Arial"/>
          <w:b/>
          <w:bCs/>
          <w:sz w:val="7"/>
          <w:szCs w:val="7"/>
        </w:rPr>
        <w:tab/>
      </w:r>
      <w:r w:rsidRPr="0046211B">
        <w:rPr>
          <w:rFonts w:ascii="Arial Narrow" w:hAnsi="Arial Narrow" w:cs="Arial"/>
          <w:sz w:val="7"/>
          <w:szCs w:val="7"/>
        </w:rPr>
        <w:t>"DESCRIPCIÓN DE LOS BIENES, LUGAR DE ENTREGA</w:t>
      </w:r>
      <w:r>
        <w:rPr>
          <w:rFonts w:ascii="Arial Narrow" w:hAnsi="Arial Narrow" w:cs="Arial"/>
          <w:sz w:val="7"/>
          <w:szCs w:val="7"/>
        </w:rPr>
        <w:t xml:space="preserve">, </w:t>
      </w:r>
      <w:r w:rsidRPr="0046211B">
        <w:rPr>
          <w:rFonts w:ascii="Arial Narrow" w:hAnsi="Arial Narrow" w:cs="Arial"/>
          <w:sz w:val="7"/>
          <w:szCs w:val="7"/>
        </w:rPr>
        <w:t>CUADRO DE DISTRIBUCIÓN Y DIRECTORIO”</w:t>
      </w:r>
    </w:p>
    <w:p w:rsidR="00D14C46" w:rsidRPr="0046211B" w:rsidRDefault="00D14C46" w:rsidP="00D14C46">
      <w:pPr>
        <w:spacing w:line="240" w:lineRule="auto"/>
        <w:contextualSpacing/>
        <w:jc w:val="both"/>
        <w:rPr>
          <w:rFonts w:ascii="Arial Narrow" w:hAnsi="Arial Narrow" w:cs="Arial"/>
          <w:sz w:val="7"/>
          <w:szCs w:val="7"/>
        </w:rPr>
      </w:pPr>
      <w:r w:rsidRPr="0046211B">
        <w:rPr>
          <w:rFonts w:ascii="Arial Narrow" w:hAnsi="Arial Narrow" w:cs="Arial"/>
          <w:b/>
          <w:bCs/>
          <w:sz w:val="7"/>
          <w:szCs w:val="7"/>
        </w:rPr>
        <w:t>ANEXO 3 (TRES)</w:t>
      </w:r>
      <w:r w:rsidRPr="0046211B">
        <w:rPr>
          <w:rFonts w:ascii="Arial Narrow" w:hAnsi="Arial Narrow" w:cs="Arial"/>
          <w:b/>
          <w:bCs/>
          <w:sz w:val="7"/>
          <w:szCs w:val="7"/>
        </w:rPr>
        <w:tab/>
      </w:r>
      <w:r w:rsidRPr="0046211B">
        <w:rPr>
          <w:rFonts w:ascii="Arial Narrow" w:hAnsi="Arial Narrow" w:cs="Arial"/>
          <w:sz w:val="7"/>
          <w:szCs w:val="7"/>
        </w:rPr>
        <w:t>"PROPUESTA ECONÓMICA Y ACTA DE FALLO"</w:t>
      </w:r>
    </w:p>
    <w:p w:rsidR="00D14C46" w:rsidRPr="0046211B" w:rsidRDefault="00D14C46" w:rsidP="00D14C46">
      <w:pPr>
        <w:spacing w:after="0" w:line="240" w:lineRule="auto"/>
        <w:contextualSpacing/>
        <w:jc w:val="both"/>
        <w:rPr>
          <w:rFonts w:ascii="Arial Narrow" w:hAnsi="Arial Narrow" w:cs="Arial"/>
          <w:sz w:val="7"/>
          <w:szCs w:val="7"/>
          <w:lang w:val="es-ES"/>
        </w:rPr>
      </w:pPr>
    </w:p>
    <w:p w:rsidR="00D14C46" w:rsidRPr="0046211B" w:rsidRDefault="00D14C46" w:rsidP="00D14C46">
      <w:pPr>
        <w:spacing w:after="0" w:line="240" w:lineRule="auto"/>
        <w:contextualSpacing/>
        <w:jc w:val="both"/>
        <w:rPr>
          <w:rFonts w:ascii="Arial Narrow" w:hAnsi="Arial Narrow" w:cs="Arial"/>
          <w:sz w:val="7"/>
          <w:szCs w:val="7"/>
        </w:rPr>
      </w:pPr>
      <w:r w:rsidRPr="0046211B">
        <w:rPr>
          <w:rFonts w:ascii="Arial Narrow" w:hAnsi="Arial Narrow" w:cs="Arial"/>
          <w:sz w:val="7"/>
          <w:szCs w:val="7"/>
          <w:lang w:val="es-ES"/>
        </w:rPr>
        <w:t xml:space="preserve">PREVIA LECTURA Y DEBIDAMENTE ENTERADAS </w:t>
      </w:r>
      <w:r w:rsidRPr="0046211B">
        <w:rPr>
          <w:rFonts w:ascii="Arial Narrow" w:hAnsi="Arial Narrow" w:cs="Arial"/>
          <w:b/>
          <w:bCs/>
          <w:sz w:val="7"/>
          <w:szCs w:val="7"/>
          <w:lang w:val="es-ES"/>
        </w:rPr>
        <w:t>“</w:t>
      </w:r>
      <w:r w:rsidRPr="0046211B">
        <w:rPr>
          <w:rFonts w:ascii="Arial Narrow" w:hAnsi="Arial Narrow" w:cs="Arial"/>
          <w:b/>
          <w:sz w:val="7"/>
          <w:szCs w:val="7"/>
          <w:lang w:val="es-ES"/>
        </w:rPr>
        <w:t xml:space="preserve">LAS PARTES” </w:t>
      </w:r>
      <w:r w:rsidRPr="0046211B">
        <w:rPr>
          <w:rFonts w:ascii="Arial Narrow" w:hAnsi="Arial Narrow" w:cs="Arial"/>
          <w:sz w:val="7"/>
          <w:szCs w:val="7"/>
          <w:lang w:val="es-ES"/>
        </w:rPr>
        <w:t xml:space="preserve">DEL CONTENIDO, ALCANCE Y FUERZA LEGAL DEL PRESENTE CONTRATO, EN VIRTUD DE QUE SE AJUSTA A LA EXPRESIÓN DE SU LIBRE VOLUNTAD Y QUE SU CONSENTIMIENTO NO SE ENCUENTRA AFECTADO POR DOLO, ERROR, MALA FE NI OTROS VICIOS DE LA VOLUNTAD, LO FIRMAN Y RATIFICAN EN TODAS SUS PARTES, POR SEXTUPLICADO, EN LA CIUDAD DE MÉXICO, EL DÍA </w:t>
      </w:r>
      <w:r w:rsidRPr="0046211B">
        <w:rPr>
          <w:rFonts w:ascii="Arial Narrow" w:hAnsi="Arial Narrow" w:cs="Arial"/>
          <w:b/>
          <w:sz w:val="7"/>
          <w:szCs w:val="7"/>
          <w:lang w:val="es-ES"/>
        </w:rPr>
        <w:t>___ DE __________ DE 2016,</w:t>
      </w:r>
      <w:r w:rsidRPr="0046211B">
        <w:rPr>
          <w:rFonts w:ascii="Arial Narrow" w:hAnsi="Arial Narrow" w:cs="Arial"/>
          <w:sz w:val="7"/>
          <w:szCs w:val="7"/>
          <w:lang w:val="es-ES"/>
        </w:rPr>
        <w:t xml:space="preserve"> QUEDANDO UN EJEMPLAR EN PODER DE </w:t>
      </w:r>
      <w:r w:rsidRPr="0046211B">
        <w:rPr>
          <w:rFonts w:ascii="Arial Narrow" w:hAnsi="Arial Narrow" w:cs="Arial"/>
          <w:b/>
          <w:sz w:val="7"/>
          <w:szCs w:val="7"/>
          <w:lang w:val="es-ES"/>
        </w:rPr>
        <w:t xml:space="preserve">“EL PROVEEDOR” </w:t>
      </w:r>
      <w:r w:rsidRPr="0046211B">
        <w:rPr>
          <w:rFonts w:ascii="Arial Narrow" w:hAnsi="Arial Narrow" w:cs="Arial"/>
          <w:sz w:val="7"/>
          <w:szCs w:val="7"/>
          <w:lang w:val="es-ES"/>
        </w:rPr>
        <w:t xml:space="preserve">Y LOS DEMÁS EN PODER DE </w:t>
      </w:r>
      <w:r w:rsidRPr="0046211B">
        <w:rPr>
          <w:rFonts w:ascii="Arial Narrow" w:hAnsi="Arial Narrow" w:cs="Arial"/>
          <w:b/>
          <w:sz w:val="7"/>
          <w:szCs w:val="7"/>
          <w:lang w:val="es-ES"/>
        </w:rPr>
        <w:t>“EL INSTITUTO</w:t>
      </w:r>
      <w:r w:rsidRPr="0046211B">
        <w:rPr>
          <w:rFonts w:ascii="Arial Narrow" w:hAnsi="Arial Narrow" w:cs="Arial"/>
          <w:sz w:val="7"/>
          <w:szCs w:val="7"/>
          <w:lang w:val="es-ES"/>
        </w:rPr>
        <w:t>”.</w:t>
      </w:r>
    </w:p>
    <w:p w:rsidR="009A5185" w:rsidRPr="00D14C46" w:rsidRDefault="009A5185" w:rsidP="00ED79FB">
      <w:pPr>
        <w:spacing w:line="240" w:lineRule="auto"/>
        <w:rPr>
          <w:rFonts w:ascii="Arial" w:hAnsi="Arial" w:cs="Arial"/>
          <w:sz w:val="20"/>
          <w:szCs w:val="20"/>
        </w:rPr>
        <w:sectPr w:rsidR="009A5185" w:rsidRPr="00D14C46" w:rsidSect="003F0A20">
          <w:pgSz w:w="12240" w:h="15840"/>
          <w:pgMar w:top="862" w:right="1327" w:bottom="1134" w:left="1418" w:header="284" w:footer="493" w:gutter="0"/>
          <w:cols w:space="708"/>
          <w:docGrid w:linePitch="360"/>
        </w:sectPr>
      </w:pPr>
    </w:p>
    <w:p w:rsidR="000F461F" w:rsidRPr="00573053" w:rsidRDefault="000F461F" w:rsidP="000F461F">
      <w:pPr>
        <w:pStyle w:val="Prrafodelista"/>
        <w:tabs>
          <w:tab w:val="left" w:pos="480"/>
        </w:tabs>
        <w:ind w:left="-284"/>
        <w:jc w:val="center"/>
        <w:rPr>
          <w:rFonts w:ascii="Arial" w:hAnsi="Arial" w:cs="Arial"/>
          <w:b/>
          <w:sz w:val="20"/>
          <w:szCs w:val="20"/>
          <w:lang w:val="es-ES_tradnl"/>
        </w:rPr>
      </w:pPr>
      <w:r>
        <w:rPr>
          <w:rFonts w:ascii="Arial" w:hAnsi="Arial" w:cs="Arial"/>
          <w:b/>
          <w:sz w:val="20"/>
          <w:szCs w:val="20"/>
          <w:lang w:val="es-ES_tradnl"/>
        </w:rPr>
        <w:lastRenderedPageBreak/>
        <w:t>ANEXO 4</w:t>
      </w:r>
    </w:p>
    <w:p w:rsidR="000F461F" w:rsidRPr="00573053" w:rsidRDefault="000F461F" w:rsidP="000F461F">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 xml:space="preserve">RELACIÓN DE DOCUMENTOS QUE AGILIZAN LA PRESENTACIÓN DE LAS PROPOSICIONES. </w:t>
      </w:r>
    </w:p>
    <w:p w:rsidR="000F461F" w:rsidRPr="00573053" w:rsidRDefault="000F461F" w:rsidP="000F461F">
      <w:pPr>
        <w:pStyle w:val="Ttulo1"/>
        <w:numPr>
          <w:ilvl w:val="0"/>
          <w:numId w:val="0"/>
        </w:numPr>
        <w:spacing w:before="0" w:after="0"/>
        <w:ind w:left="-284"/>
        <w:rPr>
          <w:rFonts w:cs="Arial"/>
          <w:b w:val="0"/>
          <w:bCs w:val="0"/>
          <w:sz w:val="20"/>
          <w:szCs w:val="20"/>
          <w:lang w:val="es-ES_tradnl"/>
        </w:rPr>
      </w:pPr>
    </w:p>
    <w:p w:rsidR="000F461F" w:rsidRPr="00573053" w:rsidRDefault="009B1117" w:rsidP="000F461F">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0F461F" w:rsidRPr="00573053">
        <w:rPr>
          <w:rFonts w:ascii="Arial" w:hAnsi="Arial" w:cs="Arial"/>
          <w:sz w:val="20"/>
          <w:szCs w:val="20"/>
          <w:lang w:val="es-ES_tradnl"/>
        </w:rPr>
        <w:t>, ____ de _____________ de 201</w:t>
      </w:r>
      <w:r w:rsidR="0057191A">
        <w:rPr>
          <w:rFonts w:ascii="Arial" w:hAnsi="Arial" w:cs="Arial"/>
          <w:sz w:val="20"/>
          <w:szCs w:val="20"/>
          <w:lang w:val="es-ES_tradnl"/>
        </w:rPr>
        <w:t>6</w:t>
      </w:r>
      <w:r w:rsidR="000F461F" w:rsidRPr="00573053">
        <w:rPr>
          <w:rFonts w:ascii="Arial" w:hAnsi="Arial" w:cs="Arial"/>
          <w:sz w:val="20"/>
          <w:szCs w:val="20"/>
          <w:lang w:val="es-ES_tradnl"/>
        </w:rPr>
        <w:t>.</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0F461F" w:rsidRPr="00573053" w:rsidRDefault="000F461F" w:rsidP="000F461F">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P r e s e n t e </w:t>
      </w:r>
    </w:p>
    <w:tbl>
      <w:tblPr>
        <w:tblW w:w="509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8"/>
        <w:gridCol w:w="5870"/>
      </w:tblGrid>
      <w:tr w:rsidR="000F461F" w:rsidRPr="00573053" w:rsidTr="006665BC">
        <w:trPr>
          <w:trHeight w:val="276"/>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Licitación (Número y Carácter)</w:t>
            </w:r>
          </w:p>
        </w:tc>
        <w:tc>
          <w:tcPr>
            <w:tcW w:w="2968" w:type="pct"/>
          </w:tcPr>
          <w:p w:rsidR="000F461F" w:rsidRPr="00573053" w:rsidRDefault="00097C50" w:rsidP="003179CF">
            <w:pPr>
              <w:spacing w:after="0" w:line="240" w:lineRule="auto"/>
              <w:ind w:left="-284"/>
              <w:jc w:val="center"/>
              <w:rPr>
                <w:rFonts w:ascii="Arial" w:hAnsi="Arial" w:cs="Arial"/>
                <w:sz w:val="18"/>
                <w:szCs w:val="18"/>
                <w:lang w:val="es-ES_tradnl"/>
              </w:rPr>
            </w:pPr>
            <w:r w:rsidRPr="00AE0445">
              <w:rPr>
                <w:rFonts w:ascii="Arial" w:eastAsia="Times New Roman" w:hAnsi="Arial" w:cs="Arial"/>
                <w:b/>
                <w:bCs/>
                <w:sz w:val="24"/>
                <w:szCs w:val="20"/>
                <w:lang w:val="es-ES_tradnl" w:eastAsia="ar-SA"/>
              </w:rPr>
              <w:t>LA-019GYR120-</w:t>
            </w:r>
            <w:r>
              <w:rPr>
                <w:rFonts w:ascii="Arial" w:eastAsia="Times New Roman" w:hAnsi="Arial" w:cs="Arial"/>
                <w:b/>
                <w:bCs/>
                <w:sz w:val="24"/>
                <w:szCs w:val="20"/>
                <w:lang w:val="es-ES_tradnl" w:eastAsia="ar-SA"/>
              </w:rPr>
              <w:t>E</w:t>
            </w:r>
            <w:r w:rsidR="003179CF">
              <w:rPr>
                <w:rFonts w:ascii="Arial" w:eastAsia="Times New Roman" w:hAnsi="Arial" w:cs="Arial"/>
                <w:b/>
                <w:bCs/>
                <w:sz w:val="24"/>
                <w:szCs w:val="20"/>
                <w:lang w:val="es-ES_tradnl" w:eastAsia="ar-SA"/>
              </w:rPr>
              <w:t>_</w:t>
            </w:r>
            <w:r>
              <w:rPr>
                <w:rFonts w:ascii="Arial" w:eastAsia="Times New Roman" w:hAnsi="Arial" w:cs="Arial"/>
                <w:b/>
                <w:bCs/>
                <w:sz w:val="24"/>
                <w:szCs w:val="20"/>
                <w:lang w:val="es-ES_tradnl" w:eastAsia="ar-SA"/>
              </w:rPr>
              <w:t>-2016</w:t>
            </w:r>
          </w:p>
        </w:tc>
      </w:tr>
      <w:tr w:rsidR="000F461F" w:rsidRPr="00573053" w:rsidTr="006665BC">
        <w:trPr>
          <w:trHeight w:val="550"/>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Razón Social  del (los) Licitante(s) y Dirección Completa</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415"/>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Nombre del Representante Legal del (los) Licitante (s).</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r w:rsidR="000F461F" w:rsidRPr="00573053" w:rsidTr="006665BC">
        <w:trPr>
          <w:trHeight w:val="267"/>
        </w:trPr>
        <w:tc>
          <w:tcPr>
            <w:tcW w:w="2032" w:type="pct"/>
            <w:shd w:val="clear" w:color="auto" w:fill="BFBFBF" w:themeFill="background1" w:themeFillShade="BF"/>
            <w:vAlign w:val="center"/>
          </w:tcPr>
          <w:p w:rsidR="000F461F" w:rsidRPr="00573053" w:rsidRDefault="000F461F" w:rsidP="00C85DDE">
            <w:pPr>
              <w:spacing w:after="0" w:line="240" w:lineRule="auto"/>
              <w:jc w:val="both"/>
              <w:rPr>
                <w:rFonts w:ascii="Arial" w:hAnsi="Arial" w:cs="Arial"/>
                <w:b/>
                <w:sz w:val="18"/>
                <w:szCs w:val="18"/>
                <w:lang w:val="es-ES_tradnl"/>
              </w:rPr>
            </w:pPr>
            <w:r w:rsidRPr="00573053">
              <w:rPr>
                <w:rFonts w:ascii="Arial" w:hAnsi="Arial" w:cs="Arial"/>
                <w:b/>
                <w:sz w:val="18"/>
                <w:szCs w:val="18"/>
                <w:lang w:val="es-ES_tradnl"/>
              </w:rPr>
              <w:t>Teléfonos y Correo Electrónico</w:t>
            </w:r>
          </w:p>
        </w:tc>
        <w:tc>
          <w:tcPr>
            <w:tcW w:w="2968" w:type="pct"/>
          </w:tcPr>
          <w:p w:rsidR="000F461F" w:rsidRPr="00573053" w:rsidRDefault="000F461F" w:rsidP="00C85DDE">
            <w:pPr>
              <w:spacing w:after="0" w:line="240" w:lineRule="auto"/>
              <w:ind w:left="-284"/>
              <w:jc w:val="both"/>
              <w:rPr>
                <w:rFonts w:ascii="Arial" w:hAnsi="Arial" w:cs="Arial"/>
                <w:sz w:val="18"/>
                <w:szCs w:val="18"/>
                <w:lang w:val="es-ES_tradnl"/>
              </w:rPr>
            </w:pPr>
          </w:p>
        </w:tc>
      </w:tr>
    </w:tbl>
    <w:p w:rsidR="000F461F" w:rsidRPr="00573053" w:rsidRDefault="000F461F" w:rsidP="000F461F">
      <w:pPr>
        <w:spacing w:after="0" w:line="240" w:lineRule="auto"/>
        <w:ind w:left="-284"/>
        <w:jc w:val="both"/>
        <w:rPr>
          <w:rFonts w:ascii="Arial" w:hAnsi="Arial" w:cs="Arial"/>
          <w:b/>
          <w:sz w:val="20"/>
          <w:szCs w:val="20"/>
          <w:lang w:val="es-ES_tradnl" w:eastAsia="ar-SA"/>
        </w:rPr>
      </w:pPr>
    </w:p>
    <w:tbl>
      <w:tblPr>
        <w:tblW w:w="5131" w:type="pct"/>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2"/>
        <w:gridCol w:w="1416"/>
        <w:gridCol w:w="842"/>
        <w:gridCol w:w="8"/>
        <w:gridCol w:w="959"/>
      </w:tblGrid>
      <w:tr w:rsidR="000F461F" w:rsidRPr="006665BC" w:rsidTr="006665BC">
        <w:trPr>
          <w:trHeight w:val="236"/>
        </w:trPr>
        <w:tc>
          <w:tcPr>
            <w:tcW w:w="3369"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DOCUMENTO LEGAL-ADMINISTRATIVO</w:t>
            </w:r>
          </w:p>
        </w:tc>
        <w:tc>
          <w:tcPr>
            <w:tcW w:w="716" w:type="pct"/>
            <w:vMerge w:val="restar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 xml:space="preserve">     PRESENTADO</w:t>
            </w:r>
          </w:p>
        </w:tc>
      </w:tr>
      <w:tr w:rsidR="000F461F" w:rsidRPr="006665BC" w:rsidTr="006665BC">
        <w:trPr>
          <w:trHeight w:val="188"/>
        </w:trPr>
        <w:tc>
          <w:tcPr>
            <w:tcW w:w="3369" w:type="pct"/>
            <w:vMerge/>
            <w:shd w:val="clear" w:color="auto" w:fill="8DB3E2" w:themeFill="text2" w:themeFillTint="66"/>
            <w:vAlign w:val="center"/>
          </w:tcPr>
          <w:p w:rsidR="000F461F" w:rsidRPr="006665BC" w:rsidRDefault="000F461F" w:rsidP="00C85DDE">
            <w:pPr>
              <w:spacing w:after="0" w:line="240" w:lineRule="auto"/>
              <w:ind w:left="-284"/>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ind w:left="-284"/>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7F64DF">
        <w:trPr>
          <w:trHeight w:val="803"/>
        </w:trPr>
        <w:tc>
          <w:tcPr>
            <w:tcW w:w="3369" w:type="pct"/>
            <w:vAlign w:val="center"/>
          </w:tcPr>
          <w:p w:rsidR="000F461F" w:rsidRPr="006665BC" w:rsidRDefault="000F461F" w:rsidP="007F64DF">
            <w:pPr>
              <w:pStyle w:val="Prrafodelista"/>
              <w:suppressAutoHyphens/>
              <w:ind w:left="38" w:right="28"/>
              <w:jc w:val="both"/>
              <w:rPr>
                <w:rFonts w:ascii="Arial" w:hAnsi="Arial" w:cs="Arial"/>
                <w:bCs/>
                <w:sz w:val="18"/>
                <w:szCs w:val="20"/>
                <w:lang w:val="es-ES_tradnl"/>
              </w:rPr>
            </w:pPr>
            <w:r w:rsidRPr="006665BC">
              <w:rPr>
                <w:rFonts w:ascii="Arial" w:hAnsi="Arial" w:cs="Arial"/>
                <w:sz w:val="18"/>
                <w:szCs w:val="20"/>
                <w:lang w:val="es-ES_tradnl"/>
              </w:rPr>
              <w:t xml:space="preserve">Escrito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por el que los licitantes acreditarán su existencia legal y personalidad jurídica para comprometerse y suscribir proposiciones, pudiendo utilizar el formato que aparece en el </w:t>
            </w:r>
            <w:r w:rsidRPr="006665BC">
              <w:rPr>
                <w:rFonts w:ascii="Arial" w:hAnsi="Arial" w:cs="Arial"/>
                <w:b/>
                <w:bCs/>
                <w:sz w:val="18"/>
                <w:szCs w:val="20"/>
                <w:lang w:val="es-ES_tradnl"/>
              </w:rPr>
              <w:t xml:space="preserve">Anexo 7, </w:t>
            </w:r>
            <w:r w:rsidRPr="006665BC">
              <w:rPr>
                <w:rFonts w:ascii="Arial" w:hAnsi="Arial" w:cs="Arial"/>
                <w:bCs/>
                <w:sz w:val="18"/>
                <w:szCs w:val="20"/>
                <w:lang w:val="es-ES_tradnl"/>
              </w:rPr>
              <w:t>el cual forma parte de la presente convocatoria.</w:t>
            </w:r>
          </w:p>
          <w:p w:rsidR="006665BC" w:rsidRPr="006665BC" w:rsidRDefault="000F461F" w:rsidP="00195FEE">
            <w:pPr>
              <w:pStyle w:val="Prrafodelista"/>
              <w:suppressAutoHyphens/>
              <w:ind w:left="38" w:right="28"/>
              <w:jc w:val="both"/>
              <w:rPr>
                <w:rFonts w:ascii="Arial" w:hAnsi="Arial" w:cs="Arial"/>
                <w:sz w:val="18"/>
                <w:szCs w:val="20"/>
                <w:lang w:val="es-ES_tradnl"/>
              </w:rPr>
            </w:pPr>
            <w:r w:rsidRPr="006665BC">
              <w:rPr>
                <w:rFonts w:ascii="Arial" w:hAnsi="Arial" w:cs="Arial"/>
                <w:sz w:val="18"/>
                <w:szCs w:val="20"/>
                <w:lang w:val="es-ES_tradnl"/>
              </w:rPr>
              <w:t>Copia simple por ambos lados de su identificación oficial vigente con fotografía, (cartilla del servicio militar nacional, pasaporte, credencial para votar con fotografía o cédula profesional), tratándose de personas físicas, y en el caso de personas morales, de la persona que firme la propuesta.</w:t>
            </w:r>
          </w:p>
        </w:tc>
        <w:tc>
          <w:tcPr>
            <w:tcW w:w="716" w:type="pct"/>
            <w:vAlign w:val="center"/>
          </w:tcPr>
          <w:p w:rsidR="000F461F"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a)</w:t>
            </w:r>
          </w:p>
        </w:tc>
        <w:tc>
          <w:tcPr>
            <w:tcW w:w="426" w:type="pct"/>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ind w:left="-284"/>
              <w:jc w:val="center"/>
              <w:rPr>
                <w:rFonts w:ascii="Arial" w:hAnsi="Arial" w:cs="Arial"/>
                <w:sz w:val="18"/>
                <w:szCs w:val="20"/>
                <w:lang w:val="es-ES_tradnl"/>
              </w:rPr>
            </w:pPr>
          </w:p>
        </w:tc>
      </w:tr>
      <w:tr w:rsidR="000F461F" w:rsidRPr="006665BC" w:rsidTr="00195FEE">
        <w:trPr>
          <w:trHeight w:val="682"/>
        </w:trPr>
        <w:tc>
          <w:tcPr>
            <w:tcW w:w="3369" w:type="pct"/>
            <w:vAlign w:val="center"/>
          </w:tcPr>
          <w:p w:rsidR="00D449A0" w:rsidRPr="006665BC" w:rsidRDefault="00516D8B" w:rsidP="007F64DF">
            <w:pPr>
              <w:pStyle w:val="Prrafodelista"/>
              <w:tabs>
                <w:tab w:val="left" w:pos="10773"/>
              </w:tabs>
              <w:ind w:left="38" w:right="28"/>
              <w:jc w:val="both"/>
              <w:rPr>
                <w:rFonts w:ascii="Arial" w:hAnsi="Arial" w:cs="Arial"/>
                <w:sz w:val="18"/>
                <w:szCs w:val="20"/>
              </w:rPr>
            </w:pPr>
            <w:r w:rsidRPr="006665BC">
              <w:rPr>
                <w:rFonts w:ascii="Arial" w:hAnsi="Arial" w:cs="Arial"/>
                <w:sz w:val="18"/>
                <w:szCs w:val="20"/>
              </w:rPr>
              <w:t xml:space="preserve">Escrito </w:t>
            </w:r>
            <w:r w:rsidR="00FB312A">
              <w:rPr>
                <w:rFonts w:ascii="Arial" w:hAnsi="Arial" w:cs="Arial"/>
                <w:sz w:val="18"/>
                <w:szCs w:val="20"/>
              </w:rPr>
              <w:t xml:space="preserve">que sea aplicable, bajo protesta de decir verdad, para </w:t>
            </w:r>
            <w:r w:rsidR="007F15B5" w:rsidRPr="007F15B5">
              <w:rPr>
                <w:rFonts w:ascii="Arial" w:hAnsi="Arial" w:cs="Arial"/>
                <w:sz w:val="18"/>
                <w:szCs w:val="20"/>
              </w:rPr>
              <w:t>dar cumplimiento a lo dispuesto en la regla 5.2 de las Reglas para la Celebración de Licitaciones Públicas Internacionales bajo la Cobertura de Tratados de Libre Comercio suscritos por los Estados Unidos Mexicanos, en el caso de</w:t>
            </w:r>
            <w:r w:rsidR="00D449A0" w:rsidRPr="006665BC">
              <w:rPr>
                <w:rFonts w:ascii="Arial" w:hAnsi="Arial" w:cs="Arial"/>
                <w:sz w:val="18"/>
                <w:szCs w:val="20"/>
              </w:rPr>
              <w:t>:</w:t>
            </w:r>
          </w:p>
          <w:p w:rsidR="00516D8B" w:rsidRPr="006665BC" w:rsidRDefault="007F15B5" w:rsidP="000B40AD">
            <w:pPr>
              <w:pStyle w:val="Prrafodelista"/>
              <w:numPr>
                <w:ilvl w:val="0"/>
                <w:numId w:val="22"/>
              </w:numPr>
              <w:tabs>
                <w:tab w:val="left" w:pos="10773"/>
              </w:tabs>
              <w:ind w:right="28"/>
              <w:jc w:val="both"/>
              <w:rPr>
                <w:rFonts w:ascii="Arial" w:hAnsi="Arial" w:cs="Arial"/>
                <w:sz w:val="18"/>
                <w:szCs w:val="20"/>
              </w:rPr>
            </w:pPr>
            <w:r>
              <w:rPr>
                <w:rFonts w:ascii="Arial" w:hAnsi="Arial" w:cs="Arial"/>
                <w:sz w:val="18"/>
                <w:szCs w:val="20"/>
              </w:rPr>
              <w:t>Bienes Nacionales</w:t>
            </w:r>
            <w:r w:rsidR="006665BC">
              <w:rPr>
                <w:rFonts w:ascii="Arial" w:hAnsi="Arial" w:cs="Arial"/>
                <w:sz w:val="18"/>
                <w:szCs w:val="20"/>
              </w:rPr>
              <w:t>.</w:t>
            </w:r>
          </w:p>
          <w:p w:rsidR="000F461F" w:rsidRDefault="007F15B5" w:rsidP="000B40AD">
            <w:pPr>
              <w:pStyle w:val="Prrafodelista"/>
              <w:numPr>
                <w:ilvl w:val="0"/>
                <w:numId w:val="22"/>
              </w:numPr>
              <w:tabs>
                <w:tab w:val="left" w:pos="10773"/>
              </w:tabs>
              <w:ind w:right="28"/>
              <w:jc w:val="both"/>
              <w:rPr>
                <w:rFonts w:ascii="Arial" w:hAnsi="Arial" w:cs="Arial"/>
                <w:sz w:val="18"/>
                <w:szCs w:val="20"/>
              </w:rPr>
            </w:pPr>
            <w:r>
              <w:rPr>
                <w:rFonts w:ascii="Arial" w:hAnsi="Arial" w:cs="Arial"/>
                <w:sz w:val="18"/>
                <w:szCs w:val="20"/>
              </w:rPr>
              <w:t>Bienes Extranjeros</w:t>
            </w:r>
            <w:r w:rsidR="00516D8B" w:rsidRPr="006665BC">
              <w:rPr>
                <w:rFonts w:ascii="Arial" w:hAnsi="Arial" w:cs="Arial"/>
                <w:sz w:val="18"/>
                <w:szCs w:val="20"/>
              </w:rPr>
              <w:t>.</w:t>
            </w:r>
          </w:p>
          <w:p w:rsidR="006665BC" w:rsidRPr="006665BC" w:rsidRDefault="006665BC" w:rsidP="007F64DF">
            <w:pPr>
              <w:pStyle w:val="Prrafodelista"/>
              <w:tabs>
                <w:tab w:val="left" w:pos="10773"/>
              </w:tabs>
              <w:ind w:left="720" w:right="28"/>
              <w:jc w:val="both"/>
              <w:rPr>
                <w:rFonts w:ascii="Arial" w:hAnsi="Arial" w:cs="Arial"/>
                <w:sz w:val="18"/>
                <w:szCs w:val="20"/>
              </w:rPr>
            </w:pPr>
          </w:p>
          <w:p w:rsidR="00910511" w:rsidRPr="006665BC" w:rsidRDefault="00910511" w:rsidP="00FB312A">
            <w:pPr>
              <w:tabs>
                <w:tab w:val="left" w:pos="10773"/>
              </w:tabs>
              <w:ind w:left="360" w:right="28"/>
              <w:jc w:val="both"/>
              <w:rPr>
                <w:rFonts w:ascii="Arial" w:hAnsi="Arial" w:cs="Arial"/>
                <w:sz w:val="18"/>
                <w:szCs w:val="20"/>
              </w:rPr>
            </w:pPr>
            <w:r w:rsidRPr="006665BC">
              <w:rPr>
                <w:rFonts w:ascii="Arial" w:hAnsi="Arial" w:cs="Arial"/>
                <w:sz w:val="18"/>
                <w:szCs w:val="20"/>
                <w:lang w:val="es-ES"/>
              </w:rPr>
              <w:t xml:space="preserve">Lo anterior, conforme al </w:t>
            </w:r>
            <w:r w:rsidR="00DA1F43" w:rsidRPr="006665BC">
              <w:rPr>
                <w:rFonts w:ascii="Arial" w:hAnsi="Arial" w:cs="Arial"/>
                <w:b/>
                <w:sz w:val="18"/>
                <w:szCs w:val="20"/>
                <w:lang w:val="es-ES"/>
              </w:rPr>
              <w:t>Anexo</w:t>
            </w:r>
            <w:r w:rsidR="00511360" w:rsidRPr="006665BC">
              <w:rPr>
                <w:rFonts w:ascii="Arial" w:hAnsi="Arial" w:cs="Arial"/>
                <w:b/>
                <w:sz w:val="18"/>
                <w:szCs w:val="20"/>
                <w:lang w:val="es-ES"/>
              </w:rPr>
              <w:t xml:space="preserve"> 8</w:t>
            </w:r>
            <w:r w:rsidR="00FB312A">
              <w:rPr>
                <w:rFonts w:ascii="Arial" w:hAnsi="Arial" w:cs="Arial"/>
                <w:b/>
                <w:sz w:val="18"/>
                <w:szCs w:val="20"/>
                <w:lang w:val="es-ES"/>
              </w:rPr>
              <w:t xml:space="preserve"> A, Anexo B</w:t>
            </w:r>
            <w:r w:rsidR="007F15B5">
              <w:rPr>
                <w:rFonts w:ascii="Arial" w:hAnsi="Arial" w:cs="Arial"/>
                <w:b/>
                <w:sz w:val="18"/>
                <w:szCs w:val="20"/>
                <w:lang w:val="es-ES"/>
              </w:rPr>
              <w:t xml:space="preserve"> y Anexo 8 </w:t>
            </w:r>
            <w:r w:rsidR="00FB312A">
              <w:rPr>
                <w:rFonts w:ascii="Arial" w:hAnsi="Arial" w:cs="Arial"/>
                <w:b/>
                <w:sz w:val="18"/>
                <w:szCs w:val="20"/>
                <w:lang w:val="es-ES"/>
              </w:rPr>
              <w:t>C</w:t>
            </w:r>
            <w:r w:rsidRPr="006665BC">
              <w:rPr>
                <w:rFonts w:ascii="Arial" w:hAnsi="Arial" w:cs="Arial"/>
                <w:b/>
                <w:sz w:val="18"/>
                <w:szCs w:val="20"/>
                <w:lang w:val="es-ES"/>
              </w:rPr>
              <w:t>,</w:t>
            </w:r>
            <w:r w:rsidRPr="006665BC">
              <w:rPr>
                <w:rFonts w:ascii="Arial" w:hAnsi="Arial" w:cs="Arial"/>
                <w:sz w:val="18"/>
                <w:szCs w:val="20"/>
                <w:lang w:val="es-ES"/>
              </w:rPr>
              <w:t xml:space="preserve"> de la presente convocatoria.</w:t>
            </w:r>
          </w:p>
        </w:tc>
        <w:tc>
          <w:tcPr>
            <w:tcW w:w="716" w:type="pct"/>
            <w:vAlign w:val="center"/>
          </w:tcPr>
          <w:p w:rsidR="000F461F" w:rsidRPr="006665BC" w:rsidRDefault="00E774BE" w:rsidP="007F15B5">
            <w:pPr>
              <w:spacing w:after="0" w:line="240" w:lineRule="auto"/>
              <w:jc w:val="center"/>
              <w:rPr>
                <w:rFonts w:ascii="Arial" w:hAnsi="Arial" w:cs="Arial"/>
                <w:b/>
                <w:sz w:val="18"/>
                <w:szCs w:val="20"/>
                <w:lang w:val="es-ES_tradnl"/>
              </w:rPr>
            </w:pPr>
            <w:r>
              <w:rPr>
                <w:rFonts w:ascii="Arial" w:hAnsi="Arial" w:cs="Arial"/>
                <w:b/>
                <w:sz w:val="18"/>
                <w:szCs w:val="20"/>
                <w:lang w:val="es-ES_tradnl"/>
              </w:rPr>
              <w:t>4.1.3 inciso b)</w:t>
            </w:r>
            <w:r w:rsidR="007F15B5">
              <w:rPr>
                <w:rFonts w:ascii="Arial" w:hAnsi="Arial" w:cs="Arial"/>
                <w:b/>
                <w:sz w:val="18"/>
                <w:szCs w:val="20"/>
                <w:lang w:val="es-ES_tradnl"/>
              </w:rPr>
              <w:t xml:space="preserve"> y c)</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7F64DF">
        <w:trPr>
          <w:trHeight w:val="209"/>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Declaración firmada en forma autógrafa por el propio licitante o su representante legal, por el que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no encontrarse en alguno de los supuestos establecidos en los artículos 50 y 60 de la LAASSP.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9</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CF511B">
              <w:rPr>
                <w:rFonts w:ascii="Arial" w:hAnsi="Arial" w:cs="Arial"/>
                <w:b/>
                <w:sz w:val="18"/>
                <w:szCs w:val="20"/>
                <w:lang w:val="es-ES_tradnl"/>
              </w:rPr>
              <w:t>d</w:t>
            </w:r>
            <w:r>
              <w:rPr>
                <w:rFonts w:ascii="Arial" w:hAnsi="Arial" w:cs="Arial"/>
                <w:b/>
                <w:sz w:val="18"/>
                <w:szCs w:val="20"/>
                <w:lang w:val="es-ES_tradnl"/>
              </w:rPr>
              <w:t>)</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783"/>
        </w:trPr>
        <w:tc>
          <w:tcPr>
            <w:tcW w:w="3369" w:type="pct"/>
            <w:vAlign w:val="center"/>
          </w:tcPr>
          <w:p w:rsidR="000F461F" w:rsidRPr="006665BC" w:rsidRDefault="000F461F" w:rsidP="007F64DF">
            <w:pPr>
              <w:suppressAutoHyphen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de declaración de integridad, a través del cual el licitante o su representante legal </w:t>
            </w:r>
            <w:r w:rsidRPr="006665BC">
              <w:rPr>
                <w:rFonts w:ascii="Arial" w:hAnsi="Arial" w:cs="Arial"/>
                <w:b/>
                <w:sz w:val="18"/>
                <w:szCs w:val="20"/>
                <w:lang w:val="es-ES_tradnl"/>
              </w:rPr>
              <w:t>manifieste bajo protesta de decir verdad,</w:t>
            </w:r>
            <w:r w:rsidRPr="006665BC">
              <w:rPr>
                <w:rFonts w:ascii="Arial" w:hAnsi="Arial" w:cs="Arial"/>
                <w:sz w:val="18"/>
                <w:szCs w:val="20"/>
                <w:lang w:val="es-ES_tradnl"/>
              </w:rPr>
              <w:t xml:space="preserve"> que se abstendrán de adoptar conductas, por si mismos o a través de interpósita persona, para que los servidores públicos del Instituto induzcan o alteren las evaluaciones de las propuestas, el resultado del procedimiento u otros aspectos que otorguen condiciones más ventajosas con relación a los demás participantes, conforme al </w:t>
            </w:r>
            <w:r w:rsidRPr="006665BC">
              <w:rPr>
                <w:rFonts w:ascii="Arial" w:hAnsi="Arial" w:cs="Arial"/>
                <w:b/>
                <w:sz w:val="18"/>
                <w:szCs w:val="20"/>
                <w:lang w:val="es-ES_tradnl"/>
              </w:rPr>
              <w:t xml:space="preserve">Anexo </w:t>
            </w:r>
            <w:r w:rsidR="00D03397" w:rsidRPr="006665BC">
              <w:rPr>
                <w:rFonts w:ascii="Arial" w:hAnsi="Arial" w:cs="Arial"/>
                <w:b/>
                <w:sz w:val="18"/>
                <w:szCs w:val="20"/>
                <w:lang w:val="es-ES_tradnl"/>
              </w:rPr>
              <w:t>10</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CF511B">
              <w:rPr>
                <w:rFonts w:ascii="Arial" w:hAnsi="Arial" w:cs="Arial"/>
                <w:b/>
                <w:sz w:val="18"/>
                <w:szCs w:val="20"/>
                <w:lang w:val="es-ES_tradnl"/>
              </w:rPr>
              <w:t>e</w:t>
            </w:r>
            <w:r>
              <w:rPr>
                <w:rFonts w:ascii="Arial" w:hAnsi="Arial" w:cs="Arial"/>
                <w:b/>
                <w:sz w:val="18"/>
                <w:szCs w:val="20"/>
                <w:lang w:val="es-ES_tradnl"/>
              </w:rPr>
              <w:t>)</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322"/>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 xml:space="preserve">Escrito por el que se obliga, en caso de resultar adjudicado, a liberar al Instituto de toda responsabilidad de carácter civil, mercantil, penal o administrativa que, en su caso, se ocasione con motivo de la infracción de derechos de autor, patentes, marcas u otros derechos de propiedad industrial o intelectual a nivel nacional o internacional, conforme al </w:t>
            </w:r>
            <w:r w:rsidRPr="006665BC">
              <w:rPr>
                <w:rFonts w:ascii="Arial" w:hAnsi="Arial" w:cs="Arial"/>
                <w:b/>
                <w:sz w:val="18"/>
                <w:szCs w:val="20"/>
                <w:lang w:val="es-ES_tradnl"/>
              </w:rPr>
              <w:t xml:space="preserve">Anexo </w:t>
            </w:r>
            <w:r w:rsidR="006F2CEB" w:rsidRPr="006665BC">
              <w:rPr>
                <w:rFonts w:ascii="Arial" w:hAnsi="Arial" w:cs="Arial"/>
                <w:b/>
                <w:sz w:val="18"/>
                <w:szCs w:val="20"/>
                <w:lang w:val="es-ES_tradnl"/>
              </w:rPr>
              <w:t>11</w:t>
            </w:r>
            <w:r w:rsidRPr="006665BC">
              <w:rPr>
                <w:rFonts w:ascii="Arial" w:hAnsi="Arial" w:cs="Arial"/>
                <w:b/>
                <w:sz w:val="18"/>
                <w:szCs w:val="20"/>
                <w:lang w:val="es-ES_tradnl"/>
              </w:rPr>
              <w:t xml:space="preserve"> </w:t>
            </w:r>
            <w:r w:rsidRPr="006665BC">
              <w:rPr>
                <w:rFonts w:ascii="Arial" w:hAnsi="Arial" w:cs="Arial"/>
                <w:sz w:val="18"/>
                <w:szCs w:val="20"/>
                <w:lang w:val="es-ES_tradnl"/>
              </w:rPr>
              <w:t>de esta convocatoria</w:t>
            </w:r>
          </w:p>
        </w:tc>
        <w:tc>
          <w:tcPr>
            <w:tcW w:w="716" w:type="pct"/>
            <w:vAlign w:val="center"/>
          </w:tcPr>
          <w:p w:rsidR="000F461F" w:rsidRPr="006665BC" w:rsidRDefault="00E774BE"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CF511B">
              <w:rPr>
                <w:rFonts w:ascii="Arial" w:hAnsi="Arial" w:cs="Arial"/>
                <w:b/>
                <w:sz w:val="18"/>
                <w:szCs w:val="20"/>
                <w:lang w:val="es-ES_tradnl"/>
              </w:rPr>
              <w:t>f</w:t>
            </w:r>
            <w:r>
              <w:rPr>
                <w:rFonts w:ascii="Arial" w:hAnsi="Arial" w:cs="Arial"/>
                <w:b/>
                <w:sz w:val="18"/>
                <w:szCs w:val="20"/>
                <w:lang w:val="es-ES_tradnl"/>
              </w:rPr>
              <w:t>)</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195FEE">
        <w:trPr>
          <w:trHeight w:val="97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t>Los licitantes con carácter de MIPYMES, deberán presentar copia del documento expedido por autoridad competente, q</w:t>
            </w:r>
            <w:r w:rsidRPr="006665BC">
              <w:rPr>
                <w:rFonts w:ascii="Big Caslon" w:hAnsi="Big Caslon" w:cs="Big Caslon"/>
                <w:sz w:val="18"/>
                <w:szCs w:val="20"/>
                <w:lang w:val="es-ES_tradnl"/>
              </w:rPr>
              <w:t>u</w:t>
            </w:r>
            <w:r w:rsidRPr="006665BC">
              <w:rPr>
                <w:rFonts w:ascii="Arial" w:hAnsi="Arial" w:cs="Arial"/>
                <w:sz w:val="18"/>
                <w:szCs w:val="20"/>
                <w:lang w:val="es-ES_tradnl"/>
              </w:rPr>
              <w:t>e</w:t>
            </w:r>
            <w:r w:rsidRPr="006665BC">
              <w:rPr>
                <w:rFonts w:ascii="Baskerville SemiBold Italic" w:hAnsi="Baskerville SemiBold Italic" w:cs="Baskerville SemiBold Italic"/>
                <w:sz w:val="18"/>
                <w:szCs w:val="20"/>
                <w:lang w:val="es-ES_tradnl"/>
              </w:rPr>
              <w:t xml:space="preserve"> </w:t>
            </w:r>
            <w:r w:rsidRPr="006665BC">
              <w:rPr>
                <w:rFonts w:ascii="Arial" w:hAnsi="Arial" w:cs="Arial"/>
                <w:sz w:val="18"/>
                <w:szCs w:val="20"/>
                <w:lang w:val="es-ES_tradnl"/>
              </w:rPr>
              <w:t xml:space="preserve">determine su estratificación como micro, pequeña o mediana empresa, o bien un escrito en el cual manifiesten </w:t>
            </w:r>
            <w:r w:rsidRPr="006665BC">
              <w:rPr>
                <w:rFonts w:ascii="Arial" w:hAnsi="Arial" w:cs="Arial"/>
                <w:b/>
                <w:sz w:val="18"/>
                <w:szCs w:val="20"/>
                <w:lang w:val="es-ES_tradnl"/>
              </w:rPr>
              <w:t>bajo protesta de decir verdad</w:t>
            </w:r>
            <w:r w:rsidRPr="006665BC">
              <w:rPr>
                <w:rFonts w:ascii="Arial" w:hAnsi="Arial" w:cs="Arial"/>
                <w:sz w:val="18"/>
                <w:szCs w:val="20"/>
                <w:lang w:val="es-ES_tradnl"/>
              </w:rPr>
              <w:t xml:space="preserve"> que cuentan con ese carácter, conforme al </w:t>
            </w:r>
            <w:r w:rsidRPr="006665BC">
              <w:rPr>
                <w:rFonts w:ascii="Arial" w:hAnsi="Arial" w:cs="Arial"/>
                <w:b/>
                <w:sz w:val="18"/>
                <w:szCs w:val="20"/>
                <w:lang w:val="es-ES_tradnl"/>
              </w:rPr>
              <w:t>Anexo</w:t>
            </w:r>
            <w:r w:rsidR="006F2CEB" w:rsidRPr="006665BC">
              <w:rPr>
                <w:rFonts w:ascii="Arial" w:hAnsi="Arial" w:cs="Arial"/>
                <w:b/>
                <w:sz w:val="18"/>
                <w:szCs w:val="20"/>
                <w:lang w:val="es-ES_tradnl"/>
              </w:rPr>
              <w:t xml:space="preserve"> 12</w:t>
            </w:r>
            <w:r w:rsidRPr="006665BC">
              <w:rPr>
                <w:rFonts w:ascii="Arial" w:hAnsi="Arial" w:cs="Arial"/>
                <w:sz w:val="18"/>
                <w:szCs w:val="20"/>
                <w:lang w:val="es-ES_tradnl"/>
              </w:rPr>
              <w:t xml:space="preserve"> de la presente convocatoria.</w:t>
            </w:r>
          </w:p>
        </w:tc>
        <w:tc>
          <w:tcPr>
            <w:tcW w:w="716" w:type="pct"/>
            <w:vAlign w:val="center"/>
          </w:tcPr>
          <w:p w:rsidR="000F461F" w:rsidRPr="006665BC" w:rsidRDefault="00E774BE"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CF511B">
              <w:rPr>
                <w:rFonts w:ascii="Arial" w:hAnsi="Arial" w:cs="Arial"/>
                <w:b/>
                <w:sz w:val="18"/>
                <w:szCs w:val="20"/>
                <w:lang w:val="es-ES_tradnl"/>
              </w:rPr>
              <w:t>g</w:t>
            </w:r>
            <w:r>
              <w:rPr>
                <w:rFonts w:ascii="Arial" w:hAnsi="Arial" w:cs="Arial"/>
                <w:b/>
                <w:sz w:val="18"/>
                <w:szCs w:val="20"/>
                <w:lang w:val="es-ES_tradnl"/>
              </w:rPr>
              <w:t>)</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B12F47" w:rsidRPr="006665BC" w:rsidTr="00320501">
        <w:trPr>
          <w:trHeight w:val="438"/>
        </w:trPr>
        <w:tc>
          <w:tcPr>
            <w:tcW w:w="3369" w:type="pct"/>
            <w:vAlign w:val="center"/>
          </w:tcPr>
          <w:p w:rsidR="00B12F47" w:rsidRPr="006665BC" w:rsidRDefault="00B12F47" w:rsidP="00B53548">
            <w:pPr>
              <w:pStyle w:val="Prrafodelista"/>
              <w:suppressAutoHyphens/>
              <w:autoSpaceDE w:val="0"/>
              <w:ind w:left="0" w:right="28"/>
              <w:jc w:val="both"/>
              <w:rPr>
                <w:rFonts w:ascii="Arial" w:hAnsi="Arial" w:cs="Arial"/>
                <w:sz w:val="18"/>
                <w:szCs w:val="20"/>
                <w:lang w:val="es-ES_tradnl"/>
              </w:rPr>
            </w:pPr>
            <w:r w:rsidRPr="006665BC">
              <w:rPr>
                <w:rFonts w:ascii="Arial" w:hAnsi="Arial" w:cs="Arial"/>
                <w:sz w:val="18"/>
                <w:szCs w:val="20"/>
                <w:lang w:val="es-ES_tradnl"/>
              </w:rPr>
              <w:t xml:space="preserve">Escrito libre en el que manifieste su conformidad con lo dispuesto por el numeral 29 del </w:t>
            </w:r>
            <w:r w:rsidRPr="006665BC">
              <w:rPr>
                <w:rFonts w:ascii="Arial" w:hAnsi="Arial" w:cs="Arial"/>
                <w:b/>
                <w:i/>
                <w:sz w:val="18"/>
                <w:szCs w:val="20"/>
                <w:lang w:val="es-ES_tradnl"/>
              </w:rPr>
              <w:t>“ACUERDO por el que se establecen l</w:t>
            </w:r>
            <w:r w:rsidRPr="006665BC">
              <w:rPr>
                <w:rFonts w:ascii="Arial" w:eastAsia="Heiti SC Light" w:hAnsi="Arial" w:cs="Arial"/>
                <w:b/>
                <w:i/>
                <w:sz w:val="18"/>
                <w:szCs w:val="20"/>
                <w:lang w:val="es-ES_tradnl"/>
              </w:rPr>
              <w:t>a</w:t>
            </w:r>
            <w:r w:rsidRPr="006665BC">
              <w:rPr>
                <w:rFonts w:ascii="Arial" w:hAnsi="Arial" w:cs="Arial"/>
                <w:b/>
                <w:i/>
                <w:sz w:val="18"/>
                <w:szCs w:val="20"/>
                <w:lang w:val="es-ES_tradnl"/>
              </w:rPr>
              <w:t>s disposicion</w:t>
            </w:r>
            <w:r w:rsidRPr="006665BC">
              <w:rPr>
                <w:rFonts w:ascii="Arial" w:eastAsia="Heiti SC Light" w:hAnsi="Arial" w:cs="Arial"/>
                <w:b/>
                <w:i/>
                <w:sz w:val="18"/>
                <w:szCs w:val="20"/>
                <w:lang w:val="es-ES_tradnl"/>
              </w:rPr>
              <w:t>e</w:t>
            </w:r>
            <w:r w:rsidRPr="006665BC">
              <w:rPr>
                <w:rFonts w:ascii="Arial" w:hAnsi="Arial" w:cs="Arial"/>
                <w:b/>
                <w:i/>
                <w:sz w:val="18"/>
                <w:szCs w:val="20"/>
                <w:lang w:val="es-ES_tradnl"/>
              </w:rPr>
              <w:t>s que deberán observar para la utilización</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l</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s</w:t>
            </w:r>
            <w:r w:rsidRPr="006665BC">
              <w:rPr>
                <w:rFonts w:ascii="Arial" w:eastAsia="Apple SD 산돌고딕 Neo 일반체" w:hAnsi="Arial" w:cs="Arial"/>
                <w:b/>
                <w:i/>
                <w:sz w:val="18"/>
                <w:szCs w:val="20"/>
                <w:lang w:val="es-ES_tradnl"/>
              </w:rPr>
              <w:t>i</w:t>
            </w:r>
            <w:r w:rsidRPr="006665BC">
              <w:rPr>
                <w:rFonts w:ascii="Arial" w:hAnsi="Arial" w:cs="Arial"/>
                <w:b/>
                <w:i/>
                <w:sz w:val="18"/>
                <w:szCs w:val="20"/>
                <w:lang w:val="es-ES_tradnl"/>
              </w:rPr>
              <w:t>stem</w:t>
            </w:r>
            <w:r w:rsidRPr="006665BC">
              <w:rPr>
                <w:rFonts w:ascii="Arial" w:eastAsia="Apple SD 산돌고딕 Neo 일반체" w:hAnsi="Arial" w:cs="Arial"/>
                <w:b/>
                <w:i/>
                <w:sz w:val="18"/>
                <w:szCs w:val="20"/>
                <w:lang w:val="es-ES_tradnl"/>
              </w:rPr>
              <w:t>a</w:t>
            </w:r>
            <w:r w:rsidRPr="006665BC">
              <w:rPr>
                <w:rFonts w:ascii="Arial" w:hAnsi="Arial" w:cs="Arial"/>
                <w:b/>
                <w:i/>
                <w:sz w:val="18"/>
                <w:szCs w:val="20"/>
                <w:lang w:val="es-ES_tradnl"/>
              </w:rPr>
              <w:t xml:space="preserve"> el</w:t>
            </w:r>
            <w:r w:rsidRPr="006665BC">
              <w:rPr>
                <w:rFonts w:ascii="Arial" w:eastAsia="Apple SD 산돌고딕 Neo 일반체" w:hAnsi="Arial" w:cs="Arial"/>
                <w:b/>
                <w:i/>
                <w:sz w:val="18"/>
                <w:szCs w:val="20"/>
                <w:lang w:val="es-ES_tradnl"/>
              </w:rPr>
              <w:t>e</w:t>
            </w:r>
            <w:r w:rsidRPr="006665BC">
              <w:rPr>
                <w:rFonts w:ascii="Arial" w:hAnsi="Arial" w:cs="Arial"/>
                <w:b/>
                <w:i/>
                <w:sz w:val="18"/>
                <w:szCs w:val="20"/>
                <w:lang w:val="es-ES_tradnl"/>
              </w:rPr>
              <w:t>c</w:t>
            </w:r>
            <w:r w:rsidRPr="006665BC">
              <w:rPr>
                <w:rFonts w:ascii="Arial" w:eastAsia="Apple SD 산돌고딕 Neo 일반체" w:hAnsi="Arial" w:cs="Arial"/>
                <w:b/>
                <w:i/>
                <w:sz w:val="18"/>
                <w:szCs w:val="20"/>
                <w:lang w:val="es-ES_tradnl"/>
              </w:rPr>
              <w:t>t</w:t>
            </w:r>
            <w:r w:rsidRPr="006665BC">
              <w:rPr>
                <w:rFonts w:ascii="Arial" w:hAnsi="Arial" w:cs="Arial"/>
                <w:b/>
                <w:i/>
                <w:sz w:val="18"/>
                <w:szCs w:val="20"/>
                <w:lang w:val="es-ES_tradnl"/>
              </w:rPr>
              <w:t>r</w:t>
            </w:r>
            <w:r w:rsidRPr="006665BC">
              <w:rPr>
                <w:rFonts w:ascii="Arial" w:eastAsia="Apple SD 산돌고딕 Neo 일반체" w:hAnsi="Arial" w:cs="Arial"/>
                <w:b/>
                <w:i/>
                <w:sz w:val="18"/>
                <w:szCs w:val="20"/>
                <w:lang w:val="es-ES_tradnl"/>
              </w:rPr>
              <w:t>ón</w:t>
            </w:r>
            <w:r w:rsidRPr="006665BC">
              <w:rPr>
                <w:rFonts w:ascii="Arial" w:hAnsi="Arial" w:cs="Arial"/>
                <w:b/>
                <w:i/>
                <w:sz w:val="18"/>
                <w:szCs w:val="20"/>
                <w:lang w:val="es-ES_tradnl"/>
              </w:rPr>
              <w:t>i</w:t>
            </w:r>
            <w:r w:rsidRPr="006665BC">
              <w:rPr>
                <w:rFonts w:ascii="Arial" w:eastAsia="Apple SD 산돌고딕 Neo 일반체" w:hAnsi="Arial" w:cs="Arial"/>
                <w:b/>
                <w:i/>
                <w:sz w:val="18"/>
                <w:szCs w:val="20"/>
                <w:lang w:val="es-ES_tradnl"/>
              </w:rPr>
              <w:t>c</w:t>
            </w:r>
            <w:r w:rsidRPr="006665BC">
              <w:rPr>
                <w:rFonts w:ascii="Arial" w:hAnsi="Arial" w:cs="Arial"/>
                <w:b/>
                <w:i/>
                <w:sz w:val="18"/>
                <w:szCs w:val="20"/>
                <w:lang w:val="es-ES_tradnl"/>
              </w:rPr>
              <w:t>o</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de</w:t>
            </w:r>
            <w:r w:rsidRPr="006665BC">
              <w:rPr>
                <w:rFonts w:ascii="Arial" w:eastAsia="Apple SD 산돌고딕 Neo 일반체" w:hAnsi="Arial" w:cs="Arial"/>
                <w:b/>
                <w:i/>
                <w:sz w:val="18"/>
                <w:szCs w:val="20"/>
                <w:lang w:val="es-ES_tradnl"/>
              </w:rPr>
              <w:t xml:space="preserve"> </w:t>
            </w:r>
            <w:r w:rsidRPr="006665BC">
              <w:rPr>
                <w:rFonts w:ascii="Arial" w:hAnsi="Arial" w:cs="Arial"/>
                <w:b/>
                <w:i/>
                <w:sz w:val="18"/>
                <w:szCs w:val="20"/>
                <w:lang w:val="es-ES_tradnl"/>
              </w:rPr>
              <w:t>in</w:t>
            </w:r>
            <w:r w:rsidRPr="006665BC">
              <w:rPr>
                <w:rFonts w:ascii="Arial" w:eastAsia="Apple SD 산돌고딕 Neo 일반체" w:hAnsi="Arial" w:cs="Arial"/>
                <w:b/>
                <w:i/>
                <w:sz w:val="18"/>
                <w:szCs w:val="20"/>
                <w:lang w:val="es-ES_tradnl"/>
              </w:rPr>
              <w:t>f</w:t>
            </w:r>
            <w:r w:rsidRPr="006665BC">
              <w:rPr>
                <w:rFonts w:ascii="Arial" w:hAnsi="Arial" w:cs="Arial"/>
                <w:b/>
                <w:i/>
                <w:sz w:val="18"/>
                <w:szCs w:val="20"/>
                <w:lang w:val="es-ES_tradnl"/>
              </w:rPr>
              <w:t xml:space="preserve">ormación pública </w:t>
            </w:r>
            <w:r w:rsidRPr="006665BC">
              <w:rPr>
                <w:rFonts w:ascii="Arial" w:hAnsi="Arial" w:cs="Arial"/>
                <w:b/>
                <w:i/>
                <w:sz w:val="18"/>
                <w:szCs w:val="20"/>
                <w:lang w:val="es-ES_tradnl"/>
              </w:rPr>
              <w:lastRenderedPageBreak/>
              <w:t>gubernamental, denominado Compranet”.</w:t>
            </w:r>
          </w:p>
        </w:tc>
        <w:tc>
          <w:tcPr>
            <w:tcW w:w="716" w:type="pct"/>
            <w:vAlign w:val="center"/>
          </w:tcPr>
          <w:p w:rsidR="00B12F47" w:rsidRPr="006665BC" w:rsidRDefault="00CF511B" w:rsidP="00B53548">
            <w:pPr>
              <w:spacing w:after="0" w:line="240" w:lineRule="auto"/>
              <w:jc w:val="center"/>
              <w:rPr>
                <w:rFonts w:ascii="Arial" w:hAnsi="Arial" w:cs="Arial"/>
                <w:b/>
                <w:sz w:val="18"/>
                <w:szCs w:val="20"/>
                <w:lang w:val="es-ES_tradnl"/>
              </w:rPr>
            </w:pPr>
            <w:r>
              <w:rPr>
                <w:rFonts w:ascii="Arial" w:hAnsi="Arial" w:cs="Arial"/>
                <w:b/>
                <w:sz w:val="18"/>
                <w:szCs w:val="20"/>
                <w:lang w:val="es-ES_tradnl"/>
              </w:rPr>
              <w:lastRenderedPageBreak/>
              <w:t>4.1.3 inciso h</w:t>
            </w:r>
            <w:r w:rsidR="00B12F47">
              <w:rPr>
                <w:rFonts w:ascii="Arial" w:hAnsi="Arial" w:cs="Arial"/>
                <w:b/>
                <w:sz w:val="18"/>
                <w:szCs w:val="20"/>
                <w:lang w:val="es-ES_tradnl"/>
              </w:rPr>
              <w:t>)</w:t>
            </w:r>
          </w:p>
        </w:tc>
        <w:tc>
          <w:tcPr>
            <w:tcW w:w="426" w:type="pct"/>
            <w:vAlign w:val="center"/>
          </w:tcPr>
          <w:p w:rsidR="00B12F47" w:rsidRPr="006665BC" w:rsidRDefault="00B12F47" w:rsidP="00B53548">
            <w:pPr>
              <w:spacing w:after="0" w:line="240" w:lineRule="auto"/>
              <w:jc w:val="center"/>
              <w:rPr>
                <w:rFonts w:ascii="Arial" w:hAnsi="Arial" w:cs="Arial"/>
                <w:sz w:val="18"/>
                <w:szCs w:val="20"/>
                <w:lang w:val="es-ES_tradnl"/>
              </w:rPr>
            </w:pPr>
          </w:p>
        </w:tc>
        <w:tc>
          <w:tcPr>
            <w:tcW w:w="489" w:type="pct"/>
            <w:gridSpan w:val="2"/>
            <w:vAlign w:val="center"/>
          </w:tcPr>
          <w:p w:rsidR="00B12F47" w:rsidRPr="006665BC" w:rsidRDefault="00B12F47" w:rsidP="00B53548">
            <w:pPr>
              <w:spacing w:after="0" w:line="240" w:lineRule="auto"/>
              <w:jc w:val="center"/>
              <w:rPr>
                <w:rFonts w:ascii="Arial" w:hAnsi="Arial" w:cs="Arial"/>
                <w:sz w:val="18"/>
                <w:szCs w:val="20"/>
                <w:lang w:val="es-ES_tradnl"/>
              </w:rPr>
            </w:pPr>
          </w:p>
        </w:tc>
      </w:tr>
      <w:tr w:rsidR="000F461F" w:rsidRPr="006665BC" w:rsidTr="00195FEE">
        <w:trPr>
          <w:trHeight w:val="604"/>
        </w:trPr>
        <w:tc>
          <w:tcPr>
            <w:tcW w:w="3369" w:type="pct"/>
            <w:vAlign w:val="center"/>
          </w:tcPr>
          <w:p w:rsidR="000F461F" w:rsidRPr="006665BC" w:rsidRDefault="000F461F" w:rsidP="007F64DF">
            <w:pPr>
              <w:tabs>
                <w:tab w:val="left" w:pos="567"/>
              </w:tabs>
              <w:spacing w:after="0" w:line="240" w:lineRule="auto"/>
              <w:ind w:right="28"/>
              <w:jc w:val="both"/>
              <w:rPr>
                <w:rFonts w:ascii="Arial" w:hAnsi="Arial" w:cs="Arial"/>
                <w:sz w:val="18"/>
                <w:szCs w:val="20"/>
                <w:lang w:val="es-ES_tradnl"/>
              </w:rPr>
            </w:pPr>
            <w:r w:rsidRPr="006665BC">
              <w:rPr>
                <w:rFonts w:ascii="Arial" w:hAnsi="Arial" w:cs="Arial"/>
                <w:sz w:val="18"/>
                <w:szCs w:val="20"/>
                <w:lang w:val="es-ES_tradnl"/>
              </w:rPr>
              <w:lastRenderedPageBreak/>
              <w:t xml:space="preserve">En caso de que se presenten propuestas en forma conjunta, cada una de las personas agrupadas deberá presentar en forma individual los escritos señalados en este numeral, además del convenio firmado por cada una de las personas que integren la propuesta, conforme al </w:t>
            </w:r>
            <w:r w:rsidRPr="006665BC">
              <w:rPr>
                <w:rFonts w:ascii="Arial" w:hAnsi="Arial" w:cs="Arial"/>
                <w:b/>
                <w:sz w:val="18"/>
                <w:szCs w:val="20"/>
                <w:lang w:val="es-ES_tradnl"/>
              </w:rPr>
              <w:t xml:space="preserve">Anexo </w:t>
            </w:r>
            <w:r w:rsidR="00666789" w:rsidRPr="006665BC">
              <w:rPr>
                <w:rFonts w:ascii="Arial" w:hAnsi="Arial" w:cs="Arial"/>
                <w:b/>
                <w:sz w:val="18"/>
                <w:szCs w:val="20"/>
                <w:lang w:val="es-ES_tradnl"/>
              </w:rPr>
              <w:t>13</w:t>
            </w:r>
            <w:r w:rsidRPr="006665BC">
              <w:rPr>
                <w:rFonts w:ascii="Arial" w:hAnsi="Arial" w:cs="Arial"/>
                <w:b/>
                <w:sz w:val="18"/>
                <w:szCs w:val="20"/>
                <w:lang w:val="es-ES_tradnl"/>
              </w:rPr>
              <w:t xml:space="preserve"> </w:t>
            </w:r>
            <w:r w:rsidRPr="006665BC">
              <w:rPr>
                <w:rFonts w:ascii="Arial" w:eastAsia="Heiti SC Light" w:hAnsi="Arial" w:cs="Arial"/>
                <w:sz w:val="18"/>
                <w:szCs w:val="20"/>
                <w:lang w:val="es-ES_tradnl"/>
              </w:rPr>
              <w:t xml:space="preserve"> </w:t>
            </w:r>
            <w:r w:rsidRPr="006665BC">
              <w:rPr>
                <w:rFonts w:ascii="Arial" w:hAnsi="Arial" w:cs="Arial"/>
                <w:sz w:val="18"/>
                <w:szCs w:val="20"/>
                <w:lang w:val="es-ES_tradnl"/>
              </w:rPr>
              <w:t xml:space="preserve">de </w:t>
            </w:r>
            <w:r w:rsidRPr="006665BC">
              <w:rPr>
                <w:rFonts w:ascii="Arial" w:eastAsia="Heiti SC Light" w:hAnsi="Arial" w:cs="Arial"/>
                <w:sz w:val="18"/>
                <w:szCs w:val="20"/>
                <w:lang w:val="es-ES_tradnl"/>
              </w:rPr>
              <w:t>la</w:t>
            </w:r>
            <w:r w:rsidRPr="006665BC">
              <w:rPr>
                <w:rFonts w:ascii="Arial" w:hAnsi="Arial" w:cs="Arial"/>
                <w:sz w:val="18"/>
                <w:szCs w:val="20"/>
                <w:lang w:val="es-ES_tradnl"/>
              </w:rPr>
              <w:t xml:space="preserve"> presente convocatoria.</w:t>
            </w:r>
          </w:p>
        </w:tc>
        <w:tc>
          <w:tcPr>
            <w:tcW w:w="716" w:type="pct"/>
            <w:vAlign w:val="center"/>
          </w:tcPr>
          <w:p w:rsidR="000F461F" w:rsidRPr="006665BC" w:rsidRDefault="00E774BE" w:rsidP="00CF511B">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CF511B">
              <w:rPr>
                <w:rFonts w:ascii="Arial" w:hAnsi="Arial" w:cs="Arial"/>
                <w:b/>
                <w:sz w:val="18"/>
                <w:szCs w:val="20"/>
                <w:lang w:val="es-ES_tradnl"/>
              </w:rPr>
              <w:t>i</w:t>
            </w:r>
            <w:r>
              <w:rPr>
                <w:rFonts w:ascii="Arial" w:hAnsi="Arial" w:cs="Arial"/>
                <w:b/>
                <w:sz w:val="18"/>
                <w:szCs w:val="20"/>
                <w:lang w:val="es-ES_tradnl"/>
              </w:rPr>
              <w:t>)</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FE4497" w:rsidRPr="006665BC" w:rsidTr="00195FEE">
        <w:trPr>
          <w:trHeight w:val="460"/>
        </w:trPr>
        <w:tc>
          <w:tcPr>
            <w:tcW w:w="3369" w:type="pct"/>
            <w:vAlign w:val="center"/>
          </w:tcPr>
          <w:p w:rsidR="00FE4497"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Las proposiciones que presenten los licitantes deberán ser firmadas electrónicamente, para lo cual deberán </w:t>
            </w:r>
            <w:r w:rsidRPr="00195FEE">
              <w:rPr>
                <w:rFonts w:ascii="Arial" w:hAnsi="Arial" w:cs="Arial"/>
                <w:sz w:val="18"/>
                <w:szCs w:val="20"/>
                <w:lang w:val="es-ES_tradnl" w:eastAsia="ar-SA"/>
              </w:rPr>
              <w:t>utilizar la</w:t>
            </w:r>
            <w:r w:rsidRPr="00195FEE">
              <w:rPr>
                <w:rFonts w:ascii="Arial" w:hAnsi="Arial" w:cs="Arial"/>
                <w:b/>
                <w:sz w:val="18"/>
                <w:szCs w:val="20"/>
                <w:lang w:val="es-ES_tradnl" w:eastAsia="ar-SA"/>
              </w:rPr>
              <w:t xml:space="preserve"> firma electrónica</w:t>
            </w:r>
            <w:r w:rsidRPr="006665BC">
              <w:rPr>
                <w:rFonts w:ascii="Arial" w:hAnsi="Arial" w:cs="Arial"/>
                <w:sz w:val="18"/>
                <w:szCs w:val="20"/>
                <w:lang w:val="es-ES_tradnl" w:eastAsia="ar-SA"/>
              </w:rPr>
              <w:t xml:space="preserve"> avanzada que emite el SAT para el cumplimiento de obligaciones fiscales.</w:t>
            </w:r>
          </w:p>
        </w:tc>
        <w:tc>
          <w:tcPr>
            <w:tcW w:w="716" w:type="pct"/>
            <w:vAlign w:val="center"/>
          </w:tcPr>
          <w:p w:rsidR="00FE4497" w:rsidRPr="006665BC" w:rsidRDefault="00E774BE" w:rsidP="00E774BE">
            <w:pPr>
              <w:spacing w:after="0" w:line="240" w:lineRule="auto"/>
              <w:jc w:val="center"/>
              <w:rPr>
                <w:rFonts w:ascii="Arial" w:hAnsi="Arial" w:cs="Arial"/>
                <w:b/>
                <w:sz w:val="18"/>
                <w:szCs w:val="20"/>
                <w:lang w:val="es-ES_tradnl"/>
              </w:rPr>
            </w:pPr>
            <w:r>
              <w:rPr>
                <w:rFonts w:ascii="Arial" w:hAnsi="Arial" w:cs="Arial"/>
                <w:b/>
                <w:sz w:val="18"/>
                <w:szCs w:val="20"/>
                <w:lang w:val="es-ES_tradnl"/>
              </w:rPr>
              <w:t>1.2</w:t>
            </w:r>
          </w:p>
        </w:tc>
        <w:tc>
          <w:tcPr>
            <w:tcW w:w="426" w:type="pct"/>
            <w:vAlign w:val="center"/>
          </w:tcPr>
          <w:p w:rsidR="00FE4497" w:rsidRPr="006665BC" w:rsidRDefault="00FE4497" w:rsidP="00D449A0">
            <w:pPr>
              <w:spacing w:after="0" w:line="240" w:lineRule="auto"/>
              <w:jc w:val="center"/>
              <w:rPr>
                <w:rFonts w:ascii="Arial" w:hAnsi="Arial" w:cs="Arial"/>
                <w:sz w:val="18"/>
                <w:szCs w:val="20"/>
                <w:lang w:val="es-ES_tradnl"/>
              </w:rPr>
            </w:pPr>
          </w:p>
        </w:tc>
        <w:tc>
          <w:tcPr>
            <w:tcW w:w="489" w:type="pct"/>
            <w:gridSpan w:val="2"/>
            <w:vAlign w:val="center"/>
          </w:tcPr>
          <w:p w:rsidR="00FE4497" w:rsidRPr="006665BC" w:rsidRDefault="00FE4497" w:rsidP="00D449A0">
            <w:pPr>
              <w:spacing w:after="0" w:line="240" w:lineRule="auto"/>
              <w:jc w:val="center"/>
              <w:rPr>
                <w:rFonts w:ascii="Arial" w:hAnsi="Arial" w:cs="Arial"/>
                <w:sz w:val="18"/>
                <w:szCs w:val="20"/>
                <w:lang w:val="es-ES_tradnl"/>
              </w:rPr>
            </w:pPr>
          </w:p>
        </w:tc>
      </w:tr>
      <w:tr w:rsidR="000F461F" w:rsidRPr="006665BC" w:rsidTr="00195FEE">
        <w:trPr>
          <w:trHeight w:val="397"/>
        </w:trPr>
        <w:tc>
          <w:tcPr>
            <w:tcW w:w="3369" w:type="pct"/>
            <w:vAlign w:val="center"/>
          </w:tcPr>
          <w:p w:rsidR="000F461F" w:rsidRPr="006665BC" w:rsidRDefault="00FE4497" w:rsidP="007F64DF">
            <w:pPr>
              <w:pStyle w:val="Prrafodelista"/>
              <w:tabs>
                <w:tab w:val="left" w:pos="284"/>
              </w:tabs>
              <w:ind w:left="0" w:right="28"/>
              <w:jc w:val="both"/>
              <w:rPr>
                <w:rFonts w:ascii="Arial" w:hAnsi="Arial" w:cs="Arial"/>
                <w:sz w:val="18"/>
                <w:szCs w:val="20"/>
                <w:lang w:val="es-ES_tradnl" w:eastAsia="ar-SA"/>
              </w:rPr>
            </w:pPr>
            <w:r w:rsidRPr="006665BC">
              <w:rPr>
                <w:rFonts w:ascii="Arial" w:hAnsi="Arial" w:cs="Arial"/>
                <w:sz w:val="18"/>
                <w:szCs w:val="20"/>
                <w:lang w:val="es-ES_tradnl" w:eastAsia="ar-SA"/>
              </w:rPr>
              <w:t xml:space="preserve">Formato de información reservada y confidencial de conformidad con el </w:t>
            </w:r>
            <w:r w:rsidRPr="006665BC">
              <w:rPr>
                <w:rFonts w:ascii="Arial" w:hAnsi="Arial" w:cs="Arial"/>
                <w:b/>
                <w:sz w:val="18"/>
                <w:szCs w:val="20"/>
                <w:lang w:val="es-ES_tradnl" w:eastAsia="ar-SA"/>
              </w:rPr>
              <w:t>Anexo 16</w:t>
            </w:r>
          </w:p>
        </w:tc>
        <w:tc>
          <w:tcPr>
            <w:tcW w:w="716" w:type="pct"/>
            <w:vAlign w:val="center"/>
          </w:tcPr>
          <w:p w:rsidR="000F461F" w:rsidRPr="006665BC" w:rsidRDefault="003308C7" w:rsidP="00147C93">
            <w:pPr>
              <w:spacing w:after="0" w:line="240" w:lineRule="auto"/>
              <w:jc w:val="center"/>
              <w:rPr>
                <w:rFonts w:ascii="Arial" w:hAnsi="Arial" w:cs="Arial"/>
                <w:b/>
                <w:sz w:val="18"/>
                <w:szCs w:val="20"/>
                <w:lang w:val="es-ES_tradnl"/>
              </w:rPr>
            </w:pPr>
            <w:r>
              <w:rPr>
                <w:rFonts w:ascii="Arial" w:hAnsi="Arial" w:cs="Arial"/>
                <w:b/>
                <w:sz w:val="18"/>
                <w:szCs w:val="20"/>
                <w:lang w:val="es-ES_tradnl"/>
              </w:rPr>
              <w:t xml:space="preserve">4.1.3 inciso </w:t>
            </w:r>
            <w:r w:rsidR="00147C93">
              <w:rPr>
                <w:rFonts w:ascii="Arial" w:hAnsi="Arial" w:cs="Arial"/>
                <w:b/>
                <w:sz w:val="18"/>
                <w:szCs w:val="20"/>
                <w:lang w:val="es-ES_tradnl"/>
              </w:rPr>
              <w:t>j</w:t>
            </w:r>
            <w:r>
              <w:rPr>
                <w:rFonts w:ascii="Arial" w:hAnsi="Arial" w:cs="Arial"/>
                <w:b/>
                <w:sz w:val="18"/>
                <w:szCs w:val="20"/>
                <w:lang w:val="es-ES_tradnl"/>
              </w:rPr>
              <w:t xml:space="preserve">) y </w:t>
            </w:r>
            <w:r w:rsidR="00E774BE">
              <w:rPr>
                <w:rFonts w:ascii="Arial" w:hAnsi="Arial" w:cs="Arial"/>
                <w:b/>
                <w:sz w:val="18"/>
                <w:szCs w:val="20"/>
                <w:lang w:val="es-ES_tradnl"/>
              </w:rPr>
              <w:t>9</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0F461F" w:rsidRPr="006665BC" w:rsidTr="006665BC">
        <w:trPr>
          <w:trHeight w:val="258"/>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DOCUMENTOS DE LA PROPUESTA TÉCNICA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155"/>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p>
        </w:tc>
        <w:tc>
          <w:tcPr>
            <w:tcW w:w="426" w:type="pct"/>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9"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NO*</w:t>
            </w:r>
          </w:p>
        </w:tc>
      </w:tr>
      <w:tr w:rsidR="000F461F" w:rsidRPr="006665BC" w:rsidTr="006665BC">
        <w:trPr>
          <w:trHeight w:val="492"/>
        </w:trPr>
        <w:tc>
          <w:tcPr>
            <w:tcW w:w="3369" w:type="pct"/>
            <w:vAlign w:val="center"/>
          </w:tcPr>
          <w:p w:rsidR="000F461F" w:rsidRPr="006665BC" w:rsidRDefault="00225441" w:rsidP="00614A37">
            <w:pPr>
              <w:suppressAutoHyphens/>
              <w:autoSpaceDE w:val="0"/>
              <w:spacing w:after="0" w:line="240" w:lineRule="auto"/>
              <w:jc w:val="both"/>
              <w:rPr>
                <w:rFonts w:ascii="Arial" w:hAnsi="Arial" w:cs="Arial"/>
                <w:sz w:val="18"/>
                <w:szCs w:val="20"/>
                <w:lang w:val="es-ES_tradnl" w:eastAsia="ar-SA"/>
              </w:rPr>
            </w:pPr>
            <w:r w:rsidRPr="006665BC">
              <w:rPr>
                <w:rFonts w:ascii="Arial" w:hAnsi="Arial" w:cs="Arial"/>
                <w:sz w:val="18"/>
                <w:szCs w:val="20"/>
                <w:lang w:eastAsia="ar-SA"/>
              </w:rPr>
              <w:t>Descripción</w:t>
            </w:r>
            <w:r w:rsidRPr="006665BC">
              <w:rPr>
                <w:rFonts w:ascii="Arial" w:hAnsi="Arial" w:cs="Arial"/>
                <w:sz w:val="18"/>
                <w:szCs w:val="20"/>
                <w:lang w:val="es-ES" w:eastAsia="ar-SA"/>
              </w:rPr>
              <w:t xml:space="preserve"> amplia y detallada de los bienes ofertados conforme al </w:t>
            </w:r>
            <w:r w:rsidR="00614A37">
              <w:rPr>
                <w:rFonts w:ascii="Arial" w:hAnsi="Arial" w:cs="Arial"/>
                <w:b/>
                <w:sz w:val="18"/>
                <w:szCs w:val="20"/>
                <w:lang w:val="es-ES" w:eastAsia="ar-SA"/>
              </w:rPr>
              <w:t>numeral</w:t>
            </w:r>
            <w:r w:rsidRPr="006665BC">
              <w:rPr>
                <w:rFonts w:ascii="Arial" w:hAnsi="Arial" w:cs="Arial"/>
                <w:b/>
                <w:sz w:val="18"/>
                <w:szCs w:val="20"/>
                <w:lang w:val="es-ES" w:eastAsia="ar-SA"/>
              </w:rPr>
              <w:t xml:space="preserve"> </w:t>
            </w:r>
            <w:r w:rsidR="00614A37">
              <w:rPr>
                <w:rFonts w:ascii="Arial" w:hAnsi="Arial" w:cs="Arial"/>
                <w:b/>
                <w:sz w:val="18"/>
                <w:szCs w:val="20"/>
                <w:lang w:val="es-ES" w:eastAsia="ar-SA"/>
              </w:rPr>
              <w:t xml:space="preserve"> 2.</w:t>
            </w:r>
            <w:r w:rsidR="004F5901" w:rsidRPr="006665BC">
              <w:rPr>
                <w:rFonts w:ascii="Arial" w:hAnsi="Arial" w:cs="Arial"/>
                <w:b/>
                <w:sz w:val="18"/>
                <w:szCs w:val="20"/>
                <w:lang w:val="es-ES" w:eastAsia="ar-SA"/>
              </w:rPr>
              <w:t xml:space="preserve">1 </w:t>
            </w:r>
            <w:r w:rsidR="004F5901" w:rsidRPr="006665BC">
              <w:rPr>
                <w:rFonts w:ascii="Arial" w:hAnsi="Arial" w:cs="Arial"/>
                <w:sz w:val="18"/>
                <w:szCs w:val="20"/>
                <w:lang w:val="es-ES" w:eastAsia="ar-SA"/>
              </w:rPr>
              <w:t>en el formato del</w:t>
            </w:r>
            <w:r w:rsidR="004F5901" w:rsidRPr="006665BC">
              <w:rPr>
                <w:rFonts w:ascii="Arial" w:hAnsi="Arial" w:cs="Arial"/>
                <w:b/>
                <w:sz w:val="18"/>
                <w:szCs w:val="20"/>
                <w:lang w:val="es-ES" w:eastAsia="ar-SA"/>
              </w:rPr>
              <w:t xml:space="preserve"> Anexo 15</w:t>
            </w:r>
          </w:p>
        </w:tc>
        <w:tc>
          <w:tcPr>
            <w:tcW w:w="716" w:type="pct"/>
            <w:vAlign w:val="center"/>
          </w:tcPr>
          <w:p w:rsidR="000F461F"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147C93">
              <w:rPr>
                <w:rFonts w:ascii="Arial" w:hAnsi="Arial" w:cs="Arial"/>
                <w:b/>
                <w:sz w:val="18"/>
                <w:szCs w:val="20"/>
                <w:lang w:val="es-ES_tradnl"/>
              </w:rPr>
              <w:t xml:space="preserve"> inciso a)</w:t>
            </w:r>
          </w:p>
        </w:tc>
        <w:tc>
          <w:tcPr>
            <w:tcW w:w="426" w:type="pct"/>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89" w:type="pct"/>
            <w:gridSpan w:val="2"/>
            <w:vAlign w:val="center"/>
          </w:tcPr>
          <w:p w:rsidR="000F461F" w:rsidRPr="006665BC" w:rsidRDefault="000F461F" w:rsidP="00C85DDE">
            <w:pPr>
              <w:spacing w:after="0" w:line="240" w:lineRule="auto"/>
              <w:jc w:val="center"/>
              <w:rPr>
                <w:rFonts w:ascii="Arial" w:hAnsi="Arial" w:cs="Arial"/>
                <w:sz w:val="18"/>
                <w:szCs w:val="20"/>
                <w:lang w:val="es-ES_tradnl"/>
              </w:rPr>
            </w:pPr>
          </w:p>
        </w:tc>
      </w:tr>
      <w:tr w:rsidR="00CF511B" w:rsidRPr="006665BC" w:rsidTr="006665BC">
        <w:trPr>
          <w:trHeight w:val="492"/>
        </w:trPr>
        <w:tc>
          <w:tcPr>
            <w:tcW w:w="3369" w:type="pct"/>
            <w:vAlign w:val="center"/>
          </w:tcPr>
          <w:p w:rsidR="00CF511B" w:rsidRPr="006665BC" w:rsidRDefault="00CF511B" w:rsidP="00C85DDE">
            <w:pPr>
              <w:suppressAutoHyphens/>
              <w:autoSpaceDE w:val="0"/>
              <w:spacing w:after="0" w:line="240" w:lineRule="auto"/>
              <w:jc w:val="both"/>
              <w:rPr>
                <w:rFonts w:ascii="Arial" w:hAnsi="Arial" w:cs="Arial"/>
                <w:sz w:val="18"/>
                <w:szCs w:val="20"/>
                <w:lang w:eastAsia="ar-SA"/>
              </w:rPr>
            </w:pPr>
            <w:r w:rsidRPr="00CF511B">
              <w:rPr>
                <w:rFonts w:ascii="Arial" w:hAnsi="Arial" w:cs="Arial"/>
                <w:sz w:val="18"/>
                <w:szCs w:val="20"/>
                <w:lang w:val="es-ES_tradnl" w:eastAsia="ar-SA"/>
              </w:rPr>
              <w:t>Folletos, Catálogos, y/o Fotografías claras, de  buen tamaño y calidad de imagen, para corroborar las especificaciones técnicas, características y calidad de los bienes, debidamente referenciado</w:t>
            </w:r>
            <w:r>
              <w:rPr>
                <w:rFonts w:ascii="Arial" w:hAnsi="Arial" w:cs="Arial"/>
                <w:sz w:val="18"/>
                <w:szCs w:val="20"/>
                <w:lang w:val="es-ES_tradnl" w:eastAsia="ar-SA"/>
              </w:rPr>
              <w:t>.</w:t>
            </w:r>
          </w:p>
        </w:tc>
        <w:tc>
          <w:tcPr>
            <w:tcW w:w="716" w:type="pct"/>
            <w:vAlign w:val="center"/>
          </w:tcPr>
          <w:p w:rsidR="00CF511B" w:rsidRDefault="00CF511B" w:rsidP="00097C50">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147C93">
              <w:rPr>
                <w:rFonts w:ascii="Arial" w:hAnsi="Arial" w:cs="Arial"/>
                <w:b/>
                <w:sz w:val="18"/>
                <w:szCs w:val="20"/>
                <w:lang w:val="es-ES_tradnl"/>
              </w:rPr>
              <w:t xml:space="preserve"> inciso b)</w:t>
            </w:r>
          </w:p>
        </w:tc>
        <w:tc>
          <w:tcPr>
            <w:tcW w:w="426" w:type="pct"/>
            <w:vAlign w:val="center"/>
          </w:tcPr>
          <w:p w:rsidR="00CF511B" w:rsidRPr="006665BC" w:rsidRDefault="00CF511B" w:rsidP="00C85DDE">
            <w:pPr>
              <w:spacing w:after="0" w:line="240" w:lineRule="auto"/>
              <w:jc w:val="center"/>
              <w:rPr>
                <w:rFonts w:ascii="Arial" w:hAnsi="Arial" w:cs="Arial"/>
                <w:sz w:val="18"/>
                <w:szCs w:val="20"/>
                <w:lang w:val="es-ES_tradnl"/>
              </w:rPr>
            </w:pPr>
          </w:p>
        </w:tc>
        <w:tc>
          <w:tcPr>
            <w:tcW w:w="489" w:type="pct"/>
            <w:gridSpan w:val="2"/>
            <w:vAlign w:val="center"/>
          </w:tcPr>
          <w:p w:rsidR="00CF511B" w:rsidRPr="006665BC" w:rsidRDefault="00CF511B" w:rsidP="00C85DDE">
            <w:pPr>
              <w:spacing w:after="0" w:line="240" w:lineRule="auto"/>
              <w:jc w:val="center"/>
              <w:rPr>
                <w:rFonts w:ascii="Arial" w:hAnsi="Arial" w:cs="Arial"/>
                <w:sz w:val="18"/>
                <w:szCs w:val="20"/>
                <w:lang w:val="es-ES_tradnl"/>
              </w:rPr>
            </w:pPr>
          </w:p>
        </w:tc>
      </w:tr>
      <w:tr w:rsidR="00097C50" w:rsidRPr="006665BC" w:rsidTr="006665BC">
        <w:trPr>
          <w:trHeight w:val="492"/>
        </w:trPr>
        <w:tc>
          <w:tcPr>
            <w:tcW w:w="3369" w:type="pct"/>
            <w:vAlign w:val="center"/>
          </w:tcPr>
          <w:p w:rsidR="00097C50" w:rsidRPr="006665BC" w:rsidRDefault="00E4361F" w:rsidP="00E4361F">
            <w:pPr>
              <w:suppressAutoHyphens/>
              <w:autoSpaceDE w:val="0"/>
              <w:spacing w:after="0" w:line="240" w:lineRule="auto"/>
              <w:jc w:val="both"/>
              <w:rPr>
                <w:rFonts w:ascii="Arial" w:hAnsi="Arial" w:cs="Arial"/>
                <w:sz w:val="18"/>
                <w:szCs w:val="20"/>
                <w:lang w:eastAsia="ar-SA"/>
              </w:rPr>
            </w:pPr>
            <w:r>
              <w:rPr>
                <w:rFonts w:ascii="Arial" w:hAnsi="Arial" w:cs="Arial"/>
                <w:sz w:val="18"/>
                <w:szCs w:val="20"/>
                <w:lang w:eastAsia="ar-SA"/>
              </w:rPr>
              <w:t>Para las partidas 1, 8 Y 10,</w:t>
            </w:r>
            <w:r w:rsidR="00635A0B">
              <w:rPr>
                <w:rFonts w:ascii="Arial" w:hAnsi="Arial" w:cs="Arial"/>
                <w:sz w:val="18"/>
                <w:szCs w:val="20"/>
                <w:lang w:eastAsia="ar-SA"/>
              </w:rPr>
              <w:t xml:space="preserve"> c</w:t>
            </w:r>
            <w:r w:rsidR="00CF511B" w:rsidRPr="00CF511B">
              <w:rPr>
                <w:rFonts w:ascii="Arial" w:hAnsi="Arial" w:cs="Arial"/>
                <w:sz w:val="18"/>
                <w:szCs w:val="20"/>
                <w:lang w:eastAsia="ar-SA"/>
              </w:rPr>
              <w:t>opia del</w:t>
            </w:r>
            <w:r w:rsidR="00CF511B" w:rsidRPr="00CF511B">
              <w:rPr>
                <w:rFonts w:ascii="Arial" w:hAnsi="Arial" w:cs="Arial"/>
                <w:sz w:val="18"/>
                <w:szCs w:val="20"/>
                <w:lang w:val="es-ES_tradnl" w:eastAsia="ar-SA"/>
              </w:rPr>
              <w:t xml:space="preserve"> Registro Sanitario vigente</w:t>
            </w:r>
          </w:p>
        </w:tc>
        <w:tc>
          <w:tcPr>
            <w:tcW w:w="716" w:type="pct"/>
            <w:vAlign w:val="center"/>
          </w:tcPr>
          <w:p w:rsidR="00097C50" w:rsidRDefault="00CF511B" w:rsidP="00635A0B">
            <w:pPr>
              <w:spacing w:after="0" w:line="240" w:lineRule="auto"/>
              <w:jc w:val="center"/>
              <w:rPr>
                <w:rFonts w:ascii="Arial" w:hAnsi="Arial" w:cs="Arial"/>
                <w:b/>
                <w:sz w:val="18"/>
                <w:szCs w:val="20"/>
                <w:lang w:val="es-ES_tradnl"/>
              </w:rPr>
            </w:pPr>
            <w:r>
              <w:rPr>
                <w:rFonts w:ascii="Arial" w:hAnsi="Arial" w:cs="Arial"/>
                <w:b/>
                <w:sz w:val="18"/>
                <w:szCs w:val="20"/>
                <w:lang w:val="es-ES_tradnl"/>
              </w:rPr>
              <w:t>2.</w:t>
            </w:r>
            <w:r w:rsidR="00635A0B">
              <w:rPr>
                <w:rFonts w:ascii="Arial" w:hAnsi="Arial" w:cs="Arial"/>
                <w:b/>
                <w:sz w:val="18"/>
                <w:szCs w:val="20"/>
                <w:lang w:val="es-ES_tradnl"/>
              </w:rPr>
              <w:t>4</w:t>
            </w:r>
            <w:r>
              <w:rPr>
                <w:rFonts w:ascii="Arial" w:hAnsi="Arial" w:cs="Arial"/>
                <w:b/>
                <w:sz w:val="18"/>
                <w:szCs w:val="20"/>
                <w:lang w:val="es-ES_tradnl"/>
              </w:rPr>
              <w:t xml:space="preserve"> y 4.1.1</w:t>
            </w:r>
            <w:r w:rsidR="00147C93">
              <w:rPr>
                <w:rFonts w:ascii="Arial" w:hAnsi="Arial" w:cs="Arial"/>
                <w:b/>
                <w:sz w:val="18"/>
                <w:szCs w:val="20"/>
                <w:lang w:val="es-ES_tradnl"/>
              </w:rPr>
              <w:t xml:space="preserve"> inciso c)</w:t>
            </w:r>
          </w:p>
        </w:tc>
        <w:tc>
          <w:tcPr>
            <w:tcW w:w="426" w:type="pct"/>
            <w:vAlign w:val="center"/>
          </w:tcPr>
          <w:p w:rsidR="00097C50" w:rsidRPr="006665BC" w:rsidRDefault="00097C50" w:rsidP="00C85DDE">
            <w:pPr>
              <w:spacing w:after="0" w:line="240" w:lineRule="auto"/>
              <w:jc w:val="center"/>
              <w:rPr>
                <w:rFonts w:ascii="Arial" w:hAnsi="Arial" w:cs="Arial"/>
                <w:sz w:val="18"/>
                <w:szCs w:val="20"/>
                <w:lang w:val="es-ES_tradnl"/>
              </w:rPr>
            </w:pPr>
          </w:p>
        </w:tc>
        <w:tc>
          <w:tcPr>
            <w:tcW w:w="489" w:type="pct"/>
            <w:gridSpan w:val="2"/>
            <w:vAlign w:val="center"/>
          </w:tcPr>
          <w:p w:rsidR="00097C50" w:rsidRPr="006665BC" w:rsidRDefault="00097C50" w:rsidP="00C85DDE">
            <w:pPr>
              <w:spacing w:after="0" w:line="240" w:lineRule="auto"/>
              <w:jc w:val="center"/>
              <w:rPr>
                <w:rFonts w:ascii="Arial" w:hAnsi="Arial" w:cs="Arial"/>
                <w:sz w:val="18"/>
                <w:szCs w:val="20"/>
                <w:lang w:val="es-ES_tradnl"/>
              </w:rPr>
            </w:pPr>
          </w:p>
        </w:tc>
      </w:tr>
      <w:tr w:rsidR="00E4361F" w:rsidRPr="006665BC" w:rsidTr="006665BC">
        <w:trPr>
          <w:trHeight w:val="492"/>
        </w:trPr>
        <w:tc>
          <w:tcPr>
            <w:tcW w:w="3369" w:type="pct"/>
            <w:vAlign w:val="center"/>
          </w:tcPr>
          <w:p w:rsidR="00E4361F" w:rsidRDefault="00E4361F" w:rsidP="00635A0B">
            <w:pPr>
              <w:suppressAutoHyphens/>
              <w:autoSpaceDE w:val="0"/>
              <w:spacing w:after="0" w:line="240" w:lineRule="auto"/>
              <w:jc w:val="both"/>
              <w:rPr>
                <w:rFonts w:ascii="Arial" w:hAnsi="Arial" w:cs="Arial"/>
                <w:sz w:val="18"/>
                <w:szCs w:val="20"/>
                <w:lang w:eastAsia="ar-SA"/>
              </w:rPr>
            </w:pPr>
            <w:r>
              <w:rPr>
                <w:rFonts w:ascii="Arial" w:hAnsi="Arial" w:cs="Arial"/>
                <w:sz w:val="18"/>
                <w:szCs w:val="20"/>
                <w:lang w:eastAsia="ar-SA"/>
              </w:rPr>
              <w:t xml:space="preserve">Para las partidas 1, 8 Y 10, copia </w:t>
            </w:r>
            <w:r>
              <w:rPr>
                <w:rFonts w:ascii="Arial" w:hAnsi="Arial" w:cs="Arial"/>
                <w:sz w:val="18"/>
                <w:szCs w:val="20"/>
                <w:lang w:val="es-ES_tradnl" w:eastAsia="ar-SA"/>
              </w:rPr>
              <w:t>de la carta de apoyo del fabricante</w:t>
            </w:r>
          </w:p>
        </w:tc>
        <w:tc>
          <w:tcPr>
            <w:tcW w:w="716" w:type="pct"/>
            <w:vAlign w:val="center"/>
          </w:tcPr>
          <w:p w:rsidR="00E4361F" w:rsidRDefault="00E4361F" w:rsidP="00635A0B">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147C93">
              <w:rPr>
                <w:rFonts w:ascii="Arial" w:hAnsi="Arial" w:cs="Arial"/>
                <w:b/>
                <w:sz w:val="18"/>
                <w:szCs w:val="20"/>
                <w:lang w:val="es-ES_tradnl"/>
              </w:rPr>
              <w:t xml:space="preserve"> inciso d)</w:t>
            </w:r>
          </w:p>
        </w:tc>
        <w:tc>
          <w:tcPr>
            <w:tcW w:w="426" w:type="pct"/>
            <w:vAlign w:val="center"/>
          </w:tcPr>
          <w:p w:rsidR="00E4361F" w:rsidRPr="006665BC" w:rsidRDefault="00E4361F" w:rsidP="00C85DDE">
            <w:pPr>
              <w:spacing w:after="0" w:line="240" w:lineRule="auto"/>
              <w:jc w:val="center"/>
              <w:rPr>
                <w:rFonts w:ascii="Arial" w:hAnsi="Arial" w:cs="Arial"/>
                <w:sz w:val="18"/>
                <w:szCs w:val="20"/>
                <w:lang w:val="es-ES_tradnl"/>
              </w:rPr>
            </w:pPr>
          </w:p>
        </w:tc>
        <w:tc>
          <w:tcPr>
            <w:tcW w:w="489" w:type="pct"/>
            <w:gridSpan w:val="2"/>
            <w:vAlign w:val="center"/>
          </w:tcPr>
          <w:p w:rsidR="00E4361F" w:rsidRPr="006665BC" w:rsidRDefault="00E4361F" w:rsidP="00C85DDE">
            <w:pPr>
              <w:spacing w:after="0" w:line="240" w:lineRule="auto"/>
              <w:jc w:val="center"/>
              <w:rPr>
                <w:rFonts w:ascii="Arial" w:hAnsi="Arial" w:cs="Arial"/>
                <w:sz w:val="18"/>
                <w:szCs w:val="20"/>
                <w:lang w:val="es-ES_tradnl"/>
              </w:rPr>
            </w:pPr>
          </w:p>
        </w:tc>
      </w:tr>
      <w:tr w:rsidR="00E4361F" w:rsidRPr="006665BC" w:rsidTr="006665BC">
        <w:trPr>
          <w:trHeight w:val="492"/>
        </w:trPr>
        <w:tc>
          <w:tcPr>
            <w:tcW w:w="3369" w:type="pct"/>
            <w:vAlign w:val="center"/>
          </w:tcPr>
          <w:p w:rsidR="00E4361F" w:rsidRDefault="00E4361F" w:rsidP="00635A0B">
            <w:pPr>
              <w:suppressAutoHyphens/>
              <w:autoSpaceDE w:val="0"/>
              <w:spacing w:after="0" w:line="240" w:lineRule="auto"/>
              <w:jc w:val="both"/>
              <w:rPr>
                <w:rFonts w:ascii="Arial" w:hAnsi="Arial" w:cs="Arial"/>
                <w:sz w:val="18"/>
                <w:szCs w:val="20"/>
                <w:lang w:eastAsia="ar-SA"/>
              </w:rPr>
            </w:pPr>
            <w:r>
              <w:rPr>
                <w:rFonts w:ascii="Arial" w:hAnsi="Arial" w:cs="Arial"/>
                <w:sz w:val="18"/>
                <w:szCs w:val="20"/>
                <w:lang w:eastAsia="ar-SA"/>
              </w:rPr>
              <w:t xml:space="preserve">Para las partidas 1, 8 Y 10, </w:t>
            </w:r>
            <w:r>
              <w:rPr>
                <w:rFonts w:ascii="Arial" w:hAnsi="Arial" w:cs="Arial"/>
                <w:sz w:val="18"/>
                <w:szCs w:val="20"/>
                <w:lang w:val="es-ES_tradnl" w:eastAsia="ar-SA"/>
              </w:rPr>
              <w:t>que el producto esté incluido en la lista del CENAPRECE</w:t>
            </w:r>
          </w:p>
        </w:tc>
        <w:tc>
          <w:tcPr>
            <w:tcW w:w="716" w:type="pct"/>
            <w:vAlign w:val="center"/>
          </w:tcPr>
          <w:p w:rsidR="00E4361F" w:rsidRDefault="00E4361F" w:rsidP="00635A0B">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147C93">
              <w:rPr>
                <w:rFonts w:ascii="Arial" w:hAnsi="Arial" w:cs="Arial"/>
                <w:b/>
                <w:sz w:val="18"/>
                <w:szCs w:val="20"/>
                <w:lang w:val="es-ES_tradnl"/>
              </w:rPr>
              <w:t xml:space="preserve"> inciso e)</w:t>
            </w:r>
          </w:p>
        </w:tc>
        <w:tc>
          <w:tcPr>
            <w:tcW w:w="426" w:type="pct"/>
            <w:vAlign w:val="center"/>
          </w:tcPr>
          <w:p w:rsidR="00E4361F" w:rsidRPr="006665BC" w:rsidRDefault="00E4361F" w:rsidP="00C85DDE">
            <w:pPr>
              <w:spacing w:after="0" w:line="240" w:lineRule="auto"/>
              <w:jc w:val="center"/>
              <w:rPr>
                <w:rFonts w:ascii="Arial" w:hAnsi="Arial" w:cs="Arial"/>
                <w:sz w:val="18"/>
                <w:szCs w:val="20"/>
                <w:lang w:val="es-ES_tradnl"/>
              </w:rPr>
            </w:pPr>
          </w:p>
        </w:tc>
        <w:tc>
          <w:tcPr>
            <w:tcW w:w="489" w:type="pct"/>
            <w:gridSpan w:val="2"/>
            <w:vAlign w:val="center"/>
          </w:tcPr>
          <w:p w:rsidR="00E4361F" w:rsidRPr="006665BC" w:rsidRDefault="00E4361F" w:rsidP="00C85DDE">
            <w:pPr>
              <w:spacing w:after="0" w:line="240" w:lineRule="auto"/>
              <w:jc w:val="center"/>
              <w:rPr>
                <w:rFonts w:ascii="Arial" w:hAnsi="Arial" w:cs="Arial"/>
                <w:sz w:val="18"/>
                <w:szCs w:val="20"/>
                <w:lang w:val="es-ES_tradnl"/>
              </w:rPr>
            </w:pPr>
          </w:p>
        </w:tc>
      </w:tr>
      <w:tr w:rsidR="00CF511B" w:rsidRPr="006665BC" w:rsidTr="006665BC">
        <w:trPr>
          <w:trHeight w:val="492"/>
        </w:trPr>
        <w:tc>
          <w:tcPr>
            <w:tcW w:w="3369" w:type="pct"/>
            <w:vAlign w:val="center"/>
          </w:tcPr>
          <w:p w:rsidR="00CF511B" w:rsidRPr="00CF511B" w:rsidRDefault="00CF511B" w:rsidP="00C85DDE">
            <w:pPr>
              <w:suppressAutoHyphens/>
              <w:autoSpaceDE w:val="0"/>
              <w:spacing w:after="0" w:line="240" w:lineRule="auto"/>
              <w:jc w:val="both"/>
              <w:rPr>
                <w:rFonts w:ascii="Arial" w:hAnsi="Arial" w:cs="Arial"/>
                <w:sz w:val="18"/>
                <w:szCs w:val="20"/>
                <w:lang w:val="es-ES_tradnl" w:eastAsia="ar-SA"/>
              </w:rPr>
            </w:pPr>
            <w:r w:rsidRPr="00CF511B">
              <w:rPr>
                <w:rFonts w:ascii="Arial" w:hAnsi="Arial" w:cs="Arial"/>
                <w:sz w:val="18"/>
                <w:szCs w:val="20"/>
                <w:lang w:val="es-ES_tradnl" w:eastAsia="ar-SA"/>
              </w:rPr>
              <w:t>Acuse de recibo de la</w:t>
            </w:r>
            <w:r w:rsidR="00147C93">
              <w:rPr>
                <w:rFonts w:ascii="Arial" w:hAnsi="Arial" w:cs="Arial"/>
                <w:sz w:val="18"/>
                <w:szCs w:val="20"/>
                <w:lang w:val="es-ES_tradnl" w:eastAsia="ar-SA"/>
              </w:rPr>
              <w:t>s</w:t>
            </w:r>
            <w:r w:rsidRPr="00CF511B">
              <w:rPr>
                <w:rFonts w:ascii="Arial" w:hAnsi="Arial" w:cs="Arial"/>
                <w:sz w:val="18"/>
                <w:szCs w:val="20"/>
                <w:lang w:val="es-ES_tradnl" w:eastAsia="ar-SA"/>
              </w:rPr>
              <w:t xml:space="preserve"> muestra</w:t>
            </w:r>
            <w:r w:rsidR="00147C93">
              <w:rPr>
                <w:rFonts w:ascii="Arial" w:hAnsi="Arial" w:cs="Arial"/>
                <w:sz w:val="18"/>
                <w:szCs w:val="20"/>
                <w:lang w:val="es-ES_tradnl" w:eastAsia="ar-SA"/>
              </w:rPr>
              <w:t>s</w:t>
            </w:r>
          </w:p>
        </w:tc>
        <w:tc>
          <w:tcPr>
            <w:tcW w:w="716" w:type="pct"/>
            <w:vAlign w:val="center"/>
          </w:tcPr>
          <w:p w:rsidR="00CF511B" w:rsidRDefault="00CF511B" w:rsidP="001E144C">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6B745F">
              <w:rPr>
                <w:rFonts w:ascii="Arial" w:hAnsi="Arial" w:cs="Arial"/>
                <w:b/>
                <w:sz w:val="18"/>
                <w:szCs w:val="20"/>
                <w:lang w:val="es-ES_tradnl"/>
              </w:rPr>
              <w:t xml:space="preserve"> inciso f)</w:t>
            </w:r>
          </w:p>
        </w:tc>
        <w:tc>
          <w:tcPr>
            <w:tcW w:w="426" w:type="pct"/>
            <w:vAlign w:val="center"/>
          </w:tcPr>
          <w:p w:rsidR="00CF511B" w:rsidRPr="006665BC" w:rsidRDefault="00CF511B" w:rsidP="00C85DDE">
            <w:pPr>
              <w:spacing w:after="0" w:line="240" w:lineRule="auto"/>
              <w:jc w:val="center"/>
              <w:rPr>
                <w:rFonts w:ascii="Arial" w:hAnsi="Arial" w:cs="Arial"/>
                <w:sz w:val="18"/>
                <w:szCs w:val="20"/>
                <w:lang w:val="es-ES_tradnl"/>
              </w:rPr>
            </w:pPr>
          </w:p>
        </w:tc>
        <w:tc>
          <w:tcPr>
            <w:tcW w:w="489" w:type="pct"/>
            <w:gridSpan w:val="2"/>
            <w:vAlign w:val="center"/>
          </w:tcPr>
          <w:p w:rsidR="00CF511B" w:rsidRPr="006665BC" w:rsidRDefault="00CF511B" w:rsidP="00C85DDE">
            <w:pPr>
              <w:spacing w:after="0" w:line="240" w:lineRule="auto"/>
              <w:jc w:val="center"/>
              <w:rPr>
                <w:rFonts w:ascii="Arial" w:hAnsi="Arial" w:cs="Arial"/>
                <w:sz w:val="18"/>
                <w:szCs w:val="20"/>
                <w:lang w:val="es-ES_tradnl"/>
              </w:rPr>
            </w:pPr>
          </w:p>
        </w:tc>
      </w:tr>
      <w:tr w:rsidR="00147C93" w:rsidRPr="006665BC" w:rsidTr="006665BC">
        <w:trPr>
          <w:trHeight w:val="492"/>
        </w:trPr>
        <w:tc>
          <w:tcPr>
            <w:tcW w:w="3369" w:type="pct"/>
            <w:vAlign w:val="center"/>
          </w:tcPr>
          <w:p w:rsidR="00147C93" w:rsidRPr="00CF511B" w:rsidRDefault="00147C93" w:rsidP="00147C93">
            <w:pPr>
              <w:suppressAutoHyphens/>
              <w:autoSpaceDE w:val="0"/>
              <w:spacing w:after="0" w:line="240" w:lineRule="auto"/>
              <w:jc w:val="both"/>
              <w:rPr>
                <w:rFonts w:ascii="Arial" w:hAnsi="Arial" w:cs="Arial"/>
                <w:sz w:val="18"/>
                <w:szCs w:val="20"/>
                <w:lang w:val="es-ES_tradnl" w:eastAsia="ar-SA"/>
              </w:rPr>
            </w:pPr>
            <w:r>
              <w:rPr>
                <w:rFonts w:ascii="Arial" w:hAnsi="Arial" w:cs="Arial"/>
                <w:sz w:val="18"/>
                <w:szCs w:val="20"/>
                <w:lang w:val="es-ES_tradnl" w:eastAsia="ar-SA"/>
              </w:rPr>
              <w:t xml:space="preserve">Escrito en el que ofrece la </w:t>
            </w:r>
            <w:r w:rsidRPr="00393DB0">
              <w:rPr>
                <w:rFonts w:cs="Arial"/>
                <w:sz w:val="20"/>
              </w:rPr>
              <w:t>garantía de</w:t>
            </w:r>
            <w:r>
              <w:rPr>
                <w:rFonts w:cs="Arial"/>
                <w:sz w:val="20"/>
              </w:rPr>
              <w:t xml:space="preserve"> caducidad mínima por 12 meses</w:t>
            </w:r>
          </w:p>
        </w:tc>
        <w:tc>
          <w:tcPr>
            <w:tcW w:w="716" w:type="pct"/>
            <w:vAlign w:val="center"/>
          </w:tcPr>
          <w:p w:rsidR="00147C93" w:rsidRDefault="00147C93" w:rsidP="001E144C">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6B745F">
              <w:rPr>
                <w:rFonts w:ascii="Arial" w:hAnsi="Arial" w:cs="Arial"/>
                <w:b/>
                <w:sz w:val="18"/>
                <w:szCs w:val="20"/>
                <w:lang w:val="es-ES_tradnl"/>
              </w:rPr>
              <w:t xml:space="preserve"> inciso g)</w:t>
            </w:r>
          </w:p>
        </w:tc>
        <w:tc>
          <w:tcPr>
            <w:tcW w:w="426" w:type="pct"/>
            <w:vAlign w:val="center"/>
          </w:tcPr>
          <w:p w:rsidR="00147C93" w:rsidRPr="006665BC" w:rsidRDefault="00147C93" w:rsidP="00C85DDE">
            <w:pPr>
              <w:spacing w:after="0" w:line="240" w:lineRule="auto"/>
              <w:jc w:val="center"/>
              <w:rPr>
                <w:rFonts w:ascii="Arial" w:hAnsi="Arial" w:cs="Arial"/>
                <w:sz w:val="18"/>
                <w:szCs w:val="20"/>
                <w:lang w:val="es-ES_tradnl"/>
              </w:rPr>
            </w:pPr>
          </w:p>
        </w:tc>
        <w:tc>
          <w:tcPr>
            <w:tcW w:w="489" w:type="pct"/>
            <w:gridSpan w:val="2"/>
            <w:vAlign w:val="center"/>
          </w:tcPr>
          <w:p w:rsidR="00147C93" w:rsidRPr="006665BC" w:rsidRDefault="00147C93" w:rsidP="00C85DDE">
            <w:pPr>
              <w:spacing w:after="0" w:line="240" w:lineRule="auto"/>
              <w:jc w:val="center"/>
              <w:rPr>
                <w:rFonts w:ascii="Arial" w:hAnsi="Arial" w:cs="Arial"/>
                <w:sz w:val="18"/>
                <w:szCs w:val="20"/>
                <w:lang w:val="es-ES_tradnl"/>
              </w:rPr>
            </w:pPr>
          </w:p>
        </w:tc>
      </w:tr>
      <w:tr w:rsidR="00147C93" w:rsidRPr="006665BC" w:rsidTr="006665BC">
        <w:trPr>
          <w:trHeight w:val="492"/>
        </w:trPr>
        <w:tc>
          <w:tcPr>
            <w:tcW w:w="3369" w:type="pct"/>
            <w:vAlign w:val="center"/>
          </w:tcPr>
          <w:p w:rsidR="00147C93" w:rsidRPr="00CF511B" w:rsidRDefault="00147C93" w:rsidP="00147C93">
            <w:pPr>
              <w:suppressAutoHyphens/>
              <w:autoSpaceDE w:val="0"/>
              <w:spacing w:after="0" w:line="240" w:lineRule="auto"/>
              <w:jc w:val="both"/>
              <w:rPr>
                <w:rFonts w:ascii="Arial" w:hAnsi="Arial" w:cs="Arial"/>
                <w:sz w:val="18"/>
                <w:szCs w:val="20"/>
                <w:lang w:val="es-ES_tradnl" w:eastAsia="ar-SA"/>
              </w:rPr>
            </w:pPr>
            <w:r>
              <w:rPr>
                <w:rFonts w:ascii="Arial" w:hAnsi="Arial" w:cs="Arial"/>
                <w:sz w:val="18"/>
                <w:szCs w:val="20"/>
                <w:lang w:val="es-ES_tradnl" w:eastAsia="ar-SA"/>
              </w:rPr>
              <w:t xml:space="preserve">Escrito en el que ofrece la </w:t>
            </w:r>
            <w:r w:rsidRPr="00393DB0">
              <w:rPr>
                <w:rFonts w:cs="Arial"/>
                <w:sz w:val="20"/>
              </w:rPr>
              <w:t>garantía de</w:t>
            </w:r>
            <w:r>
              <w:rPr>
                <w:rFonts w:cs="Arial"/>
                <w:sz w:val="20"/>
              </w:rPr>
              <w:t xml:space="preserve"> fabricación con cobertura amplia por 12 meses</w:t>
            </w:r>
          </w:p>
        </w:tc>
        <w:tc>
          <w:tcPr>
            <w:tcW w:w="716" w:type="pct"/>
            <w:vAlign w:val="center"/>
          </w:tcPr>
          <w:p w:rsidR="00147C93" w:rsidRDefault="00147C93" w:rsidP="001E144C">
            <w:pPr>
              <w:spacing w:after="0" w:line="240" w:lineRule="auto"/>
              <w:jc w:val="center"/>
              <w:rPr>
                <w:rFonts w:ascii="Arial" w:hAnsi="Arial" w:cs="Arial"/>
                <w:b/>
                <w:sz w:val="18"/>
                <w:szCs w:val="20"/>
                <w:lang w:val="es-ES_tradnl"/>
              </w:rPr>
            </w:pPr>
            <w:r>
              <w:rPr>
                <w:rFonts w:ascii="Arial" w:hAnsi="Arial" w:cs="Arial"/>
                <w:b/>
                <w:sz w:val="18"/>
                <w:szCs w:val="20"/>
                <w:lang w:val="es-ES_tradnl"/>
              </w:rPr>
              <w:t>4.1.1</w:t>
            </w:r>
            <w:r w:rsidR="006B745F">
              <w:rPr>
                <w:rFonts w:ascii="Arial" w:hAnsi="Arial" w:cs="Arial"/>
                <w:b/>
                <w:sz w:val="18"/>
                <w:szCs w:val="20"/>
                <w:lang w:val="es-ES_tradnl"/>
              </w:rPr>
              <w:t xml:space="preserve"> inciso h)</w:t>
            </w:r>
          </w:p>
        </w:tc>
        <w:tc>
          <w:tcPr>
            <w:tcW w:w="426" w:type="pct"/>
            <w:vAlign w:val="center"/>
          </w:tcPr>
          <w:p w:rsidR="00147C93" w:rsidRPr="006665BC" w:rsidRDefault="00147C93" w:rsidP="00C85DDE">
            <w:pPr>
              <w:spacing w:after="0" w:line="240" w:lineRule="auto"/>
              <w:jc w:val="center"/>
              <w:rPr>
                <w:rFonts w:ascii="Arial" w:hAnsi="Arial" w:cs="Arial"/>
                <w:sz w:val="18"/>
                <w:szCs w:val="20"/>
                <w:lang w:val="es-ES_tradnl"/>
              </w:rPr>
            </w:pPr>
          </w:p>
        </w:tc>
        <w:tc>
          <w:tcPr>
            <w:tcW w:w="489" w:type="pct"/>
            <w:gridSpan w:val="2"/>
            <w:vAlign w:val="center"/>
          </w:tcPr>
          <w:p w:rsidR="00147C93" w:rsidRPr="006665BC" w:rsidRDefault="00147C93" w:rsidP="00C85DDE">
            <w:pPr>
              <w:spacing w:after="0" w:line="240" w:lineRule="auto"/>
              <w:jc w:val="center"/>
              <w:rPr>
                <w:rFonts w:ascii="Arial" w:hAnsi="Arial" w:cs="Arial"/>
                <w:sz w:val="18"/>
                <w:szCs w:val="20"/>
                <w:lang w:val="es-ES_tradnl"/>
              </w:rPr>
            </w:pPr>
          </w:p>
        </w:tc>
      </w:tr>
      <w:tr w:rsidR="000F461F" w:rsidRPr="006665BC" w:rsidTr="006665BC">
        <w:trPr>
          <w:trHeight w:val="289"/>
          <w:tblHeader/>
        </w:trPr>
        <w:tc>
          <w:tcPr>
            <w:tcW w:w="3369" w:type="pct"/>
            <w:vMerge w:val="restar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DOCUMENTO DE LA PROPUESTA ECONÓMICA</w:t>
            </w:r>
          </w:p>
        </w:tc>
        <w:tc>
          <w:tcPr>
            <w:tcW w:w="716" w:type="pct"/>
            <w:vMerge w:val="restart"/>
            <w:shd w:val="clear" w:color="auto" w:fill="8DB3E2" w:themeFill="text2" w:themeFillTint="66"/>
            <w:vAlign w:val="center"/>
          </w:tcPr>
          <w:p w:rsidR="000F461F" w:rsidRPr="006665BC" w:rsidRDefault="00E92A22"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REFERENCIA</w:t>
            </w:r>
          </w:p>
        </w:tc>
        <w:tc>
          <w:tcPr>
            <w:tcW w:w="915" w:type="pct"/>
            <w:gridSpan w:val="3"/>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PRESENTADO</w:t>
            </w:r>
          </w:p>
        </w:tc>
      </w:tr>
      <w:tr w:rsidR="000F461F" w:rsidRPr="006665BC" w:rsidTr="006665BC">
        <w:trPr>
          <w:trHeight w:val="209"/>
          <w:tblHeader/>
        </w:trPr>
        <w:tc>
          <w:tcPr>
            <w:tcW w:w="3369" w:type="pct"/>
            <w:vMerge/>
            <w:shd w:val="clear" w:color="auto" w:fill="8DB3E2" w:themeFill="text2" w:themeFillTint="66"/>
            <w:vAlign w:val="center"/>
          </w:tcPr>
          <w:p w:rsidR="000F461F" w:rsidRPr="006665BC" w:rsidRDefault="000F461F" w:rsidP="00C85DDE">
            <w:pPr>
              <w:spacing w:after="0" w:line="240" w:lineRule="auto"/>
              <w:jc w:val="both"/>
              <w:rPr>
                <w:rFonts w:ascii="Arial" w:hAnsi="Arial" w:cs="Arial"/>
                <w:sz w:val="18"/>
                <w:szCs w:val="20"/>
                <w:lang w:val="es-ES_tradnl"/>
              </w:rPr>
            </w:pPr>
          </w:p>
        </w:tc>
        <w:tc>
          <w:tcPr>
            <w:tcW w:w="716" w:type="pct"/>
            <w:vMerge/>
            <w:shd w:val="clear" w:color="auto" w:fill="8DB3E2" w:themeFill="text2" w:themeFillTint="66"/>
            <w:vAlign w:val="center"/>
          </w:tcPr>
          <w:p w:rsidR="000F461F" w:rsidRPr="006665BC" w:rsidRDefault="000F461F" w:rsidP="00C85DDE">
            <w:pPr>
              <w:spacing w:after="0" w:line="240" w:lineRule="auto"/>
              <w:jc w:val="center"/>
              <w:rPr>
                <w:rFonts w:ascii="Arial" w:hAnsi="Arial" w:cs="Arial"/>
                <w:sz w:val="18"/>
                <w:szCs w:val="20"/>
                <w:lang w:val="es-ES_tradnl"/>
              </w:rPr>
            </w:pPr>
          </w:p>
        </w:tc>
        <w:tc>
          <w:tcPr>
            <w:tcW w:w="430" w:type="pct"/>
            <w:gridSpan w:val="2"/>
            <w:shd w:val="clear" w:color="auto" w:fill="8DB3E2" w:themeFill="text2" w:themeFillTint="66"/>
            <w:vAlign w:val="center"/>
          </w:tcPr>
          <w:p w:rsidR="000F461F" w:rsidRPr="006665BC" w:rsidRDefault="000F461F" w:rsidP="00C85DDE">
            <w:pPr>
              <w:spacing w:after="0" w:line="240" w:lineRule="auto"/>
              <w:jc w:val="center"/>
              <w:rPr>
                <w:rFonts w:ascii="Arial" w:hAnsi="Arial" w:cs="Arial"/>
                <w:b/>
                <w:sz w:val="18"/>
                <w:szCs w:val="20"/>
                <w:lang w:val="es-ES_tradnl"/>
              </w:rPr>
            </w:pPr>
            <w:r w:rsidRPr="006665BC">
              <w:rPr>
                <w:rFonts w:ascii="Arial" w:hAnsi="Arial" w:cs="Arial"/>
                <w:b/>
                <w:sz w:val="18"/>
                <w:szCs w:val="20"/>
                <w:lang w:val="es-ES_tradnl"/>
              </w:rPr>
              <w:t>SÍ</w:t>
            </w:r>
          </w:p>
        </w:tc>
        <w:tc>
          <w:tcPr>
            <w:tcW w:w="485" w:type="pct"/>
            <w:shd w:val="clear" w:color="auto" w:fill="8DB3E2" w:themeFill="text2" w:themeFillTint="66"/>
            <w:vAlign w:val="center"/>
          </w:tcPr>
          <w:p w:rsidR="000F461F" w:rsidRPr="006665BC" w:rsidRDefault="000F461F" w:rsidP="00C85DDE">
            <w:pPr>
              <w:spacing w:after="0" w:line="240" w:lineRule="auto"/>
              <w:jc w:val="both"/>
              <w:rPr>
                <w:rFonts w:ascii="Arial" w:hAnsi="Arial" w:cs="Arial"/>
                <w:b/>
                <w:sz w:val="18"/>
                <w:szCs w:val="20"/>
                <w:lang w:val="es-ES_tradnl"/>
              </w:rPr>
            </w:pPr>
            <w:r w:rsidRPr="006665BC">
              <w:rPr>
                <w:rFonts w:ascii="Arial" w:hAnsi="Arial" w:cs="Arial"/>
                <w:b/>
                <w:sz w:val="18"/>
                <w:szCs w:val="20"/>
                <w:lang w:val="es-ES_tradnl"/>
              </w:rPr>
              <w:t>NO*</w:t>
            </w:r>
          </w:p>
        </w:tc>
      </w:tr>
      <w:tr w:rsidR="00E92A22" w:rsidRPr="006665BC" w:rsidTr="00195FEE">
        <w:trPr>
          <w:trHeight w:val="152"/>
        </w:trPr>
        <w:tc>
          <w:tcPr>
            <w:tcW w:w="3369" w:type="pct"/>
            <w:vAlign w:val="center"/>
          </w:tcPr>
          <w:p w:rsidR="00E92A22" w:rsidRPr="006665BC" w:rsidRDefault="00E92A22" w:rsidP="00C85DDE">
            <w:pPr>
              <w:spacing w:after="0" w:line="240" w:lineRule="auto"/>
              <w:jc w:val="both"/>
              <w:rPr>
                <w:rFonts w:ascii="Arial" w:hAnsi="Arial" w:cs="Arial"/>
                <w:sz w:val="18"/>
                <w:szCs w:val="20"/>
                <w:lang w:val="es-ES_tradnl"/>
              </w:rPr>
            </w:pPr>
            <w:r w:rsidRPr="006665BC">
              <w:rPr>
                <w:rFonts w:ascii="Arial" w:hAnsi="Arial" w:cs="Arial"/>
                <w:sz w:val="18"/>
                <w:szCs w:val="20"/>
                <w:lang w:val="es-ES_tradnl"/>
              </w:rPr>
              <w:t xml:space="preserve">Propuesta Económica, </w:t>
            </w:r>
            <w:r w:rsidRPr="006665BC">
              <w:rPr>
                <w:rFonts w:ascii="Arial" w:hAnsi="Arial" w:cs="Arial"/>
                <w:b/>
                <w:sz w:val="18"/>
                <w:szCs w:val="20"/>
                <w:lang w:val="es-ES_tradnl"/>
              </w:rPr>
              <w:t>Anexo 14</w:t>
            </w:r>
          </w:p>
        </w:tc>
        <w:tc>
          <w:tcPr>
            <w:tcW w:w="716" w:type="pct"/>
            <w:vAlign w:val="center"/>
          </w:tcPr>
          <w:p w:rsidR="00E92A22" w:rsidRPr="006665BC" w:rsidRDefault="00E774BE" w:rsidP="00C85DDE">
            <w:pPr>
              <w:spacing w:after="0" w:line="240" w:lineRule="auto"/>
              <w:jc w:val="center"/>
              <w:rPr>
                <w:rFonts w:ascii="Arial" w:hAnsi="Arial" w:cs="Arial"/>
                <w:b/>
                <w:sz w:val="18"/>
                <w:szCs w:val="20"/>
                <w:lang w:val="es-ES_tradnl"/>
              </w:rPr>
            </w:pPr>
            <w:r>
              <w:rPr>
                <w:rFonts w:ascii="Arial" w:hAnsi="Arial" w:cs="Arial"/>
                <w:b/>
                <w:sz w:val="18"/>
                <w:szCs w:val="20"/>
                <w:lang w:val="es-ES_tradnl"/>
              </w:rPr>
              <w:t>4.1.2</w:t>
            </w:r>
          </w:p>
        </w:tc>
        <w:tc>
          <w:tcPr>
            <w:tcW w:w="430" w:type="pct"/>
            <w:gridSpan w:val="2"/>
            <w:vAlign w:val="center"/>
          </w:tcPr>
          <w:p w:rsidR="00E92A22" w:rsidRPr="006665BC" w:rsidRDefault="00E92A22" w:rsidP="00C85DDE">
            <w:pPr>
              <w:spacing w:after="0" w:line="240" w:lineRule="auto"/>
              <w:jc w:val="center"/>
              <w:rPr>
                <w:rFonts w:ascii="Arial" w:hAnsi="Arial" w:cs="Arial"/>
                <w:sz w:val="18"/>
                <w:szCs w:val="20"/>
                <w:lang w:val="es-ES_tradnl"/>
              </w:rPr>
            </w:pPr>
          </w:p>
        </w:tc>
        <w:tc>
          <w:tcPr>
            <w:tcW w:w="485" w:type="pct"/>
            <w:vAlign w:val="center"/>
          </w:tcPr>
          <w:p w:rsidR="00E92A22" w:rsidRPr="006665BC" w:rsidRDefault="00E92A22" w:rsidP="00C85DDE">
            <w:pPr>
              <w:spacing w:after="0" w:line="240" w:lineRule="auto"/>
              <w:jc w:val="both"/>
              <w:rPr>
                <w:rFonts w:ascii="Arial" w:hAnsi="Arial" w:cs="Arial"/>
                <w:sz w:val="18"/>
                <w:szCs w:val="20"/>
                <w:lang w:val="es-ES_tradnl"/>
              </w:rPr>
            </w:pPr>
          </w:p>
        </w:tc>
      </w:tr>
    </w:tbl>
    <w:p w:rsidR="000F461F" w:rsidRDefault="000F461F" w:rsidP="000F461F">
      <w:pPr>
        <w:pStyle w:val="Ttulo1"/>
        <w:numPr>
          <w:ilvl w:val="0"/>
          <w:numId w:val="0"/>
        </w:numPr>
        <w:spacing w:before="0" w:after="0"/>
        <w:jc w:val="center"/>
        <w:rPr>
          <w:rFonts w:cs="Arial"/>
          <w:sz w:val="20"/>
          <w:szCs w:val="20"/>
          <w:lang w:val="es-ES_tradnl"/>
        </w:rPr>
      </w:pPr>
    </w:p>
    <w:p w:rsidR="004F5901" w:rsidRPr="004F5901" w:rsidRDefault="004F5901" w:rsidP="004F5901">
      <w:pPr>
        <w:jc w:val="center"/>
        <w:rPr>
          <w:rFonts w:ascii="Arial" w:hAnsi="Arial" w:cs="Arial"/>
          <w:sz w:val="20"/>
          <w:szCs w:val="20"/>
        </w:rPr>
      </w:pPr>
      <w:r w:rsidRPr="004F5901">
        <w:rPr>
          <w:rFonts w:ascii="Arial" w:hAnsi="Arial" w:cs="Arial"/>
          <w:sz w:val="20"/>
          <w:szCs w:val="20"/>
        </w:rPr>
        <w:t>A T E N T A M E N T El</w:t>
      </w:r>
    </w:p>
    <w:p w:rsidR="004F5901" w:rsidRPr="00195FEE" w:rsidRDefault="004F5901" w:rsidP="004F5901">
      <w:pPr>
        <w:jc w:val="center"/>
        <w:rPr>
          <w:rFonts w:ascii="Arial" w:hAnsi="Arial" w:cs="Arial"/>
          <w:sz w:val="8"/>
          <w:szCs w:val="20"/>
        </w:rPr>
      </w:pP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_______________________________</w:t>
      </w:r>
    </w:p>
    <w:p w:rsidR="004F5901" w:rsidRPr="004F5901" w:rsidRDefault="004F5901" w:rsidP="004F5901">
      <w:pPr>
        <w:jc w:val="center"/>
        <w:rPr>
          <w:rFonts w:ascii="Arial" w:hAnsi="Arial" w:cs="Arial"/>
          <w:sz w:val="20"/>
          <w:szCs w:val="20"/>
          <w:lang w:val="es-ES"/>
        </w:rPr>
      </w:pPr>
      <w:r w:rsidRPr="004F5901">
        <w:rPr>
          <w:rFonts w:ascii="Arial" w:hAnsi="Arial" w:cs="Arial"/>
          <w:sz w:val="20"/>
          <w:szCs w:val="20"/>
          <w:lang w:val="es-ES"/>
        </w:rPr>
        <w:t>(Nombre y firma del apoderado o representante legal del licitante)</w:t>
      </w:r>
    </w:p>
    <w:p w:rsidR="000F461F" w:rsidRDefault="000F461F">
      <w:pPr>
        <w:rPr>
          <w:rFonts w:ascii="Arial" w:hAnsi="Arial" w:cs="Arial"/>
          <w:sz w:val="20"/>
          <w:szCs w:val="20"/>
          <w:lang w:val="es-ES_tradnl"/>
        </w:rPr>
      </w:pPr>
      <w:r>
        <w:rPr>
          <w:rFonts w:ascii="Arial" w:hAnsi="Arial" w:cs="Arial"/>
          <w:sz w:val="20"/>
          <w:szCs w:val="20"/>
          <w:lang w:val="es-ES_tradnl"/>
        </w:rPr>
        <w:br w:type="page"/>
      </w:r>
    </w:p>
    <w:p w:rsidR="00124DA6" w:rsidRPr="00573053" w:rsidRDefault="00124DA6" w:rsidP="00ED79FB">
      <w:pPr>
        <w:spacing w:line="240" w:lineRule="auto"/>
        <w:rPr>
          <w:rFonts w:ascii="Arial" w:hAnsi="Arial" w:cs="Arial"/>
          <w:sz w:val="20"/>
          <w:szCs w:val="20"/>
          <w:lang w:val="es-ES_tradnl"/>
        </w:rPr>
      </w:pPr>
    </w:p>
    <w:p w:rsidR="00226289" w:rsidRPr="00573053" w:rsidRDefault="004C7C24" w:rsidP="00BD671E">
      <w:pPr>
        <w:spacing w:after="0" w:line="240" w:lineRule="auto"/>
        <w:ind w:left="4254"/>
        <w:jc w:val="both"/>
        <w:rPr>
          <w:rFonts w:ascii="Arial" w:hAnsi="Arial" w:cs="Arial"/>
          <w:sz w:val="20"/>
          <w:szCs w:val="20"/>
          <w:lang w:val="es-ES_tradnl"/>
        </w:rPr>
      </w:pPr>
      <w:r>
        <w:rPr>
          <w:rFonts w:ascii="Arial" w:hAnsi="Arial"/>
          <w:b/>
          <w:sz w:val="20"/>
          <w:szCs w:val="20"/>
        </w:rPr>
        <w:t>ANEXO 5</w:t>
      </w:r>
    </w:p>
    <w:p w:rsidR="00226289" w:rsidRPr="00573053" w:rsidRDefault="00E80206" w:rsidP="00226289">
      <w:pPr>
        <w:pStyle w:val="Sinespaciado"/>
        <w:jc w:val="center"/>
        <w:rPr>
          <w:rFonts w:ascii="Arial" w:hAnsi="Arial"/>
          <w:b/>
          <w:sz w:val="20"/>
          <w:szCs w:val="20"/>
        </w:rPr>
      </w:pPr>
      <w:r>
        <w:rPr>
          <w:rFonts w:ascii="Arial" w:hAnsi="Arial"/>
          <w:b/>
          <w:sz w:val="20"/>
          <w:szCs w:val="20"/>
        </w:rPr>
        <w:t xml:space="preserve">ESCRITO DE </w:t>
      </w:r>
      <w:r w:rsidRPr="00573053">
        <w:rPr>
          <w:rFonts w:ascii="Arial" w:hAnsi="Arial"/>
          <w:b/>
          <w:sz w:val="20"/>
          <w:szCs w:val="20"/>
        </w:rPr>
        <w:t>INTERÉS EN PARTICIPAR EN LA LICITACIÓN.</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F0070B"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Ciudad de México</w:t>
      </w:r>
      <w:r w:rsidR="00226289" w:rsidRPr="00573053">
        <w:rPr>
          <w:rFonts w:ascii="Arial" w:hAnsi="Arial" w:cs="Arial"/>
          <w:sz w:val="20"/>
          <w:szCs w:val="20"/>
          <w:lang w:val="es-ES_tradnl"/>
        </w:rPr>
        <w:t>,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5C24F1" w:rsidRPr="00573053" w:rsidRDefault="005C24F1" w:rsidP="002262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 fundamento en el artículo 33 Bis segundo párrafo de la Ley de Adquisiciones, Arrendamientos y Servicios del S</w:t>
      </w:r>
      <w:r w:rsidR="00A95789">
        <w:rPr>
          <w:rFonts w:ascii="Arial" w:hAnsi="Arial" w:cs="Arial"/>
          <w:sz w:val="20"/>
          <w:szCs w:val="20"/>
          <w:lang w:val="es-ES_tradnl"/>
        </w:rPr>
        <w:t>ector Publico, expreso mi interé</w:t>
      </w:r>
      <w:r w:rsidRPr="00573053">
        <w:rPr>
          <w:rFonts w:ascii="Arial" w:hAnsi="Arial" w:cs="Arial"/>
          <w:sz w:val="20"/>
          <w:szCs w:val="20"/>
          <w:lang w:val="es-ES_tradnl"/>
        </w:rPr>
        <w:t>s en participar en la Licitación Pública</w:t>
      </w:r>
      <w:r w:rsidR="00CF511B">
        <w:rPr>
          <w:rFonts w:ascii="Arial" w:hAnsi="Arial" w:cs="Arial"/>
          <w:sz w:val="20"/>
          <w:szCs w:val="20"/>
          <w:lang w:val="es-ES_tradnl"/>
        </w:rPr>
        <w:t xml:space="preserve"> Internacional bajo la Cobertura de Tratados</w:t>
      </w:r>
      <w:r w:rsidRPr="00573053">
        <w:rPr>
          <w:rFonts w:ascii="Arial" w:hAnsi="Arial" w:cs="Arial"/>
          <w:sz w:val="20"/>
          <w:szCs w:val="20"/>
          <w:lang w:val="es-ES_tradnl"/>
        </w:rPr>
        <w:t xml:space="preserve"> E</w:t>
      </w:r>
      <w:r w:rsidR="00420B3F" w:rsidRPr="00573053">
        <w:rPr>
          <w:rFonts w:ascii="Arial" w:hAnsi="Arial" w:cs="Arial"/>
          <w:sz w:val="20"/>
          <w:szCs w:val="20"/>
          <w:lang w:val="es-ES_tradnl"/>
        </w:rPr>
        <w:t xml:space="preserve">lectrónica número </w:t>
      </w:r>
      <w:r w:rsidR="00CB4E3E">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sidR="00CB4E3E">
        <w:rPr>
          <w:rFonts w:ascii="Arial" w:hAnsi="Arial" w:cs="Arial"/>
          <w:sz w:val="20"/>
          <w:szCs w:val="20"/>
          <w:lang w:val="es-ES_tradnl"/>
        </w:rPr>
        <w:t>-201</w:t>
      </w:r>
      <w:r w:rsidR="00195FEE">
        <w:rPr>
          <w:rFonts w:ascii="Arial" w:hAnsi="Arial" w:cs="Arial"/>
          <w:sz w:val="20"/>
          <w:szCs w:val="20"/>
          <w:lang w:val="es-ES_tradnl"/>
        </w:rPr>
        <w:t>6</w:t>
      </w:r>
      <w:r w:rsidR="00420B3F" w:rsidRPr="00573053">
        <w:rPr>
          <w:rFonts w:ascii="Arial" w:hAnsi="Arial" w:cs="Arial"/>
          <w:sz w:val="20"/>
          <w:szCs w:val="20"/>
          <w:lang w:val="es-ES_tradnl"/>
        </w:rPr>
        <w:t xml:space="preserve">, y </w:t>
      </w:r>
      <w:r w:rsidRPr="00573053">
        <w:rPr>
          <w:rFonts w:ascii="Arial" w:hAnsi="Arial" w:cs="Arial"/>
          <w:sz w:val="20"/>
          <w:szCs w:val="20"/>
          <w:lang w:val="es-ES_tradnl"/>
        </w:rPr>
        <w:t>manifesto los siguientes datos:</w:t>
      </w:r>
    </w:p>
    <w:p w:rsidR="005C24F1" w:rsidRPr="00573053" w:rsidRDefault="005C24F1"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124DA6" w:rsidRDefault="00226289" w:rsidP="00124DA6">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Conforme al artículo 48 fracción V del RLAASSP, hag</w:t>
      </w:r>
      <w:r w:rsidR="00124DA6">
        <w:rPr>
          <w:rFonts w:ascii="Arial" w:hAnsi="Arial" w:cs="Arial"/>
          <w:sz w:val="20"/>
          <w:szCs w:val="20"/>
          <w:lang w:val="es-ES_tradnl"/>
        </w:rPr>
        <w:t>o constar los siguientes datos:</w:t>
      </w:r>
    </w:p>
    <w:p w:rsidR="00226289" w:rsidRPr="00573053" w:rsidRDefault="00226289" w:rsidP="00420B3F">
      <w:pPr>
        <w:pStyle w:val="Ttulo1"/>
        <w:numPr>
          <w:ilvl w:val="0"/>
          <w:numId w:val="0"/>
        </w:numPr>
        <w:spacing w:before="0" w:after="0"/>
        <w:jc w:val="both"/>
        <w:rPr>
          <w:rFonts w:cs="Arial"/>
          <w:sz w:val="20"/>
          <w:szCs w:val="20"/>
          <w:lang w:val="es-ES_tradnl"/>
        </w:rPr>
      </w:pPr>
    </w:p>
    <w:tbl>
      <w:tblPr>
        <w:tblW w:w="9729" w:type="dxa"/>
        <w:tblInd w:w="-214"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28"/>
        <w:gridCol w:w="8601"/>
      </w:tblGrid>
      <w:tr w:rsidR="00226289" w:rsidRPr="00573053" w:rsidTr="00AC134B">
        <w:trPr>
          <w:cantSplit/>
          <w:trHeight w:val="3223"/>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w:t>
            </w:r>
          </w:p>
          <w:p w:rsidR="00226289" w:rsidRPr="00573053" w:rsidRDefault="00226289" w:rsidP="00AC134B">
            <w:pPr>
              <w:pStyle w:val="Sinespaciado"/>
              <w:jc w:val="center"/>
              <w:rPr>
                <w:rFonts w:ascii="Arial" w:hAnsi="Arial"/>
                <w:sz w:val="20"/>
                <w:szCs w:val="20"/>
                <w:lang w:val="es-MX"/>
              </w:rPr>
            </w:pPr>
            <w:r w:rsidRPr="00573053">
              <w:rPr>
                <w:rFonts w:ascii="Arial" w:hAnsi="Arial"/>
                <w:sz w:val="20"/>
                <w:szCs w:val="20"/>
              </w:rPr>
              <w:t>licitante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Registro Federal de Contribuyentes: </w:t>
            </w:r>
          </w:p>
          <w:p w:rsidR="00226289" w:rsidRPr="00573053" w:rsidRDefault="00226289" w:rsidP="00AC134B">
            <w:pPr>
              <w:pStyle w:val="Sinespaciado"/>
              <w:rPr>
                <w:rFonts w:ascii="Arial" w:hAnsi="Arial"/>
                <w:sz w:val="20"/>
                <w:szCs w:val="20"/>
              </w:rPr>
            </w:pPr>
            <w:r w:rsidRPr="00573053">
              <w:rPr>
                <w:rFonts w:ascii="Arial" w:hAnsi="Arial"/>
                <w:sz w:val="20"/>
                <w:szCs w:val="20"/>
              </w:rPr>
              <w:t>Nombre:</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calle y número: </w:t>
            </w:r>
          </w:p>
          <w:p w:rsidR="00226289" w:rsidRPr="00573053" w:rsidRDefault="00226289" w:rsidP="00AC134B">
            <w:pPr>
              <w:pStyle w:val="Sinespaciado"/>
              <w:rPr>
                <w:rFonts w:ascii="Arial" w:hAnsi="Arial"/>
                <w:sz w:val="20"/>
                <w:szCs w:val="20"/>
              </w:rPr>
            </w:pPr>
            <w:r w:rsidRPr="00573053">
              <w:rPr>
                <w:rFonts w:ascii="Arial" w:hAnsi="Arial"/>
                <w:sz w:val="20"/>
                <w:szCs w:val="20"/>
              </w:rPr>
              <w:t>Colonia:                                                               Delegación o Municipio:</w:t>
            </w:r>
          </w:p>
          <w:p w:rsidR="00226289" w:rsidRPr="00573053" w:rsidRDefault="00226289" w:rsidP="00AC134B">
            <w:pPr>
              <w:pStyle w:val="Sinespaciado"/>
              <w:rPr>
                <w:rFonts w:ascii="Arial" w:hAnsi="Arial"/>
                <w:sz w:val="20"/>
                <w:szCs w:val="20"/>
              </w:rPr>
            </w:pPr>
            <w:r w:rsidRPr="00573053">
              <w:rPr>
                <w:rFonts w:ascii="Arial" w:hAnsi="Arial"/>
                <w:sz w:val="20"/>
                <w:szCs w:val="20"/>
              </w:rPr>
              <w:t>Código postal:                                                    Entidad Federativa:</w:t>
            </w:r>
          </w:p>
          <w:p w:rsidR="00226289" w:rsidRPr="00573053" w:rsidRDefault="00226289" w:rsidP="00AC134B">
            <w:pPr>
              <w:pStyle w:val="Sinespaciado"/>
              <w:rPr>
                <w:rFonts w:ascii="Arial" w:hAnsi="Arial"/>
                <w:sz w:val="20"/>
                <w:szCs w:val="20"/>
              </w:rPr>
            </w:pPr>
            <w:r w:rsidRPr="00573053">
              <w:rPr>
                <w:rFonts w:ascii="Arial" w:hAnsi="Arial"/>
                <w:sz w:val="20"/>
                <w:szCs w:val="20"/>
              </w:rPr>
              <w:t>Correo electrónico:</w:t>
            </w:r>
          </w:p>
          <w:p w:rsidR="00226289" w:rsidRPr="00573053" w:rsidRDefault="00226289" w:rsidP="00AC134B">
            <w:pPr>
              <w:pStyle w:val="Sinespaciado"/>
              <w:rPr>
                <w:rFonts w:ascii="Arial" w:hAnsi="Arial"/>
                <w:sz w:val="20"/>
                <w:szCs w:val="20"/>
              </w:rPr>
            </w:pPr>
            <w:r w:rsidRPr="00573053">
              <w:rPr>
                <w:rFonts w:ascii="Arial" w:hAnsi="Arial"/>
                <w:sz w:val="20"/>
                <w:szCs w:val="20"/>
              </w:rPr>
              <w:t>No. de la escritura pública en la que consta su acta constitutiva:                         Fecha:</w:t>
            </w:r>
          </w:p>
          <w:p w:rsidR="00226289" w:rsidRPr="00573053" w:rsidRDefault="00226289" w:rsidP="00AC134B">
            <w:pPr>
              <w:pStyle w:val="Sinespaciado"/>
              <w:rPr>
                <w:rFonts w:ascii="Arial" w:hAnsi="Arial"/>
                <w:sz w:val="20"/>
                <w:szCs w:val="20"/>
              </w:rPr>
            </w:pPr>
            <w:r w:rsidRPr="00573053">
              <w:rPr>
                <w:rFonts w:ascii="Arial" w:hAnsi="Arial"/>
                <w:sz w:val="20"/>
                <w:szCs w:val="20"/>
              </w:rPr>
              <w:t>Nombre de los socios:</w:t>
            </w:r>
          </w:p>
          <w:p w:rsidR="00226289" w:rsidRPr="00573053" w:rsidRDefault="00226289" w:rsidP="00AC134B">
            <w:pPr>
              <w:pStyle w:val="Sinespaciado"/>
              <w:rPr>
                <w:rFonts w:ascii="Arial" w:hAnsi="Arial"/>
                <w:sz w:val="20"/>
                <w:szCs w:val="20"/>
              </w:rPr>
            </w:pPr>
            <w:r w:rsidRPr="00573053">
              <w:rPr>
                <w:rFonts w:ascii="Arial" w:hAnsi="Arial"/>
                <w:sz w:val="20"/>
                <w:szCs w:val="20"/>
              </w:rPr>
              <w:t>Descripción del objeto social:</w:t>
            </w:r>
          </w:p>
          <w:p w:rsidR="00226289" w:rsidRPr="00573053" w:rsidRDefault="00226289" w:rsidP="00AC134B">
            <w:pPr>
              <w:pStyle w:val="Sinespaciado"/>
              <w:rPr>
                <w:rFonts w:ascii="Arial" w:hAnsi="Arial"/>
                <w:sz w:val="20"/>
                <w:szCs w:val="20"/>
              </w:rPr>
            </w:pPr>
            <w:r w:rsidRPr="00573053">
              <w:rPr>
                <w:rFonts w:ascii="Arial" w:hAnsi="Arial"/>
                <w:sz w:val="20"/>
                <w:szCs w:val="20"/>
              </w:rPr>
              <w:t>Reformas al acta constitutiva:</w:t>
            </w:r>
          </w:p>
          <w:p w:rsidR="00226289" w:rsidRPr="00573053" w:rsidRDefault="00226289" w:rsidP="00AC134B">
            <w:pPr>
              <w:pStyle w:val="Sinespaciado"/>
              <w:rPr>
                <w:rFonts w:ascii="Arial" w:hAnsi="Arial"/>
                <w:sz w:val="20"/>
                <w:szCs w:val="20"/>
              </w:rPr>
            </w:pPr>
            <w:r w:rsidRPr="00573053">
              <w:rPr>
                <w:rFonts w:ascii="Arial" w:hAnsi="Arial"/>
                <w:sz w:val="20"/>
                <w:szCs w:val="20"/>
              </w:rPr>
              <w:t>Inscripción en el Registro Público de Comercio:</w:t>
            </w:r>
          </w:p>
          <w:p w:rsidR="00226289" w:rsidRPr="00573053" w:rsidRDefault="00226289" w:rsidP="00AC134B">
            <w:pPr>
              <w:pStyle w:val="Sinespaciado"/>
              <w:rPr>
                <w:rFonts w:ascii="Arial" w:hAnsi="Arial"/>
                <w:sz w:val="20"/>
                <w:szCs w:val="20"/>
              </w:rPr>
            </w:pPr>
            <w:r w:rsidRPr="00573053">
              <w:rPr>
                <w:rFonts w:ascii="Arial" w:hAnsi="Arial"/>
                <w:sz w:val="20"/>
                <w:szCs w:val="20"/>
              </w:rPr>
              <w:t>Núme</w:t>
            </w:r>
            <w:r w:rsidRPr="00573053">
              <w:rPr>
                <w:rFonts w:ascii="Apple SD 산돌고딕 Neo 일반체" w:eastAsia="Apple SD 산돌고딕 Neo 일반체" w:hAnsi="Apple SD 산돌고딕 Neo 일반체" w:cs="Apple SD 산돌고딕 Neo 일반체" w:hint="eastAsia"/>
                <w:sz w:val="20"/>
                <w:szCs w:val="20"/>
              </w:rPr>
              <w:t>r</w:t>
            </w:r>
            <w:r w:rsidRPr="00573053">
              <w:rPr>
                <w:rFonts w:ascii="Arial" w:hAnsi="Arial"/>
                <w:sz w:val="20"/>
                <w:szCs w:val="20"/>
              </w:rPr>
              <w:t xml:space="preserve">o:     </w:t>
            </w:r>
            <w:r w:rsidRPr="00573053">
              <w:rPr>
                <w:rFonts w:ascii="Arial" w:hAnsi="Arial" w:cs="Baoli SC Regular"/>
                <w:sz w:val="20"/>
                <w:szCs w:val="20"/>
              </w:rPr>
              <w:t xml:space="preserve"> </w:t>
            </w:r>
            <w:r w:rsidRPr="00573053">
              <w:rPr>
                <w:rFonts w:ascii="Arial" w:hAnsi="Arial"/>
                <w:sz w:val="20"/>
                <w:szCs w:val="20"/>
              </w:rPr>
              <w:t xml:space="preserve">                                       Folio:                                                                          Fecha:</w:t>
            </w:r>
          </w:p>
        </w:tc>
      </w:tr>
      <w:tr w:rsidR="00226289" w:rsidRPr="00573053" w:rsidTr="00AC134B">
        <w:trPr>
          <w:cantSplit/>
          <w:trHeight w:val="1719"/>
        </w:trPr>
        <w:tc>
          <w:tcPr>
            <w:tcW w:w="1128" w:type="dxa"/>
            <w:tcBorders>
              <w:top w:val="single" w:sz="12" w:space="0" w:color="auto"/>
              <w:left w:val="single" w:sz="12" w:space="0" w:color="auto"/>
              <w:bottom w:val="single" w:sz="12" w:space="0" w:color="auto"/>
              <w:right w:val="single" w:sz="12" w:space="0" w:color="auto"/>
            </w:tcBorders>
            <w:shd w:val="clear" w:color="auto" w:fill="8DB3E2"/>
            <w:textDirection w:val="btLr"/>
            <w:vAlign w:val="center"/>
          </w:tcPr>
          <w:p w:rsidR="00226289" w:rsidRPr="00573053" w:rsidRDefault="00226289" w:rsidP="00AC134B">
            <w:pPr>
              <w:pStyle w:val="Sinespaciado"/>
              <w:jc w:val="center"/>
              <w:rPr>
                <w:rFonts w:ascii="Arial" w:hAnsi="Arial"/>
                <w:sz w:val="20"/>
                <w:szCs w:val="20"/>
              </w:rPr>
            </w:pPr>
            <w:r w:rsidRPr="00573053">
              <w:rPr>
                <w:rFonts w:ascii="Arial" w:hAnsi="Arial"/>
                <w:sz w:val="20"/>
                <w:szCs w:val="20"/>
              </w:rPr>
              <w:t>Del Representante</w:t>
            </w:r>
          </w:p>
        </w:tc>
        <w:tc>
          <w:tcPr>
            <w:tcW w:w="8601" w:type="dxa"/>
            <w:tcBorders>
              <w:top w:val="single" w:sz="12" w:space="0" w:color="auto"/>
              <w:left w:val="single" w:sz="12" w:space="0" w:color="auto"/>
              <w:bottom w:val="single" w:sz="12" w:space="0" w:color="auto"/>
              <w:right w:val="single" w:sz="12" w:space="0" w:color="auto"/>
            </w:tcBorders>
          </w:tcPr>
          <w:p w:rsidR="00226289" w:rsidRPr="00573053" w:rsidRDefault="00226289" w:rsidP="00AC134B">
            <w:pPr>
              <w:pStyle w:val="Sinespaciado"/>
              <w:rPr>
                <w:rFonts w:ascii="Arial" w:hAnsi="Arial"/>
                <w:sz w:val="20"/>
                <w:szCs w:val="20"/>
              </w:rPr>
            </w:pPr>
          </w:p>
          <w:p w:rsidR="00226289" w:rsidRPr="00573053" w:rsidRDefault="00226289" w:rsidP="00AC134B">
            <w:pPr>
              <w:pStyle w:val="Sinespaciado"/>
              <w:rPr>
                <w:rFonts w:ascii="Arial" w:hAnsi="Arial"/>
                <w:sz w:val="20"/>
                <w:szCs w:val="20"/>
              </w:rPr>
            </w:pPr>
            <w:r w:rsidRPr="00573053">
              <w:rPr>
                <w:rFonts w:ascii="Arial" w:hAnsi="Arial"/>
                <w:sz w:val="20"/>
                <w:szCs w:val="20"/>
              </w:rPr>
              <w:t>Nombre:                                                     R.F.C.</w:t>
            </w:r>
          </w:p>
          <w:p w:rsidR="00226289" w:rsidRPr="00573053" w:rsidRDefault="00226289" w:rsidP="00AC134B">
            <w:pPr>
              <w:pStyle w:val="Sinespaciado"/>
              <w:rPr>
                <w:rFonts w:ascii="Arial" w:hAnsi="Arial"/>
                <w:sz w:val="20"/>
                <w:szCs w:val="20"/>
              </w:rPr>
            </w:pPr>
            <w:r w:rsidRPr="00573053">
              <w:rPr>
                <w:rFonts w:ascii="Arial" w:hAnsi="Arial"/>
                <w:sz w:val="20"/>
                <w:szCs w:val="20"/>
              </w:rPr>
              <w:t xml:space="preserve">Domicilio: </w:t>
            </w:r>
          </w:p>
          <w:p w:rsidR="00226289" w:rsidRPr="00573053" w:rsidRDefault="00226289" w:rsidP="00AC134B">
            <w:pPr>
              <w:pStyle w:val="Sinespaciado"/>
              <w:rPr>
                <w:rFonts w:ascii="Arial" w:hAnsi="Arial"/>
                <w:sz w:val="20"/>
                <w:szCs w:val="20"/>
              </w:rPr>
            </w:pPr>
            <w:r w:rsidRPr="00573053">
              <w:rPr>
                <w:rFonts w:ascii="Arial" w:hAnsi="Arial"/>
                <w:sz w:val="20"/>
                <w:szCs w:val="20"/>
              </w:rPr>
              <w:t>Datos del documento mediante el cual acredita su personalidad y facultades:</w:t>
            </w:r>
          </w:p>
          <w:p w:rsidR="00226289" w:rsidRPr="00573053" w:rsidRDefault="00226289" w:rsidP="00AC134B">
            <w:pPr>
              <w:pStyle w:val="Sinespaciado"/>
              <w:rPr>
                <w:rFonts w:ascii="Arial" w:hAnsi="Arial"/>
                <w:sz w:val="20"/>
                <w:szCs w:val="20"/>
              </w:rPr>
            </w:pPr>
            <w:r w:rsidRPr="00573053">
              <w:rPr>
                <w:rFonts w:ascii="Arial" w:hAnsi="Arial"/>
                <w:sz w:val="20"/>
                <w:szCs w:val="20"/>
              </w:rPr>
              <w:t>Escritura pública número:                                                                     Fecha:</w:t>
            </w:r>
          </w:p>
        </w:tc>
      </w:tr>
    </w:tbl>
    <w:p w:rsidR="00226289" w:rsidRPr="00573053" w:rsidRDefault="00420B3F" w:rsidP="00420B3F">
      <w:pPr>
        <w:tabs>
          <w:tab w:val="left" w:pos="3760"/>
        </w:tabs>
        <w:spacing w:after="0" w:line="240" w:lineRule="auto"/>
        <w:ind w:left="-284"/>
        <w:rPr>
          <w:rFonts w:ascii="Arial" w:hAnsi="Arial" w:cs="Arial"/>
          <w:sz w:val="20"/>
          <w:szCs w:val="20"/>
          <w:lang w:val="es-ES_tradnl"/>
        </w:rPr>
      </w:pPr>
      <w:r w:rsidRPr="00573053">
        <w:rPr>
          <w:rFonts w:ascii="Arial" w:hAnsi="Arial" w:cs="Arial"/>
          <w:sz w:val="20"/>
          <w:szCs w:val="20"/>
          <w:lang w:val="es-ES_tradnl"/>
        </w:rPr>
        <w:tab/>
      </w: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420B3F" w:rsidRPr="00573053" w:rsidRDefault="00420B3F" w:rsidP="00226289">
      <w:pPr>
        <w:widowControl w:val="0"/>
        <w:spacing w:after="0" w:line="240" w:lineRule="auto"/>
        <w:ind w:left="-284"/>
        <w:jc w:val="center"/>
        <w:rPr>
          <w:rFonts w:ascii="Arial" w:hAnsi="Arial" w:cs="Arial"/>
          <w:sz w:val="20"/>
          <w:szCs w:val="20"/>
          <w:lang w:val="es-ES_tradnl" w:eastAsia="es-ES"/>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Pr="00573053" w:rsidRDefault="00226289" w:rsidP="00226289">
      <w:pPr>
        <w:rPr>
          <w:lang w:val="es-ES_tradnl"/>
        </w:rPr>
      </w:pPr>
      <w:r w:rsidRPr="00573053">
        <w:rPr>
          <w:lang w:val="es-ES_tradnl"/>
        </w:rPr>
        <w:br w:type="page"/>
      </w:r>
    </w:p>
    <w:p w:rsidR="00226289" w:rsidRPr="009A1410" w:rsidRDefault="004C7C24" w:rsidP="00226289">
      <w:pPr>
        <w:pStyle w:val="Sinespaciado"/>
        <w:jc w:val="center"/>
        <w:rPr>
          <w:rFonts w:ascii="Arial" w:hAnsi="Arial"/>
          <w:b/>
          <w:sz w:val="20"/>
          <w:szCs w:val="20"/>
        </w:rPr>
      </w:pPr>
      <w:r>
        <w:rPr>
          <w:rFonts w:ascii="Arial" w:hAnsi="Arial"/>
          <w:b/>
          <w:sz w:val="20"/>
          <w:szCs w:val="20"/>
        </w:rPr>
        <w:lastRenderedPageBreak/>
        <w:t>ANEXO 6</w:t>
      </w:r>
    </w:p>
    <w:p w:rsidR="00226289" w:rsidRPr="00573053" w:rsidRDefault="00E80206" w:rsidP="00226289">
      <w:pPr>
        <w:spacing w:after="0" w:line="240" w:lineRule="auto"/>
        <w:ind w:left="-284"/>
        <w:jc w:val="center"/>
        <w:rPr>
          <w:rFonts w:ascii="Arial" w:hAnsi="Arial" w:cs="Arial"/>
          <w:b/>
          <w:sz w:val="20"/>
          <w:szCs w:val="20"/>
          <w:lang w:val="es-ES_tradnl"/>
        </w:rPr>
      </w:pPr>
      <w:r w:rsidRPr="00E80206">
        <w:rPr>
          <w:rFonts w:ascii="Arial" w:eastAsia="Calibri" w:hAnsi="Arial" w:cs="Cambria"/>
          <w:b/>
          <w:noProof w:val="0"/>
          <w:sz w:val="20"/>
          <w:szCs w:val="20"/>
          <w:lang w:eastAsia="ar-SA"/>
        </w:rPr>
        <w:t>ESCRITO DE SOLICITUDES DE ACLARACIÓN</w:t>
      </w:r>
      <w:r>
        <w:rPr>
          <w:rFonts w:ascii="Arial" w:eastAsia="Calibri" w:hAnsi="Arial" w:cs="Cambria"/>
          <w:b/>
          <w:noProof w:val="0"/>
          <w:sz w:val="20"/>
          <w:szCs w:val="20"/>
          <w:lang w:eastAsia="ar-SA"/>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EF3C30" w:rsidP="002262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226289" w:rsidRPr="00573053">
        <w:rPr>
          <w:rFonts w:ascii="Arial" w:hAnsi="Arial" w:cs="Arial"/>
          <w:sz w:val="20"/>
          <w:szCs w:val="20"/>
          <w:lang w:val="es-ES_tradnl"/>
        </w:rPr>
        <w:t>México, a _______ de _________________de 201</w:t>
      </w:r>
      <w:r w:rsidR="00195FEE">
        <w:rPr>
          <w:rFonts w:ascii="Arial" w:hAnsi="Arial" w:cs="Arial"/>
          <w:sz w:val="20"/>
          <w:szCs w:val="20"/>
          <w:lang w:val="es-ES_tradnl"/>
        </w:rPr>
        <w:t>6</w:t>
      </w:r>
      <w:r w:rsidR="00226289" w:rsidRPr="00573053">
        <w:rPr>
          <w:rFonts w:ascii="Arial" w:hAnsi="Arial" w:cs="Arial"/>
          <w:sz w:val="20"/>
          <w:szCs w:val="20"/>
          <w:lang w:val="es-ES_tradnl"/>
        </w:rPr>
        <w:t>.</w:t>
      </w: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 xml:space="preserve">P r e s e n t e </w:t>
      </w:r>
    </w:p>
    <w:p w:rsidR="00226289" w:rsidRPr="00573053" w:rsidRDefault="00226289" w:rsidP="00226289">
      <w:pPr>
        <w:spacing w:after="0" w:line="240" w:lineRule="auto"/>
        <w:jc w:val="both"/>
        <w:rPr>
          <w:rFonts w:ascii="Arial" w:hAnsi="Arial" w:cs="Arial"/>
          <w:sz w:val="20"/>
          <w:szCs w:val="20"/>
          <w:lang w:val="es-ES_tradnl"/>
        </w:rPr>
      </w:pPr>
    </w:p>
    <w:p w:rsidR="00226289" w:rsidRPr="00124DA6" w:rsidRDefault="00226289" w:rsidP="00226289">
      <w:pPr>
        <w:spacing w:after="0" w:line="240" w:lineRule="auto"/>
        <w:jc w:val="both"/>
        <w:rPr>
          <w:rFonts w:ascii="Arial" w:hAnsi="Arial" w:cs="Arial"/>
          <w:sz w:val="20"/>
          <w:szCs w:val="20"/>
          <w:lang w:val="es-ES_tradnl"/>
        </w:rPr>
      </w:pPr>
      <w:r w:rsidRPr="00124DA6">
        <w:rPr>
          <w:rFonts w:ascii="Arial" w:hAnsi="Arial" w:cs="Arial"/>
          <w:sz w:val="20"/>
          <w:szCs w:val="20"/>
          <w:lang w:val="es-ES_tradnl"/>
        </w:rPr>
        <w:t>Con fundamento en el artículo 33 bis de la Ley de Adquisiciones, Arrendamientos y Servicios del Sector Público y 45 de su reglamento, solicito aclaración a los siguientes puntos contenidos en la convocatoria</w:t>
      </w:r>
      <w:r w:rsidR="00557C93" w:rsidRPr="00557C93">
        <w:rPr>
          <w:rFonts w:ascii="Arial" w:hAnsi="Arial" w:cs="Arial"/>
          <w:sz w:val="20"/>
          <w:szCs w:val="20"/>
          <w:lang w:val="es-ES_tradnl"/>
        </w:rPr>
        <w:t xml:space="preserve"> </w:t>
      </w:r>
      <w:r w:rsidR="00557C93">
        <w:rPr>
          <w:rFonts w:ascii="Arial" w:hAnsi="Arial" w:cs="Arial"/>
          <w:sz w:val="20"/>
          <w:szCs w:val="20"/>
          <w:lang w:val="es-ES_tradnl"/>
        </w:rPr>
        <w:t>No. LA-019GYR120-</w:t>
      </w:r>
      <w:r w:rsidR="00195FEE">
        <w:rPr>
          <w:rFonts w:ascii="Arial" w:hAnsi="Arial" w:cs="Arial"/>
          <w:sz w:val="20"/>
          <w:szCs w:val="20"/>
          <w:lang w:val="es-ES_tradnl"/>
        </w:rPr>
        <w:t>E</w:t>
      </w:r>
      <w:r w:rsidR="00CF511B">
        <w:rPr>
          <w:rFonts w:ascii="Arial" w:hAnsi="Arial" w:cs="Arial"/>
          <w:sz w:val="20"/>
          <w:szCs w:val="20"/>
          <w:lang w:val="es-ES_tradnl"/>
        </w:rPr>
        <w:t>_</w:t>
      </w:r>
      <w:r w:rsidR="00557C93">
        <w:rPr>
          <w:rFonts w:ascii="Arial" w:hAnsi="Arial" w:cs="Arial"/>
          <w:sz w:val="20"/>
          <w:szCs w:val="20"/>
          <w:lang w:val="es-ES_tradnl"/>
        </w:rPr>
        <w:t>-201</w:t>
      </w:r>
      <w:r w:rsidR="00195FEE">
        <w:rPr>
          <w:rFonts w:ascii="Arial" w:hAnsi="Arial" w:cs="Arial"/>
          <w:sz w:val="20"/>
          <w:szCs w:val="20"/>
          <w:lang w:val="es-ES_tradnl"/>
        </w:rPr>
        <w:t>6</w:t>
      </w:r>
      <w:r w:rsidRPr="00124DA6">
        <w:rPr>
          <w:rFonts w:ascii="Arial" w:hAnsi="Arial" w:cs="Arial"/>
          <w:sz w:val="20"/>
          <w:szCs w:val="20"/>
          <w:lang w:val="es-ES_tradnl"/>
        </w:rPr>
        <w:t>, adjuntando para tal efecto una copia en versión electrónica</w:t>
      </w:r>
      <w:r w:rsidR="00124DA6">
        <w:rPr>
          <w:rFonts w:ascii="Arial" w:hAnsi="Arial" w:cs="Arial"/>
          <w:sz w:val="20"/>
          <w:szCs w:val="20"/>
          <w:lang w:val="es-ES_tradnl"/>
        </w:rPr>
        <w:t>, formato word</w:t>
      </w:r>
      <w:r w:rsidRPr="00124DA6">
        <w:rPr>
          <w:rFonts w:ascii="Arial" w:hAnsi="Arial" w:cs="Arial"/>
          <w:sz w:val="20"/>
          <w:szCs w:val="20"/>
          <w:lang w:val="es-ES_tradnl"/>
        </w:rPr>
        <w:t>:</w:t>
      </w: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a) De carácter administ</w:t>
      </w:r>
      <w:r w:rsidRPr="00573053">
        <w:rPr>
          <w:rFonts w:ascii="Arial" w:hAnsi="Arial" w:cs="Lantinghei TC Extralight"/>
          <w:sz w:val="20"/>
          <w:szCs w:val="20"/>
          <w:lang w:val="es-ES_tradnl"/>
        </w:rPr>
        <w:t>r</w:t>
      </w:r>
      <w:r w:rsidRPr="00573053">
        <w:rPr>
          <w:rFonts w:ascii="Arial" w:hAnsi="Arial" w:cs="Kefa"/>
          <w:sz w:val="20"/>
          <w:szCs w:val="20"/>
          <w:lang w:val="es-ES_tradnl"/>
        </w:rPr>
        <w:t>a</w:t>
      </w:r>
      <w:r w:rsidRPr="00573053">
        <w:rPr>
          <w:rFonts w:ascii="Arial" w:hAnsi="Arial" w:cs="Arial"/>
          <w:sz w:val="20"/>
          <w:szCs w:val="20"/>
          <w:lang w:val="es-ES_tradnl"/>
        </w:rPr>
        <w:t>tivo.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b) De carácter legal.</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jc w:val="both"/>
        <w:rPr>
          <w:rFonts w:ascii="Arial" w:hAnsi="Arial" w:cs="Arial"/>
          <w:sz w:val="20"/>
          <w:szCs w:val="20"/>
          <w:lang w:val="es-ES_tradnl"/>
        </w:rPr>
      </w:pPr>
      <w:r w:rsidRPr="00573053">
        <w:rPr>
          <w:rFonts w:ascii="Arial" w:hAnsi="Arial" w:cs="Arial"/>
          <w:sz w:val="20"/>
          <w:szCs w:val="20"/>
          <w:lang w:val="es-ES_tradnl"/>
        </w:rPr>
        <w:t>c) De carácter técnico.</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7"/>
        <w:gridCol w:w="4114"/>
        <w:gridCol w:w="3538"/>
      </w:tblGrid>
      <w:tr w:rsidR="00226289" w:rsidRPr="00573053" w:rsidTr="00AC134B">
        <w:trPr>
          <w:trHeight w:val="379"/>
          <w:jc w:val="center"/>
        </w:trPr>
        <w:tc>
          <w:tcPr>
            <w:tcW w:w="102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Número</w:t>
            </w:r>
          </w:p>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Consecutivo</w:t>
            </w:r>
          </w:p>
        </w:tc>
        <w:tc>
          <w:tcPr>
            <w:tcW w:w="2136"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Numeral o punto específico de la Convocatoria</w:t>
            </w:r>
          </w:p>
        </w:tc>
        <w:tc>
          <w:tcPr>
            <w:tcW w:w="1837" w:type="pct"/>
            <w:tcBorders>
              <w:top w:val="single" w:sz="4" w:space="0" w:color="auto"/>
              <w:left w:val="single" w:sz="4" w:space="0" w:color="auto"/>
              <w:bottom w:val="single" w:sz="4" w:space="0" w:color="auto"/>
              <w:right w:val="single" w:sz="4" w:space="0" w:color="auto"/>
            </w:tcBorders>
            <w:shd w:val="pct12" w:color="000000" w:fill="FFFFFF"/>
            <w:vAlign w:val="center"/>
            <w:hideMark/>
          </w:tcPr>
          <w:p w:rsidR="00226289" w:rsidRPr="00573053" w:rsidRDefault="00226289" w:rsidP="00AC134B">
            <w:pPr>
              <w:spacing w:after="0" w:line="240" w:lineRule="auto"/>
              <w:jc w:val="center"/>
              <w:rPr>
                <w:rFonts w:ascii="Arial" w:hAnsi="Arial" w:cs="Arial"/>
                <w:sz w:val="20"/>
                <w:szCs w:val="20"/>
                <w:lang w:val="es-ES_tradnl"/>
              </w:rPr>
            </w:pPr>
            <w:r w:rsidRPr="00573053">
              <w:rPr>
                <w:rFonts w:ascii="Arial" w:hAnsi="Arial" w:cs="Arial"/>
                <w:sz w:val="20"/>
                <w:szCs w:val="20"/>
                <w:lang w:val="es-ES_tradnl"/>
              </w:rPr>
              <w:t>Pregunta</w:t>
            </w:r>
          </w:p>
        </w:tc>
      </w:tr>
      <w:tr w:rsidR="00226289" w:rsidRPr="00573053" w:rsidTr="00AC134B">
        <w:trPr>
          <w:trHeight w:val="403"/>
          <w:jc w:val="center"/>
        </w:trPr>
        <w:tc>
          <w:tcPr>
            <w:tcW w:w="102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2136"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c>
          <w:tcPr>
            <w:tcW w:w="1837" w:type="pct"/>
            <w:tcBorders>
              <w:top w:val="single" w:sz="4" w:space="0" w:color="auto"/>
              <w:left w:val="single" w:sz="4" w:space="0" w:color="auto"/>
              <w:bottom w:val="single" w:sz="4" w:space="0" w:color="auto"/>
              <w:right w:val="single" w:sz="4" w:space="0" w:color="auto"/>
            </w:tcBorders>
          </w:tcPr>
          <w:p w:rsidR="00226289" w:rsidRPr="00573053" w:rsidRDefault="00226289" w:rsidP="00AC134B">
            <w:pPr>
              <w:spacing w:after="0" w:line="240" w:lineRule="auto"/>
              <w:jc w:val="both"/>
              <w:rPr>
                <w:rFonts w:ascii="Arial" w:hAnsi="Arial" w:cs="Arial"/>
                <w:sz w:val="20"/>
                <w:szCs w:val="20"/>
                <w:lang w:val="es-ES_tradnl"/>
              </w:rPr>
            </w:pPr>
          </w:p>
        </w:tc>
      </w:tr>
    </w:tbl>
    <w:p w:rsidR="00226289" w:rsidRPr="00573053" w:rsidRDefault="00226289" w:rsidP="00226289">
      <w:pPr>
        <w:spacing w:after="0" w:line="240" w:lineRule="auto"/>
        <w:jc w:val="both"/>
        <w:rPr>
          <w:rFonts w:ascii="Arial" w:hAnsi="Arial" w:cs="Arial"/>
          <w:sz w:val="20"/>
          <w:szCs w:val="20"/>
          <w:lang w:val="es-ES_tradnl"/>
        </w:rPr>
      </w:pPr>
    </w:p>
    <w:p w:rsidR="00226289" w:rsidRPr="00573053" w:rsidRDefault="00226289" w:rsidP="00226289">
      <w:pPr>
        <w:spacing w:after="0" w:line="240" w:lineRule="auto"/>
        <w:ind w:left="-284"/>
        <w:jc w:val="both"/>
        <w:rPr>
          <w:rFonts w:ascii="Arial" w:hAnsi="Arial" w:cs="Arial"/>
          <w:sz w:val="20"/>
          <w:szCs w:val="20"/>
          <w:lang w:val="es-ES_tradnl"/>
        </w:rPr>
      </w:pPr>
    </w:p>
    <w:p w:rsidR="00226289" w:rsidRPr="00573053" w:rsidRDefault="00226289" w:rsidP="00226289">
      <w:pPr>
        <w:spacing w:after="0" w:line="240" w:lineRule="auto"/>
        <w:ind w:left="-284"/>
        <w:jc w:val="center"/>
        <w:rPr>
          <w:rFonts w:ascii="Arial" w:hAnsi="Arial" w:cs="Arial"/>
          <w:sz w:val="20"/>
          <w:szCs w:val="20"/>
          <w:lang w:val="es-ES_tradnl"/>
        </w:rPr>
      </w:pPr>
    </w:p>
    <w:p w:rsidR="00226289" w:rsidRPr="00573053" w:rsidRDefault="00226289" w:rsidP="002262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_______________________________________________________________</w:t>
      </w:r>
    </w:p>
    <w:p w:rsidR="00226289" w:rsidRPr="00573053" w:rsidRDefault="00226289" w:rsidP="002262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226289" w:rsidRDefault="00226289" w:rsidP="00226289">
      <w:pPr>
        <w:rPr>
          <w:lang w:val="es-ES_tradnl"/>
        </w:rPr>
      </w:pPr>
      <w:r w:rsidRPr="00573053">
        <w:rPr>
          <w:lang w:val="es-ES_tradnl"/>
        </w:rPr>
        <w:br w:type="page"/>
      </w:r>
    </w:p>
    <w:p w:rsidR="009A1410" w:rsidRPr="009A1410" w:rsidRDefault="00E12B2F" w:rsidP="009A1410">
      <w:pPr>
        <w:pStyle w:val="Sinespaciado"/>
        <w:jc w:val="center"/>
        <w:rPr>
          <w:rFonts w:ascii="Arial" w:hAnsi="Arial"/>
          <w:b/>
          <w:sz w:val="20"/>
          <w:szCs w:val="20"/>
        </w:rPr>
      </w:pPr>
      <w:r>
        <w:rPr>
          <w:rFonts w:ascii="Arial" w:hAnsi="Arial"/>
          <w:b/>
          <w:sz w:val="20"/>
          <w:szCs w:val="20"/>
        </w:rPr>
        <w:lastRenderedPageBreak/>
        <w:t>ANEXO 7</w:t>
      </w:r>
    </w:p>
    <w:p w:rsidR="009A1410" w:rsidRDefault="009A1410" w:rsidP="009A1410">
      <w:pPr>
        <w:pStyle w:val="Sinespaciado"/>
        <w:jc w:val="center"/>
        <w:rPr>
          <w:rFonts w:ascii="Arial" w:hAnsi="Arial"/>
          <w:b/>
          <w:sz w:val="20"/>
          <w:szCs w:val="20"/>
        </w:rPr>
      </w:pPr>
      <w:r w:rsidRPr="009A1410">
        <w:rPr>
          <w:rFonts w:ascii="Arial" w:hAnsi="Arial"/>
          <w:b/>
          <w:sz w:val="20"/>
          <w:szCs w:val="20"/>
          <w:lang w:val="es-MX"/>
        </w:rPr>
        <w:t>ESCRITO DE ACREDITACIÓN DE EXISTENCIA LEGAL Y PERSONALIDAD JURÍDICA</w:t>
      </w:r>
      <w:r w:rsidRPr="009A1410">
        <w:rPr>
          <w:rFonts w:ascii="Arial" w:hAnsi="Arial"/>
          <w:b/>
          <w:sz w:val="20"/>
          <w:szCs w:val="20"/>
        </w:rPr>
        <w:t>.</w:t>
      </w:r>
    </w:p>
    <w:p w:rsidR="009A1410" w:rsidRPr="009A1410" w:rsidRDefault="009A1410" w:rsidP="009A1410">
      <w:pPr>
        <w:pStyle w:val="Sinespaciado"/>
        <w:jc w:val="center"/>
        <w:rPr>
          <w:rFonts w:ascii="Arial" w:hAnsi="Arial"/>
          <w:b/>
          <w:sz w:val="20"/>
          <w:szCs w:val="20"/>
        </w:rPr>
      </w:pPr>
    </w:p>
    <w:p w:rsidR="009A1410" w:rsidRPr="009A1410" w:rsidRDefault="00287137" w:rsidP="009A1410">
      <w:pPr>
        <w:suppressAutoHyphens/>
        <w:spacing w:after="0" w:line="240" w:lineRule="auto"/>
        <w:ind w:left="-142"/>
        <w:jc w:val="right"/>
        <w:rPr>
          <w:rFonts w:ascii="Arial" w:eastAsia="Times New Roman" w:hAnsi="Arial" w:cs="Arial"/>
          <w:noProof w:val="0"/>
          <w:sz w:val="18"/>
          <w:szCs w:val="18"/>
          <w:lang w:val="es-ES" w:eastAsia="ar-SA"/>
        </w:rPr>
      </w:pPr>
      <w:r>
        <w:rPr>
          <w:rFonts w:ascii="Arial" w:eastAsia="Times New Roman" w:hAnsi="Arial" w:cs="Arial"/>
          <w:noProof w:val="0"/>
          <w:sz w:val="18"/>
          <w:szCs w:val="18"/>
          <w:lang w:val="es-ES" w:eastAsia="ar-SA"/>
        </w:rPr>
        <w:t xml:space="preserve">Ciudad de </w:t>
      </w:r>
      <w:r w:rsidR="00511360" w:rsidRPr="009A1410">
        <w:rPr>
          <w:rFonts w:ascii="Arial" w:eastAsia="Times New Roman" w:hAnsi="Arial" w:cs="Arial"/>
          <w:noProof w:val="0"/>
          <w:sz w:val="18"/>
          <w:szCs w:val="18"/>
          <w:lang w:val="es-ES" w:eastAsia="ar-SA"/>
        </w:rPr>
        <w:t xml:space="preserve">México, </w:t>
      </w:r>
      <w:r>
        <w:rPr>
          <w:rFonts w:ascii="Arial" w:eastAsia="Times New Roman" w:hAnsi="Arial" w:cs="Arial"/>
          <w:noProof w:val="0"/>
          <w:sz w:val="18"/>
          <w:szCs w:val="18"/>
          <w:lang w:val="es-ES" w:eastAsia="ar-SA"/>
        </w:rPr>
        <w:t xml:space="preserve"> </w:t>
      </w:r>
      <w:r w:rsidR="00511360" w:rsidRPr="009A1410">
        <w:rPr>
          <w:rFonts w:ascii="Arial" w:eastAsia="Times New Roman" w:hAnsi="Arial" w:cs="Arial"/>
          <w:noProof w:val="0"/>
          <w:sz w:val="18"/>
          <w:szCs w:val="18"/>
          <w:lang w:val="es-ES" w:eastAsia="ar-SA"/>
        </w:rPr>
        <w:t>a ___</w:t>
      </w:r>
      <w:r w:rsidR="00195FEE">
        <w:rPr>
          <w:rFonts w:ascii="Arial" w:eastAsia="Times New Roman" w:hAnsi="Arial" w:cs="Arial"/>
          <w:noProof w:val="0"/>
          <w:sz w:val="18"/>
          <w:szCs w:val="18"/>
          <w:lang w:val="es-ES" w:eastAsia="ar-SA"/>
        </w:rPr>
        <w:t>____ de _________________de 2016</w:t>
      </w:r>
      <w:r w:rsidR="00511360" w:rsidRPr="009A1410">
        <w:rPr>
          <w:rFonts w:ascii="Arial" w:eastAsia="Times New Roman" w:hAnsi="Arial" w:cs="Arial"/>
          <w:noProof w:val="0"/>
          <w:sz w:val="18"/>
          <w:szCs w:val="18"/>
          <w:lang w:val="es-ES" w:eastAsia="ar-SA"/>
        </w:rPr>
        <w:t>.</w:t>
      </w:r>
    </w:p>
    <w:p w:rsidR="009A1410" w:rsidRPr="009A1410" w:rsidRDefault="009A1410" w:rsidP="009A1410">
      <w:pPr>
        <w:suppressAutoHyphens/>
        <w:spacing w:after="0" w:line="240" w:lineRule="auto"/>
        <w:jc w:val="center"/>
        <w:rPr>
          <w:rFonts w:ascii="Arial" w:eastAsia="Times New Roman" w:hAnsi="Arial" w:cs="Arial"/>
          <w:b/>
          <w:noProof w:val="0"/>
          <w:sz w:val="18"/>
          <w:szCs w:val="18"/>
          <w:lang w:val="es-ES" w:eastAsia="ar-SA"/>
        </w:rPr>
      </w:pPr>
    </w:p>
    <w:p w:rsidR="009A1410" w:rsidRPr="009A1410" w:rsidRDefault="00511360" w:rsidP="009A1410">
      <w:pPr>
        <w:suppressAutoHyphens/>
        <w:spacing w:after="0" w:line="240" w:lineRule="auto"/>
        <w:jc w:val="both"/>
        <w:rPr>
          <w:rFonts w:ascii="Arial" w:eastAsia="Times New Roman" w:hAnsi="Arial" w:cs="Arial"/>
          <w:noProof w:val="0"/>
          <w:sz w:val="18"/>
          <w:szCs w:val="18"/>
          <w:u w:val="single"/>
          <w:lang w:val="es-ES" w:eastAsia="ar-SA"/>
        </w:rPr>
      </w:pPr>
      <w:r w:rsidRPr="009A1410">
        <w:rPr>
          <w:rFonts w:ascii="Arial" w:eastAsia="Times New Roman" w:hAnsi="Arial" w:cs="Arial"/>
          <w:noProof w:val="0"/>
          <w:sz w:val="18"/>
          <w:szCs w:val="18"/>
          <w:u w:val="single"/>
          <w:lang w:val="es-ES" w:eastAsia="ar-SA"/>
        </w:rPr>
        <w:t>_______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Nombre)             ,</w:t>
      </w:r>
      <w:r w:rsidRPr="009A1410">
        <w:rPr>
          <w:rFonts w:ascii="Arial" w:eastAsia="Times New Roman" w:hAnsi="Arial" w:cs="Arial"/>
          <w:noProof w:val="0"/>
          <w:sz w:val="18"/>
          <w:szCs w:val="18"/>
          <w:lang w:val="es-ES" w:eastAsia="ar-SA"/>
        </w:rPr>
        <w:t xml:space="preserve"> manifiesto </w:t>
      </w:r>
      <w:r w:rsidRPr="009A1410">
        <w:rPr>
          <w:rFonts w:ascii="Arial" w:eastAsia="Times New Roman" w:hAnsi="Arial" w:cs="Arial"/>
          <w:b/>
          <w:noProof w:val="0"/>
          <w:sz w:val="18"/>
          <w:szCs w:val="18"/>
          <w:lang w:val="es-ES" w:eastAsia="ar-SA"/>
        </w:rPr>
        <w:t>bajo protesta de decir verdad</w:t>
      </w:r>
      <w:r w:rsidRPr="009A1410">
        <w:rPr>
          <w:rFonts w:ascii="Arial" w:eastAsia="Times New Roman" w:hAnsi="Arial" w:cs="Arial"/>
          <w:noProof w:val="0"/>
          <w:sz w:val="18"/>
          <w:szCs w:val="18"/>
          <w:lang w:val="es-ES" w:eastAsia="ar-SA"/>
        </w:rPr>
        <w:t xml:space="preserve">, que los datos aquí asentados son ciertos y han sido verificados; así como que cuento con facultades suficientes para </w:t>
      </w:r>
      <w:r w:rsidRPr="009A1410">
        <w:rPr>
          <w:rFonts w:ascii="Arial" w:eastAsia="Times New Roman" w:hAnsi="Arial" w:cs="Arial"/>
          <w:b/>
          <w:i/>
          <w:noProof w:val="0"/>
          <w:sz w:val="18"/>
          <w:szCs w:val="18"/>
          <w:u w:val="single"/>
          <w:lang w:val="es-ES" w:eastAsia="ar-SA"/>
        </w:rPr>
        <w:t>comprometer y suscribir</w:t>
      </w:r>
      <w:r w:rsidRPr="009A1410">
        <w:rPr>
          <w:rFonts w:ascii="Arial" w:eastAsia="Times New Roman" w:hAnsi="Arial" w:cs="Arial"/>
          <w:noProof w:val="0"/>
          <w:sz w:val="18"/>
          <w:szCs w:val="18"/>
          <w:lang w:val="es-ES" w:eastAsia="ar-SA"/>
        </w:rPr>
        <w:t xml:space="preserve"> las proposiciones en la presente Licitación Pública </w:t>
      </w:r>
      <w:r w:rsidR="00CF511B">
        <w:rPr>
          <w:rFonts w:ascii="Arial" w:eastAsia="Times New Roman" w:hAnsi="Arial" w:cs="Arial"/>
          <w:noProof w:val="0"/>
          <w:sz w:val="18"/>
          <w:szCs w:val="18"/>
          <w:lang w:val="es-ES" w:eastAsia="ar-SA"/>
        </w:rPr>
        <w:t xml:space="preserve">Internacional bajo la Cobertura de Tratados </w:t>
      </w:r>
      <w:r w:rsidRPr="009A1410">
        <w:rPr>
          <w:rFonts w:ascii="Arial" w:eastAsia="Times New Roman" w:hAnsi="Arial" w:cs="Arial"/>
          <w:noProof w:val="0"/>
          <w:sz w:val="18"/>
          <w:szCs w:val="18"/>
          <w:lang w:val="es-ES" w:eastAsia="ar-SA"/>
        </w:rPr>
        <w:t>No.</w:t>
      </w:r>
      <w:r w:rsidR="009617E0" w:rsidRPr="009617E0">
        <w:rPr>
          <w:rFonts w:ascii="Arial" w:hAnsi="Arial" w:cs="Arial"/>
          <w:sz w:val="20"/>
          <w:szCs w:val="20"/>
          <w:lang w:val="es-ES_tradnl"/>
        </w:rPr>
        <w:t xml:space="preserve"> </w:t>
      </w:r>
      <w:r w:rsidR="009617E0" w:rsidRPr="009617E0">
        <w:rPr>
          <w:rFonts w:ascii="Arial" w:eastAsia="Times New Roman" w:hAnsi="Arial" w:cs="Arial"/>
          <w:noProof w:val="0"/>
          <w:sz w:val="18"/>
          <w:szCs w:val="18"/>
          <w:lang w:val="es-ES_tradnl" w:eastAsia="ar-SA"/>
        </w:rPr>
        <w:t>LA-019GYR120-</w:t>
      </w:r>
      <w:r w:rsidR="00195FEE">
        <w:rPr>
          <w:rFonts w:ascii="Arial" w:eastAsia="Times New Roman" w:hAnsi="Arial" w:cs="Arial"/>
          <w:noProof w:val="0"/>
          <w:sz w:val="18"/>
          <w:szCs w:val="18"/>
          <w:lang w:val="es-ES_tradnl" w:eastAsia="ar-SA"/>
        </w:rPr>
        <w:t>E</w:t>
      </w:r>
      <w:r w:rsidR="00CF511B">
        <w:rPr>
          <w:rFonts w:ascii="Arial" w:eastAsia="Times New Roman" w:hAnsi="Arial" w:cs="Arial"/>
          <w:noProof w:val="0"/>
          <w:sz w:val="18"/>
          <w:szCs w:val="18"/>
          <w:lang w:val="es-ES_tradnl" w:eastAsia="ar-SA"/>
        </w:rPr>
        <w:t>_</w:t>
      </w:r>
      <w:r w:rsidR="009617E0" w:rsidRPr="009617E0">
        <w:rPr>
          <w:rFonts w:ascii="Arial" w:eastAsia="Times New Roman" w:hAnsi="Arial" w:cs="Arial"/>
          <w:noProof w:val="0"/>
          <w:sz w:val="18"/>
          <w:szCs w:val="18"/>
          <w:lang w:val="es-ES_tradnl" w:eastAsia="ar-SA"/>
        </w:rPr>
        <w:t>-201</w:t>
      </w:r>
      <w:r w:rsidR="00195FEE">
        <w:rPr>
          <w:rFonts w:ascii="Arial" w:eastAsia="Times New Roman" w:hAnsi="Arial" w:cs="Arial"/>
          <w:noProof w:val="0"/>
          <w:sz w:val="18"/>
          <w:szCs w:val="18"/>
          <w:lang w:val="es-ES_tradnl" w:eastAsia="ar-SA"/>
        </w:rPr>
        <w:t>6</w:t>
      </w:r>
      <w:r w:rsidR="009617E0">
        <w:rPr>
          <w:rFonts w:ascii="Arial" w:eastAsia="Times New Roman" w:hAnsi="Arial" w:cs="Arial"/>
          <w:noProof w:val="0"/>
          <w:sz w:val="18"/>
          <w:szCs w:val="18"/>
          <w:lang w:val="es-ES_tradnl" w:eastAsia="ar-SA"/>
        </w:rPr>
        <w:t xml:space="preserve">, </w:t>
      </w:r>
      <w:r w:rsidRPr="009A1410">
        <w:rPr>
          <w:rFonts w:ascii="Arial" w:eastAsia="Times New Roman" w:hAnsi="Arial" w:cs="Arial"/>
          <w:noProof w:val="0"/>
          <w:sz w:val="18"/>
          <w:szCs w:val="18"/>
          <w:lang w:val="es-ES" w:eastAsia="ar-SA"/>
        </w:rPr>
        <w:t xml:space="preserve">a nombre y representación de: </w:t>
      </w:r>
      <w:r w:rsidRPr="009A1410">
        <w:rPr>
          <w:rFonts w:ascii="Arial" w:eastAsia="Times New Roman" w:hAnsi="Arial" w:cs="Arial"/>
          <w:noProof w:val="0"/>
          <w:sz w:val="18"/>
          <w:szCs w:val="18"/>
          <w:u w:val="single"/>
          <w:lang w:val="es-ES" w:eastAsia="ar-SA"/>
        </w:rPr>
        <w:t>__</w:t>
      </w:r>
      <w:proofErr w:type="gramStart"/>
      <w:r w:rsidRPr="009A1410">
        <w:rPr>
          <w:rFonts w:ascii="Arial" w:eastAsia="Times New Roman" w:hAnsi="Arial" w:cs="Arial"/>
          <w:noProof w:val="0"/>
          <w:sz w:val="18"/>
          <w:szCs w:val="18"/>
          <w:u w:val="single"/>
          <w:lang w:val="es-ES" w:eastAsia="ar-SA"/>
        </w:rPr>
        <w:t>_(</w:t>
      </w:r>
      <w:proofErr w:type="gramEnd"/>
      <w:r w:rsidRPr="009A1410">
        <w:rPr>
          <w:rFonts w:ascii="Arial" w:eastAsia="Times New Roman" w:hAnsi="Arial" w:cs="Arial"/>
          <w:noProof w:val="0"/>
          <w:sz w:val="18"/>
          <w:szCs w:val="18"/>
          <w:u w:val="single"/>
          <w:lang w:val="es-ES" w:eastAsia="ar-SA"/>
        </w:rPr>
        <w:t>Persona física o moral)___.</w:t>
      </w:r>
    </w:p>
    <w:p w:rsidR="009A1410" w:rsidRPr="009A1410" w:rsidRDefault="009A1410" w:rsidP="009A1410">
      <w:pPr>
        <w:suppressAutoHyphens/>
        <w:spacing w:after="0" w:line="240" w:lineRule="auto"/>
        <w:jc w:val="both"/>
        <w:rPr>
          <w:rFonts w:ascii="Arial" w:eastAsia="Times New Roman" w:hAnsi="Arial" w:cs="Arial"/>
          <w:noProof w:val="0"/>
          <w:sz w:val="18"/>
          <w:szCs w:val="18"/>
          <w:u w:val="single"/>
          <w:lang w:val="es-ES" w:eastAsia="ar-SA"/>
        </w:rPr>
      </w:pPr>
    </w:p>
    <w:p w:rsidR="009A1410" w:rsidRPr="009A1410" w:rsidRDefault="00511360" w:rsidP="009A1410">
      <w:pPr>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 y físicas.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64"/>
        <w:gridCol w:w="4871"/>
      </w:tblGrid>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Registro Federal de Contribuyentes.</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Domicilio.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Calle y número.</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Colonia.</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Delegación o Municipio.</w:t>
            </w:r>
          </w:p>
        </w:tc>
      </w:tr>
      <w:tr w:rsidR="009A1410" w:rsidRPr="009A1410" w:rsidTr="00C85DDE">
        <w:trPr>
          <w:trHeight w:val="400"/>
          <w:jc w:val="center"/>
        </w:trPr>
        <w:tc>
          <w:tcPr>
            <w:tcW w:w="2472" w:type="pct"/>
            <w:vAlign w:val="center"/>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Código postal.</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Entidad Federativa.</w:t>
            </w:r>
          </w:p>
        </w:tc>
      </w:tr>
      <w:tr w:rsidR="009A1410" w:rsidRPr="009A1410" w:rsidTr="00C85DDE">
        <w:trPr>
          <w:trHeight w:val="400"/>
          <w:jc w:val="center"/>
        </w:trPr>
        <w:tc>
          <w:tcPr>
            <w:tcW w:w="2472"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fijo.</w:t>
            </w:r>
          </w:p>
        </w:tc>
        <w:tc>
          <w:tcPr>
            <w:tcW w:w="2528" w:type="pct"/>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Teléfono móvil.</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Apoderado legal o representante. (nombre, domicilio, teléfonos y correo electrónico)</w:t>
            </w:r>
          </w:p>
        </w:tc>
      </w:tr>
      <w:tr w:rsidR="009A1410" w:rsidRPr="009A1410" w:rsidTr="00C85DDE">
        <w:trPr>
          <w:trHeight w:val="400"/>
          <w:jc w:val="center"/>
        </w:trPr>
        <w:tc>
          <w:tcPr>
            <w:tcW w:w="5000" w:type="pct"/>
            <w:gridSpan w:val="2"/>
            <w:vAlign w:val="bottom"/>
          </w:tcPr>
          <w:p w:rsidR="009A1410" w:rsidRPr="009A1410" w:rsidRDefault="00511360" w:rsidP="009A1410">
            <w:pPr>
              <w:suppressAutoHyphens/>
              <w:spacing w:after="0" w:line="240" w:lineRule="auto"/>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Documento para acreditar personalidad y facultades. (escritura pública y modificaciones, fecha, y datos del notario público)</w:t>
            </w:r>
          </w:p>
        </w:tc>
      </w:tr>
    </w:tbl>
    <w:p w:rsidR="009A1410" w:rsidRPr="009A1410" w:rsidRDefault="00511360" w:rsidP="009A1410">
      <w:pPr>
        <w:suppressAutoHyphens/>
        <w:spacing w:after="0" w:line="240" w:lineRule="auto"/>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Datos personas morales.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39"/>
        <w:gridCol w:w="3247"/>
        <w:gridCol w:w="667"/>
        <w:gridCol w:w="2582"/>
      </w:tblGrid>
      <w:tr w:rsidR="009A1410" w:rsidRPr="009A1410" w:rsidTr="00C85DDE">
        <w:trPr>
          <w:trHeight w:val="400"/>
          <w:jc w:val="center"/>
        </w:trPr>
        <w:tc>
          <w:tcPr>
            <w:tcW w:w="3660" w:type="pct"/>
            <w:gridSpan w:val="3"/>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Número de la escritura pública en la que consta su acta constitutiva.</w:t>
            </w:r>
          </w:p>
        </w:tc>
        <w:tc>
          <w:tcPr>
            <w:tcW w:w="1340" w:type="pct"/>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w:t>
            </w:r>
          </w:p>
        </w:tc>
      </w:tr>
      <w:tr w:rsidR="009A1410" w:rsidRPr="009A1410" w:rsidTr="00C85DDE">
        <w:trPr>
          <w:trHeight w:val="402"/>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número y domicilio del notario público (ante el cual se dio fe de la misma).</w:t>
            </w:r>
          </w:p>
        </w:tc>
      </w:tr>
      <w:tr w:rsidR="009A1410" w:rsidRPr="009A1410" w:rsidTr="00C85DDE">
        <w:trPr>
          <w:trHeight w:val="374"/>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Fecha y datos de su inscripción en el registro público de comercio.</w:t>
            </w:r>
          </w:p>
        </w:tc>
      </w:tr>
      <w:tr w:rsidR="009A1410" w:rsidRPr="009A1410" w:rsidTr="00C85DDE">
        <w:trPr>
          <w:trHeight w:val="281"/>
          <w:jc w:val="center"/>
        </w:trPr>
        <w:tc>
          <w:tcPr>
            <w:tcW w:w="5000" w:type="pct"/>
            <w:gridSpan w:val="4"/>
            <w:shd w:val="pct15" w:color="auto" w:fill="auto"/>
            <w:vAlign w:val="center"/>
          </w:tcPr>
          <w:p w:rsidR="009A1410" w:rsidRPr="009A1410" w:rsidRDefault="00511360" w:rsidP="009A1410">
            <w:pPr>
              <w:suppressAutoHyphens/>
              <w:spacing w:after="0" w:line="240" w:lineRule="auto"/>
              <w:ind w:left="357" w:hanging="357"/>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Descripción del objeto social.</w:t>
            </w:r>
          </w:p>
        </w:tc>
      </w:tr>
      <w:tr w:rsidR="009A1410" w:rsidRPr="009A1410" w:rsidTr="00C85DDE">
        <w:trPr>
          <w:jc w:val="center"/>
        </w:trPr>
        <w:tc>
          <w:tcPr>
            <w:tcW w:w="5000" w:type="pct"/>
            <w:gridSpan w:val="4"/>
            <w:shd w:val="pct15" w:color="auto" w:fill="auto"/>
            <w:vAlign w:val="center"/>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relación de accionistas:</w:t>
            </w:r>
          </w:p>
        </w:tc>
      </w:tr>
      <w:tr w:rsidR="00511360" w:rsidRPr="009A1410" w:rsidTr="00C85DDE">
        <w:trPr>
          <w:trHeight w:val="462"/>
          <w:jc w:val="center"/>
        </w:trPr>
        <w:tc>
          <w:tcPr>
            <w:tcW w:w="1629"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paterno</w:t>
            </w:r>
          </w:p>
        </w:tc>
        <w:tc>
          <w:tcPr>
            <w:tcW w:w="1685" w:type="pct"/>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Apellido materno</w:t>
            </w:r>
          </w:p>
        </w:tc>
        <w:tc>
          <w:tcPr>
            <w:tcW w:w="1686" w:type="pct"/>
            <w:gridSpan w:val="2"/>
            <w:shd w:val="pct15" w:color="auto" w:fill="auto"/>
            <w:vAlign w:val="center"/>
          </w:tcPr>
          <w:p w:rsidR="00511360" w:rsidRPr="009A1410" w:rsidRDefault="00511360" w:rsidP="00C85DDE">
            <w:pPr>
              <w:suppressAutoHyphens/>
              <w:spacing w:after="0" w:line="240" w:lineRule="auto"/>
              <w:jc w:val="center"/>
              <w:rPr>
                <w:rFonts w:ascii="Arial" w:eastAsia="Times New Roman" w:hAnsi="Arial" w:cs="Arial"/>
                <w:b/>
                <w:noProof w:val="0"/>
                <w:sz w:val="18"/>
                <w:szCs w:val="18"/>
                <w:lang w:val="es-ES" w:eastAsia="ar-SA"/>
              </w:rPr>
            </w:pPr>
            <w:r w:rsidRPr="009A1410">
              <w:rPr>
                <w:rFonts w:ascii="Arial" w:eastAsia="Times New Roman" w:hAnsi="Arial" w:cs="Arial"/>
                <w:b/>
                <w:noProof w:val="0"/>
                <w:sz w:val="18"/>
                <w:szCs w:val="18"/>
                <w:lang w:val="es-ES" w:eastAsia="ar-SA"/>
              </w:rPr>
              <w:t>Nombre(s)</w:t>
            </w:r>
          </w:p>
        </w:tc>
      </w:tr>
      <w:tr w:rsidR="009A1410" w:rsidRPr="009A1410" w:rsidTr="00C85DDE">
        <w:trPr>
          <w:trHeight w:val="462"/>
          <w:jc w:val="center"/>
        </w:trPr>
        <w:tc>
          <w:tcPr>
            <w:tcW w:w="1629"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5" w:type="pct"/>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c>
          <w:tcPr>
            <w:tcW w:w="1686" w:type="pct"/>
            <w:gridSpan w:val="2"/>
            <w:shd w:val="pct15" w:color="auto" w:fill="auto"/>
            <w:vAlign w:val="center"/>
          </w:tcPr>
          <w:p w:rsidR="009A1410" w:rsidRPr="009A1410" w:rsidRDefault="00511360" w:rsidP="009A1410">
            <w:pPr>
              <w:suppressAutoHyphens/>
              <w:spacing w:after="0" w:line="240" w:lineRule="auto"/>
              <w:jc w:val="center"/>
              <w:rPr>
                <w:rFonts w:ascii="Arial" w:eastAsia="Times New Roman" w:hAnsi="Arial" w:cs="Arial"/>
                <w:b/>
                <w:noProof w:val="0"/>
                <w:sz w:val="18"/>
                <w:szCs w:val="18"/>
                <w:lang w:val="es-ES" w:eastAsia="ar-SA"/>
              </w:rPr>
            </w:pPr>
            <w:r>
              <w:rPr>
                <w:rFonts w:ascii="Arial" w:eastAsia="Times New Roman" w:hAnsi="Arial" w:cs="Arial"/>
                <w:b/>
                <w:noProof w:val="0"/>
                <w:sz w:val="18"/>
                <w:szCs w:val="18"/>
                <w:lang w:val="es-ES" w:eastAsia="ar-SA"/>
              </w:rPr>
              <w:t>--------</w:t>
            </w:r>
          </w:p>
        </w:tc>
      </w:tr>
      <w:tr w:rsidR="009A1410" w:rsidRPr="009A1410" w:rsidTr="00C85DDE">
        <w:trPr>
          <w:trHeight w:val="360"/>
          <w:jc w:val="center"/>
        </w:trPr>
        <w:tc>
          <w:tcPr>
            <w:tcW w:w="5000" w:type="pct"/>
            <w:gridSpan w:val="4"/>
            <w:shd w:val="pct15" w:color="auto" w:fill="auto"/>
            <w:vAlign w:val="bottom"/>
          </w:tcPr>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Reformas al acta constitutiva que incidan con el objeto del procedimiento (señalar nombre, número y circunscripción del notario o fedatario público que las protocolizó, así como la fecha y los datos de su inscripción en el registro público de la propiedad).</w:t>
            </w:r>
          </w:p>
        </w:tc>
      </w:tr>
    </w:tbl>
    <w:p w:rsidR="009A1410" w:rsidRPr="009A1410" w:rsidRDefault="00511360" w:rsidP="009A1410">
      <w:pPr>
        <w:suppressAutoHyphens/>
        <w:spacing w:after="0" w:line="240" w:lineRule="auto"/>
        <w:jc w:val="both"/>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Asimismo, manifiesto que los cambios o modificaciones que se realicen en cualquier momento a los datos o documentos contenidos en el presente documento y durante la vigencia del contrato que, en su caso, sea suscrito con el instituto, deberán ser comunicados a éste, dentro de los cinco días hábiles siguientes a la fecha en que se generen.</w:t>
      </w:r>
    </w:p>
    <w:p w:rsidR="009A1410" w:rsidRPr="009A1410" w:rsidRDefault="00511360" w:rsidP="009A1410">
      <w:pPr>
        <w:suppressAutoHyphens/>
        <w:spacing w:after="0" w:line="240" w:lineRule="auto"/>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Protesto lo necesario</w:t>
      </w:r>
    </w:p>
    <w:p w:rsid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032525" w:rsidRPr="007A5CA5" w:rsidRDefault="00032525" w:rsidP="00032525">
      <w:pPr>
        <w:suppressAutoHyphens/>
        <w:spacing w:after="0"/>
        <w:jc w:val="both"/>
        <w:rPr>
          <w:rFonts w:ascii="Arial" w:hAnsi="Arial" w:cs="Arial"/>
          <w:sz w:val="12"/>
          <w:szCs w:val="12"/>
          <w:lang w:val="es-ES"/>
        </w:rPr>
      </w:pPr>
      <w:r w:rsidRPr="007A5CA5">
        <w:rPr>
          <w:rFonts w:ascii="Arial" w:hAnsi="Arial" w:cs="Arial"/>
          <w:sz w:val="12"/>
          <w:szCs w:val="12"/>
          <w:lang w:val="es-ES"/>
        </w:rPr>
        <w:t>* EN EL CASO DE LICITACIONES PÚBLICAS INTERNACIONALES, EL ESCRITO A QUE SE REFIERE ESTE ANEXO DEBERÁ INCORPORAR LOS DATOS MENCIONADOS EN EL PRESENTE FORMATO O LOS DATOS EQUIVALENTES, CONSIDERANDO LAS DISPOSICIONES APLICABLES EN EL PAÍS DE QUE SE TRATE. EN CASO DE DUDA SOBRE LOS DOCUMENTOS REQUERIDOS A LICITANTES EXTRANJEROS PARA ACREDITAR SU PERSONALIDAD, SE SOLICITA UN ESCRITO EN EL QUE EL LICITANTE MANIFIESTE, BAJO PROTESTA DE DECIR VERDAD, QUE LOS DOCUMENTOS ENTREGADOS CUMPLEN CON LOS REQUISITOS NECESARIOS PARA ACREDITAR LA EXISTENCIA DE LA PERSONA MORAL Y DEL TIPO O ALCANCES JURÍDICOS DE LAS FACULTADES OTORGADAS A SUS REPRESENTANTES LEGALES.</w:t>
      </w:r>
    </w:p>
    <w:p w:rsidR="009A1410" w:rsidRPr="009A1410" w:rsidRDefault="009A1410" w:rsidP="009A1410">
      <w:pPr>
        <w:suppressAutoHyphens/>
        <w:spacing w:after="0" w:line="240" w:lineRule="auto"/>
        <w:jc w:val="center"/>
        <w:rPr>
          <w:rFonts w:ascii="Arial" w:eastAsia="Times New Roman" w:hAnsi="Arial" w:cs="Arial"/>
          <w:noProof w:val="0"/>
          <w:sz w:val="18"/>
          <w:szCs w:val="18"/>
          <w:lang w:val="es-ES" w:eastAsia="ar-SA"/>
        </w:rPr>
      </w:pPr>
    </w:p>
    <w:p w:rsidR="009A1410" w:rsidRPr="009A1410" w:rsidRDefault="00511360" w:rsidP="009A1410">
      <w:pPr>
        <w:suppressAutoHyphens/>
        <w:spacing w:after="0" w:line="240" w:lineRule="auto"/>
        <w:ind w:right="-93"/>
        <w:jc w:val="center"/>
        <w:rPr>
          <w:rFonts w:ascii="Arial" w:eastAsia="Times New Roman" w:hAnsi="Arial" w:cs="Arial"/>
          <w:noProof w:val="0"/>
          <w:sz w:val="18"/>
          <w:szCs w:val="18"/>
          <w:lang w:val="es-ES" w:eastAsia="ar-SA"/>
        </w:rPr>
      </w:pPr>
      <w:r w:rsidRPr="009A1410">
        <w:rPr>
          <w:rFonts w:ascii="Arial" w:eastAsia="Times New Roman" w:hAnsi="Arial" w:cs="Arial"/>
          <w:noProof w:val="0"/>
          <w:sz w:val="18"/>
          <w:szCs w:val="18"/>
          <w:lang w:val="es-ES" w:eastAsia="ar-SA"/>
        </w:rPr>
        <w:t>(Nombre y firma del apoderado o representante legal del Licitante)</w:t>
      </w:r>
    </w:p>
    <w:p w:rsidR="009A1410" w:rsidRDefault="009A1410">
      <w:pPr>
        <w:rPr>
          <w:lang w:val="es-ES_tradnl"/>
        </w:rPr>
      </w:pPr>
    </w:p>
    <w:p w:rsidR="00CF511B" w:rsidRDefault="00CF511B" w:rsidP="00CF511B">
      <w:pPr>
        <w:pStyle w:val="Ttulo1"/>
        <w:spacing w:before="0" w:after="0"/>
        <w:jc w:val="center"/>
        <w:rPr>
          <w:sz w:val="18"/>
          <w:szCs w:val="18"/>
        </w:rPr>
      </w:pPr>
      <w:bookmarkStart w:id="0" w:name="_Toc421792620"/>
      <w:r w:rsidRPr="00242329">
        <w:rPr>
          <w:sz w:val="18"/>
          <w:szCs w:val="18"/>
        </w:rPr>
        <w:lastRenderedPageBreak/>
        <w:t xml:space="preserve">ANEXO </w:t>
      </w:r>
      <w:r>
        <w:rPr>
          <w:sz w:val="18"/>
          <w:szCs w:val="18"/>
        </w:rPr>
        <w:t>8</w:t>
      </w:r>
      <w:r w:rsidRPr="00242329">
        <w:rPr>
          <w:sz w:val="18"/>
          <w:szCs w:val="18"/>
        </w:rPr>
        <w:t xml:space="preserve"> </w:t>
      </w:r>
      <w:r w:rsidR="001E144C">
        <w:rPr>
          <w:sz w:val="18"/>
          <w:szCs w:val="18"/>
        </w:rPr>
        <w:t>A</w:t>
      </w:r>
      <w:r w:rsidRPr="00242329">
        <w:rPr>
          <w:sz w:val="18"/>
          <w:szCs w:val="18"/>
        </w:rPr>
        <w:t>(</w:t>
      </w:r>
      <w:r>
        <w:rPr>
          <w:sz w:val="18"/>
          <w:szCs w:val="18"/>
        </w:rPr>
        <w:t>OCHO</w:t>
      </w:r>
      <w:r w:rsidR="001E144C">
        <w:rPr>
          <w:sz w:val="18"/>
          <w:szCs w:val="18"/>
        </w:rPr>
        <w:t xml:space="preserve"> A</w:t>
      </w:r>
      <w:r w:rsidRPr="00242329">
        <w:rPr>
          <w:sz w:val="18"/>
          <w:szCs w:val="18"/>
        </w:rPr>
        <w:t>)</w:t>
      </w:r>
      <w:bookmarkEnd w:id="0"/>
    </w:p>
    <w:p w:rsidR="00CF511B" w:rsidRPr="00F90E4B" w:rsidRDefault="00CF511B" w:rsidP="00CF511B">
      <w:pPr>
        <w:pBdr>
          <w:bottom w:val="single" w:sz="6" w:space="1" w:color="auto"/>
        </w:pBdr>
        <w:spacing w:after="60" w:line="200" w:lineRule="exact"/>
        <w:jc w:val="both"/>
        <w:rPr>
          <w:rFonts w:ascii="Arial" w:hAnsi="Arial"/>
          <w:b/>
          <w:sz w:val="14"/>
          <w:szCs w:val="14"/>
        </w:rPr>
      </w:pPr>
      <w:r w:rsidRPr="00F90E4B">
        <w:rPr>
          <w:rFonts w:ascii="Arial" w:hAnsi="Arial"/>
          <w:b/>
          <w:sz w:val="14"/>
          <w:szCs w:val="14"/>
        </w:rPr>
        <w:t xml:space="preserve">FORMATO PARA LA MANIFESTACIÓN QUE DEBERÁN PRESENTAR LOS </w:t>
      </w:r>
      <w:r>
        <w:rPr>
          <w:rFonts w:ascii="Arial" w:hAnsi="Arial"/>
          <w:b/>
          <w:bCs/>
          <w:sz w:val="14"/>
          <w:szCs w:val="14"/>
          <w:lang w:val="es-ES_tradnl"/>
        </w:rPr>
        <w:t>PROVEEDORES</w:t>
      </w:r>
      <w:r w:rsidRPr="00F90E4B">
        <w:rPr>
          <w:rFonts w:ascii="Arial" w:hAnsi="Arial"/>
          <w:b/>
          <w:sz w:val="14"/>
          <w:szCs w:val="14"/>
        </w:rPr>
        <w:t xml:space="preserve">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p>
    <w:p w:rsidR="00CF511B" w:rsidRPr="00F90E4B" w:rsidRDefault="00CF511B" w:rsidP="00CF511B">
      <w:pPr>
        <w:spacing w:after="60" w:line="200" w:lineRule="exact"/>
        <w:ind w:firstLine="288"/>
        <w:jc w:val="right"/>
        <w:rPr>
          <w:rFonts w:ascii="Arial" w:hAnsi="Arial"/>
          <w:sz w:val="14"/>
          <w:szCs w:val="14"/>
        </w:rPr>
      </w:pPr>
      <w:r w:rsidRPr="00F90E4B">
        <w:rPr>
          <w:rFonts w:ascii="Arial" w:hAnsi="Arial"/>
          <w:sz w:val="14"/>
          <w:szCs w:val="14"/>
        </w:rPr>
        <w:t>____ de _______________ de ______ (1)</w:t>
      </w:r>
    </w:p>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sz w:val="14"/>
          <w:szCs w:val="14"/>
        </w:rPr>
        <w:t>________(2)____________</w:t>
      </w:r>
    </w:p>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sz w:val="14"/>
          <w:szCs w:val="14"/>
        </w:rPr>
        <w:t>PRESENTE.</w:t>
      </w:r>
    </w:p>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sz w:val="14"/>
          <w:szCs w:val="14"/>
        </w:rPr>
        <w:t>Me refiero al procedimiento _________(3)_________ No._____(4)____ en el que mi representada, la empresa __________________(5)_____________participa a través de la presente propuesta.</w:t>
      </w:r>
    </w:p>
    <w:p w:rsidR="00CF511B" w:rsidRPr="00F90E4B" w:rsidRDefault="00CF511B" w:rsidP="00CF511B">
      <w:pPr>
        <w:spacing w:after="60" w:line="200" w:lineRule="exact"/>
        <w:ind w:firstLine="288"/>
        <w:jc w:val="both"/>
        <w:rPr>
          <w:rFonts w:ascii="Arial" w:hAnsi="Arial"/>
          <w:b/>
          <w:sz w:val="14"/>
          <w:szCs w:val="14"/>
        </w:rPr>
      </w:pPr>
      <w:r w:rsidRPr="00F90E4B">
        <w:rPr>
          <w:rFonts w:ascii="Arial" w:hAnsi="Arial"/>
          <w:sz w:val="14"/>
          <w:szCs w:val="14"/>
        </w:rPr>
        <w:t>Sobre el particular, y en los términos de lo previsto en las “</w:t>
      </w:r>
      <w:r w:rsidRPr="00F90E4B">
        <w:rPr>
          <w:rFonts w:ascii="Arial" w:hAnsi="Arial"/>
          <w:i/>
          <w:sz w:val="14"/>
          <w:szCs w:val="14"/>
        </w:rPr>
        <w:t>Reglas para la celebración de licitaciones públicas internacionales bajo la cobertura de tratados de libre comercio suscritos por los Estados Unidos Mexicanos”</w:t>
      </w:r>
      <w:r w:rsidRPr="00F90E4B">
        <w:rPr>
          <w:rFonts w:ascii="Arial" w:hAnsi="Arial"/>
          <w:sz w:val="14"/>
          <w:szCs w:val="14"/>
        </w:rPr>
        <w:t>, el que suscribe manifiesta bajo protesta de decir verdad que, en el supuesto de que me sea adjudicado el contrato respectivo, la totalidad de los bienes que oferto en dicha propuesta y suministraré, bajo la clave ____(6)______, será(n) producido(s) en los Estados Unidos Mexicanos y contarán con un porcentaje de contenido nacional de cuando menos el 65%</w:t>
      </w:r>
      <w:r w:rsidRPr="00F90E4B">
        <w:rPr>
          <w:rFonts w:ascii="Arial" w:hAnsi="Arial"/>
          <w:b/>
          <w:sz w:val="14"/>
          <w:szCs w:val="14"/>
        </w:rPr>
        <w:t>*</w:t>
      </w:r>
      <w:r w:rsidRPr="00F90E4B">
        <w:rPr>
          <w:rFonts w:ascii="Arial" w:hAnsi="Arial"/>
          <w:sz w:val="14"/>
          <w:szCs w:val="14"/>
        </w:rPr>
        <w:t>, o __(7)___% como caso de excepción.</w:t>
      </w:r>
    </w:p>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sz w:val="14"/>
          <w:szCs w:val="14"/>
        </w:rPr>
        <w:t xml:space="preserve">De igual forma, manifiesto </w:t>
      </w:r>
      <w:r w:rsidRPr="00F90E4B">
        <w:rPr>
          <w:rFonts w:ascii="Arial" w:hAnsi="Arial"/>
          <w:b/>
          <w:sz w:val="14"/>
          <w:szCs w:val="14"/>
          <w:u w:val="single"/>
        </w:rPr>
        <w:t>Bajo Protesta de Decir Verdad</w:t>
      </w:r>
      <w:r w:rsidRPr="00F90E4B">
        <w:rPr>
          <w:rFonts w:ascii="Arial" w:hAnsi="Arial"/>
          <w:sz w:val="14"/>
          <w:szCs w:val="14"/>
        </w:rPr>
        <w:t xml:space="preserve">, que tengo conocimiento de lo previsto en el artículo 57 de la Ley de Adquisiciones, Arrendamientos y Servicios del Sector Público. En este sentido, me comprometo, en caso de ser requerido, a aceptar una verificación del cumplimiento de los requisitos sobre el contenido nacional de los bienes aquí ofertados, a través de la exhibición de la información documental correspondiente y/o a través de una inspección física de la planta industrial en la que se producen los bienes, conservando dicha información por tres años a partir de la entrega de los bienes a la Convocante. </w:t>
      </w:r>
    </w:p>
    <w:tbl>
      <w:tblPr>
        <w:tblW w:w="0" w:type="auto"/>
        <w:tblInd w:w="2050" w:type="dxa"/>
        <w:tblLayout w:type="fixed"/>
        <w:tblCellMar>
          <w:left w:w="70" w:type="dxa"/>
          <w:right w:w="70" w:type="dxa"/>
        </w:tblCellMar>
        <w:tblLook w:val="0000" w:firstRow="0" w:lastRow="0" w:firstColumn="0" w:lastColumn="0" w:noHBand="0" w:noVBand="0"/>
      </w:tblPr>
      <w:tblGrid>
        <w:gridCol w:w="4490"/>
      </w:tblGrid>
      <w:tr w:rsidR="00CF511B" w:rsidRPr="00F90E4B" w:rsidTr="001E144C">
        <w:trPr>
          <w:cantSplit/>
          <w:trHeight w:val="493"/>
        </w:trPr>
        <w:tc>
          <w:tcPr>
            <w:tcW w:w="4490" w:type="dxa"/>
          </w:tcPr>
          <w:p w:rsidR="00CF511B" w:rsidRPr="00F90E4B" w:rsidRDefault="00CF511B" w:rsidP="001E144C">
            <w:pPr>
              <w:spacing w:after="60" w:line="200" w:lineRule="exact"/>
              <w:jc w:val="center"/>
              <w:rPr>
                <w:rFonts w:ascii="Arial" w:hAnsi="Arial"/>
                <w:sz w:val="14"/>
                <w:szCs w:val="14"/>
              </w:rPr>
            </w:pPr>
            <w:r w:rsidRPr="00F90E4B">
              <w:rPr>
                <w:rFonts w:ascii="Arial" w:hAnsi="Arial"/>
                <w:sz w:val="14"/>
                <w:szCs w:val="14"/>
              </w:rPr>
              <w:t>ATENTAMENTE</w:t>
            </w:r>
          </w:p>
          <w:p w:rsidR="00CF511B" w:rsidRPr="00F90E4B" w:rsidRDefault="00CF511B" w:rsidP="001E144C">
            <w:pPr>
              <w:spacing w:after="60" w:line="200" w:lineRule="exact"/>
              <w:jc w:val="center"/>
              <w:rPr>
                <w:rFonts w:ascii="Arial" w:hAnsi="Arial"/>
                <w:sz w:val="14"/>
                <w:szCs w:val="14"/>
              </w:rPr>
            </w:pPr>
            <w:r w:rsidRPr="00F90E4B">
              <w:rPr>
                <w:rFonts w:ascii="Arial" w:hAnsi="Arial"/>
                <w:sz w:val="14"/>
                <w:szCs w:val="14"/>
              </w:rPr>
              <w:t>________________(8)_____________</w:t>
            </w:r>
          </w:p>
        </w:tc>
      </w:tr>
    </w:tbl>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b/>
          <w:sz w:val="14"/>
          <w:szCs w:val="14"/>
        </w:rPr>
        <w:t>*</w:t>
      </w:r>
      <w:r w:rsidRPr="00F90E4B">
        <w:rPr>
          <w:rFonts w:ascii="Arial" w:hAnsi="Arial"/>
          <w:sz w:val="14"/>
          <w:szCs w:val="14"/>
        </w:rPr>
        <w:t>Este porcentaje deberá adecuarse conforme a los incrementos previstos en la cuarta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celebran las dependencias y entidades de la Administración Pública Federal</w:t>
      </w:r>
    </w:p>
    <w:p w:rsidR="00CF511B" w:rsidRPr="00F90E4B" w:rsidRDefault="00CF511B" w:rsidP="00CF511B">
      <w:pPr>
        <w:ind w:firstLine="289"/>
        <w:jc w:val="both"/>
        <w:rPr>
          <w:rFonts w:ascii="Arial" w:hAnsi="Arial"/>
          <w:sz w:val="14"/>
          <w:szCs w:val="14"/>
        </w:rPr>
      </w:pPr>
    </w:p>
    <w:tbl>
      <w:tblPr>
        <w:tblW w:w="0" w:type="auto"/>
        <w:jc w:val="center"/>
        <w:tblLayout w:type="fixed"/>
        <w:tblLook w:val="0000" w:firstRow="0" w:lastRow="0" w:firstColumn="0" w:lastColumn="0" w:noHBand="0" w:noVBand="0"/>
      </w:tblPr>
      <w:tblGrid>
        <w:gridCol w:w="3268"/>
        <w:gridCol w:w="974"/>
      </w:tblGrid>
      <w:tr w:rsidR="00CF511B" w:rsidRPr="00F90E4B" w:rsidTr="001E144C">
        <w:trPr>
          <w:cantSplit/>
          <w:jc w:val="center"/>
        </w:trPr>
        <w:tc>
          <w:tcPr>
            <w:tcW w:w="3268" w:type="dxa"/>
            <w:tcBorders>
              <w:top w:val="single" w:sz="12" w:space="0" w:color="auto"/>
              <w:left w:val="single" w:sz="12" w:space="0" w:color="auto"/>
              <w:bottom w:val="single" w:sz="12" w:space="0" w:color="auto"/>
              <w:right w:val="single" w:sz="12" w:space="0" w:color="auto"/>
            </w:tcBorders>
          </w:tcPr>
          <w:p w:rsidR="00CF511B" w:rsidRPr="00F90E4B" w:rsidRDefault="00CF511B" w:rsidP="001E144C">
            <w:pPr>
              <w:spacing w:after="60" w:line="200" w:lineRule="exact"/>
              <w:ind w:firstLine="288"/>
              <w:jc w:val="both"/>
              <w:rPr>
                <w:rFonts w:ascii="Arial" w:hAnsi="Arial"/>
                <w:sz w:val="14"/>
                <w:szCs w:val="14"/>
              </w:rPr>
            </w:pPr>
            <w:r w:rsidRPr="00F90E4B">
              <w:rPr>
                <w:rFonts w:ascii="Arial" w:hAnsi="Arial"/>
                <w:sz w:val="14"/>
                <w:szCs w:val="14"/>
              </w:rPr>
              <w:t>A partir del 27 de junio de 2012</w:t>
            </w:r>
          </w:p>
        </w:tc>
        <w:tc>
          <w:tcPr>
            <w:tcW w:w="974" w:type="dxa"/>
            <w:tcBorders>
              <w:top w:val="single" w:sz="12" w:space="0" w:color="auto"/>
              <w:left w:val="single" w:sz="12" w:space="0" w:color="auto"/>
              <w:bottom w:val="single" w:sz="12" w:space="0" w:color="auto"/>
              <w:right w:val="single" w:sz="12" w:space="0" w:color="auto"/>
            </w:tcBorders>
          </w:tcPr>
          <w:p w:rsidR="00CF511B" w:rsidRPr="00F90E4B" w:rsidRDefault="00CF511B" w:rsidP="001E144C">
            <w:pPr>
              <w:spacing w:after="60" w:line="200" w:lineRule="exact"/>
              <w:ind w:firstLine="288"/>
              <w:jc w:val="both"/>
              <w:rPr>
                <w:rFonts w:ascii="Arial" w:hAnsi="Arial"/>
                <w:sz w:val="14"/>
                <w:szCs w:val="14"/>
              </w:rPr>
            </w:pPr>
            <w:r w:rsidRPr="00F90E4B">
              <w:rPr>
                <w:rFonts w:ascii="Arial" w:hAnsi="Arial"/>
                <w:sz w:val="14"/>
                <w:szCs w:val="14"/>
              </w:rPr>
              <w:t>65%</w:t>
            </w:r>
          </w:p>
        </w:tc>
      </w:tr>
    </w:tbl>
    <w:p w:rsidR="00CF511B" w:rsidRPr="00F90E4B" w:rsidRDefault="00CF511B" w:rsidP="00CF511B">
      <w:pPr>
        <w:ind w:firstLine="289"/>
        <w:jc w:val="both"/>
        <w:rPr>
          <w:rFonts w:ascii="Arial" w:hAnsi="Arial"/>
          <w:b/>
          <w:sz w:val="14"/>
          <w:szCs w:val="14"/>
        </w:rPr>
      </w:pPr>
    </w:p>
    <w:p w:rsidR="00CF511B" w:rsidRPr="00F90E4B" w:rsidRDefault="00CF511B" w:rsidP="00CF511B">
      <w:pPr>
        <w:spacing w:after="60" w:line="200" w:lineRule="exact"/>
        <w:ind w:firstLine="288"/>
        <w:jc w:val="both"/>
        <w:rPr>
          <w:rFonts w:ascii="Arial" w:hAnsi="Arial"/>
          <w:b/>
          <w:sz w:val="14"/>
          <w:szCs w:val="14"/>
        </w:rPr>
      </w:pPr>
      <w:r w:rsidRPr="00F90E4B">
        <w:rPr>
          <w:rFonts w:ascii="Arial" w:hAnsi="Arial"/>
          <w:b/>
          <w:sz w:val="14"/>
          <w:szCs w:val="14"/>
        </w:rPr>
        <w:t xml:space="preserve">INSTRUCTIVO PARA EL LLENADO DEL FORMATO PARA LA MANIFESTACIÓN QUE DEBERÁN PRESENTAR LOS PROVEEDORES QUE PARTICIPEN EN LICITACIONES PÚBLICAS INTERNACIONALES BAJO LA COBERTURA DE TRATADOS PARA LA ADQUISICIÓN DE BIENES, Y DAR CUMPLIMIENTO A LO DISPUESTO EN LA REGLA 5.2 </w:t>
      </w:r>
    </w:p>
    <w:tbl>
      <w:tblPr>
        <w:tblW w:w="8576" w:type="dxa"/>
        <w:jc w:val="center"/>
        <w:tblInd w:w="144" w:type="dxa"/>
        <w:tblLayout w:type="fixed"/>
        <w:tblCellMar>
          <w:left w:w="72" w:type="dxa"/>
          <w:right w:w="72" w:type="dxa"/>
        </w:tblCellMar>
        <w:tblLook w:val="0000" w:firstRow="0" w:lastRow="0" w:firstColumn="0" w:lastColumn="0" w:noHBand="0" w:noVBand="0"/>
      </w:tblPr>
      <w:tblGrid>
        <w:gridCol w:w="1068"/>
        <w:gridCol w:w="7508"/>
      </w:tblGrid>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shd w:val="clear" w:color="auto" w:fill="0000FF"/>
            <w:noWrap/>
          </w:tcPr>
          <w:p w:rsidR="00CF511B" w:rsidRPr="00F90E4B" w:rsidRDefault="00CF511B" w:rsidP="001E144C">
            <w:pPr>
              <w:spacing w:after="60" w:line="220" w:lineRule="exact"/>
              <w:jc w:val="center"/>
              <w:rPr>
                <w:rFonts w:ascii="Arial" w:hAnsi="Arial"/>
                <w:b/>
                <w:sz w:val="14"/>
                <w:szCs w:val="14"/>
              </w:rPr>
            </w:pPr>
            <w:r w:rsidRPr="00F90E4B">
              <w:rPr>
                <w:rFonts w:ascii="Arial" w:hAnsi="Arial"/>
                <w:b/>
                <w:sz w:val="14"/>
                <w:szCs w:val="14"/>
              </w:rPr>
              <w:t>NUMERO</w:t>
            </w:r>
          </w:p>
        </w:tc>
        <w:tc>
          <w:tcPr>
            <w:tcW w:w="7508" w:type="dxa"/>
            <w:tcBorders>
              <w:top w:val="single" w:sz="6" w:space="0" w:color="auto"/>
              <w:left w:val="single" w:sz="6" w:space="0" w:color="auto"/>
              <w:bottom w:val="single" w:sz="6" w:space="0" w:color="auto"/>
              <w:right w:val="single" w:sz="6" w:space="0" w:color="auto"/>
            </w:tcBorders>
            <w:shd w:val="clear" w:color="auto" w:fill="0000FF"/>
          </w:tcPr>
          <w:p w:rsidR="00CF511B" w:rsidRPr="00F90E4B" w:rsidRDefault="00CF511B" w:rsidP="001E144C">
            <w:pPr>
              <w:spacing w:after="60" w:line="220" w:lineRule="exact"/>
              <w:jc w:val="center"/>
              <w:rPr>
                <w:rFonts w:ascii="Arial" w:hAnsi="Arial"/>
                <w:b/>
                <w:sz w:val="14"/>
                <w:szCs w:val="14"/>
              </w:rPr>
            </w:pPr>
            <w:r w:rsidRPr="00F90E4B">
              <w:rPr>
                <w:rFonts w:ascii="Arial" w:hAnsi="Arial"/>
                <w:b/>
                <w:sz w:val="14"/>
                <w:szCs w:val="14"/>
              </w:rPr>
              <w:t>DESCRIPCIÓN</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1</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Señalar la fecha de suscripción del documento.</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2</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Anotar el nombre de la dependencia o entidad que invita o convoca.</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3</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Precisar el procedimiento de contratación de que se trate, licitación pública o invitación a cuando menos tres personas.</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4</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Indicar el número respectivo.</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5</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Citar el nombre o razón social o denominación de la empresa licitante.</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6</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Señalar el número de partida que corresponda.</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7</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 xml:space="preserve">Establecer el porcentaje correspondiente al Capítulo III, de los casos de excepción al contenido nacional, de las </w:t>
            </w:r>
            <w:r w:rsidRPr="00F90E4B">
              <w:rPr>
                <w:rFonts w:ascii="Arial" w:hAnsi="Arial"/>
                <w:i/>
                <w:sz w:val="14"/>
                <w:szCs w:val="14"/>
              </w:rPr>
              <w:t>“Reglas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w:t>
            </w:r>
          </w:p>
        </w:tc>
      </w:tr>
      <w:tr w:rsidR="00CF511B" w:rsidRPr="00F90E4B" w:rsidTr="001E144C">
        <w:trPr>
          <w:trHeight w:val="113"/>
          <w:jc w:val="center"/>
        </w:trPr>
        <w:tc>
          <w:tcPr>
            <w:tcW w:w="106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center"/>
              <w:rPr>
                <w:rFonts w:ascii="Arial" w:hAnsi="Arial"/>
                <w:sz w:val="14"/>
                <w:szCs w:val="14"/>
              </w:rPr>
            </w:pPr>
            <w:r w:rsidRPr="00F90E4B">
              <w:rPr>
                <w:rFonts w:ascii="Arial" w:hAnsi="Arial"/>
                <w:sz w:val="14"/>
                <w:szCs w:val="14"/>
              </w:rPr>
              <w:t>8</w:t>
            </w:r>
          </w:p>
        </w:tc>
        <w:tc>
          <w:tcPr>
            <w:tcW w:w="7508" w:type="dxa"/>
            <w:tcBorders>
              <w:top w:val="single" w:sz="6" w:space="0" w:color="auto"/>
              <w:left w:val="single" w:sz="6" w:space="0" w:color="auto"/>
              <w:bottom w:val="single" w:sz="6" w:space="0" w:color="auto"/>
              <w:right w:val="single" w:sz="6" w:space="0" w:color="auto"/>
            </w:tcBorders>
          </w:tcPr>
          <w:p w:rsidR="00CF511B" w:rsidRPr="00F90E4B" w:rsidRDefault="00CF511B" w:rsidP="001E144C">
            <w:pPr>
              <w:spacing w:after="60" w:line="220" w:lineRule="exact"/>
              <w:jc w:val="both"/>
              <w:rPr>
                <w:rFonts w:ascii="Arial" w:hAnsi="Arial"/>
                <w:sz w:val="14"/>
                <w:szCs w:val="14"/>
              </w:rPr>
            </w:pPr>
            <w:r w:rsidRPr="00F90E4B">
              <w:rPr>
                <w:rFonts w:ascii="Arial" w:hAnsi="Arial"/>
                <w:sz w:val="14"/>
                <w:szCs w:val="14"/>
              </w:rPr>
              <w:t>Anotar el nombre y firma del representante de la empresa licitante.</w:t>
            </w:r>
          </w:p>
        </w:tc>
      </w:tr>
    </w:tbl>
    <w:p w:rsidR="00CF511B" w:rsidRPr="00F90E4B" w:rsidRDefault="00CF511B" w:rsidP="00CF511B">
      <w:pPr>
        <w:spacing w:after="60" w:line="200" w:lineRule="exact"/>
        <w:ind w:firstLine="288"/>
        <w:jc w:val="both"/>
        <w:rPr>
          <w:rFonts w:ascii="Arial" w:hAnsi="Arial"/>
          <w:sz w:val="14"/>
          <w:szCs w:val="14"/>
        </w:rPr>
      </w:pPr>
      <w:r w:rsidRPr="00F90E4B">
        <w:rPr>
          <w:rFonts w:ascii="Arial" w:hAnsi="Arial"/>
          <w:b/>
          <w:sz w:val="14"/>
          <w:szCs w:val="14"/>
        </w:rPr>
        <w:t xml:space="preserve">NOTA: </w:t>
      </w:r>
      <w:r w:rsidRPr="00F90E4B">
        <w:rPr>
          <w:rFonts w:ascii="Arial" w:hAnsi="Arial"/>
          <w:sz w:val="14"/>
          <w:szCs w:val="14"/>
        </w:rPr>
        <w:t>Si el licitante es una persona física, se podrá ajustar el presente formato en su parte conducente.</w:t>
      </w:r>
    </w:p>
    <w:p w:rsidR="00CF511B" w:rsidRPr="00242329" w:rsidRDefault="00CF511B" w:rsidP="00CF511B">
      <w:pPr>
        <w:suppressAutoHyphens/>
        <w:spacing w:after="0"/>
        <w:ind w:firstLine="288"/>
        <w:jc w:val="center"/>
        <w:rPr>
          <w:rFonts w:ascii="Arial" w:hAnsi="Arial" w:cs="Arial"/>
          <w:sz w:val="18"/>
          <w:szCs w:val="18"/>
          <w:lang w:val="es-ES" w:eastAsia="es-MX"/>
        </w:rPr>
      </w:pPr>
      <w:r w:rsidRPr="00242329">
        <w:rPr>
          <w:rFonts w:ascii="Arial" w:hAnsi="Arial" w:cs="Arial"/>
          <w:sz w:val="18"/>
          <w:szCs w:val="18"/>
          <w:lang w:val="es-ES" w:eastAsia="es-MX"/>
        </w:rPr>
        <w:br w:type="page"/>
      </w:r>
    </w:p>
    <w:p w:rsidR="001E144C" w:rsidRDefault="001E144C" w:rsidP="001E144C">
      <w:pPr>
        <w:pStyle w:val="Ttulo1"/>
        <w:spacing w:before="0" w:after="0"/>
        <w:jc w:val="center"/>
        <w:rPr>
          <w:sz w:val="18"/>
          <w:szCs w:val="18"/>
        </w:rPr>
      </w:pPr>
      <w:bookmarkStart w:id="1" w:name="_Toc421792621"/>
      <w:r w:rsidRPr="00242329">
        <w:rPr>
          <w:sz w:val="18"/>
          <w:szCs w:val="18"/>
        </w:rPr>
        <w:lastRenderedPageBreak/>
        <w:t xml:space="preserve">ANEXO </w:t>
      </w:r>
      <w:r>
        <w:rPr>
          <w:sz w:val="18"/>
          <w:szCs w:val="18"/>
        </w:rPr>
        <w:t>8</w:t>
      </w:r>
      <w:r w:rsidRPr="00242329">
        <w:rPr>
          <w:sz w:val="18"/>
          <w:szCs w:val="18"/>
        </w:rPr>
        <w:t xml:space="preserve"> </w:t>
      </w:r>
      <w:r>
        <w:rPr>
          <w:sz w:val="18"/>
          <w:szCs w:val="18"/>
        </w:rPr>
        <w:t xml:space="preserve">B </w:t>
      </w:r>
      <w:r w:rsidRPr="00242329">
        <w:rPr>
          <w:sz w:val="18"/>
          <w:szCs w:val="18"/>
        </w:rPr>
        <w:t>(</w:t>
      </w:r>
      <w:r>
        <w:rPr>
          <w:sz w:val="18"/>
          <w:szCs w:val="18"/>
        </w:rPr>
        <w:t>OCHO B</w:t>
      </w:r>
      <w:r w:rsidRPr="00242329">
        <w:rPr>
          <w:sz w:val="18"/>
          <w:szCs w:val="18"/>
        </w:rPr>
        <w:t>)</w:t>
      </w:r>
    </w:p>
    <w:p w:rsidR="001E144C" w:rsidRPr="00F90E4B" w:rsidRDefault="001553BB" w:rsidP="001E144C">
      <w:pPr>
        <w:pBdr>
          <w:bottom w:val="single" w:sz="6" w:space="1" w:color="auto"/>
        </w:pBdr>
        <w:spacing w:after="60" w:line="200" w:lineRule="exact"/>
        <w:jc w:val="both"/>
        <w:rPr>
          <w:rFonts w:ascii="Arial" w:hAnsi="Arial"/>
          <w:b/>
          <w:sz w:val="14"/>
          <w:szCs w:val="14"/>
        </w:rPr>
      </w:pPr>
      <w:r w:rsidRPr="001553BB">
        <w:rPr>
          <w:rFonts w:ascii="Arial" w:hAnsi="Arial"/>
          <w:b/>
          <w:bCs/>
          <w:sz w:val="14"/>
          <w:szCs w:val="14"/>
        </w:rPr>
        <w:t>FORMATO PARA LA MANIFESTACION QUE DEBERAN PRESENTAR LOS PROVEEDORES QUE PARTICIPEN EN LICITACIONES PUBLICAS INTERNACIONALES BAJO LA COBERTURA DE TRATADOS PARA LA ADQUISICION DE BIENES, Y DAR CUMPLIMIENTO A LO DISPUESTO EN LA REGLA 5.2</w:t>
      </w:r>
      <w:r w:rsidR="001E144C" w:rsidRPr="00F90E4B">
        <w:rPr>
          <w:rFonts w:ascii="Arial" w:hAnsi="Arial"/>
          <w:b/>
          <w:sz w:val="14"/>
          <w:szCs w:val="14"/>
        </w:rPr>
        <w:t xml:space="preserve"> DE LAS REGLAS PARA LA CELEBRACIÓN DE LICITACIONES PÚBLICAS INTERNACIONALES BAJO LA COBERTURA DE TRATADOS DE LIBRE COMERCIO SUSCRITOS POR LOS ESTADOS UNIDOS MEXICANOS</w:t>
      </w:r>
    </w:p>
    <w:p w:rsidR="001E144C" w:rsidRDefault="001E144C" w:rsidP="001E144C">
      <w:pPr>
        <w:suppressAutoHyphens/>
        <w:spacing w:after="0"/>
        <w:ind w:firstLine="288"/>
        <w:jc w:val="center"/>
        <w:rPr>
          <w:rFonts w:ascii="Arial" w:hAnsi="Arial"/>
          <w:sz w:val="14"/>
          <w:szCs w:val="14"/>
        </w:rPr>
      </w:pPr>
    </w:p>
    <w:p w:rsidR="001E144C" w:rsidRPr="001E144C" w:rsidRDefault="001E144C" w:rsidP="001E144C">
      <w:pPr>
        <w:suppressAutoHyphens/>
        <w:spacing w:after="0"/>
        <w:ind w:left="6381"/>
        <w:jc w:val="center"/>
        <w:rPr>
          <w:rFonts w:ascii="Arial" w:hAnsi="Arial"/>
          <w:sz w:val="14"/>
          <w:szCs w:val="14"/>
        </w:rPr>
      </w:pPr>
      <w:r w:rsidRPr="001E144C">
        <w:rPr>
          <w:rFonts w:ascii="Arial" w:hAnsi="Arial"/>
          <w:sz w:val="14"/>
          <w:szCs w:val="14"/>
        </w:rPr>
        <w:t>____ de_______________ de ______ (1)</w:t>
      </w:r>
    </w:p>
    <w:p w:rsidR="001E144C" w:rsidRPr="001E144C" w:rsidRDefault="001E144C" w:rsidP="001E144C">
      <w:pPr>
        <w:suppressAutoHyphens/>
        <w:spacing w:after="0"/>
        <w:ind w:firstLine="288"/>
        <w:rPr>
          <w:rFonts w:ascii="Arial" w:hAnsi="Arial"/>
          <w:sz w:val="14"/>
          <w:szCs w:val="14"/>
        </w:rPr>
      </w:pPr>
      <w:r w:rsidRPr="001E144C">
        <w:rPr>
          <w:rFonts w:ascii="Arial" w:hAnsi="Arial"/>
          <w:sz w:val="14"/>
          <w:szCs w:val="14"/>
        </w:rPr>
        <w:t>________(2)____________</w:t>
      </w:r>
    </w:p>
    <w:p w:rsidR="001E144C" w:rsidRPr="001E144C" w:rsidRDefault="001E144C" w:rsidP="001E144C">
      <w:pPr>
        <w:suppressAutoHyphens/>
        <w:spacing w:after="0"/>
        <w:ind w:firstLine="288"/>
        <w:rPr>
          <w:rFonts w:ascii="Arial" w:hAnsi="Arial"/>
          <w:sz w:val="14"/>
          <w:szCs w:val="14"/>
        </w:rPr>
      </w:pPr>
      <w:r w:rsidRPr="001E144C">
        <w:rPr>
          <w:rFonts w:ascii="Arial" w:hAnsi="Arial"/>
          <w:sz w:val="14"/>
          <w:szCs w:val="14"/>
        </w:rPr>
        <w:t>PRESENTE.</w:t>
      </w:r>
    </w:p>
    <w:p w:rsidR="001E144C" w:rsidRDefault="001E144C" w:rsidP="001E144C">
      <w:pPr>
        <w:suppressAutoHyphens/>
        <w:spacing w:after="0"/>
        <w:ind w:firstLine="288"/>
        <w:jc w:val="both"/>
        <w:rPr>
          <w:rFonts w:ascii="Arial" w:hAnsi="Arial"/>
          <w:sz w:val="14"/>
          <w:szCs w:val="14"/>
        </w:rPr>
      </w:pPr>
    </w:p>
    <w:p w:rsidR="001E144C" w:rsidRDefault="001E144C" w:rsidP="001E144C">
      <w:pPr>
        <w:suppressAutoHyphens/>
        <w:spacing w:after="0"/>
        <w:ind w:firstLine="288"/>
        <w:jc w:val="both"/>
        <w:rPr>
          <w:rFonts w:ascii="Arial" w:hAnsi="Arial"/>
          <w:sz w:val="14"/>
          <w:szCs w:val="14"/>
        </w:rPr>
      </w:pPr>
      <w:r w:rsidRPr="001E144C">
        <w:rPr>
          <w:rFonts w:ascii="Arial" w:hAnsi="Arial"/>
          <w:sz w:val="14"/>
          <w:szCs w:val="14"/>
        </w:rPr>
        <w:t>Me refiero al procedimiento _________(3)_________ No._____(4)____ en el que mi representada, la empresa __________________(5)_____________participa a través de la presente propuesta.</w:t>
      </w:r>
    </w:p>
    <w:p w:rsidR="001E144C" w:rsidRPr="001E144C" w:rsidRDefault="001E144C" w:rsidP="001E144C">
      <w:pPr>
        <w:suppressAutoHyphens/>
        <w:spacing w:after="0"/>
        <w:ind w:firstLine="288"/>
        <w:jc w:val="both"/>
        <w:rPr>
          <w:rFonts w:ascii="Arial" w:hAnsi="Arial"/>
          <w:sz w:val="14"/>
          <w:szCs w:val="14"/>
        </w:rPr>
      </w:pPr>
    </w:p>
    <w:p w:rsidR="001E144C" w:rsidRDefault="001E144C" w:rsidP="001E144C">
      <w:pPr>
        <w:suppressAutoHyphens/>
        <w:spacing w:after="0"/>
        <w:ind w:firstLine="288"/>
        <w:jc w:val="both"/>
        <w:rPr>
          <w:rFonts w:ascii="Arial" w:hAnsi="Arial"/>
          <w:sz w:val="14"/>
          <w:szCs w:val="14"/>
        </w:rPr>
      </w:pPr>
      <w:r w:rsidRPr="001E144C">
        <w:rPr>
          <w:rFonts w:ascii="Arial" w:hAnsi="Arial"/>
          <w:sz w:val="14"/>
          <w:szCs w:val="14"/>
        </w:rPr>
        <w:t>Sobre el particular, y en los términos de lo previsto en las</w:t>
      </w:r>
      <w:r w:rsidRPr="001E144C">
        <w:rPr>
          <w:rFonts w:ascii="Arial" w:hAnsi="Arial"/>
          <w:i/>
          <w:iCs/>
          <w:sz w:val="14"/>
          <w:szCs w:val="14"/>
        </w:rPr>
        <w:t xml:space="preserve"> "Reglas para la celebración de licitaciones públicas internacionales bajo la cobertura de tratados de libre comercio suscritos por los Estados Unidos Mexicanos"</w:t>
      </w:r>
      <w:r w:rsidRPr="001E144C">
        <w:rPr>
          <w:rFonts w:ascii="Arial" w:hAnsi="Arial"/>
          <w:sz w:val="14"/>
          <w:szCs w:val="14"/>
        </w:rPr>
        <w:t>, el que suscribe manifiesta bajo protesta de decir verdad que, en el supuesto de que me sea adjudicado el contrato respectivo, el (la totalidad de los) bien(es) que oferto, con la marca y/o modelo indicado en mi proposición, bajo la partida(s) número ____(6)_____, son originarios de México y cumplen con la regla de origen aplicable en materia de contratación pública de conformidad con el Tratado de Libre Comercio _______(7)______.</w:t>
      </w:r>
    </w:p>
    <w:p w:rsidR="001E144C" w:rsidRPr="001E144C" w:rsidRDefault="001E144C" w:rsidP="001E144C">
      <w:pPr>
        <w:suppressAutoHyphens/>
        <w:spacing w:after="0"/>
        <w:ind w:firstLine="288"/>
        <w:jc w:val="both"/>
        <w:rPr>
          <w:rFonts w:ascii="Arial" w:hAnsi="Arial"/>
          <w:sz w:val="14"/>
          <w:szCs w:val="14"/>
        </w:rPr>
      </w:pPr>
    </w:p>
    <w:p w:rsidR="001E144C" w:rsidRPr="001E144C" w:rsidRDefault="001E144C" w:rsidP="001E144C">
      <w:pPr>
        <w:suppressAutoHyphens/>
        <w:spacing w:after="0"/>
        <w:ind w:firstLine="288"/>
        <w:jc w:val="both"/>
        <w:rPr>
          <w:rFonts w:ascii="Arial" w:hAnsi="Arial"/>
          <w:sz w:val="14"/>
          <w:szCs w:val="14"/>
        </w:rPr>
      </w:pPr>
      <w:r w:rsidRPr="001E144C">
        <w:rPr>
          <w:rFonts w:ascii="Arial" w:hAnsi="Arial"/>
          <w:sz w:val="14"/>
          <w:szCs w:val="14"/>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tbl>
      <w:tblPr>
        <w:tblW w:w="0" w:type="auto"/>
        <w:tblCellMar>
          <w:top w:w="15" w:type="dxa"/>
          <w:left w:w="15" w:type="dxa"/>
          <w:bottom w:w="15" w:type="dxa"/>
          <w:right w:w="15" w:type="dxa"/>
        </w:tblCellMar>
        <w:tblLook w:val="04A0" w:firstRow="1" w:lastRow="0" w:firstColumn="1" w:lastColumn="0" w:noHBand="0" w:noVBand="1"/>
      </w:tblPr>
      <w:tblGrid>
        <w:gridCol w:w="4500"/>
      </w:tblGrid>
      <w:tr w:rsidR="001E144C" w:rsidRPr="001E144C" w:rsidTr="001E144C">
        <w:trPr>
          <w:trHeight w:val="1095"/>
        </w:trPr>
        <w:tc>
          <w:tcPr>
            <w:tcW w:w="4500" w:type="dxa"/>
            <w:tcMar>
              <w:top w:w="15" w:type="dxa"/>
              <w:left w:w="70" w:type="dxa"/>
              <w:bottom w:w="15" w:type="dxa"/>
              <w:right w:w="70"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 </w:t>
            </w:r>
          </w:p>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ATENTAMENTE</w:t>
            </w:r>
          </w:p>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______________(8)______________</w:t>
            </w:r>
          </w:p>
        </w:tc>
      </w:tr>
    </w:tbl>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 </w:t>
      </w:r>
    </w:p>
    <w:p w:rsidR="001E144C" w:rsidRDefault="001E144C" w:rsidP="001E144C">
      <w:pPr>
        <w:suppressAutoHyphens/>
        <w:spacing w:after="0"/>
        <w:ind w:firstLine="288"/>
        <w:jc w:val="center"/>
        <w:rPr>
          <w:rFonts w:ascii="Arial" w:hAnsi="Arial"/>
          <w:b/>
          <w:bCs/>
          <w:sz w:val="14"/>
          <w:szCs w:val="14"/>
        </w:rPr>
      </w:pPr>
      <w:r w:rsidRPr="001E144C">
        <w:rPr>
          <w:rFonts w:ascii="Arial" w:hAnsi="Arial"/>
          <w:b/>
          <w:bCs/>
          <w:sz w:val="14"/>
          <w:szCs w:val="14"/>
        </w:rPr>
        <w:t>INSTRUCTIVO PARA EL LLENADO DEL FORMATO PARA LA MANIFESTACION QUE DEBERAN PRESENTAR LOS PROVEEDORES QUE PARTICIPEN EN LICITACIONES PUBLICAS INTERNACIONALES BAJO LA COBERTURA DE TRATADOS PARA LA ADQUISICION DE BIENES, Y DAR CUMPLIMIENTO A LO DISPUESTO EN LA REGLA 5.2 DE ESTE INSTRUMENTO</w:t>
      </w:r>
    </w:p>
    <w:p w:rsidR="001553BB" w:rsidRPr="001E144C" w:rsidRDefault="001553BB" w:rsidP="001E144C">
      <w:pPr>
        <w:suppressAutoHyphens/>
        <w:spacing w:after="0"/>
        <w:ind w:firstLine="288"/>
        <w:jc w:val="center"/>
        <w:rPr>
          <w:rFonts w:ascii="Arial" w:hAnsi="Arial"/>
          <w:sz w:val="14"/>
          <w:szCs w:val="14"/>
        </w:rPr>
      </w:pPr>
    </w:p>
    <w:tbl>
      <w:tblPr>
        <w:tblW w:w="0" w:type="auto"/>
        <w:tblCellMar>
          <w:top w:w="15" w:type="dxa"/>
          <w:left w:w="15" w:type="dxa"/>
          <w:bottom w:w="15" w:type="dxa"/>
          <w:right w:w="15" w:type="dxa"/>
        </w:tblCellMar>
        <w:tblLook w:val="04A0" w:firstRow="1" w:lastRow="0" w:firstColumn="1" w:lastColumn="0" w:noHBand="0" w:noVBand="1"/>
      </w:tblPr>
      <w:tblGrid>
        <w:gridCol w:w="1346"/>
        <w:gridCol w:w="7366"/>
      </w:tblGrid>
      <w:tr w:rsidR="001E144C" w:rsidRPr="001E144C" w:rsidTr="001E144C">
        <w:trPr>
          <w:trHeight w:val="380"/>
        </w:trPr>
        <w:tc>
          <w:tcPr>
            <w:tcW w:w="1346" w:type="dxa"/>
            <w:tcBorders>
              <w:top w:val="single" w:sz="6" w:space="0" w:color="000000"/>
              <w:left w:val="single" w:sz="6" w:space="0" w:color="000000"/>
              <w:bottom w:val="single" w:sz="6" w:space="0" w:color="000000"/>
              <w:right w:val="single" w:sz="6" w:space="0" w:color="000000"/>
            </w:tcBorders>
            <w:shd w:val="clear" w:color="auto" w:fill="E0E0E0"/>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b/>
                <w:bCs/>
                <w:sz w:val="14"/>
                <w:szCs w:val="14"/>
              </w:rPr>
              <w:t>NUMERO</w:t>
            </w:r>
          </w:p>
        </w:tc>
        <w:tc>
          <w:tcPr>
            <w:tcW w:w="7366" w:type="dxa"/>
            <w:tcBorders>
              <w:top w:val="single" w:sz="6" w:space="0" w:color="000000"/>
              <w:left w:val="single" w:sz="6" w:space="0" w:color="000000"/>
              <w:bottom w:val="single" w:sz="6" w:space="0" w:color="000000"/>
              <w:right w:val="single" w:sz="6" w:space="0" w:color="000000"/>
            </w:tcBorders>
            <w:shd w:val="clear" w:color="auto" w:fill="E0E0E0"/>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b/>
                <w:bCs/>
                <w:sz w:val="14"/>
                <w:szCs w:val="14"/>
              </w:rPr>
              <w:t>DESCRIPCION</w:t>
            </w:r>
          </w:p>
        </w:tc>
      </w:tr>
      <w:tr w:rsidR="001E144C" w:rsidRPr="001E144C" w:rsidTr="001E144C">
        <w:trPr>
          <w:trHeight w:val="365"/>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1</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Señalar la fecha de suscripción del documento.</w:t>
            </w:r>
          </w:p>
        </w:tc>
      </w:tr>
      <w:tr w:rsidR="001E144C" w:rsidRPr="001E144C" w:rsidTr="001E144C">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2</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Anotar el nombre de la dependencia o entidad convocante.</w:t>
            </w:r>
          </w:p>
        </w:tc>
      </w:tr>
      <w:tr w:rsidR="001E144C" w:rsidRPr="001E144C" w:rsidTr="001E144C">
        <w:trPr>
          <w:trHeight w:val="629"/>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3</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Precisar el procedimiento de contratación de que se trate, licitación pública o invitación a cuando menos tres personas.</w:t>
            </w:r>
          </w:p>
        </w:tc>
      </w:tr>
      <w:tr w:rsidR="001E144C" w:rsidRPr="001E144C" w:rsidTr="001E144C">
        <w:trPr>
          <w:trHeight w:val="365"/>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4</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Indicar el número de procedimiento respectivo.</w:t>
            </w:r>
          </w:p>
        </w:tc>
      </w:tr>
      <w:tr w:rsidR="001E144C" w:rsidRPr="001E144C" w:rsidTr="001E144C">
        <w:trPr>
          <w:trHeight w:val="365"/>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5</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Citar el nombre o razón social o denominación del licitante.</w:t>
            </w:r>
          </w:p>
        </w:tc>
      </w:tr>
      <w:tr w:rsidR="001E144C" w:rsidRPr="001E144C" w:rsidTr="001E144C">
        <w:trPr>
          <w:trHeight w:val="365"/>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6</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Señalar el número de partida que corresponda.</w:t>
            </w:r>
          </w:p>
        </w:tc>
      </w:tr>
      <w:tr w:rsidR="001E144C" w:rsidRPr="001E144C" w:rsidTr="001E144C">
        <w:trPr>
          <w:trHeight w:val="629"/>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7</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Indicar el tratado correspondiente a la regla de origen y bajo cuya cobertura se realiza el procedimiento de contratación.</w:t>
            </w:r>
          </w:p>
        </w:tc>
      </w:tr>
      <w:tr w:rsidR="001E144C" w:rsidRPr="001E144C" w:rsidTr="001E144C">
        <w:trPr>
          <w:trHeight w:val="380"/>
        </w:trPr>
        <w:tc>
          <w:tcPr>
            <w:tcW w:w="134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8</w:t>
            </w:r>
          </w:p>
        </w:tc>
        <w:tc>
          <w:tcPr>
            <w:tcW w:w="7366" w:type="dxa"/>
            <w:tcBorders>
              <w:top w:val="single" w:sz="6" w:space="0" w:color="000000"/>
              <w:left w:val="single" w:sz="6" w:space="0" w:color="000000"/>
              <w:bottom w:val="single" w:sz="6" w:space="0" w:color="000000"/>
              <w:right w:val="single" w:sz="6" w:space="0" w:color="000000"/>
            </w:tcBorders>
            <w:tcMar>
              <w:top w:w="15" w:type="dxa"/>
              <w:left w:w="72" w:type="dxa"/>
              <w:bottom w:w="15" w:type="dxa"/>
              <w:right w:w="72" w:type="dxa"/>
            </w:tcMar>
            <w:hideMark/>
          </w:tcPr>
          <w:p w:rsidR="001E144C" w:rsidRPr="001E144C" w:rsidRDefault="001E144C" w:rsidP="001E144C">
            <w:pPr>
              <w:suppressAutoHyphens/>
              <w:spacing w:after="0"/>
              <w:ind w:firstLine="288"/>
              <w:jc w:val="center"/>
              <w:rPr>
                <w:rFonts w:ascii="Arial" w:hAnsi="Arial"/>
                <w:sz w:val="14"/>
                <w:szCs w:val="14"/>
              </w:rPr>
            </w:pPr>
            <w:r w:rsidRPr="001E144C">
              <w:rPr>
                <w:rFonts w:ascii="Arial" w:hAnsi="Arial"/>
                <w:sz w:val="14"/>
                <w:szCs w:val="14"/>
              </w:rPr>
              <w:t>Anotar el nombre y firma del representante de la empresa licitante.</w:t>
            </w:r>
          </w:p>
        </w:tc>
      </w:tr>
    </w:tbl>
    <w:p w:rsidR="001E144C" w:rsidRPr="001E144C" w:rsidRDefault="001E144C" w:rsidP="001E144C">
      <w:pPr>
        <w:suppressAutoHyphens/>
        <w:spacing w:after="0"/>
        <w:ind w:firstLine="288"/>
        <w:jc w:val="center"/>
        <w:rPr>
          <w:rFonts w:ascii="Arial" w:hAnsi="Arial"/>
          <w:sz w:val="14"/>
          <w:szCs w:val="14"/>
        </w:rPr>
      </w:pPr>
      <w:r w:rsidRPr="001E144C">
        <w:rPr>
          <w:rFonts w:ascii="Arial" w:hAnsi="Arial"/>
          <w:b/>
          <w:bCs/>
          <w:sz w:val="14"/>
          <w:szCs w:val="14"/>
        </w:rPr>
        <w:t xml:space="preserve">NOTA: </w:t>
      </w:r>
      <w:r w:rsidRPr="001E144C">
        <w:rPr>
          <w:rFonts w:ascii="Arial" w:hAnsi="Arial"/>
          <w:sz w:val="14"/>
          <w:szCs w:val="14"/>
        </w:rPr>
        <w:t>Si el licitante es una persona física, se podrá ajustar el presente formato en su parte conducente.</w:t>
      </w:r>
    </w:p>
    <w:p w:rsidR="001E144C" w:rsidRPr="00242329" w:rsidRDefault="001E144C" w:rsidP="001E144C">
      <w:pPr>
        <w:suppressAutoHyphens/>
        <w:spacing w:after="0"/>
        <w:ind w:firstLine="288"/>
        <w:jc w:val="center"/>
        <w:rPr>
          <w:rFonts w:ascii="Arial" w:hAnsi="Arial" w:cs="Arial"/>
          <w:sz w:val="18"/>
          <w:szCs w:val="18"/>
          <w:lang w:val="es-ES" w:eastAsia="es-MX"/>
        </w:rPr>
      </w:pPr>
      <w:r w:rsidRPr="00242329">
        <w:rPr>
          <w:rFonts w:ascii="Arial" w:hAnsi="Arial" w:cs="Arial"/>
          <w:sz w:val="18"/>
          <w:szCs w:val="18"/>
          <w:lang w:val="es-ES" w:eastAsia="es-MX"/>
        </w:rPr>
        <w:br w:type="page"/>
      </w:r>
    </w:p>
    <w:p w:rsidR="001E144C" w:rsidRDefault="001E144C" w:rsidP="00CF511B">
      <w:pPr>
        <w:pStyle w:val="Ttulo1"/>
        <w:spacing w:before="0" w:after="0"/>
        <w:jc w:val="center"/>
        <w:rPr>
          <w:sz w:val="18"/>
          <w:szCs w:val="18"/>
          <w:lang w:eastAsia="es-MX"/>
        </w:rPr>
      </w:pPr>
    </w:p>
    <w:p w:rsidR="00CF511B" w:rsidRDefault="00CF511B" w:rsidP="00CF511B">
      <w:pPr>
        <w:pStyle w:val="Ttulo1"/>
        <w:spacing w:before="0" w:after="0"/>
        <w:jc w:val="center"/>
        <w:rPr>
          <w:sz w:val="18"/>
          <w:szCs w:val="18"/>
          <w:lang w:eastAsia="es-MX"/>
        </w:rPr>
      </w:pPr>
      <w:r>
        <w:rPr>
          <w:sz w:val="18"/>
          <w:szCs w:val="18"/>
          <w:lang w:eastAsia="es-MX"/>
        </w:rPr>
        <w:t>ANEXO 8</w:t>
      </w:r>
      <w:r w:rsidR="001E144C">
        <w:rPr>
          <w:sz w:val="18"/>
          <w:szCs w:val="18"/>
          <w:lang w:eastAsia="es-MX"/>
        </w:rPr>
        <w:t>C</w:t>
      </w:r>
      <w:r w:rsidRPr="00242329">
        <w:rPr>
          <w:sz w:val="18"/>
          <w:szCs w:val="18"/>
          <w:lang w:eastAsia="es-MX"/>
        </w:rPr>
        <w:t xml:space="preserve"> (</w:t>
      </w:r>
      <w:r>
        <w:rPr>
          <w:sz w:val="18"/>
          <w:szCs w:val="18"/>
          <w:lang w:eastAsia="es-MX"/>
        </w:rPr>
        <w:t>OCHO</w:t>
      </w:r>
      <w:r w:rsidRPr="00242329">
        <w:rPr>
          <w:sz w:val="18"/>
          <w:szCs w:val="18"/>
          <w:lang w:eastAsia="es-MX"/>
        </w:rPr>
        <w:t xml:space="preserve"> </w:t>
      </w:r>
      <w:r w:rsidR="001E144C">
        <w:rPr>
          <w:sz w:val="18"/>
          <w:szCs w:val="18"/>
          <w:lang w:eastAsia="es-MX"/>
        </w:rPr>
        <w:t>C</w:t>
      </w:r>
      <w:r w:rsidRPr="00242329">
        <w:rPr>
          <w:sz w:val="18"/>
          <w:szCs w:val="18"/>
          <w:lang w:eastAsia="es-MX"/>
        </w:rPr>
        <w:t>)</w:t>
      </w:r>
      <w:bookmarkEnd w:id="1"/>
    </w:p>
    <w:p w:rsidR="00CF511B" w:rsidRPr="008F12C8" w:rsidRDefault="00CF511B" w:rsidP="00CF511B">
      <w:pPr>
        <w:pStyle w:val="Texto0"/>
        <w:pBdr>
          <w:bottom w:val="single" w:sz="6" w:space="1" w:color="auto"/>
        </w:pBdr>
        <w:spacing w:line="264" w:lineRule="exact"/>
        <w:ind w:firstLine="0"/>
        <w:rPr>
          <w:b/>
          <w:sz w:val="14"/>
          <w:szCs w:val="14"/>
        </w:rPr>
      </w:pPr>
      <w:r w:rsidRPr="008F12C8">
        <w:rPr>
          <w:b/>
          <w:sz w:val="14"/>
          <w:szCs w:val="14"/>
        </w:rPr>
        <w:t xml:space="preserve">FORMATO PARA LA MANIFESTACIÓN QUE DEBERÁN PRESENTAR LOS </w:t>
      </w:r>
      <w:r>
        <w:rPr>
          <w:b/>
          <w:bCs/>
          <w:sz w:val="14"/>
          <w:szCs w:val="14"/>
          <w:lang w:val="es-ES_tradnl"/>
        </w:rPr>
        <w:t>PROVEEDORES</w:t>
      </w:r>
      <w:r w:rsidRPr="008F12C8">
        <w:rPr>
          <w:b/>
          <w:sz w:val="14"/>
          <w:szCs w:val="14"/>
        </w:rPr>
        <w:t xml:space="preserve"> QUE PARTICIPEN EN LICITACIONES PÚBLICAS INTERNACIONALES BAJO LA COBERTURA DE TRATADOS PARA LA ADQUISICIÓN DE BIENES, Y DAR CUMPLIMIENTO A LO DISPUESTO EN LA REGLA 5.2 DE LAS REGLAS PARA LA CELEBRACIÓN DE LICITACIONES PÚBLICAS INTERNACIONALES BAJO LA COBERTURA DE TRATADOS DE LIBRE COMERCIO SUSCRITOS POR LOS ESTADOS UNIDOS MEXICANOS</w:t>
      </w:r>
    </w:p>
    <w:p w:rsidR="00CF511B" w:rsidRPr="008F12C8" w:rsidRDefault="00CF511B" w:rsidP="00CF511B">
      <w:pPr>
        <w:pStyle w:val="Texto0"/>
        <w:spacing w:line="264" w:lineRule="exact"/>
        <w:jc w:val="right"/>
        <w:rPr>
          <w:sz w:val="14"/>
          <w:szCs w:val="14"/>
        </w:rPr>
      </w:pPr>
      <w:r w:rsidRPr="008F12C8">
        <w:rPr>
          <w:sz w:val="14"/>
          <w:szCs w:val="14"/>
        </w:rPr>
        <w:t>____ de _______________ de ______ (1)</w:t>
      </w:r>
    </w:p>
    <w:p w:rsidR="00CF511B" w:rsidRPr="008F12C8" w:rsidRDefault="00CF511B" w:rsidP="00CF511B">
      <w:pPr>
        <w:pStyle w:val="Texto0"/>
        <w:spacing w:line="264" w:lineRule="exact"/>
        <w:rPr>
          <w:sz w:val="14"/>
          <w:szCs w:val="14"/>
        </w:rPr>
      </w:pPr>
      <w:r w:rsidRPr="008F12C8">
        <w:rPr>
          <w:sz w:val="14"/>
          <w:szCs w:val="14"/>
        </w:rPr>
        <w:t>________(2)____________</w:t>
      </w:r>
    </w:p>
    <w:p w:rsidR="00CF511B" w:rsidRPr="008F12C8" w:rsidRDefault="00CF511B" w:rsidP="00CF511B">
      <w:pPr>
        <w:pStyle w:val="Texto0"/>
        <w:spacing w:line="264" w:lineRule="exact"/>
        <w:rPr>
          <w:sz w:val="14"/>
          <w:szCs w:val="14"/>
        </w:rPr>
      </w:pPr>
      <w:r w:rsidRPr="008F12C8">
        <w:rPr>
          <w:sz w:val="14"/>
          <w:szCs w:val="14"/>
        </w:rPr>
        <w:t>PRESENTE.</w:t>
      </w:r>
    </w:p>
    <w:p w:rsidR="00CF511B" w:rsidRPr="008F12C8" w:rsidRDefault="00CF511B" w:rsidP="00CF511B">
      <w:pPr>
        <w:pStyle w:val="Texto0"/>
        <w:spacing w:line="264" w:lineRule="exact"/>
        <w:rPr>
          <w:sz w:val="14"/>
          <w:szCs w:val="14"/>
        </w:rPr>
      </w:pPr>
      <w:r w:rsidRPr="008F12C8">
        <w:rPr>
          <w:sz w:val="14"/>
          <w:szCs w:val="14"/>
        </w:rPr>
        <w:t>Me refiero al procedimiento _________(3)_________ No._____(4)____ en el que mi representada, la empresa __________________(5)_____________participa a través de la presente propuesta.</w:t>
      </w:r>
    </w:p>
    <w:p w:rsidR="00CF511B" w:rsidRPr="008F12C8" w:rsidRDefault="00CF511B" w:rsidP="00CF511B">
      <w:pPr>
        <w:pStyle w:val="Texto0"/>
        <w:spacing w:line="264" w:lineRule="exact"/>
        <w:rPr>
          <w:sz w:val="14"/>
          <w:szCs w:val="14"/>
        </w:rPr>
      </w:pPr>
      <w:r w:rsidRPr="008F12C8">
        <w:rPr>
          <w:sz w:val="14"/>
          <w:szCs w:val="14"/>
        </w:rPr>
        <w:t>Sobre el particular, y en los términos de lo previsto en las “</w:t>
      </w:r>
      <w:r w:rsidRPr="008F12C8">
        <w:rPr>
          <w:i/>
          <w:sz w:val="14"/>
          <w:szCs w:val="14"/>
        </w:rPr>
        <w:t>Reglas para la celebración de licitaciones públicas internacionales bajo la cobertura de tratados de libre comercio suscritos por los Estados Unidos Mexicanos”</w:t>
      </w:r>
      <w:r w:rsidRPr="008F12C8">
        <w:rPr>
          <w:sz w:val="14"/>
          <w:szCs w:val="14"/>
        </w:rPr>
        <w:t>, el que suscribe manifiesta bajo protesta de decir verdad que, en el supuesto de que me sea adjudicado el contrato respectivo, el (la totalidad de los) bien(es) que oferto, con la marca y/o modelo indicado en mi proposición, bajo la clave(s) número ____(6)_____, son originarios de______(7)_____, país que tiene suscrito con los Estados Unidos Mexicanos el Tratado de Libre Comercio _______(8)______, de conformidad con la regla de origen establecida en el capítulo de compras del sector público de dicho tratado.</w:t>
      </w:r>
    </w:p>
    <w:p w:rsidR="00CF511B" w:rsidRPr="008F12C8" w:rsidRDefault="00CF511B" w:rsidP="00CF511B">
      <w:pPr>
        <w:pStyle w:val="Texto0"/>
        <w:spacing w:line="264" w:lineRule="exact"/>
        <w:rPr>
          <w:sz w:val="14"/>
          <w:szCs w:val="14"/>
        </w:rPr>
      </w:pPr>
      <w:r w:rsidRPr="008F12C8">
        <w:rPr>
          <w:sz w:val="14"/>
          <w:szCs w:val="14"/>
        </w:rPr>
        <w:t>Adicionalmente, manifiesto que ante una verificación del cumplimiento de las reglas de origen del (los) bien (es), me comprometo a proporcionar la información que me sea requerida por la instancia correspondiente y que permita sustentar en todo momento la veracidad de la presente, para lo cual conservaré durante tres años dicha información.</w:t>
      </w:r>
    </w:p>
    <w:tbl>
      <w:tblPr>
        <w:tblW w:w="0" w:type="auto"/>
        <w:jc w:val="center"/>
        <w:tblLayout w:type="fixed"/>
        <w:tblCellMar>
          <w:left w:w="70" w:type="dxa"/>
          <w:right w:w="70" w:type="dxa"/>
        </w:tblCellMar>
        <w:tblLook w:val="0000" w:firstRow="0" w:lastRow="0" w:firstColumn="0" w:lastColumn="0" w:noHBand="0" w:noVBand="0"/>
      </w:tblPr>
      <w:tblGrid>
        <w:gridCol w:w="4443"/>
      </w:tblGrid>
      <w:tr w:rsidR="00CF511B" w:rsidRPr="008F12C8" w:rsidTr="001E144C">
        <w:trPr>
          <w:cantSplit/>
          <w:trHeight w:val="513"/>
          <w:jc w:val="center"/>
        </w:trPr>
        <w:tc>
          <w:tcPr>
            <w:tcW w:w="4443" w:type="dxa"/>
          </w:tcPr>
          <w:p w:rsidR="00CF511B" w:rsidRPr="008F12C8" w:rsidRDefault="00CF511B" w:rsidP="001E144C">
            <w:pPr>
              <w:pStyle w:val="Texto0"/>
              <w:spacing w:line="264" w:lineRule="exact"/>
              <w:ind w:firstLine="0"/>
              <w:jc w:val="center"/>
              <w:rPr>
                <w:sz w:val="14"/>
                <w:szCs w:val="14"/>
              </w:rPr>
            </w:pPr>
            <w:r w:rsidRPr="008F12C8">
              <w:rPr>
                <w:sz w:val="14"/>
                <w:szCs w:val="14"/>
              </w:rPr>
              <w:t>ATENTAMENTE</w:t>
            </w:r>
          </w:p>
          <w:p w:rsidR="00CF511B" w:rsidRPr="008F12C8" w:rsidRDefault="00CF511B" w:rsidP="001E144C">
            <w:pPr>
              <w:pStyle w:val="Texto0"/>
              <w:spacing w:line="264" w:lineRule="exact"/>
              <w:ind w:firstLine="0"/>
              <w:jc w:val="center"/>
              <w:rPr>
                <w:sz w:val="14"/>
                <w:szCs w:val="14"/>
              </w:rPr>
            </w:pPr>
            <w:r w:rsidRPr="008F12C8">
              <w:rPr>
                <w:sz w:val="14"/>
                <w:szCs w:val="14"/>
              </w:rPr>
              <w:t>______________(9)______________</w:t>
            </w:r>
          </w:p>
        </w:tc>
      </w:tr>
    </w:tbl>
    <w:p w:rsidR="00CF511B" w:rsidRPr="008F12C8" w:rsidRDefault="00CF511B" w:rsidP="00CF511B">
      <w:pPr>
        <w:pStyle w:val="Texto0"/>
        <w:spacing w:after="0" w:line="240" w:lineRule="auto"/>
        <w:ind w:firstLine="289"/>
        <w:jc w:val="center"/>
        <w:rPr>
          <w:b/>
          <w:sz w:val="14"/>
          <w:szCs w:val="14"/>
        </w:rPr>
      </w:pPr>
      <w:r w:rsidRPr="008F12C8">
        <w:rPr>
          <w:b/>
          <w:sz w:val="14"/>
          <w:szCs w:val="14"/>
        </w:rPr>
        <w:t xml:space="preserve">INSTRUCTIVO PARA EL LLENADO DEL FORMATO PARA LA MANIFESTACIÓN QUE DEBERÁN PRESENTAR LOS PROVEEDORES QUE PARTICIPEN EN LICITACIONES PÚBLICAS INTERNACIONALES BAJO LA COBERTURA DE TRATADOS PARA LA ADQUISICIÓN DE BIENES, Y DAR CUMPLIMIENTO A LO DISPUESTO EN LA REGLA 5.2 </w:t>
      </w:r>
    </w:p>
    <w:tbl>
      <w:tblPr>
        <w:tblW w:w="9477" w:type="dxa"/>
        <w:tblInd w:w="144" w:type="dxa"/>
        <w:tblLayout w:type="fixed"/>
        <w:tblCellMar>
          <w:left w:w="72" w:type="dxa"/>
          <w:right w:w="72" w:type="dxa"/>
        </w:tblCellMar>
        <w:tblLook w:val="0000" w:firstRow="0" w:lastRow="0" w:firstColumn="0" w:lastColumn="0" w:noHBand="0" w:noVBand="0"/>
      </w:tblPr>
      <w:tblGrid>
        <w:gridCol w:w="1464"/>
        <w:gridCol w:w="8013"/>
      </w:tblGrid>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shd w:val="clear" w:color="auto" w:fill="0000FF"/>
            <w:noWrap/>
          </w:tcPr>
          <w:p w:rsidR="00CF511B" w:rsidRPr="008F12C8" w:rsidRDefault="00CF511B" w:rsidP="001E144C">
            <w:pPr>
              <w:pStyle w:val="Texto0"/>
              <w:spacing w:line="264" w:lineRule="exact"/>
              <w:ind w:firstLine="0"/>
              <w:jc w:val="center"/>
              <w:rPr>
                <w:b/>
                <w:sz w:val="14"/>
                <w:szCs w:val="14"/>
              </w:rPr>
            </w:pPr>
            <w:r w:rsidRPr="008F12C8">
              <w:rPr>
                <w:b/>
                <w:sz w:val="14"/>
                <w:szCs w:val="14"/>
              </w:rPr>
              <w:t>NUMERO</w:t>
            </w:r>
          </w:p>
        </w:tc>
        <w:tc>
          <w:tcPr>
            <w:tcW w:w="8013" w:type="dxa"/>
            <w:tcBorders>
              <w:top w:val="single" w:sz="6" w:space="0" w:color="auto"/>
              <w:left w:val="single" w:sz="6" w:space="0" w:color="auto"/>
              <w:bottom w:val="single" w:sz="6" w:space="0" w:color="auto"/>
              <w:right w:val="single" w:sz="6" w:space="0" w:color="auto"/>
            </w:tcBorders>
            <w:shd w:val="clear" w:color="auto" w:fill="0000FF"/>
          </w:tcPr>
          <w:p w:rsidR="00CF511B" w:rsidRPr="008F12C8" w:rsidRDefault="00CF511B" w:rsidP="001E144C">
            <w:pPr>
              <w:pStyle w:val="Texto0"/>
              <w:spacing w:line="264" w:lineRule="exact"/>
              <w:ind w:firstLine="0"/>
              <w:jc w:val="center"/>
              <w:rPr>
                <w:b/>
                <w:sz w:val="14"/>
                <w:szCs w:val="14"/>
              </w:rPr>
            </w:pPr>
            <w:r w:rsidRPr="008F12C8">
              <w:rPr>
                <w:b/>
                <w:sz w:val="14"/>
                <w:szCs w:val="14"/>
              </w:rPr>
              <w:t>DESCRIPCIÓN</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1</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Señalar la fecha de suscripción del documento.</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2</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Anotar el nombre de la dependencia o entidad Convocante.</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3</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Precisar el procedimiento de contratación de que se trate, licitación pública o invitación a cuando menos tres personas.</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4</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Indicar el número de procedimiento respectivo.</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5</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Citar el nombre o razón social o denominación del licitante.</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6</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Señalar el número de clave que corresponda.</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7</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Anotar el nombre del país de origen del bien.</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8</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Indicar el tratado bajo cuya cobertura se realiza el procedimiento de contratación.</w:t>
            </w:r>
          </w:p>
        </w:tc>
      </w:tr>
      <w:tr w:rsidR="00CF511B" w:rsidRPr="008F12C8" w:rsidTr="001E144C">
        <w:trPr>
          <w:trHeight w:val="93"/>
        </w:trPr>
        <w:tc>
          <w:tcPr>
            <w:tcW w:w="1464"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jc w:val="center"/>
              <w:rPr>
                <w:sz w:val="14"/>
                <w:szCs w:val="14"/>
              </w:rPr>
            </w:pPr>
            <w:r w:rsidRPr="008F12C8">
              <w:rPr>
                <w:sz w:val="14"/>
                <w:szCs w:val="14"/>
              </w:rPr>
              <w:t>9</w:t>
            </w:r>
          </w:p>
        </w:tc>
        <w:tc>
          <w:tcPr>
            <w:tcW w:w="8013" w:type="dxa"/>
            <w:tcBorders>
              <w:top w:val="single" w:sz="6" w:space="0" w:color="auto"/>
              <w:left w:val="single" w:sz="6" w:space="0" w:color="auto"/>
              <w:bottom w:val="single" w:sz="6" w:space="0" w:color="auto"/>
              <w:right w:val="single" w:sz="6" w:space="0" w:color="auto"/>
            </w:tcBorders>
          </w:tcPr>
          <w:p w:rsidR="00CF511B" w:rsidRPr="008F12C8" w:rsidRDefault="00CF511B" w:rsidP="001E144C">
            <w:pPr>
              <w:pStyle w:val="Texto0"/>
              <w:spacing w:line="264" w:lineRule="exact"/>
              <w:ind w:firstLine="0"/>
              <w:rPr>
                <w:sz w:val="14"/>
                <w:szCs w:val="14"/>
              </w:rPr>
            </w:pPr>
            <w:r w:rsidRPr="008F12C8">
              <w:rPr>
                <w:sz w:val="14"/>
                <w:szCs w:val="14"/>
              </w:rPr>
              <w:t>Anotar el nombre y firma del representante de la empresa licitante.</w:t>
            </w:r>
          </w:p>
        </w:tc>
      </w:tr>
    </w:tbl>
    <w:p w:rsidR="00CF511B" w:rsidRPr="008F12C8" w:rsidRDefault="00CF511B" w:rsidP="00CF511B">
      <w:pPr>
        <w:jc w:val="center"/>
        <w:rPr>
          <w:rFonts w:ascii="Arial" w:hAnsi="Arial" w:cs="Arial"/>
          <w:b/>
          <w:sz w:val="14"/>
          <w:szCs w:val="14"/>
        </w:rPr>
      </w:pPr>
      <w:r w:rsidRPr="008F12C8">
        <w:rPr>
          <w:rFonts w:ascii="Arial" w:hAnsi="Arial" w:cs="Arial"/>
          <w:b/>
          <w:sz w:val="14"/>
          <w:szCs w:val="14"/>
        </w:rPr>
        <w:t xml:space="preserve">NOTA: </w:t>
      </w:r>
      <w:r w:rsidRPr="008F12C8">
        <w:rPr>
          <w:rFonts w:ascii="Arial" w:hAnsi="Arial" w:cs="Arial"/>
          <w:sz w:val="14"/>
          <w:szCs w:val="14"/>
        </w:rPr>
        <w:t>Si el licitante es una persona física, se podrá ajustar el presente formato en su parte conducente</w:t>
      </w:r>
    </w:p>
    <w:p w:rsidR="00CF511B" w:rsidRPr="00A57FDC" w:rsidRDefault="00CF511B" w:rsidP="00CF511B">
      <w:pPr>
        <w:suppressAutoHyphens/>
        <w:spacing w:after="0"/>
        <w:jc w:val="both"/>
        <w:rPr>
          <w:rFonts w:ascii="Arial" w:hAnsi="Arial" w:cs="Arial"/>
          <w:sz w:val="18"/>
          <w:szCs w:val="18"/>
          <w:lang w:eastAsia="es-MX"/>
        </w:rPr>
      </w:pPr>
    </w:p>
    <w:p w:rsidR="00CF511B" w:rsidRPr="00B844BD" w:rsidRDefault="00CF511B" w:rsidP="00CF511B">
      <w:pPr>
        <w:spacing w:after="0" w:line="240" w:lineRule="auto"/>
        <w:jc w:val="both"/>
        <w:rPr>
          <w:rFonts w:ascii="Arial" w:hAnsi="Arial" w:cs="Arial"/>
          <w:sz w:val="20"/>
          <w:szCs w:val="20"/>
        </w:rPr>
      </w:pPr>
    </w:p>
    <w:p w:rsidR="00287137" w:rsidRDefault="00287137" w:rsidP="00D03397">
      <w:pPr>
        <w:pStyle w:val="Ttulo1"/>
        <w:numPr>
          <w:ilvl w:val="0"/>
          <w:numId w:val="0"/>
        </w:numPr>
        <w:spacing w:before="0" w:after="0"/>
        <w:ind w:left="-284"/>
        <w:jc w:val="center"/>
        <w:rPr>
          <w:rFonts w:cs="Arial"/>
          <w:sz w:val="20"/>
          <w:szCs w:val="20"/>
          <w:lang w:val="es-ES_tradnl"/>
        </w:rPr>
      </w:pPr>
    </w:p>
    <w:p w:rsidR="00D03397" w:rsidRPr="00573053" w:rsidRDefault="00D03397" w:rsidP="00D03397">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ANEXO 9</w:t>
      </w:r>
    </w:p>
    <w:p w:rsidR="00287137" w:rsidRDefault="0028713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MANIFIESTO DE NO EXISTIR IMPEDIMENTO PARA PARTICIPAR </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EN LA LICITACIÓN PÚBLICA NACIONAL ELECTRÓNICA NÚMERO </w:t>
      </w:r>
      <w:r w:rsidRPr="001573A4">
        <w:rPr>
          <w:rFonts w:cs="Arial"/>
          <w:sz w:val="20"/>
          <w:szCs w:val="20"/>
          <w:lang w:val="es-ES"/>
        </w:rPr>
        <w:t>LA-019GYR120-</w:t>
      </w:r>
      <w:r w:rsidR="00195FEE">
        <w:rPr>
          <w:rFonts w:cs="Arial"/>
          <w:sz w:val="20"/>
          <w:szCs w:val="20"/>
          <w:lang w:val="es-ES"/>
        </w:rPr>
        <w:t>E</w:t>
      </w:r>
      <w:r w:rsidR="00CF511B">
        <w:rPr>
          <w:rFonts w:cs="Arial"/>
          <w:sz w:val="20"/>
          <w:szCs w:val="20"/>
          <w:lang w:val="es-ES"/>
        </w:rPr>
        <w:t>_</w:t>
      </w:r>
      <w:r w:rsidRPr="001573A4">
        <w:rPr>
          <w:rFonts w:cs="Arial"/>
          <w:sz w:val="20"/>
          <w:szCs w:val="20"/>
          <w:lang w:val="es-ES"/>
        </w:rPr>
        <w:t>-201</w:t>
      </w:r>
      <w:r w:rsidR="00195FEE">
        <w:rPr>
          <w:rFonts w:cs="Arial"/>
          <w:sz w:val="20"/>
          <w:szCs w:val="20"/>
          <w:lang w:val="es-ES"/>
        </w:rPr>
        <w:t>6</w:t>
      </w:r>
      <w:r w:rsidRPr="00573053">
        <w:rPr>
          <w:rFonts w:cs="Arial"/>
          <w:sz w:val="20"/>
          <w:szCs w:val="20"/>
          <w:lang w:val="es-ES_tradnl"/>
        </w:rPr>
        <w:t>.</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 xml:space="preserve"> </w:t>
      </w:r>
    </w:p>
    <w:p w:rsidR="00D03397" w:rsidRPr="00573053" w:rsidRDefault="00287137"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 de ___________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pStyle w:val="Estilo"/>
        <w:ind w:left="-284"/>
        <w:jc w:val="both"/>
        <w:rPr>
          <w:rFonts w:cs="Arial"/>
          <w:b w:val="0"/>
          <w:lang w:val="es-ES_tradnl"/>
        </w:rPr>
      </w:pPr>
      <w:r w:rsidRPr="00573053">
        <w:rPr>
          <w:rFonts w:cs="Arial"/>
          <w:b w:val="0"/>
          <w:i/>
          <w:lang w:val="es-ES_tradnl"/>
        </w:rPr>
        <w:t xml:space="preserve">[Nombre del que suscribe el presente Anexo] </w:t>
      </w:r>
      <w:r w:rsidRPr="00573053">
        <w:rPr>
          <w:rFonts w:cs="Arial"/>
          <w:b w:val="0"/>
          <w:lang w:val="es-ES_tradnl"/>
        </w:rPr>
        <w:t xml:space="preserve">en mi carácter de Representante Legal de la </w:t>
      </w:r>
      <w:r>
        <w:rPr>
          <w:rFonts w:cs="Arial"/>
          <w:b w:val="0"/>
          <w:i/>
          <w:lang w:val="es-ES_tradnl"/>
        </w:rPr>
        <w:t xml:space="preserve">(Persona Física  o </w:t>
      </w:r>
      <w:r w:rsidRPr="00573053">
        <w:rPr>
          <w:rFonts w:cs="Arial"/>
          <w:b w:val="0"/>
          <w:i/>
          <w:lang w:val="es-ES_tradnl"/>
        </w:rPr>
        <w:t>Moral)</w:t>
      </w:r>
      <w:r w:rsidRPr="00573053">
        <w:rPr>
          <w:rFonts w:cs="Arial"/>
          <w:b w:val="0"/>
          <w:lang w:val="es-ES_tradnl"/>
        </w:rPr>
        <w:t>, declaro bajo protesta de decir verdad que mi representada y las personas que forma</w:t>
      </w:r>
      <w:r>
        <w:rPr>
          <w:rFonts w:cs="Arial"/>
          <w:b w:val="0"/>
          <w:lang w:val="es-ES_tradnl"/>
        </w:rPr>
        <w:t>n</w:t>
      </w:r>
      <w:r w:rsidRPr="00573053">
        <w:rPr>
          <w:rFonts w:cs="Arial"/>
          <w:b w:val="0"/>
          <w:lang w:val="es-ES_tradnl"/>
        </w:rPr>
        <w:t xml:space="preserve"> parte de ésta, no se encuentran  en alguno de los supuestos establecidos en los artículos 50 y 60 de la Ley de Adquisiciones, Arrendamientos </w:t>
      </w:r>
      <w:r>
        <w:rPr>
          <w:rFonts w:cs="Arial"/>
          <w:b w:val="0"/>
          <w:lang w:val="es-ES_tradnl"/>
        </w:rPr>
        <w:t>y Servicios del Sector Público.</w:t>
      </w:r>
    </w:p>
    <w:p w:rsidR="00D03397" w:rsidRPr="001573A4" w:rsidRDefault="00D03397" w:rsidP="00D03397">
      <w:pPr>
        <w:pStyle w:val="Estilo"/>
        <w:ind w:left="-284"/>
        <w:jc w:val="both"/>
        <w:rPr>
          <w:rFonts w:cs="Arial"/>
          <w:b w:val="0"/>
          <w:lang w:val="es-ES_tradnl"/>
        </w:rPr>
      </w:pPr>
    </w:p>
    <w:p w:rsidR="00D03397" w:rsidRPr="00573053" w:rsidRDefault="00D03397" w:rsidP="00D03397">
      <w:pPr>
        <w:pStyle w:val="Estilo"/>
        <w:ind w:left="-284"/>
        <w:jc w:val="both"/>
        <w:rPr>
          <w:rFonts w:cs="Arial"/>
          <w:b w:val="0"/>
          <w:lang w:val="es-ES_tradnl"/>
        </w:rPr>
      </w:pPr>
      <w:r w:rsidRPr="00573053">
        <w:rPr>
          <w:rFonts w:cs="Arial"/>
          <w:b w:val="0"/>
          <w:lang w:val="es-ES_tradnl"/>
        </w:rPr>
        <w:t xml:space="preserve">Lo anterior, para los efectos correspondientes del procedimiento de contratación de la Licitación Pública </w:t>
      </w:r>
      <w:r w:rsidR="00CF511B">
        <w:rPr>
          <w:rFonts w:cs="Arial"/>
          <w:b w:val="0"/>
          <w:lang w:val="es-ES_tradnl"/>
        </w:rPr>
        <w:t>Internacional bajo la Cobertura de Tratados</w:t>
      </w:r>
      <w:r w:rsidRPr="00573053">
        <w:rPr>
          <w:rFonts w:cs="Arial"/>
          <w:b w:val="0"/>
          <w:lang w:val="es-ES_tradnl"/>
        </w:rPr>
        <w:t xml:space="preserve"> Electrónica número ____________.</w:t>
      </w:r>
    </w:p>
    <w:p w:rsidR="00D03397" w:rsidRPr="00573053" w:rsidRDefault="00D03397" w:rsidP="00D03397">
      <w:pPr>
        <w:pStyle w:val="Estilo"/>
        <w:rPr>
          <w:rFonts w:cs="Arial"/>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rPr>
          <w:rFonts w:ascii="Arial" w:hAnsi="Arial" w:cs="Arial"/>
          <w:sz w:val="20"/>
          <w:szCs w:val="20"/>
          <w:lang w:val="es-ES_tradnl"/>
        </w:rPr>
      </w:pPr>
      <w:r>
        <w:rPr>
          <w:rFonts w:ascii="Arial" w:hAnsi="Arial" w:cs="Arial"/>
          <w:sz w:val="20"/>
          <w:szCs w:val="20"/>
          <w:lang w:val="es-ES_tradnl"/>
        </w:rPr>
        <w:br w:type="page"/>
      </w:r>
    </w:p>
    <w:p w:rsidR="00D03397" w:rsidRPr="00573053" w:rsidRDefault="00D03397" w:rsidP="00D03397">
      <w:pPr>
        <w:spacing w:line="240" w:lineRule="auto"/>
        <w:jc w:val="center"/>
        <w:rPr>
          <w:rFonts w:ascii="Arial" w:hAnsi="Arial" w:cs="Arial"/>
          <w:b/>
          <w:sz w:val="20"/>
          <w:szCs w:val="20"/>
          <w:lang w:val="es-ES_tradnl"/>
        </w:rPr>
      </w:pPr>
      <w:r w:rsidRPr="00573053">
        <w:rPr>
          <w:rFonts w:ascii="Arial" w:hAnsi="Arial" w:cs="Arial"/>
          <w:b/>
          <w:sz w:val="20"/>
          <w:szCs w:val="20"/>
          <w:lang w:val="es-ES_tradnl"/>
        </w:rPr>
        <w:lastRenderedPageBreak/>
        <w:t>ANEXO 10</w:t>
      </w:r>
    </w:p>
    <w:p w:rsidR="00D03397" w:rsidRPr="00573053" w:rsidRDefault="00D03397" w:rsidP="00D03397">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DECLARACIÓN DE INTEGRIDAD.</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BF7B3A" w:rsidP="00D03397">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D03397"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D03397" w:rsidRPr="00573053">
        <w:rPr>
          <w:rFonts w:ascii="Arial" w:hAnsi="Arial" w:cs="Arial"/>
          <w:sz w:val="20"/>
          <w:szCs w:val="20"/>
          <w:lang w:val="es-ES_tradnl"/>
        </w:rPr>
        <w:t>.</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D03397" w:rsidRPr="00573053" w:rsidRDefault="00D03397" w:rsidP="00D03397">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Pública </w:t>
      </w:r>
      <w:r w:rsidR="00CF511B">
        <w:rPr>
          <w:rFonts w:ascii="Arial" w:hAnsi="Arial" w:cs="Arial"/>
          <w:sz w:val="20"/>
          <w:szCs w:val="20"/>
          <w:lang w:val="es-ES_tradnl"/>
        </w:rPr>
        <w:t xml:space="preserve">Internacional bajo la Cobertura de Tratados </w:t>
      </w:r>
      <w:r w:rsidRPr="00573053">
        <w:rPr>
          <w:rFonts w:ascii="Arial" w:hAnsi="Arial" w:cs="Arial"/>
          <w:sz w:val="20"/>
          <w:szCs w:val="20"/>
          <w:lang w:val="es-ES_tradnl"/>
        </w:rPr>
        <w:t xml:space="preserve">Electrónica número </w:t>
      </w:r>
      <w:r>
        <w:rPr>
          <w:rFonts w:ascii="Arial" w:hAnsi="Arial" w:cs="Arial"/>
          <w:sz w:val="20"/>
          <w:szCs w:val="20"/>
          <w:lang w:val="es-ES_tradnl"/>
        </w:rPr>
        <w:t>LA-019GYR120-</w:t>
      </w:r>
      <w:r w:rsidR="00195FEE">
        <w:rPr>
          <w:rFonts w:ascii="Arial" w:hAnsi="Arial" w:cs="Arial"/>
          <w:sz w:val="20"/>
          <w:szCs w:val="20"/>
          <w:lang w:val="es-ES_tradnl"/>
        </w:rPr>
        <w:t>E</w:t>
      </w:r>
      <w:r w:rsidR="00CF511B">
        <w:rPr>
          <w:rFonts w:ascii="Arial" w:hAnsi="Arial" w:cs="Arial"/>
          <w:sz w:val="20"/>
          <w:szCs w:val="20"/>
          <w:lang w:val="es-ES_tradnl"/>
        </w:rPr>
        <w:t>_</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b</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jo protesta de decir verdad que mi representada se abstendrá por si misma o a través de interpósita persona, de adoptar conductas para que los servidores públicos del IMSS, induzcan o alteren las evaluaciones de las proposiciones, el resultado del procedimiento, u otros aspectos que le otorguen condiciones más ventajosas con relación a los demás participantes.</w:t>
      </w:r>
    </w:p>
    <w:p w:rsidR="00D03397" w:rsidRPr="00573053" w:rsidRDefault="00D03397" w:rsidP="00D03397">
      <w:pPr>
        <w:spacing w:after="0"/>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center"/>
        <w:rPr>
          <w:rFonts w:ascii="Arial" w:hAnsi="Arial" w:cs="Arial"/>
          <w:sz w:val="20"/>
          <w:szCs w:val="20"/>
          <w:lang w:val="es-ES_tradnl"/>
        </w:rPr>
      </w:pPr>
    </w:p>
    <w:p w:rsidR="00D03397" w:rsidRPr="00573053" w:rsidRDefault="00D03397" w:rsidP="00D03397">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D03397" w:rsidRPr="00573053" w:rsidRDefault="00D03397" w:rsidP="00D03397">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Pr="00573053" w:rsidRDefault="00D03397" w:rsidP="00D03397">
      <w:pPr>
        <w:spacing w:after="0" w:line="240" w:lineRule="auto"/>
        <w:ind w:left="-284"/>
        <w:jc w:val="both"/>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D03397" w:rsidRDefault="00D03397" w:rsidP="00D03397">
      <w:pPr>
        <w:spacing w:after="0" w:line="240" w:lineRule="auto"/>
        <w:jc w:val="center"/>
        <w:rPr>
          <w:rFonts w:ascii="Arial" w:hAnsi="Arial" w:cs="Arial"/>
          <w:sz w:val="20"/>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DA1F43" w:rsidRDefault="00511360" w:rsidP="00511360">
      <w:pPr>
        <w:spacing w:after="0" w:line="240" w:lineRule="auto"/>
        <w:ind w:left="-284"/>
        <w:jc w:val="both"/>
        <w:rPr>
          <w:rFonts w:ascii="Arial" w:hAnsi="Arial" w:cs="Arial"/>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Pr="00573053" w:rsidRDefault="00511360" w:rsidP="00511360">
      <w:pPr>
        <w:spacing w:line="240" w:lineRule="auto"/>
        <w:ind w:left="-284"/>
        <w:jc w:val="center"/>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511360" w:rsidRDefault="00511360" w:rsidP="006F2CEB">
      <w:pPr>
        <w:pStyle w:val="Ttulo1"/>
        <w:numPr>
          <w:ilvl w:val="0"/>
          <w:numId w:val="0"/>
        </w:numPr>
        <w:spacing w:before="0" w:after="0"/>
        <w:ind w:left="-284"/>
        <w:rPr>
          <w:rFonts w:cs="Arial"/>
          <w:sz w:val="20"/>
          <w:szCs w:val="20"/>
          <w:lang w:val="es-ES_tradnl"/>
        </w:rPr>
      </w:pPr>
    </w:p>
    <w:p w:rsidR="006F2CEB" w:rsidRDefault="006F2CEB" w:rsidP="006F2CEB">
      <w:pPr>
        <w:rPr>
          <w:lang w:val="es-ES_tradnl" w:eastAsia="ar-SA"/>
        </w:rPr>
      </w:pPr>
    </w:p>
    <w:p w:rsidR="006F2CEB" w:rsidRDefault="006F2CEB" w:rsidP="006F2CEB">
      <w:pPr>
        <w:rPr>
          <w:lang w:val="es-ES_tradnl" w:eastAsia="ar-SA"/>
        </w:rPr>
      </w:pPr>
    </w:p>
    <w:p w:rsidR="006F2CEB" w:rsidRPr="006F2CEB" w:rsidRDefault="006F2CEB" w:rsidP="006F2CEB">
      <w:pPr>
        <w:rPr>
          <w:lang w:val="es-ES_tradnl" w:eastAsia="ar-SA"/>
        </w:rPr>
      </w:pPr>
    </w:p>
    <w:p w:rsidR="00511360" w:rsidRDefault="00511360">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F2CEB">
      <w:pPr>
        <w:spacing w:line="240" w:lineRule="auto"/>
        <w:jc w:val="center"/>
        <w:rPr>
          <w:rFonts w:ascii="Arial" w:hAnsi="Arial" w:cs="Arial"/>
          <w:b/>
          <w:sz w:val="20"/>
          <w:szCs w:val="20"/>
          <w:lang w:val="es-ES_tradnl"/>
        </w:rPr>
      </w:pPr>
    </w:p>
    <w:p w:rsidR="006F2CEB" w:rsidRPr="00573053" w:rsidRDefault="00D449A0" w:rsidP="006F2CEB">
      <w:pPr>
        <w:spacing w:line="240" w:lineRule="auto"/>
        <w:jc w:val="center"/>
        <w:rPr>
          <w:rFonts w:ascii="Arial" w:hAnsi="Arial" w:cs="Arial"/>
          <w:b/>
          <w:sz w:val="20"/>
          <w:szCs w:val="20"/>
          <w:lang w:val="es-ES_tradnl"/>
        </w:rPr>
      </w:pPr>
      <w:r>
        <w:rPr>
          <w:rFonts w:ascii="Arial" w:hAnsi="Arial" w:cs="Arial"/>
          <w:b/>
          <w:sz w:val="20"/>
          <w:szCs w:val="20"/>
          <w:lang w:val="es-ES_tradnl"/>
        </w:rPr>
        <w:t>ANEXO 11</w:t>
      </w:r>
    </w:p>
    <w:p w:rsidR="006F2CEB" w:rsidRPr="00573053" w:rsidRDefault="006F2CEB" w:rsidP="006F2CEB">
      <w:pPr>
        <w:pStyle w:val="Ttulo1"/>
        <w:tabs>
          <w:tab w:val="clear" w:pos="432"/>
          <w:tab w:val="num" w:pos="0"/>
        </w:tabs>
        <w:spacing w:before="0" w:after="0"/>
        <w:ind w:left="-284" w:firstLine="0"/>
        <w:jc w:val="center"/>
        <w:rPr>
          <w:rFonts w:cs="Arial"/>
          <w:sz w:val="20"/>
          <w:szCs w:val="20"/>
          <w:lang w:val="es-ES_tradnl"/>
        </w:rPr>
      </w:pPr>
      <w:r w:rsidRPr="006F2CEB">
        <w:rPr>
          <w:rFonts w:cs="Arial"/>
          <w:sz w:val="20"/>
          <w:szCs w:val="20"/>
          <w:lang w:val="es-ES_tradnl"/>
        </w:rPr>
        <w:t>ESCRITO DE LIBERACIÓN DE RESPONSABILIDAD</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BF7B3A" w:rsidP="006F2CEB">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F2CEB" w:rsidRPr="00573053">
        <w:rPr>
          <w:rFonts w:ascii="Arial" w:hAnsi="Arial" w:cs="Arial"/>
          <w:sz w:val="20"/>
          <w:szCs w:val="20"/>
          <w:lang w:val="es-ES_tradnl"/>
        </w:rPr>
        <w:t>México, a _______ de ______ de 201</w:t>
      </w:r>
      <w:r w:rsidR="00195FEE">
        <w:rPr>
          <w:rFonts w:ascii="Arial" w:hAnsi="Arial" w:cs="Arial"/>
          <w:sz w:val="20"/>
          <w:szCs w:val="20"/>
          <w:lang w:val="es-ES_tradnl"/>
        </w:rPr>
        <w:t>6</w:t>
      </w:r>
      <w:r w:rsidR="006F2CEB" w:rsidRPr="00573053">
        <w:rPr>
          <w:rFonts w:ascii="Arial" w:hAnsi="Arial" w:cs="Arial"/>
          <w:sz w:val="20"/>
          <w:szCs w:val="20"/>
          <w:lang w:val="es-ES_tradnl"/>
        </w:rPr>
        <w:t>.</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Instituto Mexicano del Seguro Social</w:t>
      </w:r>
    </w:p>
    <w:p w:rsidR="006F2CEB" w:rsidRPr="00573053" w:rsidRDefault="006F2CEB" w:rsidP="006F2CEB">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F2CEB" w:rsidRPr="00573053"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Default="006F2CEB" w:rsidP="006F2CEB">
      <w:pPr>
        <w:spacing w:after="0"/>
        <w:ind w:left="-284"/>
        <w:jc w:val="both"/>
        <w:rPr>
          <w:rFonts w:ascii="Arial" w:hAnsi="Arial" w:cs="Arial"/>
          <w:sz w:val="20"/>
          <w:szCs w:val="20"/>
          <w:lang w:val="es-ES_tradnl"/>
        </w:rPr>
      </w:pPr>
      <w:r w:rsidRPr="00D03397">
        <w:rPr>
          <w:rFonts w:ascii="Arial" w:hAnsi="Arial" w:cs="Arial"/>
          <w:i/>
          <w:sz w:val="20"/>
          <w:szCs w:val="20"/>
          <w:u w:val="single"/>
          <w:lang w:val="es-ES_tradnl"/>
        </w:rPr>
        <w:t>[Nombre del que suscribe el presente Anexo]</w:t>
      </w:r>
      <w:r w:rsidRPr="00573053">
        <w:rPr>
          <w:rFonts w:ascii="Arial" w:hAnsi="Arial" w:cs="Arial"/>
          <w:i/>
          <w:sz w:val="20"/>
          <w:szCs w:val="20"/>
          <w:lang w:val="es-ES_tradnl"/>
        </w:rPr>
        <w:t xml:space="preserve"> </w:t>
      </w:r>
      <w:r w:rsidRPr="00573053">
        <w:rPr>
          <w:rFonts w:ascii="Arial" w:hAnsi="Arial" w:cs="Arial"/>
          <w:sz w:val="20"/>
          <w:szCs w:val="20"/>
          <w:lang w:val="es-ES_tradnl"/>
        </w:rPr>
        <w:t xml:space="preserve">en mi carácter de Representante Legal de la </w:t>
      </w:r>
      <w:r>
        <w:rPr>
          <w:rFonts w:ascii="Arial" w:hAnsi="Arial" w:cs="Arial"/>
          <w:i/>
          <w:sz w:val="20"/>
          <w:szCs w:val="20"/>
          <w:lang w:val="es-ES_tradnl"/>
        </w:rPr>
        <w:t>[</w:t>
      </w:r>
      <w:r w:rsidRPr="00D03397">
        <w:rPr>
          <w:rFonts w:ascii="Arial" w:hAnsi="Arial" w:cs="Arial"/>
          <w:i/>
          <w:sz w:val="20"/>
          <w:szCs w:val="20"/>
          <w:u w:val="single"/>
          <w:lang w:val="es-ES_tradnl"/>
        </w:rPr>
        <w:t>Persona Física o Moral]</w:t>
      </w:r>
      <w:r w:rsidRPr="00573053">
        <w:rPr>
          <w:rFonts w:ascii="Arial" w:hAnsi="Arial" w:cs="Arial"/>
          <w:sz w:val="20"/>
          <w:szCs w:val="20"/>
          <w:lang w:val="es-ES_tradnl"/>
        </w:rPr>
        <w:t xml:space="preserve">, y en términos de la Convocatoria a la Licitación </w:t>
      </w:r>
      <w:r w:rsidR="00CF511B" w:rsidRPr="00CF511B">
        <w:rPr>
          <w:rFonts w:ascii="Arial" w:hAnsi="Arial" w:cs="Arial"/>
          <w:sz w:val="20"/>
          <w:szCs w:val="20"/>
          <w:lang w:val="es-ES_tradnl"/>
        </w:rPr>
        <w:t xml:space="preserve">Pública Internacional bajo la Cobertura de Tratados Electrónica </w:t>
      </w:r>
      <w:r w:rsidRPr="00573053">
        <w:rPr>
          <w:rFonts w:ascii="Arial" w:hAnsi="Arial" w:cs="Arial"/>
          <w:sz w:val="20"/>
          <w:szCs w:val="20"/>
          <w:lang w:val="es-ES_tradnl"/>
        </w:rPr>
        <w:t xml:space="preserve">número </w:t>
      </w:r>
      <w:r>
        <w:rPr>
          <w:rFonts w:ascii="Arial" w:hAnsi="Arial" w:cs="Arial"/>
          <w:sz w:val="20"/>
          <w:szCs w:val="20"/>
          <w:lang w:val="es-ES_tradnl"/>
        </w:rPr>
        <w:t>LA-019GYR120-</w:t>
      </w:r>
      <w:r w:rsidR="00195FEE">
        <w:rPr>
          <w:rFonts w:ascii="Arial" w:hAnsi="Arial" w:cs="Arial"/>
          <w:sz w:val="20"/>
          <w:szCs w:val="20"/>
          <w:lang w:val="es-ES_tradnl"/>
        </w:rPr>
        <w:t>E</w:t>
      </w:r>
      <w:r w:rsidR="00032525">
        <w:rPr>
          <w:rFonts w:ascii="Arial" w:hAnsi="Arial" w:cs="Arial"/>
          <w:sz w:val="20"/>
          <w:szCs w:val="20"/>
          <w:lang w:val="es-ES_tradnl"/>
        </w:rPr>
        <w:t xml:space="preserve">_  </w:t>
      </w:r>
      <w:r>
        <w:rPr>
          <w:rFonts w:ascii="Arial" w:hAnsi="Arial" w:cs="Arial"/>
          <w:sz w:val="20"/>
          <w:szCs w:val="20"/>
          <w:lang w:val="es-ES_tradnl"/>
        </w:rPr>
        <w:t>-201</w:t>
      </w:r>
      <w:r w:rsidR="00195FEE">
        <w:rPr>
          <w:rFonts w:ascii="Arial" w:hAnsi="Arial" w:cs="Arial"/>
          <w:sz w:val="20"/>
          <w:szCs w:val="20"/>
          <w:lang w:val="es-ES_tradnl"/>
        </w:rPr>
        <w:t>6</w:t>
      </w:r>
      <w:r w:rsidRPr="00573053">
        <w:rPr>
          <w:rFonts w:ascii="Arial" w:hAnsi="Arial" w:cs="Arial"/>
          <w:sz w:val="20"/>
          <w:szCs w:val="20"/>
          <w:lang w:val="es-ES_tradnl"/>
        </w:rPr>
        <w:t>, dec</w:t>
      </w:r>
      <w:r w:rsidRPr="00573053">
        <w:rPr>
          <w:rFonts w:ascii="Arial" w:eastAsia="Heiti SC Light" w:hAnsi="Arial" w:cs="Arial"/>
          <w:sz w:val="20"/>
          <w:szCs w:val="20"/>
          <w:lang w:val="es-ES_tradnl"/>
        </w:rPr>
        <w:t>la</w:t>
      </w:r>
      <w:r w:rsidRPr="00573053">
        <w:rPr>
          <w:rFonts w:ascii="Arial" w:hAnsi="Arial" w:cs="Arial"/>
          <w:sz w:val="20"/>
          <w:szCs w:val="20"/>
          <w:lang w:val="es-ES_tradnl"/>
        </w:rPr>
        <w:t>ro</w:t>
      </w:r>
      <w:r w:rsidRPr="00573053">
        <w:rPr>
          <w:rFonts w:ascii="Arial" w:eastAsia="Heiti SC Light" w:hAnsi="Arial" w:cs="Arial"/>
          <w:sz w:val="20"/>
          <w:szCs w:val="20"/>
          <w:lang w:val="es-ES_tradnl"/>
        </w:rPr>
        <w:t xml:space="preserve"> </w:t>
      </w:r>
      <w:r w:rsidRPr="00573053">
        <w:rPr>
          <w:rFonts w:ascii="Arial" w:hAnsi="Arial" w:cs="Arial"/>
          <w:sz w:val="20"/>
          <w:szCs w:val="20"/>
          <w:lang w:val="es-ES_tradnl"/>
        </w:rPr>
        <w:t xml:space="preserve">que </w:t>
      </w:r>
      <w:r w:rsidRPr="006F2CEB">
        <w:rPr>
          <w:rFonts w:ascii="Arial" w:hAnsi="Arial" w:cs="Arial"/>
          <w:sz w:val="20"/>
          <w:szCs w:val="20"/>
          <w:lang w:val="es-ES"/>
        </w:rPr>
        <w:t>en caso de resultar adjudicado, me obligo a liberar al IMSS de toda responsabilidad de carácter civil, mercantil, penal o administrativa que, en su caso, se ocasione con motivo de la infracción de derechos de autor, patentes, marcas u otros derechos de propiedad industrial o intelectual a nivel nacional o internacional</w:t>
      </w:r>
      <w:r>
        <w:rPr>
          <w:rFonts w:ascii="Arial" w:hAnsi="Arial" w:cs="Arial"/>
          <w:sz w:val="20"/>
          <w:szCs w:val="20"/>
          <w:lang w:val="es-ES"/>
        </w:rPr>
        <w:t>.</w:t>
      </w:r>
    </w:p>
    <w:p w:rsidR="006F2CEB" w:rsidRDefault="006F2CEB" w:rsidP="006F2CEB">
      <w:pPr>
        <w:spacing w:after="0"/>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center"/>
        <w:rPr>
          <w:rFonts w:ascii="Arial" w:hAnsi="Arial" w:cs="Arial"/>
          <w:sz w:val="20"/>
          <w:szCs w:val="20"/>
          <w:lang w:val="es-ES_tradnl"/>
        </w:rPr>
      </w:pPr>
    </w:p>
    <w:p w:rsidR="006F2CEB" w:rsidRPr="00573053" w:rsidRDefault="006F2CEB" w:rsidP="006F2CEB">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_____________________________________________</w:t>
      </w:r>
    </w:p>
    <w:p w:rsidR="006F2CEB" w:rsidRPr="00573053" w:rsidRDefault="006F2CEB" w:rsidP="006F2CEB">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6F2CEB" w:rsidRPr="00573053" w:rsidRDefault="006F2CEB" w:rsidP="006F2CEB">
      <w:pPr>
        <w:spacing w:after="0" w:line="240" w:lineRule="auto"/>
        <w:ind w:left="-284"/>
        <w:jc w:val="both"/>
        <w:rPr>
          <w:rFonts w:ascii="Arial" w:hAnsi="Arial" w:cs="Arial"/>
          <w:sz w:val="20"/>
          <w:szCs w:val="20"/>
          <w:lang w:val="es-ES_tradnl"/>
        </w:rPr>
      </w:pPr>
    </w:p>
    <w:p w:rsidR="00511360" w:rsidRDefault="00511360" w:rsidP="00853750">
      <w:pPr>
        <w:pStyle w:val="Ttulo1"/>
        <w:numPr>
          <w:ilvl w:val="0"/>
          <w:numId w:val="0"/>
        </w:numPr>
        <w:spacing w:before="0" w:after="0"/>
        <w:ind w:left="-284"/>
        <w:jc w:val="center"/>
        <w:rPr>
          <w:rFonts w:cs="Arial"/>
          <w:sz w:val="20"/>
          <w:szCs w:val="20"/>
          <w:lang w:val="es-ES_tradnl"/>
        </w:rPr>
      </w:pPr>
    </w:p>
    <w:p w:rsidR="006F2CEB" w:rsidRDefault="006F2CEB">
      <w:pPr>
        <w:rPr>
          <w:rFonts w:ascii="Arial" w:eastAsia="Times New Roman" w:hAnsi="Arial" w:cs="Arial"/>
          <w:b/>
          <w:bCs/>
          <w:kern w:val="1"/>
          <w:sz w:val="20"/>
          <w:szCs w:val="20"/>
          <w:lang w:val="es-ES_tradnl" w:eastAsia="ar-SA"/>
        </w:rPr>
      </w:pPr>
      <w:r>
        <w:rPr>
          <w:rFonts w:cs="Arial"/>
          <w:sz w:val="20"/>
          <w:szCs w:val="20"/>
          <w:lang w:val="es-ES_tradnl"/>
        </w:rPr>
        <w:br w:type="page"/>
      </w:r>
    </w:p>
    <w:p w:rsidR="00BF7B3A" w:rsidRDefault="00BF7B3A" w:rsidP="00666789">
      <w:pPr>
        <w:spacing w:line="240" w:lineRule="auto"/>
        <w:jc w:val="center"/>
        <w:rPr>
          <w:rFonts w:ascii="Arial" w:eastAsia="Times New Roman" w:hAnsi="Arial" w:cs="Arial"/>
          <w:b/>
          <w:bCs/>
          <w:kern w:val="1"/>
          <w:sz w:val="20"/>
          <w:szCs w:val="20"/>
          <w:lang w:val="es-ES_tradnl" w:eastAsia="ar-SA"/>
        </w:rPr>
      </w:pPr>
    </w:p>
    <w:p w:rsidR="00666789" w:rsidRPr="00573053" w:rsidRDefault="00666789" w:rsidP="00666789">
      <w:pPr>
        <w:spacing w:line="240" w:lineRule="auto"/>
        <w:jc w:val="center"/>
        <w:rPr>
          <w:rFonts w:ascii="Arial" w:hAnsi="Arial" w:cs="Arial"/>
          <w:b/>
          <w:sz w:val="20"/>
          <w:szCs w:val="20"/>
          <w:lang w:val="es-ES_tradnl"/>
        </w:rPr>
      </w:pPr>
      <w:r>
        <w:rPr>
          <w:rFonts w:ascii="Arial" w:eastAsia="Times New Roman" w:hAnsi="Arial" w:cs="Arial"/>
          <w:b/>
          <w:bCs/>
          <w:kern w:val="1"/>
          <w:sz w:val="20"/>
          <w:szCs w:val="20"/>
          <w:lang w:val="es-ES_tradnl" w:eastAsia="ar-SA"/>
        </w:rPr>
        <w:t>ANEXO 12</w:t>
      </w:r>
    </w:p>
    <w:p w:rsidR="00666789"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 xml:space="preserve">MANIFESTACIÓN DE ESTRATIFICACIÓN DE </w:t>
      </w:r>
    </w:p>
    <w:p w:rsidR="00666789" w:rsidRPr="00573053" w:rsidRDefault="00666789" w:rsidP="00666789">
      <w:pPr>
        <w:spacing w:after="0" w:line="240" w:lineRule="auto"/>
        <w:ind w:left="-284"/>
        <w:jc w:val="center"/>
        <w:rPr>
          <w:rFonts w:ascii="Arial" w:hAnsi="Arial" w:cs="Arial"/>
          <w:b/>
          <w:sz w:val="20"/>
          <w:szCs w:val="20"/>
          <w:lang w:val="es-ES_tradnl"/>
        </w:rPr>
      </w:pPr>
      <w:r w:rsidRPr="00573053">
        <w:rPr>
          <w:rFonts w:ascii="Arial" w:hAnsi="Arial" w:cs="Arial"/>
          <w:b/>
          <w:sz w:val="20"/>
          <w:szCs w:val="20"/>
          <w:lang w:val="es-ES_tradnl"/>
        </w:rPr>
        <w:t>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BF7B3A" w:rsidP="00666789">
      <w:pPr>
        <w:spacing w:after="0" w:line="240" w:lineRule="auto"/>
        <w:ind w:left="-284"/>
        <w:jc w:val="right"/>
        <w:rPr>
          <w:rFonts w:ascii="Arial" w:hAnsi="Arial" w:cs="Arial"/>
          <w:sz w:val="20"/>
          <w:szCs w:val="20"/>
          <w:lang w:val="es-ES_tradnl"/>
        </w:rPr>
      </w:pPr>
      <w:r>
        <w:rPr>
          <w:rFonts w:ascii="Arial" w:hAnsi="Arial" w:cs="Arial"/>
          <w:sz w:val="20"/>
          <w:szCs w:val="20"/>
          <w:lang w:val="es-ES_tradnl"/>
        </w:rPr>
        <w:t xml:space="preserve">Ciudad de </w:t>
      </w:r>
      <w:r w:rsidR="00666789" w:rsidRPr="00573053">
        <w:rPr>
          <w:rFonts w:ascii="Arial" w:hAnsi="Arial" w:cs="Arial"/>
          <w:sz w:val="20"/>
          <w:szCs w:val="20"/>
          <w:lang w:val="es-ES_tradnl"/>
        </w:rPr>
        <w:t>México, a _____(1)____ de __________ de 201</w:t>
      </w:r>
      <w:r w:rsidR="00195FEE">
        <w:rPr>
          <w:rFonts w:ascii="Arial" w:hAnsi="Arial" w:cs="Arial"/>
          <w:sz w:val="20"/>
          <w:szCs w:val="20"/>
          <w:lang w:val="es-ES_tradnl"/>
        </w:rPr>
        <w:t>6</w:t>
      </w:r>
      <w:r w:rsidR="00666789" w:rsidRPr="00573053">
        <w:rPr>
          <w:rFonts w:ascii="Arial" w:hAnsi="Arial" w:cs="Arial"/>
          <w:sz w:val="20"/>
          <w:szCs w:val="20"/>
          <w:lang w:val="es-ES_tradnl"/>
        </w:rPr>
        <w:t>.</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(2) Instituto Mexicano del Seguro Social </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P r e s e n t e.</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Me refiero al procedimiento de (3) Licitación </w:t>
      </w:r>
      <w:r w:rsidR="00CF511B" w:rsidRPr="00CF511B">
        <w:rPr>
          <w:rFonts w:ascii="Arial" w:hAnsi="Arial" w:cs="Arial"/>
          <w:sz w:val="20"/>
          <w:szCs w:val="20"/>
          <w:lang w:val="es-ES_tradnl"/>
        </w:rPr>
        <w:t xml:space="preserve">Pública Internacional bajo la Cobertura de Tratados Electrónica </w:t>
      </w:r>
      <w:r w:rsidRPr="00573053">
        <w:rPr>
          <w:rFonts w:ascii="Arial" w:hAnsi="Arial" w:cs="Arial"/>
          <w:sz w:val="20"/>
          <w:szCs w:val="20"/>
          <w:lang w:val="es-ES_tradnl"/>
        </w:rPr>
        <w:t>número ______(4)___ en el que mí representada, la empresa________(5)_________ participa a través de la presente propuesta.</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Al respecto y de conformidad con lo dispuesto por el artículo 34 del Reglamento de la Ley de Adquisiciones, Arrendamientos y Servicios del Sector Público, manifiesto bajo protesta de decir verdad que mi representada está consti</w:t>
      </w:r>
      <w:r w:rsidRPr="00573053">
        <w:rPr>
          <w:rFonts w:ascii="Arial" w:eastAsia="Apple SD 산돌고딕 Neo 일반체" w:hAnsi="Arial" w:cs="Arial"/>
          <w:sz w:val="20"/>
          <w:szCs w:val="20"/>
          <w:lang w:val="es-ES_tradnl"/>
        </w:rPr>
        <w:t>t</w:t>
      </w:r>
      <w:r w:rsidRPr="00573053">
        <w:rPr>
          <w:rFonts w:ascii="Arial" w:hAnsi="Arial" w:cs="Arial"/>
          <w:sz w:val="20"/>
          <w:szCs w:val="20"/>
          <w:lang w:val="es-ES_tradnl"/>
        </w:rPr>
        <w:t>uida conforme a las l</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yes m</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xicanas, con</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Registro Fed</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r</w:t>
      </w:r>
      <w:r w:rsidRPr="00573053">
        <w:rPr>
          <w:rFonts w:ascii="Arial" w:eastAsia="Heiti SC Light" w:hAnsi="Arial" w:cs="Arial"/>
          <w:sz w:val="20"/>
          <w:szCs w:val="20"/>
          <w:lang w:val="es-ES_tradnl"/>
        </w:rPr>
        <w:t>a</w:t>
      </w:r>
      <w:r w:rsidRPr="00573053">
        <w:rPr>
          <w:rFonts w:ascii="Arial" w:hAnsi="Arial" w:cs="Arial"/>
          <w:sz w:val="20"/>
          <w:szCs w:val="20"/>
          <w:lang w:val="es-ES_tradnl"/>
        </w:rPr>
        <w:t xml:space="preserve">l de Contribuyentes ________(6)________, y asimismo que considerando los criterios (sector, número total de trabajadores y ventas anuales) establecidos en el Acuerdo por el que se establece la estratificación de las micro, pequeñas y medianas empresas, publicado en el Diario Oficial de </w:t>
      </w:r>
      <w:r w:rsidRPr="00573053">
        <w:rPr>
          <w:rFonts w:ascii="Arial" w:eastAsia="Heiti SC Light" w:hAnsi="Arial" w:cs="Arial"/>
          <w:sz w:val="20"/>
          <w:szCs w:val="20"/>
          <w:lang w:val="es-ES_tradnl"/>
        </w:rPr>
        <w:t>l</w:t>
      </w:r>
      <w:r w:rsidRPr="00573053">
        <w:rPr>
          <w:rFonts w:ascii="Arial" w:hAnsi="Arial" w:cs="Arial"/>
          <w:sz w:val="20"/>
          <w:szCs w:val="20"/>
          <w:lang w:val="es-ES_tradnl"/>
        </w:rPr>
        <w:t>a Federación el 30 de junio de 2009, mi representada tiene un Tope Máximo Combinado de _________(7)________, con base en lo cual se estratifica como una empresa _______(8)__________.</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 xml:space="preserve">De igual forma, declaro que la presente manifestación la hago teniendo pleno conocimiento de que la omisión, simulación o presentación de información falsa, son infracciones previstas por el artículo 8 fracciones IV y VIII, sancionables </w:t>
      </w:r>
      <w:r w:rsidRPr="00573053">
        <w:rPr>
          <w:rFonts w:ascii="Arial" w:eastAsia="Apple SD 산돌고딕 Neo 일반체" w:hAnsi="Arial" w:cs="Arial"/>
          <w:sz w:val="20"/>
          <w:szCs w:val="20"/>
          <w:lang w:val="es-ES_tradnl"/>
        </w:rPr>
        <w:t>e</w:t>
      </w:r>
      <w:r w:rsidRPr="00573053">
        <w:rPr>
          <w:rFonts w:ascii="Arial" w:hAnsi="Arial" w:cs="Arial"/>
          <w:sz w:val="20"/>
          <w:szCs w:val="20"/>
          <w:lang w:val="es-ES_tradnl"/>
        </w:rPr>
        <w:t>n términos de lo di</w:t>
      </w:r>
      <w:r w:rsidRPr="00573053">
        <w:rPr>
          <w:rFonts w:ascii="Arial" w:eastAsia="Apple SD 산돌고딕 Neo 일반체" w:hAnsi="Arial" w:cs="Arial"/>
          <w:sz w:val="20"/>
          <w:szCs w:val="20"/>
          <w:lang w:val="es-ES_tradnl"/>
        </w:rPr>
        <w:t>s</w:t>
      </w:r>
      <w:r w:rsidRPr="00573053">
        <w:rPr>
          <w:rFonts w:ascii="Arial" w:hAnsi="Arial" w:cs="Arial"/>
          <w:sz w:val="20"/>
          <w:szCs w:val="20"/>
          <w:lang w:val="es-ES_tradnl"/>
        </w:rPr>
        <w:t>puesto por el artículo 27</w:t>
      </w:r>
      <w:r w:rsidRPr="00573053">
        <w:rPr>
          <w:rFonts w:ascii="Arial" w:eastAsia="Apple SD 산돌고딕 Neo 일반체" w:hAnsi="Arial" w:cs="Arial"/>
          <w:sz w:val="20"/>
          <w:szCs w:val="20"/>
          <w:lang w:val="es-ES_tradnl"/>
        </w:rPr>
        <w:t>,</w:t>
      </w:r>
      <w:r w:rsidRPr="00573053">
        <w:rPr>
          <w:rFonts w:ascii="Arial" w:hAnsi="Arial" w:cs="Arial"/>
          <w:sz w:val="20"/>
          <w:szCs w:val="20"/>
          <w:lang w:val="es-ES_tradnl"/>
        </w:rPr>
        <w:t xml:space="preserve"> ambos de la Ley Federal Anticorrupción en Contrataciones Públicas, y demás disposiciones aplicables.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center"/>
        <w:rPr>
          <w:rFonts w:ascii="Arial" w:hAnsi="Arial" w:cs="Arial"/>
          <w:sz w:val="20"/>
          <w:szCs w:val="20"/>
          <w:lang w:val="es-ES_tradnl"/>
        </w:rPr>
      </w:pPr>
    </w:p>
    <w:p w:rsidR="00666789" w:rsidRPr="00573053" w:rsidRDefault="00666789" w:rsidP="00666789">
      <w:pPr>
        <w:widowControl w:val="0"/>
        <w:spacing w:after="0" w:line="240" w:lineRule="auto"/>
        <w:ind w:left="-284"/>
        <w:jc w:val="center"/>
        <w:rPr>
          <w:rFonts w:ascii="Arial" w:hAnsi="Arial" w:cs="Arial"/>
          <w:sz w:val="20"/>
          <w:szCs w:val="20"/>
          <w:lang w:val="es-ES_tradnl" w:eastAsia="es-ES"/>
        </w:rPr>
      </w:pPr>
      <w:r w:rsidRPr="00573053">
        <w:rPr>
          <w:rFonts w:ascii="Arial" w:hAnsi="Arial" w:cs="Arial"/>
          <w:sz w:val="20"/>
          <w:szCs w:val="20"/>
          <w:lang w:val="es-ES_tradnl" w:eastAsia="es-ES"/>
        </w:rPr>
        <w:t>________________________________(9)_______________________________</w:t>
      </w:r>
    </w:p>
    <w:p w:rsidR="00666789" w:rsidRPr="00573053" w:rsidRDefault="00666789" w:rsidP="00666789">
      <w:pPr>
        <w:spacing w:after="0" w:line="240" w:lineRule="auto"/>
        <w:ind w:left="-284"/>
        <w:jc w:val="center"/>
        <w:rPr>
          <w:rFonts w:ascii="Arial" w:hAnsi="Arial" w:cs="Arial"/>
          <w:bCs/>
          <w:sz w:val="20"/>
          <w:szCs w:val="20"/>
          <w:lang w:val="es-ES_tradnl"/>
        </w:rPr>
      </w:pPr>
      <w:r w:rsidRPr="00573053">
        <w:rPr>
          <w:rFonts w:ascii="Arial" w:hAnsi="Arial" w:cs="Arial"/>
          <w:bCs/>
          <w:sz w:val="20"/>
          <w:szCs w:val="20"/>
          <w:lang w:val="es-ES_tradnl"/>
        </w:rPr>
        <w:t>(Nombre y firma del Representante Legal)</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lang w:val="es-ES_tradnl"/>
        </w:rPr>
        <w:br w:type="page"/>
      </w:r>
    </w:p>
    <w:p w:rsidR="00666789" w:rsidRPr="00573053" w:rsidRDefault="00666789" w:rsidP="00666789">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lastRenderedPageBreak/>
        <w:t>INSTRUCTIVO DE LLENADO DEL FORMATO DE ESTRATIFICACIÓN DE MICRO, PEQUEÑA O MEDIANA EMPRESA (MIPYMES).</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Descripción.</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Formato para que los licitantes manifiesten, bajo protesta de decir verdad, la estratificación que les corresponde como MIPYMES, de conformidad con el Acuerdo de Estratificación de</w:t>
      </w:r>
      <w:r w:rsidRPr="00573053">
        <w:rPr>
          <w:rFonts w:ascii="Arial" w:eastAsia="Apple SD 산돌고딕 Neo 일반체" w:hAnsi="Arial" w:cs="Arial"/>
          <w:sz w:val="20"/>
          <w:szCs w:val="20"/>
          <w:lang w:val="es-ES_tradnl"/>
        </w:rPr>
        <w:t xml:space="preserve"> </w:t>
      </w:r>
      <w:r w:rsidRPr="00573053">
        <w:rPr>
          <w:rFonts w:ascii="Arial" w:hAnsi="Arial" w:cs="Arial"/>
          <w:sz w:val="20"/>
          <w:szCs w:val="20"/>
          <w:lang w:val="es-ES_tradnl"/>
        </w:rPr>
        <w:t>las MIPYMES, publicado en el DOF el 30 de junio de 2009.</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66789">
      <w:pPr>
        <w:spacing w:after="0" w:line="240" w:lineRule="auto"/>
        <w:ind w:left="-284"/>
        <w:jc w:val="both"/>
        <w:rPr>
          <w:rFonts w:ascii="Arial" w:hAnsi="Arial" w:cs="Arial"/>
          <w:b/>
          <w:sz w:val="20"/>
          <w:szCs w:val="20"/>
          <w:lang w:val="es-ES_tradnl"/>
        </w:rPr>
      </w:pPr>
      <w:r w:rsidRPr="00573053">
        <w:rPr>
          <w:rFonts w:ascii="Arial" w:hAnsi="Arial" w:cs="Arial"/>
          <w:b/>
          <w:sz w:val="20"/>
          <w:szCs w:val="20"/>
          <w:lang w:val="es-ES_tradnl"/>
        </w:rPr>
        <w:t>Instructivo de llenado.</w:t>
      </w:r>
    </w:p>
    <w:p w:rsidR="00666789" w:rsidRPr="00573053" w:rsidRDefault="00666789" w:rsidP="00666789">
      <w:pPr>
        <w:spacing w:after="0" w:line="240" w:lineRule="auto"/>
        <w:ind w:left="-284"/>
        <w:jc w:val="both"/>
        <w:rPr>
          <w:rFonts w:ascii="Arial" w:hAnsi="Arial" w:cs="Arial"/>
          <w:sz w:val="20"/>
          <w:szCs w:val="20"/>
          <w:lang w:val="es-ES_tradnl"/>
        </w:rPr>
      </w:pPr>
      <w:r w:rsidRPr="00573053">
        <w:rPr>
          <w:rFonts w:ascii="Arial" w:hAnsi="Arial" w:cs="Arial"/>
          <w:sz w:val="20"/>
          <w:szCs w:val="20"/>
          <w:lang w:val="es-ES_tradnl"/>
        </w:rPr>
        <w:t>Llenar los campos conforme aplique tomando en cuenta los rangos previstos en el Acuerdo antes mencionado.</w:t>
      </w:r>
    </w:p>
    <w:p w:rsidR="00666789" w:rsidRPr="00573053" w:rsidRDefault="00666789" w:rsidP="00666789">
      <w:pPr>
        <w:spacing w:after="0" w:line="240" w:lineRule="auto"/>
        <w:ind w:left="-284"/>
        <w:jc w:val="both"/>
        <w:rPr>
          <w:rFonts w:ascii="Arial" w:hAnsi="Arial" w:cs="Arial"/>
          <w:sz w:val="20"/>
          <w:szCs w:val="20"/>
          <w:lang w:val="es-ES_tradnl"/>
        </w:rPr>
      </w:pP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Señalar la fecha de suscripción del documento.</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de la convocante.</w:t>
      </w:r>
    </w:p>
    <w:p w:rsidR="00666789" w:rsidRPr="00573053" w:rsidRDefault="00666789" w:rsidP="006C6FF7">
      <w:pPr>
        <w:pStyle w:val="Prrafodelista"/>
        <w:numPr>
          <w:ilvl w:val="0"/>
          <w:numId w:val="21"/>
        </w:numPr>
        <w:jc w:val="both"/>
        <w:rPr>
          <w:rFonts w:ascii="Arial" w:hAnsi="Arial" w:cs="Arial"/>
          <w:sz w:val="20"/>
          <w:szCs w:val="20"/>
          <w:lang w:val="es-ES_tradnl"/>
        </w:rPr>
      </w:pPr>
      <w:r w:rsidRPr="00573053">
        <w:rPr>
          <w:rFonts w:ascii="Arial" w:hAnsi="Arial" w:cs="Arial"/>
          <w:sz w:val="20"/>
          <w:szCs w:val="20"/>
          <w:lang w:val="es-ES_tradnl"/>
        </w:rPr>
        <w:t>Precisar el procedimiento de contratación de que se trate (licitación pública o invitación a cuando menos tres personas).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Indicar el número de procedimiento de contratación </w:t>
      </w:r>
      <w:r w:rsidRPr="00573053">
        <w:rPr>
          <w:rFonts w:ascii="Arial" w:eastAsia="Apple SD 산돌고딕 Neo 일반체" w:hAnsi="Arial" w:cs="Arial"/>
          <w:sz w:val="20"/>
          <w:szCs w:val="20"/>
          <w:lang w:val="es-ES_tradnl"/>
        </w:rPr>
        <w:t>a</w:t>
      </w:r>
      <w:r w:rsidRPr="00573053">
        <w:rPr>
          <w:rFonts w:ascii="Arial" w:hAnsi="Arial" w:cs="Arial"/>
          <w:sz w:val="20"/>
          <w:szCs w:val="20"/>
          <w:lang w:val="es-ES_tradnl"/>
        </w:rPr>
        <w:t xml:space="preserve">signado por </w:t>
      </w:r>
      <w:r w:rsidRPr="00573053">
        <w:rPr>
          <w:rFonts w:ascii="Arial" w:hAnsi="Arial" w:cs="Arial"/>
          <w:b/>
          <w:sz w:val="20"/>
          <w:szCs w:val="20"/>
          <w:lang w:val="es-ES_tradnl"/>
        </w:rPr>
        <w:t>CompraNet.</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razón social o denominación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Indicar el Registro Federal de Contribuyentes del licitante.</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Señalar el número que resulte de la aplicación de la expresión. Tope Máximo Combinado = (Trabajadores) x 10% + (Ventas anuales en millones de pesos) x 90%. </w:t>
      </w:r>
      <w:r w:rsidRPr="00573053">
        <w:rPr>
          <w:rFonts w:ascii="Arial" w:eastAsia="Apple SD 산돌고딕 Neo 일반체" w:hAnsi="Arial" w:cs="Arial"/>
          <w:sz w:val="20"/>
          <w:szCs w:val="20"/>
          <w:lang w:val="es-ES_tradnl"/>
        </w:rPr>
        <w:t>P</w:t>
      </w:r>
      <w:r w:rsidRPr="00573053">
        <w:rPr>
          <w:rFonts w:ascii="Arial" w:hAnsi="Arial" w:cs="Arial"/>
          <w:sz w:val="20"/>
          <w:szCs w:val="20"/>
          <w:lang w:val="es-ES_tradnl"/>
        </w:rPr>
        <w:t xml:space="preserve">ara tales efectos puede utilizar la calculadora MIPYMES disponible en la página </w:t>
      </w:r>
      <w:hyperlink r:id="rId13" w:history="1">
        <w:r w:rsidRPr="00573053">
          <w:rPr>
            <w:rFonts w:ascii="Arial" w:hAnsi="Arial" w:cs="Arial"/>
            <w:sz w:val="20"/>
            <w:szCs w:val="20"/>
            <w:lang w:val="es-ES_tradnl"/>
          </w:rPr>
          <w:t>http.//www.comprasdegobierNúm.gob.mx/calculadora</w:t>
        </w:r>
      </w:hyperlink>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“Trabajadores”, utilizar el total de los trabajadores con los que cuenta la empresa a la fecha de la emisión de la manifestación.</w:t>
      </w:r>
    </w:p>
    <w:p w:rsidR="00666789" w:rsidRPr="00573053" w:rsidRDefault="00666789" w:rsidP="00666789">
      <w:pPr>
        <w:pStyle w:val="Prrafodelista"/>
        <w:spacing w:line="360" w:lineRule="auto"/>
        <w:ind w:left="436"/>
        <w:jc w:val="both"/>
        <w:rPr>
          <w:rFonts w:ascii="Arial" w:hAnsi="Arial" w:cs="Arial"/>
          <w:sz w:val="20"/>
          <w:szCs w:val="20"/>
          <w:lang w:val="es-ES_tradnl"/>
        </w:rPr>
      </w:pPr>
      <w:r w:rsidRPr="00573053">
        <w:rPr>
          <w:rFonts w:ascii="Arial" w:hAnsi="Arial" w:cs="Arial"/>
          <w:sz w:val="20"/>
          <w:szCs w:val="20"/>
          <w:lang w:val="es-ES_tradnl"/>
        </w:rPr>
        <w:t>Para el concepto “ventas anuales”, utilizar los datos conforme al reporte de su ejercicio fiscal correspondiente a la última declaración anual de impuestos federales, expresados en millones de pesos.</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 xml:space="preserve"> Señalar el tamaño de la empresa (Micro, Pequeña o Mediana), conforme al resultado de la operación señalada en el numeral anterior.</w:t>
      </w:r>
    </w:p>
    <w:p w:rsidR="00666789" w:rsidRPr="00573053" w:rsidRDefault="00666789" w:rsidP="006C6FF7">
      <w:pPr>
        <w:pStyle w:val="Prrafodelista"/>
        <w:numPr>
          <w:ilvl w:val="0"/>
          <w:numId w:val="21"/>
        </w:numPr>
        <w:spacing w:line="360" w:lineRule="auto"/>
        <w:jc w:val="both"/>
        <w:rPr>
          <w:rFonts w:ascii="Arial" w:hAnsi="Arial" w:cs="Arial"/>
          <w:sz w:val="20"/>
          <w:szCs w:val="20"/>
          <w:lang w:val="es-ES_tradnl"/>
        </w:rPr>
      </w:pPr>
      <w:r w:rsidRPr="00573053">
        <w:rPr>
          <w:rFonts w:ascii="Arial" w:hAnsi="Arial" w:cs="Arial"/>
          <w:sz w:val="20"/>
          <w:szCs w:val="20"/>
          <w:lang w:val="es-ES_tradnl"/>
        </w:rPr>
        <w:t>Anotar el nombre y firma del apoderado o representante legal del licitante.</w:t>
      </w:r>
    </w:p>
    <w:p w:rsidR="00666789" w:rsidRPr="00573053" w:rsidRDefault="00666789" w:rsidP="00666789">
      <w:pPr>
        <w:rPr>
          <w:rFonts w:ascii="Arial" w:hAnsi="Arial" w:cs="Arial"/>
          <w:sz w:val="20"/>
          <w:szCs w:val="20"/>
          <w:lang w:val="es-ES_tradnl"/>
        </w:rPr>
      </w:pPr>
    </w:p>
    <w:p w:rsidR="00666789" w:rsidRPr="00573053" w:rsidRDefault="00666789" w:rsidP="00666789">
      <w:pPr>
        <w:rPr>
          <w:lang w:val="es-ES_tradnl"/>
        </w:rPr>
      </w:pPr>
    </w:p>
    <w:p w:rsidR="00666789" w:rsidRDefault="00666789">
      <w:pPr>
        <w:rPr>
          <w:rFonts w:cs="Arial"/>
          <w:sz w:val="20"/>
          <w:szCs w:val="20"/>
          <w:lang w:val="es-ES_tradnl"/>
        </w:rPr>
      </w:pPr>
    </w:p>
    <w:p w:rsidR="00666789" w:rsidRDefault="00666789">
      <w:pPr>
        <w:rPr>
          <w:rFonts w:cs="Arial"/>
          <w:sz w:val="20"/>
          <w:szCs w:val="20"/>
          <w:lang w:val="es-ES_tradnl"/>
        </w:rPr>
      </w:pPr>
    </w:p>
    <w:p w:rsidR="00666789" w:rsidRDefault="00666789">
      <w:pPr>
        <w:rPr>
          <w:rFonts w:ascii="Arial" w:eastAsia="Times New Roman" w:hAnsi="Arial" w:cs="Arial"/>
          <w:b/>
          <w:bCs/>
          <w:kern w:val="1"/>
          <w:sz w:val="20"/>
          <w:szCs w:val="20"/>
          <w:lang w:val="es-ES_tradnl" w:eastAsia="ar-SA"/>
        </w:rPr>
      </w:pPr>
      <w:r>
        <w:rPr>
          <w:rFonts w:cs="Arial"/>
          <w:sz w:val="20"/>
          <w:szCs w:val="20"/>
          <w:lang w:val="es-ES_tradnl"/>
        </w:rPr>
        <w:br w:type="page"/>
      </w:r>
    </w:p>
    <w:p w:rsidR="001634B6" w:rsidRPr="00573053" w:rsidRDefault="00511360" w:rsidP="00853750">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 xml:space="preserve">ANEXO </w:t>
      </w:r>
      <w:r w:rsidR="00666789">
        <w:rPr>
          <w:rFonts w:cs="Arial"/>
          <w:sz w:val="20"/>
          <w:szCs w:val="20"/>
          <w:lang w:val="es-ES_tradnl"/>
        </w:rPr>
        <w:t>13</w:t>
      </w:r>
    </w:p>
    <w:p w:rsidR="00853750" w:rsidRPr="00573053" w:rsidRDefault="00511360" w:rsidP="00853750">
      <w:pPr>
        <w:pStyle w:val="Ttulo1"/>
        <w:tabs>
          <w:tab w:val="clear" w:pos="432"/>
          <w:tab w:val="num" w:pos="0"/>
        </w:tabs>
        <w:spacing w:before="0" w:after="0"/>
        <w:ind w:left="-284" w:firstLine="0"/>
        <w:jc w:val="center"/>
        <w:rPr>
          <w:rFonts w:cs="Arial"/>
          <w:sz w:val="20"/>
          <w:szCs w:val="20"/>
          <w:lang w:val="es-ES_tradnl"/>
        </w:rPr>
      </w:pPr>
      <w:r w:rsidRPr="00573053">
        <w:rPr>
          <w:rFonts w:cs="Arial"/>
          <w:sz w:val="20"/>
          <w:szCs w:val="20"/>
          <w:lang w:val="es-ES_tradnl"/>
        </w:rPr>
        <w:t>MODELO DE CONVENIO DE PARTICIPACIÓN CONJUNTA.</w:t>
      </w:r>
    </w:p>
    <w:p w:rsidR="00853750" w:rsidRPr="00573053" w:rsidRDefault="00853750" w:rsidP="00853750">
      <w:pPr>
        <w:spacing w:after="0" w:line="240" w:lineRule="auto"/>
        <w:ind w:left="-284"/>
        <w:jc w:val="both"/>
        <w:rPr>
          <w:rFonts w:ascii="Arial" w:hAnsi="Arial" w:cs="Arial"/>
          <w:sz w:val="20"/>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pStyle w:val="Prrafodelista"/>
        <w:numPr>
          <w:ilvl w:val="1"/>
          <w:numId w:val="17"/>
        </w:numPr>
        <w:tabs>
          <w:tab w:val="left" w:pos="142"/>
        </w:tabs>
        <w:ind w:left="-284" w:firstLine="0"/>
        <w:jc w:val="both"/>
        <w:rPr>
          <w:rFonts w:ascii="Arial" w:hAnsi="Arial" w:cs="Arial"/>
          <w:b/>
          <w:sz w:val="18"/>
          <w:szCs w:val="20"/>
          <w:lang w:val="es-ES_tradnl"/>
        </w:rPr>
      </w:pPr>
      <w:r w:rsidRPr="00D449A0">
        <w:rPr>
          <w:rFonts w:ascii="Arial" w:hAnsi="Arial" w:cs="Arial"/>
          <w:b/>
          <w:sz w:val="18"/>
          <w:szCs w:val="20"/>
          <w:lang w:val="es-ES_tradnl"/>
        </w:rPr>
        <w:t>“EL PARTICIPANTE A”, DECLARA QUE:</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1.1</w:t>
      </w:r>
      <w:r w:rsidRPr="00D449A0">
        <w:rPr>
          <w:rFonts w:ascii="Arial" w:hAnsi="Arial" w:cs="Arial"/>
          <w:b/>
          <w:sz w:val="18"/>
          <w:szCs w:val="20"/>
          <w:lang w:val="es-ES_tradnl"/>
        </w:rPr>
        <w:tab/>
      </w:r>
      <w:r w:rsidR="00853750" w:rsidRPr="00D449A0">
        <w:rPr>
          <w:rFonts w:ascii="Arial" w:hAnsi="Arial" w:cs="Arial"/>
          <w:sz w:val="18"/>
          <w:szCs w:val="20"/>
          <w:lang w:val="es-ES_tradnl"/>
        </w:rPr>
        <w:t>ES UNA SOCIEDAD LEGALMENTE CONSTITUIDA, DE CONFORMIDAD CON LAS LEYES MEXICANAS, SEGÚN CONSTA EN 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(CORREDOR) PÚBLICO NÚMERO ____, DEL ____, E INSCRITA EN EL REGISTRO PÚBLICO DE LA PROPI</w:t>
      </w:r>
      <w:r w:rsidRPr="00D449A0">
        <w:rPr>
          <w:rFonts w:ascii="Arial" w:hAnsi="Arial" w:cs="Arial"/>
          <w:sz w:val="18"/>
          <w:szCs w:val="20"/>
          <w:lang w:val="es-ES_tradnl"/>
        </w:rPr>
        <w:t xml:space="preserve">EDAD Y DE COMERCIO DE ______, </w:t>
      </w:r>
      <w:r w:rsidR="00853750" w:rsidRPr="00D449A0">
        <w:rPr>
          <w:rFonts w:ascii="Arial" w:hAnsi="Arial" w:cs="Arial"/>
          <w:sz w:val="18"/>
          <w:szCs w:val="20"/>
          <w:lang w:val="es-ES_tradnl"/>
        </w:rPr>
        <w:t xml:space="preserve"> FOLIO MERCANTIL ____ DE FECHA 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853750">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w:t>
      </w:r>
      <w:r w:rsidR="00853750" w:rsidRPr="00D449A0">
        <w:rPr>
          <w:rFonts w:ascii="Arial" w:hAnsi="Arial" w:cs="Arial"/>
          <w:i/>
          <w:sz w:val="18"/>
          <w:szCs w:val="20"/>
          <w:lang w:val="es-ES_tradnl"/>
        </w:rPr>
        <w:t>En su caso, se deberán relacionar las escrituras en que consten las reformas o modificaciones de la sociedad</w:t>
      </w:r>
      <w:r w:rsidRPr="00D449A0">
        <w:rPr>
          <w:rFonts w:ascii="Arial" w:hAnsi="Arial" w:cs="Arial"/>
          <w:i/>
          <w:sz w:val="18"/>
          <w:szCs w:val="20"/>
          <w:lang w:val="es-ES_tradnl"/>
        </w:rPr>
        <w:t>)</w:t>
      </w:r>
      <w:r w:rsidR="00853750" w:rsidRPr="00D449A0">
        <w:rPr>
          <w:rFonts w:ascii="Arial" w:hAnsi="Arial" w:cs="Arial"/>
          <w:i/>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2</w:t>
      </w:r>
      <w:r w:rsidRPr="00D449A0">
        <w:rPr>
          <w:rFonts w:ascii="Arial" w:hAnsi="Arial" w:cs="Arial"/>
          <w:b/>
          <w:sz w:val="18"/>
          <w:szCs w:val="20"/>
          <w:lang w:val="es-ES_tradnl"/>
        </w:rPr>
        <w:tab/>
      </w:r>
      <w:r w:rsidRPr="00D449A0">
        <w:rPr>
          <w:rFonts w:ascii="Arial" w:hAnsi="Arial" w:cs="Arial"/>
          <w:sz w:val="18"/>
          <w:szCs w:val="20"/>
          <w:lang w:val="es-ES_tradnl"/>
        </w:rPr>
        <w:t>CON</w:t>
      </w:r>
      <w:r w:rsidR="00853750" w:rsidRPr="00D449A0">
        <w:rPr>
          <w:rFonts w:ascii="Arial" w:hAnsi="Arial" w:cs="Arial"/>
          <w:sz w:val="18"/>
          <w:szCs w:val="20"/>
          <w:lang w:val="es-ES_tradnl"/>
        </w:rPr>
        <w:t xml:space="preserve"> REGISTRO FEDE</w:t>
      </w:r>
      <w:r w:rsidRPr="00D449A0">
        <w:rPr>
          <w:rFonts w:ascii="Arial" w:hAnsi="Arial" w:cs="Arial"/>
          <w:sz w:val="18"/>
          <w:szCs w:val="20"/>
          <w:lang w:val="es-ES_tradnl"/>
        </w:rPr>
        <w:t>RAL DE CONTRIBUYENTES NÚMERO________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420B3F"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3</w:t>
      </w:r>
      <w:r w:rsidR="00853750" w:rsidRPr="00D449A0">
        <w:rPr>
          <w:rFonts w:ascii="Arial" w:hAnsi="Arial" w:cs="Arial"/>
          <w:sz w:val="18"/>
          <w:szCs w:val="20"/>
          <w:lang w:val="es-ES_tradnl"/>
        </w:rPr>
        <w:tab/>
        <w:t>SU REPRESENTANTE LEGAL, CUENTA CON LAS FACULTADES NECESARIAS PARA</w:t>
      </w:r>
      <w:r w:rsidRPr="00D449A0">
        <w:rPr>
          <w:rFonts w:ascii="Arial" w:hAnsi="Arial" w:cs="Arial"/>
          <w:sz w:val="18"/>
          <w:szCs w:val="20"/>
          <w:lang w:val="es-ES_tradnl"/>
        </w:rPr>
        <w:t xml:space="preserve"> </w:t>
      </w:r>
      <w:r w:rsidR="00853750" w:rsidRPr="00D449A0">
        <w:rPr>
          <w:rFonts w:ascii="Arial" w:hAnsi="Arial" w:cs="Arial"/>
          <w:sz w:val="18"/>
          <w:szCs w:val="20"/>
          <w:lang w:val="es-ES_tradnl"/>
        </w:rPr>
        <w:t>SUSCRIBIR EL PRESENTE CONVENIO, DE CONFORMIDAD CON EL CONTENIDO DEL TESTIMONIO DE LA ESCRITURA PÚBLICA NÚMERO ____ DE FECHA __</w:t>
      </w:r>
      <w:r w:rsidRPr="00D449A0">
        <w:rPr>
          <w:rFonts w:ascii="Arial" w:hAnsi="Arial" w:cs="Arial"/>
          <w:sz w:val="18"/>
          <w:szCs w:val="20"/>
          <w:lang w:val="es-ES_tradnl"/>
        </w:rPr>
        <w:t>__, OTORGADA ANTE LA FE DEL LICENCIADO</w:t>
      </w:r>
      <w:r w:rsidR="00853750" w:rsidRPr="00D449A0">
        <w:rPr>
          <w:rFonts w:ascii="Arial" w:hAnsi="Arial" w:cs="Arial"/>
          <w:sz w:val="18"/>
          <w:szCs w:val="20"/>
          <w:lang w:val="es-ES_tradnl"/>
        </w:rPr>
        <w:t xml:space="preserve"> ____ NOTARIO PÚBLICO NÚMERO ___, DEL _____ E INSCRITA EN EL REGISTRO PÚBLICO DE L</w:t>
      </w:r>
      <w:r w:rsidRPr="00D449A0">
        <w:rPr>
          <w:rFonts w:ascii="Arial" w:hAnsi="Arial" w:cs="Arial"/>
          <w:sz w:val="18"/>
          <w:szCs w:val="20"/>
          <w:lang w:val="es-ES_tradnl"/>
        </w:rPr>
        <w:t>A PROPIEDAD Y DE COMERCIO,</w:t>
      </w:r>
      <w:r w:rsidR="00853750" w:rsidRPr="00D449A0">
        <w:rPr>
          <w:rFonts w:ascii="Arial" w:hAnsi="Arial" w:cs="Arial"/>
          <w:sz w:val="18"/>
          <w:szCs w:val="20"/>
          <w:lang w:val="es-ES_tradnl"/>
        </w:rPr>
        <w:t xml:space="preserve"> FOLIO MERCANTIL NÚMERO ___</w:t>
      </w:r>
      <w:r w:rsidRPr="00D449A0">
        <w:rPr>
          <w:rFonts w:ascii="Arial" w:hAnsi="Arial" w:cs="Arial"/>
          <w:sz w:val="18"/>
          <w:szCs w:val="20"/>
          <w:lang w:val="es-ES_tradnl"/>
        </w:rPr>
        <w:t xml:space="preserve">__ DE FECHA ____, MANIFESTANDO </w:t>
      </w:r>
      <w:r w:rsidR="00853750" w:rsidRPr="00D449A0">
        <w:rPr>
          <w:rFonts w:ascii="Arial" w:hAnsi="Arial" w:cs="Arial"/>
          <w:sz w:val="18"/>
          <w:szCs w:val="20"/>
          <w:lang w:val="es-ES_tradnl"/>
        </w:rPr>
        <w:t>QUE DICHAS FACULTADES NO LE HAN SIDO REVOCADAS, NI LIMITADAS O MODIFICADAS EN FORMA ALGUNA, A LA FECHA EN QUE SE SUSCRIBE EL PRESENTE INSTRUMENTO JURÍDICO.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4</w:t>
      </w:r>
      <w:r w:rsidRPr="00D449A0">
        <w:rPr>
          <w:rFonts w:ascii="Arial" w:hAnsi="Arial" w:cs="Arial"/>
          <w:b/>
          <w:sz w:val="18"/>
          <w:szCs w:val="20"/>
          <w:lang w:val="es-ES_tradnl"/>
        </w:rPr>
        <w:tab/>
      </w:r>
      <w:r w:rsidR="00853750"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1.</w:t>
      </w:r>
      <w:r w:rsidR="00853750" w:rsidRPr="00D449A0">
        <w:rPr>
          <w:rFonts w:ascii="Arial" w:hAnsi="Arial" w:cs="Arial"/>
          <w:b/>
          <w:sz w:val="18"/>
          <w:szCs w:val="20"/>
          <w:lang w:val="es-ES_tradnl"/>
        </w:rPr>
        <w:t>5</w:t>
      </w:r>
      <w:r w:rsidRPr="00D449A0">
        <w:rPr>
          <w:rFonts w:ascii="Arial" w:hAnsi="Arial" w:cs="Arial"/>
          <w:b/>
          <w:sz w:val="18"/>
          <w:szCs w:val="20"/>
          <w:lang w:val="es-ES_tradnl"/>
        </w:rPr>
        <w:tab/>
      </w:r>
      <w:r w:rsidR="00853750" w:rsidRPr="00D449A0">
        <w:rPr>
          <w:rFonts w:ascii="Arial" w:hAnsi="Arial" w:cs="Arial"/>
          <w:sz w:val="18"/>
          <w:szCs w:val="20"/>
          <w:lang w:val="es-ES_tradnl"/>
        </w:rPr>
        <w:t>SEÑALA COMO DOMICILIO LEGAL PARA TODOS LOS EFECTOS QUE DERIVEN DEL PRESENTE CONVENIO, EL UBICADO EN:</w:t>
      </w:r>
      <w:r w:rsidRPr="00D449A0">
        <w:rPr>
          <w:rFonts w:ascii="Arial" w:hAnsi="Arial" w:cs="Arial"/>
          <w:sz w:val="18"/>
          <w:szCs w:val="20"/>
          <w:lang w:val="es-ES_tradnl"/>
        </w:rPr>
        <w:t>____________________________________________________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ab/>
        <w:t>“EL PARTICIPANTE B”, DECLARA QUE:</w:t>
      </w:r>
    </w:p>
    <w:p w:rsidR="00853750" w:rsidRPr="00D449A0" w:rsidRDefault="00853750" w:rsidP="00853750">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2.</w:t>
      </w:r>
      <w:r w:rsidR="00853750" w:rsidRPr="00D449A0">
        <w:rPr>
          <w:rFonts w:ascii="Arial" w:hAnsi="Arial" w:cs="Arial"/>
          <w:b/>
          <w:sz w:val="18"/>
          <w:szCs w:val="20"/>
          <w:lang w:val="es-ES_tradnl"/>
        </w:rPr>
        <w:t>1</w:t>
      </w:r>
      <w:r w:rsidRPr="00D449A0">
        <w:rPr>
          <w:rFonts w:ascii="Arial" w:hAnsi="Arial" w:cs="Arial"/>
          <w:b/>
          <w:sz w:val="18"/>
          <w:szCs w:val="20"/>
          <w:lang w:val="es-ES_tradnl"/>
        </w:rPr>
        <w:tab/>
      </w:r>
      <w:r w:rsidRPr="00D449A0">
        <w:rPr>
          <w:rFonts w:ascii="Arial" w:hAnsi="Arial" w:cs="Arial"/>
          <w:sz w:val="18"/>
          <w:szCs w:val="20"/>
          <w:lang w:val="es-ES_tradnl"/>
        </w:rPr>
        <w:t>ES UNA SOCIEDAD LEGALMENTE CONSTITUIDA, DE CONFORMIDAD CON LAS LEYES MEXICANAS, SEGÚN CONSTA EN EL TESTIMONIO DE LA ESCRITURA PÚBLICA NÚMERO ____, DE FECHA ____, OTORGADA ANTE LA FE DEL LICENCIADO ____ NOTARIO (CORREDOR) PÚBLICO NÚMERO ____, DEL ____, E INSCRITA EN EL REGISTRO PÚBLICO DE LA PROPIEDAD Y DE COMERCIO DE ______,  FOLIO MERCANTIL ____ DE FECHA 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ACTA CONSTITUTIVA DE LA SOCIEDAD (SI/NO) HA TENIDO REFORMAS Y MODIFICACIONES.</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i/>
          <w:sz w:val="18"/>
          <w:szCs w:val="20"/>
          <w:lang w:val="es-ES_tradnl"/>
        </w:rPr>
        <w:t>(En su caso, se deberán relacionar las escrituras en que consten las reformas o modificaciones de la sociedad).</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LOS NOMBRES DE SUS SOCIOS SON:</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_____________________ CON REGISTRO FEDERAL DE CONTRIBUYENTES ______</w:t>
      </w:r>
      <w:r w:rsidR="00124DA6" w:rsidRPr="00D449A0">
        <w:rPr>
          <w:rFonts w:ascii="Arial" w:hAnsi="Arial" w:cs="Arial"/>
          <w:sz w:val="18"/>
          <w:szCs w:val="20"/>
          <w:lang w:val="es-ES_tradnl"/>
        </w:rPr>
        <w:t>_________</w:t>
      </w:r>
      <w:r w:rsidRPr="00D449A0">
        <w:rPr>
          <w:rFonts w:ascii="Arial" w:hAnsi="Arial" w:cs="Arial"/>
          <w:sz w:val="18"/>
          <w:szCs w:val="20"/>
          <w:lang w:val="es-ES_tradnl"/>
        </w:rPr>
        <w:t>_______.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2.2</w:t>
      </w:r>
      <w:r w:rsidRPr="00D449A0">
        <w:rPr>
          <w:rFonts w:ascii="Arial" w:hAnsi="Arial" w:cs="Arial"/>
          <w:b/>
          <w:sz w:val="18"/>
          <w:szCs w:val="20"/>
          <w:lang w:val="es-ES_tradnl"/>
        </w:rPr>
        <w:tab/>
      </w:r>
      <w:r w:rsidRPr="00D449A0">
        <w:rPr>
          <w:rFonts w:ascii="Arial" w:hAnsi="Arial" w:cs="Arial"/>
          <w:sz w:val="18"/>
          <w:szCs w:val="20"/>
          <w:lang w:val="es-ES_tradnl"/>
        </w:rPr>
        <w:t>CON REGISTRO FEDERAL DE CONTRIBUYENTES NÚMERO________________________</w:t>
      </w:r>
      <w:r w:rsidR="00124DA6" w:rsidRPr="00D449A0">
        <w:rPr>
          <w:rFonts w:ascii="Arial" w:hAnsi="Arial" w:cs="Arial"/>
          <w:sz w:val="18"/>
          <w:szCs w:val="20"/>
          <w:lang w:val="es-ES_tradnl"/>
        </w:rPr>
        <w:t>_____</w:t>
      </w:r>
      <w:r w:rsidRPr="00D449A0">
        <w:rPr>
          <w:rFonts w:ascii="Arial" w:hAnsi="Arial" w:cs="Arial"/>
          <w:sz w:val="18"/>
          <w:szCs w:val="20"/>
          <w:lang w:val="es-ES_tradnl"/>
        </w:rPr>
        <w:t>___.</w:t>
      </w:r>
    </w:p>
    <w:p w:rsidR="00124DA6" w:rsidRPr="00D449A0" w:rsidRDefault="00124DA6" w:rsidP="00124DA6">
      <w:pPr>
        <w:tabs>
          <w:tab w:val="left" w:pos="142"/>
        </w:tabs>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lastRenderedPageBreak/>
        <w:t>2.3</w:t>
      </w:r>
      <w:r w:rsidR="00124DA6" w:rsidRPr="00D449A0">
        <w:rPr>
          <w:rFonts w:ascii="Arial" w:hAnsi="Arial" w:cs="Arial"/>
          <w:sz w:val="18"/>
          <w:szCs w:val="20"/>
          <w:lang w:val="es-ES_tradnl"/>
        </w:rPr>
        <w:tab/>
      </w:r>
      <w:r w:rsidRPr="00D449A0">
        <w:rPr>
          <w:rFonts w:ascii="Arial" w:hAnsi="Arial" w:cs="Arial"/>
          <w:sz w:val="18"/>
          <w:szCs w:val="20"/>
          <w:lang w:val="es-ES_tradnl"/>
        </w:rPr>
        <w:t>SU REPRESENTANTE LEGAL, CUENTA CON LAS FACULTADES NECESARIAS PARA SUSCRIBIR EL PRESENTE CONVENIO, DE CONFORMIDAD CON EL CONTENIDO DEL TESTIMONIO DE LA ESCRITURA PÚBLICA NÚMERO ____ DE FECHA ____, OTORGADA ANTE LA FE DEL LICENCIADO ____ NOTARIO PÚBLICO NÚMERO ___, DEL _____ E INSCRITA EN EL REGISTRO PÚBLICO DE LA PROPIEDAD Y DE COMERCIO, FOLIO MERCANTIL NÚMERO _____ DE FECHA ____, MANIFESTANDO QUE DICHAS FACULTADES NO LE HAN SIDO REVOCADAS, NI LIMITADAS O MODIFICADAS EN FORMA ALGUNA, A LA FECHA EN QUE SE SUSCRIBE EL PRESENTE INSTRUMENTO JURÍDICO.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EL DOMICILIO DEL REPRESENTANTE LEGAL ES EL UBICADO EN: _____</w:t>
      </w:r>
      <w:r w:rsidR="00124DA6" w:rsidRPr="00D449A0">
        <w:rPr>
          <w:rFonts w:ascii="Arial" w:hAnsi="Arial" w:cs="Arial"/>
          <w:sz w:val="18"/>
          <w:szCs w:val="20"/>
          <w:lang w:val="es-ES_tradnl"/>
        </w:rPr>
        <w:t>____________________</w:t>
      </w:r>
      <w:r w:rsidRPr="00D449A0">
        <w:rPr>
          <w:rFonts w:ascii="Arial" w:hAnsi="Arial" w:cs="Arial"/>
          <w:sz w:val="18"/>
          <w:szCs w:val="20"/>
          <w:lang w:val="es-ES_tradnl"/>
        </w:rPr>
        <w:t>_____.</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2.4</w:t>
      </w:r>
      <w:r w:rsidRPr="00D449A0">
        <w:rPr>
          <w:rFonts w:ascii="Arial" w:hAnsi="Arial" w:cs="Arial"/>
          <w:b/>
          <w:sz w:val="18"/>
          <w:szCs w:val="20"/>
          <w:lang w:val="es-ES_tradnl"/>
        </w:rPr>
        <w:tab/>
      </w:r>
      <w:r w:rsidRPr="00D449A0">
        <w:rPr>
          <w:rFonts w:ascii="Arial" w:hAnsi="Arial" w:cs="Arial"/>
          <w:sz w:val="18"/>
          <w:szCs w:val="20"/>
          <w:lang w:val="es-ES_tradnl"/>
        </w:rPr>
        <w:t>SU OBJETO SOCIAL, ENTRE OTROS CORRESPONDE A. ___________; POR LO QUE CUENTA CON LOS RECURSOS FINANCIEROS, TÉCNICOS, ADMINISTRATIVOS Y HUMANOS PARA OBLIGARSE, EN LOS TÉRMINOS Y CONDICIONES QUE SE ESTIPULAN EN EL PRESENTE CONVENIO.</w:t>
      </w:r>
    </w:p>
    <w:p w:rsidR="000E7B93" w:rsidRPr="00D449A0" w:rsidRDefault="000E7B93" w:rsidP="000E7B93">
      <w:pPr>
        <w:spacing w:after="0" w:line="240" w:lineRule="auto"/>
        <w:ind w:left="-284"/>
        <w:jc w:val="both"/>
        <w:rPr>
          <w:rFonts w:ascii="Arial" w:hAnsi="Arial" w:cs="Arial"/>
          <w:sz w:val="18"/>
          <w:szCs w:val="20"/>
          <w:lang w:val="es-ES_tradnl"/>
        </w:rPr>
      </w:pPr>
    </w:p>
    <w:p w:rsidR="000E7B93" w:rsidRPr="00D449A0" w:rsidRDefault="000E7B93" w:rsidP="00124DA6">
      <w:pPr>
        <w:tabs>
          <w:tab w:val="left" w:pos="142"/>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2.5</w:t>
      </w:r>
      <w:r w:rsidRPr="00D449A0">
        <w:rPr>
          <w:rFonts w:ascii="Arial" w:hAnsi="Arial" w:cs="Arial"/>
          <w:b/>
          <w:sz w:val="18"/>
          <w:szCs w:val="20"/>
          <w:lang w:val="es-ES_tradnl"/>
        </w:rPr>
        <w:tab/>
      </w:r>
      <w:r w:rsidRPr="00D449A0">
        <w:rPr>
          <w:rFonts w:ascii="Arial" w:hAnsi="Arial" w:cs="Arial"/>
          <w:sz w:val="18"/>
          <w:szCs w:val="20"/>
          <w:lang w:val="es-ES_tradnl"/>
        </w:rPr>
        <w:t>SEÑALA COMO DOMICILIO LEGAL PARA TODOS LOS EFECTOS QUE DERIVEN DEL PRESENTE CONVENIO, EL UBICADO EN:_______________________________________</w:t>
      </w:r>
      <w:r w:rsidR="00124DA6" w:rsidRPr="00D449A0">
        <w:rPr>
          <w:rFonts w:ascii="Arial" w:hAnsi="Arial" w:cs="Arial"/>
          <w:sz w:val="18"/>
          <w:szCs w:val="20"/>
          <w:lang w:val="es-ES_tradnl"/>
        </w:rPr>
        <w:t>__________</w:t>
      </w:r>
      <w:r w:rsidRPr="00D449A0">
        <w:rPr>
          <w:rFonts w:ascii="Arial" w:hAnsi="Arial" w:cs="Arial"/>
          <w:sz w:val="18"/>
          <w:szCs w:val="20"/>
          <w:lang w:val="es-ES_tradnl"/>
        </w:rPr>
        <w:t>_____________</w:t>
      </w:r>
    </w:p>
    <w:p w:rsidR="000E7B93" w:rsidRPr="00D449A0" w:rsidRDefault="000E7B93" w:rsidP="000E7B93">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 xml:space="preserve"> “LAS PARTES” DECLARAN QUE:</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w:t>
      </w:r>
      <w:r w:rsidR="00853750" w:rsidRPr="00D449A0">
        <w:rPr>
          <w:rFonts w:ascii="Arial" w:hAnsi="Arial" w:cs="Arial"/>
          <w:b/>
          <w:sz w:val="18"/>
          <w:szCs w:val="20"/>
          <w:lang w:val="es-ES_tradnl"/>
        </w:rPr>
        <w:t>1</w:t>
      </w:r>
      <w:r w:rsidR="00853750" w:rsidRPr="00D449A0">
        <w:rPr>
          <w:rFonts w:ascii="Arial" w:hAnsi="Arial" w:cs="Arial"/>
          <w:sz w:val="18"/>
          <w:szCs w:val="20"/>
          <w:lang w:val="es-ES_tradnl"/>
        </w:rPr>
        <w:t xml:space="preserve"> CONOCEN LOS REQUISITOS Y CONDICIONES ESTIPULADAS EN LA CONVOCATORIA A LA </w:t>
      </w:r>
      <w:r w:rsidR="00725458" w:rsidRPr="00D449A0">
        <w:rPr>
          <w:rFonts w:ascii="Arial" w:hAnsi="Arial" w:cs="Arial"/>
          <w:sz w:val="18"/>
          <w:szCs w:val="20"/>
          <w:lang w:val="es-ES_tradnl"/>
        </w:rPr>
        <w:t>LICITACIÓN PÚBLICA</w:t>
      </w:r>
      <w:r w:rsidR="00853750" w:rsidRPr="00D449A0">
        <w:rPr>
          <w:rFonts w:ascii="Arial" w:hAnsi="Arial" w:cs="Arial"/>
          <w:sz w:val="18"/>
          <w:szCs w:val="20"/>
          <w:lang w:val="es-ES_tradnl"/>
        </w:rPr>
        <w:t xml:space="preserve"> NACIONAL____________.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124DA6">
      <w:pPr>
        <w:tabs>
          <w:tab w:val="left" w:pos="284"/>
        </w:tabs>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3.1.2</w:t>
      </w:r>
      <w:r w:rsidRPr="00D449A0">
        <w:rPr>
          <w:rFonts w:ascii="Arial" w:hAnsi="Arial" w:cs="Arial"/>
          <w:sz w:val="18"/>
          <w:szCs w:val="20"/>
          <w:lang w:val="es-ES_tradnl"/>
        </w:rPr>
        <w:t>.</w:t>
      </w:r>
      <w:r w:rsidRPr="00D449A0">
        <w:rPr>
          <w:rFonts w:ascii="Arial" w:hAnsi="Arial" w:cs="Arial"/>
          <w:sz w:val="18"/>
          <w:szCs w:val="20"/>
          <w:lang w:val="es-ES_tradnl"/>
        </w:rPr>
        <w:tab/>
        <w:t>MANIFIESTAN SU CONFORMIDAD EN FORMALIZAR EL PRESENTE CONVENIO, CON EL OBJETO DE PARTICIPAR CONJUNTAMENTE EN LA LICITACIÓN, PRESENTANDO PROPUESTA TÉCNICA Y ECONÓMICA, CUMPLIENDO CON LO ESTABLECIDO EN LA CONVOCATORIA DE LA LICITACIÓN</w:t>
      </w:r>
      <w:r w:rsidR="000E7B93" w:rsidRPr="00D449A0">
        <w:rPr>
          <w:rFonts w:ascii="Arial" w:hAnsi="Arial" w:cs="Arial"/>
          <w:sz w:val="18"/>
          <w:szCs w:val="20"/>
          <w:lang w:val="es-ES_tradnl"/>
        </w:rPr>
        <w:t xml:space="preserve"> PÚBLICA NACIONAL ELECTRÓNICA</w:t>
      </w:r>
      <w:r w:rsidRPr="00D449A0">
        <w:rPr>
          <w:rFonts w:ascii="Arial" w:hAnsi="Arial" w:cs="Arial"/>
          <w:sz w:val="18"/>
          <w:szCs w:val="20"/>
          <w:lang w:val="es-ES_tradnl"/>
        </w:rPr>
        <w:t xml:space="preserve"> </w:t>
      </w:r>
      <w:r w:rsidR="000E7B93" w:rsidRPr="00D449A0">
        <w:rPr>
          <w:rFonts w:ascii="Arial" w:hAnsi="Arial" w:cs="Arial"/>
          <w:sz w:val="18"/>
          <w:szCs w:val="20"/>
          <w:lang w:val="es-ES_tradnl"/>
        </w:rPr>
        <w:t>________</w:t>
      </w:r>
      <w:r w:rsidR="00124DA6" w:rsidRPr="00D449A0">
        <w:rPr>
          <w:rFonts w:ascii="Arial" w:hAnsi="Arial" w:cs="Arial"/>
          <w:sz w:val="18"/>
          <w:szCs w:val="20"/>
          <w:lang w:val="es-ES_tradnl"/>
        </w:rPr>
        <w:t>_______________________________________</w:t>
      </w:r>
      <w:r w:rsidR="000E7B93" w:rsidRPr="00D449A0">
        <w:rPr>
          <w:rFonts w:ascii="Arial" w:hAnsi="Arial" w:cs="Arial"/>
          <w:sz w:val="18"/>
          <w:szCs w:val="20"/>
          <w:lang w:val="es-ES_tradnl"/>
        </w:rPr>
        <w:t>_________</w:t>
      </w:r>
      <w:r w:rsidRPr="00D449A0">
        <w:rPr>
          <w:rFonts w:ascii="Arial" w:hAnsi="Arial" w:cs="Arial"/>
          <w:sz w:val="18"/>
          <w:szCs w:val="20"/>
          <w:lang w:val="es-ES_tradnl"/>
        </w:rPr>
        <w:t>Y CON LO DISPUESTO EN LOS ARTÍCULOS 34, DE LA LEY DE ADQUISICIONES, ARRENDAMIENTOS Y SERVICIOS DEL SECTOR PÚBLICO Y 44 DE SU REGLAMENTO.</w:t>
      </w:r>
    </w:p>
    <w:p w:rsidR="00853750" w:rsidRPr="00D449A0" w:rsidRDefault="00853750" w:rsidP="008F57AE">
      <w:pPr>
        <w:spacing w:after="0" w:line="240" w:lineRule="auto"/>
        <w:jc w:val="both"/>
        <w:rPr>
          <w:rFonts w:ascii="Arial" w:hAnsi="Arial" w:cs="Arial"/>
          <w:sz w:val="18"/>
          <w:szCs w:val="20"/>
          <w:lang w:val="es-ES_tradnl"/>
        </w:rPr>
      </w:pPr>
    </w:p>
    <w:p w:rsidR="00853750" w:rsidRPr="00D449A0" w:rsidRDefault="00853750" w:rsidP="000E7B93">
      <w:pPr>
        <w:spacing w:after="0" w:line="240" w:lineRule="auto"/>
        <w:ind w:left="-284"/>
        <w:jc w:val="center"/>
        <w:rPr>
          <w:rFonts w:ascii="Arial" w:hAnsi="Arial" w:cs="Arial"/>
          <w:b/>
          <w:sz w:val="18"/>
          <w:szCs w:val="20"/>
          <w:lang w:val="es-ES_tradnl"/>
        </w:rPr>
      </w:pPr>
      <w:r w:rsidRPr="00D449A0">
        <w:rPr>
          <w:rFonts w:ascii="Arial" w:hAnsi="Arial" w:cs="Arial"/>
          <w:b/>
          <w:sz w:val="18"/>
          <w:szCs w:val="20"/>
          <w:lang w:val="es-ES_tradnl"/>
        </w:rPr>
        <w:t>CLÁUSULAS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PRIMERA.- OBJETO: “PARTICIPACIÓN CONJUNTA</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CONJUNTAR SUS RECURSOS TÉCNICOS, LEGALES, ADMINISTRATIVOS, ECONÓMICOS Y FINANCIEROS PARA PRESENTAR PROPUESTA TÉCNICA Y ECONÓMICA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w:t>
      </w:r>
      <w:r w:rsidR="000E7B93" w:rsidRPr="00D449A0">
        <w:rPr>
          <w:rFonts w:ascii="Arial" w:hAnsi="Arial" w:cs="Arial"/>
          <w:sz w:val="18"/>
          <w:szCs w:val="20"/>
          <w:lang w:val="es-ES_tradnl"/>
        </w:rPr>
        <w:t xml:space="preserve"> ELECTRÓNICA</w:t>
      </w:r>
      <w:r w:rsidRPr="00D449A0">
        <w:rPr>
          <w:rFonts w:ascii="Arial" w:hAnsi="Arial" w:cs="Arial"/>
          <w:sz w:val="18"/>
          <w:szCs w:val="20"/>
          <w:lang w:val="es-ES_tradnl"/>
        </w:rPr>
        <w:t xml:space="preserve"> NÚMERO ____</w:t>
      </w:r>
      <w:r w:rsidR="00124DA6" w:rsidRPr="00D449A0">
        <w:rPr>
          <w:rFonts w:ascii="Arial" w:hAnsi="Arial" w:cs="Arial"/>
          <w:sz w:val="18"/>
          <w:szCs w:val="20"/>
          <w:lang w:val="es-ES_tradnl"/>
        </w:rPr>
        <w:t>__________</w:t>
      </w:r>
      <w:r w:rsidRPr="00D449A0">
        <w:rPr>
          <w:rFonts w:ascii="Arial" w:hAnsi="Arial" w:cs="Arial"/>
          <w:sz w:val="18"/>
          <w:szCs w:val="20"/>
          <w:lang w:val="es-ES_tradnl"/>
        </w:rPr>
        <w:t xml:space="preserve">_____ Y EN CASO </w:t>
      </w:r>
      <w:r w:rsidR="000E7B93" w:rsidRPr="00D449A0">
        <w:rPr>
          <w:rFonts w:ascii="Arial" w:hAnsi="Arial" w:cs="Arial"/>
          <w:sz w:val="18"/>
          <w:szCs w:val="20"/>
          <w:lang w:val="es-ES_tradnl"/>
        </w:rPr>
        <w:t xml:space="preserve">DE SER ADJUDICADO </w:t>
      </w:r>
      <w:r w:rsidRPr="00D449A0">
        <w:rPr>
          <w:rFonts w:ascii="Arial" w:hAnsi="Arial" w:cs="Arial"/>
          <w:sz w:val="18"/>
          <w:szCs w:val="20"/>
          <w:lang w:val="es-ES_tradnl"/>
        </w:rPr>
        <w:t>EL CONTRATO, SE OBLIGAN A OTORGAR EL SERVICIO CONTRATADO OBJETO DEL CONVENIO, CON LA PARTICIPACIÓN SIGUIENTE.</w:t>
      </w:r>
    </w:p>
    <w:p w:rsidR="00853750" w:rsidRPr="00D449A0" w:rsidRDefault="00853750" w:rsidP="000E7B93">
      <w:pPr>
        <w:spacing w:after="0" w:line="240" w:lineRule="auto"/>
        <w:jc w:val="both"/>
        <w:rPr>
          <w:rFonts w:ascii="Arial" w:hAnsi="Arial" w:cs="Arial"/>
          <w:sz w:val="18"/>
          <w:szCs w:val="20"/>
          <w:lang w:val="es-ES_tradnl"/>
        </w:rPr>
      </w:pPr>
    </w:p>
    <w:p w:rsidR="000E7B93" w:rsidRPr="00D449A0" w:rsidRDefault="000E7B93" w:rsidP="00124DA6">
      <w:pPr>
        <w:spacing w:after="0" w:line="240" w:lineRule="auto"/>
        <w:ind w:left="-284"/>
        <w:jc w:val="both"/>
        <w:rPr>
          <w:rFonts w:ascii="Arial" w:hAnsi="Arial" w:cs="Arial"/>
          <w:sz w:val="18"/>
          <w:szCs w:val="20"/>
          <w:lang w:val="es-ES_tradnl"/>
        </w:rPr>
      </w:pPr>
      <w:r w:rsidRPr="00D449A0">
        <w:rPr>
          <w:rFonts w:ascii="Arial" w:hAnsi="Arial" w:cs="Arial"/>
          <w:b/>
          <w:sz w:val="18"/>
          <w:szCs w:val="20"/>
          <w:lang w:val="es-ES_tradnl"/>
        </w:rPr>
        <w:t>PARTICIPANTE “A”</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0E7B93" w:rsidRPr="00D449A0" w:rsidRDefault="000E7B93" w:rsidP="000E7B93">
      <w:pPr>
        <w:spacing w:after="0" w:line="240" w:lineRule="auto"/>
        <w:jc w:val="both"/>
        <w:rPr>
          <w:rFonts w:ascii="Arial" w:hAnsi="Arial" w:cs="Arial"/>
          <w:sz w:val="18"/>
          <w:szCs w:val="20"/>
          <w:lang w:val="es-ES_tradnl"/>
        </w:rPr>
      </w:pPr>
    </w:p>
    <w:p w:rsidR="000E7B93" w:rsidRPr="00D449A0" w:rsidRDefault="000E7B93" w:rsidP="000E7B93">
      <w:pPr>
        <w:spacing w:after="0" w:line="240" w:lineRule="auto"/>
        <w:ind w:left="-284"/>
        <w:jc w:val="both"/>
        <w:rPr>
          <w:rFonts w:ascii="Arial" w:hAnsi="Arial" w:cs="Arial"/>
          <w:i/>
          <w:sz w:val="18"/>
          <w:szCs w:val="20"/>
          <w:lang w:val="es-ES_tradnl"/>
        </w:rPr>
      </w:pPr>
      <w:r w:rsidRPr="00D449A0">
        <w:rPr>
          <w:rFonts w:ascii="Arial" w:hAnsi="Arial" w:cs="Arial"/>
          <w:b/>
          <w:sz w:val="18"/>
          <w:szCs w:val="20"/>
          <w:lang w:val="es-ES_tradnl"/>
        </w:rPr>
        <w:t>PARTICIPANTE “B”</w:t>
      </w:r>
      <w:r w:rsidRPr="00D449A0">
        <w:rPr>
          <w:rFonts w:ascii="Arial" w:hAnsi="Arial" w:cs="Arial"/>
          <w:sz w:val="18"/>
          <w:szCs w:val="20"/>
          <w:lang w:val="es-ES_tradnl"/>
        </w:rPr>
        <w:t xml:space="preserve"> </w:t>
      </w:r>
      <w:r w:rsidRPr="00D449A0">
        <w:rPr>
          <w:rFonts w:ascii="Arial" w:hAnsi="Arial" w:cs="Arial"/>
          <w:i/>
          <w:sz w:val="18"/>
          <w:szCs w:val="20"/>
          <w:lang w:val="es-ES_tradnl"/>
        </w:rPr>
        <w:t>(SE DEBERÁ DESCRIBIR LAS PARTES OBJETO DEL CONTRATO QUE CORRESPONDERÁ CUMPLIR A CADA PERSONA INTEGRANTE, ASÍ COMO LA MANERA EN QUE SE EXIGIRÁ EL CUMPLIMIENTO DE LAS OBLIGACIONES)</w:t>
      </w:r>
    </w:p>
    <w:p w:rsidR="0049140D" w:rsidRPr="00D449A0" w:rsidRDefault="0049140D" w:rsidP="008F57AE">
      <w:pPr>
        <w:spacing w:after="0" w:line="240" w:lineRule="auto"/>
        <w:jc w:val="both"/>
        <w:rPr>
          <w:rFonts w:ascii="Arial" w:hAnsi="Arial" w:cs="Arial"/>
          <w:sz w:val="18"/>
          <w:szCs w:val="20"/>
          <w:lang w:val="es-ES_tradnl"/>
        </w:rPr>
      </w:pPr>
    </w:p>
    <w:p w:rsidR="0049140D" w:rsidRPr="00D449A0" w:rsidRDefault="0049140D" w:rsidP="000E7B93">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CADA UNO DELOS FIRMANTES QUEDARÁ OBLIGADO JUNTO CON LOS DEMÁS INTEGRANTES, YA SEA EN FORMA (</w:t>
      </w:r>
      <w:r w:rsidRPr="00D449A0">
        <w:rPr>
          <w:rFonts w:ascii="Arial" w:hAnsi="Arial" w:cs="Arial"/>
          <w:i/>
          <w:sz w:val="18"/>
          <w:szCs w:val="20"/>
          <w:lang w:val="es-ES_tradnl"/>
        </w:rPr>
        <w:t>SOLIDARIA O MANCOMUNADA)</w:t>
      </w:r>
      <w:r w:rsidR="008F57AE" w:rsidRPr="00D449A0">
        <w:rPr>
          <w:rFonts w:ascii="Arial" w:hAnsi="Arial" w:cs="Arial"/>
          <w:i/>
          <w:sz w:val="18"/>
          <w:szCs w:val="20"/>
          <w:lang w:val="es-ES_tradnl"/>
        </w:rPr>
        <w:t xml:space="preserve">, </w:t>
      </w:r>
      <w:r w:rsidR="008F57AE" w:rsidRPr="00D449A0">
        <w:rPr>
          <w:rFonts w:ascii="Arial" w:hAnsi="Arial" w:cs="Arial"/>
          <w:sz w:val="18"/>
          <w:szCs w:val="20"/>
          <w:lang w:val="es-ES_tradnl"/>
        </w:rPr>
        <w:t>PARA EFECTOS DEL PROCEIDMIENTO DE CONTRATACIÓN Y DEL CONTRATO, EN SU CASO QUE SE LES ADJUDIQUE EL MISMO.</w:t>
      </w:r>
    </w:p>
    <w:p w:rsidR="000E7B93" w:rsidRPr="00D449A0" w:rsidRDefault="000E7B93" w:rsidP="00853750">
      <w:pPr>
        <w:spacing w:after="0" w:line="240" w:lineRule="auto"/>
        <w:ind w:left="-284"/>
        <w:jc w:val="both"/>
        <w:rPr>
          <w:rFonts w:ascii="Arial" w:hAnsi="Arial" w:cs="Arial"/>
          <w:sz w:val="18"/>
          <w:szCs w:val="20"/>
          <w:lang w:val="es-ES_tradnl"/>
        </w:rPr>
      </w:pPr>
    </w:p>
    <w:p w:rsidR="00853750" w:rsidRPr="00D449A0" w:rsidRDefault="00853750" w:rsidP="000E7B93">
      <w:pPr>
        <w:spacing w:after="0" w:line="240" w:lineRule="auto"/>
        <w:jc w:val="both"/>
        <w:rPr>
          <w:rFonts w:ascii="Arial" w:hAnsi="Arial" w:cs="Arial"/>
          <w:sz w:val="18"/>
          <w:szCs w:val="20"/>
          <w:lang w:val="es-ES_tradnl"/>
        </w:rPr>
      </w:pPr>
    </w:p>
    <w:p w:rsidR="00853750" w:rsidRPr="00D449A0" w:rsidRDefault="000E7B93"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SEGUNDA.-REPRESENTANTE COMÚN.</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w:t>
      </w:r>
      <w:r w:rsidR="0049140D" w:rsidRPr="00D449A0">
        <w:rPr>
          <w:rFonts w:ascii="Arial" w:hAnsi="Arial" w:cs="Arial"/>
          <w:sz w:val="18"/>
          <w:szCs w:val="20"/>
          <w:lang w:val="es-ES_tradnl"/>
        </w:rPr>
        <w:t xml:space="preserve"> PARTES” ACEPTAN EXPRESAMENTE</w:t>
      </w:r>
      <w:r w:rsidRPr="00D449A0">
        <w:rPr>
          <w:rFonts w:ascii="Arial" w:hAnsi="Arial" w:cs="Arial"/>
          <w:sz w:val="18"/>
          <w:szCs w:val="20"/>
          <w:lang w:val="es-ES_tradnl"/>
        </w:rPr>
        <w:t xml:space="preserve"> DESIGNAR COMO REPRESENTANTE COMÚN AL ____________, OTORGÁNDOLE PODER AMPLIO Y SUFICIENTE, PARA ATENDER TODO LO RELACIONADO CON LAS PROPUESTAS TÉCNICA Y ECONÓMICA EN EL PROCEDIMIENTO DE LICITACIÓN, ASÍ COMO PARA SUSCRIBIR </w:t>
      </w:r>
      <w:r w:rsidR="0049140D" w:rsidRPr="00D449A0">
        <w:rPr>
          <w:rFonts w:ascii="Arial" w:hAnsi="Arial" w:cs="Arial"/>
          <w:sz w:val="18"/>
          <w:szCs w:val="20"/>
          <w:lang w:val="es-ES_tradnl"/>
        </w:rPr>
        <w:t>LAS MISMAS</w:t>
      </w:r>
      <w:r w:rsidRPr="00D449A0">
        <w:rPr>
          <w:rFonts w:ascii="Arial" w:hAnsi="Arial" w:cs="Arial"/>
          <w:sz w:val="18"/>
          <w:szCs w:val="20"/>
          <w:lang w:val="es-ES_tradnl"/>
        </w:rPr>
        <w:t>.</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lastRenderedPageBreak/>
        <w:t xml:space="preserve">ASIMISMO, CONVIENEN ENTRE SI EN CONSTITUIRSE EN FORMA CONJUNTA Y </w:t>
      </w:r>
      <w:r w:rsidR="0049140D" w:rsidRPr="00D449A0">
        <w:rPr>
          <w:rFonts w:ascii="Arial" w:hAnsi="Arial" w:cs="Arial"/>
          <w:i/>
          <w:sz w:val="18"/>
          <w:szCs w:val="20"/>
          <w:lang w:val="es-ES_tradnl"/>
        </w:rPr>
        <w:t>(</w:t>
      </w:r>
      <w:r w:rsidRPr="00D449A0">
        <w:rPr>
          <w:rFonts w:ascii="Arial" w:hAnsi="Arial" w:cs="Arial"/>
          <w:i/>
          <w:sz w:val="18"/>
          <w:szCs w:val="20"/>
          <w:lang w:val="es-ES_tradnl"/>
        </w:rPr>
        <w:t>SOLIDARIA</w:t>
      </w:r>
      <w:r w:rsidR="0049140D" w:rsidRPr="00D449A0">
        <w:rPr>
          <w:rFonts w:ascii="Arial" w:hAnsi="Arial" w:cs="Arial"/>
          <w:i/>
          <w:sz w:val="18"/>
          <w:szCs w:val="20"/>
          <w:lang w:val="es-ES_tradnl"/>
        </w:rPr>
        <w:t>/MANCOMUNADA)</w:t>
      </w:r>
      <w:r w:rsidRPr="00D449A0">
        <w:rPr>
          <w:rFonts w:ascii="Arial" w:hAnsi="Arial" w:cs="Arial"/>
          <w:sz w:val="18"/>
          <w:szCs w:val="20"/>
          <w:lang w:val="es-ES_tradnl"/>
        </w:rPr>
        <w:t xml:space="preserve"> PARA COMPROMETERSE POR CUALQUIER RESPONSABILIDAD DERIVADA DEL CUMPLIMIENTO DE LAS OBLIGACIONES ESTABLECIDAS EN EL PRESENTE CONVENIO, CON RELACIÓN AL CONTRATO QUE SUS REPRESENTANTES LEGALES FIRMEN CON EL INSTITUTO MEXICANO DEL SEGURO SOCIAL (IMSS), DERIVADO DE</w:t>
      </w:r>
      <w:r w:rsidR="0049140D" w:rsidRPr="00D449A0">
        <w:rPr>
          <w:rFonts w:ascii="Arial" w:hAnsi="Arial" w:cs="Arial"/>
          <w:sz w:val="18"/>
          <w:szCs w:val="20"/>
          <w:lang w:val="es-ES_tradnl"/>
        </w:rPr>
        <w:t xml:space="preserve">L PROCEDIMIENTO DE CONTRATACIÓN, </w:t>
      </w:r>
      <w:r w:rsidRPr="00D449A0">
        <w:rPr>
          <w:rFonts w:ascii="Arial" w:hAnsi="Arial" w:cs="Arial"/>
          <w:sz w:val="18"/>
          <w:szCs w:val="20"/>
          <w:lang w:val="es-ES_tradnl"/>
        </w:rPr>
        <w:t xml:space="preserve">ACEPTANDO EXPRESAMENTE EN RESPONDER ANTE EL IMSS POR LAS PROPUESTAS </w:t>
      </w:r>
      <w:r w:rsidR="0049140D" w:rsidRPr="00D449A0">
        <w:rPr>
          <w:rFonts w:ascii="Arial" w:hAnsi="Arial" w:cs="Arial"/>
          <w:sz w:val="18"/>
          <w:szCs w:val="20"/>
          <w:lang w:val="es-ES_tradnl"/>
        </w:rPr>
        <w:t xml:space="preserve">QUE SE PRESENTEN Y, EN SU CASO </w:t>
      </w:r>
      <w:r w:rsidRPr="00D449A0">
        <w:rPr>
          <w:rFonts w:ascii="Arial" w:hAnsi="Arial" w:cs="Arial"/>
          <w:sz w:val="18"/>
          <w:szCs w:val="20"/>
          <w:lang w:val="es-ES_tradnl"/>
        </w:rPr>
        <w:t>DE LAS OBLIGACIONES QUE DERIVEN DE LA ADJUDICACIÓN DEL CONTRATO RESPECTIVO.</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TERCERA.- DEL COBRO DE LAS FACTURAS.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EXPRESAMENTE, QUE “EL PARTICIPANTE</w:t>
      </w:r>
      <w:r w:rsidR="00B751C3" w:rsidRPr="00D449A0">
        <w:rPr>
          <w:rFonts w:ascii="Arial" w:hAnsi="Arial" w:cs="Arial"/>
          <w:sz w:val="18"/>
          <w:szCs w:val="20"/>
          <w:lang w:val="es-ES_tradnl"/>
        </w:rPr>
        <w:t xml:space="preserve"> </w:t>
      </w:r>
      <w:r w:rsidR="00B751C3" w:rsidRPr="00D449A0">
        <w:rPr>
          <w:rFonts w:ascii="Arial" w:hAnsi="Arial" w:cs="Arial"/>
          <w:i/>
          <w:sz w:val="18"/>
          <w:szCs w:val="20"/>
          <w:lang w:val="es-ES_tradnl"/>
        </w:rPr>
        <w:t>(A o B)</w:t>
      </w:r>
      <w:r w:rsidR="00B751C3" w:rsidRPr="00D449A0">
        <w:rPr>
          <w:rFonts w:ascii="Arial" w:hAnsi="Arial" w:cs="Arial"/>
          <w:sz w:val="18"/>
          <w:szCs w:val="20"/>
          <w:lang w:val="es-ES_tradnl"/>
        </w:rPr>
        <w:t xml:space="preserve">  ES EL </w:t>
      </w:r>
      <w:r w:rsidRPr="00D449A0">
        <w:rPr>
          <w:rFonts w:ascii="Arial" w:hAnsi="Arial" w:cs="Arial"/>
          <w:sz w:val="18"/>
          <w:szCs w:val="20"/>
          <w:lang w:val="es-ES_tradnl"/>
        </w:rPr>
        <w:t xml:space="preserve">FACULTADO  PARA EFECTUAR EL COBRO DE LAS FACTURAS RELATIVAS AL SERVICIO QUE SE PROPORCIONE AL IMSS, CON MOTIVO DEL CONTRATO QUE SE DERIVE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 xml:space="preserve">ELECTRÓNICA </w:t>
      </w:r>
      <w:r w:rsidRPr="00D449A0">
        <w:rPr>
          <w:rFonts w:ascii="Arial" w:hAnsi="Arial" w:cs="Arial"/>
          <w:sz w:val="18"/>
          <w:szCs w:val="20"/>
          <w:lang w:val="es-ES_tradnl"/>
        </w:rPr>
        <w:t>NÚMERO __</w:t>
      </w:r>
      <w:r w:rsidR="00FC08E9" w:rsidRPr="00D449A0">
        <w:rPr>
          <w:rFonts w:ascii="Arial" w:hAnsi="Arial" w:cs="Arial"/>
          <w:sz w:val="18"/>
          <w:szCs w:val="20"/>
          <w:lang w:val="es-ES_tradnl"/>
        </w:rPr>
        <w:t>________________________________</w:t>
      </w:r>
      <w:r w:rsidRPr="00D449A0">
        <w:rPr>
          <w:rFonts w:ascii="Arial" w:hAnsi="Arial" w:cs="Arial"/>
          <w:sz w:val="18"/>
          <w:szCs w:val="20"/>
          <w:lang w:val="es-ES_tradnl"/>
        </w:rPr>
        <w:t>____.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CUARTA.- VIGENCIA.</w:t>
      </w:r>
    </w:p>
    <w:p w:rsidR="00853750" w:rsidRPr="00D449A0" w:rsidRDefault="00853750" w:rsidP="00853750">
      <w:pPr>
        <w:spacing w:after="0" w:line="240" w:lineRule="auto"/>
        <w:ind w:left="-284"/>
        <w:jc w:val="both"/>
        <w:rPr>
          <w:rFonts w:ascii="Arial" w:hAnsi="Arial" w:cs="Arial"/>
          <w:b/>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CONVIENEN, EN QUE LA VIGENCIA DEL PRESENTE CONVENIO SERÁ EL DEL PERÍODO DURANTE EL CUAL SE DESARROLLE EL PROCEDIMIENTO DE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w:t>
      </w:r>
      <w:r w:rsidR="00B751C3" w:rsidRPr="00D449A0">
        <w:rPr>
          <w:rFonts w:ascii="Arial" w:hAnsi="Arial" w:cs="Arial"/>
          <w:sz w:val="18"/>
          <w:szCs w:val="20"/>
          <w:lang w:val="es-ES_tradnl"/>
        </w:rPr>
        <w:t>ELECTRÓNICA NÚMERO ______</w:t>
      </w:r>
      <w:r w:rsidR="00FC08E9" w:rsidRPr="00D449A0">
        <w:rPr>
          <w:rFonts w:ascii="Arial" w:hAnsi="Arial" w:cs="Arial"/>
          <w:sz w:val="18"/>
          <w:szCs w:val="20"/>
          <w:lang w:val="es-ES_tradnl"/>
        </w:rPr>
        <w:t>___________________________</w:t>
      </w:r>
      <w:r w:rsidR="00B751C3" w:rsidRPr="00D449A0">
        <w:rPr>
          <w:rFonts w:ascii="Arial" w:hAnsi="Arial" w:cs="Arial"/>
          <w:sz w:val="18"/>
          <w:szCs w:val="20"/>
          <w:lang w:val="es-ES_tradnl"/>
        </w:rPr>
        <w:t>____, INCLUYENDO EN SU CASO</w:t>
      </w:r>
      <w:r w:rsidRPr="00D449A0">
        <w:rPr>
          <w:rFonts w:ascii="Arial" w:hAnsi="Arial" w:cs="Arial"/>
          <w:sz w:val="18"/>
          <w:szCs w:val="20"/>
          <w:lang w:val="es-ES_tradnl"/>
        </w:rPr>
        <w:t xml:space="preserve"> DE RESULTAR ADJUDICADOS</w:t>
      </w:r>
      <w:r w:rsidR="00B751C3" w:rsidRPr="00D449A0">
        <w:rPr>
          <w:rFonts w:ascii="Arial" w:hAnsi="Arial" w:cs="Arial"/>
          <w:sz w:val="18"/>
          <w:szCs w:val="20"/>
          <w:lang w:val="es-ES_tradnl"/>
        </w:rPr>
        <w:t>,  EL CONTRATO</w:t>
      </w:r>
      <w:r w:rsidRPr="00D449A0">
        <w:rPr>
          <w:rFonts w:ascii="Arial" w:hAnsi="Arial" w:cs="Arial"/>
          <w:sz w:val="18"/>
          <w:szCs w:val="20"/>
          <w:lang w:val="es-ES_tradnl"/>
        </w:rPr>
        <w:t xml:space="preserve"> </w:t>
      </w:r>
      <w:r w:rsidR="00B751C3" w:rsidRPr="00D449A0">
        <w:rPr>
          <w:rFonts w:ascii="Arial" w:hAnsi="Arial" w:cs="Arial"/>
          <w:sz w:val="18"/>
          <w:szCs w:val="20"/>
          <w:lang w:val="es-ES_tradnl"/>
        </w:rPr>
        <w:t>Y LOS CONVENIOS DE MODIFICACIÓN QUE PUDIERAN RESULTAR.</w:t>
      </w:r>
    </w:p>
    <w:p w:rsidR="00FC08E9" w:rsidRPr="00D449A0" w:rsidRDefault="00FC08E9"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b/>
          <w:sz w:val="18"/>
          <w:szCs w:val="20"/>
          <w:lang w:val="es-ES_tradnl"/>
        </w:rPr>
      </w:pPr>
      <w:r w:rsidRPr="00D449A0">
        <w:rPr>
          <w:rFonts w:ascii="Arial" w:hAnsi="Arial" w:cs="Arial"/>
          <w:b/>
          <w:sz w:val="18"/>
          <w:szCs w:val="20"/>
          <w:lang w:val="es-ES_tradnl"/>
        </w:rPr>
        <w:t>QUINTA.-OBLIGACIONES.</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“LAS PARTES”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 xml:space="preserve">“LAS PARTES” ACEPTAN Y SE OBLIGAN A PROTOCOLIZAR ANTE NOTARIO PÚBLICO EL PRESENTE CONVENIO, EN CASO DE RESULTAR ADJUDICADOS DEL CONTRATO QUE SE DERIVE DEL FALLO EMITIDO EN LA </w:t>
      </w:r>
      <w:r w:rsidR="00725458" w:rsidRPr="00D449A0">
        <w:rPr>
          <w:rFonts w:ascii="Arial" w:hAnsi="Arial" w:cs="Arial"/>
          <w:sz w:val="18"/>
          <w:szCs w:val="20"/>
          <w:lang w:val="es-ES_tradnl"/>
        </w:rPr>
        <w:t>LICITACIÓN PÚBLICA</w:t>
      </w:r>
      <w:r w:rsidRPr="00D449A0">
        <w:rPr>
          <w:rFonts w:ascii="Arial" w:hAnsi="Arial" w:cs="Arial"/>
          <w:sz w:val="18"/>
          <w:szCs w:val="20"/>
          <w:lang w:val="es-ES_tradnl"/>
        </w:rPr>
        <w:t xml:space="preserve"> NACIONAL NÚMERO _________ EN QUE PARTICIPAN Y, QUE EL PRESENTE INSTRUMENTO, DEBIDAMENTE PROTOCOLIZADO, FORMARÁ PARTE INTEGRANTE DEL CONTRATO QUE SUSCRIBAN LOS REPRESENTANTES LEGALES DE CADA INTEGRANTE Y EL IMSS. </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r w:rsidRPr="00D449A0">
        <w:rPr>
          <w:rFonts w:ascii="Arial" w:hAnsi="Arial" w:cs="Arial"/>
          <w:sz w:val="18"/>
          <w:szCs w:val="20"/>
          <w:lang w:val="es-ES_tradnl"/>
        </w:rPr>
        <w:t>LEÍDO EL PRESENTE CONVENIO POR “LAS PARTES” Y ENTERADOS DE SU ALCANCE Y EFECTOS LEGALES, ACEPTANDO QUE NO EXISTIÓ ERROR, DOLO, VIOLENCIA O MALA FE, LO RATIFICAN Y FIRMAN, DE CONF</w:t>
      </w:r>
      <w:r w:rsidR="007942AC">
        <w:rPr>
          <w:rFonts w:ascii="Arial" w:hAnsi="Arial" w:cs="Arial"/>
          <w:sz w:val="18"/>
          <w:szCs w:val="20"/>
          <w:lang w:val="es-ES_tradnl"/>
        </w:rPr>
        <w:t>ORMIDAD EN LA CIUDAD DE MÉXICO</w:t>
      </w:r>
      <w:r w:rsidRPr="00D449A0">
        <w:rPr>
          <w:rFonts w:ascii="Arial" w:hAnsi="Arial" w:cs="Arial"/>
          <w:sz w:val="18"/>
          <w:szCs w:val="20"/>
          <w:lang w:val="es-ES_tradnl"/>
        </w:rPr>
        <w:t>, EL DÍA ___________ DE _________ DE 20___.</w:t>
      </w:r>
    </w:p>
    <w:p w:rsidR="00853750" w:rsidRPr="00D449A0" w:rsidRDefault="00853750" w:rsidP="00853750">
      <w:pPr>
        <w:spacing w:after="0" w:line="240" w:lineRule="auto"/>
        <w:ind w:left="-284"/>
        <w:jc w:val="both"/>
        <w:rPr>
          <w:rFonts w:ascii="Arial" w:hAnsi="Arial" w:cs="Arial"/>
          <w:sz w:val="18"/>
          <w:szCs w:val="20"/>
          <w:lang w:val="es-ES_tradnl"/>
        </w:rPr>
      </w:pPr>
    </w:p>
    <w:p w:rsidR="00853750" w:rsidRPr="00D449A0" w:rsidRDefault="00853750" w:rsidP="00853750">
      <w:pPr>
        <w:spacing w:after="0" w:line="240" w:lineRule="auto"/>
        <w:ind w:left="-284"/>
        <w:jc w:val="both"/>
        <w:rPr>
          <w:rFonts w:ascii="Arial" w:hAnsi="Arial" w:cs="Arial"/>
          <w:sz w:val="18"/>
          <w:szCs w:val="20"/>
          <w:lang w:val="es-ES_tradnl"/>
        </w:rPr>
      </w:pPr>
    </w:p>
    <w:tbl>
      <w:tblPr>
        <w:tblW w:w="7560" w:type="dxa"/>
        <w:jc w:val="center"/>
        <w:tblLayout w:type="fixed"/>
        <w:tblCellMar>
          <w:left w:w="70" w:type="dxa"/>
          <w:right w:w="70" w:type="dxa"/>
        </w:tblCellMar>
        <w:tblLook w:val="0000" w:firstRow="0" w:lastRow="0" w:firstColumn="0" w:lastColumn="0" w:noHBand="0" w:noVBand="0"/>
      </w:tblPr>
      <w:tblGrid>
        <w:gridCol w:w="3600"/>
        <w:gridCol w:w="720"/>
        <w:gridCol w:w="3240"/>
      </w:tblGrid>
      <w:tr w:rsidR="00853750" w:rsidRPr="00D449A0" w:rsidTr="00853750">
        <w:trPr>
          <w:jc w:val="center"/>
        </w:trPr>
        <w:tc>
          <w:tcPr>
            <w:tcW w:w="360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A”</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bottom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“EL PARTICIPANTE B”</w:t>
            </w:r>
          </w:p>
          <w:p w:rsidR="00853750" w:rsidRPr="00D449A0" w:rsidRDefault="00853750" w:rsidP="00853750">
            <w:pPr>
              <w:spacing w:after="0" w:line="240" w:lineRule="auto"/>
              <w:ind w:left="-284"/>
              <w:jc w:val="center"/>
              <w:rPr>
                <w:rFonts w:ascii="Arial" w:hAnsi="Arial" w:cs="Arial"/>
                <w:sz w:val="18"/>
                <w:szCs w:val="20"/>
                <w:lang w:val="es-ES_tradnl"/>
              </w:rPr>
            </w:pPr>
          </w:p>
        </w:tc>
      </w:tr>
      <w:tr w:rsidR="00853750" w:rsidRPr="00D449A0" w:rsidTr="00853750">
        <w:trPr>
          <w:jc w:val="center"/>
        </w:trPr>
        <w:tc>
          <w:tcPr>
            <w:tcW w:w="360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c>
          <w:tcPr>
            <w:tcW w:w="720" w:type="dxa"/>
          </w:tcPr>
          <w:p w:rsidR="00853750" w:rsidRPr="00D449A0" w:rsidRDefault="00853750" w:rsidP="00853750">
            <w:pPr>
              <w:spacing w:after="0" w:line="240" w:lineRule="auto"/>
              <w:ind w:left="-284"/>
              <w:jc w:val="center"/>
              <w:rPr>
                <w:rFonts w:ascii="Arial" w:hAnsi="Arial" w:cs="Arial"/>
                <w:sz w:val="18"/>
                <w:szCs w:val="20"/>
                <w:lang w:val="es-ES_tradnl"/>
              </w:rPr>
            </w:pPr>
          </w:p>
        </w:tc>
        <w:tc>
          <w:tcPr>
            <w:tcW w:w="3240" w:type="dxa"/>
            <w:tcBorders>
              <w:top w:val="single" w:sz="4" w:space="0" w:color="000000"/>
            </w:tcBorders>
          </w:tcPr>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NOMBRE Y CARGO</w:t>
            </w:r>
          </w:p>
          <w:p w:rsidR="00853750" w:rsidRPr="00D449A0" w:rsidRDefault="00853750" w:rsidP="00853750">
            <w:pPr>
              <w:spacing w:after="0" w:line="240" w:lineRule="auto"/>
              <w:ind w:left="-284"/>
              <w:jc w:val="center"/>
              <w:rPr>
                <w:rFonts w:ascii="Arial" w:hAnsi="Arial" w:cs="Arial"/>
                <w:sz w:val="18"/>
                <w:szCs w:val="20"/>
                <w:lang w:val="es-ES_tradnl"/>
              </w:rPr>
            </w:pPr>
            <w:r w:rsidRPr="00D449A0">
              <w:rPr>
                <w:rFonts w:ascii="Arial" w:hAnsi="Arial" w:cs="Arial"/>
                <w:sz w:val="18"/>
                <w:szCs w:val="20"/>
                <w:lang w:val="es-ES_tradnl"/>
              </w:rPr>
              <w:t>DEL APODERADO LEGAL</w:t>
            </w:r>
          </w:p>
        </w:tc>
      </w:tr>
    </w:tbl>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D449A0" w:rsidRDefault="00853750" w:rsidP="00853750">
      <w:pPr>
        <w:spacing w:after="0" w:line="240" w:lineRule="auto"/>
        <w:ind w:left="-284"/>
        <w:jc w:val="center"/>
        <w:rPr>
          <w:rFonts w:ascii="Arial" w:hAnsi="Arial" w:cs="Arial"/>
          <w:sz w:val="18"/>
          <w:szCs w:val="20"/>
          <w:lang w:val="es-ES_tradnl"/>
        </w:rPr>
      </w:pPr>
    </w:p>
    <w:p w:rsidR="00853750" w:rsidRPr="00573053" w:rsidRDefault="00853750" w:rsidP="00853750">
      <w:pPr>
        <w:spacing w:after="0" w:line="240" w:lineRule="auto"/>
        <w:ind w:left="-284"/>
        <w:jc w:val="center"/>
        <w:rPr>
          <w:rFonts w:ascii="Arial" w:hAnsi="Arial" w:cs="Arial"/>
          <w:sz w:val="20"/>
          <w:szCs w:val="20"/>
          <w:lang w:val="es-ES_tradnl"/>
        </w:rPr>
      </w:pPr>
    </w:p>
    <w:p w:rsidR="00853750" w:rsidRPr="00573053" w:rsidRDefault="00853750" w:rsidP="00853750">
      <w:pPr>
        <w:spacing w:after="0" w:line="240" w:lineRule="auto"/>
        <w:ind w:left="-284"/>
        <w:jc w:val="both"/>
        <w:rPr>
          <w:rFonts w:ascii="Arial" w:hAnsi="Arial" w:cs="Arial"/>
          <w:sz w:val="20"/>
          <w:szCs w:val="20"/>
          <w:lang w:val="es-ES_tradnl"/>
        </w:rPr>
      </w:pPr>
    </w:p>
    <w:p w:rsidR="003909D5" w:rsidRDefault="003909D5">
      <w:pPr>
        <w:rPr>
          <w:rFonts w:ascii="Arial" w:hAnsi="Arial" w:cs="Arial"/>
          <w:sz w:val="20"/>
          <w:szCs w:val="20"/>
          <w:lang w:val="es-ES_tradnl"/>
        </w:rPr>
        <w:sectPr w:rsidR="003909D5" w:rsidSect="003F0A20">
          <w:pgSz w:w="12240" w:h="15840"/>
          <w:pgMar w:top="862" w:right="1327" w:bottom="1134" w:left="1418" w:header="284" w:footer="493" w:gutter="0"/>
          <w:cols w:space="708"/>
          <w:docGrid w:linePitch="360"/>
        </w:sectPr>
      </w:pPr>
    </w:p>
    <w:p w:rsidR="00715683" w:rsidRPr="00573053" w:rsidRDefault="00A402EC" w:rsidP="00715683">
      <w:pPr>
        <w:pStyle w:val="Ttulo1"/>
        <w:numPr>
          <w:ilvl w:val="0"/>
          <w:numId w:val="0"/>
        </w:numPr>
        <w:spacing w:before="0" w:after="0"/>
        <w:ind w:left="-284"/>
        <w:jc w:val="center"/>
        <w:rPr>
          <w:rFonts w:cs="Arial"/>
          <w:sz w:val="20"/>
          <w:szCs w:val="20"/>
          <w:lang w:val="es-ES_tradnl"/>
        </w:rPr>
      </w:pPr>
      <w:bookmarkStart w:id="2" w:name="_Toc336378684"/>
      <w:bookmarkStart w:id="3" w:name="_Toc356557686"/>
      <w:bookmarkStart w:id="4" w:name="_Toc358979939"/>
      <w:bookmarkStart w:id="5" w:name="_Toc367205814"/>
      <w:r>
        <w:rPr>
          <w:rFonts w:cs="Arial"/>
          <w:sz w:val="20"/>
          <w:szCs w:val="20"/>
          <w:lang w:val="es-ES_tradnl"/>
        </w:rPr>
        <w:lastRenderedPageBreak/>
        <w:t>ANEXO 14</w:t>
      </w:r>
    </w:p>
    <w:p w:rsidR="00715683" w:rsidRPr="00573053" w:rsidRDefault="003B04BA" w:rsidP="00715683">
      <w:pPr>
        <w:jc w:val="center"/>
        <w:rPr>
          <w:b/>
        </w:rPr>
      </w:pPr>
      <w:r>
        <w:rPr>
          <w:b/>
        </w:rPr>
        <w:t xml:space="preserve">FORMATO DE </w:t>
      </w:r>
      <w:r w:rsidR="00715683" w:rsidRPr="00573053">
        <w:rPr>
          <w:b/>
        </w:rPr>
        <w:t>PROPUESTA ECONÓMICA</w:t>
      </w:r>
    </w:p>
    <w:tbl>
      <w:tblPr>
        <w:tblW w:w="5034" w:type="pct"/>
        <w:tblLook w:val="0000" w:firstRow="0" w:lastRow="0" w:firstColumn="0" w:lastColumn="0" w:noHBand="0" w:noVBand="0"/>
      </w:tblPr>
      <w:tblGrid>
        <w:gridCol w:w="697"/>
        <w:gridCol w:w="349"/>
        <w:gridCol w:w="431"/>
        <w:gridCol w:w="944"/>
        <w:gridCol w:w="336"/>
        <w:gridCol w:w="249"/>
        <w:gridCol w:w="1824"/>
        <w:gridCol w:w="561"/>
        <w:gridCol w:w="105"/>
        <w:gridCol w:w="945"/>
        <w:gridCol w:w="122"/>
        <w:gridCol w:w="495"/>
        <w:gridCol w:w="224"/>
        <w:gridCol w:w="672"/>
        <w:gridCol w:w="444"/>
        <w:gridCol w:w="1379"/>
      </w:tblGrid>
      <w:tr w:rsidR="00A402EC" w:rsidRPr="00A402EC" w:rsidTr="00C85DDE">
        <w:trPr>
          <w:cantSplit/>
          <w:trHeight w:hRule="exact" w:val="319"/>
        </w:trPr>
        <w:tc>
          <w:tcPr>
            <w:tcW w:w="1476" w:type="pct"/>
            <w:gridSpan w:val="5"/>
            <w:tcBorders>
              <w:right w:val="single" w:sz="4" w:space="0" w:color="auto"/>
            </w:tcBorders>
          </w:tcPr>
          <w:p w:rsidR="00F11B0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 xml:space="preserve">LICITACIÓN PÚBLICA </w:t>
            </w:r>
            <w:r w:rsidR="00CF511B">
              <w:rPr>
                <w:rFonts w:ascii="Arial Narrow" w:eastAsia="Calibri" w:hAnsi="Arial Narrow" w:cs="Times New Roman"/>
                <w:b/>
                <w:noProof w:val="0"/>
                <w:sz w:val="18"/>
                <w:szCs w:val="18"/>
              </w:rPr>
              <w:t xml:space="preserve">INTERNACIONAL </w:t>
            </w:r>
            <w:r w:rsidR="00F11B0C">
              <w:rPr>
                <w:rFonts w:ascii="Arial Narrow" w:eastAsia="Calibri" w:hAnsi="Arial Narrow" w:cs="Times New Roman"/>
                <w:b/>
                <w:noProof w:val="0"/>
                <w:sz w:val="18"/>
                <w:szCs w:val="18"/>
              </w:rPr>
              <w:t xml:space="preserve">BAJO  TRATADOS </w:t>
            </w:r>
          </w:p>
          <w:p w:rsidR="00CF511B" w:rsidRDefault="00CF511B" w:rsidP="00CF511B">
            <w:pPr>
              <w:snapToGrid w:val="0"/>
              <w:spacing w:line="360" w:lineRule="auto"/>
              <w:jc w:val="both"/>
              <w:rPr>
                <w:rFonts w:ascii="Arial Narrow" w:eastAsia="Calibri" w:hAnsi="Arial Narrow" w:cs="Times New Roman"/>
                <w:b/>
                <w:noProof w:val="0"/>
                <w:sz w:val="18"/>
                <w:szCs w:val="18"/>
              </w:rPr>
            </w:pPr>
            <w:r>
              <w:rPr>
                <w:rFonts w:ascii="Arial Narrow" w:eastAsia="Calibri" w:hAnsi="Arial Narrow" w:cs="Times New Roman"/>
                <w:b/>
                <w:noProof w:val="0"/>
                <w:sz w:val="18"/>
                <w:szCs w:val="18"/>
              </w:rPr>
              <w:t xml:space="preserve">COBERTURA </w:t>
            </w:r>
          </w:p>
          <w:p w:rsidR="00A402EC" w:rsidRPr="00A402EC" w:rsidRDefault="00A402EC" w:rsidP="00CF511B">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 xml:space="preserve">  N°.</w:t>
            </w:r>
          </w:p>
        </w:tc>
        <w:tc>
          <w:tcPr>
            <w:tcW w:w="1996" w:type="pct"/>
            <w:gridSpan w:val="5"/>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389" w:type="pct"/>
            <w:gridSpan w:val="3"/>
            <w:tcBorders>
              <w:left w:val="single" w:sz="4" w:space="0" w:color="auto"/>
              <w:right w:val="single" w:sz="4" w:space="0" w:color="auto"/>
            </w:tcBorders>
          </w:tcPr>
          <w:p w:rsidR="00A402EC" w:rsidRPr="00A402EC" w:rsidRDefault="00A402EC" w:rsidP="00A402EC">
            <w:pPr>
              <w:snapToGrid w:val="0"/>
              <w:spacing w:line="360" w:lineRule="auto"/>
              <w:jc w:val="right"/>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FECHA:</w:t>
            </w:r>
          </w:p>
        </w:tc>
        <w:tc>
          <w:tcPr>
            <w:tcW w:w="113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785" w:type="pct"/>
            <w:gridSpan w:val="3"/>
            <w:vMerge w:val="restar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NOMBRE DEL LICITANTE:</w:t>
            </w:r>
          </w:p>
        </w:tc>
        <w:tc>
          <w:tcPr>
            <w:tcW w:w="2164" w:type="pct"/>
            <w:gridSpan w:val="6"/>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rPr>
              <w:t xml:space="preserve">FAB.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r w:rsidRPr="00A402EC">
              <w:rPr>
                <w:rFonts w:ascii="Arial Narrow" w:eastAsia="Calibri" w:hAnsi="Arial Narrow" w:cs="Times New Roman"/>
                <w:b/>
                <w:noProof w:val="0"/>
                <w:sz w:val="18"/>
                <w:szCs w:val="18"/>
                <w:lang w:val="pt-PT"/>
              </w:rPr>
              <w:tab/>
            </w:r>
          </w:p>
        </w:tc>
        <w:tc>
          <w:tcPr>
            <w:tcW w:w="565" w:type="pct"/>
            <w:gridSpan w:val="3"/>
            <w:vMerge w:val="restart"/>
            <w:tcBorders>
              <w:left w:val="single" w:sz="4" w:space="0" w:color="auto"/>
              <w:right w:val="single" w:sz="4" w:space="0" w:color="auto"/>
            </w:tcBorders>
          </w:tcPr>
          <w:p w:rsidR="00A402EC" w:rsidRPr="00A402EC" w:rsidRDefault="00A402EC" w:rsidP="007942AC">
            <w:pPr>
              <w:snapToGrid w:val="0"/>
              <w:spacing w:line="360" w:lineRule="auto"/>
              <w:jc w:val="both"/>
              <w:rPr>
                <w:rFonts w:ascii="Arial Narrow" w:eastAsia="Calibri" w:hAnsi="Arial Narrow" w:cs="Times New Roman"/>
                <w:b/>
                <w:noProof w:val="0"/>
                <w:sz w:val="18"/>
                <w:szCs w:val="18"/>
                <w:lang w:val="pt-PT"/>
              </w:rPr>
            </w:pPr>
            <w:r w:rsidRPr="00A402EC">
              <w:rPr>
                <w:rFonts w:ascii="Arial Narrow" w:eastAsia="Calibri" w:hAnsi="Arial Narrow" w:cs="Times New Roman"/>
                <w:b/>
                <w:noProof w:val="0"/>
                <w:sz w:val="18"/>
                <w:szCs w:val="18"/>
                <w:lang w:val="pt-PT"/>
              </w:rPr>
              <w:t xml:space="preserve">No. </w:t>
            </w:r>
            <w:proofErr w:type="gramStart"/>
            <w:r w:rsidR="007942AC">
              <w:rPr>
                <w:rFonts w:ascii="Arial Narrow" w:eastAsia="Calibri" w:hAnsi="Arial Narrow" w:cs="Times New Roman"/>
                <w:b/>
                <w:noProof w:val="0"/>
                <w:sz w:val="18"/>
                <w:szCs w:val="18"/>
                <w:lang w:val="pt-PT"/>
              </w:rPr>
              <w:t>de</w:t>
            </w:r>
            <w:proofErr w:type="gramEnd"/>
            <w:r w:rsidRPr="00A402EC">
              <w:rPr>
                <w:rFonts w:ascii="Arial Narrow" w:eastAsia="Calibri" w:hAnsi="Arial Narrow" w:cs="Times New Roman"/>
                <w:b/>
                <w:noProof w:val="0"/>
                <w:sz w:val="18"/>
                <w:szCs w:val="18"/>
                <w:lang w:val="pt-PT"/>
              </w:rPr>
              <w:t xml:space="preserve"> PREI IMSS:</w:t>
            </w:r>
          </w:p>
        </w:tc>
        <w:tc>
          <w:tcPr>
            <w:tcW w:w="902" w:type="pct"/>
            <w:gridSpan w:val="2"/>
            <w:vMerge w:val="restar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33"/>
        </w:trPr>
        <w:tc>
          <w:tcPr>
            <w:tcW w:w="785" w:type="pct"/>
            <w:gridSpan w:val="3"/>
            <w:vMerge/>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164" w:type="pct"/>
            <w:gridSpan w:val="6"/>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584" w:type="pct"/>
            <w:gridSpan w:val="2"/>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lang w:val="pt-PT"/>
              </w:rPr>
              <w:t xml:space="preserve">DIST. </w:t>
            </w:r>
            <w:proofErr w:type="gramStart"/>
            <w:r w:rsidRPr="00A402EC">
              <w:rPr>
                <w:rFonts w:ascii="Arial Narrow" w:eastAsia="Calibri" w:hAnsi="Arial Narrow" w:cs="Times New Roman"/>
                <w:b/>
                <w:noProof w:val="0"/>
                <w:sz w:val="18"/>
                <w:szCs w:val="18"/>
                <w:lang w:val="pt-PT"/>
              </w:rPr>
              <w:t xml:space="preserve">(    </w:t>
            </w:r>
            <w:proofErr w:type="gramEnd"/>
            <w:r w:rsidRPr="00A402EC">
              <w:rPr>
                <w:rFonts w:ascii="Arial Narrow" w:eastAsia="Calibri" w:hAnsi="Arial Narrow" w:cs="Times New Roman"/>
                <w:b/>
                <w:noProof w:val="0"/>
                <w:sz w:val="18"/>
                <w:szCs w:val="18"/>
                <w:lang w:val="pt-PT"/>
              </w:rPr>
              <w:t>).</w:t>
            </w:r>
          </w:p>
        </w:tc>
        <w:tc>
          <w:tcPr>
            <w:tcW w:w="565" w:type="pct"/>
            <w:gridSpan w:val="3"/>
            <w:vMerge/>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lang w:val="pt-PT"/>
              </w:rPr>
            </w:pPr>
          </w:p>
        </w:tc>
        <w:tc>
          <w:tcPr>
            <w:tcW w:w="902" w:type="pct"/>
            <w:gridSpan w:val="2"/>
            <w:vMerge/>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C85DDE">
        <w:trPr>
          <w:cantSplit/>
          <w:trHeight w:hRule="exact" w:val="452"/>
        </w:trPr>
        <w:tc>
          <w:tcPr>
            <w:tcW w:w="524" w:type="pct"/>
            <w:gridSpan w:val="2"/>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DOMICILIO:</w:t>
            </w:r>
          </w:p>
        </w:tc>
        <w:tc>
          <w:tcPr>
            <w:tcW w:w="4476" w:type="pct"/>
            <w:gridSpan w:val="1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r w:rsidR="00A402EC" w:rsidRPr="00A402EC" w:rsidTr="007942AC">
        <w:trPr>
          <w:cantSplit/>
          <w:trHeight w:hRule="exact" w:val="327"/>
        </w:trPr>
        <w:tc>
          <w:tcPr>
            <w:tcW w:w="349" w:type="pct"/>
            <w:tcBorders>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R. F.</w:t>
            </w:r>
            <w:r w:rsidR="00243481">
              <w:rPr>
                <w:rFonts w:ascii="Arial Narrow" w:eastAsia="Calibri" w:hAnsi="Arial Narrow" w:cs="Times New Roman"/>
                <w:b/>
                <w:noProof w:val="0"/>
                <w:sz w:val="18"/>
                <w:szCs w:val="18"/>
              </w:rPr>
              <w:t>C.</w:t>
            </w:r>
            <w:r w:rsidRPr="00A402EC">
              <w:rPr>
                <w:rFonts w:ascii="Arial Narrow" w:eastAsia="Calibri" w:hAnsi="Arial Narrow" w:cs="Times New Roman"/>
                <w:b/>
                <w:noProof w:val="0"/>
                <w:sz w:val="18"/>
                <w:szCs w:val="18"/>
              </w:rPr>
              <w:t xml:space="preserve"> C.</w:t>
            </w:r>
          </w:p>
        </w:tc>
        <w:tc>
          <w:tcPr>
            <w:tcW w:w="959" w:type="pct"/>
            <w:gridSpan w:val="3"/>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93" w:type="pct"/>
            <w:gridSpan w:val="2"/>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TEL.:</w:t>
            </w:r>
          </w:p>
        </w:tc>
        <w:tc>
          <w:tcPr>
            <w:tcW w:w="973"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281" w:type="pct"/>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FAX:</w:t>
            </w:r>
          </w:p>
        </w:tc>
        <w:tc>
          <w:tcPr>
            <w:tcW w:w="927" w:type="pct"/>
            <w:gridSpan w:val="4"/>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c>
          <w:tcPr>
            <w:tcW w:w="473" w:type="pct"/>
            <w:gridSpan w:val="3"/>
            <w:tcBorders>
              <w:left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r w:rsidRPr="00A402EC">
              <w:rPr>
                <w:rFonts w:ascii="Arial Narrow" w:eastAsia="Calibri" w:hAnsi="Arial Narrow" w:cs="Times New Roman"/>
                <w:b/>
                <w:noProof w:val="0"/>
                <w:sz w:val="18"/>
                <w:szCs w:val="18"/>
              </w:rPr>
              <w:t>CORREO ELECTRONICO:</w:t>
            </w:r>
          </w:p>
        </w:tc>
        <w:tc>
          <w:tcPr>
            <w:tcW w:w="745" w:type="pct"/>
            <w:tcBorders>
              <w:top w:val="single" w:sz="4" w:space="0" w:color="auto"/>
              <w:left w:val="single" w:sz="4" w:space="0" w:color="auto"/>
              <w:bottom w:val="single" w:sz="4" w:space="0" w:color="auto"/>
              <w:right w:val="single" w:sz="4" w:space="0" w:color="auto"/>
            </w:tcBorders>
          </w:tcPr>
          <w:p w:rsidR="00A402EC" w:rsidRPr="00A402EC" w:rsidRDefault="00A402EC" w:rsidP="00A402EC">
            <w:pPr>
              <w:snapToGrid w:val="0"/>
              <w:spacing w:line="360" w:lineRule="auto"/>
              <w:jc w:val="both"/>
              <w:rPr>
                <w:rFonts w:ascii="Arial Narrow" w:eastAsia="Calibri" w:hAnsi="Arial Narrow" w:cs="Times New Roman"/>
                <w:b/>
                <w:noProof w:val="0"/>
                <w:sz w:val="18"/>
                <w:szCs w:val="18"/>
              </w:rPr>
            </w:pPr>
          </w:p>
        </w:tc>
      </w:tr>
    </w:tbl>
    <w:p w:rsidR="00A402EC" w:rsidRPr="00A402EC" w:rsidRDefault="00A402EC" w:rsidP="00A402EC">
      <w:pPr>
        <w:jc w:val="both"/>
        <w:rPr>
          <w:rFonts w:ascii="Cambria" w:eastAsia="Calibri" w:hAnsi="Cambria" w:cs="Times New Roman"/>
          <w:noProof w:val="0"/>
          <w:sz w:val="2"/>
        </w:rPr>
      </w:pPr>
      <w:r w:rsidRPr="00A402EC">
        <w:rPr>
          <w:rFonts w:ascii="Arial" w:eastAsia="Calibri" w:hAnsi="Arial" w:cs="Arial"/>
          <w:b/>
          <w:noProof w:val="0"/>
          <w:sz w:val="16"/>
          <w:szCs w:val="16"/>
        </w:rPr>
        <w:t xml:space="preserve">ESTRATIFICACIÓN: </w:t>
      </w:r>
      <w:r w:rsidRPr="00A402EC">
        <w:rPr>
          <w:rFonts w:ascii="Arial" w:eastAsia="Calibri" w:hAnsi="Arial" w:cs="Arial"/>
          <w:b/>
          <w:noProof w:val="0"/>
          <w:sz w:val="16"/>
          <w:szCs w:val="16"/>
        </w:rPr>
        <w:tab/>
        <w:t>MICRO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 xml:space="preserve">PEQUEÑA (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t>MEDIANA (     )</w:t>
      </w:r>
      <w:r w:rsidRPr="00A402EC">
        <w:rPr>
          <w:rFonts w:ascii="Arial" w:eastAsia="Calibri" w:hAnsi="Arial" w:cs="Arial"/>
          <w:b/>
          <w:noProof w:val="0"/>
          <w:sz w:val="16"/>
          <w:szCs w:val="16"/>
        </w:rPr>
        <w:tab/>
      </w:r>
      <w:r w:rsidRPr="00A402EC">
        <w:rPr>
          <w:rFonts w:ascii="Arial" w:eastAsia="Calibri" w:hAnsi="Arial" w:cs="Arial"/>
          <w:b/>
          <w:noProof w:val="0"/>
          <w:sz w:val="16"/>
          <w:szCs w:val="16"/>
        </w:rPr>
        <w:tab/>
      </w:r>
      <w:r w:rsidRPr="00A402EC">
        <w:rPr>
          <w:rFonts w:ascii="Arial" w:eastAsia="Calibri" w:hAnsi="Arial" w:cs="Arial"/>
          <w:b/>
          <w:noProof w:val="0"/>
          <w:sz w:val="16"/>
          <w:szCs w:val="16"/>
        </w:rPr>
        <w:tab/>
        <w:t>GRANDE (        )</w:t>
      </w:r>
    </w:p>
    <w:tbl>
      <w:tblPr>
        <w:tblW w:w="5223" w:type="pct"/>
        <w:tblInd w:w="-356" w:type="dxa"/>
        <w:tblLayout w:type="fixed"/>
        <w:tblCellMar>
          <w:left w:w="70" w:type="dxa"/>
          <w:right w:w="70" w:type="dxa"/>
        </w:tblCellMar>
        <w:tblLook w:val="04A0" w:firstRow="1" w:lastRow="0" w:firstColumn="1" w:lastColumn="0" w:noHBand="0" w:noVBand="1"/>
      </w:tblPr>
      <w:tblGrid>
        <w:gridCol w:w="716"/>
        <w:gridCol w:w="314"/>
        <w:gridCol w:w="173"/>
        <w:gridCol w:w="443"/>
        <w:gridCol w:w="40"/>
        <w:gridCol w:w="439"/>
        <w:gridCol w:w="425"/>
        <w:gridCol w:w="427"/>
        <w:gridCol w:w="709"/>
        <w:gridCol w:w="709"/>
        <w:gridCol w:w="266"/>
        <w:gridCol w:w="854"/>
        <w:gridCol w:w="300"/>
        <w:gridCol w:w="552"/>
        <w:gridCol w:w="300"/>
        <w:gridCol w:w="552"/>
        <w:gridCol w:w="445"/>
        <w:gridCol w:w="994"/>
        <w:gridCol w:w="1407"/>
      </w:tblGrid>
      <w:tr w:rsidR="00D91480" w:rsidRPr="002048CA" w:rsidTr="00D91480">
        <w:trPr>
          <w:cantSplit/>
          <w:trHeight w:val="290"/>
          <w:tblHeader/>
        </w:trPr>
        <w:tc>
          <w:tcPr>
            <w:tcW w:w="356"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rsidR="00D91480" w:rsidRPr="00A402EC" w:rsidRDefault="00D91480"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PARTIDA</w:t>
            </w:r>
          </w:p>
        </w:tc>
        <w:tc>
          <w:tcPr>
            <w:tcW w:w="1123" w:type="pct"/>
            <w:gridSpan w:val="7"/>
            <w:tcBorders>
              <w:top w:val="single" w:sz="4" w:space="0" w:color="auto"/>
              <w:left w:val="nil"/>
              <w:bottom w:val="single" w:sz="4" w:space="0" w:color="auto"/>
              <w:right w:val="single" w:sz="4" w:space="0" w:color="auto"/>
            </w:tcBorders>
            <w:shd w:val="clear" w:color="000000" w:fill="C2D69A"/>
            <w:vAlign w:val="center"/>
          </w:tcPr>
          <w:p w:rsidR="00D91480" w:rsidRPr="00A402EC" w:rsidRDefault="00D91480" w:rsidP="002245F8">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CLAVE</w:t>
            </w:r>
          </w:p>
        </w:tc>
        <w:tc>
          <w:tcPr>
            <w:tcW w:w="352" w:type="pct"/>
            <w:vMerge w:val="restart"/>
            <w:tcBorders>
              <w:top w:val="single" w:sz="4" w:space="0" w:color="auto"/>
              <w:left w:val="single" w:sz="4" w:space="0" w:color="auto"/>
              <w:right w:val="single" w:sz="4" w:space="0" w:color="auto"/>
            </w:tcBorders>
            <w:shd w:val="clear" w:color="auto" w:fill="C2D69B" w:themeFill="accent3" w:themeFillTint="99"/>
            <w:vAlign w:val="center"/>
          </w:tcPr>
          <w:p w:rsidR="00D91480" w:rsidRPr="00A402EC" w:rsidRDefault="00D91480" w:rsidP="005A4CD9">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UNIDAD</w:t>
            </w:r>
          </w:p>
        </w:tc>
        <w:tc>
          <w:tcPr>
            <w:tcW w:w="352" w:type="pct"/>
            <w:vMerge w:val="restart"/>
            <w:tcBorders>
              <w:top w:val="single" w:sz="4" w:space="0" w:color="auto"/>
              <w:left w:val="single" w:sz="4" w:space="0" w:color="auto"/>
              <w:bottom w:val="single" w:sz="4" w:space="0" w:color="auto"/>
              <w:right w:val="single" w:sz="4" w:space="0" w:color="auto"/>
            </w:tcBorders>
            <w:shd w:val="clear" w:color="000000" w:fill="C2D69A"/>
            <w:vAlign w:val="center"/>
            <w:hideMark/>
          </w:tcPr>
          <w:p w:rsidR="00D91480" w:rsidRPr="00A402EC" w:rsidRDefault="00D91480"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PAÍS DE ORIGEN</w:t>
            </w:r>
          </w:p>
        </w:tc>
        <w:tc>
          <w:tcPr>
            <w:tcW w:w="705" w:type="pct"/>
            <w:gridSpan w:val="3"/>
            <w:vMerge w:val="restart"/>
            <w:tcBorders>
              <w:top w:val="single" w:sz="4" w:space="0" w:color="auto"/>
              <w:left w:val="nil"/>
              <w:right w:val="single" w:sz="4" w:space="0" w:color="auto"/>
            </w:tcBorders>
            <w:shd w:val="clear" w:color="auto" w:fill="C2D69B" w:themeFill="accent3" w:themeFillTint="99"/>
            <w:vAlign w:val="center"/>
          </w:tcPr>
          <w:p w:rsidR="00D91480" w:rsidRPr="00A402EC" w:rsidRDefault="00D91480" w:rsidP="00032525">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NOMBRE</w:t>
            </w:r>
            <w:r>
              <w:rPr>
                <w:rFonts w:eastAsia="Times New Roman" w:cstheme="minorHAnsi"/>
                <w:b/>
                <w:bCs/>
                <w:noProof w:val="0"/>
                <w:color w:val="000000"/>
                <w:sz w:val="16"/>
                <w:szCs w:val="16"/>
                <w:lang w:eastAsia="es-MX"/>
              </w:rPr>
              <w:t>,</w:t>
            </w:r>
            <w:r w:rsidRPr="00A402EC">
              <w:rPr>
                <w:rFonts w:eastAsia="Times New Roman" w:cstheme="minorHAnsi"/>
                <w:b/>
                <w:bCs/>
                <w:noProof w:val="0"/>
                <w:color w:val="000000"/>
                <w:sz w:val="16"/>
                <w:szCs w:val="16"/>
                <w:lang w:eastAsia="es-MX"/>
              </w:rPr>
              <w:t xml:space="preserve"> RFC</w:t>
            </w:r>
            <w:r>
              <w:rPr>
                <w:rFonts w:eastAsia="Times New Roman" w:cstheme="minorHAnsi"/>
                <w:b/>
                <w:bCs/>
                <w:noProof w:val="0"/>
                <w:color w:val="000000"/>
                <w:sz w:val="16"/>
                <w:szCs w:val="16"/>
                <w:lang w:eastAsia="es-MX"/>
              </w:rPr>
              <w:t xml:space="preserve"> Y PAÍS DE ORIGEN</w:t>
            </w:r>
            <w:r w:rsidRPr="00A402EC">
              <w:rPr>
                <w:rFonts w:eastAsia="Times New Roman" w:cstheme="minorHAnsi"/>
                <w:b/>
                <w:bCs/>
                <w:noProof w:val="0"/>
                <w:color w:val="000000"/>
                <w:sz w:val="16"/>
                <w:szCs w:val="16"/>
                <w:lang w:eastAsia="es-MX"/>
              </w:rPr>
              <w:t xml:space="preserve"> DEL FABRICANTE</w:t>
            </w:r>
          </w:p>
        </w:tc>
        <w:tc>
          <w:tcPr>
            <w:tcW w:w="423" w:type="pct"/>
            <w:gridSpan w:val="2"/>
            <w:vMerge w:val="restart"/>
            <w:tcBorders>
              <w:top w:val="single" w:sz="4" w:space="0" w:color="auto"/>
              <w:left w:val="nil"/>
              <w:right w:val="single" w:sz="4" w:space="0" w:color="auto"/>
            </w:tcBorders>
            <w:shd w:val="clear" w:color="000000" w:fill="C2D69A"/>
            <w:vAlign w:val="center"/>
          </w:tcPr>
          <w:p w:rsidR="00D91480" w:rsidRPr="00A402EC" w:rsidRDefault="00D91480"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MARCA</w:t>
            </w:r>
          </w:p>
        </w:tc>
        <w:tc>
          <w:tcPr>
            <w:tcW w:w="495" w:type="pct"/>
            <w:gridSpan w:val="2"/>
            <w:vMerge w:val="restart"/>
            <w:tcBorders>
              <w:top w:val="single" w:sz="4" w:space="0" w:color="auto"/>
              <w:left w:val="nil"/>
              <w:right w:val="single" w:sz="4" w:space="0" w:color="auto"/>
            </w:tcBorders>
            <w:shd w:val="clear" w:color="000000" w:fill="C2D69A"/>
            <w:vAlign w:val="center"/>
            <w:hideMark/>
          </w:tcPr>
          <w:p w:rsidR="00D91480" w:rsidRPr="00A402EC" w:rsidRDefault="00D91480" w:rsidP="006B745F">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 xml:space="preserve">CANTIDAD </w:t>
            </w:r>
          </w:p>
        </w:tc>
        <w:tc>
          <w:tcPr>
            <w:tcW w:w="494" w:type="pct"/>
            <w:vMerge w:val="restart"/>
            <w:tcBorders>
              <w:top w:val="single" w:sz="4" w:space="0" w:color="auto"/>
              <w:left w:val="nil"/>
              <w:right w:val="single" w:sz="4" w:space="0" w:color="auto"/>
            </w:tcBorders>
            <w:shd w:val="clear" w:color="000000" w:fill="C2D69A"/>
            <w:vAlign w:val="center"/>
          </w:tcPr>
          <w:p w:rsidR="00D91480" w:rsidRPr="00A402EC" w:rsidRDefault="00D91480" w:rsidP="00A402EC">
            <w:pPr>
              <w:spacing w:after="0" w:line="240" w:lineRule="auto"/>
              <w:jc w:val="center"/>
              <w:rPr>
                <w:rFonts w:eastAsia="Times New Roman" w:cstheme="minorHAnsi"/>
                <w:b/>
                <w:bCs/>
                <w:noProof w:val="0"/>
                <w:color w:val="000000"/>
                <w:sz w:val="16"/>
                <w:szCs w:val="16"/>
                <w:lang w:eastAsia="es-MX"/>
              </w:rPr>
            </w:pPr>
            <w:r w:rsidRPr="00A402EC">
              <w:rPr>
                <w:rFonts w:eastAsia="Times New Roman" w:cstheme="minorHAnsi"/>
                <w:b/>
                <w:bCs/>
                <w:noProof w:val="0"/>
                <w:color w:val="000000"/>
                <w:sz w:val="16"/>
                <w:szCs w:val="16"/>
                <w:lang w:eastAsia="es-MX"/>
              </w:rPr>
              <w:t>PRECIO UNITARIO</w:t>
            </w:r>
          </w:p>
        </w:tc>
        <w:tc>
          <w:tcPr>
            <w:tcW w:w="699" w:type="pct"/>
            <w:tcBorders>
              <w:top w:val="single" w:sz="4" w:space="0" w:color="auto"/>
              <w:left w:val="nil"/>
              <w:right w:val="single" w:sz="4" w:space="0" w:color="auto"/>
            </w:tcBorders>
            <w:shd w:val="clear" w:color="000000" w:fill="C2D69A"/>
          </w:tcPr>
          <w:p w:rsidR="00D91480" w:rsidRPr="00A402EC" w:rsidRDefault="00D91480" w:rsidP="00A402EC">
            <w:pPr>
              <w:spacing w:after="0" w:line="240" w:lineRule="auto"/>
              <w:jc w:val="center"/>
              <w:rPr>
                <w:rFonts w:eastAsia="Times New Roman" w:cstheme="minorHAnsi"/>
                <w:b/>
                <w:bCs/>
                <w:noProof w:val="0"/>
                <w:color w:val="000000"/>
                <w:sz w:val="16"/>
                <w:szCs w:val="16"/>
                <w:lang w:eastAsia="es-MX"/>
              </w:rPr>
            </w:pPr>
          </w:p>
        </w:tc>
      </w:tr>
      <w:tr w:rsidR="00D91480" w:rsidRPr="002048CA" w:rsidTr="00D91480">
        <w:trPr>
          <w:cantSplit/>
          <w:trHeight w:val="367"/>
          <w:tblHeader/>
        </w:trPr>
        <w:tc>
          <w:tcPr>
            <w:tcW w:w="356" w:type="pct"/>
            <w:vMerge/>
            <w:tcBorders>
              <w:top w:val="single" w:sz="4" w:space="0" w:color="auto"/>
              <w:left w:val="single" w:sz="4" w:space="0" w:color="auto"/>
              <w:bottom w:val="single" w:sz="4" w:space="0" w:color="auto"/>
              <w:right w:val="single" w:sz="4" w:space="0" w:color="auto"/>
            </w:tcBorders>
            <w:shd w:val="clear" w:color="000000" w:fill="C2D69A"/>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242" w:type="pct"/>
            <w:gridSpan w:val="2"/>
            <w:tcBorders>
              <w:top w:val="single" w:sz="4" w:space="0" w:color="auto"/>
              <w:left w:val="nil"/>
              <w:bottom w:val="single" w:sz="4" w:space="0" w:color="auto"/>
              <w:right w:val="single" w:sz="4" w:space="0" w:color="auto"/>
            </w:tcBorders>
            <w:shd w:val="clear" w:color="000000" w:fill="C2D69A"/>
            <w:vAlign w:val="center"/>
          </w:tcPr>
          <w:p w:rsidR="00D91480" w:rsidRPr="002245F8" w:rsidRDefault="00D91480"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GPO</w:t>
            </w:r>
          </w:p>
        </w:tc>
        <w:tc>
          <w:tcPr>
            <w:tcW w:w="220" w:type="pct"/>
            <w:tcBorders>
              <w:top w:val="single" w:sz="4" w:space="0" w:color="auto"/>
              <w:left w:val="nil"/>
              <w:bottom w:val="single" w:sz="4" w:space="0" w:color="auto"/>
              <w:right w:val="single" w:sz="4" w:space="0" w:color="auto"/>
            </w:tcBorders>
            <w:shd w:val="clear" w:color="000000" w:fill="C2D69A"/>
            <w:vAlign w:val="center"/>
          </w:tcPr>
          <w:p w:rsidR="00D91480" w:rsidRPr="002245F8" w:rsidRDefault="00D91480"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GEN</w:t>
            </w:r>
          </w:p>
        </w:tc>
        <w:tc>
          <w:tcPr>
            <w:tcW w:w="238" w:type="pct"/>
            <w:gridSpan w:val="2"/>
            <w:tcBorders>
              <w:top w:val="single" w:sz="4" w:space="0" w:color="auto"/>
              <w:left w:val="nil"/>
              <w:bottom w:val="single" w:sz="4" w:space="0" w:color="auto"/>
              <w:right w:val="single" w:sz="4" w:space="0" w:color="auto"/>
            </w:tcBorders>
            <w:shd w:val="clear" w:color="000000" w:fill="C2D69A"/>
            <w:vAlign w:val="center"/>
          </w:tcPr>
          <w:p w:rsidR="00D91480" w:rsidRPr="002245F8" w:rsidRDefault="00D91480"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ESP</w:t>
            </w:r>
          </w:p>
        </w:tc>
        <w:tc>
          <w:tcPr>
            <w:tcW w:w="211" w:type="pct"/>
            <w:tcBorders>
              <w:top w:val="single" w:sz="4" w:space="0" w:color="auto"/>
              <w:left w:val="nil"/>
              <w:bottom w:val="single" w:sz="4" w:space="0" w:color="auto"/>
              <w:right w:val="single" w:sz="4" w:space="0" w:color="auto"/>
            </w:tcBorders>
            <w:shd w:val="clear" w:color="000000" w:fill="C2D69A"/>
            <w:vAlign w:val="center"/>
          </w:tcPr>
          <w:p w:rsidR="00D91480" w:rsidRPr="002245F8" w:rsidRDefault="00D91480"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DIF</w:t>
            </w:r>
          </w:p>
        </w:tc>
        <w:tc>
          <w:tcPr>
            <w:tcW w:w="211" w:type="pct"/>
            <w:tcBorders>
              <w:top w:val="single" w:sz="4" w:space="0" w:color="auto"/>
              <w:left w:val="nil"/>
              <w:bottom w:val="single" w:sz="4" w:space="0" w:color="auto"/>
              <w:right w:val="single" w:sz="4" w:space="0" w:color="auto"/>
            </w:tcBorders>
            <w:shd w:val="clear" w:color="000000" w:fill="C2D69A"/>
            <w:vAlign w:val="center"/>
          </w:tcPr>
          <w:p w:rsidR="00D91480" w:rsidRPr="002245F8" w:rsidRDefault="00D91480" w:rsidP="002245F8">
            <w:pPr>
              <w:spacing w:after="0" w:line="240" w:lineRule="auto"/>
              <w:jc w:val="center"/>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VAR</w:t>
            </w:r>
          </w:p>
        </w:tc>
        <w:tc>
          <w:tcPr>
            <w:tcW w:w="352" w:type="pct"/>
            <w:vMerge/>
            <w:tcBorders>
              <w:left w:val="single" w:sz="4" w:space="0" w:color="auto"/>
              <w:bottom w:val="single" w:sz="4" w:space="0" w:color="auto"/>
              <w:right w:val="single" w:sz="4" w:space="0" w:color="auto"/>
            </w:tcBorders>
            <w:shd w:val="clear" w:color="auto" w:fill="C2D69B" w:themeFill="accent3" w:themeFillTint="99"/>
            <w:textDirection w:val="btL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352" w:type="pct"/>
            <w:vMerge/>
            <w:tcBorders>
              <w:top w:val="single" w:sz="4" w:space="0" w:color="auto"/>
              <w:left w:val="single" w:sz="4" w:space="0" w:color="auto"/>
              <w:bottom w:val="single" w:sz="4" w:space="0" w:color="auto"/>
              <w:right w:val="single" w:sz="4" w:space="0" w:color="auto"/>
            </w:tcBorders>
            <w:shd w:val="clear" w:color="000000" w:fill="C2D69A"/>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705" w:type="pct"/>
            <w:gridSpan w:val="3"/>
            <w:vMerge/>
            <w:tcBorders>
              <w:left w:val="nil"/>
              <w:bottom w:val="single" w:sz="4" w:space="0" w:color="auto"/>
              <w:right w:val="single" w:sz="4" w:space="0" w:color="auto"/>
            </w:tcBorders>
            <w:shd w:val="clear" w:color="auto" w:fill="C2D69B" w:themeFill="accent3" w:themeFillTint="99"/>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423" w:type="pct"/>
            <w:gridSpan w:val="2"/>
            <w:vMerge/>
            <w:tcBorders>
              <w:left w:val="nil"/>
              <w:bottom w:val="single" w:sz="4" w:space="0" w:color="auto"/>
              <w:right w:val="single" w:sz="4" w:space="0" w:color="auto"/>
            </w:tcBorders>
            <w:shd w:val="clear" w:color="000000" w:fill="C2D69A"/>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495" w:type="pct"/>
            <w:gridSpan w:val="2"/>
            <w:vMerge/>
            <w:tcBorders>
              <w:left w:val="nil"/>
              <w:bottom w:val="single" w:sz="4" w:space="0" w:color="auto"/>
              <w:right w:val="single" w:sz="4" w:space="0" w:color="auto"/>
            </w:tcBorders>
            <w:shd w:val="clear" w:color="000000" w:fill="C2D69A"/>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494" w:type="pct"/>
            <w:vMerge/>
            <w:tcBorders>
              <w:left w:val="nil"/>
              <w:bottom w:val="single" w:sz="4" w:space="0" w:color="auto"/>
              <w:right w:val="single" w:sz="4" w:space="0" w:color="auto"/>
            </w:tcBorders>
            <w:shd w:val="clear" w:color="000000" w:fill="C2D69A"/>
            <w:textDirection w:val="btLr"/>
            <w:vAlign w:val="center"/>
          </w:tcPr>
          <w:p w:rsidR="00D91480" w:rsidRPr="00A402EC" w:rsidRDefault="00D91480" w:rsidP="00A402EC">
            <w:pPr>
              <w:spacing w:after="0" w:line="240" w:lineRule="auto"/>
              <w:ind w:left="113" w:right="113"/>
              <w:jc w:val="center"/>
              <w:rPr>
                <w:rFonts w:eastAsia="Times New Roman" w:cstheme="minorHAnsi"/>
                <w:b/>
                <w:bCs/>
                <w:noProof w:val="0"/>
                <w:color w:val="000000"/>
                <w:sz w:val="16"/>
                <w:szCs w:val="16"/>
                <w:lang w:eastAsia="es-MX"/>
              </w:rPr>
            </w:pPr>
          </w:p>
        </w:tc>
        <w:tc>
          <w:tcPr>
            <w:tcW w:w="699" w:type="pct"/>
            <w:tcBorders>
              <w:left w:val="nil"/>
              <w:bottom w:val="single" w:sz="4" w:space="0" w:color="auto"/>
              <w:right w:val="single" w:sz="4" w:space="0" w:color="auto"/>
            </w:tcBorders>
            <w:shd w:val="clear" w:color="000000" w:fill="C2D69A"/>
          </w:tcPr>
          <w:p w:rsidR="00D91480" w:rsidRPr="00A402EC" w:rsidRDefault="00D91480" w:rsidP="00D91480">
            <w:pPr>
              <w:spacing w:after="0" w:line="240" w:lineRule="auto"/>
              <w:jc w:val="center"/>
              <w:rPr>
                <w:rFonts w:eastAsia="Times New Roman" w:cstheme="minorHAnsi"/>
                <w:b/>
                <w:bCs/>
                <w:noProof w:val="0"/>
                <w:color w:val="000000"/>
                <w:sz w:val="16"/>
                <w:szCs w:val="16"/>
                <w:lang w:eastAsia="es-MX"/>
              </w:rPr>
            </w:pPr>
            <w:r>
              <w:rPr>
                <w:rFonts w:eastAsia="Times New Roman" w:cstheme="minorHAnsi"/>
                <w:b/>
                <w:bCs/>
                <w:noProof w:val="0"/>
                <w:color w:val="000000"/>
                <w:sz w:val="16"/>
                <w:szCs w:val="16"/>
                <w:lang w:eastAsia="es-MX"/>
              </w:rPr>
              <w:t>IMPORTE SIN IVA</w:t>
            </w: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0025</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PZA</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50,000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676</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0919</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SCO</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20,000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0074</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TRA</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30,000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370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081</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0066</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PZA</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107</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0167</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ENVASE</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150,000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6</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286</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0285</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CUÑETE</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800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7</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442</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0344</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FRASCO</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400,000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8</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513</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1262</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ENVASE</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4,500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9</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513</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1312</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SACO</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12,000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20"/>
        </w:trPr>
        <w:tc>
          <w:tcPr>
            <w:tcW w:w="356"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10</w:t>
            </w:r>
          </w:p>
        </w:tc>
        <w:tc>
          <w:tcPr>
            <w:tcW w:w="242"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350</w:t>
            </w:r>
          </w:p>
        </w:tc>
        <w:tc>
          <w:tcPr>
            <w:tcW w:w="220"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750</w:t>
            </w:r>
          </w:p>
        </w:tc>
        <w:tc>
          <w:tcPr>
            <w:tcW w:w="238" w:type="pct"/>
            <w:gridSpan w:val="2"/>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0563</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00</w:t>
            </w:r>
          </w:p>
        </w:tc>
        <w:tc>
          <w:tcPr>
            <w:tcW w:w="211" w:type="pct"/>
            <w:tcBorders>
              <w:top w:val="single" w:sz="4" w:space="0" w:color="auto"/>
              <w:left w:val="nil"/>
              <w:bottom w:val="single" w:sz="4" w:space="0" w:color="auto"/>
              <w:right w:val="single" w:sz="4" w:space="0" w:color="auto"/>
            </w:tcBorders>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01</w:t>
            </w:r>
          </w:p>
        </w:tc>
        <w:tc>
          <w:tcPr>
            <w:tcW w:w="352" w:type="pct"/>
            <w:tcBorders>
              <w:top w:val="single" w:sz="4" w:space="0" w:color="auto"/>
              <w:left w:val="single" w:sz="4" w:space="0" w:color="auto"/>
              <w:bottom w:val="single" w:sz="4" w:space="0" w:color="auto"/>
              <w:right w:val="single" w:sz="4" w:space="0" w:color="auto"/>
            </w:tcBorders>
            <w:vAlign w:val="center"/>
          </w:tcPr>
          <w:p w:rsidR="00D91480" w:rsidRPr="00DC47BF" w:rsidRDefault="00D91480" w:rsidP="004112F3">
            <w:pPr>
              <w:spacing w:after="0" w:line="240" w:lineRule="auto"/>
              <w:jc w:val="center"/>
              <w:rPr>
                <w:rFonts w:ascii="Arial" w:eastAsia="Times New Roman" w:hAnsi="Arial" w:cs="Arial"/>
                <w:noProof w:val="0"/>
                <w:sz w:val="12"/>
                <w:szCs w:val="12"/>
                <w:lang w:eastAsia="es-MX"/>
              </w:rPr>
            </w:pPr>
            <w:r w:rsidRPr="00DC47BF">
              <w:rPr>
                <w:rFonts w:ascii="Arial" w:eastAsia="Times New Roman" w:hAnsi="Arial" w:cs="Arial"/>
                <w:noProof w:val="0"/>
                <w:sz w:val="12"/>
                <w:szCs w:val="12"/>
                <w:lang w:eastAsia="es-MX"/>
              </w:rPr>
              <w:t>CAJA</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23" w:type="pct"/>
            <w:gridSpan w:val="2"/>
            <w:tcBorders>
              <w:top w:val="single" w:sz="4" w:space="0" w:color="auto"/>
              <w:left w:val="nil"/>
              <w:bottom w:val="single" w:sz="4" w:space="0" w:color="auto"/>
              <w:right w:val="single" w:sz="4" w:space="0" w:color="auto"/>
            </w:tcBorders>
            <w:shd w:val="clear" w:color="auto" w:fill="auto"/>
            <w:noWrap/>
            <w:vAlign w:val="center"/>
          </w:tcPr>
          <w:p w:rsidR="00D91480" w:rsidRPr="00A402EC" w:rsidRDefault="00D91480" w:rsidP="002048CA">
            <w:pPr>
              <w:spacing w:after="0" w:line="240" w:lineRule="auto"/>
              <w:jc w:val="center"/>
              <w:rPr>
                <w:rFonts w:eastAsia="Times New Roman" w:cstheme="minorHAnsi"/>
                <w:noProof w:val="0"/>
                <w:color w:val="000000"/>
                <w:sz w:val="16"/>
                <w:szCs w:val="16"/>
                <w:lang w:eastAsia="es-MX"/>
              </w:rPr>
            </w:pPr>
          </w:p>
        </w:tc>
        <w:tc>
          <w:tcPr>
            <w:tcW w:w="495" w:type="pct"/>
            <w:gridSpan w:val="2"/>
            <w:tcBorders>
              <w:top w:val="single" w:sz="4" w:space="0" w:color="auto"/>
              <w:left w:val="nil"/>
              <w:bottom w:val="single" w:sz="4" w:space="0" w:color="auto"/>
              <w:right w:val="single" w:sz="4" w:space="0" w:color="auto"/>
            </w:tcBorders>
            <w:shd w:val="clear" w:color="auto" w:fill="auto"/>
            <w:vAlign w:val="center"/>
          </w:tcPr>
          <w:p w:rsidR="00D91480" w:rsidRPr="00667E40" w:rsidRDefault="00D91480" w:rsidP="004112F3">
            <w:pPr>
              <w:spacing w:after="0" w:line="240" w:lineRule="auto"/>
              <w:jc w:val="center"/>
              <w:rPr>
                <w:rFonts w:ascii="Arial" w:eastAsia="Times New Roman" w:hAnsi="Arial" w:cs="Arial"/>
                <w:noProof w:val="0"/>
                <w:sz w:val="14"/>
                <w:szCs w:val="14"/>
                <w:lang w:eastAsia="es-MX"/>
              </w:rPr>
            </w:pPr>
            <w:r w:rsidRPr="00667E40">
              <w:rPr>
                <w:rFonts w:ascii="Arial" w:eastAsia="Times New Roman" w:hAnsi="Arial" w:cs="Arial"/>
                <w:noProof w:val="0"/>
                <w:sz w:val="14"/>
                <w:szCs w:val="14"/>
                <w:lang w:eastAsia="es-MX"/>
              </w:rPr>
              <w:t>400</w:t>
            </w:r>
          </w:p>
        </w:tc>
        <w:tc>
          <w:tcPr>
            <w:tcW w:w="494" w:type="pct"/>
            <w:tcBorders>
              <w:top w:val="single" w:sz="4" w:space="0" w:color="auto"/>
              <w:left w:val="nil"/>
              <w:bottom w:val="single" w:sz="4" w:space="0" w:color="auto"/>
              <w:right w:val="single" w:sz="4" w:space="0" w:color="auto"/>
            </w:tcBorders>
            <w:shd w:val="clear" w:color="auto" w:fill="auto"/>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699" w:type="pct"/>
            <w:tcBorders>
              <w:top w:val="single" w:sz="4" w:space="0" w:color="auto"/>
              <w:left w:val="nil"/>
              <w:bottom w:val="single" w:sz="4" w:space="0" w:color="auto"/>
              <w:right w:val="single" w:sz="4" w:space="0" w:color="auto"/>
            </w:tcBorders>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r>
      <w:tr w:rsidR="00D91480" w:rsidRPr="00A402EC" w:rsidTr="00D91480">
        <w:trPr>
          <w:trHeight w:val="333"/>
        </w:trPr>
        <w:tc>
          <w:tcPr>
            <w:tcW w:w="512" w:type="pct"/>
            <w:gridSpan w:val="2"/>
            <w:tcBorders>
              <w:top w:val="single" w:sz="4" w:space="0" w:color="auto"/>
            </w:tcBorders>
          </w:tcPr>
          <w:p w:rsidR="00D91480" w:rsidRPr="00A402EC" w:rsidRDefault="00D91480" w:rsidP="00B53548">
            <w:pPr>
              <w:spacing w:before="100" w:after="100" w:line="240" w:lineRule="auto"/>
              <w:jc w:val="center"/>
              <w:rPr>
                <w:rFonts w:eastAsia="Times New Roman" w:cstheme="minorHAnsi"/>
                <w:noProof w:val="0"/>
                <w:color w:val="000000"/>
                <w:sz w:val="16"/>
                <w:szCs w:val="16"/>
                <w:lang w:eastAsia="ar-SA"/>
              </w:rPr>
            </w:pPr>
          </w:p>
        </w:tc>
        <w:tc>
          <w:tcPr>
            <w:tcW w:w="326" w:type="pct"/>
            <w:gridSpan w:val="3"/>
            <w:tcBorders>
              <w:top w:val="single" w:sz="4" w:space="0" w:color="auto"/>
            </w:tcBorders>
          </w:tcPr>
          <w:p w:rsidR="00D91480" w:rsidRPr="00A402EC" w:rsidRDefault="00D91480" w:rsidP="00B53548">
            <w:pPr>
              <w:spacing w:before="100" w:after="100" w:line="240" w:lineRule="auto"/>
              <w:jc w:val="center"/>
              <w:rPr>
                <w:rFonts w:eastAsia="Times New Roman" w:cstheme="minorHAnsi"/>
                <w:noProof w:val="0"/>
                <w:color w:val="000000"/>
                <w:sz w:val="16"/>
                <w:szCs w:val="16"/>
                <w:lang w:eastAsia="ar-SA"/>
              </w:rPr>
            </w:pPr>
          </w:p>
        </w:tc>
        <w:tc>
          <w:tcPr>
            <w:tcW w:w="1477" w:type="pct"/>
            <w:gridSpan w:val="6"/>
            <w:shd w:val="clear" w:color="auto" w:fill="auto"/>
            <w:noWrap/>
            <w:vAlign w:val="center"/>
          </w:tcPr>
          <w:p w:rsidR="00D91480" w:rsidRPr="002245F8" w:rsidRDefault="00D91480" w:rsidP="002245F8">
            <w:pPr>
              <w:spacing w:after="0" w:line="240" w:lineRule="auto"/>
              <w:jc w:val="right"/>
              <w:rPr>
                <w:rFonts w:eastAsia="Times New Roman" w:cstheme="minorHAnsi"/>
                <w:b/>
                <w:bCs/>
                <w:noProof w:val="0"/>
                <w:color w:val="000000"/>
                <w:sz w:val="16"/>
                <w:szCs w:val="16"/>
                <w:lang w:eastAsia="es-MX"/>
              </w:rPr>
            </w:pPr>
          </w:p>
        </w:tc>
        <w:tc>
          <w:tcPr>
            <w:tcW w:w="424" w:type="pct"/>
            <w:vAlign w:val="center"/>
          </w:tcPr>
          <w:p w:rsidR="00D91480" w:rsidRPr="00A402EC" w:rsidRDefault="00D91480" w:rsidP="00B53548">
            <w:pPr>
              <w:spacing w:after="0" w:line="240" w:lineRule="auto"/>
              <w:jc w:val="center"/>
              <w:rPr>
                <w:rFonts w:eastAsia="Times New Roman" w:cstheme="minorHAnsi"/>
                <w:noProof w:val="0"/>
                <w:color w:val="000000"/>
                <w:sz w:val="10"/>
                <w:szCs w:val="16"/>
                <w:lang w:eastAsia="es-MX"/>
              </w:rPr>
            </w:pPr>
          </w:p>
        </w:tc>
        <w:tc>
          <w:tcPr>
            <w:tcW w:w="423" w:type="pct"/>
            <w:gridSpan w:val="2"/>
            <w:tcBorders>
              <w:left w:val="nil"/>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423" w:type="pct"/>
            <w:gridSpan w:val="2"/>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715" w:type="pct"/>
            <w:gridSpan w:val="2"/>
            <w:tcBorders>
              <w:left w:val="nil"/>
              <w:right w:val="single" w:sz="4" w:space="0" w:color="auto"/>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SUBTOTAL</w:t>
            </w:r>
          </w:p>
        </w:tc>
        <w:tc>
          <w:tcPr>
            <w:tcW w:w="699" w:type="pct"/>
            <w:tcBorders>
              <w:top w:val="single" w:sz="4" w:space="0" w:color="auto"/>
              <w:left w:val="single" w:sz="4" w:space="0" w:color="auto"/>
              <w:bottom w:val="single" w:sz="4" w:space="0" w:color="auto"/>
              <w:right w:val="single" w:sz="4" w:space="0" w:color="auto"/>
            </w:tcBorders>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r>
      <w:tr w:rsidR="00D91480" w:rsidRPr="00A402EC" w:rsidTr="00D91480">
        <w:trPr>
          <w:trHeight w:val="267"/>
        </w:trPr>
        <w:tc>
          <w:tcPr>
            <w:tcW w:w="512" w:type="pct"/>
            <w:gridSpan w:val="2"/>
          </w:tcPr>
          <w:p w:rsidR="00D91480" w:rsidRPr="00A402EC" w:rsidRDefault="00D91480" w:rsidP="00B53548">
            <w:pPr>
              <w:spacing w:before="100" w:after="100" w:line="240" w:lineRule="auto"/>
              <w:jc w:val="center"/>
              <w:rPr>
                <w:rFonts w:eastAsia="Times New Roman" w:cstheme="minorHAnsi"/>
                <w:noProof w:val="0"/>
                <w:color w:val="000000"/>
                <w:sz w:val="16"/>
                <w:szCs w:val="16"/>
                <w:lang w:eastAsia="ar-SA"/>
              </w:rPr>
            </w:pPr>
          </w:p>
        </w:tc>
        <w:tc>
          <w:tcPr>
            <w:tcW w:w="326" w:type="pct"/>
            <w:gridSpan w:val="3"/>
          </w:tcPr>
          <w:p w:rsidR="00D91480" w:rsidRPr="00A402EC" w:rsidRDefault="00D91480" w:rsidP="00B53548">
            <w:pPr>
              <w:spacing w:before="100" w:after="100" w:line="240" w:lineRule="auto"/>
              <w:jc w:val="center"/>
              <w:rPr>
                <w:rFonts w:eastAsia="Times New Roman" w:cstheme="minorHAnsi"/>
                <w:noProof w:val="0"/>
                <w:color w:val="000000"/>
                <w:sz w:val="16"/>
                <w:szCs w:val="16"/>
                <w:lang w:eastAsia="ar-SA"/>
              </w:rPr>
            </w:pPr>
          </w:p>
        </w:tc>
        <w:tc>
          <w:tcPr>
            <w:tcW w:w="1477" w:type="pct"/>
            <w:gridSpan w:val="6"/>
            <w:shd w:val="clear" w:color="auto" w:fill="auto"/>
            <w:noWrap/>
            <w:vAlign w:val="center"/>
          </w:tcPr>
          <w:p w:rsidR="00D91480" w:rsidRPr="002245F8" w:rsidRDefault="00D91480" w:rsidP="002245F8">
            <w:pPr>
              <w:spacing w:after="0" w:line="240" w:lineRule="auto"/>
              <w:jc w:val="right"/>
              <w:rPr>
                <w:rFonts w:eastAsia="Times New Roman" w:cstheme="minorHAnsi"/>
                <w:b/>
                <w:bCs/>
                <w:noProof w:val="0"/>
                <w:color w:val="000000"/>
                <w:sz w:val="16"/>
                <w:szCs w:val="16"/>
                <w:lang w:eastAsia="es-MX"/>
              </w:rPr>
            </w:pPr>
          </w:p>
        </w:tc>
        <w:tc>
          <w:tcPr>
            <w:tcW w:w="424" w:type="pct"/>
            <w:vAlign w:val="center"/>
          </w:tcPr>
          <w:p w:rsidR="00D91480" w:rsidRPr="00A402EC" w:rsidRDefault="00D91480" w:rsidP="00B53548">
            <w:pPr>
              <w:spacing w:after="0" w:line="240" w:lineRule="auto"/>
              <w:jc w:val="center"/>
              <w:rPr>
                <w:rFonts w:eastAsia="Times New Roman" w:cstheme="minorHAnsi"/>
                <w:noProof w:val="0"/>
                <w:color w:val="000000"/>
                <w:sz w:val="10"/>
                <w:szCs w:val="16"/>
                <w:lang w:eastAsia="es-MX"/>
              </w:rPr>
            </w:pPr>
          </w:p>
        </w:tc>
        <w:tc>
          <w:tcPr>
            <w:tcW w:w="423" w:type="pct"/>
            <w:gridSpan w:val="2"/>
            <w:tcBorders>
              <w:left w:val="nil"/>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423" w:type="pct"/>
            <w:gridSpan w:val="2"/>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715" w:type="pct"/>
            <w:gridSpan w:val="2"/>
            <w:tcBorders>
              <w:left w:val="nil"/>
              <w:right w:val="single" w:sz="4" w:space="0" w:color="auto"/>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IVA</w:t>
            </w:r>
          </w:p>
        </w:tc>
        <w:tc>
          <w:tcPr>
            <w:tcW w:w="699" w:type="pct"/>
            <w:tcBorders>
              <w:top w:val="single" w:sz="4" w:space="0" w:color="auto"/>
              <w:left w:val="single" w:sz="4" w:space="0" w:color="auto"/>
              <w:bottom w:val="single" w:sz="4" w:space="0" w:color="auto"/>
              <w:right w:val="single" w:sz="4" w:space="0" w:color="auto"/>
            </w:tcBorders>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r>
      <w:tr w:rsidR="00D91480" w:rsidRPr="00A402EC" w:rsidTr="00D91480">
        <w:trPr>
          <w:trHeight w:val="273"/>
        </w:trPr>
        <w:tc>
          <w:tcPr>
            <w:tcW w:w="512" w:type="pct"/>
            <w:gridSpan w:val="2"/>
            <w:tcBorders>
              <w:bottom w:val="nil"/>
            </w:tcBorders>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326" w:type="pct"/>
            <w:gridSpan w:val="3"/>
            <w:tcBorders>
              <w:bottom w:val="nil"/>
            </w:tcBorders>
          </w:tcPr>
          <w:p w:rsidR="00D91480" w:rsidRPr="00A402EC" w:rsidRDefault="00D91480" w:rsidP="002048CA">
            <w:pPr>
              <w:spacing w:before="100" w:after="100" w:line="240" w:lineRule="auto"/>
              <w:jc w:val="center"/>
              <w:rPr>
                <w:rFonts w:eastAsia="Times New Roman" w:cstheme="minorHAnsi"/>
                <w:noProof w:val="0"/>
                <w:color w:val="000000"/>
                <w:sz w:val="16"/>
                <w:szCs w:val="16"/>
                <w:lang w:eastAsia="ar-SA"/>
              </w:rPr>
            </w:pPr>
          </w:p>
        </w:tc>
        <w:tc>
          <w:tcPr>
            <w:tcW w:w="1477" w:type="pct"/>
            <w:gridSpan w:val="6"/>
            <w:shd w:val="clear" w:color="auto" w:fill="auto"/>
            <w:noWrap/>
            <w:vAlign w:val="center"/>
          </w:tcPr>
          <w:p w:rsidR="00D91480" w:rsidRPr="002245F8" w:rsidRDefault="00D91480" w:rsidP="002245F8">
            <w:pPr>
              <w:spacing w:after="0" w:line="240" w:lineRule="auto"/>
              <w:jc w:val="right"/>
              <w:rPr>
                <w:rFonts w:eastAsia="Times New Roman" w:cstheme="minorHAnsi"/>
                <w:b/>
                <w:bCs/>
                <w:noProof w:val="0"/>
                <w:color w:val="000000"/>
                <w:sz w:val="16"/>
                <w:szCs w:val="16"/>
                <w:lang w:eastAsia="es-MX"/>
              </w:rPr>
            </w:pPr>
          </w:p>
        </w:tc>
        <w:tc>
          <w:tcPr>
            <w:tcW w:w="424" w:type="pct"/>
            <w:vAlign w:val="center"/>
          </w:tcPr>
          <w:p w:rsidR="00D91480" w:rsidRPr="00A402EC" w:rsidRDefault="00D91480" w:rsidP="002048CA">
            <w:pPr>
              <w:spacing w:after="0" w:line="240" w:lineRule="auto"/>
              <w:jc w:val="center"/>
              <w:rPr>
                <w:rFonts w:eastAsia="Times New Roman" w:cstheme="minorHAnsi"/>
                <w:noProof w:val="0"/>
                <w:color w:val="000000"/>
                <w:sz w:val="10"/>
                <w:szCs w:val="16"/>
                <w:lang w:eastAsia="es-MX"/>
              </w:rPr>
            </w:pPr>
          </w:p>
        </w:tc>
        <w:tc>
          <w:tcPr>
            <w:tcW w:w="423" w:type="pct"/>
            <w:gridSpan w:val="2"/>
            <w:tcBorders>
              <w:left w:val="nil"/>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423" w:type="pct"/>
            <w:gridSpan w:val="2"/>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c>
          <w:tcPr>
            <w:tcW w:w="715" w:type="pct"/>
            <w:gridSpan w:val="2"/>
            <w:tcBorders>
              <w:left w:val="nil"/>
              <w:right w:val="single" w:sz="4" w:space="0" w:color="auto"/>
            </w:tcBorders>
            <w:vAlign w:val="center"/>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r w:rsidRPr="002245F8">
              <w:rPr>
                <w:rFonts w:eastAsia="Times New Roman" w:cstheme="minorHAnsi"/>
                <w:b/>
                <w:bCs/>
                <w:noProof w:val="0"/>
                <w:color w:val="000000"/>
                <w:sz w:val="16"/>
                <w:szCs w:val="16"/>
                <w:lang w:eastAsia="es-MX"/>
              </w:rPr>
              <w:t>TOTAL</w:t>
            </w:r>
          </w:p>
        </w:tc>
        <w:tc>
          <w:tcPr>
            <w:tcW w:w="699" w:type="pct"/>
            <w:tcBorders>
              <w:top w:val="single" w:sz="4" w:space="0" w:color="auto"/>
              <w:left w:val="single" w:sz="4" w:space="0" w:color="auto"/>
              <w:bottom w:val="single" w:sz="4" w:space="0" w:color="auto"/>
              <w:right w:val="single" w:sz="4" w:space="0" w:color="auto"/>
            </w:tcBorders>
          </w:tcPr>
          <w:p w:rsidR="00D91480" w:rsidRPr="002245F8" w:rsidRDefault="00D91480" w:rsidP="004112F3">
            <w:pPr>
              <w:spacing w:after="0" w:line="240" w:lineRule="auto"/>
              <w:jc w:val="right"/>
              <w:rPr>
                <w:rFonts w:eastAsia="Times New Roman" w:cstheme="minorHAnsi"/>
                <w:b/>
                <w:bCs/>
                <w:noProof w:val="0"/>
                <w:color w:val="000000"/>
                <w:sz w:val="16"/>
                <w:szCs w:val="16"/>
                <w:lang w:eastAsia="es-MX"/>
              </w:rPr>
            </w:pPr>
          </w:p>
        </w:tc>
      </w:tr>
    </w:tbl>
    <w:p w:rsidR="00032525" w:rsidRDefault="00032525" w:rsidP="00A402EC">
      <w:pPr>
        <w:shd w:val="clear" w:color="auto" w:fill="FFFFFF"/>
        <w:snapToGrid w:val="0"/>
        <w:spacing w:before="100" w:after="100" w:line="240" w:lineRule="auto"/>
        <w:ind w:left="709" w:hanging="709"/>
        <w:contextualSpacing/>
        <w:jc w:val="both"/>
        <w:rPr>
          <w:rFonts w:ascii="Arial" w:eastAsia="Times New Roman" w:hAnsi="Arial" w:cs="Arial"/>
          <w:b/>
          <w:noProof w:val="0"/>
          <w:color w:val="000000"/>
          <w:sz w:val="16"/>
          <w:szCs w:val="18"/>
          <w:lang w:eastAsia="ar-SA"/>
        </w:rPr>
      </w:pPr>
    </w:p>
    <w:p w:rsidR="00032525" w:rsidRDefault="00032525" w:rsidP="00A402EC">
      <w:pPr>
        <w:shd w:val="clear" w:color="auto" w:fill="FFFFFF"/>
        <w:snapToGrid w:val="0"/>
        <w:spacing w:before="100" w:after="100" w:line="240" w:lineRule="auto"/>
        <w:ind w:left="709" w:hanging="709"/>
        <w:contextualSpacing/>
        <w:jc w:val="both"/>
        <w:rPr>
          <w:rFonts w:ascii="Arial" w:eastAsia="Times New Roman" w:hAnsi="Arial" w:cs="Arial"/>
          <w:b/>
          <w:noProof w:val="0"/>
          <w:color w:val="000000"/>
          <w:sz w:val="16"/>
          <w:szCs w:val="18"/>
          <w:lang w:eastAsia="ar-SA"/>
        </w:rPr>
      </w:pPr>
      <w:r>
        <w:rPr>
          <w:rFonts w:ascii="Arial" w:eastAsia="Times New Roman" w:hAnsi="Arial" w:cs="Arial"/>
          <w:b/>
          <w:noProof w:val="0"/>
          <w:color w:val="000000"/>
          <w:sz w:val="16"/>
          <w:szCs w:val="18"/>
          <w:lang w:eastAsia="ar-SA"/>
        </w:rPr>
        <w:t>IMPORTE SIN IVA CON LETRA: ______________________________________________________________________________________________</w:t>
      </w:r>
    </w:p>
    <w:p w:rsidR="00BC3CAD" w:rsidRDefault="00BC3CAD" w:rsidP="00A402EC">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p>
    <w:p w:rsidR="00A402EC" w:rsidRPr="00821A0D" w:rsidRDefault="00A402EC"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En el caso que el IMSS me otorgue la demanda solicitada, me obligo en nombre de mi representada a suscribir el contrato que se derive en los términos, condiciones y cantidades establecidos en esta Licitación.</w:t>
      </w:r>
    </w:p>
    <w:p w:rsidR="002048CA" w:rsidRPr="00821A0D" w:rsidRDefault="00BC3CAD"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En caso de resultar adjudicado, me comprometo a que los precios serán fijos durante la vigencia del contrato.</w:t>
      </w:r>
    </w:p>
    <w:p w:rsidR="00BC3CAD" w:rsidRPr="00821A0D" w:rsidRDefault="00BC3CAD" w:rsidP="00821A0D">
      <w:pPr>
        <w:pStyle w:val="Prrafodelista"/>
        <w:numPr>
          <w:ilvl w:val="0"/>
          <w:numId w:val="38"/>
        </w:numPr>
        <w:shd w:val="clear" w:color="auto" w:fill="FFFFFF"/>
        <w:snapToGrid w:val="0"/>
        <w:spacing w:before="100" w:after="100"/>
        <w:contextualSpacing/>
        <w:jc w:val="both"/>
        <w:rPr>
          <w:rFonts w:ascii="Arial" w:hAnsi="Arial" w:cs="Arial"/>
          <w:noProof w:val="0"/>
          <w:color w:val="000000"/>
          <w:sz w:val="16"/>
          <w:szCs w:val="18"/>
          <w:lang w:eastAsia="ar-SA"/>
        </w:rPr>
      </w:pPr>
      <w:r w:rsidRPr="00821A0D">
        <w:rPr>
          <w:rFonts w:ascii="Arial" w:hAnsi="Arial" w:cs="Arial"/>
          <w:noProof w:val="0"/>
          <w:color w:val="000000"/>
          <w:sz w:val="16"/>
          <w:szCs w:val="18"/>
          <w:lang w:eastAsia="ar-SA"/>
        </w:rPr>
        <w:t>La vigencia de la cotización es por 90 días a partir de la apertura de propuestas de esta licitación.</w:t>
      </w:r>
    </w:p>
    <w:p w:rsidR="00BC3CAD" w:rsidRPr="00BC3CAD" w:rsidRDefault="00BC3CAD" w:rsidP="00BC3CAD">
      <w:pPr>
        <w:shd w:val="clear" w:color="auto" w:fill="FFFFFF"/>
        <w:snapToGrid w:val="0"/>
        <w:spacing w:before="100" w:after="100" w:line="240" w:lineRule="auto"/>
        <w:contextualSpacing/>
        <w:jc w:val="both"/>
        <w:rPr>
          <w:rFonts w:ascii="Arial" w:eastAsia="Times New Roman" w:hAnsi="Arial" w:cs="Arial"/>
          <w:noProof w:val="0"/>
          <w:color w:val="000000"/>
          <w:sz w:val="16"/>
          <w:szCs w:val="18"/>
          <w:lang w:eastAsia="ar-SA"/>
        </w:rPr>
      </w:pPr>
    </w:p>
    <w:p w:rsidR="00A402EC" w:rsidRPr="00A402EC" w:rsidRDefault="00A402EC" w:rsidP="00A402EC">
      <w:pPr>
        <w:autoSpaceDE w:val="0"/>
        <w:spacing w:after="0" w:line="240" w:lineRule="auto"/>
        <w:jc w:val="center"/>
        <w:rPr>
          <w:rFonts w:ascii="Arial" w:eastAsia="Times New Roman" w:hAnsi="Arial" w:cs="Arial"/>
          <w:noProof w:val="0"/>
          <w:sz w:val="18"/>
          <w:szCs w:val="18"/>
          <w:lang w:eastAsia="ar-SA"/>
        </w:rPr>
      </w:pPr>
      <w:r w:rsidRPr="00A402EC">
        <w:rPr>
          <w:rFonts w:ascii="Arial" w:eastAsia="Times New Roman" w:hAnsi="Arial" w:cs="Arial"/>
          <w:noProof w:val="0"/>
          <w:sz w:val="18"/>
          <w:szCs w:val="18"/>
          <w:lang w:eastAsia="ar-SA"/>
        </w:rPr>
        <w:t>A T E N T A M E N T E</w:t>
      </w:r>
    </w:p>
    <w:p w:rsidR="00B3445F" w:rsidRDefault="00A402EC"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r w:rsidRPr="00A402EC">
        <w:rPr>
          <w:rFonts w:ascii="Arial" w:eastAsia="Times New Roman" w:hAnsi="Arial" w:cs="Arial"/>
          <w:noProof w:val="0"/>
          <w:color w:val="000000"/>
          <w:sz w:val="18"/>
          <w:szCs w:val="18"/>
          <w:lang w:eastAsia="ar-SA"/>
        </w:rPr>
        <w:t>(Nombre, Firma y Cargo)</w:t>
      </w:r>
    </w:p>
    <w:p w:rsidR="00BC3CAD" w:rsidRDefault="00BC3CAD" w:rsidP="00A402EC">
      <w:pPr>
        <w:shd w:val="clear" w:color="auto" w:fill="FFFFFF" w:themeFill="background1"/>
        <w:suppressAutoHyphens/>
        <w:spacing w:after="0" w:line="240" w:lineRule="auto"/>
        <w:jc w:val="center"/>
        <w:rPr>
          <w:rFonts w:ascii="Arial" w:eastAsia="Times New Roman" w:hAnsi="Arial" w:cs="Arial"/>
          <w:noProof w:val="0"/>
          <w:color w:val="000000"/>
          <w:sz w:val="18"/>
          <w:szCs w:val="18"/>
          <w:lang w:eastAsia="ar-SA"/>
        </w:rPr>
      </w:pPr>
    </w:p>
    <w:p w:rsidR="00B3445F" w:rsidRPr="007E06E7" w:rsidRDefault="00B3445F" w:rsidP="00B3445F">
      <w:pPr>
        <w:spacing w:line="240" w:lineRule="auto"/>
        <w:ind w:left="-284"/>
        <w:jc w:val="both"/>
        <w:rPr>
          <w:rFonts w:ascii="Arial" w:hAnsi="Arial" w:cs="Arial"/>
          <w:b/>
          <w:sz w:val="20"/>
          <w:szCs w:val="20"/>
          <w:lang w:val="es-ES_tradnl"/>
        </w:rPr>
      </w:pPr>
      <w:r w:rsidRPr="007E06E7">
        <w:rPr>
          <w:rFonts w:ascii="Arial" w:hAnsi="Arial" w:cs="Arial"/>
          <w:b/>
          <w:sz w:val="20"/>
          <w:szCs w:val="20"/>
          <w:lang w:val="es-ES_tradnl"/>
        </w:rPr>
        <w:t xml:space="preserve">Nota.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 expresar el importe </w:t>
      </w:r>
      <w:r w:rsidR="00E724E3">
        <w:rPr>
          <w:rFonts w:ascii="Arial" w:hAnsi="Arial" w:cs="Arial"/>
          <w:sz w:val="18"/>
          <w:szCs w:val="20"/>
          <w:lang w:val="es-ES_tradnl"/>
        </w:rPr>
        <w:t xml:space="preserve">total </w:t>
      </w:r>
      <w:r w:rsidRPr="00721B00">
        <w:rPr>
          <w:rFonts w:ascii="Arial" w:hAnsi="Arial" w:cs="Arial"/>
          <w:sz w:val="18"/>
          <w:szCs w:val="20"/>
          <w:lang w:val="es-ES_tradnl"/>
        </w:rPr>
        <w:t>con letra.</w:t>
      </w:r>
      <w:r w:rsidRPr="00721B00" w:rsidDel="006E3760">
        <w:rPr>
          <w:rFonts w:ascii="Arial" w:hAnsi="Arial" w:cs="Arial"/>
          <w:sz w:val="18"/>
          <w:szCs w:val="20"/>
          <w:lang w:val="es-ES_tradnl"/>
        </w:rPr>
        <w:t xml:space="preserve"> </w:t>
      </w:r>
    </w:p>
    <w:p w:rsidR="00B3445F" w:rsidRPr="00721B00" w:rsidRDefault="00B3445F" w:rsidP="00B3445F">
      <w:pPr>
        <w:numPr>
          <w:ilvl w:val="0"/>
          <w:numId w:val="15"/>
        </w:numPr>
        <w:spacing w:after="100" w:afterAutospacing="1" w:line="240" w:lineRule="auto"/>
        <w:ind w:left="-284" w:firstLine="0"/>
        <w:jc w:val="both"/>
        <w:rPr>
          <w:rFonts w:ascii="Arial" w:hAnsi="Arial" w:cs="Arial"/>
          <w:sz w:val="18"/>
          <w:szCs w:val="20"/>
          <w:lang w:val="es-ES_tradnl"/>
        </w:rPr>
      </w:pPr>
      <w:r w:rsidRPr="00721B00">
        <w:rPr>
          <w:rFonts w:ascii="Arial" w:hAnsi="Arial" w:cs="Arial"/>
          <w:sz w:val="18"/>
          <w:szCs w:val="20"/>
          <w:lang w:val="es-ES_tradnl"/>
        </w:rPr>
        <w:t xml:space="preserve">Se deberán considerar dos decimales. </w:t>
      </w:r>
    </w:p>
    <w:p w:rsidR="00F71D23" w:rsidRPr="00573053" w:rsidRDefault="00F71D23" w:rsidP="00F71D23">
      <w:pPr>
        <w:pStyle w:val="Ttulo1"/>
        <w:numPr>
          <w:ilvl w:val="0"/>
          <w:numId w:val="0"/>
        </w:numPr>
        <w:spacing w:before="0" w:after="0"/>
        <w:ind w:left="-284"/>
        <w:jc w:val="center"/>
        <w:rPr>
          <w:rFonts w:cs="Arial"/>
          <w:sz w:val="20"/>
          <w:szCs w:val="20"/>
          <w:lang w:val="es-ES_tradnl"/>
        </w:rPr>
      </w:pPr>
      <w:r>
        <w:rPr>
          <w:rFonts w:cs="Arial"/>
          <w:sz w:val="20"/>
          <w:szCs w:val="20"/>
          <w:lang w:val="es-ES_tradnl"/>
        </w:rPr>
        <w:lastRenderedPageBreak/>
        <w:t>ANEXO 15</w:t>
      </w:r>
    </w:p>
    <w:p w:rsidR="00F71D23" w:rsidRPr="00573053" w:rsidRDefault="00F71D23" w:rsidP="00F71D23">
      <w:pPr>
        <w:jc w:val="center"/>
        <w:rPr>
          <w:b/>
        </w:rPr>
      </w:pPr>
      <w:r>
        <w:rPr>
          <w:b/>
        </w:rPr>
        <w:t xml:space="preserve">FORMATO DE </w:t>
      </w:r>
      <w:r w:rsidRPr="00573053">
        <w:rPr>
          <w:b/>
        </w:rPr>
        <w:t xml:space="preserve">PROPUESTA </w:t>
      </w:r>
      <w:r>
        <w:rPr>
          <w:b/>
        </w:rPr>
        <w:t>TÉCNICA</w:t>
      </w:r>
    </w:p>
    <w:tbl>
      <w:tblPr>
        <w:tblW w:w="5380" w:type="pct"/>
        <w:tblInd w:w="-356" w:type="dxa"/>
        <w:tblLayout w:type="fixed"/>
        <w:tblCellMar>
          <w:left w:w="70" w:type="dxa"/>
          <w:right w:w="70" w:type="dxa"/>
        </w:tblCellMar>
        <w:tblLook w:val="04A0" w:firstRow="1" w:lastRow="0" w:firstColumn="1" w:lastColumn="0" w:noHBand="0" w:noVBand="1"/>
      </w:tblPr>
      <w:tblGrid>
        <w:gridCol w:w="989"/>
        <w:gridCol w:w="682"/>
        <w:gridCol w:w="850"/>
        <w:gridCol w:w="230"/>
        <w:gridCol w:w="342"/>
        <w:gridCol w:w="129"/>
        <w:gridCol w:w="23"/>
        <w:gridCol w:w="139"/>
        <w:gridCol w:w="286"/>
        <w:gridCol w:w="572"/>
        <w:gridCol w:w="831"/>
        <w:gridCol w:w="158"/>
        <w:gridCol w:w="1124"/>
        <w:gridCol w:w="2150"/>
        <w:gridCol w:w="566"/>
        <w:gridCol w:w="1136"/>
        <w:gridCol w:w="160"/>
      </w:tblGrid>
      <w:tr w:rsidR="00D4242E" w:rsidRPr="00525C58" w:rsidTr="004E0432">
        <w:trPr>
          <w:gridAfter w:val="1"/>
          <w:wAfter w:w="77" w:type="pct"/>
          <w:trHeight w:val="300"/>
        </w:trPr>
        <w:tc>
          <w:tcPr>
            <w:tcW w:w="1554" w:type="pct"/>
            <w:gridSpan w:val="6"/>
            <w:vMerge w:val="restart"/>
            <w:tcBorders>
              <w:top w:val="nil"/>
              <w:left w:val="nil"/>
              <w:bottom w:val="nil"/>
              <w:right w:val="nil"/>
            </w:tcBorders>
            <w:shd w:val="clear" w:color="auto" w:fill="auto"/>
            <w:noWrap/>
            <w:hideMark/>
          </w:tcPr>
          <w:p w:rsidR="000B6334" w:rsidRPr="00525C58" w:rsidRDefault="000B6334" w:rsidP="00BA3B09">
            <w:pPr>
              <w:spacing w:after="0"/>
              <w:rPr>
                <w:rFonts w:ascii="Arial" w:hAnsi="Arial" w:cs="Arial"/>
                <w:b/>
                <w:bCs/>
                <w:sz w:val="16"/>
                <w:szCs w:val="12"/>
                <w:lang w:eastAsia="es-MX"/>
              </w:rPr>
            </w:pPr>
            <w:r w:rsidRPr="00525C58">
              <w:rPr>
                <w:rFonts w:ascii="Arial" w:hAnsi="Arial" w:cs="Arial"/>
                <w:b/>
                <w:bCs/>
                <w:sz w:val="16"/>
                <w:szCs w:val="12"/>
                <w:lang w:eastAsia="es-MX"/>
              </w:rPr>
              <w:t xml:space="preserve">LICITACIÓN PÚBLICA </w:t>
            </w:r>
            <w:r w:rsidR="00BA3B09">
              <w:rPr>
                <w:rFonts w:ascii="Arial" w:hAnsi="Arial" w:cs="Arial"/>
                <w:b/>
                <w:bCs/>
                <w:sz w:val="16"/>
                <w:szCs w:val="12"/>
                <w:lang w:eastAsia="es-MX"/>
              </w:rPr>
              <w:t>INTER</w:t>
            </w:r>
            <w:r w:rsidRPr="00525C58">
              <w:rPr>
                <w:rFonts w:ascii="Arial" w:hAnsi="Arial" w:cs="Arial"/>
                <w:b/>
                <w:bCs/>
                <w:sz w:val="16"/>
                <w:szCs w:val="12"/>
                <w:lang w:eastAsia="es-MX"/>
              </w:rPr>
              <w:t>NACIONAL</w:t>
            </w:r>
            <w:r w:rsidR="00BA3B09">
              <w:rPr>
                <w:rFonts w:ascii="Arial" w:hAnsi="Arial" w:cs="Arial"/>
                <w:b/>
                <w:bCs/>
                <w:sz w:val="16"/>
                <w:szCs w:val="12"/>
                <w:lang w:eastAsia="es-MX"/>
              </w:rPr>
              <w:t xml:space="preserve"> BAJO TRATADOS</w:t>
            </w:r>
            <w:r w:rsidRPr="00525C58">
              <w:rPr>
                <w:rFonts w:ascii="Arial" w:hAnsi="Arial" w:cs="Arial"/>
                <w:b/>
                <w:bCs/>
                <w:sz w:val="16"/>
                <w:szCs w:val="12"/>
                <w:lang w:eastAsia="es-MX"/>
              </w:rPr>
              <w:t xml:space="preserve"> No.</w:t>
            </w:r>
            <w:r w:rsidR="00D4242E">
              <w:rPr>
                <w:rFonts w:ascii="Arial" w:hAnsi="Arial" w:cs="Arial"/>
                <w:b/>
                <w:bCs/>
                <w:sz w:val="16"/>
                <w:szCs w:val="12"/>
                <w:lang w:eastAsia="es-MX"/>
              </w:rPr>
              <w:t xml:space="preserve">                </w:t>
            </w:r>
            <w:r w:rsidR="00BA3B09">
              <w:rPr>
                <w:rFonts w:ascii="Arial" w:hAnsi="Arial" w:cs="Arial"/>
                <w:b/>
                <w:bCs/>
                <w:sz w:val="16"/>
                <w:szCs w:val="12"/>
                <w:lang w:eastAsia="es-MX"/>
              </w:rPr>
              <w:t xml:space="preserve">    </w:t>
            </w:r>
            <w:r w:rsidR="00D4242E">
              <w:rPr>
                <w:rFonts w:ascii="Arial" w:hAnsi="Arial" w:cs="Arial"/>
                <w:b/>
                <w:bCs/>
                <w:sz w:val="16"/>
                <w:szCs w:val="12"/>
                <w:lang w:eastAsia="es-MX"/>
              </w:rPr>
              <w:t>FECHA</w:t>
            </w:r>
          </w:p>
        </w:tc>
        <w:tc>
          <w:tcPr>
            <w:tcW w:w="78" w:type="pct"/>
            <w:gridSpan w:val="2"/>
            <w:tcBorders>
              <w:top w:val="nil"/>
              <w:left w:val="nil"/>
              <w:bottom w:val="single" w:sz="4" w:space="0" w:color="auto"/>
              <w:right w:val="nil"/>
            </w:tcBorders>
            <w:shd w:val="clear" w:color="auto" w:fill="auto"/>
            <w:noWrap/>
            <w:vAlign w:val="bottom"/>
            <w:hideMark/>
          </w:tcPr>
          <w:p w:rsidR="000B6334" w:rsidRPr="00525C58" w:rsidRDefault="000B6334" w:rsidP="00C85DDE">
            <w:pPr>
              <w:spacing w:after="0"/>
              <w:rPr>
                <w:rFonts w:ascii="Arial" w:hAnsi="Arial" w:cs="Arial"/>
                <w:sz w:val="16"/>
                <w:szCs w:val="12"/>
                <w:lang w:eastAsia="es-MX"/>
              </w:rPr>
            </w:pPr>
          </w:p>
        </w:tc>
        <w:tc>
          <w:tcPr>
            <w:tcW w:w="3291"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p>
        </w:tc>
      </w:tr>
      <w:tr w:rsidR="00D4242E" w:rsidRPr="00525C58" w:rsidTr="004E0432">
        <w:trPr>
          <w:gridAfter w:val="1"/>
          <w:wAfter w:w="77" w:type="pct"/>
          <w:trHeight w:val="300"/>
        </w:trPr>
        <w:tc>
          <w:tcPr>
            <w:tcW w:w="1554" w:type="pct"/>
            <w:gridSpan w:val="6"/>
            <w:vMerge/>
            <w:tcBorders>
              <w:top w:val="nil"/>
              <w:left w:val="nil"/>
              <w:bottom w:val="nil"/>
              <w:right w:val="nil"/>
            </w:tcBorders>
            <w:shd w:val="clear" w:color="auto" w:fill="auto"/>
            <w:noWrap/>
          </w:tcPr>
          <w:p w:rsidR="00D4242E" w:rsidRPr="00525C58" w:rsidRDefault="00D4242E" w:rsidP="00C85DDE">
            <w:pPr>
              <w:spacing w:after="0"/>
              <w:rPr>
                <w:rFonts w:ascii="Arial" w:hAnsi="Arial" w:cs="Arial"/>
                <w:b/>
                <w:bCs/>
                <w:sz w:val="16"/>
                <w:szCs w:val="12"/>
                <w:lang w:eastAsia="es-MX"/>
              </w:rPr>
            </w:pPr>
          </w:p>
        </w:tc>
        <w:tc>
          <w:tcPr>
            <w:tcW w:w="78" w:type="pct"/>
            <w:gridSpan w:val="2"/>
            <w:tcBorders>
              <w:top w:val="nil"/>
              <w:left w:val="nil"/>
              <w:bottom w:val="single" w:sz="4" w:space="0" w:color="auto"/>
              <w:right w:val="nil"/>
            </w:tcBorders>
            <w:shd w:val="clear" w:color="auto" w:fill="auto"/>
            <w:noWrap/>
            <w:vAlign w:val="bottom"/>
          </w:tcPr>
          <w:p w:rsidR="00D4242E" w:rsidRPr="00525C58" w:rsidRDefault="00D4242E" w:rsidP="00C85DDE">
            <w:pPr>
              <w:spacing w:after="0"/>
              <w:rPr>
                <w:rFonts w:ascii="Arial" w:hAnsi="Arial" w:cs="Arial"/>
                <w:sz w:val="16"/>
                <w:szCs w:val="12"/>
                <w:lang w:eastAsia="es-MX"/>
              </w:rPr>
            </w:pPr>
          </w:p>
        </w:tc>
        <w:tc>
          <w:tcPr>
            <w:tcW w:w="3291" w:type="pct"/>
            <w:gridSpan w:val="8"/>
            <w:tcBorders>
              <w:top w:val="single" w:sz="4" w:space="0" w:color="auto"/>
              <w:left w:val="single" w:sz="4" w:space="0" w:color="auto"/>
              <w:bottom w:val="single" w:sz="4" w:space="0" w:color="auto"/>
              <w:right w:val="single" w:sz="4" w:space="0" w:color="auto"/>
            </w:tcBorders>
            <w:shd w:val="clear" w:color="auto" w:fill="auto"/>
            <w:noWrap/>
            <w:vAlign w:val="bottom"/>
          </w:tcPr>
          <w:p w:rsidR="00D4242E" w:rsidRPr="00525C58" w:rsidRDefault="00D4242E" w:rsidP="00C85DDE">
            <w:pPr>
              <w:spacing w:after="0"/>
              <w:jc w:val="center"/>
              <w:rPr>
                <w:rFonts w:ascii="Arial" w:hAnsi="Arial" w:cs="Arial"/>
                <w:b/>
                <w:bCs/>
                <w:sz w:val="16"/>
                <w:szCs w:val="12"/>
                <w:lang w:eastAsia="es-MX"/>
              </w:rPr>
            </w:pPr>
            <w:r>
              <w:rPr>
                <w:rFonts w:ascii="Arial" w:hAnsi="Arial" w:cs="Arial"/>
                <w:b/>
                <w:bCs/>
                <w:sz w:val="16"/>
                <w:szCs w:val="12"/>
                <w:lang w:eastAsia="es-MX"/>
              </w:rPr>
              <w:t>(2)</w:t>
            </w:r>
          </w:p>
        </w:tc>
      </w:tr>
      <w:tr w:rsidR="000B6334" w:rsidRPr="00525C58" w:rsidTr="004E0432">
        <w:trPr>
          <w:gridAfter w:val="1"/>
          <w:wAfter w:w="77" w:type="pct"/>
          <w:trHeight w:val="300"/>
        </w:trPr>
        <w:tc>
          <w:tcPr>
            <w:tcW w:w="1554" w:type="pct"/>
            <w:gridSpan w:val="6"/>
            <w:vMerge/>
            <w:tcBorders>
              <w:top w:val="nil"/>
              <w:left w:val="nil"/>
              <w:bottom w:val="nil"/>
              <w:right w:val="nil"/>
            </w:tcBorders>
            <w:vAlign w:val="center"/>
            <w:hideMark/>
          </w:tcPr>
          <w:p w:rsidR="000B6334" w:rsidRPr="00525C58" w:rsidRDefault="000B6334" w:rsidP="00C85DDE">
            <w:pPr>
              <w:spacing w:after="0"/>
              <w:rPr>
                <w:rFonts w:ascii="Arial" w:hAnsi="Arial" w:cs="Arial"/>
                <w:b/>
                <w:bCs/>
                <w:sz w:val="16"/>
                <w:szCs w:val="12"/>
                <w:lang w:eastAsia="es-MX"/>
              </w:rPr>
            </w:pPr>
          </w:p>
        </w:tc>
        <w:tc>
          <w:tcPr>
            <w:tcW w:w="893" w:type="pct"/>
            <w:gridSpan w:val="5"/>
            <w:vMerge w:val="restart"/>
            <w:tcBorders>
              <w:top w:val="single" w:sz="4" w:space="0" w:color="auto"/>
              <w:left w:val="single" w:sz="4" w:space="0" w:color="auto"/>
              <w:bottom w:val="nil"/>
              <w:right w:val="single" w:sz="4" w:space="0" w:color="000000"/>
            </w:tcBorders>
            <w:shd w:val="clear" w:color="auto" w:fill="auto"/>
            <w:noWrap/>
            <w:vAlign w:val="center"/>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(3)</w:t>
            </w:r>
          </w:p>
        </w:tc>
        <w:tc>
          <w:tcPr>
            <w:tcW w:w="2476" w:type="pct"/>
            <w:gridSpan w:val="5"/>
            <w:vMerge w:val="restart"/>
            <w:tcBorders>
              <w:top w:val="single" w:sz="4" w:space="0" w:color="auto"/>
              <w:left w:val="single" w:sz="4" w:space="0" w:color="auto"/>
              <w:bottom w:val="single" w:sz="4" w:space="0" w:color="000000"/>
              <w:right w:val="single" w:sz="4" w:space="0" w:color="000000"/>
            </w:tcBorders>
            <w:shd w:val="clear" w:color="auto" w:fill="auto"/>
            <w:hideMark/>
          </w:tcPr>
          <w:p w:rsidR="000B6334" w:rsidRPr="00525C58" w:rsidRDefault="000B6334" w:rsidP="00525C58">
            <w:pPr>
              <w:spacing w:after="0"/>
              <w:jc w:val="center"/>
              <w:rPr>
                <w:rFonts w:ascii="Arial" w:hAnsi="Arial" w:cs="Arial"/>
                <w:b/>
                <w:bCs/>
                <w:sz w:val="16"/>
                <w:szCs w:val="12"/>
                <w:lang w:eastAsia="es-MX"/>
              </w:rPr>
            </w:pPr>
            <w:r w:rsidRPr="00525C58">
              <w:rPr>
                <w:rFonts w:ascii="Arial" w:hAnsi="Arial" w:cs="Arial"/>
                <w:b/>
                <w:bCs/>
                <w:sz w:val="16"/>
                <w:szCs w:val="12"/>
                <w:lang w:eastAsia="es-MX"/>
              </w:rPr>
              <w:t>FAB. (   )        (4)</w:t>
            </w:r>
          </w:p>
        </w:tc>
      </w:tr>
      <w:tr w:rsidR="000B6334" w:rsidRPr="00525C58" w:rsidTr="004E0432">
        <w:trPr>
          <w:gridAfter w:val="1"/>
          <w:wAfter w:w="77" w:type="pct"/>
          <w:trHeight w:val="242"/>
        </w:trPr>
        <w:tc>
          <w:tcPr>
            <w:tcW w:w="1554" w:type="pct"/>
            <w:gridSpan w:val="6"/>
            <w:tcBorders>
              <w:top w:val="nil"/>
              <w:left w:val="nil"/>
              <w:bottom w:val="nil"/>
              <w:right w:val="single" w:sz="4" w:space="0" w:color="000000"/>
            </w:tcBorders>
            <w:shd w:val="clear" w:color="auto" w:fill="auto"/>
            <w:hideMark/>
          </w:tcPr>
          <w:p w:rsidR="000B6334" w:rsidRPr="00525C58" w:rsidRDefault="000B6334" w:rsidP="00C85DDE">
            <w:pPr>
              <w:spacing w:after="0"/>
              <w:rPr>
                <w:rFonts w:ascii="Arial" w:hAnsi="Arial" w:cs="Arial"/>
                <w:b/>
                <w:bCs/>
                <w:sz w:val="16"/>
                <w:szCs w:val="12"/>
                <w:lang w:eastAsia="es-MX"/>
              </w:rPr>
            </w:pPr>
            <w:r w:rsidRPr="00525C58">
              <w:rPr>
                <w:rFonts w:ascii="Arial" w:hAnsi="Arial" w:cs="Arial"/>
                <w:b/>
                <w:bCs/>
                <w:sz w:val="16"/>
                <w:szCs w:val="12"/>
                <w:lang w:eastAsia="es-MX"/>
              </w:rPr>
              <w:t>NOMBRE DEL</w:t>
            </w:r>
            <w:r w:rsidRPr="00525C58">
              <w:rPr>
                <w:rFonts w:ascii="Arial" w:hAnsi="Arial" w:cs="Arial"/>
                <w:b/>
                <w:bCs/>
                <w:sz w:val="16"/>
                <w:szCs w:val="12"/>
                <w:lang w:eastAsia="es-MX"/>
              </w:rPr>
              <w:br/>
              <w:t>LICITANTE:</w:t>
            </w:r>
          </w:p>
        </w:tc>
        <w:tc>
          <w:tcPr>
            <w:tcW w:w="893" w:type="pct"/>
            <w:gridSpan w:val="5"/>
            <w:vMerge/>
            <w:tcBorders>
              <w:top w:val="single" w:sz="4" w:space="0" w:color="auto"/>
              <w:left w:val="single" w:sz="4" w:space="0" w:color="auto"/>
              <w:bottom w:val="nil"/>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c>
          <w:tcPr>
            <w:tcW w:w="2476" w:type="pct"/>
            <w:gridSpan w:val="5"/>
            <w:vMerge/>
            <w:tcBorders>
              <w:top w:val="single" w:sz="4" w:space="0" w:color="auto"/>
              <w:left w:val="single" w:sz="4" w:space="0" w:color="auto"/>
              <w:bottom w:val="single" w:sz="4" w:space="0" w:color="000000"/>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r>
      <w:tr w:rsidR="000B6334" w:rsidRPr="00525C58" w:rsidTr="004E0432">
        <w:trPr>
          <w:gridAfter w:val="1"/>
          <w:wAfter w:w="77" w:type="pct"/>
          <w:trHeight w:val="270"/>
        </w:trPr>
        <w:tc>
          <w:tcPr>
            <w:tcW w:w="1554" w:type="pct"/>
            <w:gridSpan w:val="6"/>
            <w:tcBorders>
              <w:top w:val="nil"/>
              <w:left w:val="nil"/>
              <w:bottom w:val="nil"/>
              <w:right w:val="single" w:sz="4" w:space="0" w:color="000000"/>
            </w:tcBorders>
            <w:shd w:val="clear" w:color="auto" w:fill="auto"/>
            <w:noWrap/>
            <w:vAlign w:val="bottom"/>
            <w:hideMark/>
          </w:tcPr>
          <w:p w:rsidR="000B6334" w:rsidRPr="00525C58" w:rsidRDefault="000B6334" w:rsidP="00C85DDE">
            <w:pPr>
              <w:spacing w:after="0"/>
              <w:jc w:val="center"/>
              <w:rPr>
                <w:rFonts w:ascii="Arial" w:hAnsi="Arial" w:cs="Arial"/>
                <w:b/>
                <w:bCs/>
                <w:sz w:val="16"/>
                <w:szCs w:val="12"/>
                <w:lang w:eastAsia="es-MX"/>
              </w:rPr>
            </w:pPr>
          </w:p>
        </w:tc>
        <w:tc>
          <w:tcPr>
            <w:tcW w:w="893" w:type="pct"/>
            <w:gridSpan w:val="5"/>
            <w:vMerge/>
            <w:tcBorders>
              <w:top w:val="single" w:sz="4" w:space="0" w:color="auto"/>
              <w:left w:val="single" w:sz="4" w:space="0" w:color="auto"/>
              <w:bottom w:val="single" w:sz="4" w:space="0" w:color="000000"/>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c>
          <w:tcPr>
            <w:tcW w:w="2476" w:type="pct"/>
            <w:gridSpan w:val="5"/>
            <w:tcBorders>
              <w:top w:val="single" w:sz="4" w:space="0" w:color="auto"/>
              <w:left w:val="nil"/>
              <w:bottom w:val="single" w:sz="4" w:space="0" w:color="000000"/>
              <w:right w:val="single" w:sz="4" w:space="0" w:color="auto"/>
            </w:tcBorders>
            <w:shd w:val="clear" w:color="auto" w:fill="auto"/>
            <w:noWrap/>
            <w:vAlign w:val="bottom"/>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DIST. (   ).        (5)</w:t>
            </w:r>
          </w:p>
        </w:tc>
      </w:tr>
      <w:tr w:rsidR="004E0432" w:rsidRPr="00525C58" w:rsidTr="004E0432">
        <w:trPr>
          <w:gridAfter w:val="1"/>
          <w:wAfter w:w="77" w:type="pct"/>
          <w:trHeight w:val="270"/>
        </w:trPr>
        <w:tc>
          <w:tcPr>
            <w:tcW w:w="1554" w:type="pct"/>
            <w:gridSpan w:val="6"/>
            <w:tcBorders>
              <w:top w:val="nil"/>
              <w:left w:val="nil"/>
              <w:bottom w:val="nil"/>
              <w:right w:val="single" w:sz="4" w:space="0" w:color="000000"/>
            </w:tcBorders>
            <w:shd w:val="clear" w:color="auto" w:fill="auto"/>
            <w:noWrap/>
            <w:vAlign w:val="bottom"/>
          </w:tcPr>
          <w:p w:rsidR="004E0432" w:rsidRDefault="004E0432" w:rsidP="004E0432">
            <w:pPr>
              <w:spacing w:after="0"/>
              <w:rPr>
                <w:rFonts w:ascii="Arial" w:hAnsi="Arial" w:cs="Arial"/>
                <w:b/>
                <w:bCs/>
                <w:sz w:val="16"/>
                <w:szCs w:val="12"/>
                <w:lang w:eastAsia="es-MX"/>
              </w:rPr>
            </w:pPr>
            <w:r>
              <w:rPr>
                <w:rFonts w:ascii="Arial" w:hAnsi="Arial" w:cs="Arial"/>
                <w:b/>
                <w:bCs/>
                <w:sz w:val="16"/>
                <w:szCs w:val="12"/>
                <w:lang w:eastAsia="es-MX"/>
              </w:rPr>
              <w:t>No. DE PROVEEDOR:</w:t>
            </w:r>
          </w:p>
          <w:p w:rsidR="004E0432" w:rsidRPr="00525C58" w:rsidRDefault="004E0432" w:rsidP="00C85DDE">
            <w:pPr>
              <w:spacing w:after="0"/>
              <w:jc w:val="center"/>
              <w:rPr>
                <w:rFonts w:ascii="Arial" w:hAnsi="Arial" w:cs="Arial"/>
                <w:b/>
                <w:bCs/>
                <w:sz w:val="16"/>
                <w:szCs w:val="12"/>
                <w:lang w:eastAsia="es-MX"/>
              </w:rPr>
            </w:pPr>
          </w:p>
        </w:tc>
        <w:tc>
          <w:tcPr>
            <w:tcW w:w="3369" w:type="pct"/>
            <w:gridSpan w:val="10"/>
            <w:tcBorders>
              <w:top w:val="single" w:sz="4" w:space="0" w:color="auto"/>
              <w:left w:val="single" w:sz="4" w:space="0" w:color="auto"/>
              <w:bottom w:val="single" w:sz="4" w:space="0" w:color="000000"/>
              <w:right w:val="single" w:sz="4" w:space="0" w:color="auto"/>
            </w:tcBorders>
            <w:vAlign w:val="center"/>
          </w:tcPr>
          <w:p w:rsidR="004E0432" w:rsidRPr="00525C58" w:rsidRDefault="004E0432" w:rsidP="00C85DDE">
            <w:pPr>
              <w:spacing w:after="0"/>
              <w:jc w:val="center"/>
              <w:rPr>
                <w:rFonts w:ascii="Arial" w:hAnsi="Arial" w:cs="Arial"/>
                <w:b/>
                <w:bCs/>
                <w:sz w:val="16"/>
                <w:szCs w:val="12"/>
                <w:lang w:eastAsia="es-MX"/>
              </w:rPr>
            </w:pPr>
            <w:r>
              <w:rPr>
                <w:rFonts w:ascii="Arial" w:hAnsi="Arial" w:cs="Arial"/>
                <w:b/>
                <w:bCs/>
                <w:sz w:val="16"/>
                <w:szCs w:val="12"/>
                <w:lang w:eastAsia="es-MX"/>
              </w:rPr>
              <w:t>(6)</w:t>
            </w:r>
          </w:p>
        </w:tc>
      </w:tr>
      <w:tr w:rsidR="004E0432" w:rsidRPr="00525C58" w:rsidTr="004E0432">
        <w:trPr>
          <w:gridAfter w:val="1"/>
          <w:wAfter w:w="77" w:type="pct"/>
          <w:trHeight w:val="270"/>
        </w:trPr>
        <w:tc>
          <w:tcPr>
            <w:tcW w:w="1554" w:type="pct"/>
            <w:gridSpan w:val="6"/>
            <w:tcBorders>
              <w:top w:val="nil"/>
              <w:left w:val="nil"/>
              <w:bottom w:val="nil"/>
              <w:right w:val="single" w:sz="4" w:space="0" w:color="000000"/>
            </w:tcBorders>
            <w:shd w:val="clear" w:color="auto" w:fill="auto"/>
            <w:noWrap/>
            <w:vAlign w:val="bottom"/>
          </w:tcPr>
          <w:p w:rsidR="004E0432" w:rsidRDefault="004E0432" w:rsidP="004E0432">
            <w:pPr>
              <w:spacing w:after="0"/>
              <w:rPr>
                <w:rFonts w:ascii="Arial" w:hAnsi="Arial" w:cs="Arial"/>
                <w:b/>
                <w:bCs/>
                <w:sz w:val="16"/>
                <w:szCs w:val="12"/>
                <w:lang w:eastAsia="es-MX"/>
              </w:rPr>
            </w:pPr>
            <w:r>
              <w:rPr>
                <w:rFonts w:ascii="Arial" w:hAnsi="Arial" w:cs="Arial"/>
                <w:b/>
                <w:bCs/>
                <w:sz w:val="16"/>
                <w:szCs w:val="12"/>
                <w:lang w:eastAsia="es-MX"/>
              </w:rPr>
              <w:t>DOMICILIO:</w:t>
            </w:r>
          </w:p>
        </w:tc>
        <w:tc>
          <w:tcPr>
            <w:tcW w:w="3369" w:type="pct"/>
            <w:gridSpan w:val="10"/>
            <w:tcBorders>
              <w:top w:val="single" w:sz="4" w:space="0" w:color="auto"/>
              <w:left w:val="single" w:sz="4" w:space="0" w:color="auto"/>
              <w:bottom w:val="single" w:sz="4" w:space="0" w:color="000000"/>
              <w:right w:val="single" w:sz="4" w:space="0" w:color="auto"/>
            </w:tcBorders>
            <w:vAlign w:val="center"/>
          </w:tcPr>
          <w:p w:rsidR="004E0432" w:rsidRDefault="004E0432" w:rsidP="00C85DDE">
            <w:pPr>
              <w:spacing w:after="0"/>
              <w:jc w:val="center"/>
              <w:rPr>
                <w:rFonts w:ascii="Arial" w:hAnsi="Arial" w:cs="Arial"/>
                <w:b/>
                <w:bCs/>
                <w:sz w:val="16"/>
                <w:szCs w:val="12"/>
                <w:lang w:eastAsia="es-MX"/>
              </w:rPr>
            </w:pPr>
            <w:r>
              <w:rPr>
                <w:rFonts w:ascii="Arial" w:hAnsi="Arial" w:cs="Arial"/>
                <w:b/>
                <w:bCs/>
                <w:sz w:val="16"/>
                <w:szCs w:val="12"/>
                <w:lang w:eastAsia="es-MX"/>
              </w:rPr>
              <w:t>(7)</w:t>
            </w:r>
          </w:p>
        </w:tc>
      </w:tr>
      <w:tr w:rsidR="004E0432" w:rsidRPr="00525C58" w:rsidTr="004E0432">
        <w:trPr>
          <w:gridAfter w:val="3"/>
          <w:wAfter w:w="898" w:type="pct"/>
          <w:trHeight w:val="269"/>
        </w:trPr>
        <w:tc>
          <w:tcPr>
            <w:tcW w:w="477" w:type="pct"/>
            <w:vMerge w:val="restart"/>
            <w:tcBorders>
              <w:top w:val="nil"/>
              <w:left w:val="nil"/>
              <w:bottom w:val="nil"/>
              <w:right w:val="single" w:sz="4" w:space="0" w:color="auto"/>
            </w:tcBorders>
            <w:shd w:val="clear" w:color="auto" w:fill="auto"/>
            <w:noWrap/>
            <w:vAlign w:val="center"/>
            <w:hideMark/>
          </w:tcPr>
          <w:p w:rsidR="000B6334" w:rsidRPr="00525C58" w:rsidRDefault="000B6334" w:rsidP="00C85DDE">
            <w:pPr>
              <w:spacing w:after="0"/>
              <w:rPr>
                <w:rFonts w:ascii="Arial" w:hAnsi="Arial" w:cs="Arial"/>
                <w:b/>
                <w:bCs/>
                <w:sz w:val="16"/>
                <w:szCs w:val="12"/>
                <w:lang w:eastAsia="es-MX"/>
              </w:rPr>
            </w:pPr>
            <w:r w:rsidRPr="00525C58">
              <w:rPr>
                <w:rFonts w:ascii="Arial" w:hAnsi="Arial" w:cs="Arial"/>
                <w:b/>
                <w:bCs/>
                <w:sz w:val="16"/>
                <w:szCs w:val="12"/>
                <w:lang w:eastAsia="es-MX"/>
              </w:rPr>
              <w:t>RFC:</w:t>
            </w:r>
          </w:p>
        </w:tc>
        <w:tc>
          <w:tcPr>
            <w:tcW w:w="850" w:type="pct"/>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(8)</w:t>
            </w:r>
          </w:p>
        </w:tc>
        <w:tc>
          <w:tcPr>
            <w:tcW w:w="165" w:type="pct"/>
            <w:vMerge w:val="restart"/>
            <w:tcBorders>
              <w:top w:val="nil"/>
              <w:left w:val="single" w:sz="4" w:space="0" w:color="auto"/>
              <w:bottom w:val="nil"/>
              <w:right w:val="single" w:sz="4" w:space="0" w:color="auto"/>
            </w:tcBorders>
            <w:shd w:val="clear" w:color="auto" w:fill="auto"/>
            <w:noWrap/>
            <w:vAlign w:val="center"/>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TEL:</w:t>
            </w:r>
          </w:p>
        </w:tc>
        <w:tc>
          <w:tcPr>
            <w:tcW w:w="554" w:type="pct"/>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(9)</w:t>
            </w:r>
          </w:p>
        </w:tc>
        <w:tc>
          <w:tcPr>
            <w:tcW w:w="477" w:type="pct"/>
            <w:gridSpan w:val="2"/>
            <w:vMerge w:val="restart"/>
            <w:tcBorders>
              <w:top w:val="nil"/>
              <w:left w:val="single" w:sz="4" w:space="0" w:color="auto"/>
              <w:bottom w:val="nil"/>
              <w:right w:val="single" w:sz="4" w:space="0" w:color="auto"/>
            </w:tcBorders>
            <w:shd w:val="clear" w:color="auto" w:fill="auto"/>
            <w:noWrap/>
            <w:vAlign w:val="center"/>
            <w:hideMark/>
          </w:tcPr>
          <w:p w:rsidR="000B6334" w:rsidRPr="00525C58" w:rsidRDefault="00D4242E" w:rsidP="00C85DDE">
            <w:pPr>
              <w:spacing w:after="0"/>
              <w:jc w:val="center"/>
              <w:rPr>
                <w:rFonts w:ascii="Arial" w:hAnsi="Arial" w:cs="Arial"/>
                <w:b/>
                <w:bCs/>
                <w:sz w:val="16"/>
                <w:szCs w:val="12"/>
                <w:lang w:eastAsia="es-MX"/>
              </w:rPr>
            </w:pPr>
            <w:r>
              <w:rPr>
                <w:rFonts w:ascii="Arial" w:hAnsi="Arial" w:cs="Arial"/>
                <w:b/>
                <w:bCs/>
                <w:sz w:val="16"/>
                <w:szCs w:val="12"/>
                <w:lang w:eastAsia="es-MX"/>
              </w:rPr>
              <w:t>CORREO</w:t>
            </w:r>
            <w:r w:rsidR="000B6334" w:rsidRPr="00525C58">
              <w:rPr>
                <w:rFonts w:ascii="Arial" w:hAnsi="Arial" w:cs="Arial"/>
                <w:b/>
                <w:bCs/>
                <w:sz w:val="16"/>
                <w:szCs w:val="12"/>
                <w:lang w:eastAsia="es-MX"/>
              </w:rPr>
              <w:t>:</w:t>
            </w:r>
          </w:p>
        </w:tc>
        <w:tc>
          <w:tcPr>
            <w:tcW w:w="1579" w:type="pct"/>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B6334" w:rsidRPr="00525C58" w:rsidRDefault="000B6334"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(10)</w:t>
            </w:r>
          </w:p>
        </w:tc>
      </w:tr>
      <w:tr w:rsidR="004E0432" w:rsidRPr="00525C58" w:rsidTr="004E0432">
        <w:trPr>
          <w:gridAfter w:val="3"/>
          <w:wAfter w:w="898" w:type="pct"/>
          <w:trHeight w:val="212"/>
        </w:trPr>
        <w:tc>
          <w:tcPr>
            <w:tcW w:w="477" w:type="pct"/>
            <w:vMerge/>
            <w:tcBorders>
              <w:top w:val="nil"/>
              <w:left w:val="nil"/>
              <w:bottom w:val="nil"/>
              <w:right w:val="single" w:sz="4" w:space="0" w:color="auto"/>
            </w:tcBorders>
            <w:vAlign w:val="center"/>
            <w:hideMark/>
          </w:tcPr>
          <w:p w:rsidR="000B6334" w:rsidRPr="00525C58" w:rsidRDefault="000B6334" w:rsidP="00C85DDE">
            <w:pPr>
              <w:spacing w:after="0"/>
              <w:rPr>
                <w:rFonts w:ascii="Arial" w:hAnsi="Arial" w:cs="Arial"/>
                <w:b/>
                <w:bCs/>
                <w:sz w:val="16"/>
                <w:szCs w:val="12"/>
                <w:lang w:eastAsia="es-MX"/>
              </w:rPr>
            </w:pPr>
          </w:p>
        </w:tc>
        <w:tc>
          <w:tcPr>
            <w:tcW w:w="850" w:type="pct"/>
            <w:gridSpan w:val="3"/>
            <w:vMerge/>
            <w:tcBorders>
              <w:top w:val="single" w:sz="4" w:space="0" w:color="auto"/>
              <w:left w:val="single" w:sz="4" w:space="0" w:color="auto"/>
              <w:bottom w:val="single" w:sz="4" w:space="0" w:color="000000"/>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c>
          <w:tcPr>
            <w:tcW w:w="165" w:type="pct"/>
            <w:vMerge/>
            <w:tcBorders>
              <w:top w:val="nil"/>
              <w:left w:val="single" w:sz="4" w:space="0" w:color="auto"/>
              <w:bottom w:val="nil"/>
              <w:right w:val="single" w:sz="4" w:space="0" w:color="auto"/>
            </w:tcBorders>
            <w:vAlign w:val="center"/>
            <w:hideMark/>
          </w:tcPr>
          <w:p w:rsidR="000B6334" w:rsidRPr="00525C58" w:rsidRDefault="000B6334" w:rsidP="00C85DDE">
            <w:pPr>
              <w:spacing w:after="0"/>
              <w:rPr>
                <w:rFonts w:ascii="Arial" w:hAnsi="Arial" w:cs="Arial"/>
                <w:b/>
                <w:bCs/>
                <w:sz w:val="16"/>
                <w:szCs w:val="12"/>
                <w:lang w:eastAsia="es-MX"/>
              </w:rPr>
            </w:pPr>
          </w:p>
        </w:tc>
        <w:tc>
          <w:tcPr>
            <w:tcW w:w="554" w:type="pct"/>
            <w:gridSpan w:val="5"/>
            <w:vMerge/>
            <w:tcBorders>
              <w:top w:val="single" w:sz="4" w:space="0" w:color="auto"/>
              <w:left w:val="single" w:sz="4" w:space="0" w:color="auto"/>
              <w:bottom w:val="single" w:sz="4" w:space="0" w:color="000000"/>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c>
          <w:tcPr>
            <w:tcW w:w="477" w:type="pct"/>
            <w:gridSpan w:val="2"/>
            <w:vMerge/>
            <w:tcBorders>
              <w:top w:val="nil"/>
              <w:left w:val="single" w:sz="4" w:space="0" w:color="auto"/>
              <w:bottom w:val="nil"/>
              <w:right w:val="single" w:sz="4" w:space="0" w:color="auto"/>
            </w:tcBorders>
            <w:vAlign w:val="center"/>
            <w:hideMark/>
          </w:tcPr>
          <w:p w:rsidR="000B6334" w:rsidRPr="00525C58" w:rsidRDefault="000B6334" w:rsidP="00C85DDE">
            <w:pPr>
              <w:spacing w:after="0"/>
              <w:rPr>
                <w:rFonts w:ascii="Arial" w:hAnsi="Arial" w:cs="Arial"/>
                <w:b/>
                <w:bCs/>
                <w:sz w:val="16"/>
                <w:szCs w:val="12"/>
                <w:lang w:eastAsia="es-MX"/>
              </w:rPr>
            </w:pPr>
          </w:p>
        </w:tc>
        <w:tc>
          <w:tcPr>
            <w:tcW w:w="1579" w:type="pct"/>
            <w:gridSpan w:val="2"/>
            <w:vMerge/>
            <w:tcBorders>
              <w:top w:val="single" w:sz="4" w:space="0" w:color="auto"/>
              <w:left w:val="single" w:sz="4" w:space="0" w:color="auto"/>
              <w:bottom w:val="single" w:sz="4" w:space="0" w:color="000000"/>
              <w:right w:val="single" w:sz="4" w:space="0" w:color="000000"/>
            </w:tcBorders>
            <w:vAlign w:val="center"/>
            <w:hideMark/>
          </w:tcPr>
          <w:p w:rsidR="000B6334" w:rsidRPr="00525C58" w:rsidRDefault="000B6334" w:rsidP="00C85DDE">
            <w:pPr>
              <w:spacing w:after="0"/>
              <w:rPr>
                <w:rFonts w:ascii="Arial" w:hAnsi="Arial" w:cs="Arial"/>
                <w:b/>
                <w:bCs/>
                <w:sz w:val="16"/>
                <w:szCs w:val="12"/>
                <w:lang w:eastAsia="es-MX"/>
              </w:rPr>
            </w:pPr>
          </w:p>
        </w:tc>
      </w:tr>
      <w:tr w:rsidR="00BA3B09" w:rsidRPr="00525C58" w:rsidTr="004E0432">
        <w:trPr>
          <w:gridAfter w:val="1"/>
          <w:wAfter w:w="77" w:type="pct"/>
          <w:trHeight w:val="748"/>
        </w:trPr>
        <w:tc>
          <w:tcPr>
            <w:tcW w:w="4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PART</w:t>
            </w:r>
          </w:p>
        </w:tc>
        <w:tc>
          <w:tcPr>
            <w:tcW w:w="3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GPO</w:t>
            </w:r>
          </w:p>
        </w:tc>
        <w:tc>
          <w:tcPr>
            <w:tcW w:w="41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GEN</w:t>
            </w:r>
          </w:p>
        </w:tc>
        <w:tc>
          <w:tcPr>
            <w:tcW w:w="349"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ESP</w:t>
            </w:r>
          </w:p>
        </w:tc>
        <w:tc>
          <w:tcPr>
            <w:tcW w:w="20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DIF</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C85DDE">
            <w:pPr>
              <w:spacing w:after="0"/>
              <w:jc w:val="center"/>
              <w:rPr>
                <w:rFonts w:ascii="Arial" w:hAnsi="Arial" w:cs="Arial"/>
                <w:b/>
                <w:bCs/>
                <w:sz w:val="16"/>
                <w:szCs w:val="12"/>
                <w:lang w:eastAsia="es-MX"/>
              </w:rPr>
            </w:pPr>
            <w:r w:rsidRPr="00525C58">
              <w:rPr>
                <w:rFonts w:ascii="Arial" w:hAnsi="Arial" w:cs="Arial"/>
                <w:b/>
                <w:bCs/>
                <w:sz w:val="16"/>
                <w:szCs w:val="12"/>
                <w:lang w:eastAsia="es-MX"/>
              </w:rPr>
              <w:t>VAR</w:t>
            </w:r>
          </w:p>
        </w:tc>
        <w:tc>
          <w:tcPr>
            <w:tcW w:w="2056"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242E" w:rsidRPr="00525C58" w:rsidRDefault="00D4242E" w:rsidP="001A35BF">
            <w:pPr>
              <w:spacing w:after="0"/>
              <w:jc w:val="center"/>
              <w:rPr>
                <w:rFonts w:ascii="Arial" w:hAnsi="Arial" w:cs="Arial"/>
                <w:b/>
                <w:bCs/>
                <w:sz w:val="16"/>
                <w:szCs w:val="12"/>
                <w:lang w:eastAsia="es-MX"/>
              </w:rPr>
            </w:pPr>
            <w:r w:rsidRPr="00525C58">
              <w:rPr>
                <w:rFonts w:ascii="Arial" w:hAnsi="Arial" w:cs="Arial"/>
                <w:b/>
                <w:bCs/>
                <w:sz w:val="16"/>
                <w:szCs w:val="12"/>
                <w:lang w:eastAsia="es-MX"/>
              </w:rPr>
              <w:t xml:space="preserve">DESCRIPCIÓN (amplia y detallada de acuerdo al </w:t>
            </w:r>
            <w:r w:rsidR="001A35BF">
              <w:rPr>
                <w:rFonts w:ascii="Arial" w:hAnsi="Arial" w:cs="Arial"/>
                <w:b/>
                <w:bCs/>
                <w:sz w:val="16"/>
                <w:szCs w:val="12"/>
                <w:lang w:eastAsia="es-MX"/>
              </w:rPr>
              <w:t>numeral 2.</w:t>
            </w:r>
            <w:r w:rsidRPr="00525C58">
              <w:rPr>
                <w:rFonts w:ascii="Arial" w:hAnsi="Arial" w:cs="Arial"/>
                <w:b/>
                <w:bCs/>
                <w:sz w:val="16"/>
                <w:szCs w:val="12"/>
                <w:lang w:eastAsia="es-MX"/>
              </w:rPr>
              <w:t>1)</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rsidR="00D4242E" w:rsidRPr="00525C58" w:rsidRDefault="00D4242E" w:rsidP="00E724E3">
            <w:pPr>
              <w:spacing w:after="0"/>
              <w:jc w:val="center"/>
              <w:rPr>
                <w:rFonts w:ascii="Arial" w:hAnsi="Arial" w:cs="Arial"/>
                <w:b/>
                <w:bCs/>
                <w:sz w:val="16"/>
                <w:szCs w:val="12"/>
                <w:lang w:eastAsia="es-MX"/>
              </w:rPr>
            </w:pPr>
            <w:r w:rsidRPr="00525C58">
              <w:rPr>
                <w:rFonts w:ascii="Arial" w:hAnsi="Arial" w:cs="Arial"/>
                <w:b/>
                <w:bCs/>
                <w:sz w:val="16"/>
                <w:szCs w:val="12"/>
                <w:lang w:eastAsia="es-MX"/>
              </w:rPr>
              <w:t>Uni</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4242E" w:rsidRPr="00525C58" w:rsidRDefault="00D4242E"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Cantidad</w:t>
            </w:r>
          </w:p>
          <w:p w:rsidR="00D4242E" w:rsidRPr="00525C58" w:rsidRDefault="00D4242E" w:rsidP="00D4242E">
            <w:pPr>
              <w:spacing w:after="0"/>
              <w:rPr>
                <w:rFonts w:ascii="Arial" w:hAnsi="Arial" w:cs="Arial"/>
                <w:b/>
                <w:bCs/>
                <w:sz w:val="16"/>
                <w:szCs w:val="12"/>
                <w:lang w:eastAsia="es-MX"/>
              </w:rPr>
            </w:pPr>
            <w:r>
              <w:rPr>
                <w:rFonts w:ascii="Arial" w:hAnsi="Arial" w:cs="Arial"/>
                <w:b/>
                <w:bCs/>
                <w:sz w:val="16"/>
                <w:szCs w:val="12"/>
                <w:lang w:eastAsia="es-MX"/>
              </w:rPr>
              <w:t>Ofertada</w:t>
            </w: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1</w:t>
            </w:r>
            <w:r w:rsidRPr="00525C58">
              <w:rPr>
                <w:rFonts w:ascii="Arial" w:hAnsi="Arial" w:cs="Arial"/>
                <w:b/>
                <w:bCs/>
                <w:sz w:val="16"/>
                <w:szCs w:val="12"/>
                <w:lang w:eastAsia="es-MX"/>
              </w:rPr>
              <w:t>)</w:t>
            </w:r>
          </w:p>
        </w:tc>
        <w:tc>
          <w:tcPr>
            <w:tcW w:w="329" w:type="pct"/>
            <w:tcBorders>
              <w:top w:val="nil"/>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2</w:t>
            </w:r>
            <w:r w:rsidRPr="00525C58">
              <w:rPr>
                <w:rFonts w:ascii="Arial" w:hAnsi="Arial" w:cs="Arial"/>
                <w:b/>
                <w:bCs/>
                <w:sz w:val="16"/>
                <w:szCs w:val="12"/>
                <w:lang w:eastAsia="es-MX"/>
              </w:rPr>
              <w:t>)</w:t>
            </w:r>
          </w:p>
        </w:tc>
        <w:tc>
          <w:tcPr>
            <w:tcW w:w="410" w:type="pct"/>
            <w:tcBorders>
              <w:top w:val="nil"/>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3</w:t>
            </w:r>
            <w:r w:rsidRPr="00525C58">
              <w:rPr>
                <w:rFonts w:ascii="Arial" w:hAnsi="Arial" w:cs="Arial"/>
                <w:b/>
                <w:bCs/>
                <w:sz w:val="16"/>
                <w:szCs w:val="12"/>
                <w:lang w:eastAsia="es-MX"/>
              </w:rPr>
              <w:t>)</w:t>
            </w:r>
          </w:p>
        </w:tc>
        <w:tc>
          <w:tcPr>
            <w:tcW w:w="349" w:type="pct"/>
            <w:gridSpan w:val="4"/>
            <w:tcBorders>
              <w:top w:val="nil"/>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4</w:t>
            </w:r>
            <w:r w:rsidRPr="00525C58">
              <w:rPr>
                <w:rFonts w:ascii="Arial" w:hAnsi="Arial" w:cs="Arial"/>
                <w:b/>
                <w:bCs/>
                <w:sz w:val="16"/>
                <w:szCs w:val="12"/>
                <w:lang w:eastAsia="es-MX"/>
              </w:rPr>
              <w:t>)</w:t>
            </w:r>
          </w:p>
        </w:tc>
        <w:tc>
          <w:tcPr>
            <w:tcW w:w="205" w:type="pct"/>
            <w:gridSpan w:val="2"/>
            <w:tcBorders>
              <w:top w:val="nil"/>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5</w:t>
            </w:r>
            <w:r w:rsidRPr="00525C58">
              <w:rPr>
                <w:rFonts w:ascii="Arial" w:hAnsi="Arial" w:cs="Arial"/>
                <w:b/>
                <w:bCs/>
                <w:sz w:val="16"/>
                <w:szCs w:val="12"/>
                <w:lang w:eastAsia="es-MX"/>
              </w:rPr>
              <w:t>)</w:t>
            </w:r>
          </w:p>
        </w:tc>
        <w:tc>
          <w:tcPr>
            <w:tcW w:w="276" w:type="pct"/>
            <w:tcBorders>
              <w:top w:val="nil"/>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6</w:t>
            </w:r>
            <w:r w:rsidRPr="00525C58">
              <w:rPr>
                <w:rFonts w:ascii="Arial" w:hAnsi="Arial" w:cs="Arial"/>
                <w:b/>
                <w:bCs/>
                <w:sz w:val="16"/>
                <w:szCs w:val="12"/>
                <w:lang w:eastAsia="es-MX"/>
              </w:rPr>
              <w:t>)</w:t>
            </w:r>
          </w:p>
        </w:tc>
        <w:tc>
          <w:tcPr>
            <w:tcW w:w="2056" w:type="pct"/>
            <w:gridSpan w:val="4"/>
            <w:tcBorders>
              <w:top w:val="single" w:sz="4" w:space="0" w:color="auto"/>
              <w:left w:val="nil"/>
              <w:bottom w:val="single" w:sz="4" w:space="0" w:color="auto"/>
              <w:right w:val="single" w:sz="4" w:space="0" w:color="000000"/>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7</w:t>
            </w:r>
            <w:r w:rsidRPr="00525C58">
              <w:rPr>
                <w:rFonts w:ascii="Arial" w:hAnsi="Arial" w:cs="Arial"/>
                <w:b/>
                <w:bCs/>
                <w:sz w:val="16"/>
                <w:szCs w:val="12"/>
                <w:lang w:eastAsia="es-MX"/>
              </w:rPr>
              <w:t>)</w:t>
            </w:r>
          </w:p>
        </w:tc>
        <w:tc>
          <w:tcPr>
            <w:tcW w:w="273" w:type="pct"/>
            <w:tcBorders>
              <w:top w:val="single" w:sz="4" w:space="0" w:color="auto"/>
              <w:left w:val="nil"/>
              <w:bottom w:val="single" w:sz="4" w:space="0" w:color="auto"/>
              <w:right w:val="single" w:sz="4" w:space="0" w:color="auto"/>
            </w:tcBorders>
            <w:shd w:val="clear" w:color="auto" w:fill="auto"/>
            <w:noWrap/>
            <w:vAlign w:val="bottom"/>
            <w:hideMark/>
          </w:tcPr>
          <w:p w:rsidR="000B6334" w:rsidRPr="00525C58" w:rsidRDefault="000B6334" w:rsidP="00D4242E">
            <w:pPr>
              <w:spacing w:after="0"/>
              <w:jc w:val="center"/>
              <w:rPr>
                <w:rFonts w:ascii="Arial" w:hAnsi="Arial" w:cs="Arial"/>
                <w:b/>
                <w:bCs/>
                <w:sz w:val="16"/>
                <w:szCs w:val="12"/>
                <w:lang w:eastAsia="es-MX"/>
              </w:rPr>
            </w:pPr>
            <w:r w:rsidRPr="00525C58">
              <w:rPr>
                <w:rFonts w:ascii="Arial" w:hAnsi="Arial" w:cs="Arial"/>
                <w:b/>
                <w:bCs/>
                <w:sz w:val="16"/>
                <w:szCs w:val="12"/>
                <w:lang w:eastAsia="es-MX"/>
              </w:rPr>
              <w:t>(1</w:t>
            </w:r>
            <w:r w:rsidR="00D4242E">
              <w:rPr>
                <w:rFonts w:ascii="Arial" w:hAnsi="Arial" w:cs="Arial"/>
                <w:b/>
                <w:bCs/>
                <w:sz w:val="16"/>
                <w:szCs w:val="12"/>
                <w:lang w:eastAsia="es-MX"/>
              </w:rPr>
              <w:t>8</w:t>
            </w:r>
            <w:r w:rsidRPr="00525C58">
              <w:rPr>
                <w:rFonts w:ascii="Arial" w:hAnsi="Arial" w:cs="Arial"/>
                <w:b/>
                <w:bCs/>
                <w:sz w:val="16"/>
                <w:szCs w:val="12"/>
                <w:lang w:eastAsia="es-MX"/>
              </w:rPr>
              <w:t>)</w:t>
            </w:r>
          </w:p>
        </w:tc>
        <w:tc>
          <w:tcPr>
            <w:tcW w:w="548" w:type="pct"/>
            <w:tcBorders>
              <w:top w:val="single" w:sz="4" w:space="0" w:color="auto"/>
              <w:left w:val="nil"/>
              <w:bottom w:val="single" w:sz="4" w:space="0" w:color="auto"/>
              <w:right w:val="single" w:sz="4" w:space="0" w:color="auto"/>
            </w:tcBorders>
            <w:shd w:val="clear" w:color="auto" w:fill="auto"/>
            <w:noWrap/>
            <w:vAlign w:val="bottom"/>
          </w:tcPr>
          <w:p w:rsidR="000B6334" w:rsidRPr="00525C58" w:rsidRDefault="00B80DEC" w:rsidP="00B80DEC">
            <w:pPr>
              <w:spacing w:after="0"/>
              <w:jc w:val="center"/>
              <w:rPr>
                <w:rFonts w:ascii="Arial" w:hAnsi="Arial" w:cs="Arial"/>
                <w:b/>
                <w:bCs/>
                <w:sz w:val="16"/>
                <w:szCs w:val="12"/>
                <w:lang w:eastAsia="es-MX"/>
              </w:rPr>
            </w:pPr>
            <w:r>
              <w:rPr>
                <w:rFonts w:ascii="Arial" w:hAnsi="Arial" w:cs="Arial"/>
                <w:b/>
                <w:bCs/>
                <w:sz w:val="16"/>
                <w:szCs w:val="12"/>
                <w:lang w:eastAsia="es-MX"/>
              </w:rPr>
              <w:t>(19</w:t>
            </w:r>
            <w:r w:rsidR="000B6334" w:rsidRPr="00525C58">
              <w:rPr>
                <w:rFonts w:ascii="Arial" w:hAnsi="Arial" w:cs="Arial"/>
                <w:b/>
                <w:bCs/>
                <w:sz w:val="16"/>
                <w:szCs w:val="12"/>
                <w:lang w:eastAsia="es-MX"/>
              </w:rPr>
              <w:t>)</w:t>
            </w: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single" w:sz="4" w:space="0" w:color="auto"/>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single" w:sz="4" w:space="0" w:color="auto"/>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rPr>
                <w:rFonts w:ascii="Arial" w:eastAsia="Times New Roman" w:hAnsi="Arial" w:cs="Arial"/>
                <w:noProof w:val="0"/>
                <w:sz w:val="14"/>
                <w:szCs w:val="14"/>
                <w:lang w:eastAsia="es-MX"/>
              </w:rPr>
            </w:pPr>
          </w:p>
        </w:tc>
        <w:tc>
          <w:tcPr>
            <w:tcW w:w="273" w:type="pct"/>
            <w:tcBorders>
              <w:top w:val="single" w:sz="4" w:space="0" w:color="auto"/>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single" w:sz="4" w:space="0" w:color="auto"/>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F5419">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BA3B09" w:rsidRPr="00525C58" w:rsidTr="004E0432">
        <w:trPr>
          <w:gridAfter w:val="1"/>
          <w:wAfter w:w="77" w:type="pct"/>
          <w:trHeight w:val="300"/>
        </w:trPr>
        <w:tc>
          <w:tcPr>
            <w:tcW w:w="477" w:type="pct"/>
            <w:tcBorders>
              <w:top w:val="nil"/>
              <w:left w:val="single" w:sz="4" w:space="0" w:color="auto"/>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29"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410"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349" w:type="pct"/>
            <w:gridSpan w:val="4"/>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 w:type="pct"/>
            <w:gridSpan w:val="2"/>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76"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2056" w:type="pct"/>
            <w:gridSpan w:val="4"/>
            <w:tcBorders>
              <w:top w:val="single" w:sz="4" w:space="0" w:color="auto"/>
              <w:left w:val="nil"/>
              <w:bottom w:val="single" w:sz="4" w:space="0" w:color="auto"/>
              <w:right w:val="single" w:sz="4" w:space="0" w:color="000000"/>
            </w:tcBorders>
            <w:shd w:val="clear" w:color="auto" w:fill="auto"/>
            <w:noWrap/>
            <w:vAlign w:val="center"/>
          </w:tcPr>
          <w:p w:rsidR="00BA3B09" w:rsidRPr="00667E40" w:rsidRDefault="00BA3B09" w:rsidP="00243481">
            <w:pPr>
              <w:spacing w:after="0" w:line="240" w:lineRule="auto"/>
              <w:jc w:val="both"/>
              <w:rPr>
                <w:rFonts w:ascii="Arial" w:eastAsia="Times New Roman" w:hAnsi="Arial" w:cs="Arial"/>
                <w:noProof w:val="0"/>
                <w:sz w:val="14"/>
                <w:szCs w:val="14"/>
                <w:lang w:eastAsia="es-MX"/>
              </w:rPr>
            </w:pPr>
          </w:p>
        </w:tc>
        <w:tc>
          <w:tcPr>
            <w:tcW w:w="273"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c>
          <w:tcPr>
            <w:tcW w:w="548" w:type="pct"/>
            <w:tcBorders>
              <w:top w:val="nil"/>
              <w:left w:val="nil"/>
              <w:bottom w:val="single" w:sz="4" w:space="0" w:color="auto"/>
              <w:right w:val="single" w:sz="4" w:space="0" w:color="auto"/>
            </w:tcBorders>
            <w:shd w:val="clear" w:color="auto" w:fill="auto"/>
            <w:noWrap/>
            <w:vAlign w:val="center"/>
          </w:tcPr>
          <w:p w:rsidR="00BA3B09" w:rsidRPr="00667E40" w:rsidRDefault="00BA3B09" w:rsidP="00243481">
            <w:pPr>
              <w:spacing w:after="0" w:line="240" w:lineRule="auto"/>
              <w:jc w:val="center"/>
              <w:rPr>
                <w:rFonts w:ascii="Arial" w:eastAsia="Times New Roman" w:hAnsi="Arial" w:cs="Arial"/>
                <w:noProof w:val="0"/>
                <w:sz w:val="14"/>
                <w:szCs w:val="14"/>
                <w:lang w:eastAsia="es-MX"/>
              </w:rPr>
            </w:pPr>
          </w:p>
        </w:tc>
      </w:tr>
      <w:tr w:rsidR="000B6334" w:rsidRPr="007E06E7" w:rsidTr="004E0432">
        <w:trPr>
          <w:trHeight w:val="150"/>
        </w:trPr>
        <w:tc>
          <w:tcPr>
            <w:tcW w:w="477" w:type="pct"/>
            <w:tcBorders>
              <w:top w:val="nil"/>
              <w:left w:val="nil"/>
              <w:bottom w:val="nil"/>
              <w:right w:val="nil"/>
            </w:tcBorders>
            <w:shd w:val="clear" w:color="auto" w:fill="auto"/>
            <w:noWrap/>
            <w:vAlign w:val="bottom"/>
            <w:hideMark/>
          </w:tcPr>
          <w:p w:rsidR="000B6334" w:rsidRPr="007E06E7" w:rsidRDefault="000B6334" w:rsidP="00B80DEC">
            <w:pPr>
              <w:spacing w:after="0"/>
              <w:jc w:val="center"/>
              <w:rPr>
                <w:rFonts w:ascii="Arial" w:hAnsi="Arial" w:cs="Arial"/>
                <w:b/>
                <w:sz w:val="16"/>
                <w:szCs w:val="12"/>
                <w:lang w:eastAsia="es-MX"/>
              </w:rPr>
            </w:pPr>
          </w:p>
        </w:tc>
        <w:tc>
          <w:tcPr>
            <w:tcW w:w="3898" w:type="pct"/>
            <w:gridSpan w:val="14"/>
            <w:tcBorders>
              <w:top w:val="nil"/>
              <w:left w:val="nil"/>
              <w:bottom w:val="nil"/>
              <w:right w:val="nil"/>
            </w:tcBorders>
            <w:shd w:val="clear" w:color="auto" w:fill="auto"/>
            <w:noWrap/>
            <w:vAlign w:val="bottom"/>
            <w:hideMark/>
          </w:tcPr>
          <w:p w:rsidR="000B6334" w:rsidRPr="007E06E7" w:rsidRDefault="000B6334" w:rsidP="00B80DEC">
            <w:pPr>
              <w:spacing w:after="0"/>
              <w:jc w:val="center"/>
              <w:rPr>
                <w:rFonts w:ascii="Arial" w:hAnsi="Arial" w:cs="Arial"/>
                <w:b/>
                <w:sz w:val="16"/>
                <w:szCs w:val="12"/>
                <w:lang w:eastAsia="es-MX"/>
              </w:rPr>
            </w:pPr>
          </w:p>
          <w:p w:rsidR="000B6334" w:rsidRPr="007E06E7" w:rsidRDefault="000B6334" w:rsidP="00B80DEC">
            <w:pPr>
              <w:spacing w:after="0"/>
              <w:jc w:val="center"/>
              <w:rPr>
                <w:rFonts w:ascii="Arial" w:hAnsi="Arial" w:cs="Arial"/>
                <w:b/>
                <w:sz w:val="16"/>
                <w:szCs w:val="12"/>
                <w:lang w:eastAsia="es-MX"/>
              </w:rPr>
            </w:pPr>
          </w:p>
        </w:tc>
        <w:tc>
          <w:tcPr>
            <w:tcW w:w="548" w:type="pct"/>
            <w:tcBorders>
              <w:top w:val="nil"/>
              <w:left w:val="nil"/>
              <w:bottom w:val="nil"/>
              <w:right w:val="nil"/>
            </w:tcBorders>
            <w:shd w:val="clear" w:color="auto" w:fill="auto"/>
            <w:noWrap/>
            <w:vAlign w:val="bottom"/>
            <w:hideMark/>
          </w:tcPr>
          <w:p w:rsidR="000B6334" w:rsidRPr="007E06E7" w:rsidRDefault="000B6334" w:rsidP="00B80DEC">
            <w:pPr>
              <w:spacing w:after="0"/>
              <w:jc w:val="center"/>
              <w:rPr>
                <w:rFonts w:ascii="Arial" w:hAnsi="Arial" w:cs="Arial"/>
                <w:b/>
                <w:sz w:val="16"/>
                <w:szCs w:val="12"/>
                <w:lang w:eastAsia="es-MX"/>
              </w:rPr>
            </w:pPr>
          </w:p>
        </w:tc>
        <w:tc>
          <w:tcPr>
            <w:tcW w:w="77" w:type="pct"/>
            <w:tcBorders>
              <w:top w:val="nil"/>
              <w:left w:val="nil"/>
              <w:bottom w:val="nil"/>
              <w:right w:val="nil"/>
            </w:tcBorders>
            <w:shd w:val="clear" w:color="auto" w:fill="auto"/>
            <w:noWrap/>
            <w:vAlign w:val="bottom"/>
            <w:hideMark/>
          </w:tcPr>
          <w:p w:rsidR="000B6334" w:rsidRPr="007E06E7" w:rsidRDefault="000B6334" w:rsidP="00B80DEC">
            <w:pPr>
              <w:spacing w:after="0"/>
              <w:jc w:val="center"/>
              <w:rPr>
                <w:rFonts w:ascii="Arial" w:hAnsi="Arial" w:cs="Arial"/>
                <w:b/>
                <w:sz w:val="16"/>
                <w:szCs w:val="12"/>
                <w:lang w:eastAsia="es-MX"/>
              </w:rPr>
            </w:pPr>
          </w:p>
        </w:tc>
      </w:tr>
      <w:tr w:rsidR="000B6334" w:rsidRPr="00525C58" w:rsidTr="004E0432">
        <w:trPr>
          <w:gridAfter w:val="4"/>
          <w:wAfter w:w="1935" w:type="pct"/>
          <w:trHeight w:val="357"/>
        </w:trPr>
        <w:tc>
          <w:tcPr>
            <w:tcW w:w="3065" w:type="pct"/>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6334" w:rsidRPr="00525C58" w:rsidRDefault="000B6334" w:rsidP="00BA3B09">
            <w:pPr>
              <w:spacing w:after="0"/>
              <w:jc w:val="center"/>
              <w:rPr>
                <w:rFonts w:ascii="Arial" w:hAnsi="Arial" w:cs="Arial"/>
                <w:b/>
                <w:bCs/>
                <w:sz w:val="16"/>
                <w:szCs w:val="12"/>
                <w:lang w:eastAsia="es-MX"/>
              </w:rPr>
            </w:pPr>
            <w:r w:rsidRPr="00525C58">
              <w:rPr>
                <w:rFonts w:ascii="Arial" w:hAnsi="Arial" w:cs="Arial"/>
                <w:b/>
                <w:bCs/>
                <w:sz w:val="16"/>
                <w:szCs w:val="12"/>
                <w:lang w:eastAsia="es-MX"/>
              </w:rPr>
              <w:t xml:space="preserve">NOMBRE </w:t>
            </w:r>
            <w:r w:rsidR="00BA3B09">
              <w:rPr>
                <w:rFonts w:ascii="Arial" w:hAnsi="Arial" w:cs="Arial"/>
                <w:b/>
                <w:bCs/>
                <w:sz w:val="16"/>
                <w:szCs w:val="12"/>
                <w:lang w:eastAsia="es-MX"/>
              </w:rPr>
              <w:t xml:space="preserve">Y FIRMA </w:t>
            </w:r>
            <w:r w:rsidRPr="00525C58">
              <w:rPr>
                <w:rFonts w:ascii="Arial" w:hAnsi="Arial" w:cs="Arial"/>
                <w:b/>
                <w:bCs/>
                <w:sz w:val="16"/>
                <w:szCs w:val="12"/>
                <w:lang w:eastAsia="es-MX"/>
              </w:rPr>
              <w:t>DEL REPREESENTANTE</w:t>
            </w:r>
          </w:p>
        </w:tc>
      </w:tr>
      <w:tr w:rsidR="000B6334" w:rsidRPr="00525C58" w:rsidTr="0093768C">
        <w:trPr>
          <w:gridAfter w:val="4"/>
          <w:wAfter w:w="1935" w:type="pct"/>
          <w:trHeight w:val="819"/>
        </w:trPr>
        <w:tc>
          <w:tcPr>
            <w:tcW w:w="3065" w:type="pct"/>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B6334" w:rsidRPr="00525C58" w:rsidRDefault="000B6334" w:rsidP="00BA3B09">
            <w:pPr>
              <w:spacing w:after="0"/>
              <w:jc w:val="center"/>
              <w:rPr>
                <w:rFonts w:ascii="Arial" w:hAnsi="Arial" w:cs="Arial"/>
                <w:b/>
                <w:bCs/>
                <w:sz w:val="16"/>
                <w:szCs w:val="12"/>
                <w:lang w:eastAsia="es-MX"/>
              </w:rPr>
            </w:pPr>
            <w:r w:rsidRPr="00525C58">
              <w:rPr>
                <w:rFonts w:ascii="Arial" w:hAnsi="Arial" w:cs="Arial"/>
                <w:b/>
                <w:bCs/>
                <w:sz w:val="16"/>
                <w:szCs w:val="12"/>
                <w:lang w:eastAsia="es-MX"/>
              </w:rPr>
              <w:t>(2</w:t>
            </w:r>
            <w:r w:rsidR="00B80DEC">
              <w:rPr>
                <w:rFonts w:ascii="Arial" w:hAnsi="Arial" w:cs="Arial"/>
                <w:b/>
                <w:bCs/>
                <w:sz w:val="16"/>
                <w:szCs w:val="12"/>
                <w:lang w:eastAsia="es-MX"/>
              </w:rPr>
              <w:t>0</w:t>
            </w:r>
            <w:r w:rsidRPr="00525C58">
              <w:rPr>
                <w:rFonts w:ascii="Arial" w:hAnsi="Arial" w:cs="Arial"/>
                <w:b/>
                <w:bCs/>
                <w:sz w:val="16"/>
                <w:szCs w:val="12"/>
                <w:lang w:eastAsia="es-MX"/>
              </w:rPr>
              <w:t>)</w:t>
            </w:r>
            <w:r w:rsidR="00BA3B09">
              <w:rPr>
                <w:rFonts w:ascii="Arial" w:hAnsi="Arial" w:cs="Arial"/>
                <w:b/>
                <w:bCs/>
                <w:sz w:val="16"/>
                <w:szCs w:val="12"/>
                <w:lang w:eastAsia="es-MX"/>
              </w:rPr>
              <w:t xml:space="preserve"> (21)</w:t>
            </w:r>
          </w:p>
        </w:tc>
      </w:tr>
    </w:tbl>
    <w:p w:rsidR="00525C58" w:rsidRDefault="00525C58">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p w:rsidR="004F5419" w:rsidRDefault="004F5419">
      <w:pPr>
        <w:rPr>
          <w:rFonts w:ascii="Arial" w:hAnsi="Arial" w:cs="Arial"/>
          <w:b/>
          <w:sz w:val="18"/>
          <w:szCs w:val="18"/>
        </w:rPr>
      </w:pPr>
    </w:p>
    <w:tbl>
      <w:tblPr>
        <w:tblW w:w="5000" w:type="pct"/>
        <w:tblCellMar>
          <w:left w:w="70" w:type="dxa"/>
          <w:right w:w="70" w:type="dxa"/>
        </w:tblCellMar>
        <w:tblLook w:val="04A0" w:firstRow="1" w:lastRow="0" w:firstColumn="1" w:lastColumn="0" w:noHBand="0" w:noVBand="1"/>
      </w:tblPr>
      <w:tblGrid>
        <w:gridCol w:w="661"/>
        <w:gridCol w:w="8974"/>
      </w:tblGrid>
      <w:tr w:rsidR="00C33F60" w:rsidRPr="00FD7281" w:rsidTr="00C85DDE">
        <w:trPr>
          <w:trHeight w:val="19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3F60" w:rsidRPr="00FD7281" w:rsidRDefault="00C33F60" w:rsidP="00C85DDE">
            <w:pPr>
              <w:spacing w:after="0"/>
              <w:jc w:val="center"/>
              <w:rPr>
                <w:rFonts w:ascii="Arial" w:hAnsi="Arial" w:cs="Arial"/>
                <w:sz w:val="12"/>
                <w:szCs w:val="12"/>
                <w:lang w:eastAsia="es-MX"/>
              </w:rPr>
            </w:pPr>
            <w:r>
              <w:rPr>
                <w:b/>
              </w:rPr>
              <w:t xml:space="preserve">INSTRUCTIVO DE LLENADO DEL FORMATO DE </w:t>
            </w:r>
            <w:r w:rsidRPr="00573053">
              <w:rPr>
                <w:b/>
              </w:rPr>
              <w:t xml:space="preserve">PROPUESTA </w:t>
            </w:r>
            <w:r>
              <w:rPr>
                <w:b/>
              </w:rPr>
              <w:t>TÉCNICA</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Inciso</w:t>
            </w:r>
          </w:p>
        </w:tc>
        <w:tc>
          <w:tcPr>
            <w:tcW w:w="4657" w:type="pct"/>
            <w:tcBorders>
              <w:top w:val="single" w:sz="4" w:space="0" w:color="auto"/>
              <w:left w:val="nil"/>
              <w:bottom w:val="single" w:sz="4" w:space="0" w:color="auto"/>
              <w:right w:val="single" w:sz="4" w:space="0" w:color="auto"/>
            </w:tcBorders>
            <w:shd w:val="clear" w:color="auto" w:fill="auto"/>
            <w:noWrap/>
            <w:vAlign w:val="bottom"/>
            <w:hideMark/>
          </w:tcPr>
          <w:p w:rsidR="00C33F60" w:rsidRPr="00C33F60" w:rsidRDefault="00C33F60" w:rsidP="00C33F60">
            <w:pPr>
              <w:spacing w:after="0"/>
              <w:jc w:val="center"/>
              <w:rPr>
                <w:rFonts w:ascii="Arial" w:hAnsi="Arial" w:cs="Arial"/>
                <w:b/>
                <w:bCs/>
                <w:sz w:val="18"/>
                <w:szCs w:val="12"/>
                <w:lang w:eastAsia="es-MX"/>
              </w:rPr>
            </w:pPr>
            <w:r w:rsidRPr="00C33F60">
              <w:rPr>
                <w:rFonts w:ascii="Arial" w:hAnsi="Arial" w:cs="Arial"/>
                <w:b/>
                <w:bCs/>
                <w:sz w:val="18"/>
                <w:szCs w:val="12"/>
                <w:lang w:eastAsia="es-MX"/>
              </w:rPr>
              <w:t>Texto que debe contener</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1</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NÚMERO COMPLETO DE LA LICITACIÓN</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2</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FECHA DEL DÍA EN QUE SE HACE LA RECEPCIÓN Y APERTURA DE PROPUESTAS TÉCNICO-ECONÓMICAS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3</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RAZÓN SOCIAL DEL LICITANTE</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4</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FABRICANTE DE (LOS) PRODUCTO (S) OFERTADO (S)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5</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PONER UNA  CRUZ SI ES DISTRIBUIDOR DE (LOS) PRODUCTO (S) OFERTADO (S)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6</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EN CASO DE CONTAR CON EL NÚMERO DE PREI IMSS, ANOTAR ESE NÚMERO</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7</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DOMICILIO FISCAL DEL LICITANTE</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8</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REGISTRO FEDERAL DE CONTRIBUYENTES</w:t>
            </w:r>
          </w:p>
        </w:tc>
      </w:tr>
      <w:tr w:rsidR="00C33F60"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C33F60" w:rsidRPr="00C33F60" w:rsidRDefault="00C33F60" w:rsidP="005D54BB">
            <w:pPr>
              <w:spacing w:after="0"/>
              <w:jc w:val="center"/>
              <w:rPr>
                <w:rFonts w:ascii="Arial" w:hAnsi="Arial" w:cs="Arial"/>
                <w:sz w:val="14"/>
                <w:szCs w:val="12"/>
                <w:lang w:eastAsia="es-MX"/>
              </w:rPr>
            </w:pPr>
            <w:r w:rsidRPr="00C33F60">
              <w:rPr>
                <w:rFonts w:ascii="Arial" w:hAnsi="Arial" w:cs="Arial"/>
                <w:sz w:val="14"/>
                <w:szCs w:val="12"/>
                <w:lang w:eastAsia="es-MX"/>
              </w:rPr>
              <w:t>9</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C33F60" w:rsidRPr="00C33F60" w:rsidRDefault="00C33F60" w:rsidP="005D54BB">
            <w:pPr>
              <w:spacing w:after="0"/>
              <w:rPr>
                <w:rFonts w:ascii="Arial" w:hAnsi="Arial" w:cs="Arial"/>
                <w:sz w:val="14"/>
                <w:szCs w:val="12"/>
                <w:lang w:eastAsia="es-MX"/>
              </w:rPr>
            </w:pPr>
            <w:r w:rsidRPr="00C33F60">
              <w:rPr>
                <w:rFonts w:ascii="Arial" w:hAnsi="Arial" w:cs="Arial"/>
                <w:sz w:val="14"/>
                <w:szCs w:val="12"/>
                <w:lang w:eastAsia="es-MX"/>
              </w:rPr>
              <w:t>TELÉFONO (S) DEL LICITANTE</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10</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CORREO (S) ELECTRÓNICO (S) DEL LICITANTE</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11</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B80DEC">
            <w:pPr>
              <w:spacing w:after="0"/>
              <w:rPr>
                <w:rFonts w:ascii="Arial" w:hAnsi="Arial" w:cs="Arial"/>
                <w:sz w:val="14"/>
                <w:szCs w:val="12"/>
                <w:lang w:eastAsia="es-MX"/>
              </w:rPr>
            </w:pPr>
            <w:r w:rsidRPr="00C33F60">
              <w:rPr>
                <w:rFonts w:ascii="Arial" w:hAnsi="Arial" w:cs="Arial"/>
                <w:sz w:val="14"/>
                <w:szCs w:val="12"/>
                <w:lang w:eastAsia="es-MX"/>
              </w:rPr>
              <w:t xml:space="preserve">NÚMERO DE PARTIDA DEL PRODUCTO, EN BASE AL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12</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GRUPO (DE LA CLAVE, DE 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13</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GENÉRICO (DE LA CLAVE, DE 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14</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ESPECIFÍCO ( DE LA CLAVE DE 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15</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DIFERENCIADOR (DE LA CLAVE, DE 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16</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VARIANTE ( DE LA CLAVE, DE 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17</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DESCRIPCIÓN AMPLIA Y DETALLADA DEL BIEN OFERTADO, DE ACUERDO A LO INDICADO EN EL ANEXO TÉCNICO</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18</w:t>
            </w:r>
          </w:p>
        </w:tc>
        <w:tc>
          <w:tcPr>
            <w:tcW w:w="4657" w:type="pct"/>
            <w:tcBorders>
              <w:top w:val="single" w:sz="4" w:space="0" w:color="auto"/>
              <w:left w:val="nil"/>
              <w:bottom w:val="single" w:sz="4" w:space="0" w:color="auto"/>
              <w:right w:val="single" w:sz="4" w:space="0" w:color="auto"/>
            </w:tcBorders>
            <w:shd w:val="clear" w:color="auto" w:fill="auto"/>
            <w:noWrap/>
            <w:vAlign w:val="center"/>
            <w:hideMark/>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UNIDAD DE </w:t>
            </w:r>
            <w:r>
              <w:rPr>
                <w:rFonts w:ascii="Arial" w:hAnsi="Arial" w:cs="Arial"/>
                <w:sz w:val="14"/>
                <w:szCs w:val="12"/>
                <w:lang w:eastAsia="es-MX"/>
              </w:rPr>
              <w:t xml:space="preserve">PRESENTACIÓN DE </w:t>
            </w:r>
            <w:r w:rsidRPr="00C33F60">
              <w:rPr>
                <w:rFonts w:ascii="Arial" w:hAnsi="Arial" w:cs="Arial"/>
                <w:sz w:val="14"/>
                <w:szCs w:val="12"/>
                <w:lang w:eastAsia="es-MX"/>
              </w:rPr>
              <w:t xml:space="preserve">ACUERDO AL INDICADO EN EL </w:t>
            </w:r>
            <w:r>
              <w:rPr>
                <w:rFonts w:ascii="Arial" w:hAnsi="Arial" w:cs="Arial"/>
                <w:sz w:val="14"/>
                <w:szCs w:val="12"/>
                <w:lang w:eastAsia="es-MX"/>
              </w:rPr>
              <w:t>NUMERAL 2.1 DE LA CONVOCATORIA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19</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 xml:space="preserve">CANTIDAD </w:t>
            </w:r>
            <w:r>
              <w:rPr>
                <w:rFonts w:ascii="Arial" w:hAnsi="Arial" w:cs="Arial"/>
                <w:sz w:val="14"/>
                <w:szCs w:val="12"/>
                <w:lang w:eastAsia="es-MX"/>
              </w:rPr>
              <w:t xml:space="preserve"> OFERTADA Y REQUERIDA</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20</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NOMBRE DEL REPRESENTANTE DEL LICITANTE</w:t>
            </w:r>
          </w:p>
        </w:tc>
      </w:tr>
      <w:tr w:rsidR="00B80DEC" w:rsidRPr="00FD7281" w:rsidTr="00B80DEC">
        <w:trPr>
          <w:trHeight w:val="227"/>
        </w:trPr>
        <w:tc>
          <w:tcPr>
            <w:tcW w:w="343" w:type="pct"/>
            <w:tcBorders>
              <w:top w:val="nil"/>
              <w:left w:val="single" w:sz="4" w:space="0" w:color="auto"/>
              <w:bottom w:val="single" w:sz="4" w:space="0" w:color="auto"/>
              <w:right w:val="single" w:sz="4" w:space="0" w:color="auto"/>
            </w:tcBorders>
            <w:shd w:val="clear" w:color="auto" w:fill="auto"/>
            <w:noWrap/>
            <w:vAlign w:val="center"/>
            <w:hideMark/>
          </w:tcPr>
          <w:p w:rsidR="00B80DEC" w:rsidRPr="00C33F60" w:rsidRDefault="00B80DEC" w:rsidP="005D54BB">
            <w:pPr>
              <w:spacing w:after="0"/>
              <w:jc w:val="center"/>
              <w:rPr>
                <w:rFonts w:ascii="Arial" w:hAnsi="Arial" w:cs="Arial"/>
                <w:sz w:val="14"/>
                <w:szCs w:val="12"/>
                <w:lang w:eastAsia="es-MX"/>
              </w:rPr>
            </w:pPr>
            <w:r w:rsidRPr="00C33F60">
              <w:rPr>
                <w:rFonts w:ascii="Arial" w:hAnsi="Arial" w:cs="Arial"/>
                <w:sz w:val="14"/>
                <w:szCs w:val="12"/>
                <w:lang w:eastAsia="es-MX"/>
              </w:rPr>
              <w:t>21</w:t>
            </w:r>
          </w:p>
        </w:tc>
        <w:tc>
          <w:tcPr>
            <w:tcW w:w="4657" w:type="pct"/>
            <w:tcBorders>
              <w:top w:val="single" w:sz="4" w:space="0" w:color="auto"/>
              <w:left w:val="nil"/>
              <w:bottom w:val="single" w:sz="4" w:space="0" w:color="auto"/>
              <w:right w:val="single" w:sz="4" w:space="0" w:color="auto"/>
            </w:tcBorders>
            <w:shd w:val="clear" w:color="auto" w:fill="auto"/>
            <w:noWrap/>
            <w:vAlign w:val="center"/>
          </w:tcPr>
          <w:p w:rsidR="00B80DEC" w:rsidRPr="00C33F60" w:rsidRDefault="00B80DEC" w:rsidP="00243481">
            <w:pPr>
              <w:spacing w:after="0"/>
              <w:rPr>
                <w:rFonts w:ascii="Arial" w:hAnsi="Arial" w:cs="Arial"/>
                <w:sz w:val="14"/>
                <w:szCs w:val="12"/>
                <w:lang w:eastAsia="es-MX"/>
              </w:rPr>
            </w:pPr>
            <w:r w:rsidRPr="00C33F60">
              <w:rPr>
                <w:rFonts w:ascii="Arial" w:hAnsi="Arial" w:cs="Arial"/>
                <w:sz w:val="14"/>
                <w:szCs w:val="12"/>
                <w:lang w:eastAsia="es-MX"/>
              </w:rPr>
              <w:t>FIRMA AUTÓGRAFA DEL REPRESENTANTE DEL LICITANTE</w:t>
            </w:r>
          </w:p>
        </w:tc>
      </w:tr>
      <w:tr w:rsidR="00C33F60" w:rsidRPr="00FD7281" w:rsidTr="00C85DDE">
        <w:trPr>
          <w:trHeight w:val="300"/>
        </w:trPr>
        <w:tc>
          <w:tcPr>
            <w:tcW w:w="5000" w:type="pct"/>
            <w:gridSpan w:val="2"/>
            <w:tcBorders>
              <w:top w:val="single" w:sz="4" w:space="0" w:color="auto"/>
              <w:left w:val="nil"/>
              <w:bottom w:val="nil"/>
              <w:right w:val="nil"/>
            </w:tcBorders>
            <w:shd w:val="clear" w:color="auto" w:fill="auto"/>
            <w:noWrap/>
            <w:vAlign w:val="bottom"/>
            <w:hideMark/>
          </w:tcPr>
          <w:p w:rsidR="00C33F60" w:rsidRPr="00FD7281" w:rsidRDefault="00C33F60" w:rsidP="00C85DDE">
            <w:pPr>
              <w:spacing w:after="0"/>
              <w:jc w:val="center"/>
              <w:rPr>
                <w:rFonts w:ascii="Arial" w:hAnsi="Arial" w:cs="Arial"/>
                <w:sz w:val="12"/>
                <w:szCs w:val="12"/>
                <w:lang w:eastAsia="es-MX"/>
              </w:rPr>
            </w:pPr>
            <w:r w:rsidRPr="00FD7281">
              <w:rPr>
                <w:rFonts w:ascii="Arial" w:hAnsi="Arial" w:cs="Arial"/>
                <w:sz w:val="12"/>
                <w:szCs w:val="12"/>
                <w:lang w:eastAsia="es-MX"/>
              </w:rPr>
              <w:t> </w:t>
            </w:r>
          </w:p>
        </w:tc>
      </w:tr>
      <w:tr w:rsidR="00C33F60" w:rsidRPr="00C33F60" w:rsidTr="00C85DDE">
        <w:trPr>
          <w:trHeight w:val="1290"/>
        </w:trPr>
        <w:tc>
          <w:tcPr>
            <w:tcW w:w="5000" w:type="pct"/>
            <w:gridSpan w:val="2"/>
            <w:tcBorders>
              <w:top w:val="nil"/>
              <w:left w:val="nil"/>
              <w:bottom w:val="nil"/>
              <w:right w:val="nil"/>
            </w:tcBorders>
            <w:shd w:val="clear" w:color="auto" w:fill="auto"/>
            <w:hideMark/>
          </w:tcPr>
          <w:p w:rsidR="00C33F60" w:rsidRPr="00C33F60" w:rsidRDefault="00C33F60" w:rsidP="00C85DDE">
            <w:pPr>
              <w:spacing w:after="0"/>
              <w:rPr>
                <w:rFonts w:ascii="Arial" w:hAnsi="Arial" w:cs="Arial"/>
                <w:b/>
                <w:sz w:val="14"/>
                <w:szCs w:val="12"/>
                <w:lang w:eastAsia="es-MX"/>
              </w:rPr>
            </w:pPr>
          </w:p>
        </w:tc>
      </w:tr>
    </w:tbl>
    <w:p w:rsidR="00F71D23" w:rsidRPr="00C33F60" w:rsidRDefault="00F71D23" w:rsidP="00F71D23">
      <w:pPr>
        <w:tabs>
          <w:tab w:val="left" w:pos="3206"/>
        </w:tabs>
        <w:spacing w:after="0"/>
        <w:jc w:val="center"/>
        <w:rPr>
          <w:rFonts w:ascii="Arial" w:hAnsi="Arial" w:cs="Arial"/>
          <w:b/>
          <w:sz w:val="20"/>
          <w:szCs w:val="18"/>
        </w:rPr>
      </w:pPr>
    </w:p>
    <w:p w:rsidR="00525C58" w:rsidRDefault="00525C58">
      <w:pPr>
        <w:rPr>
          <w:rFonts w:ascii="Arial" w:hAnsi="Arial" w:cs="Arial"/>
          <w:b/>
          <w:sz w:val="20"/>
          <w:szCs w:val="20"/>
          <w:lang w:val="es-ES_tradnl"/>
        </w:rPr>
        <w:sectPr w:rsidR="00525C58" w:rsidSect="003F0A20">
          <w:pgSz w:w="12240" w:h="15840"/>
          <w:pgMar w:top="862" w:right="1327" w:bottom="1134" w:left="1418" w:header="284" w:footer="493" w:gutter="0"/>
          <w:cols w:space="708"/>
          <w:docGrid w:linePitch="360"/>
        </w:sectPr>
      </w:pPr>
    </w:p>
    <w:p w:rsidR="009366E0" w:rsidRDefault="009366E0" w:rsidP="009B5D9B">
      <w:pPr>
        <w:pStyle w:val="Ttulo1"/>
        <w:numPr>
          <w:ilvl w:val="0"/>
          <w:numId w:val="0"/>
        </w:numPr>
        <w:spacing w:before="0" w:after="0"/>
        <w:jc w:val="center"/>
        <w:rPr>
          <w:rFonts w:cs="Arial"/>
          <w:sz w:val="20"/>
          <w:szCs w:val="20"/>
          <w:lang w:val="es-ES_tradnl"/>
        </w:rPr>
      </w:pPr>
    </w:p>
    <w:p w:rsidR="001A1746" w:rsidRPr="00573053" w:rsidRDefault="00FE4497" w:rsidP="009B5D9B">
      <w:pPr>
        <w:pStyle w:val="Ttulo1"/>
        <w:numPr>
          <w:ilvl w:val="0"/>
          <w:numId w:val="0"/>
        </w:numPr>
        <w:spacing w:before="0" w:after="0"/>
        <w:jc w:val="center"/>
        <w:rPr>
          <w:rFonts w:cs="Arial"/>
          <w:sz w:val="20"/>
          <w:szCs w:val="20"/>
          <w:lang w:val="es-ES_tradnl"/>
        </w:rPr>
      </w:pPr>
      <w:r>
        <w:rPr>
          <w:rFonts w:cs="Arial"/>
          <w:sz w:val="20"/>
          <w:szCs w:val="20"/>
          <w:lang w:val="es-ES_tradnl"/>
        </w:rPr>
        <w:t>ANEXO 16</w:t>
      </w:r>
    </w:p>
    <w:p w:rsidR="001A1746" w:rsidRPr="00573053" w:rsidRDefault="00FE4497" w:rsidP="001A1746">
      <w:pPr>
        <w:pStyle w:val="Ttulo1"/>
        <w:numPr>
          <w:ilvl w:val="0"/>
          <w:numId w:val="0"/>
        </w:numPr>
        <w:spacing w:before="0" w:after="0"/>
        <w:ind w:left="-284"/>
        <w:jc w:val="center"/>
        <w:rPr>
          <w:rFonts w:cs="Arial"/>
          <w:sz w:val="20"/>
          <w:szCs w:val="20"/>
          <w:lang w:val="es-ES_tradnl"/>
        </w:rPr>
      </w:pPr>
      <w:r w:rsidRPr="00573053">
        <w:rPr>
          <w:rFonts w:cs="Arial"/>
          <w:sz w:val="20"/>
          <w:szCs w:val="20"/>
          <w:lang w:val="es-ES_tradnl"/>
        </w:rPr>
        <w:t>FORMATO DE INFORMACIÓN RESERVADA Y CONFIDENCIAL.</w:t>
      </w:r>
    </w:p>
    <w:p w:rsidR="001A1746" w:rsidRDefault="001A1746" w:rsidP="009B5D9B">
      <w:pPr>
        <w:suppressAutoHyphens/>
        <w:spacing w:after="0" w:line="240" w:lineRule="auto"/>
        <w:ind w:right="-1"/>
        <w:jc w:val="both"/>
        <w:rPr>
          <w:rFonts w:ascii="Arial" w:eastAsia="Times New Roman" w:hAnsi="Arial" w:cs="Arial"/>
          <w:b/>
          <w:sz w:val="20"/>
          <w:szCs w:val="20"/>
          <w:lang w:val="es-ES_tradnl" w:eastAsia="ar-SA"/>
        </w:rPr>
      </w:pPr>
    </w:p>
    <w:p w:rsidR="009B5D9B" w:rsidRPr="00573053" w:rsidRDefault="009B5D9B" w:rsidP="009B5D9B">
      <w:pPr>
        <w:suppressAutoHyphens/>
        <w:spacing w:after="0" w:line="240" w:lineRule="auto"/>
        <w:ind w:right="-1"/>
        <w:jc w:val="both"/>
        <w:rPr>
          <w:rFonts w:ascii="Arial" w:eastAsia="Times New Roman" w:hAnsi="Arial" w:cs="Arial"/>
          <w:b/>
          <w:sz w:val="20"/>
          <w:szCs w:val="20"/>
          <w:lang w:val="es-ES_tradnl" w:eastAsia="ar-SA"/>
        </w:rPr>
      </w:pPr>
    </w:p>
    <w:p w:rsidR="001A1746" w:rsidRPr="00573053" w:rsidRDefault="007B26FE" w:rsidP="001A1746">
      <w:pPr>
        <w:spacing w:after="0" w:line="240" w:lineRule="auto"/>
        <w:ind w:left="-284" w:right="-1"/>
        <w:jc w:val="right"/>
        <w:rPr>
          <w:rFonts w:ascii="Arial" w:hAnsi="Arial" w:cs="Arial"/>
          <w:sz w:val="20"/>
          <w:szCs w:val="20"/>
          <w:lang w:val="es-ES_tradnl"/>
        </w:rPr>
      </w:pPr>
      <w:r>
        <w:rPr>
          <w:rFonts w:ascii="Arial" w:hAnsi="Arial" w:cs="Arial"/>
          <w:sz w:val="20"/>
          <w:szCs w:val="20"/>
          <w:lang w:val="es-ES_tradnl"/>
        </w:rPr>
        <w:t xml:space="preserve">Ciudad de </w:t>
      </w:r>
      <w:r w:rsidR="001A1746" w:rsidRPr="00573053">
        <w:rPr>
          <w:rFonts w:ascii="Arial" w:hAnsi="Arial" w:cs="Arial"/>
          <w:sz w:val="20"/>
          <w:szCs w:val="20"/>
          <w:lang w:val="es-ES_tradnl"/>
        </w:rPr>
        <w:t>México, a _______ de _________________de 201</w:t>
      </w:r>
      <w:r w:rsidR="007942AC">
        <w:rPr>
          <w:rFonts w:ascii="Arial" w:hAnsi="Arial" w:cs="Arial"/>
          <w:sz w:val="20"/>
          <w:szCs w:val="20"/>
          <w:lang w:val="es-ES_tradnl"/>
        </w:rPr>
        <w:t>6</w:t>
      </w:r>
      <w:r w:rsidR="001A1746" w:rsidRPr="00573053">
        <w:rPr>
          <w:rFonts w:ascii="Arial" w:hAnsi="Arial" w:cs="Arial"/>
          <w:sz w:val="20"/>
          <w:szCs w:val="20"/>
          <w:lang w:val="es-ES_tradnl"/>
        </w:rPr>
        <w:t>.</w:t>
      </w:r>
    </w:p>
    <w:p w:rsidR="001A1746" w:rsidRPr="00573053" w:rsidRDefault="001A1746" w:rsidP="001A1746">
      <w:pPr>
        <w:spacing w:after="0" w:line="240" w:lineRule="auto"/>
        <w:ind w:left="-284" w:right="-1"/>
        <w:jc w:val="both"/>
        <w:rPr>
          <w:rFonts w:ascii="Arial" w:hAnsi="Arial" w:cs="Arial"/>
          <w:sz w:val="20"/>
          <w:szCs w:val="20"/>
          <w:lang w:val="es-ES_tradnl"/>
        </w:rPr>
      </w:pPr>
    </w:p>
    <w:p w:rsidR="001A1746" w:rsidRPr="00573053" w:rsidRDefault="001A1746" w:rsidP="001A1746">
      <w:pPr>
        <w:spacing w:after="0" w:line="240" w:lineRule="auto"/>
        <w:ind w:left="-284"/>
        <w:jc w:val="both"/>
        <w:rPr>
          <w:rFonts w:ascii="Arial" w:hAnsi="Arial" w:cs="Arial"/>
          <w:sz w:val="20"/>
          <w:szCs w:val="20"/>
          <w:lang w:val="es-ES_tradnl"/>
        </w:rPr>
      </w:pPr>
    </w:p>
    <w:bookmarkEnd w:id="2"/>
    <w:bookmarkEnd w:id="3"/>
    <w:bookmarkEnd w:id="4"/>
    <w:bookmarkEnd w:id="5"/>
    <w:p w:rsidR="009366E0" w:rsidRPr="009366E0" w:rsidRDefault="009366E0" w:rsidP="009366E0">
      <w:pPr>
        <w:rPr>
          <w:rFonts w:ascii="Arial" w:hAnsi="Arial" w:cs="Arial"/>
          <w:sz w:val="20"/>
          <w:szCs w:val="20"/>
        </w:rPr>
      </w:pPr>
      <w:r w:rsidRPr="009366E0">
        <w:rPr>
          <w:rFonts w:ascii="Arial" w:hAnsi="Arial" w:cs="Arial"/>
          <w:sz w:val="20"/>
          <w:szCs w:val="20"/>
          <w:lang w:val="es-ES_tradnl"/>
        </w:rPr>
        <w:t>Instituto Mexicano del Seguro Social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Convocante (2)</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Licitación ________</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P r e s e n t e</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___(Nombre)______, en mi carácter de _________________________, de la ___(Persona Moral)___, manifiesto por medio de la presente que los documentos contenidos en mi propuesta y remitida a la convocante para la Licitación Püblica Internacional bajo la cobertura de los tratados de libre comercio que contengan el capítulo de compras número número _______________________________ que contiene a su vez información de carácter Confidencial y Comercial Reservada con fundamento en los artículos 18 fracción (es) _____ y 19 de la Ley Federal de Transparencia y Acceso a la Información Pública Gubernamental, y los correlativos de su Reglamento y de los Lineamientos Generales para la Clasificación y Descalificación de la Información de las Dependencias y Entidades de la Administración Pública Federal.</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xml:space="preserve">(El licitante deberá de senalar y fundamentar los numerales de su propuesta administrativa-legal y/o técnica que considere información confidencial y/o comercial reservada. Cabe señalar que de no clasificarse la información por parte del Licitante en los términos señalados, la información presentada como parte de su proposición técnica - legal económica </w:t>
      </w:r>
      <w:r w:rsidRPr="009366E0">
        <w:rPr>
          <w:rFonts w:ascii="Arial" w:hAnsi="Arial" w:cs="Arial"/>
          <w:sz w:val="20"/>
          <w:szCs w:val="20"/>
        </w:rPr>
        <w:t>tendrá tratamiento de información de carácter público.)</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rPr>
          <w:rFonts w:ascii="Arial" w:hAnsi="Arial" w:cs="Arial"/>
          <w:sz w:val="20"/>
          <w:szCs w:val="20"/>
        </w:rPr>
      </w:pPr>
      <w:r w:rsidRPr="009366E0">
        <w:rPr>
          <w:rFonts w:ascii="Arial" w:hAnsi="Arial" w:cs="Arial"/>
          <w:sz w:val="20"/>
          <w:szCs w:val="20"/>
          <w:lang w:val="es-ES_tradnl"/>
        </w:rPr>
        <w:t> </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___________________________________________</w:t>
      </w:r>
    </w:p>
    <w:p w:rsidR="009366E0" w:rsidRPr="009366E0" w:rsidRDefault="009366E0" w:rsidP="009366E0">
      <w:pPr>
        <w:jc w:val="center"/>
        <w:rPr>
          <w:rFonts w:ascii="Arial" w:hAnsi="Arial" w:cs="Arial"/>
          <w:sz w:val="20"/>
          <w:szCs w:val="20"/>
        </w:rPr>
      </w:pPr>
      <w:r w:rsidRPr="009366E0">
        <w:rPr>
          <w:rFonts w:ascii="Arial" w:hAnsi="Arial" w:cs="Arial"/>
          <w:sz w:val="20"/>
          <w:szCs w:val="20"/>
          <w:lang w:val="es-ES_tradnl"/>
        </w:rPr>
        <w:t>(Nombre y firma del Representante Legal</w:t>
      </w:r>
    </w:p>
    <w:p w:rsidR="009366E0" w:rsidRPr="009366E0" w:rsidRDefault="009366E0" w:rsidP="009366E0">
      <w:pPr>
        <w:jc w:val="center"/>
        <w:rPr>
          <w:rFonts w:ascii="Arial" w:hAnsi="Arial" w:cs="Arial"/>
          <w:sz w:val="20"/>
          <w:szCs w:val="20"/>
        </w:rPr>
      </w:pPr>
    </w:p>
    <w:p w:rsidR="004F5901" w:rsidRDefault="004F5901">
      <w:pPr>
        <w:rPr>
          <w:rFonts w:ascii="Arial" w:hAnsi="Arial" w:cs="Arial"/>
          <w:sz w:val="20"/>
          <w:szCs w:val="20"/>
          <w:lang w:val="es-ES_tradnl"/>
        </w:rPr>
      </w:pPr>
      <w:r>
        <w:rPr>
          <w:rFonts w:ascii="Arial" w:hAnsi="Arial" w:cs="Arial"/>
          <w:sz w:val="20"/>
          <w:szCs w:val="20"/>
          <w:lang w:val="es-ES_tradnl"/>
        </w:rPr>
        <w:br w:type="page"/>
      </w:r>
    </w:p>
    <w:p w:rsidR="008012BC" w:rsidRPr="00EC721C" w:rsidRDefault="007942AC" w:rsidP="007942AC">
      <w:pPr>
        <w:spacing w:after="0" w:line="240" w:lineRule="auto"/>
        <w:jc w:val="center"/>
        <w:rPr>
          <w:rFonts w:ascii="Arial" w:hAnsi="Arial" w:cs="Arial"/>
          <w:b/>
          <w:sz w:val="20"/>
          <w:szCs w:val="20"/>
          <w:lang w:val="es-ES_tradnl"/>
        </w:rPr>
      </w:pPr>
      <w:r>
        <w:rPr>
          <w:rFonts w:ascii="Arial" w:hAnsi="Arial" w:cs="Arial"/>
          <w:b/>
          <w:sz w:val="20"/>
          <w:szCs w:val="20"/>
          <w:lang w:val="es-ES_tradnl"/>
        </w:rPr>
        <w:lastRenderedPageBreak/>
        <w:t>ANEXO 17</w:t>
      </w:r>
    </w:p>
    <w:p w:rsidR="008012BC" w:rsidRPr="00EC721C" w:rsidRDefault="008012BC" w:rsidP="007942AC">
      <w:pPr>
        <w:spacing w:after="0" w:line="240" w:lineRule="auto"/>
        <w:jc w:val="center"/>
        <w:rPr>
          <w:rFonts w:ascii="Arial" w:hAnsi="Arial" w:cs="Arial"/>
          <w:b/>
          <w:sz w:val="20"/>
          <w:szCs w:val="20"/>
          <w:lang w:val="es-ES_tradnl"/>
        </w:rPr>
      </w:pPr>
      <w:r w:rsidRPr="00EC721C">
        <w:rPr>
          <w:rFonts w:ascii="Arial" w:hAnsi="Arial" w:cs="Arial"/>
          <w:b/>
          <w:sz w:val="20"/>
          <w:szCs w:val="20"/>
          <w:lang w:val="es-ES_tradnl"/>
        </w:rPr>
        <w:t>GLOSARIO</w:t>
      </w:r>
    </w:p>
    <w:p w:rsidR="008012BC" w:rsidRPr="007135D8" w:rsidRDefault="008012BC" w:rsidP="008012BC">
      <w:pPr>
        <w:spacing w:after="0" w:line="240" w:lineRule="auto"/>
        <w:ind w:left="-284"/>
        <w:jc w:val="both"/>
        <w:rPr>
          <w:rFonts w:ascii="Arial" w:hAnsi="Arial" w:cs="Arial"/>
          <w:sz w:val="20"/>
          <w:szCs w:val="20"/>
          <w:lang w:val="es-ES_tradnl"/>
        </w:rPr>
      </w:pPr>
    </w:p>
    <w:p w:rsidR="008012BC" w:rsidRPr="007135D8" w:rsidRDefault="008012BC" w:rsidP="008012BC">
      <w:pPr>
        <w:suppressAutoHyphens/>
        <w:spacing w:after="0" w:line="240" w:lineRule="auto"/>
        <w:ind w:left="-284" w:right="-141"/>
        <w:jc w:val="both"/>
        <w:rPr>
          <w:rFonts w:ascii="Arial" w:eastAsia="Times New Roman" w:hAnsi="Arial" w:cs="Arial"/>
          <w:sz w:val="20"/>
          <w:szCs w:val="20"/>
          <w:lang w:val="es-ES_tradnl" w:eastAsia="ar-SA"/>
        </w:rPr>
      </w:pPr>
      <w:r w:rsidRPr="007135D8">
        <w:rPr>
          <w:rFonts w:ascii="Arial" w:eastAsia="Times New Roman" w:hAnsi="Arial" w:cs="Arial"/>
          <w:sz w:val="20"/>
          <w:szCs w:val="20"/>
          <w:lang w:val="es-ES_tradnl" w:eastAsia="ar-SA"/>
        </w:rPr>
        <w:t>Para efectos de esta convocatoria, se entenderá por:</w:t>
      </w:r>
      <w:r>
        <w:rPr>
          <w:rFonts w:ascii="Arial" w:eastAsia="Times New Roman" w:hAnsi="Arial" w:cs="Arial"/>
          <w:sz w:val="20"/>
          <w:szCs w:val="20"/>
          <w:lang w:val="es-ES_tradnl" w:eastAsia="ar-SA"/>
        </w:rPr>
        <w:t xml:space="preserve"> </w:t>
      </w:r>
    </w:p>
    <w:p w:rsidR="008012BC" w:rsidRPr="007135D8" w:rsidRDefault="008012BC" w:rsidP="008012BC">
      <w:pPr>
        <w:suppressAutoHyphens/>
        <w:spacing w:after="0" w:line="240" w:lineRule="auto"/>
        <w:ind w:left="-284" w:right="-141"/>
        <w:jc w:val="both"/>
        <w:rPr>
          <w:rFonts w:ascii="Arial" w:eastAsia="Times New Roman" w:hAnsi="Arial" w:cs="Arial"/>
          <w:b/>
          <w:sz w:val="20"/>
          <w:szCs w:val="20"/>
          <w:lang w:val="es-ES_tradnl" w:eastAsia="ar-SA"/>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9"/>
        <w:gridCol w:w="6035"/>
      </w:tblGrid>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ar-SA"/>
              </w:rPr>
            </w:pPr>
            <w:r w:rsidRPr="007135D8">
              <w:rPr>
                <w:rFonts w:ascii="Arial" w:hAnsi="Arial" w:cs="Arial"/>
                <w:b/>
                <w:lang w:val="es-ES_tradnl" w:eastAsia="es-ES"/>
              </w:rPr>
              <w:t>Administrador del contrato</w:t>
            </w:r>
          </w:p>
        </w:tc>
        <w:tc>
          <w:tcPr>
            <w:tcW w:w="6035" w:type="dxa"/>
          </w:tcPr>
          <w:p w:rsidR="008012BC" w:rsidRPr="00EF4F43"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Servidor(es) público(s) en quien(es) recae la responsabilidad de dar seguimiento al cumplimiento de las obligaciones establecidas en los contratos que se formalicen por cada una de las partidas que integran la presente licitación.</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 xml:space="preserve">Área Requirente </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II del artículo 2 del Reglamento de la Ley de Adquisiciones, Arrendamientos y Servicios del Sector Público.</w:t>
            </w: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Área Contratante</w:t>
            </w:r>
          </w:p>
        </w:tc>
        <w:tc>
          <w:tcPr>
            <w:tcW w:w="6035" w:type="dxa"/>
          </w:tcPr>
          <w:p w:rsidR="008012BC" w:rsidRPr="007135D8" w:rsidRDefault="008012BC" w:rsidP="008012BC">
            <w:pPr>
              <w:suppressAutoHyphens/>
              <w:ind w:left="142" w:right="307"/>
              <w:jc w:val="both"/>
              <w:rPr>
                <w:rFonts w:ascii="Arial" w:hAnsi="Arial" w:cs="Arial"/>
                <w:lang w:val="es-ES_tradnl" w:eastAsia="es-ES"/>
              </w:rPr>
            </w:pPr>
            <w:r w:rsidRPr="007135D8">
              <w:rPr>
                <w:rFonts w:ascii="Arial" w:hAnsi="Arial" w:cs="Arial"/>
                <w:lang w:val="es-ES_tradnl" w:eastAsia="es-ES"/>
              </w:rPr>
              <w:t>La señalada en la fracción I del artículo 2 del Reglamento de la Ley de Adquisiciones, Arrendamientos y Servicios del Sector Público.</w:t>
            </w:r>
          </w:p>
        </w:tc>
      </w:tr>
      <w:tr w:rsidR="008012BC" w:rsidRPr="007135D8" w:rsidTr="008012BC">
        <w:trPr>
          <w:trHeight w:val="807"/>
        </w:trPr>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CABCS</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Adquisición de Bienes y Contratación de Servicios.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CBI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Cuadro Básico Institucional.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CCA</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de Control de Abasto.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CCSG</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Cons</w:t>
            </w:r>
            <w:r>
              <w:rPr>
                <w:rFonts w:ascii="Arial" w:hAnsi="Arial" w:cs="Arial"/>
                <w:lang w:val="es-ES_tradnl" w:eastAsia="es-ES"/>
              </w:rPr>
              <w:t>ervación y Servicios Generales</w:t>
            </w: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CDAE</w:t>
            </w:r>
          </w:p>
        </w:tc>
        <w:tc>
          <w:tcPr>
            <w:tcW w:w="6035" w:type="dxa"/>
          </w:tcPr>
          <w:p w:rsidR="008012BC" w:rsidRDefault="008012BC" w:rsidP="008012BC">
            <w:pPr>
              <w:ind w:left="142" w:right="307"/>
              <w:jc w:val="both"/>
              <w:rPr>
                <w:rFonts w:ascii="Arial" w:hAnsi="Arial" w:cs="Arial"/>
                <w:lang w:val="es-ES_tradnl" w:eastAsia="es-ES"/>
              </w:rPr>
            </w:pPr>
          </w:p>
          <w:p w:rsidR="008012BC" w:rsidRDefault="008012BC" w:rsidP="008012BC">
            <w:pPr>
              <w:ind w:left="142" w:right="-1085"/>
              <w:jc w:val="both"/>
              <w:rPr>
                <w:rFonts w:ascii="Arial" w:hAnsi="Arial" w:cs="Arial"/>
                <w:lang w:val="es-ES_tradnl" w:eastAsia="es-ES"/>
              </w:rPr>
            </w:pPr>
            <w:r w:rsidRPr="007135D8">
              <w:rPr>
                <w:rFonts w:ascii="Arial" w:hAnsi="Arial" w:cs="Arial"/>
                <w:lang w:val="es-ES_tradnl" w:eastAsia="es-ES"/>
              </w:rPr>
              <w:t>Coordinación Delegacional de Abastecimiento y Equipamiento</w:t>
            </w:r>
            <w:r>
              <w:rPr>
                <w:rFonts w:ascii="Arial" w:hAnsi="Arial" w:cs="Arial"/>
                <w:lang w:val="es-ES_tradnl" w:eastAsia="es-ES"/>
              </w:rPr>
              <w:t>.</w:t>
            </w:r>
          </w:p>
          <w:p w:rsidR="008012BC" w:rsidRPr="007135D8" w:rsidRDefault="008012BC" w:rsidP="008012BC">
            <w:pPr>
              <w:ind w:left="142" w:right="-1085"/>
              <w:jc w:val="both"/>
              <w:rPr>
                <w:rFonts w:ascii="Arial" w:hAnsi="Arial" w:cs="Arial"/>
                <w:lang w:val="es-ES_tradnl" w:eastAsia="es-ES"/>
              </w:rPr>
            </w:pPr>
          </w:p>
        </w:tc>
      </w:tr>
      <w:tr w:rsidR="008012BC" w:rsidRPr="007135D8" w:rsidTr="008012BC">
        <w:tc>
          <w:tcPr>
            <w:tcW w:w="3019" w:type="dxa"/>
          </w:tcPr>
          <w:p w:rsidR="008012BC" w:rsidRPr="00EF4F43"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CECOBAN</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Centro de Compensación Bancaria.</w:t>
            </w:r>
          </w:p>
          <w:p w:rsidR="008012BC" w:rsidRPr="007135D8" w:rsidRDefault="008012BC" w:rsidP="008012BC">
            <w:pPr>
              <w:ind w:left="142" w:right="307"/>
              <w:jc w:val="both"/>
              <w:rPr>
                <w:rFonts w:ascii="Arial" w:hAnsi="Arial" w:cs="Arial"/>
                <w:b/>
                <w:lang w:val="es-ES_tradnl" w:eastAsia="ar-SA"/>
              </w:rPr>
            </w:pPr>
          </w:p>
        </w:tc>
      </w:tr>
      <w:tr w:rsidR="00546408" w:rsidRPr="007135D8" w:rsidTr="008012BC">
        <w:tc>
          <w:tcPr>
            <w:tcW w:w="3019" w:type="dxa"/>
          </w:tcPr>
          <w:p w:rsidR="00546408" w:rsidRPr="007135D8" w:rsidRDefault="00546408" w:rsidP="008012BC">
            <w:pPr>
              <w:ind w:left="142" w:right="176"/>
              <w:jc w:val="both"/>
              <w:rPr>
                <w:rFonts w:ascii="Arial" w:hAnsi="Arial" w:cs="Arial"/>
                <w:b/>
                <w:lang w:val="es-ES_tradnl" w:eastAsia="es-ES"/>
              </w:rPr>
            </w:pPr>
            <w:r>
              <w:rPr>
                <w:rFonts w:ascii="Arial" w:hAnsi="Arial" w:cs="Arial"/>
                <w:b/>
                <w:lang w:val="es-ES_tradnl" w:eastAsia="es-ES"/>
              </w:rPr>
              <w:t>CENAPRECE</w:t>
            </w:r>
          </w:p>
        </w:tc>
        <w:tc>
          <w:tcPr>
            <w:tcW w:w="6035" w:type="dxa"/>
          </w:tcPr>
          <w:p w:rsidR="00546408" w:rsidRPr="007135D8" w:rsidRDefault="00546408" w:rsidP="008012BC">
            <w:pPr>
              <w:ind w:left="142" w:right="307"/>
              <w:jc w:val="both"/>
              <w:rPr>
                <w:rFonts w:ascii="Arial" w:hAnsi="Arial" w:cs="Arial"/>
                <w:lang w:val="es-ES_tradnl" w:eastAsia="es-ES"/>
              </w:rPr>
            </w:pPr>
            <w:r>
              <w:rPr>
                <w:rFonts w:ascii="Arial" w:hAnsi="Arial" w:cs="Arial"/>
                <w:lang w:val="es-ES_tradnl" w:eastAsia="es-ES"/>
              </w:rPr>
              <w:t>Centro Nacional de Programas Preventivos y Control de Enfermedades</w:t>
            </w:r>
          </w:p>
        </w:tc>
      </w:tr>
      <w:tr w:rsidR="00546408" w:rsidRPr="007135D8" w:rsidTr="008012BC">
        <w:tc>
          <w:tcPr>
            <w:tcW w:w="3019" w:type="dxa"/>
          </w:tcPr>
          <w:p w:rsidR="00546408" w:rsidRPr="007135D8" w:rsidRDefault="00546408" w:rsidP="008012BC">
            <w:pPr>
              <w:ind w:left="142" w:right="176"/>
              <w:jc w:val="both"/>
              <w:rPr>
                <w:rFonts w:ascii="Arial" w:hAnsi="Arial" w:cs="Arial"/>
                <w:b/>
                <w:lang w:val="es-ES_tradnl" w:eastAsia="es-ES"/>
              </w:rPr>
            </w:pPr>
          </w:p>
        </w:tc>
        <w:tc>
          <w:tcPr>
            <w:tcW w:w="6035" w:type="dxa"/>
          </w:tcPr>
          <w:p w:rsidR="00546408" w:rsidRPr="007135D8" w:rsidRDefault="00546408"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CFDI</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Comprobante Fiscal Digital por Internet.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COCTI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de Control Técnico de Insumos</w:t>
            </w:r>
            <w:r>
              <w:rPr>
                <w:rFonts w:ascii="Arial" w:hAnsi="Arial" w:cs="Arial"/>
                <w:lang w:val="es-ES_tradnl" w:eastAsia="es-ES"/>
              </w:rPr>
              <w:t>.</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COFEPRIS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Comisión Federal de Protección contra Riesgos Sanitarios</w:t>
            </w:r>
          </w:p>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 </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CompraNet</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Sistema Electrónico de Información Pública Gubernamental sobre Adquisiciones, Arrendamientos y Servicios.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CSMI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Catálogo de Servicios Médicos Integrales.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CTABIA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 xml:space="preserve">Coordinación Técnica de Adquisición de Bienes de Inversión. </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CTBS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Bienes y Servicios.</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CTCIM</w:t>
            </w:r>
          </w:p>
        </w:tc>
        <w:tc>
          <w:tcPr>
            <w:tcW w:w="6035" w:type="dxa"/>
          </w:tcPr>
          <w:p w:rsidR="008012BC" w:rsidRPr="007135D8"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Coordinación Técnica de  Contratos e Investigación de Mercados.</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p>
        </w:tc>
        <w:tc>
          <w:tcPr>
            <w:tcW w:w="6035" w:type="dxa"/>
          </w:tcPr>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color w:val="000000"/>
                <w:lang w:val="es-ES_tradnl" w:eastAsia="ar-SA"/>
              </w:rPr>
            </w:pPr>
            <w:r w:rsidRPr="007135D8">
              <w:rPr>
                <w:rFonts w:ascii="Arial" w:hAnsi="Arial" w:cs="Arial"/>
                <w:b/>
                <w:color w:val="000000"/>
                <w:lang w:val="es-ES_tradnl" w:eastAsia="ar-SA"/>
              </w:rPr>
              <w:t>DOF</w:t>
            </w:r>
          </w:p>
        </w:tc>
        <w:tc>
          <w:tcPr>
            <w:tcW w:w="6035" w:type="dxa"/>
          </w:tcPr>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color w:val="000000"/>
                <w:lang w:val="es-ES_tradnl" w:eastAsia="ar-SA"/>
              </w:rPr>
            </w:pPr>
            <w:r w:rsidRPr="007135D8">
              <w:rPr>
                <w:rFonts w:ascii="Arial" w:hAnsi="Arial" w:cs="Arial"/>
                <w:color w:val="000000"/>
                <w:lang w:val="es-ES_tradnl" w:eastAsia="ar-SA"/>
              </w:rPr>
              <w:t>Diario Oficial de la Federación.</w:t>
            </w: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EMA</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Entidad Mexicana de Acreditación, A. C.</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rPr>
            </w:pPr>
            <w:r w:rsidRPr="007135D8">
              <w:rPr>
                <w:rFonts w:ascii="Arial" w:hAnsi="Arial" w:cs="Arial"/>
                <w:b/>
                <w:lang w:val="es-ES_tradnl"/>
              </w:rPr>
              <w:lastRenderedPageBreak/>
              <w:t>INFONAVIT</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r w:rsidRPr="007135D8">
              <w:rPr>
                <w:rFonts w:ascii="Arial" w:hAnsi="Arial" w:cs="Arial"/>
                <w:lang w:val="es-ES_tradnl"/>
              </w:rPr>
              <w:t>Instituto del Fondo Nacional de la Vivienda para los Trabajadores</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IMSS</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8012BC" w:rsidRPr="007135D8" w:rsidRDefault="008012BC" w:rsidP="008012BC">
            <w:pPr>
              <w:suppressAutoHyphens/>
              <w:ind w:left="142" w:right="176"/>
              <w:jc w:val="both"/>
              <w:rPr>
                <w:rFonts w:ascii="Arial" w:hAnsi="Arial" w:cs="Arial"/>
                <w:b/>
                <w:lang w:val="es-ES_tradnl" w:eastAsia="es-ES"/>
              </w:rPr>
            </w:pPr>
            <w:r w:rsidRPr="007135D8">
              <w:rPr>
                <w:rFonts w:ascii="Arial" w:hAnsi="Arial" w:cs="Arial"/>
                <w:b/>
                <w:lang w:val="es-ES_tradnl" w:eastAsia="es-ES"/>
              </w:rPr>
              <w:t>LAASSP</w:t>
            </w:r>
          </w:p>
        </w:tc>
        <w:tc>
          <w:tcPr>
            <w:tcW w:w="6035" w:type="dxa"/>
          </w:tcPr>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B844BD">
            <w:pPr>
              <w:tabs>
                <w:tab w:val="left" w:pos="851"/>
              </w:tabs>
              <w:suppressAutoHyphens/>
              <w:ind w:left="142" w:right="176"/>
              <w:jc w:val="both"/>
              <w:rPr>
                <w:rFonts w:ascii="Arial" w:hAnsi="Arial" w:cs="Arial"/>
                <w:b/>
                <w:lang w:eastAsia="es-ES"/>
              </w:rPr>
            </w:pPr>
            <w:r w:rsidRPr="00B844BD">
              <w:rPr>
                <w:rFonts w:ascii="Arial" w:hAnsi="Arial" w:cs="Arial"/>
                <w:b/>
                <w:lang w:eastAsia="es-ES"/>
              </w:rPr>
              <w:t>LICITACIONES PÚBLICAS INTERNACIONALES BAJO LA COBERTURA DE TRATADOS.-</w:t>
            </w:r>
          </w:p>
          <w:p w:rsidR="00B844BD" w:rsidRDefault="00B844BD" w:rsidP="00B844BD">
            <w:pPr>
              <w:tabs>
                <w:tab w:val="left" w:pos="851"/>
              </w:tabs>
              <w:suppressAutoHyphens/>
              <w:ind w:left="142" w:right="176"/>
              <w:jc w:val="both"/>
              <w:rPr>
                <w:rFonts w:ascii="Arial" w:hAnsi="Arial" w:cs="Arial"/>
                <w:b/>
                <w:lang w:eastAsia="es-ES"/>
              </w:rPr>
            </w:pPr>
          </w:p>
          <w:p w:rsidR="00B844BD" w:rsidRDefault="00B844BD" w:rsidP="00B844BD">
            <w:pPr>
              <w:tabs>
                <w:tab w:val="left" w:pos="851"/>
              </w:tabs>
              <w:suppressAutoHyphens/>
              <w:ind w:left="142" w:right="176"/>
              <w:jc w:val="both"/>
              <w:rPr>
                <w:rFonts w:ascii="Arial" w:hAnsi="Arial" w:cs="Arial"/>
                <w:b/>
                <w:lang w:val="es-ES_tradnl" w:eastAsia="es-ES"/>
              </w:rPr>
            </w:pPr>
          </w:p>
          <w:p w:rsidR="00B844BD" w:rsidRDefault="00B844BD" w:rsidP="00B844BD">
            <w:pPr>
              <w:tabs>
                <w:tab w:val="left" w:pos="851"/>
              </w:tabs>
              <w:suppressAutoHyphens/>
              <w:ind w:left="142" w:right="176"/>
              <w:jc w:val="both"/>
              <w:rPr>
                <w:rFonts w:ascii="Arial" w:hAnsi="Arial" w:cs="Arial"/>
                <w:b/>
                <w:lang w:val="es-ES_tradnl" w:eastAsia="es-ES"/>
              </w:rPr>
            </w:pPr>
          </w:p>
          <w:p w:rsidR="00B844BD" w:rsidRDefault="00B844BD" w:rsidP="00B844BD">
            <w:pPr>
              <w:tabs>
                <w:tab w:val="left" w:pos="851"/>
              </w:tabs>
              <w:suppressAutoHyphens/>
              <w:ind w:left="142" w:right="176"/>
              <w:jc w:val="both"/>
              <w:rPr>
                <w:rFonts w:ascii="Arial" w:hAnsi="Arial" w:cs="Arial"/>
                <w:b/>
                <w:lang w:val="es-ES_tradnl" w:eastAsia="es-ES"/>
              </w:rPr>
            </w:pPr>
          </w:p>
          <w:p w:rsidR="008012BC" w:rsidRPr="007135D8" w:rsidRDefault="008012BC" w:rsidP="00B844BD">
            <w:pPr>
              <w:tabs>
                <w:tab w:val="left" w:pos="851"/>
              </w:tabs>
              <w:suppressAutoHyphens/>
              <w:ind w:left="142" w:right="176"/>
              <w:jc w:val="both"/>
              <w:rPr>
                <w:rFonts w:ascii="Arial" w:hAnsi="Arial" w:cs="Arial"/>
                <w:b/>
                <w:lang w:val="es-ES_tradnl" w:eastAsia="es-ES"/>
              </w:rPr>
            </w:pPr>
            <w:r w:rsidRPr="007135D8">
              <w:rPr>
                <w:rFonts w:ascii="Arial" w:hAnsi="Arial" w:cs="Arial"/>
                <w:b/>
                <w:lang w:val="es-ES_tradnl" w:eastAsia="es-ES"/>
              </w:rPr>
              <w:t>OIC</w:t>
            </w: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B844BD">
              <w:rPr>
                <w:rFonts w:ascii="Arial" w:hAnsi="Arial" w:cs="Arial"/>
                <w:lang w:val="es-ES_tradnl" w:eastAsia="es-ES"/>
              </w:rPr>
              <w:t>Aquéllas en las cuales, de conformidad con el artículo 28, fracción II de la LAASSP, pueden participar tanto proveedores mexicanos como extranjeros y en el caso de bienes a adquirir, éstos sean de origen nacional o de países con los que los estados unidos mexicanos tenga celebrado un tratado de libre comercio que contenga un capítulo de compras del sector público, expresamente mencionado en la convocatoria correspondiente</w:t>
            </w:r>
            <w:r>
              <w:rPr>
                <w:rFonts w:ascii="Arial" w:hAnsi="Arial" w:cs="Arial"/>
                <w:lang w:val="es-ES_tradnl" w:eastAsia="es-ES"/>
              </w:rPr>
              <w:t>.</w:t>
            </w:r>
          </w:p>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Órgano Interno de Control en el Instituto Mexicano del Seguro Social.</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8012BC" w:rsidRPr="007135D8" w:rsidTr="008012BC">
        <w:tc>
          <w:tcPr>
            <w:tcW w:w="3019" w:type="dxa"/>
          </w:tcPr>
          <w:p w:rsidR="00B844BD" w:rsidRDefault="00B844BD" w:rsidP="00B844BD">
            <w:pPr>
              <w:tabs>
                <w:tab w:val="left" w:pos="851"/>
              </w:tabs>
              <w:suppressAutoHyphens/>
              <w:ind w:left="142" w:right="176"/>
              <w:jc w:val="both"/>
              <w:rPr>
                <w:rFonts w:ascii="Arial" w:hAnsi="Arial" w:cs="Arial"/>
                <w:b/>
                <w:lang w:val="es-ES_tradnl" w:eastAsia="es-ES"/>
              </w:rPr>
            </w:pPr>
            <w:r w:rsidRPr="00B844BD">
              <w:rPr>
                <w:rFonts w:ascii="Arial" w:hAnsi="Arial" w:cs="Arial"/>
                <w:b/>
                <w:lang w:val="es-ES_tradnl" w:eastAsia="es-ES"/>
              </w:rPr>
              <w:t>PAÍSES SOCIOS EN TRATADOS</w:t>
            </w:r>
          </w:p>
          <w:p w:rsidR="00B844BD" w:rsidRDefault="00B844BD" w:rsidP="008012BC">
            <w:pPr>
              <w:ind w:left="142" w:right="176"/>
              <w:jc w:val="both"/>
              <w:rPr>
                <w:rFonts w:ascii="Arial" w:hAnsi="Arial" w:cs="Arial"/>
                <w:b/>
                <w:lang w:val="es-ES_tradnl" w:eastAsia="es-ES"/>
              </w:rPr>
            </w:pPr>
          </w:p>
          <w:p w:rsidR="00B844BD" w:rsidRDefault="00B844BD" w:rsidP="008012BC">
            <w:pPr>
              <w:ind w:left="142" w:right="176"/>
              <w:jc w:val="both"/>
              <w:rPr>
                <w:rFonts w:ascii="Arial" w:hAnsi="Arial" w:cs="Arial"/>
                <w:b/>
                <w:lang w:val="es-ES_tradnl" w:eastAsia="es-ES"/>
              </w:rPr>
            </w:pPr>
          </w:p>
          <w:p w:rsidR="00B844BD" w:rsidRDefault="00B844BD" w:rsidP="008012BC">
            <w:pPr>
              <w:ind w:left="142" w:right="176"/>
              <w:jc w:val="both"/>
              <w:rPr>
                <w:rFonts w:ascii="Arial" w:hAnsi="Arial" w:cs="Arial"/>
                <w:b/>
                <w:lang w:val="es-ES_tradnl" w:eastAsia="es-ES"/>
              </w:rPr>
            </w:pPr>
          </w:p>
          <w:p w:rsidR="00B844BD" w:rsidRDefault="00B844BD" w:rsidP="00B844BD">
            <w:pPr>
              <w:tabs>
                <w:tab w:val="left" w:pos="851"/>
              </w:tabs>
              <w:suppressAutoHyphens/>
              <w:ind w:left="142" w:right="176"/>
              <w:jc w:val="both"/>
              <w:rPr>
                <w:rFonts w:ascii="Arial" w:hAnsi="Arial" w:cs="Arial"/>
                <w:b/>
                <w:lang w:val="es-ES_tradnl" w:eastAsia="es-ES"/>
              </w:rPr>
            </w:pPr>
            <w:r w:rsidRPr="00B844BD">
              <w:rPr>
                <w:rFonts w:ascii="Arial" w:hAnsi="Arial" w:cs="Arial"/>
                <w:b/>
                <w:lang w:val="es-ES_tradnl" w:eastAsia="es-ES"/>
              </w:rPr>
              <w:t>PROVEEDOR EXTRANJERO</w:t>
            </w:r>
          </w:p>
          <w:p w:rsidR="00B844BD" w:rsidRDefault="00B844BD" w:rsidP="008012BC">
            <w:pPr>
              <w:ind w:left="142" w:right="176"/>
              <w:jc w:val="both"/>
              <w:rPr>
                <w:rFonts w:ascii="Arial" w:hAnsi="Arial" w:cs="Arial"/>
                <w:b/>
                <w:lang w:val="es-ES_tradnl" w:eastAsia="es-ES"/>
              </w:rPr>
            </w:pPr>
          </w:p>
          <w:p w:rsidR="00B844BD" w:rsidRDefault="00B844BD" w:rsidP="008012BC">
            <w:pPr>
              <w:ind w:left="142" w:right="176"/>
              <w:jc w:val="both"/>
              <w:rPr>
                <w:rFonts w:ascii="Arial" w:hAnsi="Arial" w:cs="Arial"/>
                <w:b/>
                <w:lang w:val="es-ES_tradnl" w:eastAsia="es-ES"/>
              </w:rPr>
            </w:pPr>
          </w:p>
          <w:p w:rsidR="00B844BD" w:rsidRDefault="00B844BD" w:rsidP="008012BC">
            <w:pPr>
              <w:ind w:left="142" w:right="176"/>
              <w:jc w:val="both"/>
              <w:rPr>
                <w:rFonts w:ascii="Arial" w:hAnsi="Arial" w:cs="Arial"/>
                <w:b/>
                <w:lang w:val="es-ES_tradnl" w:eastAsia="es-ES"/>
              </w:rPr>
            </w:pPr>
          </w:p>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RLAASSP</w:t>
            </w:r>
          </w:p>
        </w:tc>
        <w:tc>
          <w:tcPr>
            <w:tcW w:w="6035" w:type="dxa"/>
          </w:tcPr>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B844BD">
              <w:rPr>
                <w:rFonts w:ascii="Arial" w:hAnsi="Arial" w:cs="Arial"/>
                <w:lang w:val="es-ES_tradnl" w:eastAsia="es-ES"/>
              </w:rPr>
              <w:t xml:space="preserve">Aquellos países con los que los </w:t>
            </w:r>
            <w:r>
              <w:rPr>
                <w:rFonts w:ascii="Arial" w:hAnsi="Arial" w:cs="Arial"/>
                <w:lang w:val="es-ES_tradnl" w:eastAsia="es-ES"/>
              </w:rPr>
              <w:t>E</w:t>
            </w:r>
            <w:r w:rsidRPr="00B844BD">
              <w:rPr>
                <w:rFonts w:ascii="Arial" w:hAnsi="Arial" w:cs="Arial"/>
                <w:lang w:val="es-ES_tradnl" w:eastAsia="es-ES"/>
              </w:rPr>
              <w:t xml:space="preserve">stados </w:t>
            </w:r>
            <w:r>
              <w:rPr>
                <w:rFonts w:ascii="Arial" w:hAnsi="Arial" w:cs="Arial"/>
                <w:lang w:val="es-ES_tradnl" w:eastAsia="es-ES"/>
              </w:rPr>
              <w:t>U</w:t>
            </w:r>
            <w:r w:rsidRPr="00B844BD">
              <w:rPr>
                <w:rFonts w:ascii="Arial" w:hAnsi="Arial" w:cs="Arial"/>
                <w:lang w:val="es-ES_tradnl" w:eastAsia="es-ES"/>
              </w:rPr>
              <w:t xml:space="preserve">nidos </w:t>
            </w:r>
            <w:r>
              <w:rPr>
                <w:rFonts w:ascii="Arial" w:hAnsi="Arial" w:cs="Arial"/>
                <w:lang w:val="es-ES_tradnl" w:eastAsia="es-ES"/>
              </w:rPr>
              <w:t>M</w:t>
            </w:r>
            <w:r w:rsidRPr="00B844BD">
              <w:rPr>
                <w:rFonts w:ascii="Arial" w:hAnsi="Arial" w:cs="Arial"/>
                <w:lang w:val="es-ES_tradnl" w:eastAsia="es-ES"/>
              </w:rPr>
              <w:t xml:space="preserve">exicanos han suscrito un </w:t>
            </w:r>
            <w:r>
              <w:rPr>
                <w:rFonts w:ascii="Arial" w:hAnsi="Arial" w:cs="Arial"/>
                <w:lang w:val="es-ES_tradnl" w:eastAsia="es-ES"/>
              </w:rPr>
              <w:t>T</w:t>
            </w:r>
            <w:r w:rsidRPr="00B844BD">
              <w:rPr>
                <w:rFonts w:ascii="Arial" w:hAnsi="Arial" w:cs="Arial"/>
                <w:lang w:val="es-ES_tradnl" w:eastAsia="es-ES"/>
              </w:rPr>
              <w:t xml:space="preserve">ratado de </w:t>
            </w:r>
            <w:r>
              <w:rPr>
                <w:rFonts w:ascii="Arial" w:hAnsi="Arial" w:cs="Arial"/>
                <w:lang w:val="es-ES_tradnl" w:eastAsia="es-ES"/>
              </w:rPr>
              <w:t>L</w:t>
            </w:r>
            <w:r w:rsidRPr="00B844BD">
              <w:rPr>
                <w:rFonts w:ascii="Arial" w:hAnsi="Arial" w:cs="Arial"/>
                <w:lang w:val="es-ES_tradnl" w:eastAsia="es-ES"/>
              </w:rPr>
              <w:t xml:space="preserve">ibre </w:t>
            </w:r>
            <w:r>
              <w:rPr>
                <w:rFonts w:ascii="Arial" w:hAnsi="Arial" w:cs="Arial"/>
                <w:lang w:val="es-ES_tradnl" w:eastAsia="es-ES"/>
              </w:rPr>
              <w:t>C</w:t>
            </w:r>
            <w:r w:rsidRPr="00B844BD">
              <w:rPr>
                <w:rFonts w:ascii="Arial" w:hAnsi="Arial" w:cs="Arial"/>
                <w:lang w:val="es-ES_tradnl" w:eastAsia="es-ES"/>
              </w:rPr>
              <w:t xml:space="preserve">omercio, que contenga un </w:t>
            </w:r>
            <w:r>
              <w:rPr>
                <w:rFonts w:ascii="Arial" w:hAnsi="Arial" w:cs="Arial"/>
                <w:lang w:val="es-ES_tradnl" w:eastAsia="es-ES"/>
              </w:rPr>
              <w:t>T</w:t>
            </w:r>
            <w:r w:rsidRPr="00B844BD">
              <w:rPr>
                <w:rFonts w:ascii="Arial" w:hAnsi="Arial" w:cs="Arial"/>
                <w:lang w:val="es-ES_tradnl" w:eastAsia="es-ES"/>
              </w:rPr>
              <w:t xml:space="preserve">ítulo o </w:t>
            </w:r>
            <w:r>
              <w:rPr>
                <w:rFonts w:ascii="Arial" w:hAnsi="Arial" w:cs="Arial"/>
                <w:lang w:val="es-ES_tradnl" w:eastAsia="es-ES"/>
              </w:rPr>
              <w:t>C</w:t>
            </w:r>
            <w:r w:rsidRPr="00B844BD">
              <w:rPr>
                <w:rFonts w:ascii="Arial" w:hAnsi="Arial" w:cs="Arial"/>
                <w:lang w:val="es-ES_tradnl" w:eastAsia="es-ES"/>
              </w:rPr>
              <w:t>apítulo vigente en materia de compras del sector público, y para el caso de servicios.</w:t>
            </w:r>
          </w:p>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B844BD">
              <w:rPr>
                <w:rFonts w:ascii="Arial" w:hAnsi="Arial" w:cs="Arial"/>
                <w:lang w:val="es-ES_tradnl" w:eastAsia="es-ES"/>
              </w:rPr>
              <w:t>Para el caso de bienes, toda persona física o moral de cualquier nacionalidad excepto la mexicana.</w:t>
            </w:r>
          </w:p>
          <w:p w:rsidR="00B844BD" w:rsidRDefault="00B844BD"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p w:rsidR="008012BC"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r w:rsidRPr="007135D8">
              <w:rPr>
                <w:rFonts w:ascii="Arial" w:hAnsi="Arial" w:cs="Arial"/>
                <w:lang w:val="es-ES_tradnl" w:eastAsia="es-ES"/>
              </w:rPr>
              <w:t>Reglamento de la Ley de Adquisiciones, Arrendamientos y Servicios del Sector Público.</w:t>
            </w:r>
          </w:p>
          <w:p w:rsidR="008012BC" w:rsidRPr="00EF4F43" w:rsidRDefault="008012BC" w:rsidP="008012BC">
            <w:pPr>
              <w:tabs>
                <w:tab w:val="left" w:pos="1516"/>
                <w:tab w:val="left" w:pos="2660"/>
                <w:tab w:val="left" w:pos="2700"/>
                <w:tab w:val="left" w:pos="11298"/>
                <w:tab w:val="left" w:pos="11964"/>
                <w:tab w:val="left" w:pos="12684"/>
                <w:tab w:val="left" w:pos="13404"/>
                <w:tab w:val="left" w:pos="14124"/>
                <w:tab w:val="left" w:pos="14844"/>
                <w:tab w:val="left" w:pos="15564"/>
                <w:tab w:val="left" w:pos="16284"/>
              </w:tabs>
              <w:overflowPunct w:val="0"/>
              <w:autoSpaceDE w:val="0"/>
              <w:ind w:left="142" w:right="307"/>
              <w:jc w:val="both"/>
              <w:textAlignment w:val="baseline"/>
              <w:rPr>
                <w:rFonts w:ascii="Arial" w:hAnsi="Arial" w:cs="Arial"/>
                <w:lang w:val="es-ES_tradnl" w:eastAsia="es-ES"/>
              </w:rPr>
            </w:pPr>
          </w:p>
        </w:tc>
      </w:tr>
      <w:tr w:rsidR="00700BF4" w:rsidRPr="00EF4F43" w:rsidTr="00C85DDE">
        <w:tc>
          <w:tcPr>
            <w:tcW w:w="3019" w:type="dxa"/>
          </w:tcPr>
          <w:p w:rsidR="00700BF4" w:rsidRPr="007135D8" w:rsidRDefault="00700BF4" w:rsidP="00C85DDE">
            <w:pPr>
              <w:ind w:left="142" w:right="176"/>
              <w:jc w:val="both"/>
              <w:rPr>
                <w:rFonts w:ascii="Arial" w:hAnsi="Arial" w:cs="Arial"/>
                <w:b/>
                <w:lang w:val="es-ES_tradnl" w:eastAsia="ar-SA"/>
              </w:rPr>
            </w:pPr>
            <w:r>
              <w:rPr>
                <w:rFonts w:ascii="Arial" w:hAnsi="Arial" w:cs="Arial"/>
                <w:b/>
                <w:lang w:val="es-ES_tradnl" w:eastAsia="es-ES"/>
              </w:rPr>
              <w:t>MAAG</w:t>
            </w:r>
          </w:p>
        </w:tc>
        <w:tc>
          <w:tcPr>
            <w:tcW w:w="6035" w:type="dxa"/>
          </w:tcPr>
          <w:p w:rsidR="00700BF4" w:rsidRDefault="00700BF4" w:rsidP="00C85DDE">
            <w:pPr>
              <w:ind w:left="142" w:right="307"/>
              <w:jc w:val="both"/>
              <w:rPr>
                <w:rFonts w:ascii="Arial" w:hAnsi="Arial" w:cs="Arial"/>
                <w:lang w:val="es-ES_tradnl" w:eastAsia="es-ES"/>
              </w:rPr>
            </w:pPr>
            <w:r>
              <w:rPr>
                <w:rFonts w:ascii="Arial" w:hAnsi="Arial" w:cs="Arial"/>
                <w:bCs/>
                <w:lang w:val="es-ES_tradnl" w:eastAsia="ar-SA"/>
              </w:rPr>
              <w:t>Manual Administrativo de Aplicación General en Materia de Adquisiciones, Arrendamientos y Servicios del Sector Público</w:t>
            </w:r>
            <w:r w:rsidRPr="007135D8">
              <w:rPr>
                <w:rFonts w:ascii="Arial" w:hAnsi="Arial" w:cs="Arial"/>
                <w:lang w:val="es-ES_tradnl" w:eastAsia="es-ES"/>
              </w:rPr>
              <w:t>.</w:t>
            </w:r>
          </w:p>
          <w:p w:rsidR="00700BF4" w:rsidRPr="00EF4F43" w:rsidRDefault="00700BF4" w:rsidP="00C85DDE">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ar-SA"/>
              </w:rPr>
            </w:pPr>
            <w:r w:rsidRPr="007135D8">
              <w:rPr>
                <w:rFonts w:ascii="Arial" w:hAnsi="Arial" w:cs="Arial"/>
                <w:b/>
                <w:lang w:val="es-ES_tradnl" w:eastAsia="es-ES"/>
              </w:rPr>
              <w:t>MIPYMES</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bCs/>
                <w:lang w:val="es-ES_tradnl" w:eastAsia="ar-SA"/>
              </w:rPr>
              <w:t>Las micro, pequeñas y medianas empresas de nacionalidad mexicana a que hace referencia la Ley para el Desarrollo de la Competitividad de la Micro, Pequeña y Mediana Empresa</w:t>
            </w:r>
            <w:r w:rsidRPr="007135D8">
              <w:rPr>
                <w:rFonts w:ascii="Arial" w:hAnsi="Arial" w:cs="Arial"/>
                <w:lang w:val="es-ES_tradnl" w:eastAsia="es-ES"/>
              </w:rPr>
              <w:t>.</w:t>
            </w:r>
          </w:p>
          <w:p w:rsidR="008012BC" w:rsidRPr="00EF4F43"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b/>
                <w:lang w:val="es-ES_tradnl" w:eastAsia="ar-SA"/>
              </w:rPr>
            </w:pPr>
            <w:r w:rsidRPr="007135D8">
              <w:rPr>
                <w:rFonts w:ascii="Arial" w:hAnsi="Arial" w:cs="Arial"/>
                <w:b/>
                <w:lang w:val="es-ES_tradnl" w:eastAsia="ar-SA"/>
              </w:rPr>
              <w:t>POBALINES</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 xml:space="preserve">Políticas Bases y Lineamientos en materia de Adquisiciones, Arrendamientos y Servicios del Instituto Mexicano del Seguro Social. </w:t>
            </w:r>
          </w:p>
          <w:p w:rsidR="008012BC" w:rsidRPr="007135D8"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tabs>
                <w:tab w:val="left" w:pos="616"/>
                <w:tab w:val="left" w:pos="709"/>
                <w:tab w:val="left" w:pos="1970"/>
                <w:tab w:val="left" w:pos="10398"/>
                <w:tab w:val="left" w:pos="11064"/>
                <w:tab w:val="left" w:pos="11784"/>
                <w:tab w:val="left" w:pos="12504"/>
                <w:tab w:val="left" w:pos="13224"/>
                <w:tab w:val="left" w:pos="13944"/>
                <w:tab w:val="left" w:pos="14664"/>
                <w:tab w:val="left" w:pos="15384"/>
              </w:tabs>
              <w:suppressAutoHyphens/>
              <w:overflowPunct w:val="0"/>
              <w:autoSpaceDE w:val="0"/>
              <w:ind w:left="142" w:right="176"/>
              <w:jc w:val="both"/>
              <w:textAlignment w:val="baseline"/>
              <w:rPr>
                <w:rFonts w:ascii="Arial" w:hAnsi="Arial" w:cs="Arial"/>
                <w:lang w:val="es-ES_tradnl" w:eastAsia="ar-SA"/>
              </w:rPr>
            </w:pPr>
            <w:r w:rsidRPr="007135D8">
              <w:rPr>
                <w:rFonts w:ascii="Arial" w:hAnsi="Arial" w:cs="Arial"/>
                <w:b/>
                <w:lang w:val="es-ES_tradnl" w:eastAsia="ar-SA"/>
              </w:rPr>
              <w:t>RFC</w:t>
            </w:r>
          </w:p>
        </w:tc>
        <w:tc>
          <w:tcPr>
            <w:tcW w:w="6035" w:type="dxa"/>
          </w:tcPr>
          <w:p w:rsidR="008012BC" w:rsidRDefault="008012BC" w:rsidP="008012BC">
            <w:pPr>
              <w:ind w:left="142" w:right="307"/>
              <w:jc w:val="both"/>
              <w:rPr>
                <w:rFonts w:ascii="Arial" w:hAnsi="Arial" w:cs="Arial"/>
                <w:lang w:val="es-ES_tradnl" w:eastAsia="ar-SA"/>
              </w:rPr>
            </w:pPr>
            <w:r w:rsidRPr="007135D8">
              <w:rPr>
                <w:rFonts w:ascii="Arial" w:hAnsi="Arial" w:cs="Arial"/>
                <w:lang w:val="es-ES_tradnl" w:eastAsia="ar-SA"/>
              </w:rPr>
              <w:t>Registro Federal de Contribuyentes.</w:t>
            </w:r>
          </w:p>
          <w:p w:rsidR="008012BC" w:rsidRPr="00EF4F43" w:rsidRDefault="008012BC" w:rsidP="008012BC">
            <w:pPr>
              <w:ind w:left="142" w:right="307"/>
              <w:jc w:val="both"/>
              <w:rPr>
                <w:rFonts w:ascii="Arial" w:hAnsi="Arial" w:cs="Arial"/>
                <w:lang w:val="es-ES_tradnl" w:eastAsia="ar-SA"/>
              </w:rPr>
            </w:pPr>
          </w:p>
        </w:tc>
      </w:tr>
      <w:tr w:rsidR="008012BC" w:rsidRPr="007135D8" w:rsidTr="008012BC">
        <w:tc>
          <w:tcPr>
            <w:tcW w:w="3019" w:type="dxa"/>
          </w:tcPr>
          <w:p w:rsidR="008012BC" w:rsidRPr="007135D8" w:rsidRDefault="008012BC" w:rsidP="008012BC">
            <w:pPr>
              <w:ind w:left="142" w:right="176"/>
              <w:jc w:val="both"/>
              <w:rPr>
                <w:rFonts w:ascii="Arial" w:hAnsi="Arial" w:cs="Arial"/>
                <w:lang w:val="es-ES_tradnl" w:eastAsia="es-ES"/>
              </w:rPr>
            </w:pPr>
            <w:r w:rsidRPr="007135D8">
              <w:rPr>
                <w:rFonts w:ascii="Arial" w:hAnsi="Arial" w:cs="Arial"/>
                <w:b/>
                <w:lang w:val="es-ES_tradnl" w:eastAsia="es-ES"/>
              </w:rPr>
              <w:t>SAT</w:t>
            </w:r>
          </w:p>
          <w:p w:rsidR="008012BC" w:rsidRPr="007135D8" w:rsidRDefault="008012BC" w:rsidP="008012BC">
            <w:pPr>
              <w:ind w:right="176"/>
              <w:jc w:val="both"/>
              <w:rPr>
                <w:rFonts w:ascii="Arial" w:hAnsi="Arial" w:cs="Arial"/>
                <w:b/>
                <w:lang w:val="es-ES_tradnl" w:eastAsia="ar-SA"/>
              </w:rPr>
            </w:pPr>
          </w:p>
        </w:tc>
        <w:tc>
          <w:tcPr>
            <w:tcW w:w="6035" w:type="dxa"/>
          </w:tcPr>
          <w:p w:rsidR="008012BC" w:rsidRPr="007135D8" w:rsidRDefault="008012BC" w:rsidP="008012BC">
            <w:pPr>
              <w:ind w:left="142" w:right="307"/>
              <w:jc w:val="both"/>
              <w:rPr>
                <w:rFonts w:ascii="Arial" w:hAnsi="Arial" w:cs="Arial"/>
                <w:b/>
                <w:lang w:val="es-ES_tradnl" w:eastAsia="ar-SA"/>
              </w:rPr>
            </w:pPr>
            <w:r>
              <w:rPr>
                <w:rFonts w:ascii="Arial" w:hAnsi="Arial" w:cs="Arial"/>
                <w:lang w:val="es-ES_tradnl" w:eastAsia="es-ES"/>
              </w:rPr>
              <w:t>Servicio de Ad</w:t>
            </w:r>
            <w:r w:rsidRPr="007135D8">
              <w:rPr>
                <w:rFonts w:ascii="Arial" w:hAnsi="Arial" w:cs="Arial"/>
                <w:lang w:val="es-ES_tradnl" w:eastAsia="es-ES"/>
              </w:rPr>
              <w:t>ministración Tributaria.</w:t>
            </w:r>
          </w:p>
        </w:tc>
      </w:tr>
      <w:tr w:rsidR="008012BC" w:rsidRPr="007135D8" w:rsidTr="008012BC">
        <w:tc>
          <w:tcPr>
            <w:tcW w:w="3019" w:type="dxa"/>
          </w:tcPr>
          <w:p w:rsidR="008012BC" w:rsidRPr="007135D8"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 xml:space="preserve">Secretaría </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Secretaría de Hacienda y Crédito Público.</w:t>
            </w:r>
          </w:p>
          <w:p w:rsidR="008012BC" w:rsidRPr="007135D8" w:rsidRDefault="008012BC" w:rsidP="008012BC">
            <w:pPr>
              <w:ind w:left="142" w:right="307"/>
              <w:jc w:val="both"/>
              <w:rPr>
                <w:rFonts w:ascii="Arial" w:hAnsi="Arial" w:cs="Arial"/>
                <w:lang w:val="es-ES_tradnl" w:eastAsia="es-ES"/>
              </w:rPr>
            </w:pPr>
          </w:p>
        </w:tc>
      </w:tr>
      <w:tr w:rsidR="008012BC" w:rsidRPr="007135D8" w:rsidTr="008012BC">
        <w:tc>
          <w:tcPr>
            <w:tcW w:w="3019" w:type="dxa"/>
          </w:tcPr>
          <w:p w:rsidR="008012BC" w:rsidRDefault="008012BC" w:rsidP="008012BC">
            <w:pPr>
              <w:ind w:left="142" w:right="176"/>
              <w:jc w:val="both"/>
              <w:rPr>
                <w:rFonts w:ascii="Arial" w:hAnsi="Arial" w:cs="Arial"/>
                <w:b/>
                <w:lang w:val="es-ES_tradnl" w:eastAsia="es-ES"/>
              </w:rPr>
            </w:pPr>
            <w:r w:rsidRPr="007135D8">
              <w:rPr>
                <w:rFonts w:ascii="Arial" w:hAnsi="Arial" w:cs="Arial"/>
                <w:b/>
                <w:lang w:val="es-ES_tradnl" w:eastAsia="es-ES"/>
              </w:rPr>
              <w:t>SFP</w:t>
            </w:r>
          </w:p>
          <w:p w:rsidR="00B844BD" w:rsidRDefault="00B844BD" w:rsidP="008012BC">
            <w:pPr>
              <w:ind w:left="142" w:right="176"/>
              <w:jc w:val="both"/>
              <w:rPr>
                <w:rFonts w:ascii="Arial" w:hAnsi="Arial" w:cs="Arial"/>
                <w:b/>
                <w:lang w:val="es-ES_tradnl" w:eastAsia="es-ES"/>
              </w:rPr>
            </w:pPr>
          </w:p>
          <w:p w:rsidR="00B844BD" w:rsidRPr="007135D8" w:rsidRDefault="00B844BD" w:rsidP="008012BC">
            <w:pPr>
              <w:ind w:left="142" w:right="176"/>
              <w:jc w:val="both"/>
              <w:rPr>
                <w:rFonts w:ascii="Arial" w:hAnsi="Arial" w:cs="Arial"/>
                <w:b/>
                <w:lang w:val="es-ES_tradnl" w:eastAsia="ar-SA"/>
              </w:rPr>
            </w:pPr>
            <w:r w:rsidRPr="00B844BD">
              <w:rPr>
                <w:rFonts w:ascii="Arial" w:hAnsi="Arial" w:cs="Arial"/>
                <w:b/>
                <w:lang w:val="es-ES_tradnl" w:eastAsia="es-ES"/>
              </w:rPr>
              <w:t>TLC</w:t>
            </w:r>
          </w:p>
        </w:tc>
        <w:tc>
          <w:tcPr>
            <w:tcW w:w="6035" w:type="dxa"/>
          </w:tcPr>
          <w:p w:rsidR="008012BC" w:rsidRDefault="008012BC" w:rsidP="008012BC">
            <w:pPr>
              <w:ind w:left="142" w:right="307"/>
              <w:jc w:val="both"/>
              <w:rPr>
                <w:rFonts w:ascii="Arial" w:hAnsi="Arial" w:cs="Arial"/>
                <w:lang w:val="es-ES_tradnl" w:eastAsia="es-ES"/>
              </w:rPr>
            </w:pPr>
            <w:r w:rsidRPr="007135D8">
              <w:rPr>
                <w:rFonts w:ascii="Arial" w:hAnsi="Arial" w:cs="Arial"/>
                <w:lang w:val="es-ES_tradnl" w:eastAsia="es-ES"/>
              </w:rPr>
              <w:t>Secretaría de la Función Pública.</w:t>
            </w:r>
          </w:p>
          <w:p w:rsidR="00B844BD" w:rsidRDefault="00B844BD" w:rsidP="008012BC">
            <w:pPr>
              <w:ind w:left="142" w:right="307"/>
              <w:jc w:val="both"/>
              <w:rPr>
                <w:rFonts w:ascii="Arial" w:hAnsi="Arial" w:cs="Arial"/>
                <w:lang w:val="es-ES_tradnl" w:eastAsia="es-ES"/>
              </w:rPr>
            </w:pPr>
          </w:p>
          <w:p w:rsidR="00B844BD" w:rsidRPr="00B844BD" w:rsidRDefault="00B844BD" w:rsidP="00B844BD">
            <w:pPr>
              <w:ind w:left="142" w:right="307"/>
              <w:jc w:val="both"/>
              <w:rPr>
                <w:rFonts w:ascii="Arial" w:hAnsi="Arial" w:cs="Arial"/>
                <w:lang w:val="es-ES_tradnl" w:eastAsia="es-ES"/>
              </w:rPr>
            </w:pPr>
            <w:r w:rsidRPr="00B844BD">
              <w:rPr>
                <w:rFonts w:ascii="Arial" w:hAnsi="Arial" w:cs="Arial"/>
                <w:lang w:val="es-ES_tradnl" w:eastAsia="es-ES"/>
              </w:rPr>
              <w:t xml:space="preserve">Los tratados internacionales suscritos por los estados unidos mexicanos que contengan disposiciones que regulen la participación de proveedores extranjeros en </w:t>
            </w:r>
            <w:r w:rsidRPr="00B844BD">
              <w:rPr>
                <w:rFonts w:ascii="Arial" w:hAnsi="Arial" w:cs="Arial"/>
                <w:lang w:val="es-ES_tradnl" w:eastAsia="es-ES"/>
              </w:rPr>
              <w:lastRenderedPageBreak/>
              <w:t xml:space="preserve">procedimientos de licitación pública, realizadas por las dependencias y entidades sujetas para la compra de bienes. </w:t>
            </w:r>
          </w:p>
          <w:p w:rsidR="00B844BD" w:rsidRPr="00B844BD" w:rsidRDefault="00B844BD" w:rsidP="00B844BD">
            <w:pPr>
              <w:ind w:left="720"/>
              <w:jc w:val="both"/>
              <w:rPr>
                <w:rFonts w:ascii="Arial" w:hAnsi="Arial" w:cs="Arial"/>
                <w:lang w:val="es-ES"/>
              </w:rPr>
            </w:pPr>
          </w:p>
          <w:p w:rsidR="00B844BD" w:rsidRPr="00B844BD" w:rsidRDefault="00DC36C4" w:rsidP="00807C68">
            <w:pPr>
              <w:pStyle w:val="Prrafodelista"/>
              <w:spacing w:line="276" w:lineRule="auto"/>
              <w:ind w:left="1134" w:right="-141"/>
              <w:jc w:val="both"/>
              <w:rPr>
                <w:rFonts w:ascii="Arial" w:hAnsi="Arial" w:cs="Arial"/>
                <w:b/>
                <w:lang w:eastAsia="ar-SA"/>
              </w:rPr>
            </w:pPr>
            <w:bookmarkStart w:id="6" w:name="_GoBack"/>
            <w:bookmarkEnd w:id="6"/>
            <w:r>
              <w:rPr>
                <w:rFonts w:ascii="Arial" w:hAnsi="Arial" w:cs="Arial"/>
                <w:sz w:val="20"/>
                <w:szCs w:val="20"/>
              </w:rPr>
              <w:t>.</w:t>
            </w:r>
          </w:p>
        </w:tc>
      </w:tr>
    </w:tbl>
    <w:p w:rsidR="008012BC" w:rsidRDefault="008012BC" w:rsidP="008012BC">
      <w:pPr>
        <w:rPr>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Default="008012BC" w:rsidP="00ED79FB">
      <w:pPr>
        <w:spacing w:after="0" w:line="240" w:lineRule="auto"/>
        <w:jc w:val="both"/>
        <w:rPr>
          <w:rFonts w:ascii="Arial" w:hAnsi="Arial" w:cs="Arial"/>
          <w:sz w:val="20"/>
          <w:szCs w:val="20"/>
          <w:lang w:val="es-ES_tradnl"/>
        </w:rPr>
      </w:pPr>
    </w:p>
    <w:p w:rsidR="008012BC" w:rsidRPr="008015D0" w:rsidRDefault="008012BC" w:rsidP="00ED79FB">
      <w:pPr>
        <w:spacing w:after="0" w:line="240" w:lineRule="auto"/>
        <w:jc w:val="both"/>
        <w:rPr>
          <w:rFonts w:ascii="Arial" w:hAnsi="Arial" w:cs="Arial"/>
          <w:sz w:val="20"/>
          <w:szCs w:val="20"/>
        </w:rPr>
      </w:pPr>
    </w:p>
    <w:sectPr w:rsidR="008012BC" w:rsidRPr="008015D0" w:rsidSect="003F0A20">
      <w:pgSz w:w="12240" w:h="15840"/>
      <w:pgMar w:top="862" w:right="1327" w:bottom="1134" w:left="1418" w:header="284" w:footer="49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7E3" w:rsidRDefault="00D917E3" w:rsidP="00532601">
      <w:pPr>
        <w:spacing w:after="0" w:line="240" w:lineRule="auto"/>
      </w:pPr>
      <w:r>
        <w:separator/>
      </w:r>
    </w:p>
  </w:endnote>
  <w:endnote w:type="continuationSeparator" w:id="0">
    <w:p w:rsidR="00D917E3" w:rsidRDefault="00D917E3" w:rsidP="00532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0"/>
    <w:family w:val="roman"/>
    <w:pitch w:val="default"/>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G Palacio (W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G Times">
    <w:altName w:val="Times New Roman"/>
    <w:charset w:val="00"/>
    <w:family w:val="roman"/>
    <w:pitch w:val="variable"/>
    <w:sig w:usb0="00000003" w:usb1="00000000" w:usb2="00000000" w:usb3="00000000" w:csb0="00000001" w:csb1="00000000"/>
  </w:font>
  <w:font w:name="LinePrinter">
    <w:altName w:val="Arial"/>
    <w:charset w:val="00"/>
    <w:family w:val="swiss"/>
    <w:pitch w:val="default"/>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charset w:val="00"/>
    <w:family w:val="roman"/>
    <w:pitch w:val="variable"/>
  </w:font>
  <w:font w:name="Consolas">
    <w:panose1 w:val="020B0609020204030204"/>
    <w:charset w:val="00"/>
    <w:family w:val="modern"/>
    <w:pitch w:val="fixed"/>
    <w:sig w:usb0="E10002FF" w:usb1="4000FCFF" w:usb2="00000009" w:usb3="00000000" w:csb0="0000019F" w:csb1="00000000"/>
  </w:font>
  <w:font w:name="Optima">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Univers (W1)">
    <w:charset w:val="00"/>
    <w:family w:val="swiss"/>
    <w:pitch w:val="variable"/>
    <w:sig w:usb0="00000003" w:usb1="00000000" w:usb2="00000000" w:usb3="00000000" w:csb0="00000001" w:csb1="00000000"/>
  </w:font>
  <w:font w:name="Big Caslon">
    <w:altName w:val="Heavy Heap"/>
    <w:charset w:val="00"/>
    <w:family w:val="auto"/>
    <w:pitch w:val="variable"/>
    <w:sig w:usb0="00000003" w:usb1="00000000" w:usb2="00000000" w:usb3="00000000" w:csb0="00000001" w:csb1="00000000"/>
  </w:font>
  <w:font w:name="Baskerville SemiBold Italic">
    <w:altName w:val="Plantagenet Cherokee"/>
    <w:charset w:val="00"/>
    <w:family w:val="auto"/>
    <w:pitch w:val="variable"/>
    <w:sig w:usb0="00000003" w:usb1="00000000" w:usb2="00000000" w:usb3="00000000" w:csb0="00000001" w:csb1="00000000"/>
  </w:font>
  <w:font w:name="Heiti SC Light">
    <w:charset w:val="50"/>
    <w:family w:val="auto"/>
    <w:pitch w:val="variable"/>
    <w:sig w:usb0="00000001" w:usb1="080E0000" w:usb2="00000010" w:usb3="00000000" w:csb0="00040000" w:csb1="00000000"/>
  </w:font>
  <w:font w:name="Apple SD 산돌고딕 Neo 일반체">
    <w:altName w:val="Arial Unicode MS"/>
    <w:charset w:val="4F"/>
    <w:family w:val="auto"/>
    <w:pitch w:val="variable"/>
    <w:sig w:usb0="00000000" w:usb1="29D72C10" w:usb2="00000010" w:usb3="00000000" w:csb0="00280005" w:csb1="00000000"/>
  </w:font>
  <w:font w:name="Baoli SC Regular">
    <w:altName w:val="Impact"/>
    <w:charset w:val="00"/>
    <w:family w:val="auto"/>
    <w:pitch w:val="variable"/>
    <w:sig w:usb0="00000003" w:usb1="00000000" w:usb2="00000000" w:usb3="00000000" w:csb0="00000001" w:csb1="00000000"/>
  </w:font>
  <w:font w:name="Lantinghei TC Extralight">
    <w:altName w:val="Kristen ITC"/>
    <w:charset w:val="00"/>
    <w:family w:val="auto"/>
    <w:pitch w:val="variable"/>
    <w:sig w:usb0="00000003" w:usb1="00000000" w:usb2="00000000" w:usb3="00000000" w:csb0="00000001" w:csb1="00000000"/>
  </w:font>
  <w:font w:name="Kefa">
    <w:altName w:val="Kredi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926681461"/>
      <w:docPartObj>
        <w:docPartGallery w:val="Page Numbers (Bottom of Page)"/>
        <w:docPartUnique/>
      </w:docPartObj>
    </w:sdtPr>
    <w:sdtContent>
      <w:p w:rsidR="008015D0" w:rsidRPr="007C4BFA" w:rsidRDefault="008015D0" w:rsidP="007C4BFA">
        <w:pPr>
          <w:tabs>
            <w:tab w:val="left" w:pos="7655"/>
          </w:tabs>
          <w:rPr>
            <w:rFonts w:ascii="Arial" w:hAnsi="Arial" w:cs="Arial"/>
            <w:sz w:val="20"/>
            <w:szCs w:val="20"/>
          </w:rPr>
        </w:pPr>
        <w:r>
          <w:rPr>
            <w:rFonts w:ascii="Arial" w:hAnsi="Arial" w:cs="Arial"/>
            <w:sz w:val="20"/>
            <w:szCs w:val="20"/>
          </w:rPr>
          <w:tab/>
        </w:r>
        <w:r w:rsidRPr="00A7584D">
          <w:rPr>
            <w:rFonts w:ascii="Arial" w:hAnsi="Arial" w:cs="Arial"/>
            <w:sz w:val="20"/>
            <w:szCs w:val="20"/>
          </w:rPr>
          <w:t xml:space="preserve">Página </w:t>
        </w:r>
        <w:r w:rsidRPr="00A7584D">
          <w:rPr>
            <w:rFonts w:ascii="Arial" w:hAnsi="Arial" w:cs="Arial"/>
            <w:sz w:val="20"/>
            <w:szCs w:val="20"/>
          </w:rPr>
          <w:fldChar w:fldCharType="begin"/>
        </w:r>
        <w:r w:rsidRPr="00A7584D">
          <w:rPr>
            <w:rFonts w:ascii="Arial" w:hAnsi="Arial" w:cs="Arial"/>
            <w:sz w:val="20"/>
            <w:szCs w:val="20"/>
          </w:rPr>
          <w:instrText xml:space="preserve"> PAGE </w:instrText>
        </w:r>
        <w:r w:rsidRPr="00A7584D">
          <w:rPr>
            <w:rFonts w:ascii="Arial" w:hAnsi="Arial" w:cs="Arial"/>
            <w:sz w:val="20"/>
            <w:szCs w:val="20"/>
          </w:rPr>
          <w:fldChar w:fldCharType="separate"/>
        </w:r>
        <w:r w:rsidR="00807C68">
          <w:rPr>
            <w:rFonts w:ascii="Arial" w:hAnsi="Arial" w:cs="Arial"/>
            <w:sz w:val="20"/>
            <w:szCs w:val="20"/>
          </w:rPr>
          <w:t>36</w:t>
        </w:r>
        <w:r w:rsidRPr="00A7584D">
          <w:rPr>
            <w:rFonts w:ascii="Arial" w:hAnsi="Arial" w:cs="Arial"/>
            <w:sz w:val="20"/>
            <w:szCs w:val="20"/>
          </w:rPr>
          <w:fldChar w:fldCharType="end"/>
        </w:r>
        <w:r w:rsidRPr="00A7584D">
          <w:rPr>
            <w:rFonts w:ascii="Arial" w:hAnsi="Arial" w:cs="Arial"/>
            <w:sz w:val="20"/>
            <w:szCs w:val="20"/>
          </w:rPr>
          <w:t xml:space="preserve"> de </w:t>
        </w:r>
        <w:r w:rsidRPr="00A7584D">
          <w:rPr>
            <w:rFonts w:ascii="Arial" w:hAnsi="Arial" w:cs="Arial"/>
            <w:sz w:val="20"/>
            <w:szCs w:val="20"/>
          </w:rPr>
          <w:fldChar w:fldCharType="begin"/>
        </w:r>
        <w:r w:rsidRPr="00A7584D">
          <w:rPr>
            <w:rFonts w:ascii="Arial" w:hAnsi="Arial" w:cs="Arial"/>
            <w:sz w:val="20"/>
            <w:szCs w:val="20"/>
          </w:rPr>
          <w:instrText xml:space="preserve"> NUMPAGES </w:instrText>
        </w:r>
        <w:r w:rsidRPr="00A7584D">
          <w:rPr>
            <w:rFonts w:ascii="Arial" w:hAnsi="Arial" w:cs="Arial"/>
            <w:sz w:val="20"/>
            <w:szCs w:val="20"/>
          </w:rPr>
          <w:fldChar w:fldCharType="separate"/>
        </w:r>
        <w:r w:rsidR="00807C68">
          <w:rPr>
            <w:rFonts w:ascii="Arial" w:hAnsi="Arial" w:cs="Arial"/>
            <w:sz w:val="20"/>
            <w:szCs w:val="20"/>
          </w:rPr>
          <w:t>37</w:t>
        </w:r>
        <w:r w:rsidRPr="00A7584D">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7E3" w:rsidRDefault="00D917E3" w:rsidP="00532601">
      <w:pPr>
        <w:spacing w:after="0" w:line="240" w:lineRule="auto"/>
      </w:pPr>
      <w:r>
        <w:separator/>
      </w:r>
    </w:p>
  </w:footnote>
  <w:footnote w:type="continuationSeparator" w:id="0">
    <w:p w:rsidR="00D917E3" w:rsidRDefault="00D917E3" w:rsidP="00532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4140" w:type="pct"/>
      <w:jc w:val="center"/>
      <w:tblInd w:w="883" w:type="dxa"/>
      <w:tblLook w:val="04A0" w:firstRow="1" w:lastRow="0" w:firstColumn="1" w:lastColumn="0" w:noHBand="0" w:noVBand="1"/>
    </w:tblPr>
    <w:tblGrid>
      <w:gridCol w:w="3715"/>
      <w:gridCol w:w="4326"/>
    </w:tblGrid>
    <w:tr w:rsidR="008015D0" w:rsidTr="009A5185">
      <w:trPr>
        <w:trHeight w:val="1696"/>
        <w:jc w:val="center"/>
      </w:trPr>
      <w:tc>
        <w:tcPr>
          <w:tcW w:w="2310" w:type="pct"/>
          <w:vAlign w:val="center"/>
        </w:tcPr>
        <w:p w:rsidR="008015D0" w:rsidRDefault="008015D0" w:rsidP="002F6994">
          <w:pPr>
            <w:suppressAutoHyphens/>
            <w:jc w:val="center"/>
            <w:rPr>
              <w:rFonts w:ascii="Arial" w:hAnsi="Arial" w:cs="Arial"/>
              <w:b/>
              <w:bCs/>
              <w:sz w:val="16"/>
              <w:szCs w:val="18"/>
              <w:lang w:val="es-ES" w:eastAsia="ar-SA"/>
            </w:rPr>
          </w:pPr>
          <w:r>
            <w:rPr>
              <w:rFonts w:ascii="Arial" w:hAnsi="Arial" w:cs="Arial"/>
              <w:b/>
              <w:bCs/>
              <w:sz w:val="16"/>
              <w:szCs w:val="18"/>
              <w:lang w:val="es-ES" w:eastAsia="ar-SA"/>
            </w:rPr>
            <w:t>Convocatoria</w:t>
          </w:r>
        </w:p>
        <w:p w:rsidR="008015D0" w:rsidRDefault="008015D0" w:rsidP="002F6994">
          <w:pPr>
            <w:suppressAutoHyphens/>
            <w:jc w:val="center"/>
            <w:rPr>
              <w:rFonts w:ascii="Arial" w:hAnsi="Arial" w:cs="Arial"/>
              <w:b/>
              <w:bCs/>
              <w:sz w:val="16"/>
              <w:szCs w:val="18"/>
              <w:lang w:val="es-ES" w:eastAsia="ar-SA"/>
            </w:rPr>
          </w:pPr>
        </w:p>
        <w:p w:rsidR="008015D0" w:rsidRDefault="008015D0" w:rsidP="002F6994">
          <w:pPr>
            <w:suppressAutoHyphens/>
            <w:jc w:val="center"/>
            <w:rPr>
              <w:rFonts w:ascii="Arial" w:hAnsi="Arial" w:cs="Arial"/>
              <w:b/>
              <w:sz w:val="16"/>
              <w:szCs w:val="18"/>
              <w:lang w:val="es-ES_tradnl" w:eastAsia="ar-SA"/>
            </w:rPr>
          </w:pPr>
          <w:r>
            <w:rPr>
              <w:rFonts w:ascii="Arial" w:hAnsi="Arial" w:cs="Arial"/>
              <w:b/>
              <w:bCs/>
              <w:sz w:val="16"/>
              <w:szCs w:val="18"/>
              <w:lang w:val="es-ES" w:eastAsia="ar-SA"/>
            </w:rPr>
            <w:t>Licitación Pública Intern</w:t>
          </w:r>
          <w:r w:rsidRPr="00206357">
            <w:rPr>
              <w:rFonts w:ascii="Arial" w:hAnsi="Arial" w:cs="Arial"/>
              <w:b/>
              <w:bCs/>
              <w:sz w:val="16"/>
              <w:szCs w:val="18"/>
              <w:lang w:val="es-ES" w:eastAsia="ar-SA"/>
            </w:rPr>
            <w:t>acional</w:t>
          </w:r>
          <w:r w:rsidRPr="00206357">
            <w:rPr>
              <w:rFonts w:ascii="Arial" w:hAnsi="Arial" w:cs="Arial"/>
              <w:b/>
              <w:sz w:val="16"/>
              <w:szCs w:val="18"/>
              <w:lang w:val="es-ES_tradnl" w:eastAsia="ar-SA"/>
            </w:rPr>
            <w:t xml:space="preserve"> </w:t>
          </w:r>
          <w:r>
            <w:rPr>
              <w:rFonts w:ascii="Arial" w:hAnsi="Arial" w:cs="Arial"/>
              <w:b/>
              <w:sz w:val="16"/>
              <w:szCs w:val="18"/>
              <w:lang w:val="es-ES_tradnl" w:eastAsia="ar-SA"/>
            </w:rPr>
            <w:t xml:space="preserve">bajo Tratados </w:t>
          </w:r>
        </w:p>
        <w:p w:rsidR="008015D0" w:rsidRPr="00206357" w:rsidRDefault="008015D0" w:rsidP="002F6994">
          <w:pPr>
            <w:suppressAutoHyphens/>
            <w:jc w:val="center"/>
            <w:rPr>
              <w:rFonts w:ascii="Arial" w:hAnsi="Arial" w:cs="Arial"/>
              <w:b/>
              <w:sz w:val="16"/>
              <w:szCs w:val="18"/>
              <w:lang w:val="es-ES" w:eastAsia="ar-SA"/>
            </w:rPr>
          </w:pPr>
          <w:r>
            <w:rPr>
              <w:rFonts w:ascii="Arial" w:hAnsi="Arial" w:cs="Arial"/>
              <w:b/>
              <w:sz w:val="16"/>
              <w:szCs w:val="18"/>
              <w:lang w:val="es-ES_tradnl" w:eastAsia="ar-SA"/>
            </w:rPr>
            <w:t xml:space="preserve">de Libre Comercio de los que México forma parte </w:t>
          </w:r>
          <w:r w:rsidRPr="00206357">
            <w:rPr>
              <w:rFonts w:ascii="Arial" w:hAnsi="Arial" w:cs="Arial"/>
              <w:b/>
              <w:sz w:val="16"/>
              <w:szCs w:val="18"/>
              <w:lang w:val="es-ES_tradnl" w:eastAsia="ar-SA"/>
            </w:rPr>
            <w:t>Electrónica</w:t>
          </w:r>
        </w:p>
        <w:p w:rsidR="008015D0" w:rsidRPr="00206357" w:rsidRDefault="008015D0" w:rsidP="002F6994">
          <w:pPr>
            <w:suppressAutoHyphens/>
            <w:jc w:val="center"/>
            <w:rPr>
              <w:rFonts w:ascii="Arial" w:hAnsi="Arial" w:cs="Arial"/>
              <w:b/>
              <w:sz w:val="10"/>
              <w:szCs w:val="18"/>
              <w:lang w:val="es-ES" w:eastAsia="ar-SA"/>
            </w:rPr>
          </w:pPr>
        </w:p>
        <w:p w:rsidR="008015D0" w:rsidRPr="00206357" w:rsidRDefault="008015D0" w:rsidP="002F6994">
          <w:pPr>
            <w:tabs>
              <w:tab w:val="center" w:pos="4419"/>
              <w:tab w:val="right" w:pos="8838"/>
            </w:tabs>
            <w:suppressAutoHyphens/>
            <w:jc w:val="center"/>
            <w:rPr>
              <w:rFonts w:ascii="Arial" w:hAnsi="Arial" w:cs="Arial"/>
              <w:b/>
              <w:sz w:val="10"/>
              <w:szCs w:val="18"/>
              <w:lang w:val="es-ES_tradnl" w:eastAsia="ar-SA"/>
            </w:rPr>
          </w:pPr>
          <w:r>
            <w:rPr>
              <w:rFonts w:ascii="Arial" w:hAnsi="Arial" w:cs="Arial"/>
              <w:b/>
              <w:sz w:val="16"/>
              <w:szCs w:val="18"/>
              <w:lang w:val="es-ES" w:eastAsia="ar-SA"/>
            </w:rPr>
            <w:t>No. LA-019GYR120-E14 -</w:t>
          </w:r>
          <w:r w:rsidRPr="00206357">
            <w:rPr>
              <w:rFonts w:ascii="Arial" w:hAnsi="Arial" w:cs="Arial"/>
              <w:b/>
              <w:sz w:val="16"/>
              <w:szCs w:val="18"/>
              <w:lang w:val="es-ES" w:eastAsia="ar-SA"/>
            </w:rPr>
            <w:t>201</w:t>
          </w:r>
          <w:r>
            <w:rPr>
              <w:rFonts w:ascii="Arial" w:hAnsi="Arial" w:cs="Arial"/>
              <w:b/>
              <w:sz w:val="16"/>
              <w:szCs w:val="18"/>
              <w:lang w:val="es-ES" w:eastAsia="ar-SA"/>
            </w:rPr>
            <w:t>6</w:t>
          </w:r>
        </w:p>
        <w:p w:rsidR="008015D0" w:rsidRPr="00987A8D" w:rsidRDefault="008015D0" w:rsidP="00987A8D">
          <w:pPr>
            <w:tabs>
              <w:tab w:val="center" w:pos="4419"/>
              <w:tab w:val="right" w:pos="8838"/>
            </w:tabs>
            <w:suppressAutoHyphens/>
            <w:jc w:val="center"/>
            <w:rPr>
              <w:rFonts w:ascii="Arial" w:hAnsi="Arial" w:cs="Arial"/>
              <w:b/>
              <w:sz w:val="16"/>
              <w:szCs w:val="18"/>
              <w:lang w:val="es-ES_tradnl" w:eastAsia="ar-SA"/>
            </w:rPr>
          </w:pPr>
        </w:p>
      </w:tc>
      <w:tc>
        <w:tcPr>
          <w:tcW w:w="2690" w:type="pct"/>
        </w:tcPr>
        <w:p w:rsidR="008015D0" w:rsidRDefault="008015D0" w:rsidP="00CE53EB">
          <w:pPr>
            <w:suppressAutoHyphens/>
            <w:ind w:left="256"/>
            <w:jc w:val="center"/>
            <w:rPr>
              <w:rFonts w:ascii="Arial" w:hAnsi="Arial" w:cs="Arial"/>
              <w:b/>
              <w:sz w:val="18"/>
              <w:szCs w:val="18"/>
              <w:lang w:val="es-ES" w:eastAsia="ar-SA"/>
            </w:rPr>
          </w:pPr>
          <w:r>
            <w:rPr>
              <w:rFonts w:ascii="Arial" w:hAnsi="Arial" w:cs="Arial"/>
              <w:b/>
              <w:sz w:val="18"/>
              <w:szCs w:val="18"/>
            </w:rPr>
            <w:drawing>
              <wp:anchor distT="0" distB="0" distL="114300" distR="114300" simplePos="0" relativeHeight="251662336" behindDoc="1" locked="0" layoutInCell="1" allowOverlap="1" wp14:anchorId="2B080C5D" wp14:editId="6ECF0C72">
                <wp:simplePos x="0" y="0"/>
                <wp:positionH relativeFrom="column">
                  <wp:posOffset>2532009</wp:posOffset>
                </wp:positionH>
                <wp:positionV relativeFrom="paragraph">
                  <wp:posOffset>168275</wp:posOffset>
                </wp:positionV>
                <wp:extent cx="695325" cy="842645"/>
                <wp:effectExtent l="0" t="0" r="9525" b="0"/>
                <wp:wrapNone/>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695325" cy="842645"/>
                        </a:xfrm>
                        <a:prstGeom prst="rect">
                          <a:avLst/>
                        </a:prstGeom>
                        <a:noFill/>
                        <a:ln w="9525">
                          <a:noFill/>
                          <a:miter lim="800000"/>
                          <a:headEnd/>
                          <a:tailEnd/>
                        </a:ln>
                      </pic:spPr>
                    </pic:pic>
                  </a:graphicData>
                </a:graphic>
              </wp:anchor>
            </w:drawing>
          </w:r>
          <w:r>
            <w:rPr>
              <w:rFonts w:ascii="Arial" w:hAnsi="Arial" w:cs="Arial"/>
              <w:b/>
              <w:sz w:val="18"/>
              <w:szCs w:val="18"/>
            </w:rPr>
            <w:drawing>
              <wp:anchor distT="0" distB="0" distL="114300" distR="114300" simplePos="0" relativeHeight="251656192" behindDoc="1" locked="0" layoutInCell="1" allowOverlap="1" wp14:anchorId="181D6841" wp14:editId="3B353C63">
                <wp:simplePos x="0" y="0"/>
                <wp:positionH relativeFrom="column">
                  <wp:posOffset>66387</wp:posOffset>
                </wp:positionH>
                <wp:positionV relativeFrom="paragraph">
                  <wp:posOffset>164537</wp:posOffset>
                </wp:positionV>
                <wp:extent cx="2191110" cy="799231"/>
                <wp:effectExtent l="0" t="0" r="0" b="127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2189451" cy="798626"/>
                        </a:xfrm>
                        <a:prstGeom prst="rect">
                          <a:avLst/>
                        </a:prstGeom>
                        <a:noFill/>
                        <a:ln w="9525">
                          <a:noFill/>
                          <a:miter lim="800000"/>
                          <a:headEnd/>
                          <a:tailEnd/>
                        </a:ln>
                      </pic:spPr>
                    </pic:pic>
                  </a:graphicData>
                </a:graphic>
              </wp:anchor>
            </w:drawing>
          </w:r>
        </w:p>
      </w:tc>
    </w:tr>
  </w:tbl>
  <w:p w:rsidR="008015D0" w:rsidRPr="009A5185" w:rsidRDefault="008015D0" w:rsidP="009A5185">
    <w:pPr>
      <w:spacing w:after="0" w:line="240" w:lineRule="auto"/>
      <w:ind w:left="567"/>
      <w:rPr>
        <w:rFonts w:ascii="Arial" w:hAnsi="Arial" w:cs="Arial"/>
        <w:sz w:val="10"/>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0C9724"/>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00000001"/>
    <w:multiLevelType w:val="multilevel"/>
    <w:tmpl w:val="00000001"/>
    <w:lvl w:ilvl="0">
      <w:start w:val="1"/>
      <w:numFmt w:val="none"/>
      <w:pStyle w:val="Ttulo1"/>
      <w:suff w:val="nothing"/>
      <w:lvlText w:val=""/>
      <w:lvlJc w:val="left"/>
      <w:pPr>
        <w:tabs>
          <w:tab w:val="num" w:pos="432"/>
        </w:tabs>
        <w:ind w:left="432" w:hanging="432"/>
      </w:pPr>
      <w:rPr>
        <w:rFonts w:ascii="Arial" w:hAnsi="Arial"/>
        <w:b/>
        <w:sz w:val="24"/>
      </w:rPr>
    </w:lvl>
    <w:lvl w:ilvl="1">
      <w:start w:val="1"/>
      <w:numFmt w:val="none"/>
      <w:pStyle w:val="Ttulo2"/>
      <w:suff w:val="nothing"/>
      <w:lvlText w:val=""/>
      <w:lvlJc w:val="left"/>
      <w:pPr>
        <w:tabs>
          <w:tab w:val="num" w:pos="576"/>
        </w:tabs>
        <w:ind w:left="576" w:hanging="576"/>
      </w:pPr>
      <w:rPr>
        <w:rFonts w:ascii="Arial" w:hAnsi="Arial"/>
        <w:b/>
        <w:sz w:val="24"/>
      </w:rPr>
    </w:lvl>
    <w:lvl w:ilvl="2">
      <w:start w:val="1"/>
      <w:numFmt w:val="none"/>
      <w:pStyle w:val="Ttulo3"/>
      <w:suff w:val="nothing"/>
      <w:lvlText w:val=""/>
      <w:lvlJc w:val="left"/>
      <w:pPr>
        <w:tabs>
          <w:tab w:val="num" w:pos="720"/>
        </w:tabs>
        <w:ind w:left="720" w:hanging="720"/>
      </w:pPr>
      <w:rPr>
        <w:rFonts w:ascii="Arial" w:hAnsi="Arial"/>
        <w:b/>
        <w:sz w:val="24"/>
      </w:rPr>
    </w:lvl>
    <w:lvl w:ilvl="3">
      <w:start w:val="1"/>
      <w:numFmt w:val="none"/>
      <w:pStyle w:val="Ttulo4"/>
      <w:suff w:val="nothing"/>
      <w:lvlText w:val=""/>
      <w:lvlJc w:val="left"/>
      <w:pPr>
        <w:tabs>
          <w:tab w:val="num" w:pos="864"/>
        </w:tabs>
        <w:ind w:left="864" w:hanging="864"/>
      </w:pPr>
      <w:rPr>
        <w:rFonts w:ascii="Arial" w:hAnsi="Arial"/>
        <w:b/>
        <w:sz w:val="24"/>
      </w:rPr>
    </w:lvl>
    <w:lvl w:ilvl="4">
      <w:start w:val="1"/>
      <w:numFmt w:val="none"/>
      <w:pStyle w:val="Ttulo5"/>
      <w:suff w:val="nothing"/>
      <w:lvlText w:val=""/>
      <w:lvlJc w:val="left"/>
      <w:pPr>
        <w:tabs>
          <w:tab w:val="num" w:pos="1008"/>
        </w:tabs>
        <w:ind w:left="1008" w:hanging="1008"/>
      </w:pPr>
      <w:rPr>
        <w:rFonts w:ascii="Arial" w:hAnsi="Arial"/>
        <w:b/>
        <w:sz w:val="24"/>
      </w:rPr>
    </w:lvl>
    <w:lvl w:ilvl="5">
      <w:start w:val="1"/>
      <w:numFmt w:val="none"/>
      <w:pStyle w:val="Ttulo6"/>
      <w:suff w:val="nothing"/>
      <w:lvlText w:val=""/>
      <w:lvlJc w:val="left"/>
      <w:pPr>
        <w:tabs>
          <w:tab w:val="num" w:pos="1152"/>
        </w:tabs>
        <w:ind w:left="1152" w:hanging="1152"/>
      </w:pPr>
      <w:rPr>
        <w:rFonts w:ascii="Arial" w:hAnsi="Arial"/>
        <w:b/>
        <w:sz w:val="24"/>
      </w:rPr>
    </w:lvl>
    <w:lvl w:ilvl="6">
      <w:start w:val="1"/>
      <w:numFmt w:val="none"/>
      <w:pStyle w:val="Ttulo7"/>
      <w:suff w:val="nothing"/>
      <w:lvlText w:val=""/>
      <w:lvlJc w:val="left"/>
      <w:pPr>
        <w:tabs>
          <w:tab w:val="num" w:pos="1296"/>
        </w:tabs>
        <w:ind w:left="1296" w:hanging="1296"/>
      </w:pPr>
      <w:rPr>
        <w:rFonts w:ascii="Arial" w:hAnsi="Arial"/>
        <w:b/>
        <w:sz w:val="24"/>
      </w:rPr>
    </w:lvl>
    <w:lvl w:ilvl="7">
      <w:start w:val="1"/>
      <w:numFmt w:val="none"/>
      <w:pStyle w:val="Ttulo8"/>
      <w:suff w:val="nothing"/>
      <w:lvlText w:val=""/>
      <w:lvlJc w:val="left"/>
      <w:pPr>
        <w:tabs>
          <w:tab w:val="num" w:pos="1440"/>
        </w:tabs>
        <w:ind w:left="1440" w:hanging="1440"/>
      </w:pPr>
      <w:rPr>
        <w:rFonts w:ascii="Arial" w:hAnsi="Arial"/>
        <w:b/>
        <w:sz w:val="24"/>
      </w:rPr>
    </w:lvl>
    <w:lvl w:ilvl="8">
      <w:start w:val="1"/>
      <w:numFmt w:val="none"/>
      <w:pStyle w:val="Ttulo9"/>
      <w:suff w:val="nothing"/>
      <w:lvlText w:val=""/>
      <w:lvlJc w:val="left"/>
      <w:pPr>
        <w:tabs>
          <w:tab w:val="num" w:pos="1584"/>
        </w:tabs>
        <w:ind w:left="1584" w:hanging="1584"/>
      </w:pPr>
      <w:rPr>
        <w:rFonts w:ascii="Arial" w:hAnsi="Arial"/>
        <w:b/>
        <w:sz w:val="24"/>
      </w:rPr>
    </w:lvl>
  </w:abstractNum>
  <w:abstractNum w:abstractNumId="2">
    <w:nsid w:val="00000002"/>
    <w:multiLevelType w:val="multilevel"/>
    <w:tmpl w:val="382C62C4"/>
    <w:lvl w:ilvl="0">
      <w:start w:val="9"/>
      <w:numFmt w:val="lowerLetter"/>
      <w:pStyle w:val="ListBullet1"/>
      <w:lvlText w:val="%1)"/>
      <w:lvlJc w:val="left"/>
      <w:pPr>
        <w:tabs>
          <w:tab w:val="num" w:pos="420"/>
        </w:tabs>
        <w:ind w:left="420" w:hanging="420"/>
      </w:pPr>
      <w:rPr>
        <w:rFonts w:ascii="Arial" w:hAnsi="Arial" w:hint="default"/>
        <w:sz w:val="24"/>
        <w:u w:val="none"/>
      </w:rPr>
    </w:lvl>
    <w:lvl w:ilvl="1">
      <w:start w:val="1"/>
      <w:numFmt w:val="lowerRoman"/>
      <w:lvlText w:val="%2)"/>
      <w:lvlJc w:val="right"/>
      <w:pPr>
        <w:tabs>
          <w:tab w:val="num" w:pos="1140"/>
        </w:tabs>
        <w:ind w:left="1140" w:hanging="180"/>
      </w:pPr>
      <w:rPr>
        <w:rFonts w:hint="default"/>
      </w:rPr>
    </w:lvl>
    <w:lvl w:ilvl="2">
      <w:start w:val="1"/>
      <w:numFmt w:val="decimal"/>
      <w:lvlText w:val="%3)"/>
      <w:lvlJc w:val="left"/>
      <w:pPr>
        <w:tabs>
          <w:tab w:val="num" w:pos="1860"/>
        </w:tabs>
        <w:ind w:left="1860" w:hanging="360"/>
      </w:pPr>
      <w:rPr>
        <w:rFonts w:hint="default"/>
      </w:rPr>
    </w:lvl>
    <w:lvl w:ilvl="3">
      <w:start w:val="1"/>
      <w:numFmt w:val="lowerLetter"/>
      <w:lvlText w:val="%4)"/>
      <w:lvlJc w:val="left"/>
      <w:pPr>
        <w:tabs>
          <w:tab w:val="num" w:pos="2580"/>
        </w:tabs>
        <w:ind w:left="2580" w:hanging="360"/>
      </w:pPr>
      <w:rPr>
        <w:rFonts w:hint="default"/>
      </w:rPr>
    </w:lvl>
    <w:lvl w:ilvl="4">
      <w:start w:val="1"/>
      <w:numFmt w:val="lowerRoman"/>
      <w:lvlText w:val="%5)"/>
      <w:lvlJc w:val="right"/>
      <w:pPr>
        <w:tabs>
          <w:tab w:val="num" w:pos="3300"/>
        </w:tabs>
        <w:ind w:left="3300" w:hanging="180"/>
      </w:pPr>
      <w:rPr>
        <w:rFonts w:hint="default"/>
      </w:rPr>
    </w:lvl>
    <w:lvl w:ilvl="5">
      <w:start w:val="1"/>
      <w:numFmt w:val="decimal"/>
      <w:lvlText w:val="%6)"/>
      <w:lvlJc w:val="left"/>
      <w:pPr>
        <w:tabs>
          <w:tab w:val="num" w:pos="4020"/>
        </w:tabs>
        <w:ind w:left="4020" w:hanging="360"/>
      </w:pPr>
      <w:rPr>
        <w:rFonts w:hint="default"/>
      </w:rPr>
    </w:lvl>
    <w:lvl w:ilvl="6">
      <w:start w:val="1"/>
      <w:numFmt w:val="lowerLetter"/>
      <w:lvlText w:val="%7)"/>
      <w:lvlJc w:val="left"/>
      <w:pPr>
        <w:tabs>
          <w:tab w:val="num" w:pos="4740"/>
        </w:tabs>
        <w:ind w:left="4740" w:hanging="360"/>
      </w:pPr>
      <w:rPr>
        <w:rFonts w:hint="default"/>
      </w:rPr>
    </w:lvl>
    <w:lvl w:ilvl="7">
      <w:start w:val="1"/>
      <w:numFmt w:val="lowerRoman"/>
      <w:lvlText w:val="%8)"/>
      <w:lvlJc w:val="right"/>
      <w:pPr>
        <w:tabs>
          <w:tab w:val="num" w:pos="5460"/>
        </w:tabs>
        <w:ind w:left="5460" w:hanging="180"/>
      </w:pPr>
      <w:rPr>
        <w:rFonts w:hint="default"/>
      </w:rPr>
    </w:lvl>
    <w:lvl w:ilvl="8">
      <w:start w:val="1"/>
      <w:numFmt w:val="decimal"/>
      <w:lvlText w:val="%9)"/>
      <w:lvlJc w:val="left"/>
      <w:pPr>
        <w:tabs>
          <w:tab w:val="num" w:pos="6180"/>
        </w:tabs>
        <w:ind w:left="6180" w:hanging="360"/>
      </w:pPr>
      <w:rPr>
        <w:rFonts w:hint="default"/>
      </w:rPr>
    </w:lvl>
  </w:abstractNum>
  <w:abstractNum w:abstractNumId="3">
    <w:nsid w:val="00000003"/>
    <w:multiLevelType w:val="multilevel"/>
    <w:tmpl w:val="00000003"/>
    <w:name w:val="WW8Num4"/>
    <w:lvl w:ilvl="0">
      <w:start w:val="1"/>
      <w:numFmt w:val="lowerLetter"/>
      <w:pStyle w:val="Titulo"/>
      <w:lvlText w:val="%1)"/>
      <w:lvlJc w:val="left"/>
      <w:pPr>
        <w:tabs>
          <w:tab w:val="num" w:pos="360"/>
        </w:tabs>
        <w:ind w:left="360" w:hanging="360"/>
      </w:pPr>
    </w:lvl>
    <w:lvl w:ilvl="1">
      <w:start w:val="1"/>
      <w:numFmt w:val="decimal"/>
      <w:lvlText w:val="%2."/>
      <w:lvlJc w:val="left"/>
      <w:pPr>
        <w:tabs>
          <w:tab w:val="num" w:pos="900"/>
        </w:tabs>
        <w:ind w:left="900" w:hanging="360"/>
      </w:pPr>
      <w:rPr>
        <w:rFonts w:ascii="Courier New" w:hAnsi="Courier New"/>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00000007"/>
    <w:multiLevelType w:val="singleLevel"/>
    <w:tmpl w:val="00000007"/>
    <w:name w:val="WW8Num9"/>
    <w:lvl w:ilvl="0">
      <w:start w:val="1"/>
      <w:numFmt w:val="bullet"/>
      <w:lvlText w:val=""/>
      <w:lvlJc w:val="left"/>
      <w:pPr>
        <w:tabs>
          <w:tab w:val="num" w:pos="1080"/>
        </w:tabs>
        <w:ind w:left="1080" w:hanging="360"/>
      </w:pPr>
      <w:rPr>
        <w:rFonts w:ascii="Wingdings" w:hAnsi="Wingdings"/>
        <w:b/>
      </w:rPr>
    </w:lvl>
  </w:abstractNum>
  <w:abstractNum w:abstractNumId="5">
    <w:nsid w:val="00000008"/>
    <w:multiLevelType w:val="multilevel"/>
    <w:tmpl w:val="00000008"/>
    <w:name w:val="WW8Num10"/>
    <w:lvl w:ilvl="0">
      <w:start w:val="1"/>
      <w:numFmt w:val="decimal"/>
      <w:lvlText w:val="%1."/>
      <w:lvlJc w:val="left"/>
      <w:pPr>
        <w:tabs>
          <w:tab w:val="num" w:pos="420"/>
        </w:tabs>
        <w:ind w:left="420" w:hanging="420"/>
      </w:pPr>
      <w:rPr>
        <w:rFonts w:ascii="Arial" w:eastAsia="Times New Roman" w:hAnsi="Arial" w:cs="Arial"/>
        <w:b/>
        <w:i w:val="0"/>
        <w:sz w:val="24"/>
        <w:szCs w:val="24"/>
      </w:rPr>
    </w:lvl>
    <w:lvl w:ilvl="1">
      <w:start w:val="1"/>
      <w:numFmt w:val="lowerRoman"/>
      <w:lvlText w:val="%2)"/>
      <w:lvlJc w:val="left"/>
      <w:pPr>
        <w:tabs>
          <w:tab w:val="num" w:pos="1140"/>
        </w:tabs>
        <w:ind w:left="1140" w:hanging="180"/>
      </w:pPr>
    </w:lvl>
    <w:lvl w:ilvl="2">
      <w:start w:val="1"/>
      <w:numFmt w:val="decimal"/>
      <w:lvlText w:val="%3)"/>
      <w:lvlJc w:val="left"/>
      <w:pPr>
        <w:tabs>
          <w:tab w:val="num" w:pos="1860"/>
        </w:tabs>
        <w:ind w:left="1860" w:hanging="360"/>
      </w:pPr>
    </w:lvl>
    <w:lvl w:ilvl="3">
      <w:start w:val="1"/>
      <w:numFmt w:val="lowerLetter"/>
      <w:lvlText w:val="%4)"/>
      <w:lvlJc w:val="left"/>
      <w:pPr>
        <w:tabs>
          <w:tab w:val="num" w:pos="2580"/>
        </w:tabs>
        <w:ind w:left="2580" w:hanging="360"/>
      </w:pPr>
    </w:lvl>
    <w:lvl w:ilvl="4">
      <w:start w:val="1"/>
      <w:numFmt w:val="lowerRoman"/>
      <w:lvlText w:val="%5)"/>
      <w:lvlJc w:val="left"/>
      <w:pPr>
        <w:tabs>
          <w:tab w:val="num" w:pos="3300"/>
        </w:tabs>
        <w:ind w:left="3300" w:hanging="180"/>
      </w:pPr>
    </w:lvl>
    <w:lvl w:ilvl="5">
      <w:start w:val="1"/>
      <w:numFmt w:val="decimal"/>
      <w:lvlText w:val="%6)"/>
      <w:lvlJc w:val="left"/>
      <w:pPr>
        <w:tabs>
          <w:tab w:val="num" w:pos="4020"/>
        </w:tabs>
        <w:ind w:left="4020" w:hanging="360"/>
      </w:pPr>
    </w:lvl>
    <w:lvl w:ilvl="6">
      <w:start w:val="1"/>
      <w:numFmt w:val="lowerLetter"/>
      <w:lvlText w:val="%7)"/>
      <w:lvlJc w:val="left"/>
      <w:pPr>
        <w:tabs>
          <w:tab w:val="num" w:pos="4740"/>
        </w:tabs>
        <w:ind w:left="4740" w:hanging="360"/>
      </w:pPr>
    </w:lvl>
    <w:lvl w:ilvl="7">
      <w:start w:val="1"/>
      <w:numFmt w:val="lowerRoman"/>
      <w:lvlText w:val="%8)"/>
      <w:lvlJc w:val="left"/>
      <w:pPr>
        <w:tabs>
          <w:tab w:val="num" w:pos="5460"/>
        </w:tabs>
        <w:ind w:left="5460" w:hanging="180"/>
      </w:pPr>
    </w:lvl>
    <w:lvl w:ilvl="8">
      <w:start w:val="1"/>
      <w:numFmt w:val="decimal"/>
      <w:lvlText w:val="%9)"/>
      <w:lvlJc w:val="left"/>
      <w:pPr>
        <w:tabs>
          <w:tab w:val="num" w:pos="6180"/>
        </w:tabs>
        <w:ind w:left="6180" w:hanging="360"/>
      </w:pPr>
    </w:lvl>
  </w:abstractNum>
  <w:abstractNum w:abstractNumId="6">
    <w:nsid w:val="00000009"/>
    <w:multiLevelType w:val="singleLevel"/>
    <w:tmpl w:val="00000009"/>
    <w:name w:val="WW8Num12"/>
    <w:lvl w:ilvl="0">
      <w:start w:val="1"/>
      <w:numFmt w:val="decimal"/>
      <w:lvlText w:val="%1."/>
      <w:lvlJc w:val="left"/>
      <w:pPr>
        <w:tabs>
          <w:tab w:val="num" w:pos="0"/>
        </w:tabs>
        <w:ind w:left="720" w:hanging="360"/>
      </w:pPr>
    </w:lvl>
  </w:abstractNum>
  <w:abstractNum w:abstractNumId="7">
    <w:nsid w:val="0000000A"/>
    <w:multiLevelType w:val="singleLevel"/>
    <w:tmpl w:val="0000000A"/>
    <w:name w:val="WW8Num13"/>
    <w:lvl w:ilvl="0">
      <w:start w:val="1"/>
      <w:numFmt w:val="decimal"/>
      <w:lvlText w:val="%1."/>
      <w:lvlJc w:val="left"/>
      <w:pPr>
        <w:tabs>
          <w:tab w:val="num" w:pos="0"/>
        </w:tabs>
        <w:ind w:left="1960" w:hanging="360"/>
      </w:pPr>
    </w:lvl>
  </w:abstractNum>
  <w:abstractNum w:abstractNumId="8">
    <w:nsid w:val="0000000E"/>
    <w:multiLevelType w:val="singleLevel"/>
    <w:tmpl w:val="0000000E"/>
    <w:name w:val="WW8Num16"/>
    <w:styleLink w:val="1115"/>
    <w:lvl w:ilvl="0">
      <w:start w:val="1"/>
      <w:numFmt w:val="bullet"/>
      <w:lvlText w:val=""/>
      <w:lvlJc w:val="left"/>
      <w:pPr>
        <w:tabs>
          <w:tab w:val="num" w:pos="720"/>
        </w:tabs>
        <w:ind w:left="720" w:hanging="360"/>
      </w:pPr>
      <w:rPr>
        <w:rFonts w:ascii="Symbol" w:hAnsi="Symbol"/>
      </w:rPr>
    </w:lvl>
  </w:abstractNum>
  <w:abstractNum w:abstractNumId="9">
    <w:nsid w:val="00000010"/>
    <w:multiLevelType w:val="multilevel"/>
    <w:tmpl w:val="EF5884A2"/>
    <w:name w:val="WW8Num1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4"/>
    <w:multiLevelType w:val="singleLevel"/>
    <w:tmpl w:val="00000014"/>
    <w:name w:val="WW8Num22"/>
    <w:styleLink w:val="Estilo15"/>
    <w:lvl w:ilvl="0">
      <w:start w:val="1"/>
      <w:numFmt w:val="bullet"/>
      <w:lvlText w:val=""/>
      <w:lvlJc w:val="left"/>
      <w:pPr>
        <w:tabs>
          <w:tab w:val="num" w:pos="1080"/>
        </w:tabs>
        <w:ind w:left="1080" w:hanging="360"/>
      </w:pPr>
      <w:rPr>
        <w:rFonts w:ascii="Symbol" w:hAnsi="Symbol"/>
        <w:b/>
      </w:rPr>
    </w:lvl>
  </w:abstractNum>
  <w:abstractNum w:abstractNumId="11">
    <w:nsid w:val="0000001A"/>
    <w:multiLevelType w:val="singleLevel"/>
    <w:tmpl w:val="0000001A"/>
    <w:name w:val="WW8Num29"/>
    <w:lvl w:ilvl="0">
      <w:start w:val="1"/>
      <w:numFmt w:val="bullet"/>
      <w:lvlText w:val=""/>
      <w:lvlJc w:val="left"/>
      <w:pPr>
        <w:tabs>
          <w:tab w:val="num" w:pos="720"/>
        </w:tabs>
        <w:ind w:left="720" w:hanging="360"/>
      </w:pPr>
      <w:rPr>
        <w:rFonts w:ascii="Symbol" w:hAnsi="Symbol"/>
        <w:b/>
      </w:rPr>
    </w:lvl>
  </w:abstractNum>
  <w:abstractNum w:abstractNumId="12">
    <w:nsid w:val="0000001B"/>
    <w:multiLevelType w:val="singleLevel"/>
    <w:tmpl w:val="0000001B"/>
    <w:name w:val="WW8Num32"/>
    <w:styleLink w:val="Estilo121"/>
    <w:lvl w:ilvl="0">
      <w:start w:val="1"/>
      <w:numFmt w:val="bullet"/>
      <w:lvlText w:val=""/>
      <w:lvlJc w:val="left"/>
      <w:pPr>
        <w:tabs>
          <w:tab w:val="num" w:pos="720"/>
        </w:tabs>
        <w:ind w:left="720" w:hanging="360"/>
      </w:pPr>
      <w:rPr>
        <w:rFonts w:ascii="Symbol" w:hAnsi="Symbol"/>
      </w:rPr>
    </w:lvl>
  </w:abstractNum>
  <w:abstractNum w:abstractNumId="13">
    <w:nsid w:val="0000001D"/>
    <w:multiLevelType w:val="singleLevel"/>
    <w:tmpl w:val="1B120996"/>
    <w:styleLink w:val="Estilo123"/>
    <w:lvl w:ilvl="0">
      <w:start w:val="1"/>
      <w:numFmt w:val="lowerLetter"/>
      <w:lvlText w:val="%1)"/>
      <w:lvlJc w:val="left"/>
      <w:pPr>
        <w:ind w:left="1008" w:hanging="360"/>
      </w:pPr>
      <w:rPr>
        <w:b w:val="0"/>
      </w:rPr>
    </w:lvl>
  </w:abstractNum>
  <w:abstractNum w:abstractNumId="14">
    <w:nsid w:val="0000001E"/>
    <w:multiLevelType w:val="multilevel"/>
    <w:tmpl w:val="EE302558"/>
    <w:name w:val="WW8Num35"/>
    <w:styleLink w:val="11111123"/>
    <w:lvl w:ilvl="0">
      <w:start w:val="8"/>
      <w:numFmt w:val="decimal"/>
      <w:lvlText w:val="%1."/>
      <w:lvlJc w:val="left"/>
      <w:pPr>
        <w:tabs>
          <w:tab w:val="num" w:pos="375"/>
        </w:tabs>
        <w:ind w:left="375" w:hanging="375"/>
      </w:pPr>
      <w:rPr>
        <w:rFonts w:ascii="Symbol" w:hAnsi="Symbol"/>
      </w:rPr>
    </w:lvl>
    <w:lvl w:ilvl="1">
      <w:start w:val="1"/>
      <w:numFmt w:val="lowerLetter"/>
      <w:lvlText w:val="%2)"/>
      <w:lvlJc w:val="left"/>
      <w:pPr>
        <w:tabs>
          <w:tab w:val="num" w:pos="502"/>
        </w:tabs>
        <w:ind w:left="502" w:hanging="360"/>
      </w:pPr>
      <w:rPr>
        <w:rFonts w:hint="default"/>
        <w:b w:val="0"/>
        <w:color w:val="auto"/>
      </w:rPr>
    </w:lvl>
    <w:lvl w:ilvl="2">
      <w:start w:val="1"/>
      <w:numFmt w:val="decimal"/>
      <w:lvlText w:val="%1.%2.%3."/>
      <w:lvlJc w:val="left"/>
      <w:pPr>
        <w:tabs>
          <w:tab w:val="num" w:pos="1440"/>
        </w:tabs>
        <w:ind w:left="1440" w:hanging="720"/>
      </w:pPr>
      <w:rPr>
        <w:rFonts w:ascii="Symbol" w:hAnsi="Symbol"/>
      </w:rPr>
    </w:lvl>
    <w:lvl w:ilvl="3">
      <w:start w:val="1"/>
      <w:numFmt w:val="decimal"/>
      <w:lvlText w:val="%1.%2.%3.%4."/>
      <w:lvlJc w:val="left"/>
      <w:pPr>
        <w:tabs>
          <w:tab w:val="num" w:pos="2160"/>
        </w:tabs>
        <w:ind w:left="2160" w:hanging="1080"/>
      </w:pPr>
      <w:rPr>
        <w:rFonts w:ascii="Symbol" w:hAnsi="Symbol"/>
      </w:rPr>
    </w:lvl>
    <w:lvl w:ilvl="4">
      <w:start w:val="1"/>
      <w:numFmt w:val="decimal"/>
      <w:lvlText w:val="%1.%2.%3.%4.%5."/>
      <w:lvlJc w:val="left"/>
      <w:pPr>
        <w:tabs>
          <w:tab w:val="num" w:pos="2520"/>
        </w:tabs>
        <w:ind w:left="2520" w:hanging="1080"/>
      </w:pPr>
      <w:rPr>
        <w:rFonts w:ascii="Symbol" w:hAnsi="Symbol"/>
      </w:rPr>
    </w:lvl>
    <w:lvl w:ilvl="5">
      <w:start w:val="1"/>
      <w:numFmt w:val="decimal"/>
      <w:lvlText w:val="%1.%2.%3.%4.%5.%6."/>
      <w:lvlJc w:val="left"/>
      <w:pPr>
        <w:tabs>
          <w:tab w:val="num" w:pos="3240"/>
        </w:tabs>
        <w:ind w:left="3240" w:hanging="1440"/>
      </w:pPr>
      <w:rPr>
        <w:rFonts w:ascii="Symbol" w:hAnsi="Symbol"/>
      </w:rPr>
    </w:lvl>
    <w:lvl w:ilvl="6">
      <w:start w:val="1"/>
      <w:numFmt w:val="decimal"/>
      <w:lvlText w:val="%1.%2.%3.%4.%5.%6.%7."/>
      <w:lvlJc w:val="left"/>
      <w:pPr>
        <w:tabs>
          <w:tab w:val="num" w:pos="3600"/>
        </w:tabs>
        <w:ind w:left="3600" w:hanging="1440"/>
      </w:pPr>
      <w:rPr>
        <w:rFonts w:ascii="Symbol" w:hAnsi="Symbol"/>
      </w:rPr>
    </w:lvl>
    <w:lvl w:ilvl="7">
      <w:start w:val="1"/>
      <w:numFmt w:val="decimal"/>
      <w:lvlText w:val="%1.%2.%3.%4.%5.%6.%7.%8."/>
      <w:lvlJc w:val="left"/>
      <w:pPr>
        <w:tabs>
          <w:tab w:val="num" w:pos="4320"/>
        </w:tabs>
        <w:ind w:left="4320" w:hanging="1800"/>
      </w:pPr>
      <w:rPr>
        <w:rFonts w:ascii="Symbol" w:hAnsi="Symbol"/>
      </w:rPr>
    </w:lvl>
    <w:lvl w:ilvl="8">
      <w:start w:val="1"/>
      <w:numFmt w:val="decimal"/>
      <w:lvlText w:val="%1.%2.%3.%4.%5.%6.%7.%8.%9."/>
      <w:lvlJc w:val="left"/>
      <w:pPr>
        <w:tabs>
          <w:tab w:val="num" w:pos="4680"/>
        </w:tabs>
        <w:ind w:left="4680" w:hanging="1800"/>
      </w:pPr>
      <w:rPr>
        <w:rFonts w:ascii="Symbol" w:hAnsi="Symbol"/>
      </w:rPr>
    </w:lvl>
  </w:abstractNum>
  <w:abstractNum w:abstractNumId="15">
    <w:nsid w:val="0000001F"/>
    <w:multiLevelType w:val="multilevel"/>
    <w:tmpl w:val="3D78B028"/>
    <w:name w:val="WW8Num36"/>
    <w:lvl w:ilvl="0">
      <w:start w:val="1"/>
      <w:numFmt w:val="bullet"/>
      <w:lvlText w:val=""/>
      <w:lvlJc w:val="left"/>
      <w:pPr>
        <w:tabs>
          <w:tab w:val="num" w:pos="555"/>
        </w:tabs>
        <w:ind w:left="555" w:hanging="555"/>
      </w:pPr>
      <w:rPr>
        <w:rFonts w:ascii="Symbol" w:hAnsi="Symbol" w:hint="default"/>
        <w:b/>
      </w:rPr>
    </w:lvl>
    <w:lvl w:ilvl="1">
      <w:start w:val="2"/>
      <w:numFmt w:val="decimal"/>
      <w:lvlText w:val="%1.%2."/>
      <w:lvlJc w:val="left"/>
      <w:pPr>
        <w:tabs>
          <w:tab w:val="num" w:pos="933"/>
        </w:tabs>
        <w:ind w:left="933" w:hanging="720"/>
      </w:pPr>
      <w:rPr>
        <w:b/>
      </w:rPr>
    </w:lvl>
    <w:lvl w:ilvl="2">
      <w:start w:val="1"/>
      <w:numFmt w:val="upperRoman"/>
      <w:lvlText w:val="%3."/>
      <w:lvlJc w:val="right"/>
      <w:pPr>
        <w:tabs>
          <w:tab w:val="num" w:pos="606"/>
        </w:tabs>
        <w:ind w:left="606" w:hanging="180"/>
      </w:pPr>
      <w:rPr>
        <w:b/>
      </w:rPr>
    </w:lvl>
    <w:lvl w:ilvl="3">
      <w:start w:val="1"/>
      <w:numFmt w:val="decimal"/>
      <w:lvlText w:val="%1.%2.%3.%4."/>
      <w:lvlJc w:val="left"/>
      <w:pPr>
        <w:tabs>
          <w:tab w:val="num" w:pos="1719"/>
        </w:tabs>
        <w:ind w:left="1719" w:hanging="1080"/>
      </w:pPr>
      <w:rPr>
        <w:b/>
      </w:rPr>
    </w:lvl>
    <w:lvl w:ilvl="4">
      <w:start w:val="1"/>
      <w:numFmt w:val="decimal"/>
      <w:lvlText w:val="%1.%2.%3.%4.%5."/>
      <w:lvlJc w:val="left"/>
      <w:pPr>
        <w:tabs>
          <w:tab w:val="num" w:pos="1932"/>
        </w:tabs>
        <w:ind w:left="1932" w:hanging="1080"/>
      </w:pPr>
      <w:rPr>
        <w:b/>
      </w:rPr>
    </w:lvl>
    <w:lvl w:ilvl="5">
      <w:start w:val="1"/>
      <w:numFmt w:val="decimal"/>
      <w:lvlText w:val="%1.%2.%3.%4.%5.%6."/>
      <w:lvlJc w:val="left"/>
      <w:pPr>
        <w:tabs>
          <w:tab w:val="num" w:pos="2505"/>
        </w:tabs>
        <w:ind w:left="2505" w:hanging="1440"/>
      </w:pPr>
      <w:rPr>
        <w:b/>
      </w:rPr>
    </w:lvl>
    <w:lvl w:ilvl="6">
      <w:start w:val="1"/>
      <w:numFmt w:val="decimal"/>
      <w:lvlText w:val="%1.%2.%3.%4.%5.%6.%7."/>
      <w:lvlJc w:val="left"/>
      <w:pPr>
        <w:tabs>
          <w:tab w:val="num" w:pos="2718"/>
        </w:tabs>
        <w:ind w:left="2718" w:hanging="1440"/>
      </w:pPr>
      <w:rPr>
        <w:b/>
      </w:rPr>
    </w:lvl>
    <w:lvl w:ilvl="7">
      <w:start w:val="1"/>
      <w:numFmt w:val="decimal"/>
      <w:lvlText w:val="%1.%2.%3.%4.%5.%6.%7.%8."/>
      <w:lvlJc w:val="left"/>
      <w:pPr>
        <w:tabs>
          <w:tab w:val="num" w:pos="3291"/>
        </w:tabs>
        <w:ind w:left="3291" w:hanging="1800"/>
      </w:pPr>
      <w:rPr>
        <w:b/>
      </w:rPr>
    </w:lvl>
    <w:lvl w:ilvl="8">
      <w:start w:val="1"/>
      <w:numFmt w:val="decimal"/>
      <w:lvlText w:val="%1.%2.%3.%4.%5.%6.%7.%8.%9."/>
      <w:lvlJc w:val="left"/>
      <w:pPr>
        <w:tabs>
          <w:tab w:val="num" w:pos="3504"/>
        </w:tabs>
        <w:ind w:left="3504" w:hanging="1800"/>
      </w:pPr>
      <w:rPr>
        <w:b/>
      </w:rPr>
    </w:lvl>
  </w:abstractNum>
  <w:abstractNum w:abstractNumId="16">
    <w:nsid w:val="00000022"/>
    <w:multiLevelType w:val="multilevel"/>
    <w:tmpl w:val="0D04AEAA"/>
    <w:name w:val="WW8Num40"/>
    <w:lvl w:ilvl="0">
      <w:start w:val="1"/>
      <w:numFmt w:val="lowerLetter"/>
      <w:lvlText w:val="%1."/>
      <w:lvlJc w:val="left"/>
      <w:pPr>
        <w:tabs>
          <w:tab w:val="num" w:pos="720"/>
        </w:tabs>
        <w:ind w:left="720" w:hanging="360"/>
      </w:pPr>
      <w:rPr>
        <w:b w:val="0"/>
      </w:rPr>
    </w:lvl>
    <w:lvl w:ilvl="1">
      <w:start w:val="2"/>
      <w:numFmt w:val="lowerLetter"/>
      <w:lvlText w:val="%2)"/>
      <w:lvlJc w:val="left"/>
      <w:pPr>
        <w:tabs>
          <w:tab w:val="num" w:pos="644"/>
        </w:tabs>
        <w:ind w:left="644" w:hanging="360"/>
      </w:pPr>
      <w:rPr>
        <w:b/>
      </w:rPr>
    </w:lvl>
    <w:lvl w:ilvl="2">
      <w:start w:val="4"/>
      <w:numFmt w:val="upperRoman"/>
      <w:lvlText w:val="%3."/>
      <w:lvlJc w:val="left"/>
      <w:pPr>
        <w:tabs>
          <w:tab w:val="num" w:pos="2700"/>
        </w:tabs>
        <w:ind w:left="2700" w:hanging="720"/>
      </w:pPr>
      <w:rPr>
        <w:b/>
      </w:rPr>
    </w:lvl>
    <w:lvl w:ilvl="3">
      <w:start w:val="1"/>
      <w:numFmt w:val="lowerLetter"/>
      <w:lvlText w:val="%4)"/>
      <w:lvlJc w:val="left"/>
      <w:pPr>
        <w:tabs>
          <w:tab w:val="num" w:pos="2880"/>
        </w:tabs>
        <w:ind w:left="2880" w:hanging="360"/>
      </w:pPr>
      <w:rPr>
        <w:b/>
        <w:color w:val="auto"/>
      </w:rPr>
    </w:lvl>
    <w:lvl w:ilvl="4">
      <w:start w:val="1"/>
      <w:numFmt w:val="lowerLetter"/>
      <w:lvlText w:val="%5."/>
      <w:lvlJc w:val="left"/>
      <w:pPr>
        <w:tabs>
          <w:tab w:val="num" w:pos="3600"/>
        </w:tabs>
        <w:ind w:left="3600" w:hanging="360"/>
      </w:pPr>
      <w:rPr>
        <w:b/>
      </w:rPr>
    </w:lvl>
    <w:lvl w:ilvl="5">
      <w:start w:val="1"/>
      <w:numFmt w:val="lowerRoman"/>
      <w:lvlText w:val="%6."/>
      <w:lvlJc w:val="right"/>
      <w:pPr>
        <w:tabs>
          <w:tab w:val="num" w:pos="4320"/>
        </w:tabs>
        <w:ind w:left="4320" w:hanging="180"/>
      </w:pPr>
      <w:rPr>
        <w:b/>
      </w:rPr>
    </w:lvl>
    <w:lvl w:ilvl="6">
      <w:start w:val="1"/>
      <w:numFmt w:val="decimal"/>
      <w:lvlText w:val="%7."/>
      <w:lvlJc w:val="left"/>
      <w:pPr>
        <w:tabs>
          <w:tab w:val="num" w:pos="5040"/>
        </w:tabs>
        <w:ind w:left="5040" w:hanging="360"/>
      </w:pPr>
      <w:rPr>
        <w:b/>
        <w:sz w:val="20"/>
        <w:szCs w:val="20"/>
      </w:rPr>
    </w:lvl>
    <w:lvl w:ilvl="7">
      <w:start w:val="1"/>
      <w:numFmt w:val="lowerLetter"/>
      <w:lvlText w:val="%8."/>
      <w:lvlJc w:val="left"/>
      <w:pPr>
        <w:tabs>
          <w:tab w:val="num" w:pos="5760"/>
        </w:tabs>
        <w:ind w:left="5760" w:hanging="360"/>
      </w:pPr>
      <w:rPr>
        <w:b/>
      </w:rPr>
    </w:lvl>
    <w:lvl w:ilvl="8">
      <w:start w:val="1"/>
      <w:numFmt w:val="lowerRoman"/>
      <w:lvlText w:val="%9."/>
      <w:lvlJc w:val="right"/>
      <w:pPr>
        <w:tabs>
          <w:tab w:val="num" w:pos="6480"/>
        </w:tabs>
        <w:ind w:left="6480" w:hanging="180"/>
      </w:pPr>
      <w:rPr>
        <w:b/>
      </w:rPr>
    </w:lvl>
  </w:abstractNum>
  <w:abstractNum w:abstractNumId="17">
    <w:nsid w:val="00000023"/>
    <w:multiLevelType w:val="singleLevel"/>
    <w:tmpl w:val="00000023"/>
    <w:name w:val="WW8Num41"/>
    <w:lvl w:ilvl="0">
      <w:start w:val="4"/>
      <w:numFmt w:val="decimal"/>
      <w:lvlText w:val="%1."/>
      <w:lvlJc w:val="left"/>
      <w:pPr>
        <w:tabs>
          <w:tab w:val="num" w:pos="720"/>
        </w:tabs>
        <w:ind w:left="720" w:hanging="360"/>
      </w:pPr>
    </w:lvl>
  </w:abstractNum>
  <w:abstractNum w:abstractNumId="18">
    <w:nsid w:val="00000024"/>
    <w:multiLevelType w:val="singleLevel"/>
    <w:tmpl w:val="6A081F28"/>
    <w:name w:val="WW8Num47"/>
    <w:lvl w:ilvl="0">
      <w:start w:val="5"/>
      <w:numFmt w:val="upperLetter"/>
      <w:lvlText w:val="%1)"/>
      <w:lvlJc w:val="left"/>
      <w:pPr>
        <w:tabs>
          <w:tab w:val="num" w:pos="720"/>
        </w:tabs>
        <w:ind w:left="720" w:hanging="360"/>
      </w:pPr>
    </w:lvl>
  </w:abstractNum>
  <w:abstractNum w:abstractNumId="19">
    <w:nsid w:val="00000025"/>
    <w:multiLevelType w:val="singleLevel"/>
    <w:tmpl w:val="00000025"/>
    <w:name w:val="WW8Num46"/>
    <w:lvl w:ilvl="0">
      <w:start w:val="1"/>
      <w:numFmt w:val="decimal"/>
      <w:lvlText w:val="%1."/>
      <w:lvlJc w:val="left"/>
      <w:pPr>
        <w:tabs>
          <w:tab w:val="num" w:pos="720"/>
        </w:tabs>
        <w:ind w:left="720" w:hanging="360"/>
      </w:pPr>
    </w:lvl>
  </w:abstractNum>
  <w:abstractNum w:abstractNumId="20">
    <w:nsid w:val="00000027"/>
    <w:multiLevelType w:val="multilevel"/>
    <w:tmpl w:val="00000027"/>
    <w:name w:val="WW8Num48"/>
    <w:lvl w:ilvl="0">
      <w:start w:val="1"/>
      <w:numFmt w:val="decimal"/>
      <w:lvlText w:val="%1"/>
      <w:lvlJc w:val="left"/>
      <w:pPr>
        <w:tabs>
          <w:tab w:val="num" w:pos="360"/>
        </w:tabs>
        <w:ind w:left="360" w:hanging="360"/>
      </w:pPr>
      <w:rPr>
        <w:rFonts w:ascii="Symbol" w:hAnsi="Symbol"/>
        <w:b/>
      </w:rPr>
    </w:lvl>
    <w:lvl w:ilvl="1">
      <w:start w:val="1"/>
      <w:numFmt w:val="decimal"/>
      <w:lvlText w:val="%1.%2"/>
      <w:lvlJc w:val="left"/>
      <w:pPr>
        <w:tabs>
          <w:tab w:val="num" w:pos="720"/>
        </w:tabs>
        <w:ind w:left="720" w:hanging="360"/>
      </w:pPr>
      <w:rPr>
        <w:rFonts w:ascii="Symbol" w:hAnsi="Symbol"/>
        <w:b/>
      </w:rPr>
    </w:lvl>
    <w:lvl w:ilvl="2">
      <w:start w:val="1"/>
      <w:numFmt w:val="decimal"/>
      <w:lvlText w:val="%1.%2.%3"/>
      <w:lvlJc w:val="left"/>
      <w:pPr>
        <w:tabs>
          <w:tab w:val="num" w:pos="1440"/>
        </w:tabs>
        <w:ind w:left="1440" w:hanging="720"/>
      </w:pPr>
      <w:rPr>
        <w:rFonts w:ascii="Symbol" w:hAnsi="Symbol"/>
        <w:b/>
      </w:rPr>
    </w:lvl>
    <w:lvl w:ilvl="3">
      <w:start w:val="1"/>
      <w:numFmt w:val="decimal"/>
      <w:lvlText w:val="%1.%2.%3.%4"/>
      <w:lvlJc w:val="left"/>
      <w:pPr>
        <w:tabs>
          <w:tab w:val="num" w:pos="2160"/>
        </w:tabs>
        <w:ind w:left="2160" w:hanging="720"/>
      </w:pPr>
      <w:rPr>
        <w:rFonts w:ascii="Symbol" w:hAnsi="Symbol"/>
        <w:b/>
      </w:rPr>
    </w:lvl>
    <w:lvl w:ilvl="4">
      <w:start w:val="1"/>
      <w:numFmt w:val="decimal"/>
      <w:lvlText w:val="%1.%2.%3.%4.%5"/>
      <w:lvlJc w:val="left"/>
      <w:pPr>
        <w:tabs>
          <w:tab w:val="num" w:pos="2880"/>
        </w:tabs>
        <w:ind w:left="2880" w:hanging="720"/>
      </w:pPr>
      <w:rPr>
        <w:rFonts w:ascii="Symbol" w:hAnsi="Symbol"/>
        <w:b/>
      </w:rPr>
    </w:lvl>
    <w:lvl w:ilvl="5">
      <w:start w:val="1"/>
      <w:numFmt w:val="decimal"/>
      <w:lvlText w:val="%1.%2.%3.%4.%5.%6"/>
      <w:lvlJc w:val="left"/>
      <w:pPr>
        <w:tabs>
          <w:tab w:val="num" w:pos="3960"/>
        </w:tabs>
        <w:ind w:left="3960" w:hanging="1080"/>
      </w:pPr>
      <w:rPr>
        <w:rFonts w:ascii="Symbol" w:hAnsi="Symbol"/>
        <w:b/>
      </w:rPr>
    </w:lvl>
    <w:lvl w:ilvl="6">
      <w:start w:val="1"/>
      <w:numFmt w:val="decimal"/>
      <w:lvlText w:val="%1.%2.%3.%4.%5.%6.%7"/>
      <w:lvlJc w:val="left"/>
      <w:pPr>
        <w:tabs>
          <w:tab w:val="num" w:pos="5040"/>
        </w:tabs>
        <w:ind w:left="5040" w:hanging="1080"/>
      </w:pPr>
      <w:rPr>
        <w:rFonts w:ascii="Symbol" w:hAnsi="Symbol"/>
        <w:b/>
      </w:rPr>
    </w:lvl>
    <w:lvl w:ilvl="7">
      <w:start w:val="1"/>
      <w:numFmt w:val="decimal"/>
      <w:lvlText w:val="%1.%2.%3.%4.%5.%6.%7.%8"/>
      <w:lvlJc w:val="left"/>
      <w:pPr>
        <w:tabs>
          <w:tab w:val="num" w:pos="6480"/>
        </w:tabs>
        <w:ind w:left="6480" w:hanging="1440"/>
      </w:pPr>
      <w:rPr>
        <w:rFonts w:ascii="Symbol" w:hAnsi="Symbol"/>
        <w:b/>
      </w:rPr>
    </w:lvl>
    <w:lvl w:ilvl="8">
      <w:start w:val="1"/>
      <w:numFmt w:val="decimal"/>
      <w:lvlText w:val="%1.%2.%3.%4.%5.%6.%7.%8.%9"/>
      <w:lvlJc w:val="left"/>
      <w:pPr>
        <w:tabs>
          <w:tab w:val="num" w:pos="7920"/>
        </w:tabs>
        <w:ind w:left="7920" w:hanging="1440"/>
      </w:pPr>
      <w:rPr>
        <w:rFonts w:ascii="Symbol" w:hAnsi="Symbol"/>
        <w:b/>
      </w:rPr>
    </w:lvl>
  </w:abstractNum>
  <w:abstractNum w:abstractNumId="21">
    <w:nsid w:val="00000028"/>
    <w:multiLevelType w:val="singleLevel"/>
    <w:tmpl w:val="00000028"/>
    <w:name w:val="WW8Num50"/>
    <w:lvl w:ilvl="0">
      <w:start w:val="1"/>
      <w:numFmt w:val="bullet"/>
      <w:lvlText w:val=""/>
      <w:lvlJc w:val="left"/>
      <w:pPr>
        <w:tabs>
          <w:tab w:val="num" w:pos="720"/>
        </w:tabs>
        <w:ind w:left="720" w:hanging="360"/>
      </w:pPr>
      <w:rPr>
        <w:rFonts w:ascii="Symbol" w:hAnsi="Symbol"/>
      </w:rPr>
    </w:lvl>
  </w:abstractNum>
  <w:abstractNum w:abstractNumId="22">
    <w:nsid w:val="00000029"/>
    <w:multiLevelType w:val="multilevel"/>
    <w:tmpl w:val="2A1028AA"/>
    <w:name w:val="WW8Num51"/>
    <w:lvl w:ilvl="0">
      <w:start w:val="1"/>
      <w:numFmt w:val="upperRoman"/>
      <w:lvlText w:val="%1."/>
      <w:lvlJc w:val="right"/>
      <w:pPr>
        <w:tabs>
          <w:tab w:val="num" w:pos="720"/>
        </w:tabs>
        <w:ind w:left="720" w:hanging="180"/>
      </w:pPr>
      <w:rPr>
        <w:b w:val="0"/>
      </w:rPr>
    </w:lvl>
    <w:lvl w:ilvl="1">
      <w:start w:val="3"/>
      <w:numFmt w:val="lowerRoman"/>
      <w:lvlText w:val="%2."/>
      <w:lvlJc w:val="left"/>
      <w:pPr>
        <w:tabs>
          <w:tab w:val="num" w:pos="1800"/>
        </w:tabs>
        <w:ind w:left="1800" w:hanging="720"/>
      </w:pPr>
      <w:rPr>
        <w:rFonts w:cs="Times New Roman"/>
      </w:rPr>
    </w:lvl>
    <w:lvl w:ilvl="2">
      <w:start w:val="1"/>
      <w:numFmt w:val="lowerRoman"/>
      <w:lvlText w:val="%3."/>
      <w:lvlJc w:val="right"/>
      <w:pPr>
        <w:tabs>
          <w:tab w:val="num" w:pos="2160"/>
        </w:tabs>
        <w:ind w:left="2160" w:hanging="180"/>
      </w:pPr>
      <w:rPr>
        <w:rFonts w:cs="Times New Roman"/>
      </w:rPr>
    </w:lvl>
    <w:lvl w:ilvl="3">
      <w:start w:val="2"/>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000002D"/>
    <w:multiLevelType w:val="multilevel"/>
    <w:tmpl w:val="0000002D"/>
    <w:name w:val="WW8Num57"/>
    <w:lvl w:ilvl="0">
      <w:start w:val="1"/>
      <w:numFmt w:val="lowerLetter"/>
      <w:lvlText w:val="%1)"/>
      <w:lvlJc w:val="left"/>
      <w:pPr>
        <w:tabs>
          <w:tab w:val="num" w:pos="420"/>
        </w:tabs>
        <w:ind w:left="420" w:hanging="420"/>
      </w:pPr>
      <w:rPr>
        <w:rFonts w:cs="Times New Roman"/>
        <w:b/>
        <w:i w:val="0"/>
        <w:sz w:val="24"/>
        <w:szCs w:val="24"/>
      </w:rPr>
    </w:lvl>
    <w:lvl w:ilvl="1">
      <w:start w:val="1"/>
      <w:numFmt w:val="lowerRoman"/>
      <w:lvlText w:val="%2)"/>
      <w:lvlJc w:val="right"/>
      <w:pPr>
        <w:tabs>
          <w:tab w:val="num" w:pos="1140"/>
        </w:tabs>
        <w:ind w:left="1140" w:hanging="180"/>
      </w:pPr>
      <w:rPr>
        <w:rFonts w:cs="Times New Roman"/>
      </w:rPr>
    </w:lvl>
    <w:lvl w:ilvl="2">
      <w:start w:val="1"/>
      <w:numFmt w:val="decimal"/>
      <w:lvlText w:val="%3)"/>
      <w:lvlJc w:val="left"/>
      <w:pPr>
        <w:tabs>
          <w:tab w:val="num" w:pos="1860"/>
        </w:tabs>
        <w:ind w:left="1860" w:hanging="360"/>
      </w:pPr>
      <w:rPr>
        <w:rFonts w:cs="Times New Roman"/>
      </w:rPr>
    </w:lvl>
    <w:lvl w:ilvl="3">
      <w:start w:val="1"/>
      <w:numFmt w:val="lowerLetter"/>
      <w:lvlText w:val="%4)"/>
      <w:lvlJc w:val="left"/>
      <w:pPr>
        <w:tabs>
          <w:tab w:val="num" w:pos="2580"/>
        </w:tabs>
        <w:ind w:left="2580" w:hanging="360"/>
      </w:pPr>
      <w:rPr>
        <w:rFonts w:cs="Times New Roman"/>
      </w:rPr>
    </w:lvl>
    <w:lvl w:ilvl="4">
      <w:start w:val="1"/>
      <w:numFmt w:val="lowerRoman"/>
      <w:lvlText w:val="%5)"/>
      <w:lvlJc w:val="right"/>
      <w:pPr>
        <w:tabs>
          <w:tab w:val="num" w:pos="3300"/>
        </w:tabs>
        <w:ind w:left="3300" w:hanging="180"/>
      </w:pPr>
      <w:rPr>
        <w:rFonts w:cs="Times New Roman"/>
      </w:rPr>
    </w:lvl>
    <w:lvl w:ilvl="5">
      <w:start w:val="1"/>
      <w:numFmt w:val="decimal"/>
      <w:lvlText w:val="%6)"/>
      <w:lvlJc w:val="left"/>
      <w:pPr>
        <w:tabs>
          <w:tab w:val="num" w:pos="4020"/>
        </w:tabs>
        <w:ind w:left="4020" w:hanging="360"/>
      </w:pPr>
      <w:rPr>
        <w:rFonts w:cs="Times New Roman"/>
      </w:rPr>
    </w:lvl>
    <w:lvl w:ilvl="6">
      <w:start w:val="1"/>
      <w:numFmt w:val="lowerLetter"/>
      <w:lvlText w:val="%7)"/>
      <w:lvlJc w:val="left"/>
      <w:pPr>
        <w:tabs>
          <w:tab w:val="num" w:pos="4740"/>
        </w:tabs>
        <w:ind w:left="4740" w:hanging="360"/>
      </w:pPr>
      <w:rPr>
        <w:rFonts w:cs="Times New Roman"/>
      </w:rPr>
    </w:lvl>
    <w:lvl w:ilvl="7">
      <w:start w:val="1"/>
      <w:numFmt w:val="lowerRoman"/>
      <w:lvlText w:val="%8)"/>
      <w:lvlJc w:val="right"/>
      <w:pPr>
        <w:tabs>
          <w:tab w:val="num" w:pos="5460"/>
        </w:tabs>
        <w:ind w:left="5460" w:hanging="180"/>
      </w:pPr>
      <w:rPr>
        <w:rFonts w:cs="Times New Roman"/>
      </w:rPr>
    </w:lvl>
    <w:lvl w:ilvl="8">
      <w:start w:val="1"/>
      <w:numFmt w:val="decimal"/>
      <w:lvlText w:val="%9)"/>
      <w:lvlJc w:val="left"/>
      <w:pPr>
        <w:tabs>
          <w:tab w:val="num" w:pos="6180"/>
        </w:tabs>
        <w:ind w:left="6180" w:hanging="360"/>
      </w:pPr>
      <w:rPr>
        <w:rFonts w:cs="Times New Roman"/>
      </w:rPr>
    </w:lvl>
  </w:abstractNum>
  <w:abstractNum w:abstractNumId="24">
    <w:nsid w:val="03340078"/>
    <w:multiLevelType w:val="hybridMultilevel"/>
    <w:tmpl w:val="6D30251A"/>
    <w:lvl w:ilvl="0" w:tplc="080A0001">
      <w:start w:val="1"/>
      <w:numFmt w:val="bullet"/>
      <w:lvlText w:val=""/>
      <w:lvlJc w:val="left"/>
      <w:pPr>
        <w:ind w:left="720" w:hanging="360"/>
      </w:pPr>
      <w:rPr>
        <w:rFonts w:ascii="Symbol" w:hAnsi="Symbol" w:hint="default"/>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5">
    <w:nsid w:val="05AC5643"/>
    <w:multiLevelType w:val="multilevel"/>
    <w:tmpl w:val="C9DA54C6"/>
    <w:lvl w:ilvl="0">
      <w:start w:val="1"/>
      <w:numFmt w:val="decimal"/>
      <w:pStyle w:val="MMTopic1"/>
      <w:suff w:val="space"/>
      <w:lvlText w:val="%1"/>
      <w:lvlJc w:val="left"/>
      <w:pPr>
        <w:ind w:left="0" w:firstLine="0"/>
      </w:pPr>
    </w:lvl>
    <w:lvl w:ilvl="1">
      <w:start w:val="1"/>
      <w:numFmt w:val="decimal"/>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pStyle w:val="MMTopic4"/>
      <w:suff w:val="space"/>
      <w:lvlText w:val="%1.%2.%3.%4"/>
      <w:lvlJc w:val="left"/>
      <w:pPr>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05D61EC5"/>
    <w:multiLevelType w:val="hybridMultilevel"/>
    <w:tmpl w:val="5868E5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0BF67C2A"/>
    <w:multiLevelType w:val="hybridMultilevel"/>
    <w:tmpl w:val="5F2A3F90"/>
    <w:styleLink w:val="1111115"/>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0D495940"/>
    <w:multiLevelType w:val="hybridMultilevel"/>
    <w:tmpl w:val="E72882D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nsid w:val="0DB2288C"/>
    <w:multiLevelType w:val="hybridMultilevel"/>
    <w:tmpl w:val="BF2CA62E"/>
    <w:name w:val="WW8Num532"/>
    <w:lvl w:ilvl="0" w:tplc="0000000A">
      <w:start w:val="1"/>
      <w:numFmt w:val="upperLetter"/>
      <w:lvlText w:val="%1)"/>
      <w:lvlJc w:val="left"/>
      <w:pPr>
        <w:ind w:left="4897" w:hanging="360"/>
      </w:pPr>
      <w:rPr>
        <w:rFonts w:ascii="Courier New" w:hAnsi="Courier New" w:cs="Courier New"/>
      </w:rPr>
    </w:lvl>
    <w:lvl w:ilvl="1" w:tplc="080A0019">
      <w:start w:val="1"/>
      <w:numFmt w:val="lowerLetter"/>
      <w:lvlText w:val="%2."/>
      <w:lvlJc w:val="left"/>
      <w:pPr>
        <w:ind w:left="2520" w:hanging="360"/>
      </w:pPr>
    </w:lvl>
    <w:lvl w:ilvl="2" w:tplc="080A001B">
      <w:start w:val="1"/>
      <w:numFmt w:val="lowerRoman"/>
      <w:lvlText w:val="%3."/>
      <w:lvlJc w:val="right"/>
      <w:pPr>
        <w:ind w:left="3240" w:hanging="180"/>
      </w:pPr>
    </w:lvl>
    <w:lvl w:ilvl="3" w:tplc="080A000F">
      <w:start w:val="1"/>
      <w:numFmt w:val="decimal"/>
      <w:lvlText w:val="%4."/>
      <w:lvlJc w:val="left"/>
      <w:pPr>
        <w:ind w:left="3960" w:hanging="360"/>
      </w:pPr>
    </w:lvl>
    <w:lvl w:ilvl="4" w:tplc="080A0019">
      <w:start w:val="1"/>
      <w:numFmt w:val="lowerLetter"/>
      <w:lvlText w:val="%5."/>
      <w:lvlJc w:val="left"/>
      <w:pPr>
        <w:ind w:left="4680" w:hanging="360"/>
      </w:pPr>
    </w:lvl>
    <w:lvl w:ilvl="5" w:tplc="080A001B">
      <w:start w:val="1"/>
      <w:numFmt w:val="lowerRoman"/>
      <w:lvlText w:val="%6."/>
      <w:lvlJc w:val="right"/>
      <w:pPr>
        <w:ind w:left="5400" w:hanging="180"/>
      </w:pPr>
    </w:lvl>
    <w:lvl w:ilvl="6" w:tplc="080A000F">
      <w:start w:val="1"/>
      <w:numFmt w:val="decimal"/>
      <w:lvlText w:val="%7."/>
      <w:lvlJc w:val="left"/>
      <w:pPr>
        <w:ind w:left="6120" w:hanging="360"/>
      </w:pPr>
    </w:lvl>
    <w:lvl w:ilvl="7" w:tplc="080A0019">
      <w:start w:val="1"/>
      <w:numFmt w:val="lowerLetter"/>
      <w:lvlText w:val="%8."/>
      <w:lvlJc w:val="left"/>
      <w:pPr>
        <w:ind w:left="6840" w:hanging="360"/>
      </w:pPr>
    </w:lvl>
    <w:lvl w:ilvl="8" w:tplc="080A001B">
      <w:start w:val="1"/>
      <w:numFmt w:val="lowerRoman"/>
      <w:lvlText w:val="%9."/>
      <w:lvlJc w:val="right"/>
      <w:pPr>
        <w:ind w:left="7560" w:hanging="180"/>
      </w:pPr>
    </w:lvl>
  </w:abstractNum>
  <w:abstractNum w:abstractNumId="30">
    <w:nsid w:val="0DE94782"/>
    <w:multiLevelType w:val="hybridMultilevel"/>
    <w:tmpl w:val="2984F0EA"/>
    <w:lvl w:ilvl="0" w:tplc="05B2FFAC">
      <w:start w:val="1"/>
      <w:numFmt w:val="decimal"/>
      <w:lvlText w:val="%1."/>
      <w:lvlJc w:val="left"/>
      <w:pPr>
        <w:tabs>
          <w:tab w:val="num" w:pos="502"/>
        </w:tabs>
        <w:ind w:left="502" w:hanging="360"/>
      </w:pPr>
      <w:rPr>
        <w:rFonts w:cs="Times New Roman"/>
        <w:b/>
      </w:rPr>
    </w:lvl>
    <w:lvl w:ilvl="1" w:tplc="0C0A0019">
      <w:start w:val="1"/>
      <w:numFmt w:val="lowerLetter"/>
      <w:lvlText w:val="%2."/>
      <w:lvlJc w:val="left"/>
      <w:pPr>
        <w:tabs>
          <w:tab w:val="num" w:pos="1222"/>
        </w:tabs>
        <w:ind w:left="1222" w:hanging="360"/>
      </w:pPr>
      <w:rPr>
        <w:rFonts w:cs="Times New Roman"/>
      </w:rPr>
    </w:lvl>
    <w:lvl w:ilvl="2" w:tplc="0C0A001B">
      <w:start w:val="1"/>
      <w:numFmt w:val="lowerRoman"/>
      <w:lvlText w:val="%3."/>
      <w:lvlJc w:val="right"/>
      <w:pPr>
        <w:tabs>
          <w:tab w:val="num" w:pos="1942"/>
        </w:tabs>
        <w:ind w:left="1942" w:hanging="180"/>
      </w:pPr>
      <w:rPr>
        <w:rFonts w:cs="Times New Roman"/>
      </w:rPr>
    </w:lvl>
    <w:lvl w:ilvl="3" w:tplc="0C0A000F">
      <w:start w:val="1"/>
      <w:numFmt w:val="decimal"/>
      <w:lvlText w:val="%4."/>
      <w:lvlJc w:val="left"/>
      <w:pPr>
        <w:tabs>
          <w:tab w:val="num" w:pos="2662"/>
        </w:tabs>
        <w:ind w:left="2662" w:hanging="360"/>
      </w:pPr>
      <w:rPr>
        <w:rFonts w:cs="Times New Roman"/>
      </w:rPr>
    </w:lvl>
    <w:lvl w:ilvl="4" w:tplc="0C0A0019">
      <w:start w:val="1"/>
      <w:numFmt w:val="lowerLetter"/>
      <w:lvlText w:val="%5."/>
      <w:lvlJc w:val="left"/>
      <w:pPr>
        <w:tabs>
          <w:tab w:val="num" w:pos="3382"/>
        </w:tabs>
        <w:ind w:left="3382" w:hanging="360"/>
      </w:pPr>
      <w:rPr>
        <w:rFonts w:cs="Times New Roman"/>
      </w:rPr>
    </w:lvl>
    <w:lvl w:ilvl="5" w:tplc="0C0A001B">
      <w:start w:val="1"/>
      <w:numFmt w:val="lowerRoman"/>
      <w:lvlText w:val="%6."/>
      <w:lvlJc w:val="right"/>
      <w:pPr>
        <w:tabs>
          <w:tab w:val="num" w:pos="4102"/>
        </w:tabs>
        <w:ind w:left="4102" w:hanging="180"/>
      </w:pPr>
      <w:rPr>
        <w:rFonts w:cs="Times New Roman"/>
      </w:rPr>
    </w:lvl>
    <w:lvl w:ilvl="6" w:tplc="0C0A000F">
      <w:start w:val="1"/>
      <w:numFmt w:val="decimal"/>
      <w:lvlText w:val="%7."/>
      <w:lvlJc w:val="left"/>
      <w:pPr>
        <w:tabs>
          <w:tab w:val="num" w:pos="4822"/>
        </w:tabs>
        <w:ind w:left="4822" w:hanging="360"/>
      </w:pPr>
      <w:rPr>
        <w:rFonts w:cs="Times New Roman"/>
      </w:rPr>
    </w:lvl>
    <w:lvl w:ilvl="7" w:tplc="0C0A0019">
      <w:start w:val="1"/>
      <w:numFmt w:val="lowerLetter"/>
      <w:lvlText w:val="%8."/>
      <w:lvlJc w:val="left"/>
      <w:pPr>
        <w:tabs>
          <w:tab w:val="num" w:pos="5542"/>
        </w:tabs>
        <w:ind w:left="5542" w:hanging="360"/>
      </w:pPr>
      <w:rPr>
        <w:rFonts w:cs="Times New Roman"/>
      </w:rPr>
    </w:lvl>
    <w:lvl w:ilvl="8" w:tplc="0C0A001B">
      <w:start w:val="1"/>
      <w:numFmt w:val="lowerRoman"/>
      <w:lvlText w:val="%9."/>
      <w:lvlJc w:val="right"/>
      <w:pPr>
        <w:tabs>
          <w:tab w:val="num" w:pos="6262"/>
        </w:tabs>
        <w:ind w:left="6262" w:hanging="180"/>
      </w:pPr>
      <w:rPr>
        <w:rFonts w:cs="Times New Roman"/>
      </w:rPr>
    </w:lvl>
  </w:abstractNum>
  <w:abstractNum w:abstractNumId="31">
    <w:nsid w:val="1AD05052"/>
    <w:multiLevelType w:val="multilevel"/>
    <w:tmpl w:val="0C0A001D"/>
    <w:name w:val="WW8Num1852"/>
    <w:styleLink w:val="Estilo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1D766FD6"/>
    <w:multiLevelType w:val="hybridMultilevel"/>
    <w:tmpl w:val="496C4336"/>
    <w:name w:val="WW8Num42"/>
    <w:lvl w:ilvl="0" w:tplc="81D0AFA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1D9D437D"/>
    <w:multiLevelType w:val="hybridMultilevel"/>
    <w:tmpl w:val="BC2C6910"/>
    <w:lvl w:ilvl="0" w:tplc="175CAD7E">
      <w:start w:val="1"/>
      <w:numFmt w:val="lowerLetter"/>
      <w:lvlText w:val="%1)"/>
      <w:lvlJc w:val="left"/>
      <w:pPr>
        <w:tabs>
          <w:tab w:val="num" w:pos="720"/>
        </w:tabs>
        <w:ind w:left="720" w:hanging="360"/>
      </w:pPr>
      <w:rPr>
        <w:rFonts w:cs="Times New Roman"/>
        <w:b/>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4">
    <w:nsid w:val="1F095E27"/>
    <w:multiLevelType w:val="multilevel"/>
    <w:tmpl w:val="0C0A001F"/>
    <w:styleLink w:val="111111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3"/>
      <w:numFmt w:val="decimal"/>
      <w:lvlText w:val="%1.%2.%3."/>
      <w:lvlJc w:val="left"/>
      <w:pPr>
        <w:tabs>
          <w:tab w:val="num" w:pos="1044"/>
        </w:tabs>
        <w:ind w:left="104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22CE671E"/>
    <w:multiLevelType w:val="hybridMultilevel"/>
    <w:tmpl w:val="590EF174"/>
    <w:name w:val="WW8Num402"/>
    <w:lvl w:ilvl="0" w:tplc="6964A50C">
      <w:start w:val="1"/>
      <w:numFmt w:val="lowerLetter"/>
      <w:lvlText w:val="%1)"/>
      <w:lvlJc w:val="left"/>
      <w:pPr>
        <w:ind w:left="720" w:hanging="360"/>
      </w:pPr>
      <w:rPr>
        <w:rFonts w:cs="Times New Roman"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237567E2"/>
    <w:multiLevelType w:val="hybridMultilevel"/>
    <w:tmpl w:val="4A261DFA"/>
    <w:lvl w:ilvl="0" w:tplc="080A0001">
      <w:start w:val="1"/>
      <w:numFmt w:val="bullet"/>
      <w:lvlText w:val=""/>
      <w:lvlJc w:val="left"/>
      <w:pPr>
        <w:ind w:left="1440" w:hanging="360"/>
      </w:pPr>
      <w:rPr>
        <w:rFonts w:ascii="Symbol" w:hAnsi="Symbol"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37">
    <w:nsid w:val="25711F4C"/>
    <w:multiLevelType w:val="multilevel"/>
    <w:tmpl w:val="DE8C52B4"/>
    <w:styleLink w:val="List12"/>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38">
    <w:nsid w:val="331578F6"/>
    <w:multiLevelType w:val="hybridMultilevel"/>
    <w:tmpl w:val="9DBA6D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36C6786A"/>
    <w:multiLevelType w:val="hybridMultilevel"/>
    <w:tmpl w:val="8438CA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nsid w:val="39DA20EC"/>
    <w:multiLevelType w:val="hybridMultilevel"/>
    <w:tmpl w:val="4754F950"/>
    <w:name w:val="WW8Num252232"/>
    <w:lvl w:ilvl="0" w:tplc="9422506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1440"/>
        </w:tabs>
        <w:ind w:left="-1440" w:hanging="360"/>
      </w:pPr>
    </w:lvl>
    <w:lvl w:ilvl="4" w:tplc="0C0A0019" w:tentative="1">
      <w:start w:val="1"/>
      <w:numFmt w:val="lowerLetter"/>
      <w:lvlText w:val="%5."/>
      <w:lvlJc w:val="left"/>
      <w:pPr>
        <w:tabs>
          <w:tab w:val="num" w:pos="-720"/>
        </w:tabs>
        <w:ind w:left="-720" w:hanging="360"/>
      </w:pPr>
    </w:lvl>
    <w:lvl w:ilvl="5" w:tplc="0C0A001B" w:tentative="1">
      <w:start w:val="1"/>
      <w:numFmt w:val="lowerRoman"/>
      <w:lvlText w:val="%6."/>
      <w:lvlJc w:val="right"/>
      <w:pPr>
        <w:tabs>
          <w:tab w:val="num" w:pos="0"/>
        </w:tabs>
        <w:ind w:left="0" w:hanging="180"/>
      </w:pPr>
    </w:lvl>
    <w:lvl w:ilvl="6" w:tplc="0C0A000F" w:tentative="1">
      <w:start w:val="1"/>
      <w:numFmt w:val="decimal"/>
      <w:lvlText w:val="%7."/>
      <w:lvlJc w:val="left"/>
      <w:pPr>
        <w:tabs>
          <w:tab w:val="num" w:pos="720"/>
        </w:tabs>
        <w:ind w:left="720" w:hanging="360"/>
      </w:pPr>
    </w:lvl>
    <w:lvl w:ilvl="7" w:tplc="0C0A0019" w:tentative="1">
      <w:start w:val="1"/>
      <w:numFmt w:val="lowerLetter"/>
      <w:lvlText w:val="%8."/>
      <w:lvlJc w:val="left"/>
      <w:pPr>
        <w:tabs>
          <w:tab w:val="num" w:pos="1440"/>
        </w:tabs>
        <w:ind w:left="1440" w:hanging="360"/>
      </w:pPr>
    </w:lvl>
    <w:lvl w:ilvl="8" w:tplc="0C0A001B" w:tentative="1">
      <w:start w:val="1"/>
      <w:numFmt w:val="lowerRoman"/>
      <w:lvlText w:val="%9."/>
      <w:lvlJc w:val="right"/>
      <w:pPr>
        <w:tabs>
          <w:tab w:val="num" w:pos="2160"/>
        </w:tabs>
        <w:ind w:left="2160" w:hanging="180"/>
      </w:pPr>
    </w:lvl>
  </w:abstractNum>
  <w:abstractNum w:abstractNumId="41">
    <w:nsid w:val="3B015F35"/>
    <w:multiLevelType w:val="hybridMultilevel"/>
    <w:tmpl w:val="8546761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nsid w:val="3F6F3814"/>
    <w:multiLevelType w:val="hybridMultilevel"/>
    <w:tmpl w:val="3C82B8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43">
    <w:nsid w:val="4B1F324B"/>
    <w:multiLevelType w:val="hybridMultilevel"/>
    <w:tmpl w:val="FB0A56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507D155F"/>
    <w:multiLevelType w:val="multilevel"/>
    <w:tmpl w:val="01346DD8"/>
    <w:styleLink w:val="11123"/>
    <w:lvl w:ilvl="0">
      <w:start w:val="3"/>
      <w:numFmt w:val="decimal"/>
      <w:lvlText w:val="%1"/>
      <w:lvlJc w:val="left"/>
      <w:pPr>
        <w:ind w:left="360" w:hanging="360"/>
      </w:pPr>
      <w:rPr>
        <w:rFonts w:cs="Arial" w:hint="default"/>
        <w:b w:val="0"/>
        <w:color w:val="000000"/>
      </w:rPr>
    </w:lvl>
    <w:lvl w:ilvl="1">
      <w:start w:val="1"/>
      <w:numFmt w:val="decimal"/>
      <w:lvlText w:val="%1.%2"/>
      <w:lvlJc w:val="left"/>
      <w:pPr>
        <w:ind w:left="360" w:hanging="360"/>
      </w:pPr>
      <w:rPr>
        <w:rFonts w:cs="Arial" w:hint="default"/>
        <w:b/>
        <w:color w:val="000000"/>
      </w:rPr>
    </w:lvl>
    <w:lvl w:ilvl="2">
      <w:start w:val="1"/>
      <w:numFmt w:val="decimal"/>
      <w:lvlText w:val="%1.%2.%3"/>
      <w:lvlJc w:val="left"/>
      <w:pPr>
        <w:ind w:left="720" w:hanging="720"/>
      </w:pPr>
      <w:rPr>
        <w:rFonts w:cs="Arial" w:hint="default"/>
        <w:b w:val="0"/>
        <w:color w:val="000000"/>
      </w:rPr>
    </w:lvl>
    <w:lvl w:ilvl="3">
      <w:start w:val="1"/>
      <w:numFmt w:val="decimal"/>
      <w:lvlText w:val="%1.%2.%3.%4"/>
      <w:lvlJc w:val="left"/>
      <w:pPr>
        <w:ind w:left="1080" w:hanging="1080"/>
      </w:pPr>
      <w:rPr>
        <w:rFonts w:cs="Arial" w:hint="default"/>
        <w:b w:val="0"/>
        <w:color w:val="000000"/>
      </w:rPr>
    </w:lvl>
    <w:lvl w:ilvl="4">
      <w:start w:val="1"/>
      <w:numFmt w:val="decimal"/>
      <w:lvlText w:val="%1.%2.%3.%4.%5"/>
      <w:lvlJc w:val="left"/>
      <w:pPr>
        <w:ind w:left="1080" w:hanging="1080"/>
      </w:pPr>
      <w:rPr>
        <w:rFonts w:cs="Arial" w:hint="default"/>
        <w:b w:val="0"/>
        <w:color w:val="000000"/>
      </w:rPr>
    </w:lvl>
    <w:lvl w:ilvl="5">
      <w:start w:val="1"/>
      <w:numFmt w:val="decimal"/>
      <w:lvlText w:val="%1.%2.%3.%4.%5.%6"/>
      <w:lvlJc w:val="left"/>
      <w:pPr>
        <w:ind w:left="1440" w:hanging="1440"/>
      </w:pPr>
      <w:rPr>
        <w:rFonts w:cs="Arial" w:hint="default"/>
        <w:b w:val="0"/>
        <w:color w:val="000000"/>
      </w:rPr>
    </w:lvl>
    <w:lvl w:ilvl="6">
      <w:start w:val="1"/>
      <w:numFmt w:val="decimal"/>
      <w:lvlText w:val="%1.%2.%3.%4.%5.%6.%7"/>
      <w:lvlJc w:val="left"/>
      <w:pPr>
        <w:ind w:left="1440" w:hanging="1440"/>
      </w:pPr>
      <w:rPr>
        <w:rFonts w:cs="Arial" w:hint="default"/>
        <w:b w:val="0"/>
        <w:color w:val="000000"/>
      </w:rPr>
    </w:lvl>
    <w:lvl w:ilvl="7">
      <w:start w:val="1"/>
      <w:numFmt w:val="decimal"/>
      <w:lvlText w:val="%1.%2.%3.%4.%5.%6.%7.%8"/>
      <w:lvlJc w:val="left"/>
      <w:pPr>
        <w:ind w:left="1800" w:hanging="1800"/>
      </w:pPr>
      <w:rPr>
        <w:rFonts w:cs="Arial" w:hint="default"/>
        <w:b w:val="0"/>
        <w:color w:val="000000"/>
      </w:rPr>
    </w:lvl>
    <w:lvl w:ilvl="8">
      <w:start w:val="1"/>
      <w:numFmt w:val="decimal"/>
      <w:lvlText w:val="%1.%2.%3.%4.%5.%6.%7.%8.%9"/>
      <w:lvlJc w:val="left"/>
      <w:pPr>
        <w:ind w:left="1800" w:hanging="1800"/>
      </w:pPr>
      <w:rPr>
        <w:rFonts w:cs="Arial" w:hint="default"/>
        <w:b w:val="0"/>
        <w:color w:val="000000"/>
      </w:rPr>
    </w:lvl>
  </w:abstractNum>
  <w:abstractNum w:abstractNumId="45">
    <w:nsid w:val="50EB0E96"/>
    <w:multiLevelType w:val="multilevel"/>
    <w:tmpl w:val="7B2CB610"/>
    <w:styleLink w:val="List11"/>
    <w:lvl w:ilvl="0">
      <w:numFmt w:val="bullet"/>
      <w:lvlText w:val="•"/>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6">
    <w:nsid w:val="51781E54"/>
    <w:multiLevelType w:val="hybridMultilevel"/>
    <w:tmpl w:val="5D8C6174"/>
    <w:lvl w:ilvl="0" w:tplc="080A0015">
      <w:start w:val="1"/>
      <w:numFmt w:val="upperLetter"/>
      <w:lvlText w:val="%1."/>
      <w:lvlJc w:val="left"/>
      <w:pPr>
        <w:tabs>
          <w:tab w:val="num" w:pos="720"/>
        </w:tabs>
        <w:ind w:left="720"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7">
    <w:nsid w:val="58C25328"/>
    <w:multiLevelType w:val="hybridMultilevel"/>
    <w:tmpl w:val="BE0AF694"/>
    <w:lvl w:ilvl="0" w:tplc="080A000F">
      <w:start w:val="1"/>
      <w:numFmt w:val="decimal"/>
      <w:lvlText w:val="%1."/>
      <w:lvlJc w:val="left"/>
      <w:pPr>
        <w:ind w:left="436" w:hanging="360"/>
      </w:p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48">
    <w:nsid w:val="5E2C12E3"/>
    <w:multiLevelType w:val="hybridMultilevel"/>
    <w:tmpl w:val="85A2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nsid w:val="618E4D29"/>
    <w:multiLevelType w:val="multilevel"/>
    <w:tmpl w:val="BE543D8C"/>
    <w:styleLink w:val="List7"/>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50">
    <w:nsid w:val="64FD784D"/>
    <w:multiLevelType w:val="hybridMultilevel"/>
    <w:tmpl w:val="D332A3E8"/>
    <w:name w:val="WW8Num513"/>
    <w:lvl w:ilvl="0" w:tplc="5128CC14">
      <w:start w:val="9"/>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68415501"/>
    <w:multiLevelType w:val="hybridMultilevel"/>
    <w:tmpl w:val="0E927A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2">
    <w:nsid w:val="6AB16925"/>
    <w:multiLevelType w:val="multilevel"/>
    <w:tmpl w:val="EE8AC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E8A06A0"/>
    <w:multiLevelType w:val="hybridMultilevel"/>
    <w:tmpl w:val="9796F4D2"/>
    <w:name w:val="WW8Num213"/>
    <w:lvl w:ilvl="0" w:tplc="36A22F20">
      <w:start w:val="1"/>
      <w:numFmt w:val="bullet"/>
      <w:lvlText w:val=""/>
      <w:lvlJc w:val="left"/>
      <w:pPr>
        <w:ind w:left="1004" w:hanging="360"/>
      </w:pPr>
      <w:rPr>
        <w:rFonts w:ascii="Symbol" w:hAnsi="Symbol" w:hint="default"/>
      </w:rPr>
    </w:lvl>
    <w:lvl w:ilvl="1" w:tplc="0C0A0019" w:tentative="1">
      <w:start w:val="1"/>
      <w:numFmt w:val="bullet"/>
      <w:lvlText w:val="o"/>
      <w:lvlJc w:val="left"/>
      <w:pPr>
        <w:ind w:left="1724" w:hanging="360"/>
      </w:pPr>
      <w:rPr>
        <w:rFonts w:ascii="Courier New" w:hAnsi="Courier New" w:cs="Courier New" w:hint="default"/>
      </w:rPr>
    </w:lvl>
    <w:lvl w:ilvl="2" w:tplc="0C0A001B" w:tentative="1">
      <w:start w:val="1"/>
      <w:numFmt w:val="bullet"/>
      <w:lvlText w:val=""/>
      <w:lvlJc w:val="left"/>
      <w:pPr>
        <w:ind w:left="2444" w:hanging="360"/>
      </w:pPr>
      <w:rPr>
        <w:rFonts w:ascii="Wingdings" w:hAnsi="Wingdings" w:hint="default"/>
      </w:rPr>
    </w:lvl>
    <w:lvl w:ilvl="3" w:tplc="0C0A000F" w:tentative="1">
      <w:start w:val="1"/>
      <w:numFmt w:val="bullet"/>
      <w:lvlText w:val=""/>
      <w:lvlJc w:val="left"/>
      <w:pPr>
        <w:ind w:left="3164" w:hanging="360"/>
      </w:pPr>
      <w:rPr>
        <w:rFonts w:ascii="Symbol" w:hAnsi="Symbol" w:hint="default"/>
      </w:rPr>
    </w:lvl>
    <w:lvl w:ilvl="4" w:tplc="0C0A0019" w:tentative="1">
      <w:start w:val="1"/>
      <w:numFmt w:val="bullet"/>
      <w:lvlText w:val="o"/>
      <w:lvlJc w:val="left"/>
      <w:pPr>
        <w:ind w:left="3884" w:hanging="360"/>
      </w:pPr>
      <w:rPr>
        <w:rFonts w:ascii="Courier New" w:hAnsi="Courier New" w:cs="Courier New" w:hint="default"/>
      </w:rPr>
    </w:lvl>
    <w:lvl w:ilvl="5" w:tplc="0C0A001B" w:tentative="1">
      <w:start w:val="1"/>
      <w:numFmt w:val="bullet"/>
      <w:lvlText w:val=""/>
      <w:lvlJc w:val="left"/>
      <w:pPr>
        <w:ind w:left="4604" w:hanging="360"/>
      </w:pPr>
      <w:rPr>
        <w:rFonts w:ascii="Wingdings" w:hAnsi="Wingdings" w:hint="default"/>
      </w:rPr>
    </w:lvl>
    <w:lvl w:ilvl="6" w:tplc="0C0A000F" w:tentative="1">
      <w:start w:val="1"/>
      <w:numFmt w:val="bullet"/>
      <w:lvlText w:val=""/>
      <w:lvlJc w:val="left"/>
      <w:pPr>
        <w:ind w:left="5324" w:hanging="360"/>
      </w:pPr>
      <w:rPr>
        <w:rFonts w:ascii="Symbol" w:hAnsi="Symbol" w:hint="default"/>
      </w:rPr>
    </w:lvl>
    <w:lvl w:ilvl="7" w:tplc="0C0A0019" w:tentative="1">
      <w:start w:val="1"/>
      <w:numFmt w:val="bullet"/>
      <w:lvlText w:val="o"/>
      <w:lvlJc w:val="left"/>
      <w:pPr>
        <w:ind w:left="6044" w:hanging="360"/>
      </w:pPr>
      <w:rPr>
        <w:rFonts w:ascii="Courier New" w:hAnsi="Courier New" w:cs="Courier New" w:hint="default"/>
      </w:rPr>
    </w:lvl>
    <w:lvl w:ilvl="8" w:tplc="0C0A001B" w:tentative="1">
      <w:start w:val="1"/>
      <w:numFmt w:val="bullet"/>
      <w:lvlText w:val=""/>
      <w:lvlJc w:val="left"/>
      <w:pPr>
        <w:ind w:left="6764" w:hanging="360"/>
      </w:pPr>
      <w:rPr>
        <w:rFonts w:ascii="Wingdings" w:hAnsi="Wingdings" w:hint="default"/>
      </w:rPr>
    </w:lvl>
  </w:abstractNum>
  <w:abstractNum w:abstractNumId="54">
    <w:nsid w:val="7530111A"/>
    <w:multiLevelType w:val="hybridMultilevel"/>
    <w:tmpl w:val="3D5420DC"/>
    <w:lvl w:ilvl="0" w:tplc="FFFFFFFF">
      <w:start w:val="1"/>
      <w:numFmt w:val="upperLetter"/>
      <w:lvlText w:val="%1)"/>
      <w:lvlJc w:val="right"/>
      <w:pPr>
        <w:tabs>
          <w:tab w:val="num" w:pos="720"/>
        </w:tabs>
        <w:ind w:left="720" w:hanging="180"/>
      </w:pPr>
      <w:rPr>
        <w:b/>
        <w:color w:val="000000"/>
      </w:rPr>
    </w:lvl>
    <w:lvl w:ilvl="1" w:tplc="7D907846">
      <w:start w:val="1"/>
      <w:numFmt w:val="bullet"/>
      <w:lvlText w:val=""/>
      <w:lvlJc w:val="left"/>
      <w:pPr>
        <w:tabs>
          <w:tab w:val="num" w:pos="1440"/>
        </w:tabs>
        <w:ind w:left="1440" w:hanging="360"/>
      </w:pPr>
      <w:rPr>
        <w:rFonts w:ascii="Symbol" w:hAnsi="Symbol" w:hint="default"/>
        <w:b/>
        <w:color w:val="auto"/>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5">
    <w:nsid w:val="7B373F1D"/>
    <w:multiLevelType w:val="multilevel"/>
    <w:tmpl w:val="0C0A001D"/>
    <w:name w:val="WW8Num18422"/>
    <w:styleLink w:val="111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
    <w:nsid w:val="7D3F25F0"/>
    <w:multiLevelType w:val="hybridMultilevel"/>
    <w:tmpl w:val="A16E60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12"/>
  </w:num>
  <w:num w:numId="5">
    <w:abstractNumId w:val="13"/>
  </w:num>
  <w:num w:numId="6">
    <w:abstractNumId w:val="0"/>
  </w:num>
  <w:num w:numId="7">
    <w:abstractNumId w:val="34"/>
  </w:num>
  <w:num w:numId="8">
    <w:abstractNumId w:val="55"/>
  </w:num>
  <w:num w:numId="9">
    <w:abstractNumId w:val="31"/>
  </w:num>
  <w:num w:numId="10">
    <w:abstractNumId w:val="27"/>
  </w:num>
  <w:num w:numId="11">
    <w:abstractNumId w:val="8"/>
  </w:num>
  <w:num w:numId="12">
    <w:abstractNumId w:val="10"/>
  </w:num>
  <w:num w:numId="13">
    <w:abstractNumId w:val="14"/>
  </w:num>
  <w:num w:numId="14">
    <w:abstractNumId w:val="44"/>
  </w:num>
  <w:num w:numId="15">
    <w:abstractNumId w:val="42"/>
  </w:num>
  <w:num w:numId="16">
    <w:abstractNumId w:val="25"/>
  </w:num>
  <w:num w:numId="17">
    <w:abstractNumId w:val="52"/>
  </w:num>
  <w:num w:numId="18">
    <w:abstractNumId w:val="49"/>
  </w:num>
  <w:num w:numId="19">
    <w:abstractNumId w:val="45"/>
  </w:num>
  <w:num w:numId="20">
    <w:abstractNumId w:val="37"/>
  </w:num>
  <w:num w:numId="21">
    <w:abstractNumId w:val="47"/>
  </w:num>
  <w:num w:numId="22">
    <w:abstractNumId w:val="35"/>
  </w:num>
  <w:num w:numId="23">
    <w:abstractNumId w:val="33"/>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3"/>
  </w:num>
  <w:num w:numId="26">
    <w:abstractNumId w:val="39"/>
  </w:num>
  <w:num w:numId="27">
    <w:abstractNumId w:val="56"/>
  </w:num>
  <w:num w:numId="28">
    <w:abstractNumId w:val="46"/>
  </w:num>
  <w:num w:numId="29">
    <w:abstractNumId w:val="38"/>
  </w:num>
  <w:num w:numId="30">
    <w:abstractNumId w:val="24"/>
  </w:num>
  <w:num w:numId="31">
    <w:abstractNumId w:val="51"/>
  </w:num>
  <w:num w:numId="32">
    <w:abstractNumId w:val="28"/>
  </w:num>
  <w:num w:numId="33">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num>
  <w:num w:numId="36">
    <w:abstractNumId w:val="54"/>
  </w:num>
  <w:num w:numId="37">
    <w:abstractNumId w:val="41"/>
  </w:num>
  <w:num w:numId="38">
    <w:abstractNumId w:val="26"/>
  </w:num>
  <w:num w:numId="39">
    <w:abstractNumId w:val="4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01"/>
    <w:rsid w:val="000003D7"/>
    <w:rsid w:val="00000458"/>
    <w:rsid w:val="0000076F"/>
    <w:rsid w:val="00000E82"/>
    <w:rsid w:val="00001EEB"/>
    <w:rsid w:val="000027B2"/>
    <w:rsid w:val="00002A7B"/>
    <w:rsid w:val="00002DA3"/>
    <w:rsid w:val="00003298"/>
    <w:rsid w:val="00003A1A"/>
    <w:rsid w:val="00003D36"/>
    <w:rsid w:val="00003F19"/>
    <w:rsid w:val="000049A5"/>
    <w:rsid w:val="00004BA1"/>
    <w:rsid w:val="000060A1"/>
    <w:rsid w:val="000065CE"/>
    <w:rsid w:val="00007194"/>
    <w:rsid w:val="00007425"/>
    <w:rsid w:val="00010707"/>
    <w:rsid w:val="000107B7"/>
    <w:rsid w:val="00010807"/>
    <w:rsid w:val="00010B40"/>
    <w:rsid w:val="00010E4D"/>
    <w:rsid w:val="000112B0"/>
    <w:rsid w:val="000124DA"/>
    <w:rsid w:val="00012874"/>
    <w:rsid w:val="00012DD7"/>
    <w:rsid w:val="00013581"/>
    <w:rsid w:val="000138E5"/>
    <w:rsid w:val="00013AEF"/>
    <w:rsid w:val="00015214"/>
    <w:rsid w:val="00015996"/>
    <w:rsid w:val="00015A5C"/>
    <w:rsid w:val="00016388"/>
    <w:rsid w:val="00016790"/>
    <w:rsid w:val="00016F68"/>
    <w:rsid w:val="00016FD9"/>
    <w:rsid w:val="00017609"/>
    <w:rsid w:val="00017BB7"/>
    <w:rsid w:val="00020B2B"/>
    <w:rsid w:val="00021944"/>
    <w:rsid w:val="00021974"/>
    <w:rsid w:val="00021F10"/>
    <w:rsid w:val="00022B27"/>
    <w:rsid w:val="00023552"/>
    <w:rsid w:val="00024D25"/>
    <w:rsid w:val="00024F6A"/>
    <w:rsid w:val="00025919"/>
    <w:rsid w:val="00025F06"/>
    <w:rsid w:val="00026168"/>
    <w:rsid w:val="000263F6"/>
    <w:rsid w:val="00026603"/>
    <w:rsid w:val="00027530"/>
    <w:rsid w:val="00030FB8"/>
    <w:rsid w:val="00031D90"/>
    <w:rsid w:val="00032525"/>
    <w:rsid w:val="000328AD"/>
    <w:rsid w:val="000328FA"/>
    <w:rsid w:val="00032C01"/>
    <w:rsid w:val="00032F88"/>
    <w:rsid w:val="000347BE"/>
    <w:rsid w:val="00034D86"/>
    <w:rsid w:val="000352BE"/>
    <w:rsid w:val="00035FDE"/>
    <w:rsid w:val="00036136"/>
    <w:rsid w:val="000361AE"/>
    <w:rsid w:val="00036277"/>
    <w:rsid w:val="000371B9"/>
    <w:rsid w:val="000408F9"/>
    <w:rsid w:val="00041CBB"/>
    <w:rsid w:val="00042C62"/>
    <w:rsid w:val="0004310F"/>
    <w:rsid w:val="0004314F"/>
    <w:rsid w:val="000437ED"/>
    <w:rsid w:val="00043D74"/>
    <w:rsid w:val="000441B5"/>
    <w:rsid w:val="000446AA"/>
    <w:rsid w:val="00044E8B"/>
    <w:rsid w:val="00046CED"/>
    <w:rsid w:val="00046E80"/>
    <w:rsid w:val="00047433"/>
    <w:rsid w:val="000475C4"/>
    <w:rsid w:val="0004784C"/>
    <w:rsid w:val="000500D9"/>
    <w:rsid w:val="00050455"/>
    <w:rsid w:val="0005067B"/>
    <w:rsid w:val="00050C37"/>
    <w:rsid w:val="00051328"/>
    <w:rsid w:val="000521CE"/>
    <w:rsid w:val="0005254C"/>
    <w:rsid w:val="00052FDB"/>
    <w:rsid w:val="00054054"/>
    <w:rsid w:val="00054942"/>
    <w:rsid w:val="00054FCC"/>
    <w:rsid w:val="00055E7D"/>
    <w:rsid w:val="0005637A"/>
    <w:rsid w:val="000563BD"/>
    <w:rsid w:val="00056A9F"/>
    <w:rsid w:val="00057B30"/>
    <w:rsid w:val="00060E90"/>
    <w:rsid w:val="00061A1F"/>
    <w:rsid w:val="00061AFB"/>
    <w:rsid w:val="00061B41"/>
    <w:rsid w:val="00061ED9"/>
    <w:rsid w:val="0006342C"/>
    <w:rsid w:val="00063A92"/>
    <w:rsid w:val="00064E5E"/>
    <w:rsid w:val="000650E5"/>
    <w:rsid w:val="00065528"/>
    <w:rsid w:val="00065D02"/>
    <w:rsid w:val="00065F7D"/>
    <w:rsid w:val="000701E0"/>
    <w:rsid w:val="00070AA8"/>
    <w:rsid w:val="000713EE"/>
    <w:rsid w:val="00071F6A"/>
    <w:rsid w:val="000721D6"/>
    <w:rsid w:val="0007234A"/>
    <w:rsid w:val="000728FF"/>
    <w:rsid w:val="00072B47"/>
    <w:rsid w:val="00074579"/>
    <w:rsid w:val="0007461F"/>
    <w:rsid w:val="00074FDD"/>
    <w:rsid w:val="00075556"/>
    <w:rsid w:val="000765D7"/>
    <w:rsid w:val="00076ABC"/>
    <w:rsid w:val="00076D74"/>
    <w:rsid w:val="0007725D"/>
    <w:rsid w:val="00077B48"/>
    <w:rsid w:val="000802AE"/>
    <w:rsid w:val="00081196"/>
    <w:rsid w:val="000811F1"/>
    <w:rsid w:val="00081441"/>
    <w:rsid w:val="00081974"/>
    <w:rsid w:val="00081F74"/>
    <w:rsid w:val="000826B3"/>
    <w:rsid w:val="00082B45"/>
    <w:rsid w:val="000846FD"/>
    <w:rsid w:val="00084C70"/>
    <w:rsid w:val="00085CA9"/>
    <w:rsid w:val="00085E47"/>
    <w:rsid w:val="0008679E"/>
    <w:rsid w:val="00090FAB"/>
    <w:rsid w:val="0009184F"/>
    <w:rsid w:val="00091A0E"/>
    <w:rsid w:val="00091FB2"/>
    <w:rsid w:val="00092D4C"/>
    <w:rsid w:val="00093390"/>
    <w:rsid w:val="000947C5"/>
    <w:rsid w:val="000950D0"/>
    <w:rsid w:val="000957A0"/>
    <w:rsid w:val="00095AAA"/>
    <w:rsid w:val="000961F3"/>
    <w:rsid w:val="00096415"/>
    <w:rsid w:val="00096E61"/>
    <w:rsid w:val="000976BE"/>
    <w:rsid w:val="00097C50"/>
    <w:rsid w:val="000A0ADA"/>
    <w:rsid w:val="000A0D17"/>
    <w:rsid w:val="000A121F"/>
    <w:rsid w:val="000A1442"/>
    <w:rsid w:val="000A14DD"/>
    <w:rsid w:val="000A2B62"/>
    <w:rsid w:val="000A442E"/>
    <w:rsid w:val="000A573C"/>
    <w:rsid w:val="000A58D7"/>
    <w:rsid w:val="000A5A48"/>
    <w:rsid w:val="000A5DF6"/>
    <w:rsid w:val="000A5FF9"/>
    <w:rsid w:val="000A6177"/>
    <w:rsid w:val="000A6330"/>
    <w:rsid w:val="000A6B27"/>
    <w:rsid w:val="000B09BE"/>
    <w:rsid w:val="000B0E4D"/>
    <w:rsid w:val="000B1D0C"/>
    <w:rsid w:val="000B21AA"/>
    <w:rsid w:val="000B2C67"/>
    <w:rsid w:val="000B314E"/>
    <w:rsid w:val="000B3170"/>
    <w:rsid w:val="000B39CC"/>
    <w:rsid w:val="000B3BB9"/>
    <w:rsid w:val="000B40AD"/>
    <w:rsid w:val="000B46AD"/>
    <w:rsid w:val="000B48C1"/>
    <w:rsid w:val="000B4DF4"/>
    <w:rsid w:val="000B5994"/>
    <w:rsid w:val="000B6334"/>
    <w:rsid w:val="000B74E8"/>
    <w:rsid w:val="000B771B"/>
    <w:rsid w:val="000C03AD"/>
    <w:rsid w:val="000C26F8"/>
    <w:rsid w:val="000C2D05"/>
    <w:rsid w:val="000C4502"/>
    <w:rsid w:val="000C57BD"/>
    <w:rsid w:val="000C5D3B"/>
    <w:rsid w:val="000C5DA3"/>
    <w:rsid w:val="000C663D"/>
    <w:rsid w:val="000C671D"/>
    <w:rsid w:val="000C6C14"/>
    <w:rsid w:val="000C6CFC"/>
    <w:rsid w:val="000C72FC"/>
    <w:rsid w:val="000C78A1"/>
    <w:rsid w:val="000D0721"/>
    <w:rsid w:val="000D0E15"/>
    <w:rsid w:val="000D3510"/>
    <w:rsid w:val="000D3930"/>
    <w:rsid w:val="000D4702"/>
    <w:rsid w:val="000D4A19"/>
    <w:rsid w:val="000D4A93"/>
    <w:rsid w:val="000D4B5C"/>
    <w:rsid w:val="000D5C75"/>
    <w:rsid w:val="000D6706"/>
    <w:rsid w:val="000D675E"/>
    <w:rsid w:val="000D6C55"/>
    <w:rsid w:val="000D6C5D"/>
    <w:rsid w:val="000D7CBB"/>
    <w:rsid w:val="000E04AF"/>
    <w:rsid w:val="000E11EE"/>
    <w:rsid w:val="000E1740"/>
    <w:rsid w:val="000E22D8"/>
    <w:rsid w:val="000E2D65"/>
    <w:rsid w:val="000E2EC2"/>
    <w:rsid w:val="000E425A"/>
    <w:rsid w:val="000E425B"/>
    <w:rsid w:val="000E63FE"/>
    <w:rsid w:val="000E75CF"/>
    <w:rsid w:val="000E7B93"/>
    <w:rsid w:val="000E7CC5"/>
    <w:rsid w:val="000E7DAE"/>
    <w:rsid w:val="000F0D1B"/>
    <w:rsid w:val="000F11B8"/>
    <w:rsid w:val="000F1B63"/>
    <w:rsid w:val="000F235B"/>
    <w:rsid w:val="000F285A"/>
    <w:rsid w:val="000F439A"/>
    <w:rsid w:val="000F444A"/>
    <w:rsid w:val="000F461F"/>
    <w:rsid w:val="000F4C7D"/>
    <w:rsid w:val="000F58DC"/>
    <w:rsid w:val="000F5ACA"/>
    <w:rsid w:val="000F612A"/>
    <w:rsid w:val="000F66BF"/>
    <w:rsid w:val="000F6C0F"/>
    <w:rsid w:val="000F78A6"/>
    <w:rsid w:val="0010005E"/>
    <w:rsid w:val="00100388"/>
    <w:rsid w:val="00100EBD"/>
    <w:rsid w:val="00100F8B"/>
    <w:rsid w:val="00101340"/>
    <w:rsid w:val="00101638"/>
    <w:rsid w:val="0010174C"/>
    <w:rsid w:val="00101A71"/>
    <w:rsid w:val="00103461"/>
    <w:rsid w:val="001037C9"/>
    <w:rsid w:val="00104340"/>
    <w:rsid w:val="001047A2"/>
    <w:rsid w:val="001047A6"/>
    <w:rsid w:val="0010568E"/>
    <w:rsid w:val="001056CB"/>
    <w:rsid w:val="00105B3E"/>
    <w:rsid w:val="00106679"/>
    <w:rsid w:val="00110C60"/>
    <w:rsid w:val="00111870"/>
    <w:rsid w:val="00112C69"/>
    <w:rsid w:val="00114C00"/>
    <w:rsid w:val="00114FC9"/>
    <w:rsid w:val="0011505C"/>
    <w:rsid w:val="0011532D"/>
    <w:rsid w:val="001158E7"/>
    <w:rsid w:val="00120C5E"/>
    <w:rsid w:val="00121DF1"/>
    <w:rsid w:val="00121FED"/>
    <w:rsid w:val="001245F6"/>
    <w:rsid w:val="001248BD"/>
    <w:rsid w:val="00124DA6"/>
    <w:rsid w:val="00125068"/>
    <w:rsid w:val="00125611"/>
    <w:rsid w:val="001275FC"/>
    <w:rsid w:val="001306DC"/>
    <w:rsid w:val="00130B89"/>
    <w:rsid w:val="00130F08"/>
    <w:rsid w:val="00131E33"/>
    <w:rsid w:val="00132636"/>
    <w:rsid w:val="0013356D"/>
    <w:rsid w:val="00133BA4"/>
    <w:rsid w:val="00134856"/>
    <w:rsid w:val="00134B55"/>
    <w:rsid w:val="00134CBD"/>
    <w:rsid w:val="0013592E"/>
    <w:rsid w:val="00137618"/>
    <w:rsid w:val="00140014"/>
    <w:rsid w:val="00141C5E"/>
    <w:rsid w:val="00142554"/>
    <w:rsid w:val="00142B8E"/>
    <w:rsid w:val="00143FD3"/>
    <w:rsid w:val="00144076"/>
    <w:rsid w:val="00144607"/>
    <w:rsid w:val="0014629E"/>
    <w:rsid w:val="00147544"/>
    <w:rsid w:val="00147C93"/>
    <w:rsid w:val="00150992"/>
    <w:rsid w:val="00151275"/>
    <w:rsid w:val="0015166F"/>
    <w:rsid w:val="00151F68"/>
    <w:rsid w:val="00153461"/>
    <w:rsid w:val="00154937"/>
    <w:rsid w:val="001549B9"/>
    <w:rsid w:val="00154B2A"/>
    <w:rsid w:val="001553BB"/>
    <w:rsid w:val="00155650"/>
    <w:rsid w:val="00155805"/>
    <w:rsid w:val="00155BAE"/>
    <w:rsid w:val="001573A4"/>
    <w:rsid w:val="00160090"/>
    <w:rsid w:val="00160CA5"/>
    <w:rsid w:val="00160ED1"/>
    <w:rsid w:val="0016170A"/>
    <w:rsid w:val="00162193"/>
    <w:rsid w:val="001634B6"/>
    <w:rsid w:val="00163D47"/>
    <w:rsid w:val="00164089"/>
    <w:rsid w:val="00165916"/>
    <w:rsid w:val="00166548"/>
    <w:rsid w:val="00166AFE"/>
    <w:rsid w:val="001707E8"/>
    <w:rsid w:val="00170980"/>
    <w:rsid w:val="00171177"/>
    <w:rsid w:val="00171BA3"/>
    <w:rsid w:val="00171D99"/>
    <w:rsid w:val="00173565"/>
    <w:rsid w:val="001747AC"/>
    <w:rsid w:val="00174B60"/>
    <w:rsid w:val="00174B63"/>
    <w:rsid w:val="00175DAD"/>
    <w:rsid w:val="00175E2D"/>
    <w:rsid w:val="00177760"/>
    <w:rsid w:val="001777C9"/>
    <w:rsid w:val="00180AFD"/>
    <w:rsid w:val="00181940"/>
    <w:rsid w:val="00182C80"/>
    <w:rsid w:val="00183833"/>
    <w:rsid w:val="00183A91"/>
    <w:rsid w:val="00184B30"/>
    <w:rsid w:val="0018565E"/>
    <w:rsid w:val="00186341"/>
    <w:rsid w:val="0018760B"/>
    <w:rsid w:val="001900AA"/>
    <w:rsid w:val="001900BB"/>
    <w:rsid w:val="00190883"/>
    <w:rsid w:val="00191097"/>
    <w:rsid w:val="00191882"/>
    <w:rsid w:val="00191F0C"/>
    <w:rsid w:val="001927C8"/>
    <w:rsid w:val="00192ABF"/>
    <w:rsid w:val="00192BCA"/>
    <w:rsid w:val="00192C18"/>
    <w:rsid w:val="00193254"/>
    <w:rsid w:val="0019356E"/>
    <w:rsid w:val="0019394D"/>
    <w:rsid w:val="00193B4B"/>
    <w:rsid w:val="00194532"/>
    <w:rsid w:val="00194C68"/>
    <w:rsid w:val="001958D1"/>
    <w:rsid w:val="00195C00"/>
    <w:rsid w:val="00195FEE"/>
    <w:rsid w:val="001964C3"/>
    <w:rsid w:val="001975D2"/>
    <w:rsid w:val="00197905"/>
    <w:rsid w:val="001A09A9"/>
    <w:rsid w:val="001A0AD2"/>
    <w:rsid w:val="001A0B14"/>
    <w:rsid w:val="001A0DC9"/>
    <w:rsid w:val="001A0F59"/>
    <w:rsid w:val="001A11FA"/>
    <w:rsid w:val="001A1746"/>
    <w:rsid w:val="001A1BA9"/>
    <w:rsid w:val="001A21EC"/>
    <w:rsid w:val="001A2662"/>
    <w:rsid w:val="001A35BF"/>
    <w:rsid w:val="001A3AC9"/>
    <w:rsid w:val="001A4B9D"/>
    <w:rsid w:val="001A4DB3"/>
    <w:rsid w:val="001A4F02"/>
    <w:rsid w:val="001A5666"/>
    <w:rsid w:val="001A685B"/>
    <w:rsid w:val="001A790D"/>
    <w:rsid w:val="001B0727"/>
    <w:rsid w:val="001B0AEE"/>
    <w:rsid w:val="001B27ED"/>
    <w:rsid w:val="001B4664"/>
    <w:rsid w:val="001B5165"/>
    <w:rsid w:val="001B5816"/>
    <w:rsid w:val="001B7160"/>
    <w:rsid w:val="001B7268"/>
    <w:rsid w:val="001C01D7"/>
    <w:rsid w:val="001C069F"/>
    <w:rsid w:val="001C1ECB"/>
    <w:rsid w:val="001C20D3"/>
    <w:rsid w:val="001C20D6"/>
    <w:rsid w:val="001C22F9"/>
    <w:rsid w:val="001C2A3C"/>
    <w:rsid w:val="001C403A"/>
    <w:rsid w:val="001C5130"/>
    <w:rsid w:val="001C56E6"/>
    <w:rsid w:val="001D07F1"/>
    <w:rsid w:val="001D1004"/>
    <w:rsid w:val="001D16BB"/>
    <w:rsid w:val="001D1F6D"/>
    <w:rsid w:val="001D291E"/>
    <w:rsid w:val="001D296B"/>
    <w:rsid w:val="001D3660"/>
    <w:rsid w:val="001D376A"/>
    <w:rsid w:val="001D4597"/>
    <w:rsid w:val="001D4827"/>
    <w:rsid w:val="001D4F8E"/>
    <w:rsid w:val="001D555E"/>
    <w:rsid w:val="001D5EF8"/>
    <w:rsid w:val="001D63E5"/>
    <w:rsid w:val="001D6F4D"/>
    <w:rsid w:val="001D77A9"/>
    <w:rsid w:val="001D7FE2"/>
    <w:rsid w:val="001E115D"/>
    <w:rsid w:val="001E144C"/>
    <w:rsid w:val="001E164C"/>
    <w:rsid w:val="001E165A"/>
    <w:rsid w:val="001E17CB"/>
    <w:rsid w:val="001E2045"/>
    <w:rsid w:val="001E29B9"/>
    <w:rsid w:val="001E47DE"/>
    <w:rsid w:val="001E5553"/>
    <w:rsid w:val="001E5798"/>
    <w:rsid w:val="001E5B11"/>
    <w:rsid w:val="001E68F2"/>
    <w:rsid w:val="001E6B00"/>
    <w:rsid w:val="001E726E"/>
    <w:rsid w:val="001E7488"/>
    <w:rsid w:val="001E7751"/>
    <w:rsid w:val="001E7AF0"/>
    <w:rsid w:val="001E7ECA"/>
    <w:rsid w:val="001F24CE"/>
    <w:rsid w:val="001F2664"/>
    <w:rsid w:val="001F2E40"/>
    <w:rsid w:val="001F2F99"/>
    <w:rsid w:val="001F3AFE"/>
    <w:rsid w:val="001F3B41"/>
    <w:rsid w:val="001F3CB1"/>
    <w:rsid w:val="001F4116"/>
    <w:rsid w:val="001F47F5"/>
    <w:rsid w:val="001F486B"/>
    <w:rsid w:val="001F4B11"/>
    <w:rsid w:val="001F5A4B"/>
    <w:rsid w:val="001F614E"/>
    <w:rsid w:val="001F7CC5"/>
    <w:rsid w:val="002002BA"/>
    <w:rsid w:val="00201198"/>
    <w:rsid w:val="00201384"/>
    <w:rsid w:val="0020197D"/>
    <w:rsid w:val="00201F75"/>
    <w:rsid w:val="00202C4C"/>
    <w:rsid w:val="002030AD"/>
    <w:rsid w:val="002036C2"/>
    <w:rsid w:val="0020435F"/>
    <w:rsid w:val="00204569"/>
    <w:rsid w:val="002048CA"/>
    <w:rsid w:val="00205C8D"/>
    <w:rsid w:val="00206357"/>
    <w:rsid w:val="00207F65"/>
    <w:rsid w:val="0021035E"/>
    <w:rsid w:val="002108EE"/>
    <w:rsid w:val="002114BF"/>
    <w:rsid w:val="002125FE"/>
    <w:rsid w:val="00213A38"/>
    <w:rsid w:val="002163E4"/>
    <w:rsid w:val="00216B06"/>
    <w:rsid w:val="00216F05"/>
    <w:rsid w:val="00217354"/>
    <w:rsid w:val="002175BD"/>
    <w:rsid w:val="0022429E"/>
    <w:rsid w:val="002245F8"/>
    <w:rsid w:val="00224E2B"/>
    <w:rsid w:val="00225441"/>
    <w:rsid w:val="00225882"/>
    <w:rsid w:val="00225A9B"/>
    <w:rsid w:val="00226289"/>
    <w:rsid w:val="00227AE7"/>
    <w:rsid w:val="00227EBE"/>
    <w:rsid w:val="00233790"/>
    <w:rsid w:val="00233E9F"/>
    <w:rsid w:val="00233F09"/>
    <w:rsid w:val="00234091"/>
    <w:rsid w:val="00235032"/>
    <w:rsid w:val="00235271"/>
    <w:rsid w:val="00235B85"/>
    <w:rsid w:val="00236868"/>
    <w:rsid w:val="002372B2"/>
    <w:rsid w:val="002375E9"/>
    <w:rsid w:val="0023782C"/>
    <w:rsid w:val="00240F5C"/>
    <w:rsid w:val="002411E5"/>
    <w:rsid w:val="002411E7"/>
    <w:rsid w:val="002414A4"/>
    <w:rsid w:val="002423CC"/>
    <w:rsid w:val="002429AE"/>
    <w:rsid w:val="00243481"/>
    <w:rsid w:val="002441E5"/>
    <w:rsid w:val="0024587A"/>
    <w:rsid w:val="00245A81"/>
    <w:rsid w:val="00245C72"/>
    <w:rsid w:val="002464D5"/>
    <w:rsid w:val="00246D99"/>
    <w:rsid w:val="00247647"/>
    <w:rsid w:val="00247A02"/>
    <w:rsid w:val="0025149B"/>
    <w:rsid w:val="00252CE3"/>
    <w:rsid w:val="00253971"/>
    <w:rsid w:val="00253F6A"/>
    <w:rsid w:val="0025455A"/>
    <w:rsid w:val="002545DF"/>
    <w:rsid w:val="00254C47"/>
    <w:rsid w:val="00254D96"/>
    <w:rsid w:val="0025558C"/>
    <w:rsid w:val="00255ACB"/>
    <w:rsid w:val="00256AD0"/>
    <w:rsid w:val="00256BB7"/>
    <w:rsid w:val="00257B2A"/>
    <w:rsid w:val="0026094E"/>
    <w:rsid w:val="00261AEF"/>
    <w:rsid w:val="00261FB6"/>
    <w:rsid w:val="00263874"/>
    <w:rsid w:val="002647BB"/>
    <w:rsid w:val="002663C7"/>
    <w:rsid w:val="00266563"/>
    <w:rsid w:val="00266C58"/>
    <w:rsid w:val="00266E77"/>
    <w:rsid w:val="002671DA"/>
    <w:rsid w:val="00270360"/>
    <w:rsid w:val="00270365"/>
    <w:rsid w:val="002707E4"/>
    <w:rsid w:val="00270A16"/>
    <w:rsid w:val="00270C41"/>
    <w:rsid w:val="002713D3"/>
    <w:rsid w:val="0027227D"/>
    <w:rsid w:val="00272922"/>
    <w:rsid w:val="002733BA"/>
    <w:rsid w:val="00274AEB"/>
    <w:rsid w:val="00274D23"/>
    <w:rsid w:val="00274FFC"/>
    <w:rsid w:val="002753CB"/>
    <w:rsid w:val="002753FB"/>
    <w:rsid w:val="00275551"/>
    <w:rsid w:val="002760B1"/>
    <w:rsid w:val="00276585"/>
    <w:rsid w:val="002773CA"/>
    <w:rsid w:val="002803E4"/>
    <w:rsid w:val="00280808"/>
    <w:rsid w:val="00280A8C"/>
    <w:rsid w:val="00282096"/>
    <w:rsid w:val="002820CB"/>
    <w:rsid w:val="002840E2"/>
    <w:rsid w:val="0028438C"/>
    <w:rsid w:val="002844F8"/>
    <w:rsid w:val="00284523"/>
    <w:rsid w:val="002856A4"/>
    <w:rsid w:val="0028653C"/>
    <w:rsid w:val="00286F06"/>
    <w:rsid w:val="002870FB"/>
    <w:rsid w:val="00287137"/>
    <w:rsid w:val="002872FC"/>
    <w:rsid w:val="0028778A"/>
    <w:rsid w:val="00287AC1"/>
    <w:rsid w:val="00287CB1"/>
    <w:rsid w:val="002922A5"/>
    <w:rsid w:val="002943B5"/>
    <w:rsid w:val="0029453B"/>
    <w:rsid w:val="00295B2F"/>
    <w:rsid w:val="00295CCE"/>
    <w:rsid w:val="00296239"/>
    <w:rsid w:val="00296311"/>
    <w:rsid w:val="00296ACA"/>
    <w:rsid w:val="0029704A"/>
    <w:rsid w:val="002979DF"/>
    <w:rsid w:val="00297B9F"/>
    <w:rsid w:val="002A0841"/>
    <w:rsid w:val="002A15E5"/>
    <w:rsid w:val="002A23FA"/>
    <w:rsid w:val="002A2C37"/>
    <w:rsid w:val="002A352C"/>
    <w:rsid w:val="002A48BF"/>
    <w:rsid w:val="002A5A62"/>
    <w:rsid w:val="002A65E2"/>
    <w:rsid w:val="002A6EAC"/>
    <w:rsid w:val="002B0583"/>
    <w:rsid w:val="002B10AD"/>
    <w:rsid w:val="002B14BF"/>
    <w:rsid w:val="002B1CD0"/>
    <w:rsid w:val="002B428E"/>
    <w:rsid w:val="002B5BF8"/>
    <w:rsid w:val="002B61C7"/>
    <w:rsid w:val="002B6C94"/>
    <w:rsid w:val="002B78D4"/>
    <w:rsid w:val="002B79D2"/>
    <w:rsid w:val="002B7B6A"/>
    <w:rsid w:val="002B7ED0"/>
    <w:rsid w:val="002C14FC"/>
    <w:rsid w:val="002C21E9"/>
    <w:rsid w:val="002C2668"/>
    <w:rsid w:val="002C26A8"/>
    <w:rsid w:val="002C3045"/>
    <w:rsid w:val="002C3257"/>
    <w:rsid w:val="002C42D1"/>
    <w:rsid w:val="002C4653"/>
    <w:rsid w:val="002C49BC"/>
    <w:rsid w:val="002C4A84"/>
    <w:rsid w:val="002C5A5F"/>
    <w:rsid w:val="002C5CE3"/>
    <w:rsid w:val="002C5DC3"/>
    <w:rsid w:val="002C5E03"/>
    <w:rsid w:val="002C64CA"/>
    <w:rsid w:val="002C68B8"/>
    <w:rsid w:val="002C6BCD"/>
    <w:rsid w:val="002C72B7"/>
    <w:rsid w:val="002C7F0C"/>
    <w:rsid w:val="002D00C2"/>
    <w:rsid w:val="002D03E3"/>
    <w:rsid w:val="002D0CA2"/>
    <w:rsid w:val="002D162C"/>
    <w:rsid w:val="002D2A33"/>
    <w:rsid w:val="002D2DC5"/>
    <w:rsid w:val="002D2FF7"/>
    <w:rsid w:val="002D3857"/>
    <w:rsid w:val="002D455C"/>
    <w:rsid w:val="002D48C9"/>
    <w:rsid w:val="002D61FD"/>
    <w:rsid w:val="002D6D3C"/>
    <w:rsid w:val="002D7574"/>
    <w:rsid w:val="002D75A2"/>
    <w:rsid w:val="002D7686"/>
    <w:rsid w:val="002D7E02"/>
    <w:rsid w:val="002E04F8"/>
    <w:rsid w:val="002E1261"/>
    <w:rsid w:val="002E19C8"/>
    <w:rsid w:val="002E1C78"/>
    <w:rsid w:val="002E208C"/>
    <w:rsid w:val="002E236E"/>
    <w:rsid w:val="002E2BF6"/>
    <w:rsid w:val="002E34A4"/>
    <w:rsid w:val="002E3F92"/>
    <w:rsid w:val="002E4947"/>
    <w:rsid w:val="002E4BD1"/>
    <w:rsid w:val="002E57E3"/>
    <w:rsid w:val="002E5C03"/>
    <w:rsid w:val="002E6F5C"/>
    <w:rsid w:val="002E7318"/>
    <w:rsid w:val="002E78C2"/>
    <w:rsid w:val="002E78DC"/>
    <w:rsid w:val="002F04CC"/>
    <w:rsid w:val="002F0EF4"/>
    <w:rsid w:val="002F12A8"/>
    <w:rsid w:val="002F1BAA"/>
    <w:rsid w:val="002F2122"/>
    <w:rsid w:val="002F295B"/>
    <w:rsid w:val="002F3005"/>
    <w:rsid w:val="002F356C"/>
    <w:rsid w:val="002F3D7C"/>
    <w:rsid w:val="002F40B2"/>
    <w:rsid w:val="002F45D9"/>
    <w:rsid w:val="002F4652"/>
    <w:rsid w:val="002F49F2"/>
    <w:rsid w:val="002F4BCA"/>
    <w:rsid w:val="002F5E97"/>
    <w:rsid w:val="002F5FEB"/>
    <w:rsid w:val="002F62C4"/>
    <w:rsid w:val="002F6994"/>
    <w:rsid w:val="003006D0"/>
    <w:rsid w:val="00300F02"/>
    <w:rsid w:val="0030134E"/>
    <w:rsid w:val="00301A31"/>
    <w:rsid w:val="00301B86"/>
    <w:rsid w:val="003029EC"/>
    <w:rsid w:val="00303F70"/>
    <w:rsid w:val="00304B05"/>
    <w:rsid w:val="0030525D"/>
    <w:rsid w:val="00305574"/>
    <w:rsid w:val="0030728D"/>
    <w:rsid w:val="00307404"/>
    <w:rsid w:val="00307904"/>
    <w:rsid w:val="003102E7"/>
    <w:rsid w:val="0031128E"/>
    <w:rsid w:val="003116C2"/>
    <w:rsid w:val="003132FA"/>
    <w:rsid w:val="003134B4"/>
    <w:rsid w:val="0031482A"/>
    <w:rsid w:val="00314BBE"/>
    <w:rsid w:val="0031585E"/>
    <w:rsid w:val="00316BC4"/>
    <w:rsid w:val="00316CBD"/>
    <w:rsid w:val="00317291"/>
    <w:rsid w:val="0031739D"/>
    <w:rsid w:val="003179CF"/>
    <w:rsid w:val="00317B99"/>
    <w:rsid w:val="00317CBF"/>
    <w:rsid w:val="003201F0"/>
    <w:rsid w:val="00320317"/>
    <w:rsid w:val="00320501"/>
    <w:rsid w:val="00320519"/>
    <w:rsid w:val="00320621"/>
    <w:rsid w:val="00320C8F"/>
    <w:rsid w:val="003211E2"/>
    <w:rsid w:val="003215E0"/>
    <w:rsid w:val="00321C09"/>
    <w:rsid w:val="003233B6"/>
    <w:rsid w:val="003237C3"/>
    <w:rsid w:val="003250A3"/>
    <w:rsid w:val="00325964"/>
    <w:rsid w:val="00326CEE"/>
    <w:rsid w:val="00327209"/>
    <w:rsid w:val="00327780"/>
    <w:rsid w:val="003308C7"/>
    <w:rsid w:val="0033132C"/>
    <w:rsid w:val="00331FEA"/>
    <w:rsid w:val="003320E8"/>
    <w:rsid w:val="003340B3"/>
    <w:rsid w:val="003344B8"/>
    <w:rsid w:val="003348FC"/>
    <w:rsid w:val="0033523E"/>
    <w:rsid w:val="00335467"/>
    <w:rsid w:val="00336633"/>
    <w:rsid w:val="003374D3"/>
    <w:rsid w:val="00341035"/>
    <w:rsid w:val="003425FF"/>
    <w:rsid w:val="00342BA3"/>
    <w:rsid w:val="003444C7"/>
    <w:rsid w:val="0034489E"/>
    <w:rsid w:val="00346907"/>
    <w:rsid w:val="0034744A"/>
    <w:rsid w:val="00347B37"/>
    <w:rsid w:val="00347C2E"/>
    <w:rsid w:val="00350222"/>
    <w:rsid w:val="00350BE4"/>
    <w:rsid w:val="00350E92"/>
    <w:rsid w:val="00351C8F"/>
    <w:rsid w:val="00351F9B"/>
    <w:rsid w:val="00352CC9"/>
    <w:rsid w:val="003538A5"/>
    <w:rsid w:val="00355413"/>
    <w:rsid w:val="00355845"/>
    <w:rsid w:val="00355EB5"/>
    <w:rsid w:val="00355EF7"/>
    <w:rsid w:val="00356302"/>
    <w:rsid w:val="00357754"/>
    <w:rsid w:val="00357E56"/>
    <w:rsid w:val="00360818"/>
    <w:rsid w:val="0036086A"/>
    <w:rsid w:val="00360CD6"/>
    <w:rsid w:val="0036115C"/>
    <w:rsid w:val="003612CA"/>
    <w:rsid w:val="00362050"/>
    <w:rsid w:val="00362DB6"/>
    <w:rsid w:val="0036308D"/>
    <w:rsid w:val="003636C1"/>
    <w:rsid w:val="00365222"/>
    <w:rsid w:val="00365E52"/>
    <w:rsid w:val="00370916"/>
    <w:rsid w:val="00370C84"/>
    <w:rsid w:val="003718FC"/>
    <w:rsid w:val="00372B39"/>
    <w:rsid w:val="003736D0"/>
    <w:rsid w:val="00373958"/>
    <w:rsid w:val="003756F8"/>
    <w:rsid w:val="003758F5"/>
    <w:rsid w:val="00375F24"/>
    <w:rsid w:val="00376D1C"/>
    <w:rsid w:val="00377C03"/>
    <w:rsid w:val="00377EBC"/>
    <w:rsid w:val="00381319"/>
    <w:rsid w:val="00381593"/>
    <w:rsid w:val="003817A5"/>
    <w:rsid w:val="003817F8"/>
    <w:rsid w:val="00383656"/>
    <w:rsid w:val="00383760"/>
    <w:rsid w:val="00383D9D"/>
    <w:rsid w:val="00383ED9"/>
    <w:rsid w:val="003845C9"/>
    <w:rsid w:val="0038615F"/>
    <w:rsid w:val="00386FF2"/>
    <w:rsid w:val="0038772F"/>
    <w:rsid w:val="003908E0"/>
    <w:rsid w:val="003909D5"/>
    <w:rsid w:val="00390C28"/>
    <w:rsid w:val="00391413"/>
    <w:rsid w:val="003917F8"/>
    <w:rsid w:val="00391D20"/>
    <w:rsid w:val="00392EF5"/>
    <w:rsid w:val="003933B4"/>
    <w:rsid w:val="003941F4"/>
    <w:rsid w:val="00395E48"/>
    <w:rsid w:val="003A04FF"/>
    <w:rsid w:val="003A0B53"/>
    <w:rsid w:val="003A20BD"/>
    <w:rsid w:val="003A21E8"/>
    <w:rsid w:val="003A2565"/>
    <w:rsid w:val="003A33F2"/>
    <w:rsid w:val="003A366C"/>
    <w:rsid w:val="003A392A"/>
    <w:rsid w:val="003A3ECC"/>
    <w:rsid w:val="003A52D5"/>
    <w:rsid w:val="003A57BE"/>
    <w:rsid w:val="003A5CC9"/>
    <w:rsid w:val="003A5E6B"/>
    <w:rsid w:val="003A5E9E"/>
    <w:rsid w:val="003A5FB4"/>
    <w:rsid w:val="003A6261"/>
    <w:rsid w:val="003A682E"/>
    <w:rsid w:val="003A76B8"/>
    <w:rsid w:val="003A7DED"/>
    <w:rsid w:val="003B04BA"/>
    <w:rsid w:val="003B088C"/>
    <w:rsid w:val="003B0A0E"/>
    <w:rsid w:val="003B129D"/>
    <w:rsid w:val="003B1AD8"/>
    <w:rsid w:val="003B1D8C"/>
    <w:rsid w:val="003B20B4"/>
    <w:rsid w:val="003B2662"/>
    <w:rsid w:val="003B3897"/>
    <w:rsid w:val="003B46B2"/>
    <w:rsid w:val="003B48B1"/>
    <w:rsid w:val="003B52DA"/>
    <w:rsid w:val="003B574E"/>
    <w:rsid w:val="003B5BFA"/>
    <w:rsid w:val="003B5F84"/>
    <w:rsid w:val="003B6281"/>
    <w:rsid w:val="003B6579"/>
    <w:rsid w:val="003B741C"/>
    <w:rsid w:val="003B742B"/>
    <w:rsid w:val="003B7561"/>
    <w:rsid w:val="003B75B0"/>
    <w:rsid w:val="003B790C"/>
    <w:rsid w:val="003C02E8"/>
    <w:rsid w:val="003C04CE"/>
    <w:rsid w:val="003C05BF"/>
    <w:rsid w:val="003C15A3"/>
    <w:rsid w:val="003C1683"/>
    <w:rsid w:val="003C1E83"/>
    <w:rsid w:val="003C2416"/>
    <w:rsid w:val="003C374B"/>
    <w:rsid w:val="003C37C4"/>
    <w:rsid w:val="003C3B8E"/>
    <w:rsid w:val="003C3DBD"/>
    <w:rsid w:val="003C56D6"/>
    <w:rsid w:val="003C5A8B"/>
    <w:rsid w:val="003C5B76"/>
    <w:rsid w:val="003C5C69"/>
    <w:rsid w:val="003C6535"/>
    <w:rsid w:val="003C6FC0"/>
    <w:rsid w:val="003C7F10"/>
    <w:rsid w:val="003D0A9E"/>
    <w:rsid w:val="003D0BFB"/>
    <w:rsid w:val="003D22FC"/>
    <w:rsid w:val="003D36BA"/>
    <w:rsid w:val="003D3A6C"/>
    <w:rsid w:val="003D3DCB"/>
    <w:rsid w:val="003D43CB"/>
    <w:rsid w:val="003D4749"/>
    <w:rsid w:val="003D4757"/>
    <w:rsid w:val="003D4989"/>
    <w:rsid w:val="003D4E15"/>
    <w:rsid w:val="003D5841"/>
    <w:rsid w:val="003D5F72"/>
    <w:rsid w:val="003D616E"/>
    <w:rsid w:val="003D72ED"/>
    <w:rsid w:val="003D741C"/>
    <w:rsid w:val="003D7FAC"/>
    <w:rsid w:val="003E021C"/>
    <w:rsid w:val="003E053A"/>
    <w:rsid w:val="003E1C56"/>
    <w:rsid w:val="003E2AB4"/>
    <w:rsid w:val="003E2F28"/>
    <w:rsid w:val="003E32D0"/>
    <w:rsid w:val="003E3F30"/>
    <w:rsid w:val="003E3F79"/>
    <w:rsid w:val="003E4E14"/>
    <w:rsid w:val="003E5376"/>
    <w:rsid w:val="003E5609"/>
    <w:rsid w:val="003E7132"/>
    <w:rsid w:val="003F0A20"/>
    <w:rsid w:val="003F1400"/>
    <w:rsid w:val="003F1CC2"/>
    <w:rsid w:val="003F284C"/>
    <w:rsid w:val="003F3CFF"/>
    <w:rsid w:val="003F4CCD"/>
    <w:rsid w:val="003F5420"/>
    <w:rsid w:val="003F55F7"/>
    <w:rsid w:val="003F5736"/>
    <w:rsid w:val="003F5E98"/>
    <w:rsid w:val="003F6B8F"/>
    <w:rsid w:val="003F6C04"/>
    <w:rsid w:val="003F6D06"/>
    <w:rsid w:val="003F709C"/>
    <w:rsid w:val="003F724F"/>
    <w:rsid w:val="003F7265"/>
    <w:rsid w:val="003F7DEB"/>
    <w:rsid w:val="003F7F40"/>
    <w:rsid w:val="004006D1"/>
    <w:rsid w:val="00400FC1"/>
    <w:rsid w:val="00401073"/>
    <w:rsid w:val="0040179F"/>
    <w:rsid w:val="0040262C"/>
    <w:rsid w:val="00402A36"/>
    <w:rsid w:val="004037F6"/>
    <w:rsid w:val="00403B55"/>
    <w:rsid w:val="00404061"/>
    <w:rsid w:val="00405605"/>
    <w:rsid w:val="004056C0"/>
    <w:rsid w:val="0040623F"/>
    <w:rsid w:val="00406A59"/>
    <w:rsid w:val="00407083"/>
    <w:rsid w:val="00407E49"/>
    <w:rsid w:val="00410296"/>
    <w:rsid w:val="004105F4"/>
    <w:rsid w:val="004110BD"/>
    <w:rsid w:val="004112F3"/>
    <w:rsid w:val="00412145"/>
    <w:rsid w:val="004125D9"/>
    <w:rsid w:val="00412A6E"/>
    <w:rsid w:val="00413032"/>
    <w:rsid w:val="00413E0F"/>
    <w:rsid w:val="0041465E"/>
    <w:rsid w:val="004146E3"/>
    <w:rsid w:val="00414E89"/>
    <w:rsid w:val="00415036"/>
    <w:rsid w:val="0041512B"/>
    <w:rsid w:val="00415859"/>
    <w:rsid w:val="00415C2E"/>
    <w:rsid w:val="00415FBF"/>
    <w:rsid w:val="00416983"/>
    <w:rsid w:val="004169CA"/>
    <w:rsid w:val="00417170"/>
    <w:rsid w:val="00420B3F"/>
    <w:rsid w:val="00421268"/>
    <w:rsid w:val="00422A81"/>
    <w:rsid w:val="004235E2"/>
    <w:rsid w:val="004242BC"/>
    <w:rsid w:val="004246E4"/>
    <w:rsid w:val="00425247"/>
    <w:rsid w:val="00425446"/>
    <w:rsid w:val="004257E7"/>
    <w:rsid w:val="00425B4C"/>
    <w:rsid w:val="00426139"/>
    <w:rsid w:val="00426912"/>
    <w:rsid w:val="00426FE6"/>
    <w:rsid w:val="00431E85"/>
    <w:rsid w:val="00432010"/>
    <w:rsid w:val="004323B7"/>
    <w:rsid w:val="00433086"/>
    <w:rsid w:val="00434181"/>
    <w:rsid w:val="004350F3"/>
    <w:rsid w:val="00435E51"/>
    <w:rsid w:val="00435EBE"/>
    <w:rsid w:val="00440E28"/>
    <w:rsid w:val="0044112A"/>
    <w:rsid w:val="00441BF6"/>
    <w:rsid w:val="004421EA"/>
    <w:rsid w:val="004423FF"/>
    <w:rsid w:val="00442F65"/>
    <w:rsid w:val="0044433A"/>
    <w:rsid w:val="004443C3"/>
    <w:rsid w:val="00444D7B"/>
    <w:rsid w:val="00445023"/>
    <w:rsid w:val="00445B6A"/>
    <w:rsid w:val="00445F28"/>
    <w:rsid w:val="00446320"/>
    <w:rsid w:val="0045008D"/>
    <w:rsid w:val="0045013C"/>
    <w:rsid w:val="00450AF5"/>
    <w:rsid w:val="00451496"/>
    <w:rsid w:val="0045188B"/>
    <w:rsid w:val="00451E2B"/>
    <w:rsid w:val="00451F7B"/>
    <w:rsid w:val="00452635"/>
    <w:rsid w:val="00452EC2"/>
    <w:rsid w:val="0045303D"/>
    <w:rsid w:val="00453107"/>
    <w:rsid w:val="00453B7D"/>
    <w:rsid w:val="00453DD1"/>
    <w:rsid w:val="00454BD5"/>
    <w:rsid w:val="004557EB"/>
    <w:rsid w:val="0045686D"/>
    <w:rsid w:val="00456B52"/>
    <w:rsid w:val="00456BA6"/>
    <w:rsid w:val="00457A7E"/>
    <w:rsid w:val="00457F15"/>
    <w:rsid w:val="00457F49"/>
    <w:rsid w:val="00461448"/>
    <w:rsid w:val="00462210"/>
    <w:rsid w:val="00462372"/>
    <w:rsid w:val="004637CA"/>
    <w:rsid w:val="00464B84"/>
    <w:rsid w:val="00466187"/>
    <w:rsid w:val="0046699D"/>
    <w:rsid w:val="004675A2"/>
    <w:rsid w:val="00467ED6"/>
    <w:rsid w:val="004709C3"/>
    <w:rsid w:val="00470AD4"/>
    <w:rsid w:val="004710D4"/>
    <w:rsid w:val="004719F6"/>
    <w:rsid w:val="00471A38"/>
    <w:rsid w:val="00472737"/>
    <w:rsid w:val="004740B5"/>
    <w:rsid w:val="00474868"/>
    <w:rsid w:val="00475191"/>
    <w:rsid w:val="0047568D"/>
    <w:rsid w:val="004758EC"/>
    <w:rsid w:val="00475A12"/>
    <w:rsid w:val="00475C96"/>
    <w:rsid w:val="00476513"/>
    <w:rsid w:val="0047660A"/>
    <w:rsid w:val="00476A31"/>
    <w:rsid w:val="0047775E"/>
    <w:rsid w:val="004809C8"/>
    <w:rsid w:val="00481447"/>
    <w:rsid w:val="00482EA8"/>
    <w:rsid w:val="00482FF7"/>
    <w:rsid w:val="0048330F"/>
    <w:rsid w:val="00486A74"/>
    <w:rsid w:val="00491225"/>
    <w:rsid w:val="0049139B"/>
    <w:rsid w:val="004913FE"/>
    <w:rsid w:val="0049140D"/>
    <w:rsid w:val="0049166D"/>
    <w:rsid w:val="00491BE8"/>
    <w:rsid w:val="004933B7"/>
    <w:rsid w:val="0049363A"/>
    <w:rsid w:val="0049382D"/>
    <w:rsid w:val="00494211"/>
    <w:rsid w:val="00494599"/>
    <w:rsid w:val="00494DFB"/>
    <w:rsid w:val="0049543C"/>
    <w:rsid w:val="00495601"/>
    <w:rsid w:val="00495FE8"/>
    <w:rsid w:val="0049643A"/>
    <w:rsid w:val="0049697B"/>
    <w:rsid w:val="00496AF2"/>
    <w:rsid w:val="004976DD"/>
    <w:rsid w:val="004A08B2"/>
    <w:rsid w:val="004A1445"/>
    <w:rsid w:val="004A17A7"/>
    <w:rsid w:val="004A17C3"/>
    <w:rsid w:val="004A19D9"/>
    <w:rsid w:val="004A1B7A"/>
    <w:rsid w:val="004A22AF"/>
    <w:rsid w:val="004A338A"/>
    <w:rsid w:val="004A4948"/>
    <w:rsid w:val="004A4CE6"/>
    <w:rsid w:val="004A4F79"/>
    <w:rsid w:val="004A4FCE"/>
    <w:rsid w:val="004A5121"/>
    <w:rsid w:val="004A5A02"/>
    <w:rsid w:val="004A622C"/>
    <w:rsid w:val="004A6496"/>
    <w:rsid w:val="004A6C3C"/>
    <w:rsid w:val="004A77ED"/>
    <w:rsid w:val="004B03D7"/>
    <w:rsid w:val="004B0A44"/>
    <w:rsid w:val="004B0AE8"/>
    <w:rsid w:val="004B0FE1"/>
    <w:rsid w:val="004B10A9"/>
    <w:rsid w:val="004B1412"/>
    <w:rsid w:val="004B22B9"/>
    <w:rsid w:val="004B3342"/>
    <w:rsid w:val="004B51C7"/>
    <w:rsid w:val="004B52D8"/>
    <w:rsid w:val="004B5F3F"/>
    <w:rsid w:val="004B633E"/>
    <w:rsid w:val="004B7045"/>
    <w:rsid w:val="004B71C1"/>
    <w:rsid w:val="004B754D"/>
    <w:rsid w:val="004C07C1"/>
    <w:rsid w:val="004C0B0C"/>
    <w:rsid w:val="004C0F28"/>
    <w:rsid w:val="004C1BC8"/>
    <w:rsid w:val="004C2907"/>
    <w:rsid w:val="004C2C46"/>
    <w:rsid w:val="004C4D21"/>
    <w:rsid w:val="004C4F6F"/>
    <w:rsid w:val="004C5395"/>
    <w:rsid w:val="004C5627"/>
    <w:rsid w:val="004C616D"/>
    <w:rsid w:val="004C79BD"/>
    <w:rsid w:val="004C7C24"/>
    <w:rsid w:val="004C7DF9"/>
    <w:rsid w:val="004D037F"/>
    <w:rsid w:val="004D07D2"/>
    <w:rsid w:val="004D111B"/>
    <w:rsid w:val="004D2A12"/>
    <w:rsid w:val="004D30DA"/>
    <w:rsid w:val="004D354A"/>
    <w:rsid w:val="004D42DC"/>
    <w:rsid w:val="004D480E"/>
    <w:rsid w:val="004D4A57"/>
    <w:rsid w:val="004D4B75"/>
    <w:rsid w:val="004D4EDD"/>
    <w:rsid w:val="004D4F3B"/>
    <w:rsid w:val="004D52FD"/>
    <w:rsid w:val="004D5671"/>
    <w:rsid w:val="004D5CC1"/>
    <w:rsid w:val="004D5E79"/>
    <w:rsid w:val="004D709B"/>
    <w:rsid w:val="004D70A3"/>
    <w:rsid w:val="004D7512"/>
    <w:rsid w:val="004D7949"/>
    <w:rsid w:val="004D7A3F"/>
    <w:rsid w:val="004D7ACB"/>
    <w:rsid w:val="004E0432"/>
    <w:rsid w:val="004E10DC"/>
    <w:rsid w:val="004E175C"/>
    <w:rsid w:val="004E1A9C"/>
    <w:rsid w:val="004E1E2B"/>
    <w:rsid w:val="004E2487"/>
    <w:rsid w:val="004E311F"/>
    <w:rsid w:val="004E334A"/>
    <w:rsid w:val="004E3B57"/>
    <w:rsid w:val="004E422A"/>
    <w:rsid w:val="004E4D80"/>
    <w:rsid w:val="004E541B"/>
    <w:rsid w:val="004E5522"/>
    <w:rsid w:val="004E6599"/>
    <w:rsid w:val="004E794E"/>
    <w:rsid w:val="004E7AB3"/>
    <w:rsid w:val="004E7F8D"/>
    <w:rsid w:val="004F0B3B"/>
    <w:rsid w:val="004F120C"/>
    <w:rsid w:val="004F153A"/>
    <w:rsid w:val="004F18D3"/>
    <w:rsid w:val="004F20A4"/>
    <w:rsid w:val="004F44CA"/>
    <w:rsid w:val="004F5419"/>
    <w:rsid w:val="004F5901"/>
    <w:rsid w:val="004F6C42"/>
    <w:rsid w:val="004F78B2"/>
    <w:rsid w:val="00500200"/>
    <w:rsid w:val="005020B4"/>
    <w:rsid w:val="00502110"/>
    <w:rsid w:val="00502881"/>
    <w:rsid w:val="005029C2"/>
    <w:rsid w:val="00503600"/>
    <w:rsid w:val="00504D71"/>
    <w:rsid w:val="00505E47"/>
    <w:rsid w:val="00506317"/>
    <w:rsid w:val="005074B8"/>
    <w:rsid w:val="00507763"/>
    <w:rsid w:val="00507765"/>
    <w:rsid w:val="005107B0"/>
    <w:rsid w:val="00511360"/>
    <w:rsid w:val="005114F4"/>
    <w:rsid w:val="00511520"/>
    <w:rsid w:val="00511CB3"/>
    <w:rsid w:val="00511D84"/>
    <w:rsid w:val="00511DFC"/>
    <w:rsid w:val="00511EFE"/>
    <w:rsid w:val="005123CF"/>
    <w:rsid w:val="0051281C"/>
    <w:rsid w:val="00512A2D"/>
    <w:rsid w:val="005132B7"/>
    <w:rsid w:val="00513FBC"/>
    <w:rsid w:val="005159D5"/>
    <w:rsid w:val="00515B75"/>
    <w:rsid w:val="00515C4F"/>
    <w:rsid w:val="00516264"/>
    <w:rsid w:val="00516D8B"/>
    <w:rsid w:val="005172CE"/>
    <w:rsid w:val="005178A3"/>
    <w:rsid w:val="005200BE"/>
    <w:rsid w:val="005203E4"/>
    <w:rsid w:val="005204FB"/>
    <w:rsid w:val="0052050A"/>
    <w:rsid w:val="00522C61"/>
    <w:rsid w:val="00523555"/>
    <w:rsid w:val="00523B78"/>
    <w:rsid w:val="0052425C"/>
    <w:rsid w:val="00524C30"/>
    <w:rsid w:val="00525C58"/>
    <w:rsid w:val="00527C1A"/>
    <w:rsid w:val="0053006F"/>
    <w:rsid w:val="00531CEA"/>
    <w:rsid w:val="00532601"/>
    <w:rsid w:val="005333CB"/>
    <w:rsid w:val="0053350A"/>
    <w:rsid w:val="00533771"/>
    <w:rsid w:val="00533BE3"/>
    <w:rsid w:val="00533EFD"/>
    <w:rsid w:val="005347D5"/>
    <w:rsid w:val="00534C8E"/>
    <w:rsid w:val="00535331"/>
    <w:rsid w:val="0053556A"/>
    <w:rsid w:val="0053578F"/>
    <w:rsid w:val="005372F2"/>
    <w:rsid w:val="0053746A"/>
    <w:rsid w:val="005402D9"/>
    <w:rsid w:val="00540E35"/>
    <w:rsid w:val="00541339"/>
    <w:rsid w:val="00542F68"/>
    <w:rsid w:val="00543ED7"/>
    <w:rsid w:val="00544EA9"/>
    <w:rsid w:val="005452A8"/>
    <w:rsid w:val="00546408"/>
    <w:rsid w:val="00546783"/>
    <w:rsid w:val="00546B96"/>
    <w:rsid w:val="00550C7F"/>
    <w:rsid w:val="00550CB1"/>
    <w:rsid w:val="00551922"/>
    <w:rsid w:val="005536B4"/>
    <w:rsid w:val="00553BD4"/>
    <w:rsid w:val="00554F5A"/>
    <w:rsid w:val="00555037"/>
    <w:rsid w:val="00555577"/>
    <w:rsid w:val="005556B0"/>
    <w:rsid w:val="0055589B"/>
    <w:rsid w:val="00557C93"/>
    <w:rsid w:val="00560F3C"/>
    <w:rsid w:val="005622E1"/>
    <w:rsid w:val="0056286E"/>
    <w:rsid w:val="00563F1A"/>
    <w:rsid w:val="0056404C"/>
    <w:rsid w:val="00564DE2"/>
    <w:rsid w:val="00566F07"/>
    <w:rsid w:val="00567871"/>
    <w:rsid w:val="00571208"/>
    <w:rsid w:val="0057134E"/>
    <w:rsid w:val="0057162F"/>
    <w:rsid w:val="0057191A"/>
    <w:rsid w:val="00571AB6"/>
    <w:rsid w:val="00572655"/>
    <w:rsid w:val="0057292C"/>
    <w:rsid w:val="00572E38"/>
    <w:rsid w:val="00573053"/>
    <w:rsid w:val="00573299"/>
    <w:rsid w:val="005732A5"/>
    <w:rsid w:val="00573D47"/>
    <w:rsid w:val="005741FC"/>
    <w:rsid w:val="005764F0"/>
    <w:rsid w:val="005801CD"/>
    <w:rsid w:val="005823EE"/>
    <w:rsid w:val="00582413"/>
    <w:rsid w:val="00582BD3"/>
    <w:rsid w:val="005836B7"/>
    <w:rsid w:val="00583F6D"/>
    <w:rsid w:val="00585229"/>
    <w:rsid w:val="0058541D"/>
    <w:rsid w:val="00585EC3"/>
    <w:rsid w:val="005866F2"/>
    <w:rsid w:val="005870A4"/>
    <w:rsid w:val="00587448"/>
    <w:rsid w:val="00587527"/>
    <w:rsid w:val="005876AF"/>
    <w:rsid w:val="005900B6"/>
    <w:rsid w:val="00591B1B"/>
    <w:rsid w:val="00591F0D"/>
    <w:rsid w:val="00593187"/>
    <w:rsid w:val="005931D8"/>
    <w:rsid w:val="0059353B"/>
    <w:rsid w:val="00593F72"/>
    <w:rsid w:val="00594002"/>
    <w:rsid w:val="0059493F"/>
    <w:rsid w:val="005951D0"/>
    <w:rsid w:val="00595FD4"/>
    <w:rsid w:val="005963D9"/>
    <w:rsid w:val="005967A0"/>
    <w:rsid w:val="00596E35"/>
    <w:rsid w:val="00596E62"/>
    <w:rsid w:val="00597CFE"/>
    <w:rsid w:val="005A004F"/>
    <w:rsid w:val="005A06D1"/>
    <w:rsid w:val="005A181D"/>
    <w:rsid w:val="005A1A70"/>
    <w:rsid w:val="005A1D07"/>
    <w:rsid w:val="005A2271"/>
    <w:rsid w:val="005A33FC"/>
    <w:rsid w:val="005A373E"/>
    <w:rsid w:val="005A4011"/>
    <w:rsid w:val="005A4CD9"/>
    <w:rsid w:val="005A4EED"/>
    <w:rsid w:val="005A4F7E"/>
    <w:rsid w:val="005A5961"/>
    <w:rsid w:val="005A6068"/>
    <w:rsid w:val="005A6185"/>
    <w:rsid w:val="005A6214"/>
    <w:rsid w:val="005A63C0"/>
    <w:rsid w:val="005A7745"/>
    <w:rsid w:val="005A77DC"/>
    <w:rsid w:val="005B059C"/>
    <w:rsid w:val="005B1C0F"/>
    <w:rsid w:val="005B267C"/>
    <w:rsid w:val="005B31DA"/>
    <w:rsid w:val="005B3468"/>
    <w:rsid w:val="005B60D9"/>
    <w:rsid w:val="005B6E40"/>
    <w:rsid w:val="005C009C"/>
    <w:rsid w:val="005C04CD"/>
    <w:rsid w:val="005C0594"/>
    <w:rsid w:val="005C1FB1"/>
    <w:rsid w:val="005C1FEC"/>
    <w:rsid w:val="005C24F1"/>
    <w:rsid w:val="005C2E02"/>
    <w:rsid w:val="005C2F3C"/>
    <w:rsid w:val="005C3106"/>
    <w:rsid w:val="005C3118"/>
    <w:rsid w:val="005C3AAA"/>
    <w:rsid w:val="005C4112"/>
    <w:rsid w:val="005C4178"/>
    <w:rsid w:val="005C5F7C"/>
    <w:rsid w:val="005C608E"/>
    <w:rsid w:val="005C60B5"/>
    <w:rsid w:val="005C6651"/>
    <w:rsid w:val="005C6A62"/>
    <w:rsid w:val="005C7019"/>
    <w:rsid w:val="005D091B"/>
    <w:rsid w:val="005D12A2"/>
    <w:rsid w:val="005D2A98"/>
    <w:rsid w:val="005D2E75"/>
    <w:rsid w:val="005D3A73"/>
    <w:rsid w:val="005D54BB"/>
    <w:rsid w:val="005D5548"/>
    <w:rsid w:val="005D62E5"/>
    <w:rsid w:val="005D6338"/>
    <w:rsid w:val="005D6692"/>
    <w:rsid w:val="005D671B"/>
    <w:rsid w:val="005D68B3"/>
    <w:rsid w:val="005D72AD"/>
    <w:rsid w:val="005D74F3"/>
    <w:rsid w:val="005D78B0"/>
    <w:rsid w:val="005E1DD0"/>
    <w:rsid w:val="005E1F0E"/>
    <w:rsid w:val="005E3237"/>
    <w:rsid w:val="005E3761"/>
    <w:rsid w:val="005E422B"/>
    <w:rsid w:val="005E443A"/>
    <w:rsid w:val="005E495D"/>
    <w:rsid w:val="005E4986"/>
    <w:rsid w:val="005E57DC"/>
    <w:rsid w:val="005E5BC4"/>
    <w:rsid w:val="005E6203"/>
    <w:rsid w:val="005E69E1"/>
    <w:rsid w:val="005E6D4A"/>
    <w:rsid w:val="005F023D"/>
    <w:rsid w:val="005F029C"/>
    <w:rsid w:val="005F20AB"/>
    <w:rsid w:val="005F212C"/>
    <w:rsid w:val="005F2254"/>
    <w:rsid w:val="005F250F"/>
    <w:rsid w:val="005F33C1"/>
    <w:rsid w:val="005F33C5"/>
    <w:rsid w:val="005F385B"/>
    <w:rsid w:val="005F4856"/>
    <w:rsid w:val="005F4E4D"/>
    <w:rsid w:val="00600380"/>
    <w:rsid w:val="0060056A"/>
    <w:rsid w:val="006019BE"/>
    <w:rsid w:val="006019FF"/>
    <w:rsid w:val="0060265C"/>
    <w:rsid w:val="00602A9E"/>
    <w:rsid w:val="0060574F"/>
    <w:rsid w:val="00605817"/>
    <w:rsid w:val="00605CD2"/>
    <w:rsid w:val="00605D1C"/>
    <w:rsid w:val="006061C3"/>
    <w:rsid w:val="00607058"/>
    <w:rsid w:val="00607221"/>
    <w:rsid w:val="00607C54"/>
    <w:rsid w:val="006101F2"/>
    <w:rsid w:val="006108C3"/>
    <w:rsid w:val="00610C85"/>
    <w:rsid w:val="0061240E"/>
    <w:rsid w:val="00612681"/>
    <w:rsid w:val="00612CA5"/>
    <w:rsid w:val="00613170"/>
    <w:rsid w:val="00613433"/>
    <w:rsid w:val="00613680"/>
    <w:rsid w:val="006140DE"/>
    <w:rsid w:val="00614A37"/>
    <w:rsid w:val="00614B14"/>
    <w:rsid w:val="00614F74"/>
    <w:rsid w:val="00616C72"/>
    <w:rsid w:val="00617766"/>
    <w:rsid w:val="00617B4D"/>
    <w:rsid w:val="00622054"/>
    <w:rsid w:val="0062276F"/>
    <w:rsid w:val="006228A7"/>
    <w:rsid w:val="00622B30"/>
    <w:rsid w:val="006230F1"/>
    <w:rsid w:val="0062386D"/>
    <w:rsid w:val="00623EB4"/>
    <w:rsid w:val="00623EED"/>
    <w:rsid w:val="00624141"/>
    <w:rsid w:val="006242D4"/>
    <w:rsid w:val="0062503C"/>
    <w:rsid w:val="006267F6"/>
    <w:rsid w:val="0062721B"/>
    <w:rsid w:val="006272A5"/>
    <w:rsid w:val="00627893"/>
    <w:rsid w:val="00631139"/>
    <w:rsid w:val="00631DF1"/>
    <w:rsid w:val="006326FB"/>
    <w:rsid w:val="00632ACF"/>
    <w:rsid w:val="006355FD"/>
    <w:rsid w:val="006358BE"/>
    <w:rsid w:val="00635A0B"/>
    <w:rsid w:val="00637233"/>
    <w:rsid w:val="006378A6"/>
    <w:rsid w:val="006406C7"/>
    <w:rsid w:val="00640F8A"/>
    <w:rsid w:val="00641880"/>
    <w:rsid w:val="0064268A"/>
    <w:rsid w:val="00642DCF"/>
    <w:rsid w:val="00643927"/>
    <w:rsid w:val="00643D93"/>
    <w:rsid w:val="0064474C"/>
    <w:rsid w:val="00645B28"/>
    <w:rsid w:val="00646A61"/>
    <w:rsid w:val="006478B6"/>
    <w:rsid w:val="0064795F"/>
    <w:rsid w:val="006479C2"/>
    <w:rsid w:val="006479EB"/>
    <w:rsid w:val="00647AC9"/>
    <w:rsid w:val="006500E3"/>
    <w:rsid w:val="00650152"/>
    <w:rsid w:val="006502AD"/>
    <w:rsid w:val="0065208A"/>
    <w:rsid w:val="006529E4"/>
    <w:rsid w:val="00652D19"/>
    <w:rsid w:val="006534C6"/>
    <w:rsid w:val="0065413B"/>
    <w:rsid w:val="006548B9"/>
    <w:rsid w:val="00654E23"/>
    <w:rsid w:val="00655041"/>
    <w:rsid w:val="00655212"/>
    <w:rsid w:val="00655767"/>
    <w:rsid w:val="00655AF4"/>
    <w:rsid w:val="00656AB6"/>
    <w:rsid w:val="0065712B"/>
    <w:rsid w:val="006573C7"/>
    <w:rsid w:val="00657849"/>
    <w:rsid w:val="00657AAD"/>
    <w:rsid w:val="00661AC3"/>
    <w:rsid w:val="0066302E"/>
    <w:rsid w:val="006631F6"/>
    <w:rsid w:val="006633CE"/>
    <w:rsid w:val="0066354D"/>
    <w:rsid w:val="00663565"/>
    <w:rsid w:val="006635C4"/>
    <w:rsid w:val="00663E74"/>
    <w:rsid w:val="0066411C"/>
    <w:rsid w:val="0066436F"/>
    <w:rsid w:val="0066628B"/>
    <w:rsid w:val="006665BC"/>
    <w:rsid w:val="00666789"/>
    <w:rsid w:val="00666DF3"/>
    <w:rsid w:val="00667C43"/>
    <w:rsid w:val="00670764"/>
    <w:rsid w:val="006716A9"/>
    <w:rsid w:val="00671AB5"/>
    <w:rsid w:val="00672C82"/>
    <w:rsid w:val="006732E4"/>
    <w:rsid w:val="0067380D"/>
    <w:rsid w:val="006738EA"/>
    <w:rsid w:val="00673EF4"/>
    <w:rsid w:val="00674AA8"/>
    <w:rsid w:val="00674C6D"/>
    <w:rsid w:val="00675322"/>
    <w:rsid w:val="00675E77"/>
    <w:rsid w:val="00676471"/>
    <w:rsid w:val="006769BD"/>
    <w:rsid w:val="00676A6B"/>
    <w:rsid w:val="00676E2F"/>
    <w:rsid w:val="00677619"/>
    <w:rsid w:val="00680F7F"/>
    <w:rsid w:val="00681D5E"/>
    <w:rsid w:val="0068328F"/>
    <w:rsid w:val="006835C1"/>
    <w:rsid w:val="00683886"/>
    <w:rsid w:val="0068497D"/>
    <w:rsid w:val="00685422"/>
    <w:rsid w:val="00685930"/>
    <w:rsid w:val="00685FA4"/>
    <w:rsid w:val="00685FD2"/>
    <w:rsid w:val="00686ABC"/>
    <w:rsid w:val="00687D0C"/>
    <w:rsid w:val="00687E70"/>
    <w:rsid w:val="0069083B"/>
    <w:rsid w:val="00691E4E"/>
    <w:rsid w:val="00694D2C"/>
    <w:rsid w:val="006953A7"/>
    <w:rsid w:val="00695B23"/>
    <w:rsid w:val="006966C5"/>
    <w:rsid w:val="006967F7"/>
    <w:rsid w:val="00696A5E"/>
    <w:rsid w:val="00696A66"/>
    <w:rsid w:val="0069703C"/>
    <w:rsid w:val="006977C5"/>
    <w:rsid w:val="006A006E"/>
    <w:rsid w:val="006A0457"/>
    <w:rsid w:val="006A0C64"/>
    <w:rsid w:val="006A2DEB"/>
    <w:rsid w:val="006A2E9A"/>
    <w:rsid w:val="006A2EF4"/>
    <w:rsid w:val="006A4943"/>
    <w:rsid w:val="006A4C1B"/>
    <w:rsid w:val="006A6331"/>
    <w:rsid w:val="006A750B"/>
    <w:rsid w:val="006B01B9"/>
    <w:rsid w:val="006B0594"/>
    <w:rsid w:val="006B06E7"/>
    <w:rsid w:val="006B1730"/>
    <w:rsid w:val="006B1EF4"/>
    <w:rsid w:val="006B26A9"/>
    <w:rsid w:val="006B29D8"/>
    <w:rsid w:val="006B2A9E"/>
    <w:rsid w:val="006B36DF"/>
    <w:rsid w:val="006B3761"/>
    <w:rsid w:val="006B3BC4"/>
    <w:rsid w:val="006B5384"/>
    <w:rsid w:val="006B58C4"/>
    <w:rsid w:val="006B5B67"/>
    <w:rsid w:val="006B745F"/>
    <w:rsid w:val="006C02A5"/>
    <w:rsid w:val="006C0802"/>
    <w:rsid w:val="006C0EF8"/>
    <w:rsid w:val="006C120E"/>
    <w:rsid w:val="006C13DF"/>
    <w:rsid w:val="006C1926"/>
    <w:rsid w:val="006C1C77"/>
    <w:rsid w:val="006C2211"/>
    <w:rsid w:val="006C22AA"/>
    <w:rsid w:val="006C258F"/>
    <w:rsid w:val="006C306A"/>
    <w:rsid w:val="006C4924"/>
    <w:rsid w:val="006C5171"/>
    <w:rsid w:val="006C5183"/>
    <w:rsid w:val="006C5D54"/>
    <w:rsid w:val="006C68C6"/>
    <w:rsid w:val="006C6FF7"/>
    <w:rsid w:val="006C786A"/>
    <w:rsid w:val="006C7B0D"/>
    <w:rsid w:val="006D0BB0"/>
    <w:rsid w:val="006D1773"/>
    <w:rsid w:val="006D18CA"/>
    <w:rsid w:val="006D2E3A"/>
    <w:rsid w:val="006D3570"/>
    <w:rsid w:val="006D3C37"/>
    <w:rsid w:val="006D4E7E"/>
    <w:rsid w:val="006D5D58"/>
    <w:rsid w:val="006D5F49"/>
    <w:rsid w:val="006D6782"/>
    <w:rsid w:val="006D774C"/>
    <w:rsid w:val="006D7AD7"/>
    <w:rsid w:val="006E09ED"/>
    <w:rsid w:val="006E0E18"/>
    <w:rsid w:val="006E0FE5"/>
    <w:rsid w:val="006E1287"/>
    <w:rsid w:val="006E1EB9"/>
    <w:rsid w:val="006E3760"/>
    <w:rsid w:val="006E58C7"/>
    <w:rsid w:val="006E61D1"/>
    <w:rsid w:val="006E6B4B"/>
    <w:rsid w:val="006F0E79"/>
    <w:rsid w:val="006F185A"/>
    <w:rsid w:val="006F19D9"/>
    <w:rsid w:val="006F1AF5"/>
    <w:rsid w:val="006F1E05"/>
    <w:rsid w:val="006F259B"/>
    <w:rsid w:val="006F2CEB"/>
    <w:rsid w:val="006F3999"/>
    <w:rsid w:val="006F39FB"/>
    <w:rsid w:val="006F3EB8"/>
    <w:rsid w:val="006F568F"/>
    <w:rsid w:val="006F622C"/>
    <w:rsid w:val="006F7BC1"/>
    <w:rsid w:val="006F7BE0"/>
    <w:rsid w:val="00700BF4"/>
    <w:rsid w:val="00701106"/>
    <w:rsid w:val="007013CA"/>
    <w:rsid w:val="00702968"/>
    <w:rsid w:val="00703268"/>
    <w:rsid w:val="00703BD1"/>
    <w:rsid w:val="00704289"/>
    <w:rsid w:val="00704E4B"/>
    <w:rsid w:val="007058F0"/>
    <w:rsid w:val="00705DAD"/>
    <w:rsid w:val="00705F08"/>
    <w:rsid w:val="00706390"/>
    <w:rsid w:val="007066CC"/>
    <w:rsid w:val="00706CC2"/>
    <w:rsid w:val="00706F00"/>
    <w:rsid w:val="00707010"/>
    <w:rsid w:val="00710404"/>
    <w:rsid w:val="00710844"/>
    <w:rsid w:val="00711005"/>
    <w:rsid w:val="00711574"/>
    <w:rsid w:val="007121E6"/>
    <w:rsid w:val="007123DD"/>
    <w:rsid w:val="00712484"/>
    <w:rsid w:val="0071326F"/>
    <w:rsid w:val="007135D8"/>
    <w:rsid w:val="00714AD0"/>
    <w:rsid w:val="00714B3D"/>
    <w:rsid w:val="00715057"/>
    <w:rsid w:val="00715683"/>
    <w:rsid w:val="007163B1"/>
    <w:rsid w:val="0071698D"/>
    <w:rsid w:val="00721B00"/>
    <w:rsid w:val="007237C8"/>
    <w:rsid w:val="007237ED"/>
    <w:rsid w:val="00723B52"/>
    <w:rsid w:val="00723ED5"/>
    <w:rsid w:val="00723F07"/>
    <w:rsid w:val="00724500"/>
    <w:rsid w:val="00725458"/>
    <w:rsid w:val="00725929"/>
    <w:rsid w:val="00725B06"/>
    <w:rsid w:val="00726A8E"/>
    <w:rsid w:val="007273E4"/>
    <w:rsid w:val="00727DEB"/>
    <w:rsid w:val="007301AF"/>
    <w:rsid w:val="007301C1"/>
    <w:rsid w:val="007306B4"/>
    <w:rsid w:val="00730AEB"/>
    <w:rsid w:val="007313F0"/>
    <w:rsid w:val="007316D0"/>
    <w:rsid w:val="007317F0"/>
    <w:rsid w:val="007322DB"/>
    <w:rsid w:val="00734C62"/>
    <w:rsid w:val="00734E84"/>
    <w:rsid w:val="00735713"/>
    <w:rsid w:val="00737486"/>
    <w:rsid w:val="00737CF4"/>
    <w:rsid w:val="007404ED"/>
    <w:rsid w:val="0074060A"/>
    <w:rsid w:val="0074093C"/>
    <w:rsid w:val="00741498"/>
    <w:rsid w:val="00741787"/>
    <w:rsid w:val="00741B3F"/>
    <w:rsid w:val="00741D42"/>
    <w:rsid w:val="00742F2C"/>
    <w:rsid w:val="007430A6"/>
    <w:rsid w:val="007435C5"/>
    <w:rsid w:val="0074394D"/>
    <w:rsid w:val="00744025"/>
    <w:rsid w:val="007452A7"/>
    <w:rsid w:val="0074535A"/>
    <w:rsid w:val="0074632C"/>
    <w:rsid w:val="00746AAA"/>
    <w:rsid w:val="0074767A"/>
    <w:rsid w:val="0075042A"/>
    <w:rsid w:val="0075076D"/>
    <w:rsid w:val="00750DC6"/>
    <w:rsid w:val="00752530"/>
    <w:rsid w:val="00752766"/>
    <w:rsid w:val="00753136"/>
    <w:rsid w:val="007537B5"/>
    <w:rsid w:val="00753962"/>
    <w:rsid w:val="00753BFC"/>
    <w:rsid w:val="00753F6D"/>
    <w:rsid w:val="00754704"/>
    <w:rsid w:val="00755D44"/>
    <w:rsid w:val="00756972"/>
    <w:rsid w:val="00757972"/>
    <w:rsid w:val="0076053B"/>
    <w:rsid w:val="007608E9"/>
    <w:rsid w:val="00760977"/>
    <w:rsid w:val="00761699"/>
    <w:rsid w:val="00762B3E"/>
    <w:rsid w:val="007630D4"/>
    <w:rsid w:val="007632B2"/>
    <w:rsid w:val="00763C79"/>
    <w:rsid w:val="007658E1"/>
    <w:rsid w:val="00765C2D"/>
    <w:rsid w:val="0076645F"/>
    <w:rsid w:val="0077011E"/>
    <w:rsid w:val="00772185"/>
    <w:rsid w:val="0077241D"/>
    <w:rsid w:val="00772523"/>
    <w:rsid w:val="007729CF"/>
    <w:rsid w:val="0077364C"/>
    <w:rsid w:val="00773779"/>
    <w:rsid w:val="00774F09"/>
    <w:rsid w:val="00775EBE"/>
    <w:rsid w:val="0077678F"/>
    <w:rsid w:val="007771B7"/>
    <w:rsid w:val="00777BEF"/>
    <w:rsid w:val="00781346"/>
    <w:rsid w:val="0078135A"/>
    <w:rsid w:val="00781F5A"/>
    <w:rsid w:val="00782192"/>
    <w:rsid w:val="00782C0A"/>
    <w:rsid w:val="00782DEC"/>
    <w:rsid w:val="00783E47"/>
    <w:rsid w:val="007841B7"/>
    <w:rsid w:val="007856BB"/>
    <w:rsid w:val="00786032"/>
    <w:rsid w:val="0078681C"/>
    <w:rsid w:val="00786A6C"/>
    <w:rsid w:val="00786ABA"/>
    <w:rsid w:val="00791510"/>
    <w:rsid w:val="00792B26"/>
    <w:rsid w:val="00792D8D"/>
    <w:rsid w:val="0079397A"/>
    <w:rsid w:val="00793B8A"/>
    <w:rsid w:val="007942AC"/>
    <w:rsid w:val="007943AE"/>
    <w:rsid w:val="00794733"/>
    <w:rsid w:val="00794B70"/>
    <w:rsid w:val="00795530"/>
    <w:rsid w:val="007964EC"/>
    <w:rsid w:val="00796CED"/>
    <w:rsid w:val="00797BA6"/>
    <w:rsid w:val="00797D97"/>
    <w:rsid w:val="007A0517"/>
    <w:rsid w:val="007A0ADC"/>
    <w:rsid w:val="007A1A49"/>
    <w:rsid w:val="007A1DDF"/>
    <w:rsid w:val="007A1FB0"/>
    <w:rsid w:val="007A54CD"/>
    <w:rsid w:val="007A5842"/>
    <w:rsid w:val="007A58BD"/>
    <w:rsid w:val="007A592C"/>
    <w:rsid w:val="007A5D2F"/>
    <w:rsid w:val="007A5FA1"/>
    <w:rsid w:val="007A70F5"/>
    <w:rsid w:val="007A7345"/>
    <w:rsid w:val="007B0E97"/>
    <w:rsid w:val="007B128B"/>
    <w:rsid w:val="007B26FE"/>
    <w:rsid w:val="007B28A8"/>
    <w:rsid w:val="007B315E"/>
    <w:rsid w:val="007B3607"/>
    <w:rsid w:val="007B4468"/>
    <w:rsid w:val="007B44BD"/>
    <w:rsid w:val="007B56FA"/>
    <w:rsid w:val="007B5A39"/>
    <w:rsid w:val="007B79F4"/>
    <w:rsid w:val="007C1E65"/>
    <w:rsid w:val="007C1E86"/>
    <w:rsid w:val="007C1F89"/>
    <w:rsid w:val="007C4BFA"/>
    <w:rsid w:val="007C5A94"/>
    <w:rsid w:val="007C6160"/>
    <w:rsid w:val="007D0335"/>
    <w:rsid w:val="007D08C5"/>
    <w:rsid w:val="007D30BC"/>
    <w:rsid w:val="007D32E1"/>
    <w:rsid w:val="007D45AF"/>
    <w:rsid w:val="007D56CC"/>
    <w:rsid w:val="007D5A98"/>
    <w:rsid w:val="007D5E9D"/>
    <w:rsid w:val="007D6950"/>
    <w:rsid w:val="007D6BFB"/>
    <w:rsid w:val="007D6FA1"/>
    <w:rsid w:val="007D714A"/>
    <w:rsid w:val="007D7DF7"/>
    <w:rsid w:val="007E06E7"/>
    <w:rsid w:val="007E0C57"/>
    <w:rsid w:val="007E0FB7"/>
    <w:rsid w:val="007E131F"/>
    <w:rsid w:val="007E13BF"/>
    <w:rsid w:val="007E17DF"/>
    <w:rsid w:val="007E187A"/>
    <w:rsid w:val="007E3555"/>
    <w:rsid w:val="007E3EE5"/>
    <w:rsid w:val="007E4FD7"/>
    <w:rsid w:val="007E6C6A"/>
    <w:rsid w:val="007E78F1"/>
    <w:rsid w:val="007E7BC7"/>
    <w:rsid w:val="007F0625"/>
    <w:rsid w:val="007F092D"/>
    <w:rsid w:val="007F094D"/>
    <w:rsid w:val="007F15B5"/>
    <w:rsid w:val="007F229F"/>
    <w:rsid w:val="007F478B"/>
    <w:rsid w:val="007F48D0"/>
    <w:rsid w:val="007F5FF5"/>
    <w:rsid w:val="007F64DF"/>
    <w:rsid w:val="007F7168"/>
    <w:rsid w:val="00800BFC"/>
    <w:rsid w:val="008012BC"/>
    <w:rsid w:val="008015D0"/>
    <w:rsid w:val="00801C9F"/>
    <w:rsid w:val="0080465E"/>
    <w:rsid w:val="0080522F"/>
    <w:rsid w:val="008054E9"/>
    <w:rsid w:val="00806A3D"/>
    <w:rsid w:val="008076DF"/>
    <w:rsid w:val="00807C68"/>
    <w:rsid w:val="00807DED"/>
    <w:rsid w:val="00810B20"/>
    <w:rsid w:val="008116AC"/>
    <w:rsid w:val="008116FC"/>
    <w:rsid w:val="008119D0"/>
    <w:rsid w:val="008122FE"/>
    <w:rsid w:val="008124B6"/>
    <w:rsid w:val="00812DBE"/>
    <w:rsid w:val="00813462"/>
    <w:rsid w:val="00813497"/>
    <w:rsid w:val="008169A5"/>
    <w:rsid w:val="00816B69"/>
    <w:rsid w:val="008201BF"/>
    <w:rsid w:val="00820B17"/>
    <w:rsid w:val="00820EAA"/>
    <w:rsid w:val="008213EE"/>
    <w:rsid w:val="00821732"/>
    <w:rsid w:val="0082196C"/>
    <w:rsid w:val="008219CF"/>
    <w:rsid w:val="00821A0D"/>
    <w:rsid w:val="00822744"/>
    <w:rsid w:val="0082342F"/>
    <w:rsid w:val="00823818"/>
    <w:rsid w:val="00823F56"/>
    <w:rsid w:val="008241F1"/>
    <w:rsid w:val="008246E2"/>
    <w:rsid w:val="008249CD"/>
    <w:rsid w:val="00825659"/>
    <w:rsid w:val="00825A02"/>
    <w:rsid w:val="00826277"/>
    <w:rsid w:val="008269A6"/>
    <w:rsid w:val="00826E89"/>
    <w:rsid w:val="00827236"/>
    <w:rsid w:val="00827B86"/>
    <w:rsid w:val="008319B1"/>
    <w:rsid w:val="00831A54"/>
    <w:rsid w:val="00831F09"/>
    <w:rsid w:val="0083230F"/>
    <w:rsid w:val="00833934"/>
    <w:rsid w:val="00833DF6"/>
    <w:rsid w:val="008342A3"/>
    <w:rsid w:val="00834AA8"/>
    <w:rsid w:val="00835081"/>
    <w:rsid w:val="00836D18"/>
    <w:rsid w:val="008372DF"/>
    <w:rsid w:val="00837944"/>
    <w:rsid w:val="00837B50"/>
    <w:rsid w:val="00837D89"/>
    <w:rsid w:val="00837EDA"/>
    <w:rsid w:val="008418C0"/>
    <w:rsid w:val="008429C7"/>
    <w:rsid w:val="008435FA"/>
    <w:rsid w:val="008448E2"/>
    <w:rsid w:val="008454D0"/>
    <w:rsid w:val="00845C06"/>
    <w:rsid w:val="00846505"/>
    <w:rsid w:val="008465EB"/>
    <w:rsid w:val="00847399"/>
    <w:rsid w:val="008506F0"/>
    <w:rsid w:val="00851ED3"/>
    <w:rsid w:val="00852272"/>
    <w:rsid w:val="00852B06"/>
    <w:rsid w:val="0085368F"/>
    <w:rsid w:val="00853750"/>
    <w:rsid w:val="00853816"/>
    <w:rsid w:val="00853E29"/>
    <w:rsid w:val="00854391"/>
    <w:rsid w:val="0085462D"/>
    <w:rsid w:val="008546E1"/>
    <w:rsid w:val="00854CD0"/>
    <w:rsid w:val="00854D3F"/>
    <w:rsid w:val="008553A2"/>
    <w:rsid w:val="00855B8D"/>
    <w:rsid w:val="00855F4D"/>
    <w:rsid w:val="00856298"/>
    <w:rsid w:val="00856E34"/>
    <w:rsid w:val="0085787A"/>
    <w:rsid w:val="0086002B"/>
    <w:rsid w:val="008607C2"/>
    <w:rsid w:val="00861B40"/>
    <w:rsid w:val="00861D34"/>
    <w:rsid w:val="00861E7C"/>
    <w:rsid w:val="00864363"/>
    <w:rsid w:val="00864A92"/>
    <w:rsid w:val="00865CC5"/>
    <w:rsid w:val="00866ED2"/>
    <w:rsid w:val="008674A6"/>
    <w:rsid w:val="00867BAE"/>
    <w:rsid w:val="008702FD"/>
    <w:rsid w:val="00870DA2"/>
    <w:rsid w:val="0087105B"/>
    <w:rsid w:val="00871280"/>
    <w:rsid w:val="0087168E"/>
    <w:rsid w:val="0087303B"/>
    <w:rsid w:val="008730CA"/>
    <w:rsid w:val="00873A46"/>
    <w:rsid w:val="008746F4"/>
    <w:rsid w:val="00874A8C"/>
    <w:rsid w:val="00875B4B"/>
    <w:rsid w:val="00876249"/>
    <w:rsid w:val="008829CC"/>
    <w:rsid w:val="00883CC2"/>
    <w:rsid w:val="008841DC"/>
    <w:rsid w:val="008847D5"/>
    <w:rsid w:val="0088580D"/>
    <w:rsid w:val="00885C6F"/>
    <w:rsid w:val="008862C5"/>
    <w:rsid w:val="00887C60"/>
    <w:rsid w:val="0089021B"/>
    <w:rsid w:val="00891B34"/>
    <w:rsid w:val="00892256"/>
    <w:rsid w:val="008928B4"/>
    <w:rsid w:val="00892BA8"/>
    <w:rsid w:val="0089335A"/>
    <w:rsid w:val="00893515"/>
    <w:rsid w:val="008935A1"/>
    <w:rsid w:val="00895575"/>
    <w:rsid w:val="00895EB7"/>
    <w:rsid w:val="00896347"/>
    <w:rsid w:val="00896601"/>
    <w:rsid w:val="0089663E"/>
    <w:rsid w:val="00896A06"/>
    <w:rsid w:val="008973FF"/>
    <w:rsid w:val="00897A89"/>
    <w:rsid w:val="008A08F1"/>
    <w:rsid w:val="008A0DA6"/>
    <w:rsid w:val="008A2B38"/>
    <w:rsid w:val="008A2CE8"/>
    <w:rsid w:val="008A3591"/>
    <w:rsid w:val="008A3A9E"/>
    <w:rsid w:val="008A3D7C"/>
    <w:rsid w:val="008A3EF0"/>
    <w:rsid w:val="008A431D"/>
    <w:rsid w:val="008A553A"/>
    <w:rsid w:val="008A5D4F"/>
    <w:rsid w:val="008A660E"/>
    <w:rsid w:val="008A68B4"/>
    <w:rsid w:val="008A72C8"/>
    <w:rsid w:val="008A7BA0"/>
    <w:rsid w:val="008A7BEB"/>
    <w:rsid w:val="008B05A4"/>
    <w:rsid w:val="008B1710"/>
    <w:rsid w:val="008B2BA4"/>
    <w:rsid w:val="008B456C"/>
    <w:rsid w:val="008B4896"/>
    <w:rsid w:val="008B5EFD"/>
    <w:rsid w:val="008B657F"/>
    <w:rsid w:val="008B7376"/>
    <w:rsid w:val="008B7A11"/>
    <w:rsid w:val="008C05C1"/>
    <w:rsid w:val="008C0710"/>
    <w:rsid w:val="008C0C84"/>
    <w:rsid w:val="008C0E21"/>
    <w:rsid w:val="008C1F36"/>
    <w:rsid w:val="008C29CA"/>
    <w:rsid w:val="008C3536"/>
    <w:rsid w:val="008C3B3E"/>
    <w:rsid w:val="008C479A"/>
    <w:rsid w:val="008C4A33"/>
    <w:rsid w:val="008C5869"/>
    <w:rsid w:val="008C5B6C"/>
    <w:rsid w:val="008C62AF"/>
    <w:rsid w:val="008C6B9D"/>
    <w:rsid w:val="008C6F86"/>
    <w:rsid w:val="008C774F"/>
    <w:rsid w:val="008C7D60"/>
    <w:rsid w:val="008D1B59"/>
    <w:rsid w:val="008D2300"/>
    <w:rsid w:val="008D26CF"/>
    <w:rsid w:val="008D3F29"/>
    <w:rsid w:val="008D442F"/>
    <w:rsid w:val="008D5D56"/>
    <w:rsid w:val="008D61C4"/>
    <w:rsid w:val="008D6222"/>
    <w:rsid w:val="008D6624"/>
    <w:rsid w:val="008D66CC"/>
    <w:rsid w:val="008D727E"/>
    <w:rsid w:val="008E0955"/>
    <w:rsid w:val="008E1625"/>
    <w:rsid w:val="008E196F"/>
    <w:rsid w:val="008E3071"/>
    <w:rsid w:val="008E624C"/>
    <w:rsid w:val="008E6497"/>
    <w:rsid w:val="008E6EFE"/>
    <w:rsid w:val="008E7492"/>
    <w:rsid w:val="008E7A6A"/>
    <w:rsid w:val="008E7C4B"/>
    <w:rsid w:val="008F00A0"/>
    <w:rsid w:val="008F0302"/>
    <w:rsid w:val="008F1223"/>
    <w:rsid w:val="008F14FC"/>
    <w:rsid w:val="008F1A88"/>
    <w:rsid w:val="008F2CD4"/>
    <w:rsid w:val="008F2EAF"/>
    <w:rsid w:val="008F3170"/>
    <w:rsid w:val="008F3E0A"/>
    <w:rsid w:val="008F3EA8"/>
    <w:rsid w:val="008F4427"/>
    <w:rsid w:val="008F4826"/>
    <w:rsid w:val="008F5173"/>
    <w:rsid w:val="008F57AE"/>
    <w:rsid w:val="008F5D84"/>
    <w:rsid w:val="008F6144"/>
    <w:rsid w:val="008F7BD1"/>
    <w:rsid w:val="009004E8"/>
    <w:rsid w:val="00900811"/>
    <w:rsid w:val="00900D48"/>
    <w:rsid w:val="00900E17"/>
    <w:rsid w:val="009016BB"/>
    <w:rsid w:val="0090211D"/>
    <w:rsid w:val="009023A9"/>
    <w:rsid w:val="0090524B"/>
    <w:rsid w:val="009059DC"/>
    <w:rsid w:val="00905B45"/>
    <w:rsid w:val="00905E07"/>
    <w:rsid w:val="00905E46"/>
    <w:rsid w:val="00906653"/>
    <w:rsid w:val="00906A32"/>
    <w:rsid w:val="00907339"/>
    <w:rsid w:val="00907BE4"/>
    <w:rsid w:val="00910511"/>
    <w:rsid w:val="00910D82"/>
    <w:rsid w:val="0091107D"/>
    <w:rsid w:val="00911282"/>
    <w:rsid w:val="009112B7"/>
    <w:rsid w:val="0091281B"/>
    <w:rsid w:val="00912B8D"/>
    <w:rsid w:val="009149A8"/>
    <w:rsid w:val="00915981"/>
    <w:rsid w:val="00915EC7"/>
    <w:rsid w:val="0091640F"/>
    <w:rsid w:val="00916B55"/>
    <w:rsid w:val="009171F1"/>
    <w:rsid w:val="00921183"/>
    <w:rsid w:val="0092177B"/>
    <w:rsid w:val="009217BD"/>
    <w:rsid w:val="00921A57"/>
    <w:rsid w:val="0092238D"/>
    <w:rsid w:val="0092332F"/>
    <w:rsid w:val="009257AE"/>
    <w:rsid w:val="00925EBF"/>
    <w:rsid w:val="0092642D"/>
    <w:rsid w:val="00927D98"/>
    <w:rsid w:val="0093111C"/>
    <w:rsid w:val="00931354"/>
    <w:rsid w:val="00931E48"/>
    <w:rsid w:val="00931EC7"/>
    <w:rsid w:val="00932087"/>
    <w:rsid w:val="00932818"/>
    <w:rsid w:val="009329B0"/>
    <w:rsid w:val="00933874"/>
    <w:rsid w:val="0093502A"/>
    <w:rsid w:val="0093546C"/>
    <w:rsid w:val="0093581D"/>
    <w:rsid w:val="009366E0"/>
    <w:rsid w:val="00936F51"/>
    <w:rsid w:val="0093768C"/>
    <w:rsid w:val="0094100A"/>
    <w:rsid w:val="00942103"/>
    <w:rsid w:val="009425CC"/>
    <w:rsid w:val="00942615"/>
    <w:rsid w:val="009428E7"/>
    <w:rsid w:val="00942BF3"/>
    <w:rsid w:val="00943298"/>
    <w:rsid w:val="00943365"/>
    <w:rsid w:val="00943CAC"/>
    <w:rsid w:val="00944A39"/>
    <w:rsid w:val="00944AA8"/>
    <w:rsid w:val="0094657A"/>
    <w:rsid w:val="00946873"/>
    <w:rsid w:val="00947255"/>
    <w:rsid w:val="00947C94"/>
    <w:rsid w:val="009521F5"/>
    <w:rsid w:val="00952798"/>
    <w:rsid w:val="009534DC"/>
    <w:rsid w:val="009534FB"/>
    <w:rsid w:val="009541B6"/>
    <w:rsid w:val="0095471E"/>
    <w:rsid w:val="00954E3C"/>
    <w:rsid w:val="0095555C"/>
    <w:rsid w:val="0095735F"/>
    <w:rsid w:val="009578E6"/>
    <w:rsid w:val="00957B12"/>
    <w:rsid w:val="00957E06"/>
    <w:rsid w:val="00957E6E"/>
    <w:rsid w:val="00960D46"/>
    <w:rsid w:val="00960F0B"/>
    <w:rsid w:val="009617E0"/>
    <w:rsid w:val="0096185F"/>
    <w:rsid w:val="009619CC"/>
    <w:rsid w:val="00962F09"/>
    <w:rsid w:val="00962FD4"/>
    <w:rsid w:val="0096488C"/>
    <w:rsid w:val="0096495E"/>
    <w:rsid w:val="009662EF"/>
    <w:rsid w:val="00966C40"/>
    <w:rsid w:val="00966DF7"/>
    <w:rsid w:val="00967162"/>
    <w:rsid w:val="00967F77"/>
    <w:rsid w:val="0097111E"/>
    <w:rsid w:val="009716DD"/>
    <w:rsid w:val="00971812"/>
    <w:rsid w:val="0097217B"/>
    <w:rsid w:val="009727CA"/>
    <w:rsid w:val="009740F7"/>
    <w:rsid w:val="00974F04"/>
    <w:rsid w:val="009757BE"/>
    <w:rsid w:val="00975E4D"/>
    <w:rsid w:val="0097625F"/>
    <w:rsid w:val="00976359"/>
    <w:rsid w:val="00976F3B"/>
    <w:rsid w:val="00977A20"/>
    <w:rsid w:val="00980E9B"/>
    <w:rsid w:val="00981C43"/>
    <w:rsid w:val="009831F2"/>
    <w:rsid w:val="0098482E"/>
    <w:rsid w:val="009849E2"/>
    <w:rsid w:val="009851CC"/>
    <w:rsid w:val="00987A8D"/>
    <w:rsid w:val="00990562"/>
    <w:rsid w:val="00990882"/>
    <w:rsid w:val="00990C58"/>
    <w:rsid w:val="009910AD"/>
    <w:rsid w:val="0099134F"/>
    <w:rsid w:val="00991592"/>
    <w:rsid w:val="00991AC4"/>
    <w:rsid w:val="00992430"/>
    <w:rsid w:val="0099341E"/>
    <w:rsid w:val="009938DD"/>
    <w:rsid w:val="0099450E"/>
    <w:rsid w:val="00994688"/>
    <w:rsid w:val="00994998"/>
    <w:rsid w:val="00994C3F"/>
    <w:rsid w:val="0099628E"/>
    <w:rsid w:val="009970DC"/>
    <w:rsid w:val="00997C54"/>
    <w:rsid w:val="009A000F"/>
    <w:rsid w:val="009A0092"/>
    <w:rsid w:val="009A054C"/>
    <w:rsid w:val="009A07DE"/>
    <w:rsid w:val="009A0C5F"/>
    <w:rsid w:val="009A1410"/>
    <w:rsid w:val="009A160B"/>
    <w:rsid w:val="009A24F7"/>
    <w:rsid w:val="009A25B2"/>
    <w:rsid w:val="009A28A7"/>
    <w:rsid w:val="009A39AA"/>
    <w:rsid w:val="009A3CEB"/>
    <w:rsid w:val="009A3E68"/>
    <w:rsid w:val="009A4B55"/>
    <w:rsid w:val="009A4EF2"/>
    <w:rsid w:val="009A502E"/>
    <w:rsid w:val="009A5185"/>
    <w:rsid w:val="009A5547"/>
    <w:rsid w:val="009A5A2A"/>
    <w:rsid w:val="009A660E"/>
    <w:rsid w:val="009A6635"/>
    <w:rsid w:val="009B03BE"/>
    <w:rsid w:val="009B1117"/>
    <w:rsid w:val="009B1542"/>
    <w:rsid w:val="009B1E23"/>
    <w:rsid w:val="009B288A"/>
    <w:rsid w:val="009B2BA2"/>
    <w:rsid w:val="009B2C24"/>
    <w:rsid w:val="009B34C3"/>
    <w:rsid w:val="009B401C"/>
    <w:rsid w:val="009B4BAE"/>
    <w:rsid w:val="009B5D79"/>
    <w:rsid w:val="009B5D9B"/>
    <w:rsid w:val="009B72D1"/>
    <w:rsid w:val="009B7589"/>
    <w:rsid w:val="009B75D4"/>
    <w:rsid w:val="009B7E9A"/>
    <w:rsid w:val="009C0C82"/>
    <w:rsid w:val="009C204B"/>
    <w:rsid w:val="009C24BA"/>
    <w:rsid w:val="009C2C61"/>
    <w:rsid w:val="009C3C8B"/>
    <w:rsid w:val="009C4D11"/>
    <w:rsid w:val="009C4DD5"/>
    <w:rsid w:val="009C628E"/>
    <w:rsid w:val="009C67AD"/>
    <w:rsid w:val="009C691F"/>
    <w:rsid w:val="009C74F1"/>
    <w:rsid w:val="009D0071"/>
    <w:rsid w:val="009D05F4"/>
    <w:rsid w:val="009D076E"/>
    <w:rsid w:val="009D1C0D"/>
    <w:rsid w:val="009D2A2E"/>
    <w:rsid w:val="009D3A05"/>
    <w:rsid w:val="009D3EEE"/>
    <w:rsid w:val="009D462F"/>
    <w:rsid w:val="009D4F99"/>
    <w:rsid w:val="009D507D"/>
    <w:rsid w:val="009D5495"/>
    <w:rsid w:val="009D54BE"/>
    <w:rsid w:val="009D579B"/>
    <w:rsid w:val="009D5848"/>
    <w:rsid w:val="009D5B25"/>
    <w:rsid w:val="009E02CE"/>
    <w:rsid w:val="009E08FB"/>
    <w:rsid w:val="009E0E12"/>
    <w:rsid w:val="009E1413"/>
    <w:rsid w:val="009E1F2F"/>
    <w:rsid w:val="009E27F4"/>
    <w:rsid w:val="009E330D"/>
    <w:rsid w:val="009E39FF"/>
    <w:rsid w:val="009E4006"/>
    <w:rsid w:val="009E45B4"/>
    <w:rsid w:val="009E4C41"/>
    <w:rsid w:val="009E53CF"/>
    <w:rsid w:val="009E585B"/>
    <w:rsid w:val="009E5CB9"/>
    <w:rsid w:val="009E6CEB"/>
    <w:rsid w:val="009E7103"/>
    <w:rsid w:val="009F0182"/>
    <w:rsid w:val="009F0E3A"/>
    <w:rsid w:val="009F1B4C"/>
    <w:rsid w:val="009F2914"/>
    <w:rsid w:val="009F2BA0"/>
    <w:rsid w:val="009F2FA7"/>
    <w:rsid w:val="009F30C1"/>
    <w:rsid w:val="009F3552"/>
    <w:rsid w:val="009F3D16"/>
    <w:rsid w:val="009F40CD"/>
    <w:rsid w:val="009F4D4B"/>
    <w:rsid w:val="009F4F5F"/>
    <w:rsid w:val="009F5D1E"/>
    <w:rsid w:val="009F6015"/>
    <w:rsid w:val="009F7132"/>
    <w:rsid w:val="00A0017D"/>
    <w:rsid w:val="00A00517"/>
    <w:rsid w:val="00A00F42"/>
    <w:rsid w:val="00A013D2"/>
    <w:rsid w:val="00A02E94"/>
    <w:rsid w:val="00A03128"/>
    <w:rsid w:val="00A03F61"/>
    <w:rsid w:val="00A04C31"/>
    <w:rsid w:val="00A0646E"/>
    <w:rsid w:val="00A0754A"/>
    <w:rsid w:val="00A07C66"/>
    <w:rsid w:val="00A100C9"/>
    <w:rsid w:val="00A1020F"/>
    <w:rsid w:val="00A1038F"/>
    <w:rsid w:val="00A10BCB"/>
    <w:rsid w:val="00A11548"/>
    <w:rsid w:val="00A1209C"/>
    <w:rsid w:val="00A1301C"/>
    <w:rsid w:val="00A14FC9"/>
    <w:rsid w:val="00A17370"/>
    <w:rsid w:val="00A17BEF"/>
    <w:rsid w:val="00A20A88"/>
    <w:rsid w:val="00A20F88"/>
    <w:rsid w:val="00A22A26"/>
    <w:rsid w:val="00A2356E"/>
    <w:rsid w:val="00A23FF2"/>
    <w:rsid w:val="00A24ADC"/>
    <w:rsid w:val="00A255E9"/>
    <w:rsid w:val="00A25EFB"/>
    <w:rsid w:val="00A275EA"/>
    <w:rsid w:val="00A277D7"/>
    <w:rsid w:val="00A27B61"/>
    <w:rsid w:val="00A27B83"/>
    <w:rsid w:val="00A30422"/>
    <w:rsid w:val="00A30FEF"/>
    <w:rsid w:val="00A31885"/>
    <w:rsid w:val="00A31A80"/>
    <w:rsid w:val="00A31D06"/>
    <w:rsid w:val="00A32F50"/>
    <w:rsid w:val="00A331BF"/>
    <w:rsid w:val="00A34CED"/>
    <w:rsid w:val="00A35F2A"/>
    <w:rsid w:val="00A36163"/>
    <w:rsid w:val="00A362A0"/>
    <w:rsid w:val="00A36701"/>
    <w:rsid w:val="00A3719E"/>
    <w:rsid w:val="00A37C3F"/>
    <w:rsid w:val="00A40145"/>
    <w:rsid w:val="00A40253"/>
    <w:rsid w:val="00A402EC"/>
    <w:rsid w:val="00A419E8"/>
    <w:rsid w:val="00A42D68"/>
    <w:rsid w:val="00A43650"/>
    <w:rsid w:val="00A444DE"/>
    <w:rsid w:val="00A45E2F"/>
    <w:rsid w:val="00A46E67"/>
    <w:rsid w:val="00A4715A"/>
    <w:rsid w:val="00A47B99"/>
    <w:rsid w:val="00A5093C"/>
    <w:rsid w:val="00A512A8"/>
    <w:rsid w:val="00A51E57"/>
    <w:rsid w:val="00A52FDC"/>
    <w:rsid w:val="00A53483"/>
    <w:rsid w:val="00A547B0"/>
    <w:rsid w:val="00A54D7B"/>
    <w:rsid w:val="00A552E6"/>
    <w:rsid w:val="00A55E2C"/>
    <w:rsid w:val="00A561DD"/>
    <w:rsid w:val="00A6075C"/>
    <w:rsid w:val="00A609DA"/>
    <w:rsid w:val="00A6105C"/>
    <w:rsid w:val="00A61329"/>
    <w:rsid w:val="00A614F5"/>
    <w:rsid w:val="00A62436"/>
    <w:rsid w:val="00A62D34"/>
    <w:rsid w:val="00A62E3E"/>
    <w:rsid w:val="00A63C62"/>
    <w:rsid w:val="00A64715"/>
    <w:rsid w:val="00A64776"/>
    <w:rsid w:val="00A664A5"/>
    <w:rsid w:val="00A6723D"/>
    <w:rsid w:val="00A67CEE"/>
    <w:rsid w:val="00A705C1"/>
    <w:rsid w:val="00A70ACA"/>
    <w:rsid w:val="00A7149F"/>
    <w:rsid w:val="00A715DB"/>
    <w:rsid w:val="00A72175"/>
    <w:rsid w:val="00A725C1"/>
    <w:rsid w:val="00A72A78"/>
    <w:rsid w:val="00A762BD"/>
    <w:rsid w:val="00A77D9D"/>
    <w:rsid w:val="00A80921"/>
    <w:rsid w:val="00A80A42"/>
    <w:rsid w:val="00A80F41"/>
    <w:rsid w:val="00A81012"/>
    <w:rsid w:val="00A81DC5"/>
    <w:rsid w:val="00A82885"/>
    <w:rsid w:val="00A82AB6"/>
    <w:rsid w:val="00A82ED3"/>
    <w:rsid w:val="00A833A6"/>
    <w:rsid w:val="00A83738"/>
    <w:rsid w:val="00A83B66"/>
    <w:rsid w:val="00A83C1F"/>
    <w:rsid w:val="00A83D9D"/>
    <w:rsid w:val="00A83F38"/>
    <w:rsid w:val="00A84F2C"/>
    <w:rsid w:val="00A850A9"/>
    <w:rsid w:val="00A86E59"/>
    <w:rsid w:val="00A86EA5"/>
    <w:rsid w:val="00A8737F"/>
    <w:rsid w:val="00A876FA"/>
    <w:rsid w:val="00A904AC"/>
    <w:rsid w:val="00A9057C"/>
    <w:rsid w:val="00A90599"/>
    <w:rsid w:val="00A90FE6"/>
    <w:rsid w:val="00A91276"/>
    <w:rsid w:val="00A9152A"/>
    <w:rsid w:val="00A9197D"/>
    <w:rsid w:val="00A91E06"/>
    <w:rsid w:val="00A930E0"/>
    <w:rsid w:val="00A93E66"/>
    <w:rsid w:val="00A94CC7"/>
    <w:rsid w:val="00A94F51"/>
    <w:rsid w:val="00A95789"/>
    <w:rsid w:val="00A95D9B"/>
    <w:rsid w:val="00A96941"/>
    <w:rsid w:val="00A96F6A"/>
    <w:rsid w:val="00A97307"/>
    <w:rsid w:val="00A97773"/>
    <w:rsid w:val="00AA05DD"/>
    <w:rsid w:val="00AA141F"/>
    <w:rsid w:val="00AA1910"/>
    <w:rsid w:val="00AA19C2"/>
    <w:rsid w:val="00AA371E"/>
    <w:rsid w:val="00AA38A4"/>
    <w:rsid w:val="00AA3B5B"/>
    <w:rsid w:val="00AA5E92"/>
    <w:rsid w:val="00AA5F01"/>
    <w:rsid w:val="00AA6370"/>
    <w:rsid w:val="00AA7453"/>
    <w:rsid w:val="00AA76B0"/>
    <w:rsid w:val="00AA777D"/>
    <w:rsid w:val="00AA7974"/>
    <w:rsid w:val="00AA7D63"/>
    <w:rsid w:val="00AA7DA1"/>
    <w:rsid w:val="00AB0718"/>
    <w:rsid w:val="00AB1113"/>
    <w:rsid w:val="00AB1F78"/>
    <w:rsid w:val="00AB30E1"/>
    <w:rsid w:val="00AB4127"/>
    <w:rsid w:val="00AB5814"/>
    <w:rsid w:val="00AB5B5C"/>
    <w:rsid w:val="00AB640A"/>
    <w:rsid w:val="00AB7088"/>
    <w:rsid w:val="00AB7ADA"/>
    <w:rsid w:val="00AC04E7"/>
    <w:rsid w:val="00AC055A"/>
    <w:rsid w:val="00AC071B"/>
    <w:rsid w:val="00AC0A96"/>
    <w:rsid w:val="00AC0CD5"/>
    <w:rsid w:val="00AC0ED9"/>
    <w:rsid w:val="00AC134B"/>
    <w:rsid w:val="00AC1557"/>
    <w:rsid w:val="00AC15D7"/>
    <w:rsid w:val="00AC18D1"/>
    <w:rsid w:val="00AC1A0D"/>
    <w:rsid w:val="00AC1E31"/>
    <w:rsid w:val="00AC1F65"/>
    <w:rsid w:val="00AC244D"/>
    <w:rsid w:val="00AC2488"/>
    <w:rsid w:val="00AC476B"/>
    <w:rsid w:val="00AC4A8D"/>
    <w:rsid w:val="00AC521D"/>
    <w:rsid w:val="00AC5F1A"/>
    <w:rsid w:val="00AC75D2"/>
    <w:rsid w:val="00AD0F69"/>
    <w:rsid w:val="00AD0F7D"/>
    <w:rsid w:val="00AD3122"/>
    <w:rsid w:val="00AD3361"/>
    <w:rsid w:val="00AD34F9"/>
    <w:rsid w:val="00AD3927"/>
    <w:rsid w:val="00AD3F7A"/>
    <w:rsid w:val="00AD4048"/>
    <w:rsid w:val="00AD4122"/>
    <w:rsid w:val="00AD4500"/>
    <w:rsid w:val="00AD471A"/>
    <w:rsid w:val="00AD5464"/>
    <w:rsid w:val="00AD54BE"/>
    <w:rsid w:val="00AD6462"/>
    <w:rsid w:val="00AD7389"/>
    <w:rsid w:val="00AE02DA"/>
    <w:rsid w:val="00AE0CBC"/>
    <w:rsid w:val="00AE14A9"/>
    <w:rsid w:val="00AE15B3"/>
    <w:rsid w:val="00AE2579"/>
    <w:rsid w:val="00AE388F"/>
    <w:rsid w:val="00AE38F4"/>
    <w:rsid w:val="00AE4094"/>
    <w:rsid w:val="00AE4433"/>
    <w:rsid w:val="00AE4494"/>
    <w:rsid w:val="00AE4C08"/>
    <w:rsid w:val="00AF0A4F"/>
    <w:rsid w:val="00AF37DC"/>
    <w:rsid w:val="00AF44F9"/>
    <w:rsid w:val="00AF5C54"/>
    <w:rsid w:val="00AF605E"/>
    <w:rsid w:val="00AF6C6D"/>
    <w:rsid w:val="00AF7BE0"/>
    <w:rsid w:val="00B01089"/>
    <w:rsid w:val="00B010AA"/>
    <w:rsid w:val="00B0128D"/>
    <w:rsid w:val="00B023C0"/>
    <w:rsid w:val="00B03008"/>
    <w:rsid w:val="00B03CE9"/>
    <w:rsid w:val="00B0514D"/>
    <w:rsid w:val="00B05664"/>
    <w:rsid w:val="00B064E9"/>
    <w:rsid w:val="00B06A1E"/>
    <w:rsid w:val="00B06B06"/>
    <w:rsid w:val="00B102E2"/>
    <w:rsid w:val="00B115AF"/>
    <w:rsid w:val="00B11741"/>
    <w:rsid w:val="00B12F47"/>
    <w:rsid w:val="00B1314B"/>
    <w:rsid w:val="00B148E8"/>
    <w:rsid w:val="00B14D71"/>
    <w:rsid w:val="00B14E06"/>
    <w:rsid w:val="00B15385"/>
    <w:rsid w:val="00B1561E"/>
    <w:rsid w:val="00B16717"/>
    <w:rsid w:val="00B17141"/>
    <w:rsid w:val="00B172B2"/>
    <w:rsid w:val="00B17C92"/>
    <w:rsid w:val="00B2111B"/>
    <w:rsid w:val="00B2124C"/>
    <w:rsid w:val="00B21376"/>
    <w:rsid w:val="00B21D6C"/>
    <w:rsid w:val="00B22351"/>
    <w:rsid w:val="00B22F92"/>
    <w:rsid w:val="00B239EA"/>
    <w:rsid w:val="00B23C43"/>
    <w:rsid w:val="00B24019"/>
    <w:rsid w:val="00B241F6"/>
    <w:rsid w:val="00B24522"/>
    <w:rsid w:val="00B246F8"/>
    <w:rsid w:val="00B24860"/>
    <w:rsid w:val="00B24D3F"/>
    <w:rsid w:val="00B24ED1"/>
    <w:rsid w:val="00B25605"/>
    <w:rsid w:val="00B25848"/>
    <w:rsid w:val="00B260FF"/>
    <w:rsid w:val="00B26D2B"/>
    <w:rsid w:val="00B271C2"/>
    <w:rsid w:val="00B2785C"/>
    <w:rsid w:val="00B27B54"/>
    <w:rsid w:val="00B27F14"/>
    <w:rsid w:val="00B30337"/>
    <w:rsid w:val="00B3156B"/>
    <w:rsid w:val="00B31957"/>
    <w:rsid w:val="00B3199B"/>
    <w:rsid w:val="00B32665"/>
    <w:rsid w:val="00B32CAB"/>
    <w:rsid w:val="00B32F3B"/>
    <w:rsid w:val="00B33561"/>
    <w:rsid w:val="00B34260"/>
    <w:rsid w:val="00B3445F"/>
    <w:rsid w:val="00B356C0"/>
    <w:rsid w:val="00B35B0A"/>
    <w:rsid w:val="00B35C5B"/>
    <w:rsid w:val="00B35EB7"/>
    <w:rsid w:val="00B366EB"/>
    <w:rsid w:val="00B37126"/>
    <w:rsid w:val="00B37A58"/>
    <w:rsid w:val="00B40735"/>
    <w:rsid w:val="00B4075E"/>
    <w:rsid w:val="00B40B0C"/>
    <w:rsid w:val="00B41E6E"/>
    <w:rsid w:val="00B42628"/>
    <w:rsid w:val="00B437C4"/>
    <w:rsid w:val="00B4544B"/>
    <w:rsid w:val="00B47141"/>
    <w:rsid w:val="00B47D07"/>
    <w:rsid w:val="00B5113A"/>
    <w:rsid w:val="00B52425"/>
    <w:rsid w:val="00B53548"/>
    <w:rsid w:val="00B53714"/>
    <w:rsid w:val="00B53736"/>
    <w:rsid w:val="00B541E3"/>
    <w:rsid w:val="00B5480B"/>
    <w:rsid w:val="00B548C6"/>
    <w:rsid w:val="00B54E55"/>
    <w:rsid w:val="00B555CB"/>
    <w:rsid w:val="00B56D07"/>
    <w:rsid w:val="00B578BD"/>
    <w:rsid w:val="00B602AB"/>
    <w:rsid w:val="00B6187B"/>
    <w:rsid w:val="00B624F3"/>
    <w:rsid w:val="00B62998"/>
    <w:rsid w:val="00B62AFA"/>
    <w:rsid w:val="00B62BF4"/>
    <w:rsid w:val="00B6330F"/>
    <w:rsid w:val="00B63CB5"/>
    <w:rsid w:val="00B64B82"/>
    <w:rsid w:val="00B650C8"/>
    <w:rsid w:val="00B65E8C"/>
    <w:rsid w:val="00B65FD8"/>
    <w:rsid w:val="00B6707A"/>
    <w:rsid w:val="00B706B1"/>
    <w:rsid w:val="00B7166F"/>
    <w:rsid w:val="00B7168C"/>
    <w:rsid w:val="00B72FD5"/>
    <w:rsid w:val="00B74220"/>
    <w:rsid w:val="00B75047"/>
    <w:rsid w:val="00B751C3"/>
    <w:rsid w:val="00B7633D"/>
    <w:rsid w:val="00B76530"/>
    <w:rsid w:val="00B769F8"/>
    <w:rsid w:val="00B76B21"/>
    <w:rsid w:val="00B76E58"/>
    <w:rsid w:val="00B77E60"/>
    <w:rsid w:val="00B80784"/>
    <w:rsid w:val="00B80DEC"/>
    <w:rsid w:val="00B81E77"/>
    <w:rsid w:val="00B82B28"/>
    <w:rsid w:val="00B83103"/>
    <w:rsid w:val="00B83246"/>
    <w:rsid w:val="00B835F6"/>
    <w:rsid w:val="00B8389B"/>
    <w:rsid w:val="00B8393E"/>
    <w:rsid w:val="00B839EE"/>
    <w:rsid w:val="00B843A9"/>
    <w:rsid w:val="00B844BD"/>
    <w:rsid w:val="00B84B82"/>
    <w:rsid w:val="00B85AFE"/>
    <w:rsid w:val="00B8700E"/>
    <w:rsid w:val="00B87BE3"/>
    <w:rsid w:val="00B904F3"/>
    <w:rsid w:val="00B908DB"/>
    <w:rsid w:val="00B90902"/>
    <w:rsid w:val="00B90981"/>
    <w:rsid w:val="00B9149A"/>
    <w:rsid w:val="00B91D2A"/>
    <w:rsid w:val="00B92295"/>
    <w:rsid w:val="00B922B7"/>
    <w:rsid w:val="00B92B08"/>
    <w:rsid w:val="00B94D33"/>
    <w:rsid w:val="00B95F92"/>
    <w:rsid w:val="00B962BA"/>
    <w:rsid w:val="00B96F59"/>
    <w:rsid w:val="00B97857"/>
    <w:rsid w:val="00B97D47"/>
    <w:rsid w:val="00B97DF5"/>
    <w:rsid w:val="00B97F59"/>
    <w:rsid w:val="00BA04FB"/>
    <w:rsid w:val="00BA0614"/>
    <w:rsid w:val="00BA0626"/>
    <w:rsid w:val="00BA0823"/>
    <w:rsid w:val="00BA0A9A"/>
    <w:rsid w:val="00BA1225"/>
    <w:rsid w:val="00BA2434"/>
    <w:rsid w:val="00BA312D"/>
    <w:rsid w:val="00BA3B09"/>
    <w:rsid w:val="00BA4D53"/>
    <w:rsid w:val="00BA54C5"/>
    <w:rsid w:val="00BB0262"/>
    <w:rsid w:val="00BB12F6"/>
    <w:rsid w:val="00BB4242"/>
    <w:rsid w:val="00BB42D7"/>
    <w:rsid w:val="00BC0032"/>
    <w:rsid w:val="00BC0240"/>
    <w:rsid w:val="00BC24EA"/>
    <w:rsid w:val="00BC2D63"/>
    <w:rsid w:val="00BC3381"/>
    <w:rsid w:val="00BC392B"/>
    <w:rsid w:val="00BC3CAD"/>
    <w:rsid w:val="00BC3D0D"/>
    <w:rsid w:val="00BC498B"/>
    <w:rsid w:val="00BC4DAC"/>
    <w:rsid w:val="00BC4F6A"/>
    <w:rsid w:val="00BC56E8"/>
    <w:rsid w:val="00BC5BE6"/>
    <w:rsid w:val="00BC66A3"/>
    <w:rsid w:val="00BC6B12"/>
    <w:rsid w:val="00BC7569"/>
    <w:rsid w:val="00BC7628"/>
    <w:rsid w:val="00BD1263"/>
    <w:rsid w:val="00BD1A25"/>
    <w:rsid w:val="00BD2B2E"/>
    <w:rsid w:val="00BD3FFB"/>
    <w:rsid w:val="00BD4813"/>
    <w:rsid w:val="00BD5334"/>
    <w:rsid w:val="00BD58DD"/>
    <w:rsid w:val="00BD5EFE"/>
    <w:rsid w:val="00BD671E"/>
    <w:rsid w:val="00BD6D1E"/>
    <w:rsid w:val="00BD7193"/>
    <w:rsid w:val="00BE05DE"/>
    <w:rsid w:val="00BE09AD"/>
    <w:rsid w:val="00BE1669"/>
    <w:rsid w:val="00BE2301"/>
    <w:rsid w:val="00BE24B6"/>
    <w:rsid w:val="00BE38DA"/>
    <w:rsid w:val="00BE3F7E"/>
    <w:rsid w:val="00BE77EE"/>
    <w:rsid w:val="00BE7DDD"/>
    <w:rsid w:val="00BE7EE0"/>
    <w:rsid w:val="00BF030D"/>
    <w:rsid w:val="00BF083A"/>
    <w:rsid w:val="00BF0A02"/>
    <w:rsid w:val="00BF0AB3"/>
    <w:rsid w:val="00BF1DA1"/>
    <w:rsid w:val="00BF233E"/>
    <w:rsid w:val="00BF37CE"/>
    <w:rsid w:val="00BF4333"/>
    <w:rsid w:val="00BF4519"/>
    <w:rsid w:val="00BF4ED7"/>
    <w:rsid w:val="00BF4F82"/>
    <w:rsid w:val="00BF50DA"/>
    <w:rsid w:val="00BF53CC"/>
    <w:rsid w:val="00BF5B9B"/>
    <w:rsid w:val="00BF61B7"/>
    <w:rsid w:val="00BF7B3A"/>
    <w:rsid w:val="00C00505"/>
    <w:rsid w:val="00C02930"/>
    <w:rsid w:val="00C031A2"/>
    <w:rsid w:val="00C03642"/>
    <w:rsid w:val="00C04E92"/>
    <w:rsid w:val="00C05380"/>
    <w:rsid w:val="00C05A6F"/>
    <w:rsid w:val="00C06654"/>
    <w:rsid w:val="00C06979"/>
    <w:rsid w:val="00C06AD4"/>
    <w:rsid w:val="00C07908"/>
    <w:rsid w:val="00C07C90"/>
    <w:rsid w:val="00C109A6"/>
    <w:rsid w:val="00C112BF"/>
    <w:rsid w:val="00C1194D"/>
    <w:rsid w:val="00C11BAC"/>
    <w:rsid w:val="00C11CF7"/>
    <w:rsid w:val="00C12046"/>
    <w:rsid w:val="00C1211E"/>
    <w:rsid w:val="00C12DED"/>
    <w:rsid w:val="00C159B3"/>
    <w:rsid w:val="00C15C6A"/>
    <w:rsid w:val="00C15DF2"/>
    <w:rsid w:val="00C169D4"/>
    <w:rsid w:val="00C16BE4"/>
    <w:rsid w:val="00C17577"/>
    <w:rsid w:val="00C20720"/>
    <w:rsid w:val="00C21A67"/>
    <w:rsid w:val="00C22F1F"/>
    <w:rsid w:val="00C23194"/>
    <w:rsid w:val="00C23F61"/>
    <w:rsid w:val="00C2480D"/>
    <w:rsid w:val="00C249B7"/>
    <w:rsid w:val="00C24CD1"/>
    <w:rsid w:val="00C251B2"/>
    <w:rsid w:val="00C25FC3"/>
    <w:rsid w:val="00C27EB0"/>
    <w:rsid w:val="00C27ED9"/>
    <w:rsid w:val="00C27F25"/>
    <w:rsid w:val="00C27FEE"/>
    <w:rsid w:val="00C3023D"/>
    <w:rsid w:val="00C30801"/>
    <w:rsid w:val="00C31176"/>
    <w:rsid w:val="00C31B2C"/>
    <w:rsid w:val="00C330E6"/>
    <w:rsid w:val="00C33A0A"/>
    <w:rsid w:val="00C33F60"/>
    <w:rsid w:val="00C34074"/>
    <w:rsid w:val="00C34E54"/>
    <w:rsid w:val="00C34F73"/>
    <w:rsid w:val="00C355C1"/>
    <w:rsid w:val="00C35B88"/>
    <w:rsid w:val="00C35DCF"/>
    <w:rsid w:val="00C36B3D"/>
    <w:rsid w:val="00C36EB2"/>
    <w:rsid w:val="00C37342"/>
    <w:rsid w:val="00C40AAC"/>
    <w:rsid w:val="00C4199E"/>
    <w:rsid w:val="00C41F12"/>
    <w:rsid w:val="00C41FDB"/>
    <w:rsid w:val="00C42B62"/>
    <w:rsid w:val="00C430DC"/>
    <w:rsid w:val="00C4319B"/>
    <w:rsid w:val="00C43679"/>
    <w:rsid w:val="00C437A5"/>
    <w:rsid w:val="00C44A44"/>
    <w:rsid w:val="00C45B13"/>
    <w:rsid w:val="00C45D04"/>
    <w:rsid w:val="00C50140"/>
    <w:rsid w:val="00C515B2"/>
    <w:rsid w:val="00C519E0"/>
    <w:rsid w:val="00C529B0"/>
    <w:rsid w:val="00C52DE2"/>
    <w:rsid w:val="00C54147"/>
    <w:rsid w:val="00C559F8"/>
    <w:rsid w:val="00C55D66"/>
    <w:rsid w:val="00C563BD"/>
    <w:rsid w:val="00C57428"/>
    <w:rsid w:val="00C60CCA"/>
    <w:rsid w:val="00C60FA0"/>
    <w:rsid w:val="00C61357"/>
    <w:rsid w:val="00C62CBB"/>
    <w:rsid w:val="00C63D8B"/>
    <w:rsid w:val="00C6495D"/>
    <w:rsid w:val="00C6689C"/>
    <w:rsid w:val="00C67DC9"/>
    <w:rsid w:val="00C70702"/>
    <w:rsid w:val="00C70EEB"/>
    <w:rsid w:val="00C70F93"/>
    <w:rsid w:val="00C71049"/>
    <w:rsid w:val="00C71E15"/>
    <w:rsid w:val="00C72C7D"/>
    <w:rsid w:val="00C72E4A"/>
    <w:rsid w:val="00C7414E"/>
    <w:rsid w:val="00C742E9"/>
    <w:rsid w:val="00C743D7"/>
    <w:rsid w:val="00C74EBC"/>
    <w:rsid w:val="00C75205"/>
    <w:rsid w:val="00C77402"/>
    <w:rsid w:val="00C778EF"/>
    <w:rsid w:val="00C77F36"/>
    <w:rsid w:val="00C805CF"/>
    <w:rsid w:val="00C80685"/>
    <w:rsid w:val="00C8110B"/>
    <w:rsid w:val="00C811A1"/>
    <w:rsid w:val="00C81629"/>
    <w:rsid w:val="00C81F62"/>
    <w:rsid w:val="00C8394A"/>
    <w:rsid w:val="00C84495"/>
    <w:rsid w:val="00C84B85"/>
    <w:rsid w:val="00C84EF9"/>
    <w:rsid w:val="00C8537C"/>
    <w:rsid w:val="00C85DDE"/>
    <w:rsid w:val="00C87097"/>
    <w:rsid w:val="00C90171"/>
    <w:rsid w:val="00C9086A"/>
    <w:rsid w:val="00C9170C"/>
    <w:rsid w:val="00C92AD3"/>
    <w:rsid w:val="00C92E00"/>
    <w:rsid w:val="00C92F8D"/>
    <w:rsid w:val="00C943E3"/>
    <w:rsid w:val="00C9445E"/>
    <w:rsid w:val="00C9595D"/>
    <w:rsid w:val="00C95B28"/>
    <w:rsid w:val="00C95B7D"/>
    <w:rsid w:val="00C964DC"/>
    <w:rsid w:val="00C968E5"/>
    <w:rsid w:val="00C96D78"/>
    <w:rsid w:val="00CA0227"/>
    <w:rsid w:val="00CA2312"/>
    <w:rsid w:val="00CA3DCB"/>
    <w:rsid w:val="00CA484F"/>
    <w:rsid w:val="00CA50FB"/>
    <w:rsid w:val="00CA5325"/>
    <w:rsid w:val="00CA53AB"/>
    <w:rsid w:val="00CA547E"/>
    <w:rsid w:val="00CA554B"/>
    <w:rsid w:val="00CA5954"/>
    <w:rsid w:val="00CB0256"/>
    <w:rsid w:val="00CB0336"/>
    <w:rsid w:val="00CB08AD"/>
    <w:rsid w:val="00CB09D9"/>
    <w:rsid w:val="00CB0EFA"/>
    <w:rsid w:val="00CB35D3"/>
    <w:rsid w:val="00CB4A86"/>
    <w:rsid w:val="00CB4E3E"/>
    <w:rsid w:val="00CB5D1B"/>
    <w:rsid w:val="00CB7996"/>
    <w:rsid w:val="00CB7D3B"/>
    <w:rsid w:val="00CC1C99"/>
    <w:rsid w:val="00CC1DA3"/>
    <w:rsid w:val="00CC1E85"/>
    <w:rsid w:val="00CC1FA7"/>
    <w:rsid w:val="00CC2FEB"/>
    <w:rsid w:val="00CC44EB"/>
    <w:rsid w:val="00CC4A86"/>
    <w:rsid w:val="00CC4C2E"/>
    <w:rsid w:val="00CC536A"/>
    <w:rsid w:val="00CC7A00"/>
    <w:rsid w:val="00CC7CC0"/>
    <w:rsid w:val="00CD1448"/>
    <w:rsid w:val="00CD2D6F"/>
    <w:rsid w:val="00CD38E3"/>
    <w:rsid w:val="00CD4743"/>
    <w:rsid w:val="00CD652D"/>
    <w:rsid w:val="00CD6CAF"/>
    <w:rsid w:val="00CE0D58"/>
    <w:rsid w:val="00CE2615"/>
    <w:rsid w:val="00CE3453"/>
    <w:rsid w:val="00CE3738"/>
    <w:rsid w:val="00CE40D8"/>
    <w:rsid w:val="00CE42FC"/>
    <w:rsid w:val="00CE53EB"/>
    <w:rsid w:val="00CE580C"/>
    <w:rsid w:val="00CE5AEE"/>
    <w:rsid w:val="00CE5D12"/>
    <w:rsid w:val="00CF0067"/>
    <w:rsid w:val="00CF07B0"/>
    <w:rsid w:val="00CF262A"/>
    <w:rsid w:val="00CF2B74"/>
    <w:rsid w:val="00CF356D"/>
    <w:rsid w:val="00CF511B"/>
    <w:rsid w:val="00CF735F"/>
    <w:rsid w:val="00CF7CD0"/>
    <w:rsid w:val="00D000B2"/>
    <w:rsid w:val="00D00ED5"/>
    <w:rsid w:val="00D00FA5"/>
    <w:rsid w:val="00D03397"/>
    <w:rsid w:val="00D04991"/>
    <w:rsid w:val="00D05C97"/>
    <w:rsid w:val="00D05CA4"/>
    <w:rsid w:val="00D0653D"/>
    <w:rsid w:val="00D06F16"/>
    <w:rsid w:val="00D06F8E"/>
    <w:rsid w:val="00D102CA"/>
    <w:rsid w:val="00D10F87"/>
    <w:rsid w:val="00D11DB2"/>
    <w:rsid w:val="00D124DF"/>
    <w:rsid w:val="00D12833"/>
    <w:rsid w:val="00D12AE5"/>
    <w:rsid w:val="00D14C46"/>
    <w:rsid w:val="00D16992"/>
    <w:rsid w:val="00D170C8"/>
    <w:rsid w:val="00D173DE"/>
    <w:rsid w:val="00D1786A"/>
    <w:rsid w:val="00D2046C"/>
    <w:rsid w:val="00D20AE3"/>
    <w:rsid w:val="00D2186E"/>
    <w:rsid w:val="00D22394"/>
    <w:rsid w:val="00D22CD0"/>
    <w:rsid w:val="00D22E39"/>
    <w:rsid w:val="00D237D0"/>
    <w:rsid w:val="00D23907"/>
    <w:rsid w:val="00D23B96"/>
    <w:rsid w:val="00D2449C"/>
    <w:rsid w:val="00D24AA2"/>
    <w:rsid w:val="00D24EE8"/>
    <w:rsid w:val="00D24F6A"/>
    <w:rsid w:val="00D26189"/>
    <w:rsid w:val="00D26A45"/>
    <w:rsid w:val="00D2746C"/>
    <w:rsid w:val="00D27D88"/>
    <w:rsid w:val="00D304B2"/>
    <w:rsid w:val="00D305E2"/>
    <w:rsid w:val="00D31035"/>
    <w:rsid w:val="00D312A4"/>
    <w:rsid w:val="00D31373"/>
    <w:rsid w:val="00D31D97"/>
    <w:rsid w:val="00D32F05"/>
    <w:rsid w:val="00D32F3E"/>
    <w:rsid w:val="00D3306E"/>
    <w:rsid w:val="00D336DB"/>
    <w:rsid w:val="00D35433"/>
    <w:rsid w:val="00D35A54"/>
    <w:rsid w:val="00D35ECD"/>
    <w:rsid w:val="00D374D6"/>
    <w:rsid w:val="00D378C1"/>
    <w:rsid w:val="00D4012A"/>
    <w:rsid w:val="00D404DC"/>
    <w:rsid w:val="00D40C0E"/>
    <w:rsid w:val="00D40C30"/>
    <w:rsid w:val="00D41532"/>
    <w:rsid w:val="00D41868"/>
    <w:rsid w:val="00D42090"/>
    <w:rsid w:val="00D4234C"/>
    <w:rsid w:val="00D4242E"/>
    <w:rsid w:val="00D42DDB"/>
    <w:rsid w:val="00D436F0"/>
    <w:rsid w:val="00D438DE"/>
    <w:rsid w:val="00D43D1F"/>
    <w:rsid w:val="00D448C7"/>
    <w:rsid w:val="00D449A0"/>
    <w:rsid w:val="00D44C9D"/>
    <w:rsid w:val="00D4579A"/>
    <w:rsid w:val="00D459CA"/>
    <w:rsid w:val="00D45FF5"/>
    <w:rsid w:val="00D4691C"/>
    <w:rsid w:val="00D47715"/>
    <w:rsid w:val="00D5101C"/>
    <w:rsid w:val="00D51525"/>
    <w:rsid w:val="00D5233B"/>
    <w:rsid w:val="00D52D05"/>
    <w:rsid w:val="00D52EF5"/>
    <w:rsid w:val="00D54148"/>
    <w:rsid w:val="00D5427A"/>
    <w:rsid w:val="00D544D5"/>
    <w:rsid w:val="00D54B87"/>
    <w:rsid w:val="00D54ED5"/>
    <w:rsid w:val="00D55134"/>
    <w:rsid w:val="00D554B4"/>
    <w:rsid w:val="00D56C1E"/>
    <w:rsid w:val="00D570EB"/>
    <w:rsid w:val="00D61460"/>
    <w:rsid w:val="00D615D3"/>
    <w:rsid w:val="00D61CEA"/>
    <w:rsid w:val="00D61DE3"/>
    <w:rsid w:val="00D62B04"/>
    <w:rsid w:val="00D62D33"/>
    <w:rsid w:val="00D651C7"/>
    <w:rsid w:val="00D65EA8"/>
    <w:rsid w:val="00D666CB"/>
    <w:rsid w:val="00D67193"/>
    <w:rsid w:val="00D67CB4"/>
    <w:rsid w:val="00D704EE"/>
    <w:rsid w:val="00D7231D"/>
    <w:rsid w:val="00D7347B"/>
    <w:rsid w:val="00D737C1"/>
    <w:rsid w:val="00D73E0E"/>
    <w:rsid w:val="00D742FE"/>
    <w:rsid w:val="00D75F00"/>
    <w:rsid w:val="00D7676B"/>
    <w:rsid w:val="00D77165"/>
    <w:rsid w:val="00D77391"/>
    <w:rsid w:val="00D773AD"/>
    <w:rsid w:val="00D77903"/>
    <w:rsid w:val="00D80262"/>
    <w:rsid w:val="00D8040B"/>
    <w:rsid w:val="00D8044D"/>
    <w:rsid w:val="00D812C5"/>
    <w:rsid w:val="00D815DA"/>
    <w:rsid w:val="00D8250E"/>
    <w:rsid w:val="00D8382F"/>
    <w:rsid w:val="00D84EB5"/>
    <w:rsid w:val="00D8537C"/>
    <w:rsid w:val="00D86B84"/>
    <w:rsid w:val="00D86CD1"/>
    <w:rsid w:val="00D86E87"/>
    <w:rsid w:val="00D8704E"/>
    <w:rsid w:val="00D877C8"/>
    <w:rsid w:val="00D90896"/>
    <w:rsid w:val="00D908FB"/>
    <w:rsid w:val="00D90C70"/>
    <w:rsid w:val="00D91480"/>
    <w:rsid w:val="00D91794"/>
    <w:rsid w:val="00D917E3"/>
    <w:rsid w:val="00D923F2"/>
    <w:rsid w:val="00D9283D"/>
    <w:rsid w:val="00D9298A"/>
    <w:rsid w:val="00D92DC8"/>
    <w:rsid w:val="00D92ED5"/>
    <w:rsid w:val="00D933D6"/>
    <w:rsid w:val="00D93B45"/>
    <w:rsid w:val="00D93C0A"/>
    <w:rsid w:val="00D9410B"/>
    <w:rsid w:val="00D942A8"/>
    <w:rsid w:val="00D94592"/>
    <w:rsid w:val="00D94D34"/>
    <w:rsid w:val="00D95714"/>
    <w:rsid w:val="00D95764"/>
    <w:rsid w:val="00D95975"/>
    <w:rsid w:val="00D95C54"/>
    <w:rsid w:val="00D963F4"/>
    <w:rsid w:val="00DA0F34"/>
    <w:rsid w:val="00DA16B2"/>
    <w:rsid w:val="00DA1AD9"/>
    <w:rsid w:val="00DA1D60"/>
    <w:rsid w:val="00DA1F43"/>
    <w:rsid w:val="00DA2691"/>
    <w:rsid w:val="00DA32E1"/>
    <w:rsid w:val="00DA398C"/>
    <w:rsid w:val="00DA606D"/>
    <w:rsid w:val="00DA6264"/>
    <w:rsid w:val="00DA65AD"/>
    <w:rsid w:val="00DA65BE"/>
    <w:rsid w:val="00DA6BD5"/>
    <w:rsid w:val="00DB0C48"/>
    <w:rsid w:val="00DB1695"/>
    <w:rsid w:val="00DB18C4"/>
    <w:rsid w:val="00DB1E4A"/>
    <w:rsid w:val="00DB2149"/>
    <w:rsid w:val="00DB2765"/>
    <w:rsid w:val="00DB3F3D"/>
    <w:rsid w:val="00DB41B5"/>
    <w:rsid w:val="00DB440C"/>
    <w:rsid w:val="00DB49BC"/>
    <w:rsid w:val="00DB49E0"/>
    <w:rsid w:val="00DB4A58"/>
    <w:rsid w:val="00DB54A7"/>
    <w:rsid w:val="00DB5A44"/>
    <w:rsid w:val="00DB61C4"/>
    <w:rsid w:val="00DB6FD8"/>
    <w:rsid w:val="00DB726A"/>
    <w:rsid w:val="00DB726D"/>
    <w:rsid w:val="00DC04ED"/>
    <w:rsid w:val="00DC2021"/>
    <w:rsid w:val="00DC24D3"/>
    <w:rsid w:val="00DC3247"/>
    <w:rsid w:val="00DC32B6"/>
    <w:rsid w:val="00DC332C"/>
    <w:rsid w:val="00DC36C4"/>
    <w:rsid w:val="00DC47BF"/>
    <w:rsid w:val="00DC48A2"/>
    <w:rsid w:val="00DC495A"/>
    <w:rsid w:val="00DC4E9B"/>
    <w:rsid w:val="00DC513F"/>
    <w:rsid w:val="00DC6158"/>
    <w:rsid w:val="00DD030E"/>
    <w:rsid w:val="00DD1ABA"/>
    <w:rsid w:val="00DD1B6A"/>
    <w:rsid w:val="00DD1D3E"/>
    <w:rsid w:val="00DD21A2"/>
    <w:rsid w:val="00DD25B1"/>
    <w:rsid w:val="00DD319B"/>
    <w:rsid w:val="00DD4676"/>
    <w:rsid w:val="00DD4F31"/>
    <w:rsid w:val="00DD5482"/>
    <w:rsid w:val="00DD55B6"/>
    <w:rsid w:val="00DD56CF"/>
    <w:rsid w:val="00DD700C"/>
    <w:rsid w:val="00DE0647"/>
    <w:rsid w:val="00DE0AF0"/>
    <w:rsid w:val="00DE111F"/>
    <w:rsid w:val="00DE1A1E"/>
    <w:rsid w:val="00DE1D1F"/>
    <w:rsid w:val="00DE2118"/>
    <w:rsid w:val="00DE281B"/>
    <w:rsid w:val="00DE2A70"/>
    <w:rsid w:val="00DE3837"/>
    <w:rsid w:val="00DE482C"/>
    <w:rsid w:val="00DE4AD7"/>
    <w:rsid w:val="00DE6235"/>
    <w:rsid w:val="00DF046C"/>
    <w:rsid w:val="00DF0909"/>
    <w:rsid w:val="00DF0A45"/>
    <w:rsid w:val="00DF0C02"/>
    <w:rsid w:val="00DF0E06"/>
    <w:rsid w:val="00DF1075"/>
    <w:rsid w:val="00DF16EA"/>
    <w:rsid w:val="00DF2A55"/>
    <w:rsid w:val="00DF3317"/>
    <w:rsid w:val="00E00308"/>
    <w:rsid w:val="00E0054E"/>
    <w:rsid w:val="00E00DF1"/>
    <w:rsid w:val="00E02D9F"/>
    <w:rsid w:val="00E03482"/>
    <w:rsid w:val="00E03817"/>
    <w:rsid w:val="00E03E24"/>
    <w:rsid w:val="00E03F1B"/>
    <w:rsid w:val="00E040B7"/>
    <w:rsid w:val="00E06401"/>
    <w:rsid w:val="00E0664A"/>
    <w:rsid w:val="00E07522"/>
    <w:rsid w:val="00E1087B"/>
    <w:rsid w:val="00E10B42"/>
    <w:rsid w:val="00E10B78"/>
    <w:rsid w:val="00E10BBA"/>
    <w:rsid w:val="00E10BCE"/>
    <w:rsid w:val="00E11665"/>
    <w:rsid w:val="00E11B6C"/>
    <w:rsid w:val="00E12B2F"/>
    <w:rsid w:val="00E1317A"/>
    <w:rsid w:val="00E13C25"/>
    <w:rsid w:val="00E13DB3"/>
    <w:rsid w:val="00E13F89"/>
    <w:rsid w:val="00E152AC"/>
    <w:rsid w:val="00E152DE"/>
    <w:rsid w:val="00E15703"/>
    <w:rsid w:val="00E15EA9"/>
    <w:rsid w:val="00E17043"/>
    <w:rsid w:val="00E20022"/>
    <w:rsid w:val="00E20C72"/>
    <w:rsid w:val="00E21351"/>
    <w:rsid w:val="00E214B8"/>
    <w:rsid w:val="00E21E34"/>
    <w:rsid w:val="00E22682"/>
    <w:rsid w:val="00E23077"/>
    <w:rsid w:val="00E23A51"/>
    <w:rsid w:val="00E23EDF"/>
    <w:rsid w:val="00E24BDE"/>
    <w:rsid w:val="00E25627"/>
    <w:rsid w:val="00E25CAC"/>
    <w:rsid w:val="00E26D83"/>
    <w:rsid w:val="00E26EAB"/>
    <w:rsid w:val="00E27A37"/>
    <w:rsid w:val="00E27C09"/>
    <w:rsid w:val="00E27F85"/>
    <w:rsid w:val="00E30244"/>
    <w:rsid w:val="00E31A07"/>
    <w:rsid w:val="00E31E7D"/>
    <w:rsid w:val="00E31FAD"/>
    <w:rsid w:val="00E321D0"/>
    <w:rsid w:val="00E3263E"/>
    <w:rsid w:val="00E34077"/>
    <w:rsid w:val="00E34109"/>
    <w:rsid w:val="00E3450D"/>
    <w:rsid w:val="00E3515F"/>
    <w:rsid w:val="00E3632C"/>
    <w:rsid w:val="00E37867"/>
    <w:rsid w:val="00E37908"/>
    <w:rsid w:val="00E37B64"/>
    <w:rsid w:val="00E37C4A"/>
    <w:rsid w:val="00E37F25"/>
    <w:rsid w:val="00E37FB1"/>
    <w:rsid w:val="00E40D35"/>
    <w:rsid w:val="00E42068"/>
    <w:rsid w:val="00E420A7"/>
    <w:rsid w:val="00E423B7"/>
    <w:rsid w:val="00E42A26"/>
    <w:rsid w:val="00E43145"/>
    <w:rsid w:val="00E4361F"/>
    <w:rsid w:val="00E46232"/>
    <w:rsid w:val="00E475EB"/>
    <w:rsid w:val="00E506C1"/>
    <w:rsid w:val="00E50943"/>
    <w:rsid w:val="00E50FC8"/>
    <w:rsid w:val="00E5166C"/>
    <w:rsid w:val="00E52BDA"/>
    <w:rsid w:val="00E53826"/>
    <w:rsid w:val="00E53C6E"/>
    <w:rsid w:val="00E55D11"/>
    <w:rsid w:val="00E567BA"/>
    <w:rsid w:val="00E57D88"/>
    <w:rsid w:val="00E626D0"/>
    <w:rsid w:val="00E63200"/>
    <w:rsid w:val="00E63690"/>
    <w:rsid w:val="00E637EC"/>
    <w:rsid w:val="00E63D26"/>
    <w:rsid w:val="00E63D86"/>
    <w:rsid w:val="00E6457D"/>
    <w:rsid w:val="00E66159"/>
    <w:rsid w:val="00E66324"/>
    <w:rsid w:val="00E66952"/>
    <w:rsid w:val="00E66B31"/>
    <w:rsid w:val="00E70A89"/>
    <w:rsid w:val="00E70A94"/>
    <w:rsid w:val="00E70AAC"/>
    <w:rsid w:val="00E712CA"/>
    <w:rsid w:val="00E7134F"/>
    <w:rsid w:val="00E7192E"/>
    <w:rsid w:val="00E724E3"/>
    <w:rsid w:val="00E72C32"/>
    <w:rsid w:val="00E74D55"/>
    <w:rsid w:val="00E754C3"/>
    <w:rsid w:val="00E76062"/>
    <w:rsid w:val="00E76B16"/>
    <w:rsid w:val="00E774BE"/>
    <w:rsid w:val="00E77D43"/>
    <w:rsid w:val="00E77FCE"/>
    <w:rsid w:val="00E80206"/>
    <w:rsid w:val="00E80E8B"/>
    <w:rsid w:val="00E81FCB"/>
    <w:rsid w:val="00E8345C"/>
    <w:rsid w:val="00E83903"/>
    <w:rsid w:val="00E83DCC"/>
    <w:rsid w:val="00E84D29"/>
    <w:rsid w:val="00E8537D"/>
    <w:rsid w:val="00E85DC9"/>
    <w:rsid w:val="00E861FD"/>
    <w:rsid w:val="00E8691F"/>
    <w:rsid w:val="00E8696A"/>
    <w:rsid w:val="00E874F9"/>
    <w:rsid w:val="00E87DF5"/>
    <w:rsid w:val="00E9022F"/>
    <w:rsid w:val="00E904F3"/>
    <w:rsid w:val="00E9187D"/>
    <w:rsid w:val="00E9208C"/>
    <w:rsid w:val="00E92A22"/>
    <w:rsid w:val="00E93DC8"/>
    <w:rsid w:val="00E93F36"/>
    <w:rsid w:val="00E94A95"/>
    <w:rsid w:val="00E94EBD"/>
    <w:rsid w:val="00E94EE7"/>
    <w:rsid w:val="00E95177"/>
    <w:rsid w:val="00E959DC"/>
    <w:rsid w:val="00E96818"/>
    <w:rsid w:val="00E96EEE"/>
    <w:rsid w:val="00E96F62"/>
    <w:rsid w:val="00EA0FD5"/>
    <w:rsid w:val="00EA2F47"/>
    <w:rsid w:val="00EA35C8"/>
    <w:rsid w:val="00EA3A86"/>
    <w:rsid w:val="00EA3CB0"/>
    <w:rsid w:val="00EA402A"/>
    <w:rsid w:val="00EA48AB"/>
    <w:rsid w:val="00EA5C01"/>
    <w:rsid w:val="00EA6103"/>
    <w:rsid w:val="00EA67DE"/>
    <w:rsid w:val="00EB0396"/>
    <w:rsid w:val="00EB06A1"/>
    <w:rsid w:val="00EB0B17"/>
    <w:rsid w:val="00EB1279"/>
    <w:rsid w:val="00EB28FB"/>
    <w:rsid w:val="00EB2CE6"/>
    <w:rsid w:val="00EB4872"/>
    <w:rsid w:val="00EB5272"/>
    <w:rsid w:val="00EB6D36"/>
    <w:rsid w:val="00EB70A9"/>
    <w:rsid w:val="00EB74EF"/>
    <w:rsid w:val="00EC0A14"/>
    <w:rsid w:val="00EC0BC4"/>
    <w:rsid w:val="00EC0EFB"/>
    <w:rsid w:val="00EC122D"/>
    <w:rsid w:val="00EC1777"/>
    <w:rsid w:val="00EC195F"/>
    <w:rsid w:val="00EC24D5"/>
    <w:rsid w:val="00EC27C1"/>
    <w:rsid w:val="00EC314B"/>
    <w:rsid w:val="00EC3621"/>
    <w:rsid w:val="00EC3787"/>
    <w:rsid w:val="00EC38E3"/>
    <w:rsid w:val="00EC609D"/>
    <w:rsid w:val="00EC61AE"/>
    <w:rsid w:val="00EC6384"/>
    <w:rsid w:val="00EC63F2"/>
    <w:rsid w:val="00EC657C"/>
    <w:rsid w:val="00EC6AC8"/>
    <w:rsid w:val="00EC6EC2"/>
    <w:rsid w:val="00EC721C"/>
    <w:rsid w:val="00EC7508"/>
    <w:rsid w:val="00EC795E"/>
    <w:rsid w:val="00ED2D0A"/>
    <w:rsid w:val="00ED2F66"/>
    <w:rsid w:val="00ED3941"/>
    <w:rsid w:val="00ED3AC1"/>
    <w:rsid w:val="00ED4A01"/>
    <w:rsid w:val="00ED5390"/>
    <w:rsid w:val="00ED559E"/>
    <w:rsid w:val="00ED5EB9"/>
    <w:rsid w:val="00ED79FB"/>
    <w:rsid w:val="00EE03B5"/>
    <w:rsid w:val="00EE12B7"/>
    <w:rsid w:val="00EE1F3A"/>
    <w:rsid w:val="00EE25FD"/>
    <w:rsid w:val="00EE28B9"/>
    <w:rsid w:val="00EE2B11"/>
    <w:rsid w:val="00EE30B1"/>
    <w:rsid w:val="00EE3250"/>
    <w:rsid w:val="00EE37FC"/>
    <w:rsid w:val="00EE3916"/>
    <w:rsid w:val="00EE4470"/>
    <w:rsid w:val="00EE6871"/>
    <w:rsid w:val="00EE7360"/>
    <w:rsid w:val="00EE7C09"/>
    <w:rsid w:val="00EF10C3"/>
    <w:rsid w:val="00EF3C30"/>
    <w:rsid w:val="00EF4891"/>
    <w:rsid w:val="00EF48E8"/>
    <w:rsid w:val="00EF4DC5"/>
    <w:rsid w:val="00EF5871"/>
    <w:rsid w:val="00EF61E9"/>
    <w:rsid w:val="00EF6883"/>
    <w:rsid w:val="00EF6E10"/>
    <w:rsid w:val="00EF6E8C"/>
    <w:rsid w:val="00EF734B"/>
    <w:rsid w:val="00EF7C2A"/>
    <w:rsid w:val="00F0001F"/>
    <w:rsid w:val="00F0012B"/>
    <w:rsid w:val="00F0070B"/>
    <w:rsid w:val="00F0191F"/>
    <w:rsid w:val="00F03601"/>
    <w:rsid w:val="00F03961"/>
    <w:rsid w:val="00F047A8"/>
    <w:rsid w:val="00F05693"/>
    <w:rsid w:val="00F0575B"/>
    <w:rsid w:val="00F063F8"/>
    <w:rsid w:val="00F06671"/>
    <w:rsid w:val="00F066C3"/>
    <w:rsid w:val="00F068B0"/>
    <w:rsid w:val="00F06DED"/>
    <w:rsid w:val="00F078A0"/>
    <w:rsid w:val="00F07C63"/>
    <w:rsid w:val="00F10B87"/>
    <w:rsid w:val="00F111C0"/>
    <w:rsid w:val="00F11B0C"/>
    <w:rsid w:val="00F11C3D"/>
    <w:rsid w:val="00F11DBC"/>
    <w:rsid w:val="00F1261A"/>
    <w:rsid w:val="00F1266E"/>
    <w:rsid w:val="00F133B2"/>
    <w:rsid w:val="00F13E84"/>
    <w:rsid w:val="00F148A5"/>
    <w:rsid w:val="00F1591D"/>
    <w:rsid w:val="00F162C4"/>
    <w:rsid w:val="00F208C8"/>
    <w:rsid w:val="00F20EA3"/>
    <w:rsid w:val="00F217A0"/>
    <w:rsid w:val="00F221E0"/>
    <w:rsid w:val="00F224FC"/>
    <w:rsid w:val="00F22BBF"/>
    <w:rsid w:val="00F22D9C"/>
    <w:rsid w:val="00F2538F"/>
    <w:rsid w:val="00F26488"/>
    <w:rsid w:val="00F268F6"/>
    <w:rsid w:val="00F271B9"/>
    <w:rsid w:val="00F27AA7"/>
    <w:rsid w:val="00F27DEC"/>
    <w:rsid w:val="00F27FFE"/>
    <w:rsid w:val="00F30D60"/>
    <w:rsid w:val="00F31534"/>
    <w:rsid w:val="00F31596"/>
    <w:rsid w:val="00F32479"/>
    <w:rsid w:val="00F32784"/>
    <w:rsid w:val="00F328D7"/>
    <w:rsid w:val="00F33A44"/>
    <w:rsid w:val="00F33E65"/>
    <w:rsid w:val="00F3406F"/>
    <w:rsid w:val="00F341B6"/>
    <w:rsid w:val="00F35589"/>
    <w:rsid w:val="00F35BC5"/>
    <w:rsid w:val="00F371AC"/>
    <w:rsid w:val="00F41C40"/>
    <w:rsid w:val="00F42887"/>
    <w:rsid w:val="00F43046"/>
    <w:rsid w:val="00F43373"/>
    <w:rsid w:val="00F46366"/>
    <w:rsid w:val="00F470A9"/>
    <w:rsid w:val="00F470B6"/>
    <w:rsid w:val="00F50B91"/>
    <w:rsid w:val="00F51402"/>
    <w:rsid w:val="00F519F7"/>
    <w:rsid w:val="00F5233B"/>
    <w:rsid w:val="00F523CC"/>
    <w:rsid w:val="00F5339C"/>
    <w:rsid w:val="00F551F6"/>
    <w:rsid w:val="00F554FA"/>
    <w:rsid w:val="00F55D0B"/>
    <w:rsid w:val="00F56216"/>
    <w:rsid w:val="00F56F81"/>
    <w:rsid w:val="00F574CC"/>
    <w:rsid w:val="00F576D7"/>
    <w:rsid w:val="00F57DC3"/>
    <w:rsid w:val="00F6025A"/>
    <w:rsid w:val="00F606E1"/>
    <w:rsid w:val="00F62458"/>
    <w:rsid w:val="00F625D9"/>
    <w:rsid w:val="00F625F5"/>
    <w:rsid w:val="00F62FC4"/>
    <w:rsid w:val="00F6349D"/>
    <w:rsid w:val="00F64A2D"/>
    <w:rsid w:val="00F64CAE"/>
    <w:rsid w:val="00F651B5"/>
    <w:rsid w:val="00F6695D"/>
    <w:rsid w:val="00F67751"/>
    <w:rsid w:val="00F679AE"/>
    <w:rsid w:val="00F67C7C"/>
    <w:rsid w:val="00F67E3F"/>
    <w:rsid w:val="00F70841"/>
    <w:rsid w:val="00F71D23"/>
    <w:rsid w:val="00F7237D"/>
    <w:rsid w:val="00F76D32"/>
    <w:rsid w:val="00F771E5"/>
    <w:rsid w:val="00F775F7"/>
    <w:rsid w:val="00F77DC4"/>
    <w:rsid w:val="00F800A2"/>
    <w:rsid w:val="00F801F1"/>
    <w:rsid w:val="00F81693"/>
    <w:rsid w:val="00F8176A"/>
    <w:rsid w:val="00F82933"/>
    <w:rsid w:val="00F83DB1"/>
    <w:rsid w:val="00F84221"/>
    <w:rsid w:val="00F84AC5"/>
    <w:rsid w:val="00F851F4"/>
    <w:rsid w:val="00F85E22"/>
    <w:rsid w:val="00F8624A"/>
    <w:rsid w:val="00F87692"/>
    <w:rsid w:val="00F903AC"/>
    <w:rsid w:val="00F91877"/>
    <w:rsid w:val="00F92518"/>
    <w:rsid w:val="00F94147"/>
    <w:rsid w:val="00F94491"/>
    <w:rsid w:val="00F94933"/>
    <w:rsid w:val="00F94CBB"/>
    <w:rsid w:val="00F950C0"/>
    <w:rsid w:val="00F950D2"/>
    <w:rsid w:val="00F95271"/>
    <w:rsid w:val="00F959C8"/>
    <w:rsid w:val="00F967B0"/>
    <w:rsid w:val="00F96D35"/>
    <w:rsid w:val="00F979EC"/>
    <w:rsid w:val="00F97BDD"/>
    <w:rsid w:val="00FA00AF"/>
    <w:rsid w:val="00FA01EF"/>
    <w:rsid w:val="00FA0ACE"/>
    <w:rsid w:val="00FA1B78"/>
    <w:rsid w:val="00FA4D49"/>
    <w:rsid w:val="00FA59A9"/>
    <w:rsid w:val="00FA6BEA"/>
    <w:rsid w:val="00FB10B5"/>
    <w:rsid w:val="00FB1143"/>
    <w:rsid w:val="00FB312A"/>
    <w:rsid w:val="00FB3937"/>
    <w:rsid w:val="00FB3DA3"/>
    <w:rsid w:val="00FB4745"/>
    <w:rsid w:val="00FB4F00"/>
    <w:rsid w:val="00FB5D9E"/>
    <w:rsid w:val="00FB6AA0"/>
    <w:rsid w:val="00FB6B6B"/>
    <w:rsid w:val="00FB7636"/>
    <w:rsid w:val="00FB78A2"/>
    <w:rsid w:val="00FC02EC"/>
    <w:rsid w:val="00FC08E9"/>
    <w:rsid w:val="00FC0B59"/>
    <w:rsid w:val="00FC1336"/>
    <w:rsid w:val="00FC15A5"/>
    <w:rsid w:val="00FC15C7"/>
    <w:rsid w:val="00FC24AA"/>
    <w:rsid w:val="00FC2F6B"/>
    <w:rsid w:val="00FC35AA"/>
    <w:rsid w:val="00FC43ED"/>
    <w:rsid w:val="00FC4529"/>
    <w:rsid w:val="00FC484A"/>
    <w:rsid w:val="00FC5580"/>
    <w:rsid w:val="00FC6592"/>
    <w:rsid w:val="00FD029C"/>
    <w:rsid w:val="00FD0D0A"/>
    <w:rsid w:val="00FD295D"/>
    <w:rsid w:val="00FD2C63"/>
    <w:rsid w:val="00FD3972"/>
    <w:rsid w:val="00FD3B12"/>
    <w:rsid w:val="00FD3C47"/>
    <w:rsid w:val="00FD3E77"/>
    <w:rsid w:val="00FD698B"/>
    <w:rsid w:val="00FD7095"/>
    <w:rsid w:val="00FE2E58"/>
    <w:rsid w:val="00FE2F01"/>
    <w:rsid w:val="00FE30F9"/>
    <w:rsid w:val="00FE35FF"/>
    <w:rsid w:val="00FE38D2"/>
    <w:rsid w:val="00FE4497"/>
    <w:rsid w:val="00FE4795"/>
    <w:rsid w:val="00FE4D50"/>
    <w:rsid w:val="00FE4F96"/>
    <w:rsid w:val="00FE53CB"/>
    <w:rsid w:val="00FE570B"/>
    <w:rsid w:val="00FE6066"/>
    <w:rsid w:val="00FE60D1"/>
    <w:rsid w:val="00FE702A"/>
    <w:rsid w:val="00FF1329"/>
    <w:rsid w:val="00FF1AB1"/>
    <w:rsid w:val="00FF247E"/>
    <w:rsid w:val="00FF298E"/>
    <w:rsid w:val="00FF3EE4"/>
    <w:rsid w:val="00FF3F76"/>
    <w:rsid w:val="00FF4832"/>
    <w:rsid w:val="00FF5D39"/>
    <w:rsid w:val="00FF6333"/>
    <w:rsid w:val="00FF7B1F"/>
    <w:rsid w:val="00FF7BC9"/>
    <w:rsid w:val="00FF7E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endnote text"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Outline List 2" w:uiPriority="0"/>
    <w:lsdException w:name="Table Columns 2" w:uiPriority="0"/>
    <w:lsdException w:name="Table Grid 8" w:uiPriority="0"/>
    <w:lsdException w:name="Table Professional"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74"/>
    <w:rPr>
      <w:noProof/>
    </w:rPr>
  </w:style>
  <w:style w:type="paragraph" w:styleId="Ttulo1">
    <w:name w:val="heading 1"/>
    <w:aliases w:val="Headline,H1,h1,II+,I,Document Header1,Chapter,heading 1,Titulo 1,Section Heading,Part"/>
    <w:basedOn w:val="Normal"/>
    <w:next w:val="Normal"/>
    <w:link w:val="Ttulo1Car"/>
    <w:qFormat/>
    <w:rsid w:val="00532601"/>
    <w:pPr>
      <w:keepNext/>
      <w:numPr>
        <w:numId w:val="1"/>
      </w:numPr>
      <w:suppressAutoHyphens/>
      <w:spacing w:before="240" w:after="60" w:line="240" w:lineRule="auto"/>
      <w:outlineLvl w:val="0"/>
    </w:pPr>
    <w:rPr>
      <w:rFonts w:ascii="Arial" w:eastAsia="Times New Roman" w:hAnsi="Arial" w:cs="Times New Roman"/>
      <w:b/>
      <w:bCs/>
      <w:kern w:val="1"/>
      <w:sz w:val="32"/>
      <w:szCs w:val="32"/>
      <w:lang w:eastAsia="ar-SA"/>
    </w:rPr>
  </w:style>
  <w:style w:type="paragraph" w:styleId="Ttulo2">
    <w:name w:val="heading 2"/>
    <w:aliases w:val="h2"/>
    <w:basedOn w:val="Normal"/>
    <w:next w:val="Normal"/>
    <w:link w:val="Ttulo2Car1"/>
    <w:uiPriority w:val="9"/>
    <w:qFormat/>
    <w:rsid w:val="00532601"/>
    <w:pPr>
      <w:keepNext/>
      <w:numPr>
        <w:ilvl w:val="1"/>
        <w:numId w:val="1"/>
      </w:numPr>
      <w:suppressAutoHyphens/>
      <w:spacing w:before="240" w:after="60" w:line="240" w:lineRule="auto"/>
      <w:outlineLvl w:val="1"/>
    </w:pPr>
    <w:rPr>
      <w:rFonts w:ascii="Arial" w:eastAsia="Times New Roman" w:hAnsi="Arial" w:cs="Times New Roman"/>
      <w:b/>
      <w:i/>
      <w:sz w:val="28"/>
      <w:szCs w:val="20"/>
      <w:lang w:eastAsia="ar-SA"/>
    </w:rPr>
  </w:style>
  <w:style w:type="paragraph" w:styleId="Ttulo3">
    <w:name w:val="heading 3"/>
    <w:aliases w:val="H3,Titulo 3,Level 1 - 1,h3,Level 3 Topic Heading,Section"/>
    <w:basedOn w:val="Normal"/>
    <w:next w:val="Normal"/>
    <w:link w:val="Ttulo3Car"/>
    <w:qFormat/>
    <w:rsid w:val="00532601"/>
    <w:pPr>
      <w:keepNext/>
      <w:numPr>
        <w:ilvl w:val="2"/>
        <w:numId w:val="1"/>
      </w:numPr>
      <w:suppressAutoHyphens/>
      <w:spacing w:before="240" w:after="60" w:line="240" w:lineRule="auto"/>
      <w:outlineLvl w:val="2"/>
    </w:pPr>
    <w:rPr>
      <w:rFonts w:ascii="Arial" w:eastAsia="Times New Roman" w:hAnsi="Arial" w:cs="Times New Roman"/>
      <w:b/>
      <w:bCs/>
      <w:sz w:val="26"/>
      <w:szCs w:val="26"/>
      <w:lang w:eastAsia="ar-SA"/>
    </w:rPr>
  </w:style>
  <w:style w:type="paragraph" w:styleId="Ttulo4">
    <w:name w:val="heading 4"/>
    <w:basedOn w:val="Normal"/>
    <w:next w:val="Normal"/>
    <w:link w:val="Ttulo4Car"/>
    <w:qFormat/>
    <w:rsid w:val="00532601"/>
    <w:pPr>
      <w:keepNext/>
      <w:numPr>
        <w:ilvl w:val="3"/>
        <w:numId w:val="1"/>
      </w:numPr>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Ttulo5">
    <w:name w:val="heading 5"/>
    <w:basedOn w:val="Normal"/>
    <w:next w:val="Normal"/>
    <w:link w:val="Ttulo5Car"/>
    <w:qFormat/>
    <w:rsid w:val="00532601"/>
    <w:pPr>
      <w:numPr>
        <w:ilvl w:val="4"/>
        <w:numId w:val="1"/>
      </w:num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Ttulo6">
    <w:name w:val="heading 6"/>
    <w:basedOn w:val="Normal"/>
    <w:next w:val="Normal"/>
    <w:link w:val="Ttulo6Car"/>
    <w:qFormat/>
    <w:rsid w:val="00532601"/>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tulo7">
    <w:name w:val="heading 7"/>
    <w:basedOn w:val="Normal"/>
    <w:next w:val="Normal"/>
    <w:link w:val="Ttulo7Car"/>
    <w:qFormat/>
    <w:rsid w:val="00532601"/>
    <w:pPr>
      <w:numPr>
        <w:ilvl w:val="6"/>
        <w:numId w:val="1"/>
      </w:numPr>
      <w:suppressAutoHyphens/>
      <w:spacing w:before="240" w:after="60" w:line="240" w:lineRule="auto"/>
      <w:outlineLvl w:val="6"/>
    </w:pPr>
    <w:rPr>
      <w:rFonts w:ascii="Times New Roman" w:eastAsia="Times New Roman" w:hAnsi="Times New Roman" w:cs="Times New Roman"/>
      <w:sz w:val="24"/>
      <w:szCs w:val="24"/>
      <w:lang w:eastAsia="ar-SA"/>
    </w:rPr>
  </w:style>
  <w:style w:type="paragraph" w:styleId="Ttulo8">
    <w:name w:val="heading 8"/>
    <w:basedOn w:val="Normal"/>
    <w:next w:val="Normal"/>
    <w:link w:val="Ttulo8Car"/>
    <w:qFormat/>
    <w:rsid w:val="00532601"/>
    <w:pPr>
      <w:numPr>
        <w:ilvl w:val="7"/>
        <w:numId w:val="1"/>
      </w:numPr>
      <w:suppressAutoHyphens/>
      <w:spacing w:before="240" w:after="60" w:line="240" w:lineRule="auto"/>
      <w:outlineLvl w:val="7"/>
    </w:pPr>
    <w:rPr>
      <w:rFonts w:ascii="Arial" w:eastAsia="Times New Roman" w:hAnsi="Arial" w:cs="Times New Roman"/>
      <w:i/>
      <w:sz w:val="20"/>
      <w:szCs w:val="20"/>
      <w:lang w:val="es-ES_tradnl" w:eastAsia="ar-SA"/>
    </w:rPr>
  </w:style>
  <w:style w:type="paragraph" w:styleId="Ttulo9">
    <w:name w:val="heading 9"/>
    <w:basedOn w:val="Normal"/>
    <w:next w:val="Normal"/>
    <w:link w:val="Ttulo9Car"/>
    <w:qFormat/>
    <w:rsid w:val="00532601"/>
    <w:pPr>
      <w:numPr>
        <w:ilvl w:val="8"/>
        <w:numId w:val="1"/>
      </w:numPr>
      <w:suppressAutoHyphens/>
      <w:spacing w:before="240" w:after="60" w:line="240" w:lineRule="auto"/>
      <w:outlineLvl w:val="8"/>
    </w:pPr>
    <w:rPr>
      <w:rFonts w:ascii="Arial" w:eastAsia="Times New Roman" w:hAnsi="Arial" w:cs="Times New Roman"/>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eadline Car,H1 Car1,h1 Car1,II+ Car1,I Car1,Document Header1 Car1,Chapter Car1,heading 1 Car1,Titulo 1 Car1,Section Heading Car1,Part Car1"/>
    <w:basedOn w:val="Fuentedeprrafopredeter"/>
    <w:link w:val="Ttulo1"/>
    <w:rsid w:val="00532601"/>
    <w:rPr>
      <w:rFonts w:ascii="Arial" w:eastAsia="Times New Roman" w:hAnsi="Arial" w:cs="Times New Roman"/>
      <w:b/>
      <w:bCs/>
      <w:noProof/>
      <w:kern w:val="1"/>
      <w:sz w:val="32"/>
      <w:szCs w:val="32"/>
      <w:lang w:eastAsia="ar-SA"/>
    </w:rPr>
  </w:style>
  <w:style w:type="character" w:customStyle="1" w:styleId="Ttulo2Car">
    <w:name w:val="Título 2 Car"/>
    <w:aliases w:val="h2 Car"/>
    <w:basedOn w:val="Fuentedeprrafopredeter"/>
    <w:rsid w:val="00532601"/>
    <w:rPr>
      <w:rFonts w:asciiTheme="majorHAnsi" w:eastAsiaTheme="majorEastAsia" w:hAnsiTheme="majorHAnsi" w:cstheme="majorBidi"/>
      <w:b/>
      <w:bCs/>
      <w:color w:val="4F81BD" w:themeColor="accent1"/>
      <w:sz w:val="26"/>
      <w:szCs w:val="26"/>
    </w:rPr>
  </w:style>
  <w:style w:type="character" w:customStyle="1" w:styleId="Ttulo3Car">
    <w:name w:val="Título 3 Car"/>
    <w:aliases w:val="H3 Car1,Titulo 3 Car1,Level 1 - 1 Car1,h3 Car1,Level 3 Topic Heading Car1,Section Car1"/>
    <w:basedOn w:val="Fuentedeprrafopredeter"/>
    <w:link w:val="Ttulo3"/>
    <w:rsid w:val="00532601"/>
    <w:rPr>
      <w:rFonts w:ascii="Arial" w:eastAsia="Times New Roman" w:hAnsi="Arial" w:cs="Times New Roman"/>
      <w:b/>
      <w:bCs/>
      <w:noProof/>
      <w:sz w:val="26"/>
      <w:szCs w:val="26"/>
      <w:lang w:eastAsia="ar-SA"/>
    </w:rPr>
  </w:style>
  <w:style w:type="character" w:customStyle="1" w:styleId="Ttulo4Car">
    <w:name w:val="Título 4 Car"/>
    <w:basedOn w:val="Fuentedeprrafopredeter"/>
    <w:link w:val="Ttulo4"/>
    <w:rsid w:val="00532601"/>
    <w:rPr>
      <w:rFonts w:ascii="Times New Roman" w:eastAsia="Times New Roman" w:hAnsi="Times New Roman" w:cs="Times New Roman"/>
      <w:b/>
      <w:bCs/>
      <w:noProof/>
      <w:sz w:val="28"/>
      <w:szCs w:val="28"/>
      <w:lang w:eastAsia="ar-SA"/>
    </w:rPr>
  </w:style>
  <w:style w:type="character" w:customStyle="1" w:styleId="Ttulo5Car">
    <w:name w:val="Título 5 Car"/>
    <w:basedOn w:val="Fuentedeprrafopredeter"/>
    <w:link w:val="Ttulo5"/>
    <w:rsid w:val="00532601"/>
    <w:rPr>
      <w:rFonts w:ascii="Times New Roman" w:eastAsia="Times New Roman" w:hAnsi="Times New Roman" w:cs="Times New Roman"/>
      <w:b/>
      <w:bCs/>
      <w:i/>
      <w:iCs/>
      <w:noProof/>
      <w:sz w:val="26"/>
      <w:szCs w:val="26"/>
      <w:lang w:eastAsia="ar-SA"/>
    </w:rPr>
  </w:style>
  <w:style w:type="character" w:customStyle="1" w:styleId="Ttulo6Car">
    <w:name w:val="Título 6 Car"/>
    <w:basedOn w:val="Fuentedeprrafopredeter"/>
    <w:link w:val="Ttulo6"/>
    <w:rsid w:val="00532601"/>
    <w:rPr>
      <w:rFonts w:ascii="Times New Roman" w:eastAsia="Times New Roman" w:hAnsi="Times New Roman" w:cs="Times New Roman"/>
      <w:b/>
      <w:bCs/>
      <w:noProof/>
      <w:lang w:eastAsia="ar-SA"/>
    </w:rPr>
  </w:style>
  <w:style w:type="character" w:customStyle="1" w:styleId="Ttulo7Car">
    <w:name w:val="Título 7 Car"/>
    <w:basedOn w:val="Fuentedeprrafopredeter"/>
    <w:link w:val="Ttulo7"/>
    <w:rsid w:val="00532601"/>
    <w:rPr>
      <w:rFonts w:ascii="Times New Roman" w:eastAsia="Times New Roman" w:hAnsi="Times New Roman" w:cs="Times New Roman"/>
      <w:noProof/>
      <w:sz w:val="24"/>
      <w:szCs w:val="24"/>
      <w:lang w:eastAsia="ar-SA"/>
    </w:rPr>
  </w:style>
  <w:style w:type="character" w:customStyle="1" w:styleId="Ttulo8Car">
    <w:name w:val="Título 8 Car"/>
    <w:basedOn w:val="Fuentedeprrafopredeter"/>
    <w:link w:val="Ttulo8"/>
    <w:rsid w:val="00532601"/>
    <w:rPr>
      <w:rFonts w:ascii="Arial" w:eastAsia="Times New Roman" w:hAnsi="Arial" w:cs="Times New Roman"/>
      <w:i/>
      <w:noProof/>
      <w:sz w:val="20"/>
      <w:szCs w:val="20"/>
      <w:lang w:val="es-ES_tradnl" w:eastAsia="ar-SA"/>
    </w:rPr>
  </w:style>
  <w:style w:type="character" w:customStyle="1" w:styleId="Ttulo9Car">
    <w:name w:val="Título 9 Car"/>
    <w:basedOn w:val="Fuentedeprrafopredeter"/>
    <w:link w:val="Ttulo9"/>
    <w:rsid w:val="00532601"/>
    <w:rPr>
      <w:rFonts w:ascii="Arial" w:eastAsia="Times New Roman" w:hAnsi="Arial" w:cs="Times New Roman"/>
      <w:noProof/>
      <w:lang w:eastAsia="ar-SA"/>
    </w:rPr>
  </w:style>
  <w:style w:type="numbering" w:customStyle="1" w:styleId="Sinlista1">
    <w:name w:val="Sin lista1"/>
    <w:next w:val="Sinlista"/>
    <w:uiPriority w:val="99"/>
    <w:semiHidden/>
    <w:unhideWhenUsed/>
    <w:rsid w:val="00532601"/>
  </w:style>
  <w:style w:type="paragraph" w:styleId="Encabezado">
    <w:name w:val="header"/>
    <w:aliases w:val="ITT i,LetterHeader,Cover Page,encabezado,En-tête SQ,ContentsHeader,aria,*Header"/>
    <w:basedOn w:val="Normal"/>
    <w:link w:val="EncabezadoCar"/>
    <w:uiPriority w:val="99"/>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EncabezadoCar">
    <w:name w:val="Encabezado Car"/>
    <w:aliases w:val="ITT i Car1,LetterHeader Car,Cover Page Car,encabezado Car,En-tête SQ Car,ContentsHeader Car,aria Car,*Header Car"/>
    <w:basedOn w:val="Fuentedeprrafopredeter"/>
    <w:link w:val="Encabezado"/>
    <w:uiPriority w:val="99"/>
    <w:rsid w:val="00532601"/>
    <w:rPr>
      <w:rFonts w:ascii="Times New Roman" w:eastAsia="Times New Roman" w:hAnsi="Times New Roman" w:cs="Times New Roman"/>
      <w:sz w:val="24"/>
      <w:szCs w:val="20"/>
      <w:lang w:val="es-ES" w:eastAsia="ar-SA"/>
    </w:rPr>
  </w:style>
  <w:style w:type="paragraph" w:styleId="Piedepgina">
    <w:name w:val="footer"/>
    <w:basedOn w:val="Normal"/>
    <w:link w:val="PiedepginaCar"/>
    <w:unhideWhenUsed/>
    <w:rsid w:val="00532601"/>
    <w:pPr>
      <w:tabs>
        <w:tab w:val="center" w:pos="4419"/>
        <w:tab w:val="right" w:pos="8838"/>
      </w:tabs>
      <w:suppressAutoHyphens/>
      <w:spacing w:after="0" w:line="240" w:lineRule="auto"/>
    </w:pPr>
    <w:rPr>
      <w:rFonts w:ascii="Times New Roman" w:eastAsia="Times New Roman" w:hAnsi="Times New Roman" w:cs="Times New Roman"/>
      <w:sz w:val="24"/>
      <w:szCs w:val="20"/>
      <w:lang w:val="es-ES" w:eastAsia="ar-SA"/>
    </w:rPr>
  </w:style>
  <w:style w:type="character" w:customStyle="1" w:styleId="PiedepginaCar">
    <w:name w:val="Pie de página Car"/>
    <w:basedOn w:val="Fuentedeprrafopredeter"/>
    <w:link w:val="Piedepgina"/>
    <w:rsid w:val="00532601"/>
    <w:rPr>
      <w:rFonts w:ascii="Times New Roman" w:eastAsia="Times New Roman" w:hAnsi="Times New Roman" w:cs="Times New Roman"/>
      <w:sz w:val="24"/>
      <w:szCs w:val="20"/>
      <w:lang w:val="es-ES" w:eastAsia="ar-SA"/>
    </w:rPr>
  </w:style>
  <w:style w:type="character" w:customStyle="1" w:styleId="WW8Num1z0">
    <w:name w:val="WW8Num1z0"/>
    <w:rsid w:val="00532601"/>
    <w:rPr>
      <w:rFonts w:ascii="Arial" w:hAnsi="Arial"/>
      <w:b/>
      <w:sz w:val="24"/>
    </w:rPr>
  </w:style>
  <w:style w:type="character" w:customStyle="1" w:styleId="WW8Num2z0">
    <w:name w:val="WW8Num2z0"/>
    <w:rsid w:val="00532601"/>
    <w:rPr>
      <w:rFonts w:ascii="Arial" w:hAnsi="Arial"/>
      <w:b/>
      <w:sz w:val="24"/>
    </w:rPr>
  </w:style>
  <w:style w:type="character" w:customStyle="1" w:styleId="WW8Num3z0">
    <w:name w:val="WW8Num3z0"/>
    <w:uiPriority w:val="99"/>
    <w:rsid w:val="00532601"/>
    <w:rPr>
      <w:rFonts w:ascii="Arial" w:hAnsi="Arial"/>
      <w:sz w:val="24"/>
      <w:u w:val="none"/>
    </w:rPr>
  </w:style>
  <w:style w:type="character" w:customStyle="1" w:styleId="WW8Num3z1">
    <w:name w:val="WW8Num3z1"/>
    <w:rsid w:val="00532601"/>
  </w:style>
  <w:style w:type="character" w:customStyle="1" w:styleId="WW8Num4z0">
    <w:name w:val="WW8Num4z0"/>
    <w:rsid w:val="00532601"/>
  </w:style>
  <w:style w:type="character" w:customStyle="1" w:styleId="WW8Num4z1">
    <w:name w:val="WW8Num4z1"/>
    <w:rsid w:val="00532601"/>
    <w:rPr>
      <w:rFonts w:ascii="Courier New" w:hAnsi="Courier New"/>
    </w:rPr>
  </w:style>
  <w:style w:type="character" w:customStyle="1" w:styleId="WW8Num5z0">
    <w:name w:val="WW8Num5z0"/>
    <w:rsid w:val="00532601"/>
    <w:rPr>
      <w:rFonts w:ascii="Symbol" w:hAnsi="Symbol"/>
    </w:rPr>
  </w:style>
  <w:style w:type="character" w:customStyle="1" w:styleId="WW8Num5z1">
    <w:name w:val="WW8Num5z1"/>
    <w:rsid w:val="00532601"/>
    <w:rPr>
      <w:rFonts w:ascii="Courier New" w:hAnsi="Courier New"/>
    </w:rPr>
  </w:style>
  <w:style w:type="character" w:customStyle="1" w:styleId="WW8Num6z0">
    <w:name w:val="WW8Num6z0"/>
    <w:rsid w:val="00532601"/>
    <w:rPr>
      <w:rFonts w:ascii="Symbol" w:hAnsi="Symbol"/>
    </w:rPr>
  </w:style>
  <w:style w:type="character" w:customStyle="1" w:styleId="WW8Num7z0">
    <w:name w:val="WW8Num7z0"/>
    <w:rsid w:val="00532601"/>
    <w:rPr>
      <w:b/>
    </w:rPr>
  </w:style>
  <w:style w:type="character" w:customStyle="1" w:styleId="WW8Num8z0">
    <w:name w:val="WW8Num8z0"/>
    <w:rsid w:val="00532601"/>
    <w:rPr>
      <w:rFonts w:ascii="Wingdings" w:hAnsi="Wingdings"/>
    </w:rPr>
  </w:style>
  <w:style w:type="character" w:customStyle="1" w:styleId="WW8Num9z0">
    <w:name w:val="WW8Num9z0"/>
    <w:rsid w:val="00532601"/>
    <w:rPr>
      <w:b/>
    </w:rPr>
  </w:style>
  <w:style w:type="character" w:customStyle="1" w:styleId="WW8Num10z0">
    <w:name w:val="WW8Num10z0"/>
    <w:rsid w:val="00532601"/>
    <w:rPr>
      <w:rFonts w:ascii="Symbol" w:hAnsi="Symbol"/>
    </w:rPr>
  </w:style>
  <w:style w:type="character" w:customStyle="1" w:styleId="WW8Num11z0">
    <w:name w:val="WW8Num11z0"/>
    <w:rsid w:val="00532601"/>
    <w:rPr>
      <w:b/>
    </w:rPr>
  </w:style>
  <w:style w:type="character" w:customStyle="1" w:styleId="WW8Num12z0">
    <w:name w:val="WW8Num12z0"/>
    <w:rsid w:val="00532601"/>
    <w:rPr>
      <w:rFonts w:ascii="Symbol" w:hAnsi="Symbol"/>
    </w:rPr>
  </w:style>
  <w:style w:type="character" w:customStyle="1" w:styleId="WW8Num13z0">
    <w:name w:val="WW8Num13z0"/>
    <w:rsid w:val="00532601"/>
    <w:rPr>
      <w:rFonts w:ascii="Symbol" w:hAnsi="Symbol"/>
    </w:rPr>
  </w:style>
  <w:style w:type="character" w:customStyle="1" w:styleId="WW8Num14z0">
    <w:name w:val="WW8Num14z0"/>
    <w:rsid w:val="00532601"/>
  </w:style>
  <w:style w:type="character" w:customStyle="1" w:styleId="WW8Num14z1">
    <w:name w:val="WW8Num14z1"/>
    <w:rsid w:val="00532601"/>
    <w:rPr>
      <w:rFonts w:ascii="Symbol" w:hAnsi="Symbol"/>
      <w:b w:val="0"/>
      <w:i w:val="0"/>
    </w:rPr>
  </w:style>
  <w:style w:type="character" w:customStyle="1" w:styleId="WW8Num14z2">
    <w:name w:val="WW8Num14z2"/>
    <w:rsid w:val="00532601"/>
    <w:rPr>
      <w:rFonts w:cs="Times New Roman"/>
      <w:b w:val="0"/>
      <w:i w:val="0"/>
    </w:rPr>
  </w:style>
  <w:style w:type="character" w:customStyle="1" w:styleId="WW8Num15z0">
    <w:name w:val="WW8Num15z0"/>
    <w:rsid w:val="00532601"/>
    <w:rPr>
      <w:rFonts w:ascii="Symbol" w:hAnsi="Symbol"/>
    </w:rPr>
  </w:style>
  <w:style w:type="character" w:customStyle="1" w:styleId="WW8Num16z0">
    <w:name w:val="WW8Num16z0"/>
    <w:rsid w:val="00532601"/>
  </w:style>
  <w:style w:type="character" w:customStyle="1" w:styleId="WW8Num17z0">
    <w:name w:val="WW8Num17z0"/>
    <w:rsid w:val="00532601"/>
    <w:rPr>
      <w:rFonts w:ascii="Symbol" w:hAnsi="Symbol"/>
    </w:rPr>
  </w:style>
  <w:style w:type="character" w:customStyle="1" w:styleId="WW8Num18z0">
    <w:name w:val="WW8Num18z0"/>
    <w:rsid w:val="00532601"/>
    <w:rPr>
      <w:rFonts w:ascii="Symbol" w:hAnsi="Symbol"/>
    </w:rPr>
  </w:style>
  <w:style w:type="character" w:customStyle="1" w:styleId="WW8Num19z0">
    <w:name w:val="WW8Num19z0"/>
    <w:rsid w:val="00532601"/>
    <w:rPr>
      <w:rFonts w:ascii="Symbol" w:hAnsi="Symbol"/>
    </w:rPr>
  </w:style>
  <w:style w:type="character" w:customStyle="1" w:styleId="WW8Num20z0">
    <w:name w:val="WW8Num20z0"/>
    <w:rsid w:val="00532601"/>
    <w:rPr>
      <w:rFonts w:ascii="Symbol" w:hAnsi="Symbol"/>
    </w:rPr>
  </w:style>
  <w:style w:type="character" w:customStyle="1" w:styleId="WW8Num21z0">
    <w:name w:val="WW8Num21z0"/>
    <w:rsid w:val="00532601"/>
    <w:rPr>
      <w:rFonts w:ascii="Wingdings" w:hAnsi="Wingdings"/>
    </w:rPr>
  </w:style>
  <w:style w:type="character" w:customStyle="1" w:styleId="WW8Num22z0">
    <w:name w:val="WW8Num22z0"/>
    <w:rsid w:val="00532601"/>
    <w:rPr>
      <w:b/>
    </w:rPr>
  </w:style>
  <w:style w:type="character" w:customStyle="1" w:styleId="WW8Num23z0">
    <w:name w:val="WW8Num23z0"/>
    <w:rsid w:val="00532601"/>
    <w:rPr>
      <w:rFonts w:ascii="Wingdings" w:hAnsi="Wingdings"/>
    </w:rPr>
  </w:style>
  <w:style w:type="character" w:customStyle="1" w:styleId="WW8Num23z2">
    <w:name w:val="WW8Num23z2"/>
    <w:rsid w:val="00532601"/>
    <w:rPr>
      <w:rFonts w:ascii="Arial" w:eastAsia="Times New Roman" w:hAnsi="Arial" w:cs="Arial"/>
    </w:rPr>
  </w:style>
  <w:style w:type="character" w:customStyle="1" w:styleId="WW8Num24z0">
    <w:name w:val="WW8Num24z0"/>
    <w:rsid w:val="00532601"/>
    <w:rPr>
      <w:rFonts w:ascii="Symbol" w:hAnsi="Symbol"/>
    </w:rPr>
  </w:style>
  <w:style w:type="character" w:customStyle="1" w:styleId="WW8Num25z0">
    <w:name w:val="WW8Num25z0"/>
    <w:rsid w:val="00532601"/>
    <w:rPr>
      <w:rFonts w:ascii="Wingdings" w:hAnsi="Wingdings"/>
    </w:rPr>
  </w:style>
  <w:style w:type="character" w:customStyle="1" w:styleId="WW8Num26z0">
    <w:name w:val="WW8Num26z0"/>
    <w:rsid w:val="00532601"/>
    <w:rPr>
      <w:rFonts w:ascii="Symbol" w:hAnsi="Symbol"/>
    </w:rPr>
  </w:style>
  <w:style w:type="character" w:customStyle="1" w:styleId="WW8Num27z0">
    <w:name w:val="WW8Num27z0"/>
    <w:uiPriority w:val="99"/>
    <w:rsid w:val="00532601"/>
    <w:rPr>
      <w:rFonts w:ascii="Wingdings" w:hAnsi="Wingdings"/>
    </w:rPr>
  </w:style>
  <w:style w:type="character" w:customStyle="1" w:styleId="WW8Num28z0">
    <w:name w:val="WW8Num28z0"/>
    <w:rsid w:val="00532601"/>
    <w:rPr>
      <w:b/>
    </w:rPr>
  </w:style>
  <w:style w:type="character" w:customStyle="1" w:styleId="WW8Num29z0">
    <w:name w:val="WW8Num29z0"/>
    <w:rsid w:val="00532601"/>
    <w:rPr>
      <w:b/>
    </w:rPr>
  </w:style>
  <w:style w:type="character" w:customStyle="1" w:styleId="WW8Num30z0">
    <w:name w:val="WW8Num30z0"/>
    <w:uiPriority w:val="99"/>
    <w:rsid w:val="00532601"/>
  </w:style>
  <w:style w:type="character" w:customStyle="1" w:styleId="WW8Num31z0">
    <w:name w:val="WW8Num31z0"/>
    <w:rsid w:val="00532601"/>
    <w:rPr>
      <w:rFonts w:ascii="Symbol" w:hAnsi="Symbol"/>
    </w:rPr>
  </w:style>
  <w:style w:type="character" w:customStyle="1" w:styleId="WW8Num32z0">
    <w:name w:val="WW8Num32z0"/>
    <w:rsid w:val="00532601"/>
    <w:rPr>
      <w:rFonts w:ascii="Symbol" w:hAnsi="Symbol"/>
    </w:rPr>
  </w:style>
  <w:style w:type="character" w:customStyle="1" w:styleId="WW8Num33z0">
    <w:name w:val="WW8Num33z0"/>
    <w:rsid w:val="00532601"/>
  </w:style>
  <w:style w:type="character" w:customStyle="1" w:styleId="WW8Num34z0">
    <w:name w:val="WW8Num34z0"/>
    <w:rsid w:val="00532601"/>
    <w:rPr>
      <w:rFonts w:ascii="Symbol" w:hAnsi="Symbol"/>
      <w:b/>
    </w:rPr>
  </w:style>
  <w:style w:type="character" w:customStyle="1" w:styleId="WW8Num35z0">
    <w:name w:val="WW8Num35z0"/>
    <w:rsid w:val="00532601"/>
    <w:rPr>
      <w:rFonts w:ascii="Symbol" w:hAnsi="Symbol"/>
    </w:rPr>
  </w:style>
  <w:style w:type="character" w:customStyle="1" w:styleId="WW8Num36z0">
    <w:name w:val="WW8Num36z0"/>
    <w:rsid w:val="00532601"/>
    <w:rPr>
      <w:b/>
    </w:rPr>
  </w:style>
  <w:style w:type="character" w:customStyle="1" w:styleId="WW8Num37z0">
    <w:name w:val="WW8Num37z0"/>
    <w:rsid w:val="00532601"/>
    <w:rPr>
      <w:b/>
    </w:rPr>
  </w:style>
  <w:style w:type="character" w:customStyle="1" w:styleId="WW8Num38z0">
    <w:name w:val="WW8Num38z0"/>
    <w:rsid w:val="00532601"/>
    <w:rPr>
      <w:rFonts w:ascii="Symbol" w:hAnsi="Symbol"/>
    </w:rPr>
  </w:style>
  <w:style w:type="character" w:customStyle="1" w:styleId="WW8Num39z0">
    <w:name w:val="WW8Num39z0"/>
    <w:uiPriority w:val="99"/>
    <w:rsid w:val="00532601"/>
    <w:rPr>
      <w:rFonts w:ascii="Times New Roman" w:hAnsi="Times New Roman"/>
    </w:rPr>
  </w:style>
  <w:style w:type="character" w:customStyle="1" w:styleId="WW8Num39z1">
    <w:name w:val="WW8Num39z1"/>
    <w:uiPriority w:val="99"/>
    <w:rsid w:val="00532601"/>
    <w:rPr>
      <w:rFonts w:ascii="Courier New" w:hAnsi="Courier New"/>
    </w:rPr>
  </w:style>
  <w:style w:type="character" w:customStyle="1" w:styleId="WW8Num40z0">
    <w:name w:val="WW8Num40z0"/>
    <w:rsid w:val="00532601"/>
    <w:rPr>
      <w:b/>
    </w:rPr>
  </w:style>
  <w:style w:type="character" w:customStyle="1" w:styleId="WW8Num41z0">
    <w:name w:val="WW8Num41z0"/>
    <w:uiPriority w:val="99"/>
    <w:rsid w:val="00532601"/>
  </w:style>
  <w:style w:type="character" w:customStyle="1" w:styleId="WW8Num42z0">
    <w:name w:val="WW8Num42z0"/>
    <w:uiPriority w:val="99"/>
    <w:rsid w:val="00532601"/>
    <w:rPr>
      <w:rFonts w:cs="Times New Roman"/>
      <w:b/>
      <w:i w:val="0"/>
    </w:rPr>
  </w:style>
  <w:style w:type="character" w:customStyle="1" w:styleId="WW8Num42z1">
    <w:name w:val="WW8Num42z1"/>
    <w:uiPriority w:val="99"/>
    <w:rsid w:val="00532601"/>
    <w:rPr>
      <w:rFonts w:cs="Times New Roman"/>
    </w:rPr>
  </w:style>
  <w:style w:type="character" w:customStyle="1" w:styleId="WW8Num43z0">
    <w:name w:val="WW8Num43z0"/>
    <w:uiPriority w:val="99"/>
    <w:rsid w:val="00532601"/>
    <w:rPr>
      <w:rFonts w:cs="Times New Roman"/>
      <w:b/>
      <w:i w:val="0"/>
      <w:sz w:val="24"/>
      <w:szCs w:val="24"/>
    </w:rPr>
  </w:style>
  <w:style w:type="character" w:customStyle="1" w:styleId="WW8Num43z1">
    <w:name w:val="WW8Num43z1"/>
    <w:uiPriority w:val="99"/>
    <w:rsid w:val="00532601"/>
    <w:rPr>
      <w:rFonts w:cs="Times New Roman"/>
    </w:rPr>
  </w:style>
  <w:style w:type="character" w:customStyle="1" w:styleId="WW8Num44z0">
    <w:name w:val="WW8Num44z0"/>
    <w:uiPriority w:val="99"/>
    <w:rsid w:val="00532601"/>
    <w:rPr>
      <w:rFonts w:cs="Times New Roman"/>
    </w:rPr>
  </w:style>
  <w:style w:type="character" w:customStyle="1" w:styleId="WW8Num45z0">
    <w:name w:val="WW8Num45z0"/>
    <w:rsid w:val="00532601"/>
  </w:style>
  <w:style w:type="character" w:customStyle="1" w:styleId="WW8Num45z1">
    <w:name w:val="WW8Num45z1"/>
    <w:rsid w:val="00532601"/>
    <w:rPr>
      <w:rFonts w:cs="Times New Roman"/>
    </w:rPr>
  </w:style>
  <w:style w:type="character" w:customStyle="1" w:styleId="WW8Num46z0">
    <w:name w:val="WW8Num46z0"/>
    <w:rsid w:val="00532601"/>
  </w:style>
  <w:style w:type="character" w:customStyle="1" w:styleId="WW8Num47z0">
    <w:name w:val="WW8Num47z0"/>
    <w:uiPriority w:val="99"/>
    <w:rsid w:val="00532601"/>
    <w:rPr>
      <w:rFonts w:cs="Times New Roman"/>
      <w:b/>
    </w:rPr>
  </w:style>
  <w:style w:type="character" w:customStyle="1" w:styleId="WW8Num47z1">
    <w:name w:val="WW8Num47z1"/>
    <w:uiPriority w:val="99"/>
    <w:rsid w:val="00532601"/>
    <w:rPr>
      <w:rFonts w:ascii="Wingdings" w:hAnsi="Wingdings"/>
      <w:b/>
    </w:rPr>
  </w:style>
  <w:style w:type="character" w:customStyle="1" w:styleId="WW8Num47z2">
    <w:name w:val="WW8Num47z2"/>
    <w:uiPriority w:val="99"/>
    <w:rsid w:val="00532601"/>
    <w:rPr>
      <w:rFonts w:cs="Times New Roman"/>
    </w:rPr>
  </w:style>
  <w:style w:type="character" w:customStyle="1" w:styleId="WW8Num48z0">
    <w:name w:val="WW8Num48z0"/>
    <w:rsid w:val="00532601"/>
    <w:rPr>
      <w:rFonts w:ascii="Symbol" w:hAnsi="Symbol"/>
      <w:b/>
    </w:rPr>
  </w:style>
  <w:style w:type="character" w:customStyle="1" w:styleId="WW8Num49z0">
    <w:name w:val="WW8Num49z0"/>
    <w:uiPriority w:val="99"/>
    <w:rsid w:val="00532601"/>
    <w:rPr>
      <w:rFonts w:ascii="Symbol" w:hAnsi="Symbol"/>
    </w:rPr>
  </w:style>
  <w:style w:type="character" w:customStyle="1" w:styleId="WW8Num49z1">
    <w:name w:val="WW8Num49z1"/>
    <w:rsid w:val="00532601"/>
    <w:rPr>
      <w:rFonts w:ascii="Courier New" w:hAnsi="Courier New"/>
    </w:rPr>
  </w:style>
  <w:style w:type="character" w:customStyle="1" w:styleId="WW8Num49z2">
    <w:name w:val="WW8Num49z2"/>
    <w:rsid w:val="00532601"/>
    <w:rPr>
      <w:rFonts w:ascii="Wingdings" w:hAnsi="Wingdings"/>
    </w:rPr>
  </w:style>
  <w:style w:type="character" w:customStyle="1" w:styleId="WW8Num50z0">
    <w:name w:val="WW8Num50z0"/>
    <w:uiPriority w:val="99"/>
    <w:rsid w:val="00532601"/>
    <w:rPr>
      <w:rFonts w:ascii="Symbol" w:hAnsi="Symbol"/>
    </w:rPr>
  </w:style>
  <w:style w:type="character" w:customStyle="1" w:styleId="WW8Num50z1">
    <w:name w:val="WW8Num50z1"/>
    <w:uiPriority w:val="99"/>
    <w:rsid w:val="00532601"/>
    <w:rPr>
      <w:rFonts w:ascii="Courier New" w:hAnsi="Courier New"/>
    </w:rPr>
  </w:style>
  <w:style w:type="character" w:customStyle="1" w:styleId="WW8Num50z2">
    <w:name w:val="WW8Num50z2"/>
    <w:rsid w:val="00532601"/>
    <w:rPr>
      <w:rFonts w:ascii="Wingdings" w:hAnsi="Wingdings"/>
    </w:rPr>
  </w:style>
  <w:style w:type="character" w:customStyle="1" w:styleId="WW8Num51z0">
    <w:name w:val="WW8Num51z0"/>
    <w:rsid w:val="00532601"/>
    <w:rPr>
      <w:rFonts w:cs="Times New Roman"/>
      <w:b/>
    </w:rPr>
  </w:style>
  <w:style w:type="character" w:customStyle="1" w:styleId="WW8Num51z1">
    <w:name w:val="WW8Num51z1"/>
    <w:rsid w:val="00532601"/>
    <w:rPr>
      <w:rFonts w:cs="Times New Roman"/>
    </w:rPr>
  </w:style>
  <w:style w:type="character" w:customStyle="1" w:styleId="WW8Num52z0">
    <w:name w:val="WW8Num52z0"/>
    <w:rsid w:val="00532601"/>
    <w:rPr>
      <w:rFonts w:cs="Times New Roman"/>
      <w:b/>
      <w:i w:val="0"/>
    </w:rPr>
  </w:style>
  <w:style w:type="character" w:customStyle="1" w:styleId="WW8Num52z1">
    <w:name w:val="WW8Num52z1"/>
    <w:rsid w:val="00532601"/>
    <w:rPr>
      <w:rFonts w:cs="Times New Roman"/>
    </w:rPr>
  </w:style>
  <w:style w:type="character" w:customStyle="1" w:styleId="WW8Num53z0">
    <w:name w:val="WW8Num53z0"/>
    <w:rsid w:val="00532601"/>
    <w:rPr>
      <w:rFonts w:ascii="Wingdings" w:hAnsi="Wingdings"/>
      <w:color w:val="000000"/>
    </w:rPr>
  </w:style>
  <w:style w:type="character" w:customStyle="1" w:styleId="WW8Num53z1">
    <w:name w:val="WW8Num53z1"/>
    <w:rsid w:val="00532601"/>
    <w:rPr>
      <w:rFonts w:ascii="Courier New" w:hAnsi="Courier New"/>
    </w:rPr>
  </w:style>
  <w:style w:type="character" w:customStyle="1" w:styleId="WW8Num53z2">
    <w:name w:val="WW8Num53z2"/>
    <w:rsid w:val="00532601"/>
    <w:rPr>
      <w:rFonts w:ascii="Wingdings" w:hAnsi="Wingdings"/>
    </w:rPr>
  </w:style>
  <w:style w:type="character" w:customStyle="1" w:styleId="WW8Num53z3">
    <w:name w:val="WW8Num53z3"/>
    <w:rsid w:val="00532601"/>
    <w:rPr>
      <w:rFonts w:ascii="Symbol" w:hAnsi="Symbol"/>
    </w:rPr>
  </w:style>
  <w:style w:type="character" w:customStyle="1" w:styleId="WW8Num54z0">
    <w:name w:val="WW8Num54z0"/>
    <w:uiPriority w:val="99"/>
    <w:rsid w:val="00532601"/>
    <w:rPr>
      <w:rFonts w:cs="Times New Roman"/>
      <w:b/>
      <w:i w:val="0"/>
      <w:sz w:val="24"/>
      <w:szCs w:val="24"/>
    </w:rPr>
  </w:style>
  <w:style w:type="character" w:customStyle="1" w:styleId="WW8Num54z1">
    <w:name w:val="WW8Num54z1"/>
    <w:uiPriority w:val="99"/>
    <w:rsid w:val="00532601"/>
    <w:rPr>
      <w:rFonts w:cs="Times New Roman"/>
    </w:rPr>
  </w:style>
  <w:style w:type="character" w:customStyle="1" w:styleId="WW8Num55z0">
    <w:name w:val="WW8Num55z0"/>
    <w:rsid w:val="00532601"/>
    <w:rPr>
      <w:rFonts w:cs="Times New Roman"/>
    </w:rPr>
  </w:style>
  <w:style w:type="character" w:customStyle="1" w:styleId="WW8Num56z0">
    <w:name w:val="WW8Num56z0"/>
    <w:uiPriority w:val="99"/>
    <w:rsid w:val="00532601"/>
    <w:rPr>
      <w:rFonts w:cs="Times New Roman"/>
    </w:rPr>
  </w:style>
  <w:style w:type="character" w:customStyle="1" w:styleId="WW8Num57z0">
    <w:name w:val="WW8Num57z0"/>
    <w:uiPriority w:val="99"/>
    <w:rsid w:val="00532601"/>
    <w:rPr>
      <w:rFonts w:cs="Times New Roman"/>
      <w:b/>
      <w:i w:val="0"/>
      <w:sz w:val="24"/>
      <w:szCs w:val="24"/>
    </w:rPr>
  </w:style>
  <w:style w:type="character" w:customStyle="1" w:styleId="WW8Num57z1">
    <w:name w:val="WW8Num57z1"/>
    <w:rsid w:val="00532601"/>
    <w:rPr>
      <w:rFonts w:cs="Times New Roman"/>
    </w:rPr>
  </w:style>
  <w:style w:type="character" w:customStyle="1" w:styleId="WW8Num58z0">
    <w:name w:val="WW8Num58z0"/>
    <w:rsid w:val="00532601"/>
    <w:rPr>
      <w:rFonts w:cs="Times New Roman"/>
      <w:b/>
      <w:i w:val="0"/>
    </w:rPr>
  </w:style>
  <w:style w:type="character" w:customStyle="1" w:styleId="WW8Num58z1">
    <w:name w:val="WW8Num58z1"/>
    <w:rsid w:val="00532601"/>
    <w:rPr>
      <w:rFonts w:cs="Times New Roman"/>
    </w:rPr>
  </w:style>
  <w:style w:type="character" w:customStyle="1" w:styleId="WW8Num59z0">
    <w:name w:val="WW8Num59z0"/>
    <w:uiPriority w:val="99"/>
    <w:rsid w:val="00532601"/>
    <w:rPr>
      <w:rFonts w:ascii="Wingdings" w:hAnsi="Wingdings"/>
    </w:rPr>
  </w:style>
  <w:style w:type="character" w:customStyle="1" w:styleId="WW8Num59z1">
    <w:name w:val="WW8Num59z1"/>
    <w:uiPriority w:val="99"/>
    <w:rsid w:val="00532601"/>
    <w:rPr>
      <w:rFonts w:ascii="Courier New" w:hAnsi="Courier New"/>
    </w:rPr>
  </w:style>
  <w:style w:type="character" w:customStyle="1" w:styleId="WW8Num59z3">
    <w:name w:val="WW8Num59z3"/>
    <w:rsid w:val="00532601"/>
    <w:rPr>
      <w:rFonts w:ascii="Symbol" w:hAnsi="Symbol"/>
    </w:rPr>
  </w:style>
  <w:style w:type="character" w:customStyle="1" w:styleId="WW8Num60z0">
    <w:name w:val="WW8Num60z0"/>
    <w:rsid w:val="00532601"/>
    <w:rPr>
      <w:rFonts w:cs="Times New Roman"/>
      <w:b/>
      <w:i w:val="0"/>
      <w:sz w:val="24"/>
      <w:szCs w:val="24"/>
    </w:rPr>
  </w:style>
  <w:style w:type="character" w:customStyle="1" w:styleId="WW8Num60z1">
    <w:name w:val="WW8Num60z1"/>
    <w:rsid w:val="00532601"/>
    <w:rPr>
      <w:rFonts w:cs="Times New Roman"/>
    </w:rPr>
  </w:style>
  <w:style w:type="character" w:customStyle="1" w:styleId="DefaultParagraphFont1">
    <w:name w:val="Default Paragraph Font1"/>
    <w:rsid w:val="00532601"/>
  </w:style>
  <w:style w:type="character" w:customStyle="1" w:styleId="Fuentedeprrafopredeter4">
    <w:name w:val="Fuente de párrafo predeter.4"/>
    <w:uiPriority w:val="99"/>
    <w:rsid w:val="00532601"/>
  </w:style>
  <w:style w:type="character" w:customStyle="1" w:styleId="Heading1Char">
    <w:name w:val="Heading 1 Char"/>
    <w:rsid w:val="00532601"/>
    <w:rPr>
      <w:rFonts w:ascii="Cambria" w:hAnsi="Cambria" w:cs="Times New Roman"/>
      <w:b/>
      <w:bCs/>
      <w:kern w:val="1"/>
      <w:sz w:val="32"/>
      <w:szCs w:val="32"/>
      <w:lang w:val="es-MX"/>
    </w:rPr>
  </w:style>
  <w:style w:type="character" w:customStyle="1" w:styleId="Heading2Char">
    <w:name w:val="Heading 2 Char"/>
    <w:rsid w:val="00532601"/>
    <w:rPr>
      <w:rFonts w:ascii="Arial" w:hAnsi="Arial" w:cs="Arial"/>
      <w:b/>
      <w:i/>
      <w:sz w:val="28"/>
    </w:rPr>
  </w:style>
  <w:style w:type="character" w:customStyle="1" w:styleId="Heading3Char">
    <w:name w:val="Heading 3 Char"/>
    <w:rsid w:val="00532601"/>
    <w:rPr>
      <w:rFonts w:ascii="Arial" w:hAnsi="Arial"/>
      <w:b/>
      <w:bCs/>
      <w:sz w:val="26"/>
      <w:szCs w:val="26"/>
    </w:rPr>
  </w:style>
  <w:style w:type="character" w:customStyle="1" w:styleId="Heading4Char">
    <w:name w:val="Heading 4 Char"/>
    <w:rsid w:val="00532601"/>
    <w:rPr>
      <w:b/>
      <w:bCs/>
      <w:sz w:val="28"/>
      <w:szCs w:val="28"/>
    </w:rPr>
  </w:style>
  <w:style w:type="character" w:customStyle="1" w:styleId="Heading5Char">
    <w:name w:val="Heading 5 Char"/>
    <w:rsid w:val="00532601"/>
    <w:rPr>
      <w:b/>
      <w:bCs/>
      <w:i/>
      <w:iCs/>
      <w:sz w:val="26"/>
      <w:szCs w:val="26"/>
    </w:rPr>
  </w:style>
  <w:style w:type="character" w:customStyle="1" w:styleId="Heading6Char">
    <w:name w:val="Heading 6 Char"/>
    <w:rsid w:val="00532601"/>
    <w:rPr>
      <w:b/>
      <w:bCs/>
      <w:sz w:val="22"/>
      <w:szCs w:val="22"/>
    </w:rPr>
  </w:style>
  <w:style w:type="character" w:customStyle="1" w:styleId="Heading7Char">
    <w:name w:val="Heading 7 Char"/>
    <w:rsid w:val="00532601"/>
    <w:rPr>
      <w:sz w:val="24"/>
      <w:szCs w:val="24"/>
    </w:rPr>
  </w:style>
  <w:style w:type="character" w:customStyle="1" w:styleId="Heading8Char">
    <w:name w:val="Heading 8 Char"/>
    <w:rsid w:val="00532601"/>
    <w:rPr>
      <w:rFonts w:ascii="Arial" w:hAnsi="Arial" w:cs="Arial"/>
      <w:i/>
      <w:lang w:val="es-ES_tradnl"/>
    </w:rPr>
  </w:style>
  <w:style w:type="character" w:customStyle="1" w:styleId="Heading9Char">
    <w:name w:val="Heading 9 Char"/>
    <w:rsid w:val="00532601"/>
    <w:rPr>
      <w:rFonts w:ascii="Arial" w:hAnsi="Arial"/>
      <w:sz w:val="22"/>
      <w:szCs w:val="22"/>
    </w:rPr>
  </w:style>
  <w:style w:type="character" w:customStyle="1" w:styleId="Heading1Char1">
    <w:name w:val="Heading 1 Char1"/>
    <w:rsid w:val="00532601"/>
    <w:rPr>
      <w:rFonts w:ascii="Arial" w:hAnsi="Arial"/>
      <w:b/>
      <w:bCs/>
      <w:kern w:val="1"/>
      <w:sz w:val="32"/>
      <w:szCs w:val="32"/>
    </w:rPr>
  </w:style>
  <w:style w:type="character" w:customStyle="1" w:styleId="Absatz-Standardschriftart">
    <w:name w:val="Absatz-Standardschriftart"/>
    <w:rsid w:val="00532601"/>
  </w:style>
  <w:style w:type="character" w:customStyle="1" w:styleId="WW8Num2z1">
    <w:name w:val="WW8Num2z1"/>
    <w:rsid w:val="00532601"/>
  </w:style>
  <w:style w:type="character" w:customStyle="1" w:styleId="WW8Num4z2">
    <w:name w:val="WW8Num4z2"/>
    <w:rsid w:val="00532601"/>
    <w:rPr>
      <w:rFonts w:ascii="Wingdings" w:hAnsi="Wingdings"/>
    </w:rPr>
  </w:style>
  <w:style w:type="character" w:customStyle="1" w:styleId="WW8Num4z3">
    <w:name w:val="WW8Num4z3"/>
    <w:rsid w:val="00532601"/>
    <w:rPr>
      <w:rFonts w:ascii="Symbol" w:hAnsi="Symbol"/>
    </w:rPr>
  </w:style>
  <w:style w:type="character" w:customStyle="1" w:styleId="WW8Num5z2">
    <w:name w:val="WW8Num5z2"/>
    <w:rsid w:val="00532601"/>
    <w:rPr>
      <w:rFonts w:ascii="Wingdings" w:hAnsi="Wingdings"/>
    </w:rPr>
  </w:style>
  <w:style w:type="character" w:customStyle="1" w:styleId="WW8Num6z1">
    <w:name w:val="WW8Num6z1"/>
    <w:rsid w:val="00532601"/>
    <w:rPr>
      <w:rFonts w:ascii="Courier New" w:hAnsi="Courier New"/>
    </w:rPr>
  </w:style>
  <w:style w:type="character" w:customStyle="1" w:styleId="WW8Num6z2">
    <w:name w:val="WW8Num6z2"/>
    <w:rsid w:val="00532601"/>
    <w:rPr>
      <w:rFonts w:ascii="Wingdings" w:hAnsi="Wingdings"/>
    </w:rPr>
  </w:style>
  <w:style w:type="character" w:customStyle="1" w:styleId="WW8Num8z1">
    <w:name w:val="WW8Num8z1"/>
    <w:rsid w:val="00532601"/>
    <w:rPr>
      <w:rFonts w:ascii="Courier New" w:hAnsi="Courier New"/>
    </w:rPr>
  </w:style>
  <w:style w:type="character" w:customStyle="1" w:styleId="WW8Num8z3">
    <w:name w:val="WW8Num8z3"/>
    <w:rsid w:val="00532601"/>
    <w:rPr>
      <w:rFonts w:ascii="Symbol" w:hAnsi="Symbol"/>
    </w:rPr>
  </w:style>
  <w:style w:type="character" w:customStyle="1" w:styleId="WW8Num10z1">
    <w:name w:val="WW8Num10z1"/>
    <w:rsid w:val="00532601"/>
    <w:rPr>
      <w:rFonts w:ascii="Courier New" w:hAnsi="Courier New"/>
    </w:rPr>
  </w:style>
  <w:style w:type="character" w:customStyle="1" w:styleId="WW8Num10z2">
    <w:name w:val="WW8Num10z2"/>
    <w:rsid w:val="00532601"/>
    <w:rPr>
      <w:rFonts w:ascii="Wingdings" w:hAnsi="Wingdings"/>
    </w:rPr>
  </w:style>
  <w:style w:type="character" w:customStyle="1" w:styleId="WW8Num12z1">
    <w:name w:val="WW8Num12z1"/>
    <w:rsid w:val="00532601"/>
    <w:rPr>
      <w:rFonts w:ascii="Courier New" w:hAnsi="Courier New"/>
    </w:rPr>
  </w:style>
  <w:style w:type="character" w:customStyle="1" w:styleId="WW8Num12z2">
    <w:name w:val="WW8Num12z2"/>
    <w:rsid w:val="00532601"/>
    <w:rPr>
      <w:rFonts w:ascii="Wingdings" w:hAnsi="Wingdings"/>
    </w:rPr>
  </w:style>
  <w:style w:type="character" w:customStyle="1" w:styleId="WW8Num15z1">
    <w:name w:val="WW8Num15z1"/>
    <w:rsid w:val="00532601"/>
    <w:rPr>
      <w:rFonts w:ascii="Courier New" w:hAnsi="Courier New"/>
    </w:rPr>
  </w:style>
  <w:style w:type="character" w:customStyle="1" w:styleId="WW8Num15z2">
    <w:name w:val="WW8Num15z2"/>
    <w:rsid w:val="00532601"/>
    <w:rPr>
      <w:rFonts w:ascii="Wingdings" w:hAnsi="Wingdings"/>
    </w:rPr>
  </w:style>
  <w:style w:type="character" w:customStyle="1" w:styleId="WW8Num17z1">
    <w:name w:val="WW8Num17z1"/>
    <w:rsid w:val="00532601"/>
    <w:rPr>
      <w:rFonts w:ascii="Courier New" w:hAnsi="Courier New"/>
    </w:rPr>
  </w:style>
  <w:style w:type="character" w:customStyle="1" w:styleId="WW8Num17z2">
    <w:name w:val="WW8Num17z2"/>
    <w:rsid w:val="00532601"/>
    <w:rPr>
      <w:rFonts w:ascii="Wingdings" w:hAnsi="Wingdings"/>
    </w:rPr>
  </w:style>
  <w:style w:type="character" w:customStyle="1" w:styleId="WW8Num18z1">
    <w:name w:val="WW8Num18z1"/>
    <w:rsid w:val="00532601"/>
    <w:rPr>
      <w:rFonts w:ascii="Courier New" w:hAnsi="Courier New"/>
    </w:rPr>
  </w:style>
  <w:style w:type="character" w:customStyle="1" w:styleId="WW8Num18z2">
    <w:name w:val="WW8Num18z2"/>
    <w:rsid w:val="00532601"/>
    <w:rPr>
      <w:rFonts w:ascii="Wingdings" w:hAnsi="Wingdings"/>
    </w:rPr>
  </w:style>
  <w:style w:type="character" w:customStyle="1" w:styleId="WW8Num19z1">
    <w:name w:val="WW8Num19z1"/>
    <w:rsid w:val="00532601"/>
    <w:rPr>
      <w:rFonts w:ascii="Courier New" w:hAnsi="Courier New"/>
    </w:rPr>
  </w:style>
  <w:style w:type="character" w:customStyle="1" w:styleId="WW8Num19z2">
    <w:name w:val="WW8Num19z2"/>
    <w:rsid w:val="00532601"/>
    <w:rPr>
      <w:rFonts w:ascii="Wingdings" w:hAnsi="Wingdings"/>
    </w:rPr>
  </w:style>
  <w:style w:type="character" w:customStyle="1" w:styleId="WW8Num20z1">
    <w:name w:val="WW8Num20z1"/>
    <w:rsid w:val="00532601"/>
    <w:rPr>
      <w:rFonts w:ascii="Courier New" w:hAnsi="Courier New"/>
    </w:rPr>
  </w:style>
  <w:style w:type="character" w:customStyle="1" w:styleId="WW8Num20z2">
    <w:name w:val="WW8Num20z2"/>
    <w:rsid w:val="00532601"/>
    <w:rPr>
      <w:rFonts w:ascii="Wingdings" w:hAnsi="Wingdings"/>
    </w:rPr>
  </w:style>
  <w:style w:type="character" w:customStyle="1" w:styleId="WW8Num23z1">
    <w:name w:val="WW8Num23z1"/>
    <w:rsid w:val="00532601"/>
    <w:rPr>
      <w:b/>
    </w:rPr>
  </w:style>
  <w:style w:type="character" w:customStyle="1" w:styleId="WW8Num24z1">
    <w:name w:val="WW8Num24z1"/>
    <w:rsid w:val="00532601"/>
    <w:rPr>
      <w:rFonts w:ascii="Courier New" w:hAnsi="Courier New"/>
    </w:rPr>
  </w:style>
  <w:style w:type="character" w:customStyle="1" w:styleId="WW8Num24z2">
    <w:name w:val="WW8Num24z2"/>
    <w:rsid w:val="00532601"/>
    <w:rPr>
      <w:rFonts w:ascii="Wingdings" w:hAnsi="Wingdings"/>
    </w:rPr>
  </w:style>
  <w:style w:type="character" w:customStyle="1" w:styleId="WW8Num25z1">
    <w:name w:val="WW8Num25z1"/>
    <w:rsid w:val="00532601"/>
    <w:rPr>
      <w:rFonts w:ascii="Courier New" w:hAnsi="Courier New"/>
    </w:rPr>
  </w:style>
  <w:style w:type="character" w:customStyle="1" w:styleId="WW8Num25z3">
    <w:name w:val="WW8Num25z3"/>
    <w:rsid w:val="00532601"/>
    <w:rPr>
      <w:rFonts w:ascii="Symbol" w:hAnsi="Symbol"/>
    </w:rPr>
  </w:style>
  <w:style w:type="character" w:customStyle="1" w:styleId="WW8Num26z1">
    <w:name w:val="WW8Num26z1"/>
    <w:rsid w:val="00532601"/>
    <w:rPr>
      <w:rFonts w:ascii="Courier New" w:hAnsi="Courier New"/>
    </w:rPr>
  </w:style>
  <w:style w:type="character" w:customStyle="1" w:styleId="WW8Num26z2">
    <w:name w:val="WW8Num26z2"/>
    <w:rsid w:val="00532601"/>
    <w:rPr>
      <w:rFonts w:ascii="Wingdings" w:hAnsi="Wingdings"/>
    </w:rPr>
  </w:style>
  <w:style w:type="character" w:customStyle="1" w:styleId="Fuentedeprrafopredeter1">
    <w:name w:val="Fuente de párrafo predeter.1"/>
    <w:rsid w:val="00532601"/>
  </w:style>
  <w:style w:type="character" w:styleId="Hipervnculo">
    <w:name w:val="Hyperlink"/>
    <w:aliases w:val="Hipervínculo1,Hipervínculo11,Hipervínculo12,Hipervínculo13,Hipervínculo14,Hipervínculo15"/>
    <w:uiPriority w:val="99"/>
    <w:rsid w:val="00532601"/>
    <w:rPr>
      <w:color w:val="0000FF"/>
      <w:u w:val="single"/>
    </w:rPr>
  </w:style>
  <w:style w:type="character" w:customStyle="1" w:styleId="DeltaViewInsertion">
    <w:name w:val="DeltaView Insertion"/>
    <w:rsid w:val="00532601"/>
    <w:rPr>
      <w:color w:val="0000FF"/>
      <w:spacing w:val="0"/>
      <w:u w:val="double"/>
    </w:rPr>
  </w:style>
  <w:style w:type="character" w:styleId="Nmerodepgina">
    <w:name w:val="page number"/>
    <w:rsid w:val="00532601"/>
    <w:rPr>
      <w:rFonts w:cs="Times New Roman"/>
    </w:rPr>
  </w:style>
  <w:style w:type="character" w:styleId="Textoennegrita">
    <w:name w:val="Strong"/>
    <w:qFormat/>
    <w:rsid w:val="00532601"/>
    <w:rPr>
      <w:b/>
    </w:rPr>
  </w:style>
  <w:style w:type="character" w:customStyle="1" w:styleId="Carcterdenumeracin">
    <w:name w:val="Carácter de numeración"/>
    <w:rsid w:val="00532601"/>
  </w:style>
  <w:style w:type="character" w:customStyle="1" w:styleId="BodyTextChar">
    <w:name w:val="Body Text Char"/>
    <w:rsid w:val="00532601"/>
    <w:rPr>
      <w:rFonts w:cs="Times New Roman"/>
      <w:kern w:val="1"/>
      <w:sz w:val="24"/>
      <w:szCs w:val="24"/>
      <w:lang w:val="es-MX"/>
    </w:rPr>
  </w:style>
  <w:style w:type="character" w:customStyle="1" w:styleId="BodyTextChar1">
    <w:name w:val="Body Text Char1"/>
    <w:rsid w:val="00532601"/>
    <w:rPr>
      <w:sz w:val="24"/>
      <w:lang w:val="es-ES" w:eastAsia="ar-SA" w:bidi="ar-SA"/>
    </w:rPr>
  </w:style>
  <w:style w:type="character" w:customStyle="1" w:styleId="FooterChar">
    <w:name w:val="Footer Char"/>
    <w:rsid w:val="00532601"/>
    <w:rPr>
      <w:lang w:val="es-MX"/>
    </w:rPr>
  </w:style>
  <w:style w:type="character" w:customStyle="1" w:styleId="FooterChar1">
    <w:name w:val="Footer Char1"/>
    <w:rsid w:val="00532601"/>
    <w:rPr>
      <w:sz w:val="24"/>
      <w:lang w:val="es-ES" w:eastAsia="ar-SA" w:bidi="ar-SA"/>
    </w:rPr>
  </w:style>
  <w:style w:type="character" w:customStyle="1" w:styleId="HeaderChar">
    <w:name w:val="Header Char"/>
    <w:rsid w:val="00532601"/>
    <w:rPr>
      <w:rFonts w:ascii="Arial" w:hAnsi="Arial"/>
      <w:sz w:val="20"/>
      <w:lang w:val="es-ES_tradnl"/>
    </w:rPr>
  </w:style>
  <w:style w:type="character" w:customStyle="1" w:styleId="HeaderChar1">
    <w:name w:val="Header Char1"/>
    <w:rsid w:val="00532601"/>
    <w:rPr>
      <w:rFonts w:ascii="Arial" w:hAnsi="Arial"/>
      <w:lang w:val="es-ES_tradnl" w:eastAsia="ar-SA" w:bidi="ar-SA"/>
    </w:rPr>
  </w:style>
  <w:style w:type="character" w:customStyle="1" w:styleId="TitleChar">
    <w:name w:val="Title Char"/>
    <w:rsid w:val="00532601"/>
    <w:rPr>
      <w:rFonts w:ascii="Cambria" w:hAnsi="Cambria" w:cs="Times New Roman"/>
      <w:b/>
      <w:bCs/>
      <w:kern w:val="1"/>
      <w:sz w:val="32"/>
      <w:szCs w:val="32"/>
      <w:lang w:val="es-MX"/>
    </w:rPr>
  </w:style>
  <w:style w:type="character" w:customStyle="1" w:styleId="SubtitleChar">
    <w:name w:val="Subtitle Char"/>
    <w:rsid w:val="00532601"/>
    <w:rPr>
      <w:rFonts w:ascii="Cambria" w:hAnsi="Cambria" w:cs="Times New Roman"/>
      <w:kern w:val="1"/>
      <w:sz w:val="24"/>
      <w:szCs w:val="24"/>
      <w:lang w:val="es-MX"/>
    </w:rPr>
  </w:style>
  <w:style w:type="character" w:customStyle="1" w:styleId="BodyTextIndentChar">
    <w:name w:val="Body Text Indent Char"/>
    <w:rsid w:val="00532601"/>
    <w:rPr>
      <w:rFonts w:cs="Times New Roman"/>
      <w:kern w:val="1"/>
      <w:sz w:val="24"/>
      <w:szCs w:val="24"/>
      <w:lang w:val="es-MX"/>
    </w:rPr>
  </w:style>
  <w:style w:type="character" w:customStyle="1" w:styleId="BodyTextIndent3Char">
    <w:name w:val="Body Text Indent 3 Char"/>
    <w:rsid w:val="00532601"/>
    <w:rPr>
      <w:sz w:val="16"/>
      <w:szCs w:val="16"/>
    </w:rPr>
  </w:style>
  <w:style w:type="character" w:customStyle="1" w:styleId="WW8Num26z3">
    <w:name w:val="WW8Num26z3"/>
    <w:rsid w:val="00532601"/>
    <w:rPr>
      <w:rFonts w:ascii="Symbol" w:hAnsi="Symbol"/>
    </w:rPr>
  </w:style>
  <w:style w:type="character" w:customStyle="1" w:styleId="WW8Num29z2">
    <w:name w:val="WW8Num29z2"/>
    <w:rsid w:val="00532601"/>
  </w:style>
  <w:style w:type="character" w:customStyle="1" w:styleId="WW8Num31z1">
    <w:name w:val="WW8Num31z1"/>
    <w:rsid w:val="00532601"/>
    <w:rPr>
      <w:rFonts w:ascii="Courier New" w:hAnsi="Courier New"/>
    </w:rPr>
  </w:style>
  <w:style w:type="character" w:customStyle="1" w:styleId="WW8Num31z2">
    <w:name w:val="WW8Num31z2"/>
    <w:rsid w:val="00532601"/>
    <w:rPr>
      <w:rFonts w:ascii="Wingdings" w:hAnsi="Wingdings"/>
    </w:rPr>
  </w:style>
  <w:style w:type="character" w:customStyle="1" w:styleId="WW8Num32z1">
    <w:name w:val="WW8Num32z1"/>
    <w:rsid w:val="00532601"/>
    <w:rPr>
      <w:rFonts w:ascii="Courier New" w:hAnsi="Courier New"/>
    </w:rPr>
  </w:style>
  <w:style w:type="character" w:customStyle="1" w:styleId="WW8Num32z2">
    <w:name w:val="WW8Num32z2"/>
    <w:rsid w:val="00532601"/>
    <w:rPr>
      <w:rFonts w:ascii="Wingdings" w:hAnsi="Wingdings"/>
    </w:rPr>
  </w:style>
  <w:style w:type="character" w:customStyle="1" w:styleId="WW8Num34z1">
    <w:name w:val="WW8Num34z1"/>
    <w:rsid w:val="00532601"/>
    <w:rPr>
      <w:rFonts w:ascii="Courier New" w:hAnsi="Courier New"/>
    </w:rPr>
  </w:style>
  <w:style w:type="character" w:customStyle="1" w:styleId="WW8Num34z2">
    <w:name w:val="WW8Num34z2"/>
    <w:rsid w:val="00532601"/>
    <w:rPr>
      <w:rFonts w:ascii="Wingdings" w:hAnsi="Wingdings"/>
    </w:rPr>
  </w:style>
  <w:style w:type="character" w:customStyle="1" w:styleId="WW8Num34z3">
    <w:name w:val="WW8Num34z3"/>
    <w:rsid w:val="00532601"/>
    <w:rPr>
      <w:rFonts w:ascii="Symbol" w:hAnsi="Symbol"/>
    </w:rPr>
  </w:style>
  <w:style w:type="character" w:customStyle="1" w:styleId="WW8Num35z1">
    <w:name w:val="WW8Num35z1"/>
    <w:rsid w:val="00532601"/>
    <w:rPr>
      <w:rFonts w:ascii="Courier New" w:hAnsi="Courier New"/>
    </w:rPr>
  </w:style>
  <w:style w:type="character" w:customStyle="1" w:styleId="WW8Num35z2">
    <w:name w:val="WW8Num35z2"/>
    <w:rsid w:val="00532601"/>
    <w:rPr>
      <w:rFonts w:ascii="Wingdings" w:hAnsi="Wingdings"/>
    </w:rPr>
  </w:style>
  <w:style w:type="character" w:customStyle="1" w:styleId="WW8Num38z1">
    <w:name w:val="WW8Num38z1"/>
    <w:rsid w:val="00532601"/>
    <w:rPr>
      <w:rFonts w:ascii="Courier New" w:hAnsi="Courier New"/>
    </w:rPr>
  </w:style>
  <w:style w:type="character" w:customStyle="1" w:styleId="WW8Num38z2">
    <w:name w:val="WW8Num38z2"/>
    <w:rsid w:val="00532601"/>
    <w:rPr>
      <w:rFonts w:ascii="Wingdings" w:hAnsi="Wingdings"/>
    </w:rPr>
  </w:style>
  <w:style w:type="character" w:customStyle="1" w:styleId="WW8Num48z1">
    <w:name w:val="WW8Num48z1"/>
    <w:rsid w:val="00532601"/>
    <w:rPr>
      <w:rFonts w:ascii="Courier New" w:hAnsi="Courier New"/>
    </w:rPr>
  </w:style>
  <w:style w:type="character" w:customStyle="1" w:styleId="WW8Num48z2">
    <w:name w:val="WW8Num48z2"/>
    <w:rsid w:val="00532601"/>
    <w:rPr>
      <w:rFonts w:ascii="Wingdings" w:hAnsi="Wingdings"/>
    </w:rPr>
  </w:style>
  <w:style w:type="character" w:customStyle="1" w:styleId="WW8Num48z3">
    <w:name w:val="WW8Num48z3"/>
    <w:rsid w:val="00532601"/>
    <w:rPr>
      <w:rFonts w:ascii="Symbol" w:hAnsi="Symbol"/>
    </w:rPr>
  </w:style>
  <w:style w:type="character" w:customStyle="1" w:styleId="Fuentedeprrafopredeter2">
    <w:name w:val="Fuente de párrafo predeter.2"/>
    <w:rsid w:val="00532601"/>
  </w:style>
  <w:style w:type="character" w:customStyle="1" w:styleId="BalloonTextChar">
    <w:name w:val="Balloon Text Char"/>
    <w:rsid w:val="00532601"/>
    <w:rPr>
      <w:rFonts w:ascii="Tahoma" w:hAnsi="Tahoma"/>
      <w:sz w:val="16"/>
      <w:lang w:val="es-ES" w:eastAsia="ar-SA" w:bidi="ar-SA"/>
    </w:rPr>
  </w:style>
  <w:style w:type="character" w:customStyle="1" w:styleId="BodyText2Char">
    <w:name w:val="Body Text 2 Char"/>
    <w:rsid w:val="00532601"/>
    <w:rPr>
      <w:sz w:val="24"/>
      <w:lang w:val="es-ES" w:eastAsia="ar-SA" w:bidi="ar-SA"/>
    </w:rPr>
  </w:style>
  <w:style w:type="character" w:customStyle="1" w:styleId="BodyText3Char">
    <w:name w:val="Body Text 3 Char"/>
    <w:rsid w:val="00532601"/>
    <w:rPr>
      <w:sz w:val="16"/>
      <w:szCs w:val="16"/>
    </w:rPr>
  </w:style>
  <w:style w:type="character" w:customStyle="1" w:styleId="BodyTextIndent2Char">
    <w:name w:val="Body Text Indent 2 Char"/>
    <w:rsid w:val="00532601"/>
    <w:rPr>
      <w:sz w:val="24"/>
      <w:lang w:val="es-MX"/>
    </w:rPr>
  </w:style>
  <w:style w:type="character" w:customStyle="1" w:styleId="CommentTextChar">
    <w:name w:val="Comment Text Char"/>
    <w:rsid w:val="00532601"/>
    <w:rPr>
      <w:lang w:val="es-MX"/>
    </w:rPr>
  </w:style>
  <w:style w:type="character" w:customStyle="1" w:styleId="CarCar5">
    <w:name w:val="Car Car5"/>
    <w:rsid w:val="00532601"/>
    <w:rPr>
      <w:rFonts w:ascii="Arial Narrow" w:hAnsi="Arial Narrow"/>
      <w:sz w:val="22"/>
      <w:lang w:val="es-ES_tradnl"/>
    </w:rPr>
  </w:style>
  <w:style w:type="character" w:styleId="Hipervnculovisitado">
    <w:name w:val="FollowedHyperlink"/>
    <w:uiPriority w:val="99"/>
    <w:rsid w:val="00532601"/>
    <w:rPr>
      <w:color w:val="800080"/>
      <w:u w:val="single"/>
    </w:rPr>
  </w:style>
  <w:style w:type="character" w:customStyle="1" w:styleId="CommentReference1">
    <w:name w:val="Comment Reference1"/>
    <w:rsid w:val="00532601"/>
    <w:rPr>
      <w:sz w:val="16"/>
    </w:rPr>
  </w:style>
  <w:style w:type="character" w:customStyle="1" w:styleId="DocumentMapChar">
    <w:name w:val="Document Map Char"/>
    <w:rsid w:val="00532601"/>
    <w:rPr>
      <w:sz w:val="0"/>
      <w:szCs w:val="0"/>
    </w:rPr>
  </w:style>
  <w:style w:type="character" w:customStyle="1" w:styleId="ITTiCar">
    <w:name w:val="ITT i Car"/>
    <w:aliases w:val="Encabezado Car1,LetterHeader Car3,Cover Page Car1,encabezado Car1,En-tête SQ Car1,ContentsHeader Car1,aria Car1,*Header Car1,*Header Car Car"/>
    <w:rsid w:val="00532601"/>
    <w:rPr>
      <w:rFonts w:ascii="Arial" w:hAnsi="Arial"/>
      <w:b/>
      <w:sz w:val="24"/>
    </w:rPr>
  </w:style>
  <w:style w:type="character" w:customStyle="1" w:styleId="CommentSubjectChar">
    <w:name w:val="Comment Subject Char"/>
    <w:rsid w:val="00532601"/>
    <w:rPr>
      <w:b/>
      <w:lang w:val="es-ES" w:eastAsia="ar-SA" w:bidi="ar-SA"/>
    </w:rPr>
  </w:style>
  <w:style w:type="character" w:customStyle="1" w:styleId="FootnoteTextChar">
    <w:name w:val="Footnote Text Char"/>
    <w:basedOn w:val="DefaultParagraphFont1"/>
    <w:rsid w:val="00532601"/>
  </w:style>
  <w:style w:type="character" w:customStyle="1" w:styleId="EndnoteTextChar">
    <w:name w:val="Endnote Text Char"/>
    <w:basedOn w:val="DefaultParagraphFont1"/>
    <w:rsid w:val="00532601"/>
  </w:style>
  <w:style w:type="character" w:customStyle="1" w:styleId="WW-Absatz-Standardschriftart">
    <w:name w:val="WW-Absatz-Standardschriftart"/>
    <w:uiPriority w:val="99"/>
    <w:rsid w:val="00532601"/>
  </w:style>
  <w:style w:type="character" w:customStyle="1" w:styleId="WW-Absatz-Standardschriftart1">
    <w:name w:val="WW-Absatz-Standardschriftart1"/>
    <w:uiPriority w:val="99"/>
    <w:rsid w:val="00532601"/>
  </w:style>
  <w:style w:type="character" w:customStyle="1" w:styleId="WW-Absatz-Standardschriftart11">
    <w:name w:val="WW-Absatz-Standardschriftart11"/>
    <w:uiPriority w:val="99"/>
    <w:rsid w:val="00532601"/>
  </w:style>
  <w:style w:type="character" w:customStyle="1" w:styleId="WW-Absatz-Standardschriftart111">
    <w:name w:val="WW-Absatz-Standardschriftart111"/>
    <w:uiPriority w:val="99"/>
    <w:rsid w:val="00532601"/>
  </w:style>
  <w:style w:type="character" w:customStyle="1" w:styleId="WW-Absatz-Standardschriftart1111">
    <w:name w:val="WW-Absatz-Standardschriftart1111"/>
    <w:uiPriority w:val="99"/>
    <w:rsid w:val="00532601"/>
  </w:style>
  <w:style w:type="character" w:customStyle="1" w:styleId="WW-Absatz-Standardschriftart11111">
    <w:name w:val="WW-Absatz-Standardschriftart11111"/>
    <w:uiPriority w:val="99"/>
    <w:rsid w:val="00532601"/>
  </w:style>
  <w:style w:type="character" w:customStyle="1" w:styleId="WW-Absatz-Standardschriftart111111">
    <w:name w:val="WW-Absatz-Standardschriftart111111"/>
    <w:uiPriority w:val="99"/>
    <w:rsid w:val="00532601"/>
  </w:style>
  <w:style w:type="character" w:customStyle="1" w:styleId="WW-Absatz-Standardschriftart1111111">
    <w:name w:val="WW-Absatz-Standardschriftart1111111"/>
    <w:uiPriority w:val="99"/>
    <w:rsid w:val="00532601"/>
  </w:style>
  <w:style w:type="character" w:customStyle="1" w:styleId="WW-Absatz-Standardschriftart11111111">
    <w:name w:val="WW-Absatz-Standardschriftart11111111"/>
    <w:uiPriority w:val="99"/>
    <w:rsid w:val="00532601"/>
  </w:style>
  <w:style w:type="character" w:customStyle="1" w:styleId="WW-Absatz-Standardschriftart111111111">
    <w:name w:val="WW-Absatz-Standardschriftart111111111"/>
    <w:uiPriority w:val="99"/>
    <w:rsid w:val="00532601"/>
  </w:style>
  <w:style w:type="character" w:customStyle="1" w:styleId="Vietas">
    <w:name w:val="Viñetas"/>
    <w:uiPriority w:val="99"/>
    <w:rsid w:val="00532601"/>
    <w:rPr>
      <w:rFonts w:ascii="OpenSymbol" w:eastAsia="Times New Roman" w:hAnsi="OpenSymbol"/>
    </w:rPr>
  </w:style>
  <w:style w:type="character" w:customStyle="1" w:styleId="Fuentedeprrafopredeter3">
    <w:name w:val="Fuente de párrafo predeter.3"/>
    <w:uiPriority w:val="99"/>
    <w:rsid w:val="00532601"/>
  </w:style>
  <w:style w:type="character" w:customStyle="1" w:styleId="WW-Absatz-Standardschriftart1111111111">
    <w:name w:val="WW-Absatz-Standardschriftart1111111111"/>
    <w:uiPriority w:val="99"/>
    <w:rsid w:val="00532601"/>
  </w:style>
  <w:style w:type="character" w:customStyle="1" w:styleId="WW-Absatz-Standardschriftart11111111111">
    <w:name w:val="WW-Absatz-Standardschriftart11111111111"/>
    <w:uiPriority w:val="99"/>
    <w:rsid w:val="00532601"/>
  </w:style>
  <w:style w:type="character" w:customStyle="1" w:styleId="WW-Absatz-Standardschriftart111111111111">
    <w:name w:val="WW-Absatz-Standardschriftart111111111111"/>
    <w:uiPriority w:val="99"/>
    <w:rsid w:val="00532601"/>
  </w:style>
  <w:style w:type="character" w:customStyle="1" w:styleId="WW-Absatz-Standardschriftart1111111111111">
    <w:name w:val="WW-Absatz-Standardschriftart1111111111111"/>
    <w:uiPriority w:val="99"/>
    <w:rsid w:val="00532601"/>
  </w:style>
  <w:style w:type="character" w:customStyle="1" w:styleId="WW8Num1z1">
    <w:name w:val="WW8Num1z1"/>
    <w:rsid w:val="00532601"/>
    <w:rPr>
      <w:rFonts w:ascii="Courier New" w:hAnsi="Courier New"/>
    </w:rPr>
  </w:style>
  <w:style w:type="character" w:customStyle="1" w:styleId="WW8Num1z3">
    <w:name w:val="WW8Num1z3"/>
    <w:rsid w:val="00532601"/>
    <w:rPr>
      <w:rFonts w:ascii="Symbol" w:hAnsi="Symbol"/>
    </w:rPr>
  </w:style>
  <w:style w:type="character" w:customStyle="1" w:styleId="WW8Num2z3">
    <w:name w:val="WW8Num2z3"/>
    <w:rsid w:val="00532601"/>
    <w:rPr>
      <w:rFonts w:ascii="Symbol" w:hAnsi="Symbol"/>
    </w:rPr>
  </w:style>
  <w:style w:type="character" w:customStyle="1" w:styleId="WW8Num3z3">
    <w:name w:val="WW8Num3z3"/>
    <w:rsid w:val="00532601"/>
    <w:rPr>
      <w:rFonts w:ascii="Symbol" w:hAnsi="Symbol"/>
    </w:rPr>
  </w:style>
  <w:style w:type="character" w:customStyle="1" w:styleId="WW8Num3z2">
    <w:name w:val="WW8Num3z2"/>
    <w:rsid w:val="00532601"/>
    <w:rPr>
      <w:rFonts w:ascii="Wingdings" w:hAnsi="Wingdings"/>
    </w:rPr>
  </w:style>
  <w:style w:type="character" w:customStyle="1" w:styleId="WW8Num3z6">
    <w:name w:val="WW8Num3z6"/>
    <w:rsid w:val="00532601"/>
    <w:rPr>
      <w:rFonts w:ascii="Symbol" w:hAnsi="Symbol"/>
    </w:rPr>
  </w:style>
  <w:style w:type="character" w:customStyle="1" w:styleId="WW8Num9z1">
    <w:name w:val="WW8Num9z1"/>
    <w:uiPriority w:val="99"/>
    <w:rsid w:val="00532601"/>
    <w:rPr>
      <w:rFonts w:ascii="Courier New" w:hAnsi="Courier New"/>
      <w:color w:val="auto"/>
    </w:rPr>
  </w:style>
  <w:style w:type="character" w:customStyle="1" w:styleId="WW8Num16z1">
    <w:name w:val="WW8Num16z1"/>
    <w:uiPriority w:val="99"/>
    <w:rsid w:val="00532601"/>
    <w:rPr>
      <w:rFonts w:ascii="Wingdings 2" w:hAnsi="Wingdings 2"/>
      <w:sz w:val="18"/>
    </w:rPr>
  </w:style>
  <w:style w:type="character" w:customStyle="1" w:styleId="WW8Num16z2">
    <w:name w:val="WW8Num16z2"/>
    <w:rsid w:val="00532601"/>
    <w:rPr>
      <w:rFonts w:ascii="StarSymbol" w:hAnsi="StarSymbol"/>
      <w:sz w:val="18"/>
    </w:rPr>
  </w:style>
  <w:style w:type="character" w:customStyle="1" w:styleId="WW8Num27z1">
    <w:name w:val="WW8Num27z1"/>
    <w:uiPriority w:val="99"/>
    <w:rsid w:val="00532601"/>
    <w:rPr>
      <w:rFonts w:ascii="Courier New" w:hAnsi="Courier New"/>
    </w:rPr>
  </w:style>
  <w:style w:type="character" w:customStyle="1" w:styleId="WW8Num27z3">
    <w:name w:val="WW8Num27z3"/>
    <w:rsid w:val="00532601"/>
    <w:rPr>
      <w:rFonts w:ascii="Symbol" w:hAnsi="Symbol"/>
    </w:rPr>
  </w:style>
  <w:style w:type="character" w:customStyle="1" w:styleId="WW8Num29z1">
    <w:name w:val="WW8Num29z1"/>
    <w:uiPriority w:val="99"/>
    <w:rsid w:val="00532601"/>
    <w:rPr>
      <w:rFonts w:ascii="Courier New" w:hAnsi="Courier New"/>
    </w:rPr>
  </w:style>
  <w:style w:type="character" w:customStyle="1" w:styleId="WW8Num29z3">
    <w:name w:val="WW8Num29z3"/>
    <w:uiPriority w:val="99"/>
    <w:rsid w:val="00532601"/>
    <w:rPr>
      <w:rFonts w:ascii="Symbol" w:hAnsi="Symbol"/>
    </w:rPr>
  </w:style>
  <w:style w:type="character" w:customStyle="1" w:styleId="WW8Num32z3">
    <w:name w:val="WW8Num32z3"/>
    <w:uiPriority w:val="99"/>
    <w:rsid w:val="00532601"/>
    <w:rPr>
      <w:rFonts w:ascii="Symbol" w:hAnsi="Symbol"/>
    </w:rPr>
  </w:style>
  <w:style w:type="character" w:customStyle="1" w:styleId="WW8Num36z1">
    <w:name w:val="WW8Num36z1"/>
    <w:uiPriority w:val="99"/>
    <w:rsid w:val="00532601"/>
    <w:rPr>
      <w:rFonts w:ascii="Courier New" w:hAnsi="Courier New"/>
    </w:rPr>
  </w:style>
  <w:style w:type="character" w:customStyle="1" w:styleId="WW8Num36z2">
    <w:name w:val="WW8Num36z2"/>
    <w:uiPriority w:val="99"/>
    <w:rsid w:val="00532601"/>
    <w:rPr>
      <w:rFonts w:ascii="Wingdings" w:hAnsi="Wingdings"/>
    </w:rPr>
  </w:style>
  <w:style w:type="character" w:customStyle="1" w:styleId="WW8Num36z3">
    <w:name w:val="WW8Num36z3"/>
    <w:uiPriority w:val="99"/>
    <w:rsid w:val="00532601"/>
    <w:rPr>
      <w:rFonts w:ascii="Symbol" w:hAnsi="Symbol"/>
    </w:rPr>
  </w:style>
  <w:style w:type="character" w:customStyle="1" w:styleId="WW8Num39z2">
    <w:name w:val="WW8Num39z2"/>
    <w:uiPriority w:val="99"/>
    <w:rsid w:val="00532601"/>
    <w:rPr>
      <w:rFonts w:ascii="Wingdings" w:hAnsi="Wingdings"/>
    </w:rPr>
  </w:style>
  <w:style w:type="character" w:customStyle="1" w:styleId="WW8Num39z3">
    <w:name w:val="WW8Num39z3"/>
    <w:rsid w:val="00532601"/>
    <w:rPr>
      <w:rFonts w:ascii="Symbol" w:hAnsi="Symbol"/>
    </w:rPr>
  </w:style>
  <w:style w:type="character" w:customStyle="1" w:styleId="WW8Num40z1">
    <w:name w:val="WW8Num40z1"/>
    <w:uiPriority w:val="99"/>
    <w:rsid w:val="00532601"/>
    <w:rPr>
      <w:rFonts w:ascii="Courier New" w:hAnsi="Courier New"/>
    </w:rPr>
  </w:style>
  <w:style w:type="character" w:customStyle="1" w:styleId="WW8Num40z3">
    <w:name w:val="WW8Num40z3"/>
    <w:rsid w:val="00532601"/>
    <w:rPr>
      <w:rFonts w:ascii="Symbol" w:hAnsi="Symbol"/>
    </w:rPr>
  </w:style>
  <w:style w:type="character" w:customStyle="1" w:styleId="WW8Num4z6">
    <w:name w:val="WW8Num4z6"/>
    <w:rsid w:val="00532601"/>
    <w:rPr>
      <w:rFonts w:ascii="Symbol" w:hAnsi="Symbol"/>
    </w:rPr>
  </w:style>
  <w:style w:type="character" w:customStyle="1" w:styleId="WW8Num21z1">
    <w:name w:val="WW8Num21z1"/>
    <w:rsid w:val="00532601"/>
    <w:rPr>
      <w:rFonts w:ascii="Wingdings 2" w:hAnsi="Wingdings 2"/>
      <w:sz w:val="18"/>
    </w:rPr>
  </w:style>
  <w:style w:type="character" w:customStyle="1" w:styleId="WW8Num21z2">
    <w:name w:val="WW8Num21z2"/>
    <w:rsid w:val="00532601"/>
    <w:rPr>
      <w:rFonts w:ascii="StarSymbol" w:hAnsi="StarSymbol"/>
      <w:sz w:val="18"/>
    </w:rPr>
  </w:style>
  <w:style w:type="character" w:customStyle="1" w:styleId="WW8Num22z1">
    <w:name w:val="WW8Num22z1"/>
    <w:rsid w:val="00532601"/>
    <w:rPr>
      <w:rFonts w:ascii="Wingdings 2" w:hAnsi="Wingdings 2"/>
      <w:sz w:val="18"/>
    </w:rPr>
  </w:style>
  <w:style w:type="character" w:customStyle="1" w:styleId="WW8Num22z2">
    <w:name w:val="WW8Num22z2"/>
    <w:rsid w:val="00532601"/>
    <w:rPr>
      <w:rFonts w:ascii="StarSymbol" w:hAnsi="StarSymbol"/>
      <w:sz w:val="18"/>
    </w:rPr>
  </w:style>
  <w:style w:type="paragraph" w:customStyle="1" w:styleId="Encabezado5">
    <w:name w:val="Encabezado5"/>
    <w:basedOn w:val="Normal"/>
    <w:next w:val="Textoindependiente"/>
    <w:uiPriority w:val="99"/>
    <w:rsid w:val="00532601"/>
    <w:pPr>
      <w:keepNext/>
      <w:suppressAutoHyphens/>
      <w:spacing w:before="240" w:after="120" w:line="240" w:lineRule="auto"/>
    </w:pPr>
    <w:rPr>
      <w:rFonts w:ascii="Arial" w:eastAsia="Lucida Sans Unicode" w:hAnsi="Arial" w:cs="Tahoma"/>
      <w:sz w:val="28"/>
      <w:szCs w:val="28"/>
      <w:lang w:val="es-ES" w:eastAsia="ar-SA"/>
    </w:rPr>
  </w:style>
  <w:style w:type="paragraph" w:styleId="Textoindependiente">
    <w:name w:val="Body Text"/>
    <w:basedOn w:val="Normal"/>
    <w:link w:val="TextoindependienteCar"/>
    <w:rsid w:val="00532601"/>
    <w:pPr>
      <w:suppressAutoHyphens/>
      <w:spacing w:after="120" w:line="240" w:lineRule="auto"/>
    </w:pPr>
    <w:rPr>
      <w:rFonts w:ascii="Times New Roman" w:eastAsia="Times New Roman" w:hAnsi="Times New Roman" w:cs="Times New Roman"/>
      <w:sz w:val="24"/>
      <w:szCs w:val="20"/>
      <w:lang w:val="es-ES" w:eastAsia="ar-SA"/>
    </w:rPr>
  </w:style>
  <w:style w:type="character" w:customStyle="1" w:styleId="TextoindependienteCar">
    <w:name w:val="Texto independiente Car"/>
    <w:basedOn w:val="Fuentedeprrafopredeter"/>
    <w:link w:val="Textoindependiente"/>
    <w:rsid w:val="00532601"/>
    <w:rPr>
      <w:rFonts w:ascii="Times New Roman" w:eastAsia="Times New Roman" w:hAnsi="Times New Roman" w:cs="Times New Roman"/>
      <w:sz w:val="24"/>
      <w:szCs w:val="20"/>
      <w:lang w:val="es-ES" w:eastAsia="ar-SA"/>
    </w:rPr>
  </w:style>
  <w:style w:type="paragraph" w:styleId="Lista">
    <w:name w:val="List"/>
    <w:basedOn w:val="Textoindependiente"/>
    <w:rsid w:val="00532601"/>
    <w:rPr>
      <w:rFonts w:cs="Tahoma"/>
    </w:rPr>
  </w:style>
  <w:style w:type="paragraph" w:customStyle="1" w:styleId="Etiqueta">
    <w:name w:val="Etiqueta"/>
    <w:basedOn w:val="Normal"/>
    <w:rsid w:val="00532601"/>
    <w:pPr>
      <w:suppressLineNumbers/>
      <w:suppressAutoHyphens/>
      <w:spacing w:before="120" w:after="120" w:line="240" w:lineRule="auto"/>
    </w:pPr>
    <w:rPr>
      <w:rFonts w:ascii="Times New Roman" w:eastAsia="Times New Roman" w:hAnsi="Times New Roman" w:cs="Times New Roman"/>
      <w:i/>
      <w:sz w:val="24"/>
      <w:szCs w:val="20"/>
      <w:lang w:val="es-ES" w:eastAsia="ar-SA"/>
    </w:rPr>
  </w:style>
  <w:style w:type="paragraph" w:customStyle="1" w:styleId="ndice">
    <w:name w:val="Índice"/>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3">
    <w:name w:val="Encabezado3"/>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Encabezado2">
    <w:name w:val="Encabezado2"/>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customStyle="1" w:styleId="Textonormal">
    <w:name w:val="Texto normal"/>
    <w:basedOn w:val="Normal"/>
    <w:uiPriority w:val="99"/>
    <w:rsid w:val="00532601"/>
    <w:pPr>
      <w:suppressAutoHyphens/>
      <w:spacing w:after="120" w:line="240" w:lineRule="auto"/>
    </w:pPr>
    <w:rPr>
      <w:rFonts w:ascii="Times New Roman" w:eastAsia="Times New Roman" w:hAnsi="Times New Roman" w:cs="Times New Roman"/>
      <w:sz w:val="24"/>
      <w:szCs w:val="20"/>
      <w:lang w:val="es-ES" w:eastAsia="ar-SA"/>
    </w:rPr>
  </w:style>
  <w:style w:type="paragraph" w:customStyle="1" w:styleId="Lista21">
    <w:name w:val="Lista 21"/>
    <w:basedOn w:val="Textonormal"/>
    <w:rsid w:val="00532601"/>
  </w:style>
  <w:style w:type="paragraph" w:customStyle="1" w:styleId="Encabezado1">
    <w:name w:val="Encabezado1"/>
    <w:basedOn w:val="Normal"/>
    <w:next w:val="Textonormal"/>
    <w:rsid w:val="00532601"/>
    <w:pPr>
      <w:keepNext/>
      <w:suppressAutoHyphens/>
      <w:spacing w:before="240" w:after="120" w:line="240" w:lineRule="auto"/>
    </w:pPr>
    <w:rPr>
      <w:rFonts w:ascii="Arial" w:eastAsia="Times New Roman" w:hAnsi="Arial" w:cs="Arial"/>
      <w:sz w:val="28"/>
      <w:szCs w:val="20"/>
      <w:lang w:val="es-ES" w:eastAsia="ar-SA"/>
    </w:rPr>
  </w:style>
  <w:style w:type="paragraph" w:styleId="Ttulo">
    <w:name w:val="Title"/>
    <w:basedOn w:val="Normal"/>
    <w:next w:val="Subttulo"/>
    <w:link w:val="TtuloCar"/>
    <w:qFormat/>
    <w:rsid w:val="00532601"/>
    <w:pPr>
      <w:suppressAutoHyphens/>
      <w:spacing w:after="0" w:line="240" w:lineRule="auto"/>
      <w:jc w:val="center"/>
    </w:pPr>
    <w:rPr>
      <w:rFonts w:ascii="Times New Roman" w:eastAsia="Times New Roman" w:hAnsi="Times New Roman" w:cs="Times New Roman"/>
      <w:b/>
      <w:sz w:val="28"/>
      <w:szCs w:val="20"/>
      <w:lang w:val="es-ES" w:eastAsia="ar-SA"/>
    </w:rPr>
  </w:style>
  <w:style w:type="character" w:customStyle="1" w:styleId="TtuloCar">
    <w:name w:val="Título Car"/>
    <w:basedOn w:val="Fuentedeprrafopredeter"/>
    <w:link w:val="Ttulo"/>
    <w:rsid w:val="00532601"/>
    <w:rPr>
      <w:rFonts w:ascii="Times New Roman" w:eastAsia="Times New Roman" w:hAnsi="Times New Roman" w:cs="Times New Roman"/>
      <w:b/>
      <w:sz w:val="28"/>
      <w:szCs w:val="20"/>
      <w:lang w:val="es-ES" w:eastAsia="ar-SA"/>
    </w:rPr>
  </w:style>
  <w:style w:type="paragraph" w:styleId="Subttulo">
    <w:name w:val="Subtitle"/>
    <w:basedOn w:val="Encabezado1"/>
    <w:next w:val="Textonormal"/>
    <w:link w:val="SubttuloCar"/>
    <w:qFormat/>
    <w:rsid w:val="00532601"/>
    <w:pPr>
      <w:jc w:val="center"/>
    </w:pPr>
    <w:rPr>
      <w:rFonts w:cs="Times New Roman"/>
      <w:i/>
    </w:rPr>
  </w:style>
  <w:style w:type="character" w:customStyle="1" w:styleId="SubttuloCar">
    <w:name w:val="Subtítulo Car"/>
    <w:basedOn w:val="Fuentedeprrafopredeter"/>
    <w:link w:val="Subttulo"/>
    <w:rsid w:val="00532601"/>
    <w:rPr>
      <w:rFonts w:ascii="Arial" w:eastAsia="Times New Roman" w:hAnsi="Arial" w:cs="Times New Roman"/>
      <w:i/>
      <w:sz w:val="28"/>
      <w:szCs w:val="20"/>
      <w:lang w:val="es-ES" w:eastAsia="ar-SA"/>
    </w:rPr>
  </w:style>
  <w:style w:type="paragraph" w:customStyle="1" w:styleId="Textodeglobo1">
    <w:name w:val="Texto de globo1"/>
    <w:basedOn w:val="Normal"/>
    <w:rsid w:val="00532601"/>
    <w:pPr>
      <w:suppressAutoHyphens/>
      <w:spacing w:after="0" w:line="240" w:lineRule="auto"/>
    </w:pPr>
    <w:rPr>
      <w:rFonts w:ascii="Tahoma" w:eastAsia="Times New Roman" w:hAnsi="Tahoma" w:cs="Tahoma"/>
      <w:sz w:val="16"/>
      <w:szCs w:val="20"/>
      <w:lang w:val="es-ES" w:eastAsia="ar-SA"/>
    </w:rPr>
  </w:style>
  <w:style w:type="paragraph" w:customStyle="1" w:styleId="Contenidodelatabla">
    <w:name w:val="Contenido de la tabla"/>
    <w:basedOn w:val="Normal"/>
    <w:rsid w:val="00532601"/>
    <w:pPr>
      <w:suppressLineNumbers/>
      <w:suppressAutoHyphens/>
      <w:spacing w:after="0" w:line="240" w:lineRule="auto"/>
    </w:pPr>
    <w:rPr>
      <w:rFonts w:ascii="Times New Roman" w:eastAsia="Times New Roman" w:hAnsi="Times New Roman" w:cs="Times New Roman"/>
      <w:sz w:val="24"/>
      <w:szCs w:val="20"/>
      <w:lang w:val="es-ES" w:eastAsia="ar-SA"/>
    </w:rPr>
  </w:style>
  <w:style w:type="paragraph" w:customStyle="1" w:styleId="Encabezadodelatabla">
    <w:name w:val="Encabezado de la tabla"/>
    <w:basedOn w:val="Contenidodelatabla"/>
    <w:rsid w:val="00532601"/>
    <w:pPr>
      <w:jc w:val="center"/>
    </w:pPr>
    <w:rPr>
      <w:b/>
    </w:rPr>
  </w:style>
  <w:style w:type="paragraph" w:customStyle="1" w:styleId="Sangra3detindependiente1">
    <w:name w:val="Sangría 3 de t. independiente1"/>
    <w:basedOn w:val="Normal"/>
    <w:rsid w:val="00532601"/>
    <w:pPr>
      <w:suppressAutoHyphens/>
      <w:autoSpaceDE w:val="0"/>
      <w:spacing w:after="0" w:line="240" w:lineRule="auto"/>
      <w:ind w:left="284" w:hanging="284"/>
      <w:jc w:val="both"/>
    </w:pPr>
    <w:rPr>
      <w:rFonts w:ascii="Arial" w:eastAsia="Times New Roman" w:hAnsi="Arial" w:cs="Arial"/>
      <w:sz w:val="20"/>
      <w:szCs w:val="20"/>
      <w:lang w:val="es-ES_tradnl" w:eastAsia="ar-SA"/>
    </w:rPr>
  </w:style>
  <w:style w:type="paragraph" w:styleId="Sangradetextonormal">
    <w:name w:val="Body Text Indent"/>
    <w:basedOn w:val="Normal"/>
    <w:link w:val="SangradetextonormalCar"/>
    <w:rsid w:val="00532601"/>
    <w:pPr>
      <w:suppressAutoHyphens/>
      <w:spacing w:after="120" w:line="240" w:lineRule="auto"/>
      <w:ind w:left="283"/>
    </w:pPr>
    <w:rPr>
      <w:rFonts w:ascii="Times New Roman" w:eastAsia="Times New Roman" w:hAnsi="Times New Roman" w:cs="Times New Roman"/>
      <w:sz w:val="24"/>
      <w:szCs w:val="20"/>
      <w:lang w:val="es-ES" w:eastAsia="ar-SA"/>
    </w:rPr>
  </w:style>
  <w:style w:type="character" w:customStyle="1" w:styleId="SangradetextonormalCar">
    <w:name w:val="Sangría de texto normal Car"/>
    <w:basedOn w:val="Fuentedeprrafopredeter"/>
    <w:link w:val="Sangradetextonormal"/>
    <w:rsid w:val="00532601"/>
    <w:rPr>
      <w:rFonts w:ascii="Times New Roman" w:eastAsia="Times New Roman" w:hAnsi="Times New Roman" w:cs="Times New Roman"/>
      <w:sz w:val="24"/>
      <w:szCs w:val="20"/>
      <w:lang w:val="es-ES" w:eastAsia="ar-SA"/>
    </w:rPr>
  </w:style>
  <w:style w:type="paragraph" w:customStyle="1" w:styleId="Sangra2detindependiente1">
    <w:name w:val="Sangría 2 de t. independiente1"/>
    <w:basedOn w:val="Normal"/>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Car">
    <w:name w:val="Texto Car"/>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ROMANOS">
    <w:name w:val="ROMANOS"/>
    <w:basedOn w:val="Normal"/>
    <w:rsid w:val="00532601"/>
    <w:pPr>
      <w:tabs>
        <w:tab w:val="left" w:pos="2160"/>
      </w:tabs>
      <w:suppressAutoHyphens/>
      <w:autoSpaceDE w:val="0"/>
      <w:spacing w:after="101" w:line="216" w:lineRule="atLeast"/>
      <w:ind w:left="720" w:hanging="432"/>
      <w:jc w:val="both"/>
    </w:pPr>
    <w:rPr>
      <w:rFonts w:ascii="Arial" w:eastAsia="Times New Roman" w:hAnsi="Arial" w:cs="Times New Roman"/>
      <w:sz w:val="18"/>
      <w:szCs w:val="20"/>
      <w:lang w:val="es-ES_tradnl" w:eastAsia="ar-SA"/>
    </w:rPr>
  </w:style>
  <w:style w:type="paragraph" w:customStyle="1" w:styleId="Sangra2detindependiente11">
    <w:name w:val="Sangría 2 de t. independiente11"/>
    <w:basedOn w:val="Normal"/>
    <w:uiPriority w:val="99"/>
    <w:rsid w:val="00532601"/>
    <w:pPr>
      <w:suppressAutoHyphens/>
      <w:spacing w:after="120" w:line="480" w:lineRule="auto"/>
      <w:ind w:left="283"/>
    </w:pPr>
    <w:rPr>
      <w:rFonts w:ascii="Times New Roman" w:eastAsia="Times New Roman" w:hAnsi="Times New Roman" w:cs="Times New Roman"/>
      <w:sz w:val="24"/>
      <w:szCs w:val="24"/>
      <w:lang w:val="es-ES" w:eastAsia="ar-SA"/>
    </w:rPr>
  </w:style>
  <w:style w:type="paragraph" w:customStyle="1" w:styleId="Textoindependiente21">
    <w:name w:val="Texto independiente 21"/>
    <w:basedOn w:val="Normal"/>
    <w:rsid w:val="00532601"/>
    <w:pPr>
      <w:widowControl w:val="0"/>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Textoindependiente211">
    <w:name w:val="Texto independiente 211"/>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Textoindependiente31">
    <w:name w:val="Texto independiente 31"/>
    <w:basedOn w:val="Normal"/>
    <w:rsid w:val="00532601"/>
    <w:pPr>
      <w:suppressAutoHyphens/>
      <w:autoSpaceDE w:val="0"/>
      <w:spacing w:after="0" w:line="240" w:lineRule="auto"/>
      <w:jc w:val="both"/>
    </w:pPr>
    <w:rPr>
      <w:rFonts w:ascii="Arial" w:eastAsia="Times New Roman" w:hAnsi="Arial" w:cs="Arial"/>
      <w:sz w:val="20"/>
      <w:szCs w:val="20"/>
      <w:lang w:val="es-ES_tradnl" w:eastAsia="ar-SA"/>
    </w:rPr>
  </w:style>
  <w:style w:type="paragraph" w:customStyle="1" w:styleId="ACUERDO">
    <w:name w:val="ACUERDO"/>
    <w:basedOn w:val="Normal"/>
    <w:rsid w:val="00532601"/>
    <w:pPr>
      <w:widowControl w:val="0"/>
      <w:suppressAutoHyphens/>
      <w:spacing w:after="0" w:line="240" w:lineRule="auto"/>
      <w:jc w:val="both"/>
    </w:pPr>
    <w:rPr>
      <w:rFonts w:ascii="Arial" w:eastAsia="Times New Roman" w:hAnsi="Arial" w:cs="Times New Roman"/>
      <w:b/>
      <w:sz w:val="28"/>
      <w:szCs w:val="20"/>
      <w:lang w:val="en-US" w:eastAsia="ar-SA"/>
    </w:rPr>
  </w:style>
  <w:style w:type="paragraph" w:customStyle="1" w:styleId="Textoindependiente32">
    <w:name w:val="Texto independiente 32"/>
    <w:basedOn w:val="Normal"/>
    <w:rsid w:val="00532601"/>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NormalWeb">
    <w:name w:val="Normal (Web)"/>
    <w:basedOn w:val="Normal"/>
    <w:link w:val="NormalWebCar"/>
    <w:uiPriority w:val="99"/>
    <w:rsid w:val="00532601"/>
    <w:pPr>
      <w:suppressAutoHyphens/>
      <w:spacing w:before="100" w:after="100" w:line="240" w:lineRule="auto"/>
    </w:pPr>
    <w:rPr>
      <w:rFonts w:ascii="Arial Unicode MS" w:eastAsia="Times New Roman" w:hAnsi="Arial Unicode MS" w:cs="Arial Unicode MS"/>
      <w:sz w:val="24"/>
      <w:szCs w:val="24"/>
      <w:lang w:val="es-ES" w:eastAsia="ar-SA"/>
    </w:rPr>
  </w:style>
  <w:style w:type="paragraph" w:customStyle="1" w:styleId="xl25">
    <w:name w:val="xl25"/>
    <w:basedOn w:val="Normal"/>
    <w:rsid w:val="00532601"/>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6">
    <w:name w:val="xl26"/>
    <w:basedOn w:val="Normal"/>
    <w:rsid w:val="00532601"/>
    <w:pPr>
      <w:pBdr>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7">
    <w:name w:val="xl27"/>
    <w:basedOn w:val="Normal"/>
    <w:rsid w:val="00532601"/>
    <w:pPr>
      <w:pBdr>
        <w:top w:val="single" w:sz="4" w:space="0" w:color="000000"/>
        <w:left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28">
    <w:name w:val="xl28"/>
    <w:basedOn w:val="Normal"/>
    <w:rsid w:val="00532601"/>
    <w:pPr>
      <w:pBdr>
        <w:left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29">
    <w:name w:val="xl29"/>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0">
    <w:name w:val="xl30"/>
    <w:basedOn w:val="Normal"/>
    <w:rsid w:val="00532601"/>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31">
    <w:name w:val="xl31"/>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2">
    <w:name w:val="xl32"/>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3">
    <w:name w:val="xl33"/>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4">
    <w:name w:val="xl34"/>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5">
    <w:name w:val="xl35"/>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36">
    <w:name w:val="xl36"/>
    <w:basedOn w:val="Normal"/>
    <w:rsid w:val="00532601"/>
    <w:pPr>
      <w:pBdr>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7">
    <w:name w:val="xl37"/>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38">
    <w:name w:val="xl3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39">
    <w:name w:val="xl39"/>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Unicode MS" w:eastAsia="Times New Roman" w:hAnsi="Arial Unicode MS" w:cs="Arial Unicode MS"/>
      <w:b/>
      <w:bCs/>
      <w:sz w:val="14"/>
      <w:szCs w:val="14"/>
      <w:lang w:val="es-ES" w:eastAsia="ar-SA"/>
    </w:rPr>
  </w:style>
  <w:style w:type="paragraph" w:customStyle="1" w:styleId="xl40">
    <w:name w:val="xl40"/>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1">
    <w:name w:val="xl41"/>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2">
    <w:name w:val="xl42"/>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3">
    <w:name w:val="xl43"/>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4">
    <w:name w:val="xl44"/>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5">
    <w:name w:val="xl45"/>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6">
    <w:name w:val="xl46"/>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47">
    <w:name w:val="xl47"/>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48">
    <w:name w:val="xl48"/>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49">
    <w:name w:val="xl49"/>
    <w:basedOn w:val="Normal"/>
    <w:rsid w:val="00532601"/>
    <w:pPr>
      <w:pBdr>
        <w:top w:val="single" w:sz="4" w:space="0" w:color="000000"/>
        <w:left w:val="single" w:sz="4" w:space="0" w:color="000000"/>
        <w:bottom w:val="single" w:sz="4" w:space="0" w:color="000000"/>
        <w:right w:val="single" w:sz="4" w:space="0" w:color="000000"/>
      </w:pBdr>
      <w:shd w:val="clear" w:color="auto" w:fill="808080"/>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0">
    <w:name w:val="xl50"/>
    <w:basedOn w:val="Normal"/>
    <w:rsid w:val="00532601"/>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Times New Roman" w:hAnsi="Arial" w:cs="Arial"/>
      <w:b/>
      <w:bCs/>
      <w:sz w:val="14"/>
      <w:szCs w:val="14"/>
      <w:lang w:val="es-ES" w:eastAsia="ar-SA"/>
    </w:rPr>
  </w:style>
  <w:style w:type="paragraph" w:customStyle="1" w:styleId="xl51">
    <w:name w:val="xl51"/>
    <w:basedOn w:val="Normal"/>
    <w:rsid w:val="00532601"/>
    <w:pPr>
      <w:pBdr>
        <w:top w:val="single" w:sz="4" w:space="0" w:color="000000"/>
        <w:left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2">
    <w:name w:val="xl52"/>
    <w:basedOn w:val="Normal"/>
    <w:rsid w:val="00532601"/>
    <w:pPr>
      <w:pBdr>
        <w:top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3">
    <w:name w:val="xl53"/>
    <w:basedOn w:val="Normal"/>
    <w:rsid w:val="00532601"/>
    <w:pPr>
      <w:pBdr>
        <w:top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54">
    <w:name w:val="xl54"/>
    <w:basedOn w:val="Normal"/>
    <w:rsid w:val="00532601"/>
    <w:pPr>
      <w:pBdr>
        <w:top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5">
    <w:name w:val="xl55"/>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6">
    <w:name w:val="xl56"/>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57">
    <w:name w:val="xl57"/>
    <w:basedOn w:val="Normal"/>
    <w:rsid w:val="00532601"/>
    <w:pPr>
      <w:pBdr>
        <w:left w:val="single" w:sz="4" w:space="0" w:color="000000"/>
      </w:pBdr>
      <w:shd w:val="clear" w:color="auto" w:fill="80808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8">
    <w:name w:val="xl58"/>
    <w:basedOn w:val="Normal"/>
    <w:rsid w:val="00532601"/>
    <w:pP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59">
    <w:name w:val="xl59"/>
    <w:basedOn w:val="Normal"/>
    <w:rsid w:val="00532601"/>
    <w:pP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0">
    <w:name w:val="xl6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1">
    <w:name w:val="xl61"/>
    <w:basedOn w:val="Normal"/>
    <w:rsid w:val="00532601"/>
    <w:pPr>
      <w:pBdr>
        <w:left w:val="single" w:sz="4" w:space="0" w:color="000000"/>
      </w:pBdr>
      <w:shd w:val="clear" w:color="auto" w:fill="C0C0C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2">
    <w:name w:val="xl62"/>
    <w:basedOn w:val="Normal"/>
    <w:rsid w:val="00532601"/>
    <w:pPr>
      <w:pBdr>
        <w:left w:val="single" w:sz="4" w:space="0" w:color="000000"/>
        <w:bottom w:val="single" w:sz="4" w:space="0" w:color="000000"/>
      </w:pBdr>
      <w:shd w:val="clear" w:color="auto" w:fill="FF0000"/>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3">
    <w:name w:val="xl63"/>
    <w:basedOn w:val="Normal"/>
    <w:rsid w:val="00532601"/>
    <w:pPr>
      <w:pBdr>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64">
    <w:name w:val="xl64"/>
    <w:basedOn w:val="Normal"/>
    <w:rsid w:val="00532601"/>
    <w:pPr>
      <w:pBdr>
        <w:bottom w:val="single" w:sz="4" w:space="0" w:color="000000"/>
      </w:pBdr>
      <w:suppressAutoHyphens/>
      <w:spacing w:before="100" w:after="100" w:line="240" w:lineRule="auto"/>
      <w:jc w:val="center"/>
      <w:textAlignment w:val="center"/>
    </w:pPr>
    <w:rPr>
      <w:rFonts w:ascii="Arial" w:eastAsia="Times New Roman" w:hAnsi="Arial" w:cs="Arial"/>
      <w:sz w:val="14"/>
      <w:szCs w:val="14"/>
      <w:lang w:val="es-ES" w:eastAsia="ar-SA"/>
    </w:rPr>
  </w:style>
  <w:style w:type="paragraph" w:customStyle="1" w:styleId="xl65">
    <w:name w:val="xl65"/>
    <w:basedOn w:val="Normal"/>
    <w:rsid w:val="00532601"/>
    <w:pPr>
      <w:pBdr>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6">
    <w:name w:val="xl66"/>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67">
    <w:name w:val="xl67"/>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68">
    <w:name w:val="xl68"/>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69">
    <w:name w:val="xl69"/>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0">
    <w:name w:val="xl70"/>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1">
    <w:name w:val="xl71"/>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72">
    <w:name w:val="xl72"/>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3">
    <w:name w:val="xl73"/>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4">
    <w:name w:val="xl74"/>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75">
    <w:name w:val="xl75"/>
    <w:basedOn w:val="Normal"/>
    <w:rsid w:val="00532601"/>
    <w:pPr>
      <w:pBdr>
        <w:top w:val="single" w:sz="4" w:space="0" w:color="000000"/>
        <w:lef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6">
    <w:name w:val="xl76"/>
    <w:basedOn w:val="Normal"/>
    <w:rsid w:val="00532601"/>
    <w:pPr>
      <w:pBdr>
        <w:top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7">
    <w:name w:val="xl77"/>
    <w:basedOn w:val="Normal"/>
    <w:rsid w:val="00532601"/>
    <w:pPr>
      <w:pBdr>
        <w:left w:val="single" w:sz="4" w:space="0" w:color="000000"/>
        <w:bottom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8">
    <w:name w:val="xl78"/>
    <w:basedOn w:val="Normal"/>
    <w:rsid w:val="00532601"/>
    <w:pPr>
      <w:pBdr>
        <w:bottom w:val="single" w:sz="4" w:space="0" w:color="000000"/>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79">
    <w:name w:val="xl79"/>
    <w:basedOn w:val="Normal"/>
    <w:rsid w:val="00532601"/>
    <w:pP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0">
    <w:name w:val="xl80"/>
    <w:basedOn w:val="Normal"/>
    <w:rsid w:val="00532601"/>
    <w:pPr>
      <w:pBdr>
        <w:right w:val="single" w:sz="4" w:space="0" w:color="000000"/>
      </w:pBdr>
      <w:suppressAutoHyphens/>
      <w:spacing w:before="100" w:after="100" w:line="240" w:lineRule="auto"/>
      <w:textAlignment w:val="center"/>
    </w:pPr>
    <w:rPr>
      <w:rFonts w:ascii="Arial" w:eastAsia="Times New Roman" w:hAnsi="Arial" w:cs="Arial"/>
      <w:sz w:val="14"/>
      <w:szCs w:val="14"/>
      <w:lang w:val="es-ES" w:eastAsia="ar-SA"/>
    </w:rPr>
  </w:style>
  <w:style w:type="paragraph" w:customStyle="1" w:styleId="xl81">
    <w:name w:val="xl81"/>
    <w:basedOn w:val="Normal"/>
    <w:rsid w:val="00532601"/>
    <w:pPr>
      <w:pBdr>
        <w:left w:val="single" w:sz="4" w:space="0" w:color="000000"/>
        <w:bottom w:val="single" w:sz="4" w:space="0" w:color="000000"/>
      </w:pBdr>
      <w:suppressAutoHyphens/>
      <w:spacing w:before="100" w:after="100" w:line="240" w:lineRule="auto"/>
      <w:jc w:val="both"/>
      <w:textAlignment w:val="center"/>
    </w:pPr>
    <w:rPr>
      <w:rFonts w:ascii="Arial" w:eastAsia="Times New Roman" w:hAnsi="Arial" w:cs="Arial"/>
      <w:sz w:val="14"/>
      <w:szCs w:val="14"/>
      <w:lang w:val="es-ES" w:eastAsia="ar-SA"/>
    </w:rPr>
  </w:style>
  <w:style w:type="paragraph" w:customStyle="1" w:styleId="xl82">
    <w:name w:val="xl82"/>
    <w:basedOn w:val="Normal"/>
    <w:rsid w:val="00532601"/>
    <w:pPr>
      <w:suppressAutoHyphens/>
      <w:spacing w:before="100" w:after="100" w:line="240" w:lineRule="auto"/>
      <w:jc w:val="center"/>
    </w:pPr>
    <w:rPr>
      <w:rFonts w:ascii="Arial" w:eastAsia="Times New Roman" w:hAnsi="Arial" w:cs="Arial"/>
      <w:b/>
      <w:bCs/>
      <w:lang w:val="es-ES" w:eastAsia="ar-SA"/>
    </w:rPr>
  </w:style>
  <w:style w:type="paragraph" w:customStyle="1" w:styleId="xl83">
    <w:name w:val="xl83"/>
    <w:basedOn w:val="Normal"/>
    <w:rsid w:val="00532601"/>
    <w:pPr>
      <w:pBdr>
        <w:bottom w:val="single" w:sz="4" w:space="0" w:color="000000"/>
      </w:pBdr>
      <w:suppressAutoHyphens/>
      <w:spacing w:before="100" w:after="100" w:line="240" w:lineRule="auto"/>
      <w:jc w:val="center"/>
    </w:pPr>
    <w:rPr>
      <w:rFonts w:ascii="Arial" w:eastAsia="Times New Roman" w:hAnsi="Arial" w:cs="Arial"/>
      <w:b/>
      <w:bCs/>
      <w:lang w:val="es-ES" w:eastAsia="ar-SA"/>
    </w:rPr>
  </w:style>
  <w:style w:type="paragraph" w:customStyle="1" w:styleId="xl84">
    <w:name w:val="xl84"/>
    <w:basedOn w:val="Normal"/>
    <w:rsid w:val="00532601"/>
    <w:pPr>
      <w:pBdr>
        <w:top w:val="single" w:sz="4" w:space="0" w:color="000000"/>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5">
    <w:name w:val="xl85"/>
    <w:basedOn w:val="Normal"/>
    <w:rsid w:val="00532601"/>
    <w:pPr>
      <w:pBdr>
        <w:top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6">
    <w:name w:val="xl86"/>
    <w:basedOn w:val="Normal"/>
    <w:rsid w:val="00532601"/>
    <w:pPr>
      <w:pBdr>
        <w:top w:val="single" w:sz="4" w:space="0" w:color="000000"/>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6"/>
      <w:szCs w:val="16"/>
      <w:lang w:val="es-ES" w:eastAsia="ar-SA"/>
    </w:rPr>
  </w:style>
  <w:style w:type="paragraph" w:customStyle="1" w:styleId="xl87">
    <w:name w:val="xl87"/>
    <w:basedOn w:val="Normal"/>
    <w:rsid w:val="00532601"/>
    <w:pPr>
      <w:pBdr>
        <w:left w:val="single" w:sz="4" w:space="0" w:color="000000"/>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8">
    <w:name w:val="xl88"/>
    <w:basedOn w:val="Normal"/>
    <w:rsid w:val="00532601"/>
    <w:pPr>
      <w:pBdr>
        <w:bottom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xl89">
    <w:name w:val="xl89"/>
    <w:basedOn w:val="Normal"/>
    <w:rsid w:val="00532601"/>
    <w:pPr>
      <w:pBdr>
        <w:bottom w:val="single" w:sz="4" w:space="0" w:color="000000"/>
        <w:right w:val="single" w:sz="4" w:space="0" w:color="000000"/>
      </w:pBdr>
      <w:shd w:val="clear" w:color="auto" w:fill="FFFF00"/>
      <w:suppressAutoHyphens/>
      <w:spacing w:before="100" w:after="100" w:line="240" w:lineRule="auto"/>
      <w:jc w:val="center"/>
      <w:textAlignment w:val="center"/>
    </w:pPr>
    <w:rPr>
      <w:rFonts w:ascii="Arial" w:eastAsia="Times New Roman" w:hAnsi="Arial" w:cs="Arial"/>
      <w:b/>
      <w:bCs/>
      <w:sz w:val="14"/>
      <w:szCs w:val="14"/>
      <w:lang w:val="es-ES" w:eastAsia="ar-SA"/>
    </w:rPr>
  </w:style>
  <w:style w:type="paragraph" w:customStyle="1" w:styleId="CABEZA">
    <w:name w:val="CABEZA"/>
    <w:basedOn w:val="Ttulo1"/>
    <w:rsid w:val="00532601"/>
    <w:pPr>
      <w:keepNext w:val="0"/>
      <w:numPr>
        <w:numId w:val="0"/>
      </w:numPr>
      <w:autoSpaceDE w:val="0"/>
      <w:spacing w:before="0" w:after="0" w:line="216" w:lineRule="atLeast"/>
      <w:jc w:val="center"/>
    </w:pPr>
    <w:rPr>
      <w:rFonts w:ascii="CG Palacio (WN)" w:hAnsi="CG Palacio (WN)"/>
      <w:bCs w:val="0"/>
      <w:sz w:val="28"/>
      <w:szCs w:val="20"/>
      <w:lang w:val="es-ES_tradnl"/>
    </w:rPr>
  </w:style>
  <w:style w:type="paragraph" w:customStyle="1" w:styleId="texto">
    <w:name w:val="texto"/>
    <w:basedOn w:val="Normal"/>
    <w:rsid w:val="00532601"/>
    <w:pPr>
      <w:suppressAutoHyphens/>
      <w:spacing w:after="101" w:line="216" w:lineRule="atLeast"/>
      <w:ind w:firstLine="288"/>
      <w:jc w:val="both"/>
    </w:pPr>
    <w:rPr>
      <w:rFonts w:ascii="Arial" w:eastAsia="Times New Roman" w:hAnsi="Arial" w:cs="Times New Roman"/>
      <w:sz w:val="18"/>
      <w:szCs w:val="20"/>
      <w:lang w:val="es-ES_tradnl" w:eastAsia="ar-SA"/>
    </w:rPr>
  </w:style>
  <w:style w:type="paragraph" w:customStyle="1" w:styleId="ANOTACION">
    <w:name w:val="ANOTACION"/>
    <w:basedOn w:val="Normal"/>
    <w:rsid w:val="00532601"/>
    <w:pPr>
      <w:suppressAutoHyphens/>
      <w:autoSpaceDE w:val="0"/>
      <w:spacing w:after="101" w:line="216" w:lineRule="atLeast"/>
      <w:jc w:val="center"/>
    </w:pPr>
    <w:rPr>
      <w:rFonts w:ascii="Arial" w:eastAsia="Times New Roman" w:hAnsi="Arial" w:cs="Times New Roman"/>
      <w:b/>
      <w:sz w:val="18"/>
      <w:szCs w:val="20"/>
      <w:lang w:val="es-ES_tradnl" w:eastAsia="ar-SA"/>
    </w:rPr>
  </w:style>
  <w:style w:type="paragraph" w:customStyle="1" w:styleId="Texto0">
    <w:name w:val="Texto"/>
    <w:basedOn w:val="Normal"/>
    <w:rsid w:val="00532601"/>
    <w:pPr>
      <w:suppressAutoHyphens/>
      <w:spacing w:after="101" w:line="216" w:lineRule="exact"/>
      <w:ind w:firstLine="288"/>
      <w:jc w:val="both"/>
    </w:pPr>
    <w:rPr>
      <w:rFonts w:ascii="Arial" w:eastAsia="Times New Roman" w:hAnsi="Arial" w:cs="Times New Roman"/>
      <w:sz w:val="18"/>
      <w:szCs w:val="20"/>
      <w:lang w:eastAsia="ar-SA"/>
    </w:rPr>
  </w:style>
  <w:style w:type="paragraph" w:customStyle="1" w:styleId="Car">
    <w:name w:val="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
    <w:name w:val="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
    <w:name w:val="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harCharCarCarCharCharCarCarCharCharCarCarCharChar">
    <w:name w:val="Char Char Car Car Char Char Car Car Char Char Car Car Char Ch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comentario1">
    <w:name w:val="Texto comentario1"/>
    <w:basedOn w:val="Normal"/>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CarCarCarCarCarCarCar">
    <w:name w:val="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1CarCarCarCarCarCarCarCarCarCarCarCarCar">
    <w:name w:val="Car Car Car Car Car Car1 Car Car Car Car Car Car Car Car Car Car Car Car Car"/>
    <w:basedOn w:val="Normal"/>
    <w:rsid w:val="00532601"/>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Textosinformato1">
    <w:name w:val="Texto sin formato1"/>
    <w:basedOn w:val="Normal"/>
    <w:rsid w:val="00532601"/>
    <w:pPr>
      <w:suppressAutoHyphens/>
      <w:spacing w:after="0" w:line="240" w:lineRule="auto"/>
    </w:pPr>
    <w:rPr>
      <w:rFonts w:ascii="Courier New" w:eastAsia="Times New Roman" w:hAnsi="Courier New" w:cs="Courier New"/>
      <w:sz w:val="20"/>
      <w:szCs w:val="20"/>
      <w:lang w:val="es-ES" w:eastAsia="ar-SA"/>
    </w:rPr>
  </w:style>
  <w:style w:type="paragraph" w:customStyle="1" w:styleId="Contenidodelmarco">
    <w:name w:val="Contenido del marco"/>
    <w:basedOn w:val="Textoindependiente"/>
    <w:rsid w:val="00532601"/>
  </w:style>
  <w:style w:type="paragraph" w:customStyle="1" w:styleId="BodyTextIndent31">
    <w:name w:val="Body Text Indent 31"/>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customStyle="1" w:styleId="List21">
    <w:name w:val="List 21"/>
    <w:basedOn w:val="Normal"/>
    <w:rsid w:val="00532601"/>
    <w:pPr>
      <w:suppressAutoHyphens/>
      <w:spacing w:after="0" w:line="240" w:lineRule="auto"/>
      <w:ind w:left="566" w:hanging="283"/>
    </w:pPr>
    <w:rPr>
      <w:rFonts w:ascii="Times New Roman" w:eastAsia="Times New Roman" w:hAnsi="Times New Roman" w:cs="Times New Roman"/>
      <w:sz w:val="24"/>
      <w:szCs w:val="20"/>
      <w:lang w:val="es-ES" w:eastAsia="ar-SA"/>
    </w:rPr>
  </w:style>
  <w:style w:type="paragraph" w:customStyle="1" w:styleId="Textoindependiente22">
    <w:name w:val="Texto independiente 22"/>
    <w:basedOn w:val="Normal"/>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INCISO">
    <w:name w:val="INCISO"/>
    <w:basedOn w:val="Normal"/>
    <w:rsid w:val="00532601"/>
    <w:pPr>
      <w:tabs>
        <w:tab w:val="left" w:pos="2304"/>
      </w:tabs>
      <w:spacing w:after="101" w:line="216" w:lineRule="atLeast"/>
      <w:ind w:left="1152" w:hanging="432"/>
      <w:jc w:val="both"/>
    </w:pPr>
    <w:rPr>
      <w:rFonts w:ascii="Arial" w:eastAsia="Times New Roman" w:hAnsi="Arial" w:cs="Times New Roman"/>
      <w:sz w:val="18"/>
      <w:szCs w:val="20"/>
      <w:lang w:val="es-ES_tradnl" w:eastAsia="ar-SA"/>
    </w:rPr>
  </w:style>
  <w:style w:type="paragraph" w:customStyle="1" w:styleId="Encabezado4">
    <w:name w:val="Encabezado4"/>
    <w:basedOn w:val="Normal"/>
    <w:next w:val="Textoindependiente"/>
    <w:rsid w:val="00532601"/>
    <w:pPr>
      <w:keepNext/>
      <w:suppressAutoHyphens/>
      <w:spacing w:before="240" w:after="120" w:line="240" w:lineRule="auto"/>
    </w:pPr>
    <w:rPr>
      <w:rFonts w:ascii="Arial" w:eastAsia="MS Mincho" w:hAnsi="Arial" w:cs="Tahoma"/>
      <w:sz w:val="28"/>
      <w:szCs w:val="28"/>
      <w:lang w:val="es-ES" w:eastAsia="ar-SA"/>
    </w:rPr>
  </w:style>
  <w:style w:type="paragraph" w:customStyle="1" w:styleId="BalloonText1">
    <w:name w:val="Balloon Text1"/>
    <w:basedOn w:val="Normal"/>
    <w:rsid w:val="00532601"/>
    <w:pPr>
      <w:suppressAutoHyphens/>
      <w:spacing w:after="0" w:line="240" w:lineRule="auto"/>
    </w:pPr>
    <w:rPr>
      <w:rFonts w:ascii="Tahoma" w:eastAsia="Times New Roman" w:hAnsi="Tahoma" w:cs="Times New Roman"/>
      <w:sz w:val="16"/>
      <w:szCs w:val="16"/>
      <w:lang w:val="es-ES" w:eastAsia="ar-SA"/>
    </w:rPr>
  </w:style>
  <w:style w:type="paragraph" w:customStyle="1" w:styleId="Textosinformato2">
    <w:name w:val="Texto sin formato2"/>
    <w:basedOn w:val="Normal"/>
    <w:rsid w:val="00532601"/>
    <w:pPr>
      <w:spacing w:after="0" w:line="240" w:lineRule="auto"/>
    </w:pPr>
    <w:rPr>
      <w:rFonts w:ascii="Courier New" w:eastAsia="Times New Roman" w:hAnsi="Courier New" w:cs="Courier New"/>
      <w:sz w:val="20"/>
      <w:szCs w:val="20"/>
      <w:lang w:val="es-ES" w:eastAsia="ar-SA"/>
    </w:rPr>
  </w:style>
  <w:style w:type="paragraph" w:customStyle="1" w:styleId="Encabezado10">
    <w:name w:val="Encabezado 10"/>
    <w:basedOn w:val="Encabezado4"/>
    <w:next w:val="Textoindependiente"/>
    <w:rsid w:val="00532601"/>
    <w:pPr>
      <w:tabs>
        <w:tab w:val="left" w:pos="1584"/>
      </w:tabs>
      <w:ind w:left="1584" w:hanging="1584"/>
    </w:pPr>
    <w:rPr>
      <w:b/>
      <w:bCs/>
      <w:sz w:val="21"/>
      <w:szCs w:val="21"/>
    </w:rPr>
  </w:style>
  <w:style w:type="paragraph" w:customStyle="1" w:styleId="BodyText25">
    <w:name w:val="Body Text 25"/>
    <w:basedOn w:val="Normal"/>
    <w:uiPriority w:val="99"/>
    <w:rsid w:val="00532601"/>
    <w:pPr>
      <w:suppressAutoHyphens/>
      <w:spacing w:after="120" w:line="480" w:lineRule="auto"/>
    </w:pPr>
    <w:rPr>
      <w:rFonts w:ascii="Times New Roman" w:eastAsia="Times New Roman" w:hAnsi="Times New Roman" w:cs="Times New Roman"/>
      <w:sz w:val="24"/>
      <w:szCs w:val="20"/>
      <w:lang w:val="es-ES" w:eastAsia="ar-SA"/>
    </w:rPr>
  </w:style>
  <w:style w:type="paragraph" w:customStyle="1" w:styleId="BodyText32">
    <w:name w:val="Body Text 32"/>
    <w:basedOn w:val="Normal"/>
    <w:uiPriority w:val="99"/>
    <w:rsid w:val="00532601"/>
    <w:pPr>
      <w:autoSpaceDE w:val="0"/>
      <w:spacing w:after="0" w:line="240" w:lineRule="auto"/>
      <w:jc w:val="both"/>
    </w:pPr>
    <w:rPr>
      <w:rFonts w:ascii="Arial" w:eastAsia="Times New Roman" w:hAnsi="Arial" w:cs="Arial"/>
      <w:sz w:val="20"/>
      <w:szCs w:val="20"/>
      <w:lang w:val="es-ES_tradnl" w:eastAsia="ar-SA"/>
    </w:rPr>
  </w:style>
  <w:style w:type="paragraph" w:customStyle="1" w:styleId="BodyTextIndent22">
    <w:name w:val="Body Text Indent 22"/>
    <w:basedOn w:val="Normal"/>
    <w:uiPriority w:val="99"/>
    <w:rsid w:val="00532601"/>
    <w:pPr>
      <w:spacing w:after="120" w:line="480" w:lineRule="auto"/>
      <w:ind w:left="283"/>
    </w:pPr>
    <w:rPr>
      <w:rFonts w:ascii="Times New Roman" w:eastAsia="Times New Roman" w:hAnsi="Times New Roman" w:cs="Times New Roman"/>
      <w:sz w:val="24"/>
      <w:szCs w:val="24"/>
      <w:lang w:eastAsia="ar-SA"/>
    </w:rPr>
  </w:style>
  <w:style w:type="paragraph" w:customStyle="1" w:styleId="ListParagraph1">
    <w:name w:val="List Paragraph1"/>
    <w:basedOn w:val="Normal"/>
    <w:rsid w:val="00532601"/>
    <w:pPr>
      <w:spacing w:after="0" w:line="240" w:lineRule="auto"/>
      <w:ind w:left="708"/>
    </w:pPr>
    <w:rPr>
      <w:rFonts w:ascii="Times New Roman" w:eastAsia="Times New Roman" w:hAnsi="Times New Roman" w:cs="Times New Roman"/>
      <w:sz w:val="24"/>
      <w:szCs w:val="24"/>
      <w:lang w:eastAsia="ar-SA"/>
    </w:rPr>
  </w:style>
  <w:style w:type="paragraph" w:customStyle="1" w:styleId="ListBullet1">
    <w:name w:val="List Bullet1"/>
    <w:basedOn w:val="Normal"/>
    <w:rsid w:val="00532601"/>
    <w:pPr>
      <w:numPr>
        <w:numId w:val="2"/>
      </w:numPr>
      <w:spacing w:after="0" w:line="360" w:lineRule="auto"/>
      <w:jc w:val="both"/>
    </w:pPr>
    <w:rPr>
      <w:rFonts w:ascii="Arial" w:eastAsia="Times New Roman" w:hAnsi="Arial" w:cs="Times New Roman"/>
      <w:sz w:val="20"/>
      <w:szCs w:val="20"/>
      <w:lang w:eastAsia="ar-SA"/>
    </w:rPr>
  </w:style>
  <w:style w:type="paragraph" w:customStyle="1" w:styleId="font6">
    <w:name w:val="font6"/>
    <w:basedOn w:val="Normal"/>
    <w:rsid w:val="00532601"/>
    <w:pPr>
      <w:spacing w:before="280" w:after="280" w:line="240" w:lineRule="auto"/>
    </w:pPr>
    <w:rPr>
      <w:rFonts w:ascii="Arial" w:eastAsia="Times New Roman" w:hAnsi="Arial" w:cs="Arial"/>
      <w:sz w:val="24"/>
      <w:szCs w:val="24"/>
      <w:lang w:eastAsia="ar-SA"/>
    </w:rPr>
  </w:style>
  <w:style w:type="paragraph" w:customStyle="1" w:styleId="BodyText31">
    <w:name w:val="Body Text 31"/>
    <w:basedOn w:val="Normal"/>
    <w:uiPriority w:val="99"/>
    <w:rsid w:val="00532601"/>
    <w:pPr>
      <w:widowControl w:val="0"/>
      <w:overflowPunct w:val="0"/>
      <w:autoSpaceDE w:val="0"/>
      <w:spacing w:after="0" w:line="240" w:lineRule="auto"/>
      <w:jc w:val="both"/>
      <w:textAlignment w:val="baseline"/>
    </w:pPr>
    <w:rPr>
      <w:rFonts w:ascii="Arial" w:eastAsia="Times New Roman" w:hAnsi="Arial" w:cs="Times New Roman"/>
      <w:b/>
      <w:sz w:val="24"/>
      <w:szCs w:val="20"/>
      <w:lang w:val="en-US" w:eastAsia="ar-SA"/>
    </w:rPr>
  </w:style>
  <w:style w:type="paragraph" w:customStyle="1" w:styleId="CommentText1">
    <w:name w:val="Comment Text1"/>
    <w:basedOn w:val="Normal"/>
    <w:rsid w:val="00532601"/>
    <w:pPr>
      <w:spacing w:after="0" w:line="240" w:lineRule="auto"/>
    </w:pPr>
    <w:rPr>
      <w:rFonts w:ascii="Times New Roman" w:eastAsia="Times New Roman" w:hAnsi="Times New Roman" w:cs="Times New Roman"/>
      <w:sz w:val="20"/>
      <w:szCs w:val="20"/>
      <w:lang w:eastAsia="ar-SA"/>
    </w:rPr>
  </w:style>
  <w:style w:type="paragraph" w:customStyle="1" w:styleId="Titulo">
    <w:name w:val="Titulo"/>
    <w:basedOn w:val="Normal"/>
    <w:rsid w:val="00532601"/>
    <w:pPr>
      <w:numPr>
        <w:numId w:val="3"/>
      </w:numPr>
      <w:tabs>
        <w:tab w:val="left" w:pos="1080"/>
      </w:tabs>
      <w:suppressAutoHyphens/>
      <w:spacing w:after="0" w:line="240" w:lineRule="auto"/>
      <w:ind w:right="51" w:firstLine="0"/>
      <w:jc w:val="both"/>
    </w:pPr>
    <w:rPr>
      <w:rFonts w:ascii="Arial" w:eastAsia="Times New Roman" w:hAnsi="Arial" w:cs="Arial"/>
      <w:b/>
      <w:spacing w:val="-2"/>
      <w:lang w:eastAsia="ar-SA"/>
    </w:rPr>
  </w:style>
  <w:style w:type="paragraph" w:customStyle="1" w:styleId="msolistparagraph0">
    <w:name w:val="msolistparagraph"/>
    <w:basedOn w:val="Normal"/>
    <w:rsid w:val="00532601"/>
    <w:pPr>
      <w:spacing w:after="0" w:line="240" w:lineRule="auto"/>
      <w:ind w:left="720"/>
    </w:pPr>
    <w:rPr>
      <w:rFonts w:ascii="Calibri" w:eastAsia="Times New Roman" w:hAnsi="Calibri" w:cs="Times New Roman"/>
      <w:lang w:eastAsia="ar-SA"/>
    </w:rPr>
  </w:style>
  <w:style w:type="paragraph" w:customStyle="1" w:styleId="ecxmsonormal">
    <w:name w:val="ecxmsonormal"/>
    <w:basedOn w:val="Normal"/>
    <w:rsid w:val="00532601"/>
    <w:pPr>
      <w:spacing w:after="324" w:line="240" w:lineRule="auto"/>
    </w:pPr>
    <w:rPr>
      <w:rFonts w:ascii="Times New Roman" w:eastAsia="Times New Roman" w:hAnsi="Times New Roman" w:cs="Times New Roman"/>
      <w:sz w:val="24"/>
      <w:szCs w:val="24"/>
      <w:lang w:eastAsia="ar-SA"/>
    </w:rPr>
  </w:style>
  <w:style w:type="paragraph" w:customStyle="1" w:styleId="Prrafodelista1">
    <w:name w:val="Párrafo de lista1"/>
    <w:basedOn w:val="Normal"/>
    <w:uiPriority w:val="99"/>
    <w:rsid w:val="00532601"/>
    <w:pPr>
      <w:spacing w:after="0" w:line="240" w:lineRule="auto"/>
      <w:ind w:left="720"/>
      <w:jc w:val="both"/>
    </w:pPr>
    <w:rPr>
      <w:rFonts w:ascii="Calibri" w:eastAsia="Times New Roman" w:hAnsi="Calibri" w:cs="Times New Roman"/>
      <w:lang w:eastAsia="ar-SA"/>
    </w:rPr>
  </w:style>
  <w:style w:type="paragraph" w:customStyle="1" w:styleId="DocumentMap1">
    <w:name w:val="Document Map1"/>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CommentSubject1">
    <w:name w:val="Comment Subject1"/>
    <w:basedOn w:val="CommentText1"/>
    <w:next w:val="CommentText1"/>
    <w:uiPriority w:val="99"/>
    <w:rsid w:val="00532601"/>
    <w:pPr>
      <w:suppressAutoHyphens/>
    </w:pPr>
    <w:rPr>
      <w:b/>
      <w:bCs/>
      <w:lang w:val="es-ES"/>
    </w:rPr>
  </w:style>
  <w:style w:type="paragraph" w:customStyle="1" w:styleId="Textodebloque2">
    <w:name w:val="Texto de bloque2"/>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Sangranormal1">
    <w:name w:val="Sangría normal1"/>
    <w:basedOn w:val="Normal"/>
    <w:uiPriority w:val="99"/>
    <w:rsid w:val="00532601"/>
    <w:pPr>
      <w:widowControl w:val="0"/>
      <w:suppressAutoHyphens/>
      <w:overflowPunct w:val="0"/>
      <w:autoSpaceDE w:val="0"/>
      <w:spacing w:after="0" w:line="240" w:lineRule="auto"/>
      <w:ind w:left="708"/>
      <w:textAlignment w:val="baseline"/>
    </w:pPr>
    <w:rPr>
      <w:rFonts w:ascii="CG Times" w:eastAsia="Times New Roman" w:hAnsi="CG Times" w:cs="LinePrinter"/>
      <w:sz w:val="20"/>
      <w:szCs w:val="20"/>
      <w:lang w:val="es-ES_tradnl" w:eastAsia="ar-SA"/>
    </w:rPr>
  </w:style>
  <w:style w:type="paragraph" w:styleId="TDC8">
    <w:name w:val="toc 8"/>
    <w:basedOn w:val="Normal"/>
    <w:next w:val="Normal"/>
    <w:uiPriority w:val="39"/>
    <w:rsid w:val="00532601"/>
    <w:pPr>
      <w:widowControl w:val="0"/>
      <w:tabs>
        <w:tab w:val="left" w:leader="dot" w:pos="13040"/>
        <w:tab w:val="right" w:pos="13466"/>
      </w:tabs>
      <w:suppressAutoHyphens/>
      <w:overflowPunct w:val="0"/>
      <w:autoSpaceDE w:val="0"/>
      <w:spacing w:after="0" w:line="240" w:lineRule="auto"/>
      <w:ind w:left="4961" w:right="850"/>
      <w:textAlignment w:val="baseline"/>
    </w:pPr>
    <w:rPr>
      <w:rFonts w:ascii="CG Times" w:eastAsia="Times New Roman" w:hAnsi="CG Times" w:cs="LinePrinter"/>
      <w:sz w:val="20"/>
      <w:szCs w:val="20"/>
      <w:lang w:val="es-ES_tradnl" w:eastAsia="ar-SA"/>
    </w:rPr>
  </w:style>
  <w:style w:type="paragraph" w:styleId="TDC7">
    <w:name w:val="toc 7"/>
    <w:basedOn w:val="Normal"/>
    <w:next w:val="Normal"/>
    <w:uiPriority w:val="39"/>
    <w:rsid w:val="00532601"/>
    <w:pPr>
      <w:widowControl w:val="0"/>
      <w:tabs>
        <w:tab w:val="left" w:leader="dot" w:pos="12332"/>
        <w:tab w:val="right" w:pos="12758"/>
      </w:tabs>
      <w:suppressAutoHyphens/>
      <w:overflowPunct w:val="0"/>
      <w:autoSpaceDE w:val="0"/>
      <w:spacing w:after="0" w:line="240" w:lineRule="auto"/>
      <w:ind w:left="4253" w:right="850"/>
      <w:textAlignment w:val="baseline"/>
    </w:pPr>
    <w:rPr>
      <w:rFonts w:ascii="CG Times" w:eastAsia="Times New Roman" w:hAnsi="CG Times" w:cs="LinePrinter"/>
      <w:sz w:val="20"/>
      <w:szCs w:val="20"/>
      <w:lang w:val="es-ES_tradnl" w:eastAsia="ar-SA"/>
    </w:rPr>
  </w:style>
  <w:style w:type="paragraph" w:styleId="TDC6">
    <w:name w:val="toc 6"/>
    <w:basedOn w:val="Normal"/>
    <w:next w:val="Normal"/>
    <w:uiPriority w:val="39"/>
    <w:rsid w:val="00532601"/>
    <w:pPr>
      <w:widowControl w:val="0"/>
      <w:tabs>
        <w:tab w:val="left" w:leader="dot" w:pos="11623"/>
        <w:tab w:val="right" w:pos="12049"/>
      </w:tabs>
      <w:suppressAutoHyphens/>
      <w:overflowPunct w:val="0"/>
      <w:autoSpaceDE w:val="0"/>
      <w:spacing w:after="0" w:line="240" w:lineRule="auto"/>
      <w:ind w:left="3544" w:right="850"/>
      <w:textAlignment w:val="baseline"/>
    </w:pPr>
    <w:rPr>
      <w:rFonts w:ascii="CG Times" w:eastAsia="Times New Roman" w:hAnsi="CG Times" w:cs="LinePrinter"/>
      <w:sz w:val="20"/>
      <w:szCs w:val="20"/>
      <w:lang w:val="es-ES_tradnl" w:eastAsia="ar-SA"/>
    </w:rPr>
  </w:style>
  <w:style w:type="paragraph" w:styleId="TDC5">
    <w:name w:val="toc 5"/>
    <w:basedOn w:val="Normal"/>
    <w:next w:val="Normal"/>
    <w:uiPriority w:val="39"/>
    <w:rsid w:val="00532601"/>
    <w:pPr>
      <w:widowControl w:val="0"/>
      <w:tabs>
        <w:tab w:val="left" w:leader="dot" w:pos="10914"/>
        <w:tab w:val="right" w:pos="11340"/>
      </w:tabs>
      <w:suppressAutoHyphens/>
      <w:overflowPunct w:val="0"/>
      <w:autoSpaceDE w:val="0"/>
      <w:spacing w:after="0" w:line="240" w:lineRule="auto"/>
      <w:ind w:left="2835" w:right="850"/>
      <w:textAlignment w:val="baseline"/>
    </w:pPr>
    <w:rPr>
      <w:rFonts w:ascii="CG Times" w:eastAsia="Times New Roman" w:hAnsi="CG Times" w:cs="LinePrinter"/>
      <w:sz w:val="20"/>
      <w:szCs w:val="20"/>
      <w:lang w:val="es-ES_tradnl" w:eastAsia="ar-SA"/>
    </w:rPr>
  </w:style>
  <w:style w:type="paragraph" w:styleId="TDC4">
    <w:name w:val="toc 4"/>
    <w:basedOn w:val="Normal"/>
    <w:next w:val="Normal"/>
    <w:uiPriority w:val="39"/>
    <w:rsid w:val="00532601"/>
    <w:pPr>
      <w:widowControl w:val="0"/>
      <w:tabs>
        <w:tab w:val="left" w:leader="dot" w:pos="10205"/>
        <w:tab w:val="right" w:pos="10631"/>
      </w:tabs>
      <w:suppressAutoHyphens/>
      <w:overflowPunct w:val="0"/>
      <w:autoSpaceDE w:val="0"/>
      <w:spacing w:after="0" w:line="240" w:lineRule="auto"/>
      <w:ind w:left="2126" w:right="850"/>
      <w:textAlignment w:val="baseline"/>
    </w:pPr>
    <w:rPr>
      <w:rFonts w:ascii="CG Times" w:eastAsia="Times New Roman" w:hAnsi="CG Times" w:cs="LinePrinter"/>
      <w:sz w:val="20"/>
      <w:szCs w:val="20"/>
      <w:lang w:val="es-ES_tradnl" w:eastAsia="ar-SA"/>
    </w:rPr>
  </w:style>
  <w:style w:type="paragraph" w:styleId="TDC3">
    <w:name w:val="toc 3"/>
    <w:basedOn w:val="Normal"/>
    <w:next w:val="Normal"/>
    <w:uiPriority w:val="39"/>
    <w:qFormat/>
    <w:rsid w:val="00532601"/>
    <w:pPr>
      <w:widowControl w:val="0"/>
      <w:tabs>
        <w:tab w:val="left" w:leader="dot" w:pos="9497"/>
        <w:tab w:val="right" w:pos="9923"/>
      </w:tabs>
      <w:suppressAutoHyphens/>
      <w:overflowPunct w:val="0"/>
      <w:autoSpaceDE w:val="0"/>
      <w:spacing w:after="0" w:line="240" w:lineRule="auto"/>
      <w:ind w:left="1418" w:right="850"/>
      <w:textAlignment w:val="baseline"/>
    </w:pPr>
    <w:rPr>
      <w:rFonts w:ascii="CG Times" w:eastAsia="Times New Roman" w:hAnsi="CG Times" w:cs="LinePrinter"/>
      <w:sz w:val="20"/>
      <w:szCs w:val="20"/>
      <w:lang w:val="es-ES_tradnl" w:eastAsia="ar-SA"/>
    </w:rPr>
  </w:style>
  <w:style w:type="paragraph" w:styleId="TDC2">
    <w:name w:val="toc 2"/>
    <w:basedOn w:val="Normal"/>
    <w:next w:val="Normal"/>
    <w:uiPriority w:val="39"/>
    <w:qFormat/>
    <w:rsid w:val="00532601"/>
    <w:pPr>
      <w:widowControl w:val="0"/>
      <w:tabs>
        <w:tab w:val="left" w:leader="dot" w:pos="8788"/>
        <w:tab w:val="right" w:pos="9214"/>
      </w:tabs>
      <w:suppressAutoHyphens/>
      <w:overflowPunct w:val="0"/>
      <w:autoSpaceDE w:val="0"/>
      <w:spacing w:after="0" w:line="240" w:lineRule="auto"/>
      <w:ind w:left="709" w:right="850"/>
      <w:textAlignment w:val="baseline"/>
    </w:pPr>
    <w:rPr>
      <w:rFonts w:ascii="CG Times" w:eastAsia="Times New Roman" w:hAnsi="CG Times" w:cs="LinePrinter"/>
      <w:sz w:val="20"/>
      <w:szCs w:val="20"/>
      <w:lang w:val="es-ES_tradnl" w:eastAsia="ar-SA"/>
    </w:rPr>
  </w:style>
  <w:style w:type="paragraph" w:styleId="TDC1">
    <w:name w:val="toc 1"/>
    <w:basedOn w:val="Normal"/>
    <w:next w:val="Normal"/>
    <w:uiPriority w:val="39"/>
    <w:qFormat/>
    <w:rsid w:val="00532601"/>
    <w:pPr>
      <w:widowControl w:val="0"/>
      <w:tabs>
        <w:tab w:val="left" w:leader="dot" w:pos="8079"/>
        <w:tab w:val="right" w:pos="8505"/>
      </w:tabs>
      <w:suppressAutoHyphens/>
      <w:overflowPunct w:val="0"/>
      <w:autoSpaceDE w:val="0"/>
      <w:spacing w:after="0" w:line="240" w:lineRule="auto"/>
      <w:ind w:right="850"/>
      <w:textAlignment w:val="baseline"/>
    </w:pPr>
    <w:rPr>
      <w:rFonts w:ascii="CG Times" w:eastAsia="Times New Roman" w:hAnsi="CG Times" w:cs="LinePrinter"/>
      <w:sz w:val="20"/>
      <w:szCs w:val="20"/>
      <w:lang w:val="es-ES_tradnl" w:eastAsia="ar-SA"/>
    </w:rPr>
  </w:style>
  <w:style w:type="paragraph" w:customStyle="1" w:styleId="WW-ndice7">
    <w:name w:val="WW-Índice 7"/>
    <w:basedOn w:val="Normal"/>
    <w:next w:val="Normal"/>
    <w:rsid w:val="00532601"/>
    <w:pPr>
      <w:widowControl w:val="0"/>
      <w:suppressAutoHyphens/>
      <w:overflowPunct w:val="0"/>
      <w:autoSpaceDE w:val="0"/>
      <w:spacing w:after="0" w:line="240" w:lineRule="auto"/>
      <w:ind w:left="1698"/>
      <w:textAlignment w:val="baseline"/>
    </w:pPr>
    <w:rPr>
      <w:rFonts w:ascii="CG Times" w:eastAsia="Times New Roman" w:hAnsi="CG Times" w:cs="LinePrinter"/>
      <w:sz w:val="20"/>
      <w:szCs w:val="20"/>
      <w:lang w:val="es-ES_tradnl" w:eastAsia="ar-SA"/>
    </w:rPr>
  </w:style>
  <w:style w:type="paragraph" w:customStyle="1" w:styleId="WW-ndice6">
    <w:name w:val="WW-Índice 6"/>
    <w:basedOn w:val="Normal"/>
    <w:next w:val="Normal"/>
    <w:rsid w:val="00532601"/>
    <w:pPr>
      <w:widowControl w:val="0"/>
      <w:suppressAutoHyphens/>
      <w:overflowPunct w:val="0"/>
      <w:autoSpaceDE w:val="0"/>
      <w:spacing w:after="0" w:line="240" w:lineRule="auto"/>
      <w:ind w:left="1415"/>
      <w:textAlignment w:val="baseline"/>
    </w:pPr>
    <w:rPr>
      <w:rFonts w:ascii="CG Times" w:eastAsia="Times New Roman" w:hAnsi="CG Times" w:cs="LinePrinter"/>
      <w:sz w:val="20"/>
      <w:szCs w:val="20"/>
      <w:lang w:val="es-ES_tradnl" w:eastAsia="ar-SA"/>
    </w:rPr>
  </w:style>
  <w:style w:type="paragraph" w:customStyle="1" w:styleId="WW-ndice5">
    <w:name w:val="WW-Índice 5"/>
    <w:basedOn w:val="Normal"/>
    <w:next w:val="Normal"/>
    <w:rsid w:val="00532601"/>
    <w:pPr>
      <w:widowControl w:val="0"/>
      <w:suppressAutoHyphens/>
      <w:overflowPunct w:val="0"/>
      <w:autoSpaceDE w:val="0"/>
      <w:spacing w:after="0" w:line="240" w:lineRule="auto"/>
      <w:ind w:left="1132"/>
      <w:textAlignment w:val="baseline"/>
    </w:pPr>
    <w:rPr>
      <w:rFonts w:ascii="CG Times" w:eastAsia="Times New Roman" w:hAnsi="CG Times" w:cs="LinePrinter"/>
      <w:sz w:val="20"/>
      <w:szCs w:val="20"/>
      <w:lang w:val="es-ES_tradnl" w:eastAsia="ar-SA"/>
    </w:rPr>
  </w:style>
  <w:style w:type="paragraph" w:customStyle="1" w:styleId="WW-ndice4">
    <w:name w:val="WW-Índice 4"/>
    <w:basedOn w:val="Normal"/>
    <w:next w:val="Normal"/>
    <w:rsid w:val="00532601"/>
    <w:pPr>
      <w:widowControl w:val="0"/>
      <w:suppressAutoHyphens/>
      <w:overflowPunct w:val="0"/>
      <w:autoSpaceDE w:val="0"/>
      <w:spacing w:after="0" w:line="240" w:lineRule="auto"/>
      <w:ind w:left="849"/>
      <w:textAlignment w:val="baseline"/>
    </w:pPr>
    <w:rPr>
      <w:rFonts w:ascii="CG Times" w:eastAsia="Times New Roman" w:hAnsi="CG Times" w:cs="LinePrinter"/>
      <w:sz w:val="20"/>
      <w:szCs w:val="20"/>
      <w:lang w:val="es-ES_tradnl" w:eastAsia="ar-SA"/>
    </w:rPr>
  </w:style>
  <w:style w:type="paragraph" w:styleId="ndice3">
    <w:name w:val="index 3"/>
    <w:basedOn w:val="Normal"/>
    <w:next w:val="Normal"/>
    <w:link w:val="ndice3Car"/>
    <w:uiPriority w:val="99"/>
    <w:rsid w:val="00532601"/>
    <w:pPr>
      <w:widowControl w:val="0"/>
      <w:suppressAutoHyphens/>
      <w:overflowPunct w:val="0"/>
      <w:autoSpaceDE w:val="0"/>
      <w:spacing w:after="0" w:line="240" w:lineRule="auto"/>
      <w:ind w:left="566"/>
      <w:textAlignment w:val="baseline"/>
    </w:pPr>
    <w:rPr>
      <w:rFonts w:ascii="CG Times" w:eastAsia="Times New Roman" w:hAnsi="CG Times" w:cs="LinePrinter"/>
      <w:sz w:val="20"/>
      <w:szCs w:val="20"/>
      <w:lang w:val="es-ES_tradnl" w:eastAsia="ar-SA"/>
    </w:rPr>
  </w:style>
  <w:style w:type="paragraph" w:styleId="ndice2">
    <w:name w:val="index 2"/>
    <w:basedOn w:val="Normal"/>
    <w:next w:val="Normal"/>
    <w:link w:val="ndice2Car"/>
    <w:uiPriority w:val="99"/>
    <w:rsid w:val="00532601"/>
    <w:pPr>
      <w:widowControl w:val="0"/>
      <w:suppressAutoHyphens/>
      <w:overflowPunct w:val="0"/>
      <w:autoSpaceDE w:val="0"/>
      <w:spacing w:after="0" w:line="240" w:lineRule="auto"/>
      <w:ind w:left="283"/>
      <w:textAlignment w:val="baseline"/>
    </w:pPr>
    <w:rPr>
      <w:rFonts w:ascii="CG Times" w:eastAsia="Times New Roman" w:hAnsi="CG Times" w:cs="LinePrinter"/>
      <w:sz w:val="20"/>
      <w:szCs w:val="20"/>
      <w:lang w:val="es-ES_tradnl" w:eastAsia="ar-SA"/>
    </w:rPr>
  </w:style>
  <w:style w:type="paragraph" w:styleId="ndice1">
    <w:name w:val="index 1"/>
    <w:basedOn w:val="Normal"/>
    <w:next w:val="Normal"/>
    <w:link w:val="ndice1Car"/>
    <w:uiPriority w:val="99"/>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tulodendice">
    <w:name w:val="index heading"/>
    <w:basedOn w:val="Normal"/>
    <w:next w:val="ndice1"/>
    <w:uiPriority w:val="99"/>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paragraph" w:styleId="Textonotapie">
    <w:name w:val="footnote text"/>
    <w:basedOn w:val="Normal"/>
    <w:link w:val="TextonotapieCar"/>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pieCar">
    <w:name w:val="Texto nota pie Car"/>
    <w:basedOn w:val="Fuentedeprrafopredeter"/>
    <w:link w:val="Textonotapie"/>
    <w:rsid w:val="00532601"/>
    <w:rPr>
      <w:rFonts w:ascii="CG Times" w:eastAsia="Times New Roman" w:hAnsi="CG Times" w:cs="LinePrinter"/>
      <w:sz w:val="20"/>
      <w:szCs w:val="20"/>
      <w:lang w:val="es-ES_tradnl" w:eastAsia="ar-SA"/>
    </w:rPr>
  </w:style>
  <w:style w:type="paragraph" w:styleId="Textonotaalfinal">
    <w:name w:val="endnote text"/>
    <w:basedOn w:val="Normal"/>
    <w:link w:val="TextonotaalfinalCar"/>
    <w:semiHidden/>
    <w:rsid w:val="00532601"/>
    <w:pPr>
      <w:widowControl w:val="0"/>
      <w:suppressAutoHyphens/>
      <w:overflowPunct w:val="0"/>
      <w:autoSpaceDE w:val="0"/>
      <w:spacing w:after="0" w:line="240" w:lineRule="auto"/>
      <w:textAlignment w:val="baseline"/>
    </w:pPr>
    <w:rPr>
      <w:rFonts w:ascii="CG Times" w:eastAsia="Times New Roman" w:hAnsi="CG Times" w:cs="LinePrinter"/>
      <w:sz w:val="20"/>
      <w:szCs w:val="20"/>
      <w:lang w:val="es-ES_tradnl" w:eastAsia="ar-SA"/>
    </w:rPr>
  </w:style>
  <w:style w:type="character" w:customStyle="1" w:styleId="TextonotaalfinalCar">
    <w:name w:val="Texto nota al final Car"/>
    <w:basedOn w:val="Fuentedeprrafopredeter"/>
    <w:link w:val="Textonotaalfinal"/>
    <w:semiHidden/>
    <w:rsid w:val="00532601"/>
    <w:rPr>
      <w:rFonts w:ascii="CG Times" w:eastAsia="Times New Roman" w:hAnsi="CG Times" w:cs="LinePrinter"/>
      <w:sz w:val="20"/>
      <w:szCs w:val="20"/>
      <w:lang w:val="es-ES_tradnl" w:eastAsia="ar-SA"/>
    </w:rPr>
  </w:style>
  <w:style w:type="paragraph" w:customStyle="1" w:styleId="numerdic">
    <w:name w:val="numerdic"/>
    <w:basedOn w:val="Normal"/>
    <w:uiPriority w:val="99"/>
    <w:rsid w:val="00532601"/>
    <w:pPr>
      <w:widowControl w:val="0"/>
      <w:suppressAutoHyphens/>
      <w:overflowPunct w:val="0"/>
      <w:autoSpaceDE w:val="0"/>
      <w:spacing w:after="0" w:line="240" w:lineRule="auto"/>
      <w:textAlignment w:val="baseline"/>
    </w:pPr>
    <w:rPr>
      <w:rFonts w:ascii="Arial" w:eastAsia="Times New Roman" w:hAnsi="Arial" w:cs="LinePrinter"/>
      <w:b/>
      <w:sz w:val="8"/>
      <w:szCs w:val="20"/>
      <w:lang w:val="es-ES_tradnl" w:eastAsia="ar-SA"/>
    </w:rPr>
  </w:style>
  <w:style w:type="paragraph" w:customStyle="1" w:styleId="DICTAMEN">
    <w:name w:val="DICTAMEN"/>
    <w:uiPriority w:val="99"/>
    <w:rsid w:val="00532601"/>
    <w:pPr>
      <w:widowControl w:val="0"/>
      <w:suppressAutoHyphens/>
      <w:overflowPunct w:val="0"/>
      <w:autoSpaceDE w:val="0"/>
      <w:spacing w:after="0" w:line="240" w:lineRule="auto"/>
      <w:textAlignment w:val="baseline"/>
    </w:pPr>
    <w:rPr>
      <w:rFonts w:ascii="Times New Roman" w:eastAsia="Arial" w:hAnsi="Times New Roman" w:cs="LinePrinter"/>
      <w:b/>
      <w:i/>
      <w:sz w:val="16"/>
      <w:szCs w:val="20"/>
      <w:lang w:eastAsia="ar-SA"/>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Epgrafe1">
    <w:name w:val="Epígrafe1"/>
    <w:basedOn w:val="Normal"/>
    <w:next w:val="Normal"/>
    <w:uiPriority w:val="99"/>
    <w:rsid w:val="00532601"/>
    <w:pPr>
      <w:widowControl w:val="0"/>
      <w:suppressAutoHyphens/>
      <w:spacing w:after="0" w:line="240" w:lineRule="auto"/>
    </w:pPr>
    <w:rPr>
      <w:rFonts w:ascii="Times New Roman" w:eastAsia="Times New Roman" w:hAnsi="Times New Roman" w:cs="Times New Roman"/>
      <w:b/>
      <w:sz w:val="28"/>
      <w:szCs w:val="20"/>
      <w:lang w:val="es-ES_tradnl" w:eastAsia="ar-SA"/>
    </w:rPr>
  </w:style>
  <w:style w:type="paragraph" w:customStyle="1" w:styleId="Mapadeldocumento1">
    <w:name w:val="Mapa del documento1"/>
    <w:basedOn w:val="Normal"/>
    <w:uiPriority w:val="99"/>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CarCarCarCarCarCarCarCarCarCarCarCarCar">
    <w:name w:val="Car Car Car Car Car Car Car Car Car Car Car Car Car"/>
    <w:basedOn w:val="Normal"/>
    <w:rsid w:val="00532601"/>
    <w:pPr>
      <w:spacing w:after="160" w:line="240" w:lineRule="exact"/>
    </w:pPr>
    <w:rPr>
      <w:rFonts w:ascii="Tahoma" w:eastAsia="Times New Roman" w:hAnsi="Tahoma" w:cs="Times New Roman"/>
      <w:sz w:val="20"/>
      <w:szCs w:val="20"/>
      <w:lang w:val="en-US" w:eastAsia="ar-SA"/>
    </w:rPr>
  </w:style>
  <w:style w:type="paragraph" w:customStyle="1" w:styleId="CarCarCarCarCarCarCarCarCarCar">
    <w:name w:val="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customStyle="1" w:styleId="BodyTextIndent21">
    <w:name w:val="Body Text Indent 21"/>
    <w:basedOn w:val="Normal"/>
    <w:uiPriority w:val="99"/>
    <w:rsid w:val="00532601"/>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Textodebloque1">
    <w:name w:val="Texto de bloque1"/>
    <w:basedOn w:val="Normal"/>
    <w:uiPriority w:val="99"/>
    <w:rsid w:val="00532601"/>
    <w:pPr>
      <w:suppressAutoHyphens/>
      <w:spacing w:after="0" w:line="240" w:lineRule="auto"/>
      <w:ind w:left="540" w:right="1100"/>
      <w:jc w:val="center"/>
    </w:pPr>
    <w:rPr>
      <w:rFonts w:ascii="Arial" w:eastAsia="Times New Roman" w:hAnsi="Arial" w:cs="Times New Roman"/>
      <w:bCs/>
      <w:sz w:val="32"/>
      <w:szCs w:val="24"/>
      <w:lang w:val="es-ES" w:eastAsia="ar-SA"/>
    </w:rPr>
  </w:style>
  <w:style w:type="paragraph" w:customStyle="1" w:styleId="WW-Textoindependiente31">
    <w:name w:val="WW-Texto independiente 31"/>
    <w:basedOn w:val="Normal"/>
    <w:rsid w:val="00532601"/>
    <w:pPr>
      <w:widowControl w:val="0"/>
      <w:suppressAutoHyphens/>
      <w:autoSpaceDE w:val="0"/>
      <w:spacing w:after="0" w:line="240" w:lineRule="auto"/>
      <w:jc w:val="both"/>
    </w:pPr>
    <w:rPr>
      <w:rFonts w:ascii="Arial" w:eastAsia="Times New Roman" w:hAnsi="Arial" w:cs="Arial"/>
      <w:kern w:val="1"/>
      <w:sz w:val="20"/>
      <w:szCs w:val="20"/>
      <w:lang w:val="es-ES_tradnl" w:eastAsia="ar-SA"/>
    </w:rPr>
  </w:style>
  <w:style w:type="paragraph" w:customStyle="1" w:styleId="WW-Textoindependiente21">
    <w:name w:val="WW-Texto independiente 21"/>
    <w:basedOn w:val="Normal"/>
    <w:rsid w:val="00532601"/>
    <w:pPr>
      <w:widowControl w:val="0"/>
      <w:suppressAutoHyphens/>
      <w:spacing w:after="0" w:line="240" w:lineRule="auto"/>
      <w:jc w:val="both"/>
    </w:pPr>
    <w:rPr>
      <w:rFonts w:ascii="Arial" w:eastAsia="Times New Roman" w:hAnsi="Arial" w:cs="Arial"/>
      <w:bCs/>
      <w:kern w:val="1"/>
      <w:sz w:val="20"/>
      <w:szCs w:val="24"/>
      <w:lang w:eastAsia="ar-SA"/>
    </w:rPr>
  </w:style>
  <w:style w:type="paragraph" w:customStyle="1" w:styleId="aTexto">
    <w:name w:val="aTexto"/>
    <w:basedOn w:val="Normal"/>
    <w:rsid w:val="00532601"/>
    <w:pPr>
      <w:widowControl w:val="0"/>
      <w:suppressAutoHyphens/>
      <w:spacing w:after="0" w:line="240" w:lineRule="auto"/>
      <w:jc w:val="both"/>
    </w:pPr>
    <w:rPr>
      <w:rFonts w:ascii="Arial" w:eastAsia="Times New Roman" w:hAnsi="Arial" w:cs="Times New Roman"/>
      <w:kern w:val="1"/>
      <w:szCs w:val="20"/>
      <w:lang w:val="en-US" w:eastAsia="ar-SA"/>
    </w:rPr>
  </w:style>
  <w:style w:type="table" w:styleId="Tablaconcuadrcula">
    <w:name w:val="Table Grid"/>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rsid w:val="00532601"/>
    <w:pPr>
      <w:spacing w:after="0" w:line="240" w:lineRule="auto"/>
    </w:pPr>
    <w:rPr>
      <w:rFonts w:ascii="Tahoma" w:eastAsia="Times New Roman" w:hAnsi="Tahoma" w:cs="Times New Roman"/>
      <w:sz w:val="16"/>
      <w:szCs w:val="16"/>
      <w:lang w:val="es-ES" w:eastAsia="es-ES"/>
    </w:rPr>
  </w:style>
  <w:style w:type="character" w:customStyle="1" w:styleId="TextodegloboCar">
    <w:name w:val="Texto de globo Car"/>
    <w:basedOn w:val="Fuentedeprrafopredeter"/>
    <w:link w:val="Textodeglobo"/>
    <w:rsid w:val="00532601"/>
    <w:rPr>
      <w:rFonts w:ascii="Tahoma" w:eastAsia="Times New Roman" w:hAnsi="Tahoma" w:cs="Times New Roman"/>
      <w:sz w:val="16"/>
      <w:szCs w:val="16"/>
      <w:lang w:val="es-ES" w:eastAsia="es-ES"/>
    </w:rPr>
  </w:style>
  <w:style w:type="character" w:styleId="Refdecomentario">
    <w:name w:val="annotation reference"/>
    <w:uiPriority w:val="99"/>
    <w:rsid w:val="00532601"/>
    <w:rPr>
      <w:sz w:val="16"/>
      <w:szCs w:val="16"/>
    </w:rPr>
  </w:style>
  <w:style w:type="paragraph" w:styleId="Textocomentario">
    <w:name w:val="annotation text"/>
    <w:basedOn w:val="Normal"/>
    <w:link w:val="TextocomentarioCar"/>
    <w:uiPriority w:val="99"/>
    <w:rsid w:val="00532601"/>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uiPriority w:val="99"/>
    <w:rsid w:val="00532601"/>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rsid w:val="00532601"/>
    <w:rPr>
      <w:b/>
      <w:bCs/>
    </w:rPr>
  </w:style>
  <w:style w:type="character" w:customStyle="1" w:styleId="AsuntodelcomentarioCar">
    <w:name w:val="Asunto del comentario Car"/>
    <w:basedOn w:val="TextocomentarioCar"/>
    <w:link w:val="Asuntodelcomentario"/>
    <w:uiPriority w:val="99"/>
    <w:rsid w:val="00532601"/>
    <w:rPr>
      <w:rFonts w:ascii="Times New Roman" w:eastAsia="Times New Roman" w:hAnsi="Times New Roman" w:cs="Times New Roman"/>
      <w:b/>
      <w:bCs/>
      <w:sz w:val="20"/>
      <w:szCs w:val="20"/>
      <w:lang w:val="es-ES" w:eastAsia="es-ES"/>
    </w:rPr>
  </w:style>
  <w:style w:type="paragraph" w:styleId="Textoindependiente2">
    <w:name w:val="Body Text 2"/>
    <w:basedOn w:val="Normal"/>
    <w:link w:val="Textoindependiente2Car"/>
    <w:rsid w:val="00532601"/>
    <w:pPr>
      <w:widowControl w:val="0"/>
      <w:spacing w:after="0" w:line="240" w:lineRule="auto"/>
      <w:jc w:val="both"/>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532601"/>
    <w:rPr>
      <w:rFonts w:ascii="Arial" w:eastAsia="Times New Roman" w:hAnsi="Arial" w:cs="Times New Roman"/>
      <w:b/>
      <w:sz w:val="24"/>
      <w:szCs w:val="20"/>
      <w:lang w:val="es-ES_tradnl" w:eastAsia="es-ES"/>
    </w:rPr>
  </w:style>
  <w:style w:type="table" w:styleId="Tablaconcuadrcula8">
    <w:name w:val="Table Grid 8"/>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Normal1">
    <w:name w:val="Normal1"/>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character" w:customStyle="1" w:styleId="normal10">
    <w:name w:val="normal1"/>
    <w:rsid w:val="00532601"/>
    <w:rPr>
      <w:rFonts w:cs="Times New Roman"/>
    </w:rPr>
  </w:style>
  <w:style w:type="paragraph" w:customStyle="1" w:styleId="noparagraphstyle">
    <w:name w:val="noparagraphstyle"/>
    <w:basedOn w:val="Normal"/>
    <w:rsid w:val="00532601"/>
    <w:pPr>
      <w:spacing w:before="100" w:beforeAutospacing="1" w:after="100" w:afterAutospacing="1" w:line="240" w:lineRule="auto"/>
    </w:pPr>
    <w:rPr>
      <w:rFonts w:ascii="Times New Roman" w:eastAsia="Times New Roman" w:hAnsi="Times New Roman" w:cs="Times New Roman"/>
      <w:color w:val="000000"/>
      <w:sz w:val="24"/>
      <w:szCs w:val="24"/>
      <w:lang w:val="es-ES" w:eastAsia="es-ES"/>
    </w:rPr>
  </w:style>
  <w:style w:type="table" w:styleId="Tablaconcolumnas2">
    <w:name w:val="Table Columns 2"/>
    <w:basedOn w:val="Tablanormal"/>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estilo11">
    <w:name w:val="estilo11"/>
    <w:basedOn w:val="Normal"/>
    <w:rsid w:val="00532601"/>
    <w:pPr>
      <w:spacing w:before="167" w:after="0" w:line="240" w:lineRule="auto"/>
    </w:pPr>
    <w:rPr>
      <w:rFonts w:ascii="Verdana" w:eastAsia="Times New Roman" w:hAnsi="Verdana" w:cs="Verdana"/>
      <w:b/>
      <w:bCs/>
      <w:color w:val="333333"/>
      <w:sz w:val="17"/>
      <w:szCs w:val="17"/>
      <w:lang w:val="es-ES" w:eastAsia="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34"/>
    <w:qFormat/>
    <w:rsid w:val="00532601"/>
    <w:pPr>
      <w:spacing w:after="0" w:line="240" w:lineRule="auto"/>
      <w:ind w:left="708"/>
    </w:pPr>
    <w:rPr>
      <w:rFonts w:ascii="Times New Roman" w:eastAsia="Times New Roman" w:hAnsi="Times New Roman" w:cs="Times New Roman"/>
      <w:sz w:val="24"/>
      <w:szCs w:val="24"/>
      <w:lang w:val="es-ES" w:eastAsia="es-ES"/>
    </w:rPr>
  </w:style>
  <w:style w:type="paragraph" w:customStyle="1" w:styleId="CharCharCarCarCharChar">
    <w:name w:val="Char Char Car Car Char Char"/>
    <w:basedOn w:val="Normal"/>
    <w:rsid w:val="00532601"/>
    <w:pPr>
      <w:spacing w:after="160" w:line="240" w:lineRule="exact"/>
    </w:pPr>
    <w:rPr>
      <w:rFonts w:ascii="Tahoma" w:eastAsia="MS Mincho" w:hAnsi="Tahoma" w:cs="Tahoma"/>
      <w:sz w:val="20"/>
      <w:szCs w:val="20"/>
      <w:lang w:val="en-US"/>
    </w:rPr>
  </w:style>
  <w:style w:type="paragraph" w:customStyle="1" w:styleId="CharCharCharChar">
    <w:name w:val="Char Char Char Char"/>
    <w:basedOn w:val="Normal"/>
    <w:rsid w:val="00532601"/>
    <w:pPr>
      <w:spacing w:after="160" w:line="240" w:lineRule="exact"/>
    </w:pPr>
    <w:rPr>
      <w:rFonts w:ascii="Tahoma" w:eastAsia="Batang" w:hAnsi="Tahoma" w:cs="Tahoma"/>
      <w:sz w:val="20"/>
      <w:szCs w:val="20"/>
      <w:lang w:val="en-US" w:eastAsia="ko-KR"/>
    </w:rPr>
  </w:style>
  <w:style w:type="table" w:styleId="Tablaprofesional">
    <w:name w:val="Table Professional"/>
    <w:basedOn w:val="Tablanorm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Text24">
    <w:name w:val="Body Text 24"/>
    <w:basedOn w:val="Normal"/>
    <w:uiPriority w:val="99"/>
    <w:rsid w:val="00532601"/>
    <w:pPr>
      <w:tabs>
        <w:tab w:val="left" w:pos="709"/>
        <w:tab w:val="left" w:pos="1276"/>
      </w:tabs>
      <w:suppressAutoHyphens/>
      <w:spacing w:after="0" w:line="240" w:lineRule="auto"/>
      <w:ind w:firstLine="1276"/>
      <w:jc w:val="both"/>
    </w:pPr>
    <w:rPr>
      <w:rFonts w:ascii="Arial" w:eastAsia="Times New Roman" w:hAnsi="Arial" w:cs="Arial"/>
      <w:sz w:val="24"/>
      <w:szCs w:val="24"/>
      <w:lang w:val="es-ES" w:eastAsia="ar-SA"/>
    </w:rPr>
  </w:style>
  <w:style w:type="character" w:styleId="nfasissutil">
    <w:name w:val="Subtle Emphasis"/>
    <w:uiPriority w:val="19"/>
    <w:qFormat/>
    <w:rsid w:val="00532601"/>
    <w:rPr>
      <w:i/>
      <w:iCs/>
      <w:color w:val="808080"/>
    </w:rPr>
  </w:style>
  <w:style w:type="character" w:styleId="nfasisintenso">
    <w:name w:val="Intense Emphasis"/>
    <w:uiPriority w:val="21"/>
    <w:qFormat/>
    <w:rsid w:val="00532601"/>
    <w:rPr>
      <w:b/>
      <w:bCs/>
      <w:i/>
      <w:iCs/>
      <w:color w:val="4F81BD"/>
    </w:rPr>
  </w:style>
  <w:style w:type="character" w:customStyle="1" w:styleId="Ttulo2Car1">
    <w:name w:val="Título 2 Car1"/>
    <w:aliases w:val="h2 Car1"/>
    <w:link w:val="Ttulo2"/>
    <w:locked/>
    <w:rsid w:val="00532601"/>
    <w:rPr>
      <w:rFonts w:ascii="Arial" w:eastAsia="Times New Roman" w:hAnsi="Arial" w:cs="Times New Roman"/>
      <w:b/>
      <w:i/>
      <w:noProof/>
      <w:sz w:val="28"/>
      <w:szCs w:val="20"/>
      <w:lang w:eastAsia="ar-SA"/>
    </w:rPr>
  </w:style>
  <w:style w:type="paragraph" w:customStyle="1" w:styleId="Sangra3detNormal">
    <w:name w:val="Sangría 3 de t. Normal"/>
    <w:basedOn w:val="Normal"/>
    <w:rsid w:val="00532601"/>
    <w:pPr>
      <w:widowControl w:val="0"/>
      <w:tabs>
        <w:tab w:val="left" w:pos="709"/>
        <w:tab w:val="left" w:pos="1276"/>
      </w:tabs>
      <w:suppressAutoHyphens/>
      <w:spacing w:after="0" w:line="240" w:lineRule="auto"/>
      <w:jc w:val="both"/>
    </w:pPr>
    <w:rPr>
      <w:rFonts w:ascii="Times New Roman" w:eastAsia="Times New Roman" w:hAnsi="Times New Roman" w:cs="Times New Roman"/>
      <w:b/>
      <w:sz w:val="24"/>
      <w:szCs w:val="20"/>
      <w:lang w:val="es-ES_tradnl" w:eastAsia="ar-SA"/>
    </w:rPr>
  </w:style>
  <w:style w:type="character" w:customStyle="1" w:styleId="Refdecomentario1">
    <w:name w:val="Ref. de comentario1"/>
    <w:uiPriority w:val="99"/>
    <w:rsid w:val="00532601"/>
    <w:rPr>
      <w:rFonts w:cs="Times New Roman"/>
      <w:sz w:val="16"/>
      <w:szCs w:val="16"/>
    </w:rPr>
  </w:style>
  <w:style w:type="paragraph" w:customStyle="1" w:styleId="Ttulo3Anexo">
    <w:name w:val="Título 3 Anexo"/>
    <w:basedOn w:val="Normal"/>
    <w:rsid w:val="00532601"/>
    <w:pPr>
      <w:keepNext/>
      <w:tabs>
        <w:tab w:val="num" w:pos="1260"/>
      </w:tabs>
      <w:suppressAutoHyphens/>
      <w:spacing w:before="240" w:after="60" w:line="240" w:lineRule="auto"/>
      <w:ind w:left="1260" w:hanging="1260"/>
      <w:jc w:val="both"/>
      <w:outlineLvl w:val="0"/>
    </w:pPr>
    <w:rPr>
      <w:rFonts w:ascii="Arial" w:eastAsia="Calibri" w:hAnsi="Arial" w:cs="Arial"/>
      <w:b/>
      <w:bCs/>
      <w:kern w:val="1"/>
      <w:lang w:val="es-ES" w:eastAsia="ar-SA"/>
    </w:rPr>
  </w:style>
  <w:style w:type="paragraph" w:styleId="Sinespaciado">
    <w:name w:val="No Spacing"/>
    <w:link w:val="SinespaciadoCar"/>
    <w:uiPriority w:val="1"/>
    <w:qFormat/>
    <w:rsid w:val="00532601"/>
    <w:pPr>
      <w:suppressAutoHyphens/>
      <w:spacing w:after="0" w:line="240" w:lineRule="auto"/>
    </w:pPr>
    <w:rPr>
      <w:rFonts w:ascii="Cambria" w:eastAsia="Calibri" w:hAnsi="Cambria" w:cs="Cambria"/>
      <w:sz w:val="24"/>
      <w:szCs w:val="24"/>
      <w:lang w:val="es-ES" w:eastAsia="ar-SA"/>
    </w:rPr>
  </w:style>
  <w:style w:type="paragraph" w:customStyle="1" w:styleId="Ttulo2Anexo">
    <w:name w:val="Título 2 Anexo"/>
    <w:basedOn w:val="Ttulo1"/>
    <w:rsid w:val="00532601"/>
    <w:pPr>
      <w:numPr>
        <w:numId w:val="0"/>
      </w:numPr>
      <w:tabs>
        <w:tab w:val="num" w:pos="1260"/>
      </w:tabs>
      <w:suppressAutoHyphens w:val="0"/>
      <w:ind w:left="1260" w:hanging="1260"/>
      <w:jc w:val="both"/>
    </w:pPr>
    <w:rPr>
      <w:rFonts w:cs="Arial"/>
      <w:kern w:val="0"/>
      <w:sz w:val="22"/>
      <w:szCs w:val="22"/>
      <w:lang w:val="es-ES" w:eastAsia="es-ES"/>
    </w:rPr>
  </w:style>
  <w:style w:type="paragraph" w:styleId="Sangra3detindependiente">
    <w:name w:val="Body Text Indent 3"/>
    <w:basedOn w:val="Normal"/>
    <w:link w:val="Sangra3detindependienteCar"/>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character" w:customStyle="1" w:styleId="Sangra3detindependienteCar">
    <w:name w:val="Sangría 3 de t. independiente Car"/>
    <w:basedOn w:val="Fuentedeprrafopredeter"/>
    <w:link w:val="Sangra3detindependiente"/>
    <w:rsid w:val="00532601"/>
    <w:rPr>
      <w:rFonts w:ascii="Times New Roman" w:eastAsia="Times New Roman" w:hAnsi="Times New Roman" w:cs="Times New Roman"/>
      <w:sz w:val="16"/>
      <w:szCs w:val="16"/>
      <w:lang w:val="es-ES" w:eastAsia="ar-SA"/>
    </w:rPr>
  </w:style>
  <w:style w:type="character" w:customStyle="1" w:styleId="WW8Num9z2">
    <w:name w:val="WW8Num9z2"/>
    <w:uiPriority w:val="99"/>
    <w:rsid w:val="00532601"/>
    <w:rPr>
      <w:rFonts w:ascii="Wingdings" w:hAnsi="Wingdings"/>
    </w:rPr>
  </w:style>
  <w:style w:type="character" w:customStyle="1" w:styleId="WW8Num9z6">
    <w:name w:val="WW8Num9z6"/>
    <w:rsid w:val="00532601"/>
    <w:rPr>
      <w:rFonts w:ascii="Symbol" w:hAnsi="Symbol"/>
    </w:rPr>
  </w:style>
  <w:style w:type="character" w:customStyle="1" w:styleId="WW8Num30z1">
    <w:name w:val="WW8Num30z1"/>
    <w:uiPriority w:val="99"/>
    <w:rsid w:val="00532601"/>
    <w:rPr>
      <w:b/>
      <w:color w:val="auto"/>
    </w:rPr>
  </w:style>
  <w:style w:type="character" w:customStyle="1" w:styleId="WW8Num7z2">
    <w:name w:val="WW8Num7z2"/>
    <w:uiPriority w:val="99"/>
    <w:rsid w:val="00532601"/>
    <w:rPr>
      <w:rFonts w:ascii="Wingdings" w:hAnsi="Wingdings"/>
    </w:rPr>
  </w:style>
  <w:style w:type="character" w:customStyle="1" w:styleId="WW8Num7z6">
    <w:name w:val="WW8Num7z6"/>
    <w:rsid w:val="00532601"/>
    <w:rPr>
      <w:rFonts w:ascii="Symbol" w:hAnsi="Symbol"/>
    </w:rPr>
  </w:style>
  <w:style w:type="character" w:customStyle="1" w:styleId="WW8Num26z4">
    <w:name w:val="WW8Num26z4"/>
    <w:rsid w:val="00532601"/>
    <w:rPr>
      <w:rFonts w:ascii="Courier New" w:hAnsi="Courier New" w:cs="Courier New"/>
    </w:rPr>
  </w:style>
  <w:style w:type="character" w:customStyle="1" w:styleId="WW8Num27z2">
    <w:name w:val="WW8Num27z2"/>
    <w:rsid w:val="00532601"/>
    <w:rPr>
      <w:rFonts w:ascii="Wingdings" w:hAnsi="Wingdings"/>
    </w:rPr>
  </w:style>
  <w:style w:type="character" w:customStyle="1" w:styleId="WW8Num27z6">
    <w:name w:val="WW8Num27z6"/>
    <w:rsid w:val="00532601"/>
    <w:rPr>
      <w:rFonts w:ascii="Symbol" w:hAnsi="Symbol"/>
    </w:rPr>
  </w:style>
  <w:style w:type="character" w:customStyle="1" w:styleId="WW8Num28z1">
    <w:name w:val="WW8Num28z1"/>
    <w:uiPriority w:val="99"/>
    <w:rsid w:val="00532601"/>
    <w:rPr>
      <w:rFonts w:ascii="Courier New" w:hAnsi="Courier New" w:cs="Courier New"/>
    </w:rPr>
  </w:style>
  <w:style w:type="character" w:customStyle="1" w:styleId="WW8Num28z2">
    <w:name w:val="WW8Num28z2"/>
    <w:uiPriority w:val="99"/>
    <w:rsid w:val="00532601"/>
    <w:rPr>
      <w:rFonts w:ascii="Wingdings" w:hAnsi="Wingdings"/>
    </w:rPr>
  </w:style>
  <w:style w:type="character" w:customStyle="1" w:styleId="WW8Num43z2">
    <w:name w:val="WW8Num43z2"/>
    <w:uiPriority w:val="99"/>
    <w:rsid w:val="00532601"/>
    <w:rPr>
      <w:rFonts w:ascii="Wingdings" w:hAnsi="Wingdings"/>
    </w:rPr>
  </w:style>
  <w:style w:type="character" w:customStyle="1" w:styleId="WW8Num43z3">
    <w:name w:val="WW8Num43z3"/>
    <w:uiPriority w:val="99"/>
    <w:rsid w:val="00532601"/>
    <w:rPr>
      <w:rFonts w:ascii="Symbol" w:hAnsi="Symbol"/>
    </w:rPr>
  </w:style>
  <w:style w:type="character" w:customStyle="1" w:styleId="WW8Num44z1">
    <w:name w:val="WW8Num44z1"/>
    <w:rsid w:val="00532601"/>
    <w:rPr>
      <w:rFonts w:ascii="Symbol" w:hAnsi="Symbol"/>
      <w:b/>
    </w:rPr>
  </w:style>
  <w:style w:type="character" w:customStyle="1" w:styleId="WW8Num51z2">
    <w:name w:val="WW8Num51z2"/>
    <w:rsid w:val="00532601"/>
    <w:rPr>
      <w:rFonts w:ascii="Wingdings" w:hAnsi="Wingdings"/>
    </w:rPr>
  </w:style>
  <w:style w:type="character" w:customStyle="1" w:styleId="WW8Num52z2">
    <w:name w:val="WW8Num52z2"/>
    <w:rsid w:val="00532601"/>
    <w:rPr>
      <w:rFonts w:ascii="Wingdings" w:hAnsi="Wingdings"/>
    </w:rPr>
  </w:style>
  <w:style w:type="character" w:customStyle="1" w:styleId="CarCar1">
    <w:name w:val="Car Car1"/>
    <w:rsid w:val="00532601"/>
    <w:rPr>
      <w:rFonts w:ascii="Arial" w:hAnsi="Arial"/>
      <w:b/>
      <w:kern w:val="1"/>
      <w:sz w:val="28"/>
      <w:lang w:val="es-ES_tradnl" w:eastAsia="ar-SA" w:bidi="ar-SA"/>
    </w:rPr>
  </w:style>
  <w:style w:type="character" w:customStyle="1" w:styleId="CarCar2">
    <w:name w:val="Car Car2"/>
    <w:rsid w:val="00532601"/>
    <w:rPr>
      <w:sz w:val="24"/>
      <w:szCs w:val="24"/>
      <w:lang w:val="es-ES" w:eastAsia="ar-SA" w:bidi="ar-SA"/>
    </w:rPr>
  </w:style>
  <w:style w:type="character" w:customStyle="1" w:styleId="TextosinformatoCar">
    <w:name w:val="Texto sin formato Car"/>
    <w:link w:val="Textosinformato"/>
    <w:rsid w:val="00532601"/>
    <w:rPr>
      <w:lang w:val="es-ES" w:eastAsia="ar-SA"/>
    </w:rPr>
  </w:style>
  <w:style w:type="character" w:customStyle="1" w:styleId="BodyText21Car">
    <w:name w:val="Body Text 21 Car"/>
    <w:uiPriority w:val="99"/>
    <w:rsid w:val="00532601"/>
    <w:rPr>
      <w:rFonts w:ascii="Arial" w:hAnsi="Arial"/>
      <w:sz w:val="24"/>
      <w:lang w:val="es-ES_tradnl" w:eastAsia="ar-SA" w:bidi="ar-SA"/>
    </w:rPr>
  </w:style>
  <w:style w:type="paragraph" w:customStyle="1" w:styleId="xl22">
    <w:name w:val="xl22"/>
    <w:basedOn w:val="Normal"/>
    <w:rsid w:val="00532601"/>
    <w:pPr>
      <w:suppressAutoHyphens/>
      <w:spacing w:before="280" w:after="280" w:line="240" w:lineRule="auto"/>
      <w:jc w:val="center"/>
    </w:pPr>
    <w:rPr>
      <w:rFonts w:ascii="Arial" w:eastAsia="Arial Unicode MS" w:hAnsi="Arial" w:cs="Arial"/>
      <w:b/>
      <w:bCs/>
      <w:sz w:val="24"/>
      <w:szCs w:val="24"/>
      <w:lang w:val="es-ES" w:eastAsia="ar-SA"/>
    </w:rPr>
  </w:style>
  <w:style w:type="paragraph" w:customStyle="1" w:styleId="toa">
    <w:name w:val="toa"/>
    <w:basedOn w:val="Normal"/>
    <w:uiPriority w:val="99"/>
    <w:rsid w:val="00532601"/>
    <w:pPr>
      <w:tabs>
        <w:tab w:val="left" w:pos="9000"/>
        <w:tab w:val="right" w:pos="9360"/>
      </w:tabs>
      <w:suppressAutoHyphens/>
      <w:overflowPunct w:val="0"/>
      <w:autoSpaceDE w:val="0"/>
      <w:spacing w:after="0" w:line="240" w:lineRule="auto"/>
      <w:textAlignment w:val="baseline"/>
    </w:pPr>
    <w:rPr>
      <w:rFonts w:ascii="Courier" w:eastAsia="Times New Roman" w:hAnsi="Courier" w:cs="Times New Roman"/>
      <w:sz w:val="24"/>
      <w:szCs w:val="24"/>
      <w:lang w:val="en-US" w:eastAsia="ar-SA"/>
    </w:rPr>
  </w:style>
  <w:style w:type="paragraph" w:customStyle="1" w:styleId="xl24">
    <w:name w:val="xl24"/>
    <w:basedOn w:val="Normal"/>
    <w:rsid w:val="00532601"/>
    <w:pPr>
      <w:pBdr>
        <w:top w:val="single" w:sz="4" w:space="0" w:color="000000"/>
        <w:left w:val="single" w:sz="4" w:space="0" w:color="000000"/>
        <w:bottom w:val="single" w:sz="4" w:space="0" w:color="000000"/>
        <w:right w:val="single" w:sz="4" w:space="0" w:color="000000"/>
      </w:pBdr>
      <w:shd w:val="clear" w:color="auto" w:fill="C0C0C0"/>
      <w:suppressAutoHyphens/>
      <w:spacing w:before="280" w:after="280" w:line="240" w:lineRule="auto"/>
      <w:jc w:val="center"/>
      <w:textAlignment w:val="center"/>
    </w:pPr>
    <w:rPr>
      <w:rFonts w:ascii="Arial" w:eastAsia="Arial Unicode MS" w:hAnsi="Arial" w:cs="Arial"/>
      <w:b/>
      <w:bCs/>
      <w:sz w:val="24"/>
      <w:szCs w:val="24"/>
      <w:lang w:val="es-ES" w:eastAsia="ar-SA"/>
    </w:rPr>
  </w:style>
  <w:style w:type="paragraph" w:customStyle="1" w:styleId="font7">
    <w:name w:val="font7"/>
    <w:basedOn w:val="Normal"/>
    <w:rsid w:val="00532601"/>
    <w:pPr>
      <w:suppressAutoHyphens/>
      <w:spacing w:before="280" w:after="280" w:line="240" w:lineRule="auto"/>
    </w:pPr>
    <w:rPr>
      <w:rFonts w:ascii="Arial" w:eastAsia="Arial Unicode MS" w:hAnsi="Arial" w:cs="Arial"/>
      <w:b/>
      <w:bCs/>
      <w:sz w:val="14"/>
      <w:szCs w:val="14"/>
      <w:lang w:val="es-ES" w:eastAsia="ar-SA"/>
    </w:rPr>
  </w:style>
  <w:style w:type="paragraph" w:customStyle="1" w:styleId="BodyText22">
    <w:name w:val="Body Text 22"/>
    <w:basedOn w:val="Normal"/>
    <w:uiPriority w:val="99"/>
    <w:rsid w:val="00532601"/>
    <w:pPr>
      <w:widowControl w:val="0"/>
      <w:tabs>
        <w:tab w:val="left" w:pos="1701"/>
        <w:tab w:val="left" w:pos="2268"/>
      </w:tabs>
      <w:suppressAutoHyphens/>
      <w:spacing w:after="0" w:line="240" w:lineRule="auto"/>
      <w:jc w:val="both"/>
    </w:pPr>
    <w:rPr>
      <w:rFonts w:ascii="Arial" w:eastAsia="Times New Roman" w:hAnsi="Arial" w:cs="Times New Roman"/>
      <w:sz w:val="24"/>
      <w:szCs w:val="20"/>
      <w:lang w:val="es-ES_tradnl" w:eastAsia="ar-SA"/>
    </w:rPr>
  </w:style>
  <w:style w:type="paragraph" w:customStyle="1" w:styleId="1">
    <w:name w:val="1"/>
    <w:basedOn w:val="Normal"/>
    <w:next w:val="Sangradetexto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BlockText1">
    <w:name w:val="Block Text1"/>
    <w:basedOn w:val="Normal"/>
    <w:uiPriority w:val="99"/>
    <w:rsid w:val="00532601"/>
    <w:pPr>
      <w:suppressAutoHyphens/>
      <w:overflowPunct w:val="0"/>
      <w:autoSpaceDE w:val="0"/>
      <w:spacing w:after="0" w:line="240" w:lineRule="auto"/>
      <w:ind w:left="851" w:right="51"/>
      <w:jc w:val="center"/>
      <w:textAlignment w:val="baseline"/>
    </w:pPr>
    <w:rPr>
      <w:rFonts w:ascii="Arial" w:eastAsia="Times New Roman" w:hAnsi="Arial" w:cs="Times New Roman"/>
      <w:b/>
      <w:sz w:val="20"/>
      <w:szCs w:val="20"/>
      <w:lang w:val="es-ES_tradnl" w:eastAsia="ar-SA"/>
    </w:rPr>
  </w:style>
  <w:style w:type="paragraph" w:customStyle="1" w:styleId="Vieta2">
    <w:name w:val="Viñeta 2"/>
    <w:basedOn w:val="Normal"/>
    <w:rsid w:val="00532601"/>
    <w:pPr>
      <w:suppressAutoHyphens/>
      <w:spacing w:after="0" w:line="240" w:lineRule="auto"/>
      <w:ind w:left="851" w:hanging="283"/>
    </w:pPr>
    <w:rPr>
      <w:rFonts w:ascii="Arial" w:eastAsia="Times New Roman" w:hAnsi="Arial" w:cs="Times New Roman"/>
      <w:color w:val="000000"/>
      <w:sz w:val="20"/>
      <w:szCs w:val="20"/>
      <w:lang w:val="es-ES" w:eastAsia="ar-SA"/>
    </w:rPr>
  </w:style>
  <w:style w:type="paragraph" w:customStyle="1" w:styleId="BodyText23">
    <w:name w:val="Body Text 23"/>
    <w:basedOn w:val="Normal"/>
    <w:uiPriority w:val="99"/>
    <w:rsid w:val="00532601"/>
    <w:pPr>
      <w:widowControl w:val="0"/>
      <w:tabs>
        <w:tab w:val="left" w:pos="709"/>
        <w:tab w:val="left" w:pos="1276"/>
      </w:tabs>
      <w:suppressAutoHyphens/>
      <w:spacing w:after="0" w:line="240" w:lineRule="auto"/>
      <w:jc w:val="both"/>
    </w:pPr>
    <w:rPr>
      <w:rFonts w:ascii="Verdana" w:eastAsia="Times New Roman" w:hAnsi="Verdana" w:cs="Times New Roman"/>
      <w:sz w:val="24"/>
      <w:szCs w:val="20"/>
      <w:lang w:val="es-ES_tradnl" w:eastAsia="ar-SA"/>
    </w:rPr>
  </w:style>
  <w:style w:type="paragraph" w:customStyle="1" w:styleId="SangradetindependienteF">
    <w:name w:val="Sangría de t. independiente/ÈF"/>
    <w:basedOn w:val="Normal"/>
    <w:rsid w:val="00532601"/>
    <w:pPr>
      <w:widowControl w:val="0"/>
      <w:suppressAutoHyphens/>
      <w:spacing w:after="0" w:line="240" w:lineRule="auto"/>
      <w:jc w:val="both"/>
    </w:pPr>
    <w:rPr>
      <w:rFonts w:ascii="Arial" w:eastAsia="Times New Roman" w:hAnsi="Arial" w:cs="Times New Roman"/>
      <w:sz w:val="20"/>
      <w:szCs w:val="20"/>
      <w:lang w:val="es-ES" w:eastAsia="ar-SA"/>
    </w:rPr>
  </w:style>
  <w:style w:type="paragraph" w:customStyle="1" w:styleId="BodyText21">
    <w:name w:val="Body Text 21"/>
    <w:basedOn w:val="Normal"/>
    <w:uiPriority w:val="99"/>
    <w:rsid w:val="00532601"/>
    <w:pPr>
      <w:widowControl w:val="0"/>
      <w:suppressAutoHyphens/>
      <w:spacing w:after="0" w:line="240" w:lineRule="auto"/>
      <w:ind w:left="426" w:hanging="426"/>
      <w:jc w:val="both"/>
    </w:pPr>
    <w:rPr>
      <w:rFonts w:ascii="Arial" w:eastAsia="Times New Roman" w:hAnsi="Arial" w:cs="Times New Roman"/>
      <w:sz w:val="24"/>
      <w:szCs w:val="20"/>
      <w:lang w:val="es-ES_tradnl" w:eastAsia="ar-SA"/>
    </w:rPr>
  </w:style>
  <w:style w:type="paragraph" w:customStyle="1" w:styleId="IncisoParr">
    <w:name w:val="IncisoParr"/>
    <w:basedOn w:val="Normal"/>
    <w:rsid w:val="00532601"/>
    <w:pPr>
      <w:widowControl w:val="0"/>
      <w:suppressAutoHyphens/>
      <w:overflowPunct w:val="0"/>
      <w:autoSpaceDE w:val="0"/>
      <w:spacing w:line="240" w:lineRule="auto"/>
      <w:ind w:left="992"/>
      <w:jc w:val="both"/>
      <w:textAlignment w:val="baseline"/>
    </w:pPr>
    <w:rPr>
      <w:rFonts w:ascii="Arial" w:eastAsia="Times New Roman" w:hAnsi="Arial" w:cs="Times New Roman"/>
      <w:szCs w:val="20"/>
      <w:lang w:val="es-ES_tradnl" w:eastAsia="ar-SA"/>
    </w:rPr>
  </w:style>
  <w:style w:type="paragraph" w:customStyle="1" w:styleId="TextoVietas">
    <w:name w:val="Texto Viñetas"/>
    <w:basedOn w:val="Texto0"/>
    <w:rsid w:val="00532601"/>
    <w:pPr>
      <w:tabs>
        <w:tab w:val="left" w:pos="2084"/>
        <w:tab w:val="left" w:pos="2156"/>
      </w:tabs>
      <w:spacing w:before="120" w:after="60" w:line="240" w:lineRule="auto"/>
      <w:ind w:left="431" w:hanging="431"/>
    </w:pPr>
    <w:rPr>
      <w:rFonts w:cs="Arial"/>
      <w:sz w:val="24"/>
      <w:szCs w:val="22"/>
      <w:lang w:val="es-ES_tradnl"/>
    </w:rPr>
  </w:style>
  <w:style w:type="paragraph" w:customStyle="1" w:styleId="Bullet">
    <w:name w:val="Bullet"/>
    <w:basedOn w:val="Normal"/>
    <w:rsid w:val="00532601"/>
    <w:pPr>
      <w:tabs>
        <w:tab w:val="left" w:pos="1985"/>
      </w:tabs>
      <w:suppressAutoHyphens/>
      <w:spacing w:after="0" w:line="240" w:lineRule="auto"/>
      <w:ind w:left="397" w:hanging="397"/>
    </w:pPr>
    <w:rPr>
      <w:rFonts w:ascii="Arial" w:eastAsia="Times New Roman" w:hAnsi="Arial" w:cs="Times New Roman"/>
      <w:szCs w:val="20"/>
      <w:lang w:val="en-US" w:eastAsia="ar-SA"/>
    </w:rPr>
  </w:style>
  <w:style w:type="paragraph" w:customStyle="1" w:styleId="Option">
    <w:name w:val="Option"/>
    <w:basedOn w:val="Bullet"/>
    <w:rsid w:val="00532601"/>
  </w:style>
  <w:style w:type="paragraph" w:customStyle="1" w:styleId="RenglondeTabla">
    <w:name w:val="Renglon de Tabla"/>
    <w:basedOn w:val="Normal"/>
    <w:rsid w:val="00532601"/>
    <w:pPr>
      <w:widowControl w:val="0"/>
      <w:suppressAutoHyphens/>
      <w:spacing w:before="60" w:after="60" w:line="240" w:lineRule="auto"/>
      <w:jc w:val="both"/>
    </w:pPr>
    <w:rPr>
      <w:rFonts w:ascii="Arial" w:eastAsia="Times New Roman" w:hAnsi="Arial" w:cs="Times New Roman"/>
      <w:sz w:val="24"/>
      <w:szCs w:val="20"/>
      <w:lang w:eastAsia="ar-SA"/>
    </w:rPr>
  </w:style>
  <w:style w:type="paragraph" w:customStyle="1" w:styleId="Normal2">
    <w:name w:val="Normal+2"/>
    <w:basedOn w:val="Normal"/>
    <w:next w:val="Normal"/>
    <w:rsid w:val="00532601"/>
    <w:pPr>
      <w:suppressAutoHyphens/>
      <w:autoSpaceDE w:val="0"/>
      <w:spacing w:after="0" w:line="240" w:lineRule="auto"/>
    </w:pPr>
    <w:rPr>
      <w:rFonts w:ascii="Arial" w:eastAsia="Times New Roman" w:hAnsi="Arial" w:cs="Times New Roman"/>
      <w:lang w:val="es-ES" w:eastAsia="ar-SA"/>
    </w:rPr>
  </w:style>
  <w:style w:type="paragraph" w:customStyle="1" w:styleId="n1Car">
    <w:name w:val="n1 Car"/>
    <w:basedOn w:val="Normal"/>
    <w:rsid w:val="00532601"/>
    <w:pPr>
      <w:suppressAutoHyphens/>
      <w:autoSpaceDE w:val="0"/>
      <w:spacing w:after="0" w:line="240" w:lineRule="auto"/>
      <w:jc w:val="both"/>
    </w:pPr>
    <w:rPr>
      <w:rFonts w:ascii="Verdana" w:eastAsia="Times New Roman" w:hAnsi="Verdana" w:cs="Times New Roman"/>
      <w:sz w:val="20"/>
      <w:szCs w:val="20"/>
      <w:lang w:val="es-ES_tradnl" w:eastAsia="ar-SA"/>
    </w:rPr>
  </w:style>
  <w:style w:type="paragraph" w:customStyle="1" w:styleId="CarCarCarCarCarCarCarCarCarCarCarCarCarCarCarCarCarCarCarCarCarCarCarCarCarCarCarCarCarCarCarCarCarCar">
    <w:name w:val="Car Car Car Car Car Car Car Car Car Car Car Car Car Car Car Car Car Car Car Car Car Car Car Car Car Car Car Car Car Car Car Car Car Car"/>
    <w:basedOn w:val="Normal"/>
    <w:rsid w:val="00532601"/>
    <w:pPr>
      <w:suppressAutoHyphens/>
      <w:spacing w:after="160" w:line="240" w:lineRule="exact"/>
    </w:pPr>
    <w:rPr>
      <w:rFonts w:ascii="Tahoma" w:eastAsia="Times New Roman" w:hAnsi="Tahoma" w:cs="Times New Roman"/>
      <w:sz w:val="20"/>
      <w:szCs w:val="20"/>
      <w:lang w:val="en-US" w:eastAsia="ar-SA"/>
    </w:rPr>
  </w:style>
  <w:style w:type="paragraph" w:styleId="TDC9">
    <w:name w:val="toc 9"/>
    <w:basedOn w:val="ndice"/>
    <w:uiPriority w:val="39"/>
    <w:rsid w:val="00532601"/>
    <w:pPr>
      <w:tabs>
        <w:tab w:val="right" w:leader="dot" w:pos="16764"/>
      </w:tabs>
      <w:ind w:left="2264"/>
    </w:pPr>
    <w:rPr>
      <w:rFonts w:cs="Tahoma"/>
      <w:szCs w:val="24"/>
    </w:rPr>
  </w:style>
  <w:style w:type="paragraph" w:customStyle="1" w:styleId="ndicel10">
    <w:name w:val="Índicel 10"/>
    <w:basedOn w:val="ndice"/>
    <w:rsid w:val="00532601"/>
    <w:pPr>
      <w:tabs>
        <w:tab w:val="right" w:leader="dot" w:pos="17613"/>
      </w:tabs>
      <w:ind w:left="2547"/>
    </w:pPr>
    <w:rPr>
      <w:rFonts w:cs="Tahoma"/>
      <w:szCs w:val="24"/>
    </w:rPr>
  </w:style>
  <w:style w:type="character" w:customStyle="1" w:styleId="CarCar6">
    <w:name w:val="Car Car6"/>
    <w:rsid w:val="00532601"/>
    <w:rPr>
      <w:sz w:val="24"/>
      <w:szCs w:val="24"/>
      <w:lang w:val="es-ES" w:eastAsia="ar-SA"/>
    </w:rPr>
  </w:style>
  <w:style w:type="paragraph" w:styleId="Textoindependiente3">
    <w:name w:val="Body Text 3"/>
    <w:basedOn w:val="Normal"/>
    <w:link w:val="Textoindependiente3Car"/>
    <w:rsid w:val="00532601"/>
    <w:pPr>
      <w:suppressAutoHyphens/>
      <w:spacing w:after="120" w:line="240" w:lineRule="auto"/>
    </w:pPr>
    <w:rPr>
      <w:rFonts w:ascii="Times New Roman" w:eastAsia="Times New Roman" w:hAnsi="Times New Roman" w:cs="Times New Roman"/>
      <w:sz w:val="16"/>
      <w:szCs w:val="16"/>
      <w:lang w:val="es-ES" w:eastAsia="ar-SA"/>
    </w:rPr>
  </w:style>
  <w:style w:type="character" w:customStyle="1" w:styleId="Textoindependiente3Car">
    <w:name w:val="Texto independiente 3 Car"/>
    <w:basedOn w:val="Fuentedeprrafopredeter"/>
    <w:link w:val="Textoindependiente3"/>
    <w:rsid w:val="00532601"/>
    <w:rPr>
      <w:rFonts w:ascii="Times New Roman" w:eastAsia="Times New Roman" w:hAnsi="Times New Roman" w:cs="Times New Roman"/>
      <w:sz w:val="16"/>
      <w:szCs w:val="16"/>
      <w:lang w:val="es-ES" w:eastAsia="ar-SA"/>
    </w:rPr>
  </w:style>
  <w:style w:type="paragraph" w:styleId="TtulodeTDC">
    <w:name w:val="TOC Heading"/>
    <w:basedOn w:val="Ttulo1"/>
    <w:next w:val="Normal"/>
    <w:link w:val="TtulodeTDCCar"/>
    <w:uiPriority w:val="39"/>
    <w:qFormat/>
    <w:rsid w:val="00532601"/>
    <w:pPr>
      <w:keepLines/>
      <w:numPr>
        <w:numId w:val="0"/>
      </w:numPr>
      <w:suppressAutoHyphens w:val="0"/>
      <w:spacing w:before="480" w:after="0" w:line="276" w:lineRule="auto"/>
      <w:outlineLvl w:val="9"/>
    </w:pPr>
    <w:rPr>
      <w:rFonts w:ascii="Cambria" w:hAnsi="Cambria"/>
      <w:color w:val="365F91"/>
      <w:kern w:val="0"/>
      <w:sz w:val="28"/>
      <w:szCs w:val="28"/>
      <w:lang w:val="es-ES" w:eastAsia="en-US"/>
    </w:rPr>
  </w:style>
  <w:style w:type="paragraph" w:styleId="Textodebloque">
    <w:name w:val="Block Text"/>
    <w:basedOn w:val="Normal"/>
    <w:rsid w:val="00532601"/>
    <w:pPr>
      <w:tabs>
        <w:tab w:val="left" w:pos="426"/>
      </w:tabs>
      <w:autoSpaceDE w:val="0"/>
      <w:autoSpaceDN w:val="0"/>
      <w:spacing w:after="0" w:line="240" w:lineRule="auto"/>
      <w:ind w:left="426" w:right="-659"/>
      <w:jc w:val="both"/>
    </w:pPr>
    <w:rPr>
      <w:rFonts w:ascii="Times New Roman" w:eastAsia="Times New Roman" w:hAnsi="Times New Roman" w:cs="Times New Roman"/>
      <w:sz w:val="20"/>
      <w:szCs w:val="24"/>
      <w:lang w:val="es-ES_tradnl" w:eastAsia="es-ES"/>
    </w:rPr>
  </w:style>
  <w:style w:type="paragraph" w:customStyle="1" w:styleId="Textoindependiente24">
    <w:name w:val="Texto independiente 24"/>
    <w:basedOn w:val="Normal"/>
    <w:uiPriority w:val="99"/>
    <w:rsid w:val="00532601"/>
    <w:pPr>
      <w:autoSpaceDE w:val="0"/>
      <w:spacing w:after="0" w:line="240" w:lineRule="auto"/>
      <w:jc w:val="both"/>
    </w:pPr>
    <w:rPr>
      <w:rFonts w:ascii="Arial Narrow" w:eastAsia="Times New Roman" w:hAnsi="Arial Narrow" w:cs="Times New Roman"/>
      <w:lang w:val="es-ES" w:eastAsia="ar-SA"/>
    </w:rPr>
  </w:style>
  <w:style w:type="paragraph" w:customStyle="1" w:styleId="p25">
    <w:name w:val="p25"/>
    <w:basedOn w:val="Normal"/>
    <w:rsid w:val="00532601"/>
    <w:pPr>
      <w:suppressAutoHyphens/>
      <w:spacing w:after="0" w:line="240" w:lineRule="atLeast"/>
      <w:ind w:left="1680"/>
      <w:jc w:val="both"/>
    </w:pPr>
    <w:rPr>
      <w:rFonts w:ascii="Times New Roman" w:eastAsia="Times New Roman" w:hAnsi="Times New Roman" w:cs="Times New Roman"/>
      <w:sz w:val="24"/>
      <w:szCs w:val="20"/>
      <w:lang w:val="es-ES" w:eastAsia="ar-SA"/>
    </w:rPr>
  </w:style>
  <w:style w:type="paragraph" w:customStyle="1" w:styleId="Sangra3detindependiente2">
    <w:name w:val="Sangría 3 de t. independiente2"/>
    <w:basedOn w:val="Normal"/>
    <w:uiPriority w:val="99"/>
    <w:rsid w:val="00532601"/>
    <w:pPr>
      <w:suppressAutoHyphens/>
      <w:autoSpaceDE w:val="0"/>
      <w:spacing w:after="0" w:line="240" w:lineRule="auto"/>
      <w:ind w:left="284" w:hanging="284"/>
      <w:jc w:val="both"/>
    </w:pPr>
    <w:rPr>
      <w:rFonts w:ascii="Arial" w:eastAsia="Times New Roman" w:hAnsi="Arial" w:cs="Arial"/>
      <w:sz w:val="20"/>
      <w:szCs w:val="20"/>
      <w:lang w:val="es-ES" w:eastAsia="ar-SA"/>
    </w:rPr>
  </w:style>
  <w:style w:type="paragraph" w:customStyle="1" w:styleId="Textoindependiente25">
    <w:name w:val="Texto independiente 25"/>
    <w:basedOn w:val="Normal"/>
    <w:uiPriority w:val="99"/>
    <w:rsid w:val="00532601"/>
    <w:pPr>
      <w:suppressAutoHyphens/>
      <w:spacing w:after="120" w:line="480" w:lineRule="auto"/>
    </w:pPr>
    <w:rPr>
      <w:rFonts w:ascii="Times New Roman" w:eastAsia="Times New Roman" w:hAnsi="Times New Roman" w:cs="Times New Roman"/>
      <w:sz w:val="24"/>
      <w:szCs w:val="24"/>
      <w:lang w:val="es-ES" w:eastAsia="ar-SA"/>
    </w:rPr>
  </w:style>
  <w:style w:type="paragraph" w:customStyle="1" w:styleId="Sangra3detindependiente4">
    <w:name w:val="Sangría 3 de t. independiente4"/>
    <w:basedOn w:val="Normal"/>
    <w:rsid w:val="00532601"/>
    <w:pPr>
      <w:suppressAutoHyphens/>
      <w:spacing w:after="120" w:line="240" w:lineRule="auto"/>
      <w:ind w:left="283"/>
    </w:pPr>
    <w:rPr>
      <w:rFonts w:ascii="Times New Roman" w:eastAsia="Times New Roman" w:hAnsi="Times New Roman" w:cs="Times New Roman"/>
      <w:sz w:val="16"/>
      <w:szCs w:val="16"/>
      <w:lang w:val="es-ES" w:eastAsia="ar-SA"/>
    </w:rPr>
  </w:style>
  <w:style w:type="paragraph" w:styleId="Mapadeldocumento">
    <w:name w:val="Document Map"/>
    <w:basedOn w:val="Normal"/>
    <w:link w:val="MapadeldocumentoCar"/>
    <w:rsid w:val="00532601"/>
    <w:pPr>
      <w:shd w:val="clear" w:color="auto" w:fill="000080"/>
      <w:suppressAutoHyphens/>
      <w:spacing w:after="0" w:line="240" w:lineRule="auto"/>
    </w:pPr>
    <w:rPr>
      <w:rFonts w:ascii="Tahoma" w:eastAsia="Times New Roman" w:hAnsi="Tahoma" w:cs="Times New Roman"/>
      <w:sz w:val="20"/>
      <w:szCs w:val="20"/>
      <w:lang w:val="es-ES" w:eastAsia="ar-SA"/>
    </w:rPr>
  </w:style>
  <w:style w:type="character" w:customStyle="1" w:styleId="MapadeldocumentoCar">
    <w:name w:val="Mapa del documento Car"/>
    <w:basedOn w:val="Fuentedeprrafopredeter"/>
    <w:link w:val="Mapadeldocumento"/>
    <w:uiPriority w:val="99"/>
    <w:rsid w:val="00532601"/>
    <w:rPr>
      <w:rFonts w:ascii="Tahoma" w:eastAsia="Times New Roman" w:hAnsi="Tahoma" w:cs="Times New Roman"/>
      <w:sz w:val="20"/>
      <w:szCs w:val="20"/>
      <w:shd w:val="clear" w:color="auto" w:fill="000080"/>
      <w:lang w:val="es-ES" w:eastAsia="ar-SA"/>
    </w:rPr>
  </w:style>
  <w:style w:type="paragraph" w:styleId="Sangra2detindependiente">
    <w:name w:val="Body Text Indent 2"/>
    <w:basedOn w:val="Normal"/>
    <w:link w:val="Sangra2detindependienteCar"/>
    <w:rsid w:val="00532601"/>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532601"/>
    <w:rPr>
      <w:rFonts w:ascii="Times New Roman" w:eastAsia="Times New Roman" w:hAnsi="Times New Roman" w:cs="Times New Roman"/>
      <w:sz w:val="24"/>
      <w:szCs w:val="24"/>
      <w:lang w:eastAsia="es-ES"/>
    </w:rPr>
  </w:style>
  <w:style w:type="paragraph" w:styleId="Lista2">
    <w:name w:val="List 2"/>
    <w:basedOn w:val="Normal"/>
    <w:rsid w:val="00532601"/>
    <w:pPr>
      <w:spacing w:after="0" w:line="240" w:lineRule="auto"/>
      <w:ind w:left="566" w:hanging="283"/>
    </w:pPr>
    <w:rPr>
      <w:rFonts w:ascii="Times New Roman" w:eastAsia="Times New Roman" w:hAnsi="Times New Roman" w:cs="Times New Roman"/>
      <w:sz w:val="24"/>
      <w:szCs w:val="24"/>
      <w:lang w:eastAsia="es-ES"/>
    </w:rPr>
  </w:style>
  <w:style w:type="paragraph" w:styleId="Epgrafe">
    <w:name w:val="caption"/>
    <w:basedOn w:val="Normal"/>
    <w:next w:val="Normal"/>
    <w:qFormat/>
    <w:rsid w:val="00532601"/>
    <w:pPr>
      <w:overflowPunct w:val="0"/>
      <w:autoSpaceDE w:val="0"/>
      <w:autoSpaceDN w:val="0"/>
      <w:adjustRightInd w:val="0"/>
      <w:spacing w:after="0" w:line="240" w:lineRule="auto"/>
      <w:jc w:val="center"/>
      <w:textAlignment w:val="baseline"/>
    </w:pPr>
    <w:rPr>
      <w:rFonts w:ascii="Arial" w:eastAsia="Times New Roman" w:hAnsi="Arial" w:cs="Times New Roman"/>
      <w:b/>
      <w:sz w:val="20"/>
      <w:szCs w:val="20"/>
      <w:lang w:val="es-ES_tradnl" w:eastAsia="es-ES"/>
    </w:rPr>
  </w:style>
  <w:style w:type="paragraph" w:styleId="Listaconvietas2">
    <w:name w:val="List Bullet 2"/>
    <w:basedOn w:val="Normal"/>
    <w:autoRedefine/>
    <w:rsid w:val="00532601"/>
    <w:pPr>
      <w:spacing w:after="0" w:line="240" w:lineRule="auto"/>
      <w:jc w:val="both"/>
    </w:pPr>
    <w:rPr>
      <w:rFonts w:ascii="Arial" w:eastAsia="Times New Roman" w:hAnsi="Arial" w:cs="Arial"/>
      <w:lang w:val="en-US"/>
    </w:rPr>
  </w:style>
  <w:style w:type="paragraph" w:styleId="Listaconvietas4">
    <w:name w:val="List Bullet 4"/>
    <w:basedOn w:val="Normal"/>
    <w:rsid w:val="00532601"/>
    <w:pPr>
      <w:numPr>
        <w:numId w:val="6"/>
      </w:numPr>
      <w:spacing w:after="0" w:line="240" w:lineRule="auto"/>
    </w:pPr>
    <w:rPr>
      <w:rFonts w:ascii="Times New Roman" w:eastAsia="Times New Roman" w:hAnsi="Times New Roman" w:cs="Times New Roman"/>
      <w:sz w:val="20"/>
      <w:szCs w:val="20"/>
      <w:lang w:eastAsia="es-ES"/>
    </w:rPr>
  </w:style>
  <w:style w:type="paragraph" w:styleId="Lista5">
    <w:name w:val="List 5"/>
    <w:basedOn w:val="Normal"/>
    <w:rsid w:val="00532601"/>
    <w:pPr>
      <w:spacing w:after="0" w:line="240" w:lineRule="auto"/>
      <w:ind w:left="1415" w:hanging="283"/>
    </w:pPr>
    <w:rPr>
      <w:rFonts w:ascii="Times New Roman" w:eastAsia="Times New Roman" w:hAnsi="Times New Roman" w:cs="Times New Roman"/>
      <w:sz w:val="24"/>
      <w:szCs w:val="24"/>
      <w:lang w:val="en-US"/>
    </w:rPr>
  </w:style>
  <w:style w:type="numbering" w:styleId="111111">
    <w:name w:val="Outline List 2"/>
    <w:basedOn w:val="Sinlista"/>
    <w:rsid w:val="00532601"/>
  </w:style>
  <w:style w:type="paragraph" w:customStyle="1" w:styleId="p15">
    <w:name w:val="p15"/>
    <w:basedOn w:val="Normal"/>
    <w:rsid w:val="00532601"/>
    <w:pPr>
      <w:tabs>
        <w:tab w:val="left" w:pos="2060"/>
        <w:tab w:val="left" w:pos="2400"/>
      </w:tabs>
      <w:spacing w:after="0" w:line="240" w:lineRule="atLeast"/>
      <w:ind w:left="1008" w:hanging="432"/>
    </w:pPr>
    <w:rPr>
      <w:rFonts w:ascii="Times New Roman" w:eastAsia="Times New Roman" w:hAnsi="Times New Roman" w:cs="Times New Roman"/>
      <w:sz w:val="24"/>
      <w:szCs w:val="20"/>
      <w:lang w:val="es-ES_tradnl" w:eastAsia="es-ES"/>
    </w:rPr>
  </w:style>
  <w:style w:type="paragraph" w:customStyle="1" w:styleId="c5">
    <w:name w:val="c5"/>
    <w:basedOn w:val="Normal"/>
    <w:rsid w:val="00532601"/>
    <w:pPr>
      <w:spacing w:after="0" w:line="240" w:lineRule="atLeast"/>
      <w:jc w:val="center"/>
    </w:pPr>
    <w:rPr>
      <w:rFonts w:ascii="Times New Roman" w:eastAsia="Times New Roman" w:hAnsi="Times New Roman" w:cs="Times New Roman"/>
      <w:sz w:val="24"/>
      <w:szCs w:val="20"/>
      <w:lang w:val="es-ES_tradnl" w:eastAsia="es-ES"/>
    </w:rPr>
  </w:style>
  <w:style w:type="character" w:customStyle="1" w:styleId="Refdecomentario2">
    <w:name w:val="Ref. de comentario2"/>
    <w:rsid w:val="00532601"/>
    <w:rPr>
      <w:sz w:val="16"/>
      <w:szCs w:val="16"/>
    </w:rPr>
  </w:style>
  <w:style w:type="character" w:customStyle="1" w:styleId="WW8Num6z3">
    <w:name w:val="WW8Num6z3"/>
    <w:rsid w:val="00532601"/>
    <w:rPr>
      <w:rFonts w:ascii="Symbol" w:hAnsi="Symbol"/>
    </w:rPr>
  </w:style>
  <w:style w:type="paragraph" w:customStyle="1" w:styleId="Textoindependiente23">
    <w:name w:val="Texto independiente 23"/>
    <w:basedOn w:val="Normal"/>
    <w:uiPriority w:val="99"/>
    <w:rsid w:val="00532601"/>
    <w:pPr>
      <w:suppressAutoHyphens/>
      <w:autoSpaceDE w:val="0"/>
      <w:spacing w:after="0" w:line="240" w:lineRule="auto"/>
      <w:jc w:val="both"/>
    </w:pPr>
    <w:rPr>
      <w:rFonts w:ascii="Arial Narrow" w:eastAsia="Times New Roman" w:hAnsi="Arial Narrow" w:cs="Times New Roman"/>
      <w:lang w:val="es-ES_tradnl" w:eastAsia="ar-SA"/>
    </w:rPr>
  </w:style>
  <w:style w:type="paragraph" w:customStyle="1" w:styleId="Sangra2detindependiente2">
    <w:name w:val="Sangría 2 de t. independiente2"/>
    <w:basedOn w:val="Normal"/>
    <w:uiPriority w:val="99"/>
    <w:rsid w:val="00532601"/>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Lista22">
    <w:name w:val="Lista 22"/>
    <w:basedOn w:val="Normal"/>
    <w:uiPriority w:val="99"/>
    <w:rsid w:val="00532601"/>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Epgrafe2">
    <w:name w:val="Epígrafe2"/>
    <w:basedOn w:val="Normal"/>
    <w:next w:val="Normal"/>
    <w:rsid w:val="00532601"/>
    <w:pPr>
      <w:suppressAutoHyphens/>
      <w:overflowPunct w:val="0"/>
      <w:autoSpaceDE w:val="0"/>
      <w:spacing w:after="0" w:line="240" w:lineRule="auto"/>
      <w:jc w:val="center"/>
      <w:textAlignment w:val="baseline"/>
    </w:pPr>
    <w:rPr>
      <w:rFonts w:ascii="Arial" w:eastAsia="Times New Roman" w:hAnsi="Arial" w:cs="Times New Roman"/>
      <w:b/>
      <w:sz w:val="20"/>
      <w:szCs w:val="20"/>
      <w:lang w:val="es-ES_tradnl" w:eastAsia="ar-SA"/>
    </w:rPr>
  </w:style>
  <w:style w:type="paragraph" w:customStyle="1" w:styleId="Textocomentario2">
    <w:name w:val="Texto comentario2"/>
    <w:basedOn w:val="Normal"/>
    <w:uiPriority w:val="99"/>
    <w:rsid w:val="00532601"/>
    <w:pPr>
      <w:suppressAutoHyphens/>
      <w:spacing w:after="0" w:line="240" w:lineRule="auto"/>
    </w:pPr>
    <w:rPr>
      <w:rFonts w:ascii="Times New Roman" w:eastAsia="Times New Roman" w:hAnsi="Times New Roman" w:cs="Times New Roman"/>
      <w:sz w:val="20"/>
      <w:szCs w:val="20"/>
      <w:lang w:val="es-ES" w:eastAsia="ar-SA"/>
    </w:rPr>
  </w:style>
  <w:style w:type="paragraph" w:customStyle="1" w:styleId="Mapadeldocumento2">
    <w:name w:val="Mapa del documento2"/>
    <w:basedOn w:val="Normal"/>
    <w:rsid w:val="00532601"/>
    <w:pPr>
      <w:shd w:val="clear" w:color="auto" w:fill="000080"/>
      <w:suppressAutoHyphens/>
      <w:spacing w:after="0" w:line="240" w:lineRule="auto"/>
    </w:pPr>
    <w:rPr>
      <w:rFonts w:ascii="Tahoma" w:eastAsia="Times New Roman" w:hAnsi="Tahoma" w:cs="Tahoma"/>
      <w:sz w:val="20"/>
      <w:szCs w:val="20"/>
      <w:lang w:val="es-ES" w:eastAsia="ar-SA"/>
    </w:rPr>
  </w:style>
  <w:style w:type="paragraph" w:customStyle="1" w:styleId="Listaconvietas22">
    <w:name w:val="Lista con viñetas 22"/>
    <w:basedOn w:val="Normal"/>
    <w:rsid w:val="00532601"/>
    <w:pPr>
      <w:suppressAutoHyphens/>
      <w:spacing w:after="0" w:line="240" w:lineRule="auto"/>
      <w:jc w:val="both"/>
    </w:pPr>
    <w:rPr>
      <w:rFonts w:ascii="Arial" w:eastAsia="Times New Roman" w:hAnsi="Arial" w:cs="Arial"/>
      <w:lang w:val="en-US" w:eastAsia="ar-SA"/>
    </w:rPr>
  </w:style>
  <w:style w:type="paragraph" w:customStyle="1" w:styleId="Listaconvietas42">
    <w:name w:val="Lista con viñetas 42"/>
    <w:basedOn w:val="Normal"/>
    <w:rsid w:val="00532601"/>
    <w:pPr>
      <w:tabs>
        <w:tab w:val="num" w:pos="1200"/>
      </w:tabs>
      <w:suppressAutoHyphens/>
      <w:spacing w:after="0" w:line="240" w:lineRule="auto"/>
      <w:ind w:left="1200" w:hanging="840"/>
    </w:pPr>
    <w:rPr>
      <w:rFonts w:ascii="Times New Roman" w:eastAsia="Times New Roman" w:hAnsi="Times New Roman" w:cs="Times New Roman"/>
      <w:sz w:val="20"/>
      <w:szCs w:val="20"/>
      <w:lang w:eastAsia="ar-SA"/>
    </w:rPr>
  </w:style>
  <w:style w:type="paragraph" w:customStyle="1" w:styleId="Lista52">
    <w:name w:val="Lista 52"/>
    <w:basedOn w:val="Normal"/>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Listaconvietas21">
    <w:name w:val="Lista con viñetas 21"/>
    <w:basedOn w:val="Normal"/>
    <w:uiPriority w:val="99"/>
    <w:rsid w:val="00532601"/>
    <w:pPr>
      <w:suppressAutoHyphens/>
      <w:spacing w:after="0" w:line="240" w:lineRule="auto"/>
      <w:jc w:val="both"/>
    </w:pPr>
    <w:rPr>
      <w:rFonts w:ascii="Arial" w:eastAsia="Times New Roman" w:hAnsi="Arial" w:cs="Arial"/>
      <w:lang w:val="en-US" w:eastAsia="ar-SA"/>
    </w:rPr>
  </w:style>
  <w:style w:type="paragraph" w:customStyle="1" w:styleId="Listaconvietas41">
    <w:name w:val="Lista con viñetas 41"/>
    <w:basedOn w:val="Normal"/>
    <w:uiPriority w:val="99"/>
    <w:rsid w:val="00532601"/>
    <w:pPr>
      <w:tabs>
        <w:tab w:val="left" w:pos="6045"/>
      </w:tabs>
      <w:suppressAutoHyphens/>
      <w:spacing w:after="0" w:line="240" w:lineRule="auto"/>
      <w:ind w:left="1209" w:hanging="360"/>
    </w:pPr>
    <w:rPr>
      <w:rFonts w:ascii="Times New Roman" w:eastAsia="Times New Roman" w:hAnsi="Times New Roman" w:cs="Times New Roman"/>
      <w:sz w:val="20"/>
      <w:szCs w:val="20"/>
      <w:lang w:eastAsia="ar-SA"/>
    </w:rPr>
  </w:style>
  <w:style w:type="paragraph" w:customStyle="1" w:styleId="Lista51">
    <w:name w:val="Lista 51"/>
    <w:basedOn w:val="Normal"/>
    <w:uiPriority w:val="99"/>
    <w:rsid w:val="00532601"/>
    <w:pPr>
      <w:suppressAutoHyphens/>
      <w:spacing w:after="0" w:line="240" w:lineRule="auto"/>
      <w:ind w:left="1415" w:hanging="283"/>
    </w:pPr>
    <w:rPr>
      <w:rFonts w:ascii="Times New Roman" w:eastAsia="Times New Roman" w:hAnsi="Times New Roman" w:cs="Times New Roman"/>
      <w:sz w:val="24"/>
      <w:szCs w:val="24"/>
      <w:lang w:val="en-US" w:eastAsia="ar-SA"/>
    </w:rPr>
  </w:style>
  <w:style w:type="paragraph" w:customStyle="1" w:styleId="western">
    <w:name w:val="western"/>
    <w:basedOn w:val="Normal"/>
    <w:rsid w:val="00532601"/>
    <w:pPr>
      <w:spacing w:before="280" w:after="0" w:line="360" w:lineRule="auto"/>
      <w:jc w:val="center"/>
    </w:pPr>
    <w:rPr>
      <w:rFonts w:ascii="Arial" w:eastAsia="Times New Roman" w:hAnsi="Arial" w:cs="Arial"/>
      <w:b/>
      <w:bCs/>
      <w:sz w:val="24"/>
      <w:szCs w:val="24"/>
      <w:lang w:val="es-ES" w:eastAsia="ar-SA"/>
    </w:rPr>
  </w:style>
  <w:style w:type="paragraph" w:customStyle="1" w:styleId="Mapadeldocumento3">
    <w:name w:val="Mapa del documento3"/>
    <w:basedOn w:val="Normal"/>
    <w:rsid w:val="00532601"/>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WW8Num7z1">
    <w:name w:val="WW8Num7z1"/>
    <w:uiPriority w:val="99"/>
    <w:rsid w:val="00532601"/>
    <w:rPr>
      <w:b/>
    </w:rPr>
  </w:style>
  <w:style w:type="character" w:customStyle="1" w:styleId="WW8Num10z3">
    <w:name w:val="WW8Num10z3"/>
    <w:uiPriority w:val="99"/>
    <w:rsid w:val="00532601"/>
    <w:rPr>
      <w:rFonts w:ascii="Symbol" w:hAnsi="Symbol"/>
    </w:rPr>
  </w:style>
  <w:style w:type="character" w:customStyle="1" w:styleId="WW8Num20z3">
    <w:name w:val="WW8Num20z3"/>
    <w:rsid w:val="00532601"/>
    <w:rPr>
      <w:rFonts w:ascii="Symbol" w:hAnsi="Symbol"/>
    </w:rPr>
  </w:style>
  <w:style w:type="character" w:styleId="nfasis">
    <w:name w:val="Emphasis"/>
    <w:qFormat/>
    <w:rsid w:val="00532601"/>
    <w:rPr>
      <w:rFonts w:cs="Times New Roman"/>
      <w:i/>
      <w:iCs/>
    </w:rPr>
  </w:style>
  <w:style w:type="character" w:customStyle="1" w:styleId="eacep1">
    <w:name w:val="eacep1"/>
    <w:rsid w:val="00532601"/>
    <w:rPr>
      <w:color w:val="000000"/>
    </w:rPr>
  </w:style>
  <w:style w:type="character" w:customStyle="1" w:styleId="WW8NumSt3z0">
    <w:name w:val="WW8NumSt3z0"/>
    <w:rsid w:val="00532601"/>
    <w:rPr>
      <w:rFonts w:ascii="Symbol" w:hAnsi="Symbol"/>
    </w:rPr>
  </w:style>
  <w:style w:type="character" w:customStyle="1" w:styleId="WW8NumSt4z0">
    <w:name w:val="WW8NumSt4z0"/>
    <w:rsid w:val="00532601"/>
    <w:rPr>
      <w:rFonts w:ascii="Symbol" w:hAnsi="Symbol"/>
    </w:rPr>
  </w:style>
  <w:style w:type="paragraph" w:styleId="Listaconvietas5">
    <w:name w:val="List Bullet 5"/>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DefaultText">
    <w:name w:val="Default Text"/>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3">
    <w:name w:val="Texto prede: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1">
    <w:name w:val="Texto prede: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frarial">
    <w:name w:val="lfrarial"/>
    <w:basedOn w:val="Normal"/>
    <w:rsid w:val="00532601"/>
    <w:pPr>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Sangraprim">
    <w:name w:val="Sangría  prim"/>
    <w:basedOn w:val="Normal"/>
    <w:rsid w:val="00532601"/>
    <w:pPr>
      <w:overflowPunct w:val="0"/>
      <w:autoSpaceDE w:val="0"/>
      <w:autoSpaceDN w:val="0"/>
      <w:adjustRightInd w:val="0"/>
      <w:spacing w:after="0" w:line="240" w:lineRule="auto"/>
      <w:ind w:firstLine="720"/>
      <w:textAlignment w:val="baseline"/>
    </w:pPr>
    <w:rPr>
      <w:rFonts w:ascii="Times New Roman" w:eastAsia="Times New Roman" w:hAnsi="Times New Roman" w:cs="Times New Roman"/>
      <w:sz w:val="24"/>
      <w:szCs w:val="20"/>
      <w:lang w:val="es-ES" w:eastAsia="es-ES"/>
    </w:rPr>
  </w:style>
  <w:style w:type="paragraph" w:customStyle="1" w:styleId="Listaconnm">
    <w:name w:val="Lista con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quemaynm">
    <w:name w:val="Esquema y núm"/>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Notaalpie">
    <w:name w:val="Nota al 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Pie">
    <w:name w:val="Pi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abla">
    <w:name w:val="Tabl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bas">
    <w:name w:val="subbas"/>
    <w:basedOn w:val="Normal"/>
    <w:rsid w:val="00532601"/>
    <w:pPr>
      <w:overflowPunct w:val="0"/>
      <w:autoSpaceDE w:val="0"/>
      <w:autoSpaceDN w:val="0"/>
      <w:adjustRightInd w:val="0"/>
      <w:spacing w:after="0" w:line="240" w:lineRule="auto"/>
      <w:ind w:left="1440" w:hanging="1440"/>
      <w:jc w:val="both"/>
      <w:textAlignment w:val="baseline"/>
    </w:pPr>
    <w:rPr>
      <w:rFonts w:ascii="Times New Roman" w:eastAsia="Times New Roman" w:hAnsi="Times New Roman" w:cs="Times New Roman"/>
      <w:b/>
      <w:sz w:val="24"/>
      <w:szCs w:val="20"/>
      <w:lang w:val="es-ES" w:eastAsia="es-ES"/>
    </w:rPr>
  </w:style>
  <w:style w:type="paragraph" w:customStyle="1" w:styleId="Cabecera">
    <w:name w:val="Cabecera"/>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ubepgrafe">
    <w:name w:val="Subepígrafe"/>
    <w:basedOn w:val="Normal"/>
    <w:rsid w:val="00532601"/>
    <w:pPr>
      <w:overflowPunct w:val="0"/>
      <w:autoSpaceDE w:val="0"/>
      <w:autoSpaceDN w:val="0"/>
      <w:adjustRightInd w:val="0"/>
      <w:spacing w:before="73" w:after="73" w:line="240" w:lineRule="auto"/>
      <w:textAlignment w:val="baseline"/>
    </w:pPr>
    <w:rPr>
      <w:rFonts w:ascii="Times New Roman" w:eastAsia="Times New Roman" w:hAnsi="Times New Roman" w:cs="Times New Roman"/>
      <w:b/>
      <w:i/>
      <w:sz w:val="24"/>
      <w:szCs w:val="20"/>
      <w:lang w:val="es-ES" w:eastAsia="es-ES"/>
    </w:rPr>
  </w:style>
  <w:style w:type="paragraph" w:customStyle="1" w:styleId="Nmeros">
    <w:name w:val="Número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1">
    <w:name w:val="Topo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opo">
    <w:name w:val="Topo"/>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Estndar">
    <w:name w:val="Estándar"/>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1">
    <w:name w:val="Seq Level 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2">
    <w:name w:val="Seq Level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3">
    <w:name w:val="Seq Level 3"/>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4">
    <w:name w:val="Seq Level 4"/>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5">
    <w:name w:val="Seq Level 5"/>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6">
    <w:name w:val="Seq Level 6"/>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7">
    <w:name w:val="Seq Level 7"/>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8">
    <w:name w:val="Seq Level 8"/>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eqLevel9">
    <w:name w:val="Seq Level 9"/>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WPBullets">
    <w:name w:val="WP Bullets"/>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2">
    <w:name w:val="Texto prede: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LINEA">
    <w:name w:val="LINEA"/>
    <w:basedOn w:val="Normal"/>
    <w:rsid w:val="00532601"/>
    <w:pPr>
      <w:pBdr>
        <w:top w:val="single" w:sz="6" w:space="0" w:color="auto"/>
        <w:bottom w:val="single" w:sz="12" w:space="0" w:color="auto"/>
      </w:pBd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angra1">
    <w:name w:val="sangra1"/>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extopredete">
    <w:name w:val="Texto predete"/>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tibas">
    <w:name w:val="tibas"/>
    <w:basedOn w:val="Normal"/>
    <w:rsid w:val="00532601"/>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6"/>
      <w:szCs w:val="20"/>
      <w:lang w:val="es-ES" w:eastAsia="es-ES"/>
    </w:rPr>
  </w:style>
  <w:style w:type="paragraph" w:customStyle="1" w:styleId="Textodetabl">
    <w:name w:val="Texto de tabl"/>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 w:eastAsia="es-ES"/>
    </w:rPr>
  </w:style>
  <w:style w:type="paragraph" w:customStyle="1" w:styleId="Simple">
    <w:name w:val="Simple"/>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1">
    <w:name w:val="Topos 1"/>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opos2">
    <w:name w:val="Topos 2"/>
    <w:basedOn w:val="Normal"/>
    <w:rsid w:val="005326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s-ES" w:eastAsia="es-ES"/>
    </w:rPr>
  </w:style>
  <w:style w:type="paragraph" w:customStyle="1" w:styleId="Sangraprimeralnea">
    <w:name w:val="Sangría  primera línea"/>
    <w:basedOn w:val="Normal"/>
    <w:rsid w:val="00532601"/>
    <w:pPr>
      <w:overflowPunct w:val="0"/>
      <w:autoSpaceDE w:val="0"/>
      <w:autoSpaceDN w:val="0"/>
      <w:adjustRightInd w:val="0"/>
      <w:spacing w:after="0" w:line="240" w:lineRule="auto"/>
      <w:ind w:firstLine="720"/>
      <w:jc w:val="both"/>
      <w:textAlignment w:val="baseline"/>
    </w:pPr>
    <w:rPr>
      <w:rFonts w:ascii="Arial" w:eastAsia="Times New Roman" w:hAnsi="Arial" w:cs="Times New Roman"/>
      <w:sz w:val="24"/>
      <w:szCs w:val="20"/>
      <w:lang w:val="es-ES" w:eastAsia="es-ES"/>
    </w:rPr>
  </w:style>
  <w:style w:type="paragraph" w:customStyle="1" w:styleId="Esquemaynmeros">
    <w:name w:val="Esquema y números"/>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detabla">
    <w:name w:val="Texto de tabla"/>
    <w:basedOn w:val="Normal"/>
    <w:rsid w:val="00532601"/>
    <w:pPr>
      <w:tabs>
        <w:tab w:val="decimal" w:pos="0"/>
      </w:tabs>
      <w:overflowPunct w:val="0"/>
      <w:autoSpaceDE w:val="0"/>
      <w:autoSpaceDN w:val="0"/>
      <w:adjustRightInd w:val="0"/>
      <w:spacing w:after="0" w:line="240" w:lineRule="auto"/>
      <w:textAlignment w:val="baseline"/>
    </w:pPr>
    <w:rPr>
      <w:rFonts w:ascii="Arial" w:eastAsia="Times New Roman" w:hAnsi="Arial" w:cs="Times New Roman"/>
      <w:sz w:val="24"/>
      <w:szCs w:val="20"/>
      <w:lang w:val="es-ES" w:eastAsia="es-ES"/>
    </w:rPr>
  </w:style>
  <w:style w:type="paragraph" w:customStyle="1" w:styleId="Textopredeterminado">
    <w:name w:val="Texto predeterminado"/>
    <w:basedOn w:val="Normal"/>
    <w:rsid w:val="00532601"/>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s-ES" w:eastAsia="es-ES"/>
    </w:rPr>
  </w:style>
  <w:style w:type="paragraph" w:customStyle="1" w:styleId="Textopredeterminado1">
    <w:name w:val="Texto predeterminado:1"/>
    <w:basedOn w:val="Normal"/>
    <w:rsid w:val="00532601"/>
    <w:pPr>
      <w:spacing w:after="0" w:line="240" w:lineRule="auto"/>
      <w:jc w:val="both"/>
    </w:pPr>
    <w:rPr>
      <w:rFonts w:ascii="Arial" w:eastAsia="Times New Roman" w:hAnsi="Arial" w:cs="Times New Roman"/>
      <w:sz w:val="24"/>
      <w:szCs w:val="20"/>
      <w:lang w:val="es-ES" w:eastAsia="es-ES"/>
    </w:rPr>
  </w:style>
  <w:style w:type="character" w:customStyle="1" w:styleId="InitialStyle">
    <w:name w:val="InitialStyle"/>
    <w:rsid w:val="00532601"/>
    <w:rPr>
      <w:szCs w:val="20"/>
    </w:rPr>
  </w:style>
  <w:style w:type="paragraph" w:customStyle="1" w:styleId="Bullet2">
    <w:name w:val="Bullet 2"/>
    <w:basedOn w:val="Normal"/>
    <w:rsid w:val="0053260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customStyle="1" w:styleId="MainTitle">
    <w:name w:val="Main Title"/>
    <w:basedOn w:val="Normal"/>
    <w:rsid w:val="00532601"/>
    <w:pPr>
      <w:keepNext/>
      <w:tabs>
        <w:tab w:val="center" w:pos="4513"/>
      </w:tabs>
      <w:spacing w:after="480" w:line="600" w:lineRule="exact"/>
    </w:pPr>
    <w:rPr>
      <w:rFonts w:ascii="Times New Roman" w:eastAsia="Times New Roman" w:hAnsi="Times New Roman" w:cs="Times New Roman"/>
      <w:b/>
      <w:i/>
      <w:sz w:val="60"/>
      <w:szCs w:val="20"/>
      <w:lang w:val="es-ES_tradnl"/>
    </w:rPr>
  </w:style>
  <w:style w:type="paragraph" w:customStyle="1" w:styleId="GREEN4">
    <w:name w:val="GREEN4"/>
    <w:basedOn w:val="Normal"/>
    <w:uiPriority w:val="99"/>
    <w:rsid w:val="00532601"/>
    <w:pPr>
      <w:spacing w:after="0" w:line="240" w:lineRule="auto"/>
      <w:jc w:val="both"/>
    </w:pPr>
    <w:rPr>
      <w:rFonts w:ascii="CG Times (W1)" w:eastAsia="Times New Roman" w:hAnsi="CG Times (W1)" w:cs="Times New Roman"/>
      <w:sz w:val="20"/>
      <w:szCs w:val="20"/>
      <w:lang w:val="es-ES_tradnl" w:eastAsia="es-ES"/>
    </w:rPr>
  </w:style>
  <w:style w:type="paragraph" w:customStyle="1" w:styleId="Estilo">
    <w:name w:val="Estilo"/>
    <w:link w:val="EstiloCar"/>
    <w:qFormat/>
    <w:rsid w:val="00532601"/>
    <w:pPr>
      <w:keepNext/>
      <w:snapToGrid w:val="0"/>
      <w:spacing w:after="0" w:line="240" w:lineRule="auto"/>
      <w:jc w:val="center"/>
    </w:pPr>
    <w:rPr>
      <w:rFonts w:ascii="Arial" w:eastAsia="Times New Roman" w:hAnsi="Arial" w:cs="Times New Roman"/>
      <w:b/>
      <w:sz w:val="20"/>
      <w:szCs w:val="20"/>
      <w:lang w:val="en-US" w:eastAsia="es-ES"/>
    </w:rPr>
  </w:style>
  <w:style w:type="paragraph" w:customStyle="1" w:styleId="Headlevel1">
    <w:name w:val="Headlevel1"/>
    <w:basedOn w:val="Normal"/>
    <w:rsid w:val="00532601"/>
    <w:pPr>
      <w:keepNext/>
      <w:pBdr>
        <w:bottom w:val="single" w:sz="6" w:space="1" w:color="auto"/>
      </w:pBdr>
      <w:tabs>
        <w:tab w:val="right" w:pos="8496"/>
      </w:tabs>
      <w:spacing w:before="360" w:after="120" w:line="320" w:lineRule="exact"/>
    </w:pPr>
    <w:rPr>
      <w:rFonts w:ascii="Times New Roman" w:eastAsia="Times New Roman" w:hAnsi="Times New Roman" w:cs="Times New Roman"/>
      <w:b/>
      <w:sz w:val="32"/>
      <w:szCs w:val="20"/>
      <w:lang w:val="es-ES_tradnl"/>
    </w:rPr>
  </w:style>
  <w:style w:type="paragraph" w:customStyle="1" w:styleId="Ttulos">
    <w:name w:val="Títulos"/>
    <w:basedOn w:val="Normal"/>
    <w:rsid w:val="00532601"/>
    <w:pPr>
      <w:spacing w:after="0" w:line="240" w:lineRule="auto"/>
      <w:jc w:val="both"/>
    </w:pPr>
    <w:rPr>
      <w:rFonts w:ascii="Arial" w:eastAsia="Times New Roman" w:hAnsi="Arial" w:cs="Times New Roman"/>
      <w:sz w:val="24"/>
      <w:szCs w:val="20"/>
      <w:lang w:val="es-ES_tradnl"/>
    </w:rPr>
  </w:style>
  <w:style w:type="paragraph" w:styleId="Textosinformato">
    <w:name w:val="Plain Text"/>
    <w:basedOn w:val="Normal"/>
    <w:link w:val="TextosinformatoCar"/>
    <w:rsid w:val="00532601"/>
    <w:pPr>
      <w:spacing w:after="0" w:line="240" w:lineRule="auto"/>
    </w:pPr>
    <w:rPr>
      <w:lang w:val="es-ES" w:eastAsia="ar-SA"/>
    </w:rPr>
  </w:style>
  <w:style w:type="character" w:customStyle="1" w:styleId="TextosinformatoCar1">
    <w:name w:val="Texto sin formato Car1"/>
    <w:basedOn w:val="Fuentedeprrafopredeter"/>
    <w:semiHidden/>
    <w:rsid w:val="00532601"/>
    <w:rPr>
      <w:rFonts w:ascii="Consolas" w:hAnsi="Consolas" w:cs="Consolas"/>
      <w:sz w:val="21"/>
      <w:szCs w:val="21"/>
    </w:rPr>
  </w:style>
  <w:style w:type="paragraph" w:customStyle="1" w:styleId="Level1">
    <w:name w:val="Level 1"/>
    <w:basedOn w:val="Normal"/>
    <w:rsid w:val="00532601"/>
    <w:pPr>
      <w:widowControl w:val="0"/>
      <w:tabs>
        <w:tab w:val="num" w:pos="3652"/>
      </w:tabs>
      <w:spacing w:after="0" w:line="240" w:lineRule="auto"/>
      <w:ind w:left="432" w:hanging="432"/>
      <w:outlineLvl w:val="0"/>
    </w:pPr>
    <w:rPr>
      <w:rFonts w:ascii="CG Times" w:eastAsia="Times New Roman" w:hAnsi="CG Times" w:cs="Times New Roman"/>
      <w:snapToGrid w:val="0"/>
      <w:sz w:val="24"/>
      <w:szCs w:val="20"/>
      <w:lang w:val="en-US"/>
    </w:rPr>
  </w:style>
  <w:style w:type="paragraph" w:customStyle="1" w:styleId="Indent1">
    <w:name w:val="Indent1"/>
    <w:basedOn w:val="Normal"/>
    <w:rsid w:val="00532601"/>
    <w:pPr>
      <w:tabs>
        <w:tab w:val="left" w:pos="567"/>
        <w:tab w:val="left" w:pos="1021"/>
        <w:tab w:val="left" w:pos="1474"/>
        <w:tab w:val="left" w:pos="1928"/>
        <w:tab w:val="left" w:pos="2381"/>
      </w:tabs>
      <w:spacing w:after="0" w:line="240" w:lineRule="auto"/>
      <w:ind w:left="567" w:hanging="567"/>
    </w:pPr>
    <w:rPr>
      <w:rFonts w:ascii="Times New Roman" w:eastAsia="Times New Roman" w:hAnsi="Times New Roman" w:cs="Times New Roman"/>
      <w:sz w:val="20"/>
      <w:szCs w:val="20"/>
      <w:lang w:val="en-GB" w:eastAsia="es-ES"/>
    </w:rPr>
  </w:style>
  <w:style w:type="paragraph" w:customStyle="1" w:styleId="Pages">
    <w:name w:val="Pages"/>
    <w:basedOn w:val="Textoindependiente"/>
    <w:next w:val="Ttulo1"/>
    <w:rsid w:val="00532601"/>
    <w:pPr>
      <w:tabs>
        <w:tab w:val="left" w:pos="567"/>
        <w:tab w:val="left" w:pos="1021"/>
        <w:tab w:val="left" w:pos="1474"/>
        <w:tab w:val="left" w:pos="1928"/>
        <w:tab w:val="left" w:pos="2381"/>
      </w:tabs>
      <w:suppressAutoHyphens w:val="0"/>
    </w:pPr>
    <w:rPr>
      <w:rFonts w:ascii="Arial" w:hAnsi="Arial"/>
      <w:sz w:val="22"/>
      <w:lang w:val="en-GB" w:eastAsia="es-ES"/>
    </w:rPr>
  </w:style>
  <w:style w:type="paragraph" w:customStyle="1" w:styleId="Headlevel3">
    <w:name w:val="Headlevel3"/>
    <w:basedOn w:val="Normal"/>
    <w:rsid w:val="00532601"/>
    <w:pPr>
      <w:keepNext/>
      <w:tabs>
        <w:tab w:val="left" w:pos="567"/>
        <w:tab w:val="left" w:pos="1021"/>
        <w:tab w:val="left" w:pos="1474"/>
        <w:tab w:val="left" w:pos="1928"/>
        <w:tab w:val="left" w:pos="2381"/>
      </w:tabs>
      <w:spacing w:before="240" w:after="0" w:line="240" w:lineRule="auto"/>
    </w:pPr>
    <w:rPr>
      <w:rFonts w:ascii="Optima" w:eastAsia="Times New Roman" w:hAnsi="Optima" w:cs="Times New Roman"/>
      <w:b/>
      <w:i/>
      <w:szCs w:val="20"/>
      <w:lang w:val="en-GB" w:eastAsia="es-ES"/>
    </w:rPr>
  </w:style>
  <w:style w:type="paragraph" w:customStyle="1" w:styleId="indent3">
    <w:name w:val="indent3"/>
    <w:basedOn w:val="Normal"/>
    <w:rsid w:val="00532601"/>
    <w:pPr>
      <w:spacing w:after="0" w:line="240" w:lineRule="auto"/>
      <w:ind w:left="1474" w:hanging="1474"/>
    </w:pPr>
    <w:rPr>
      <w:rFonts w:ascii="Times New Roman" w:eastAsia="Times New Roman" w:hAnsi="Times New Roman" w:cs="Times New Roman"/>
      <w:sz w:val="20"/>
      <w:szCs w:val="20"/>
      <w:lang w:val="en-GB" w:eastAsia="es-ES"/>
    </w:rPr>
  </w:style>
  <w:style w:type="paragraph" w:styleId="Lista3">
    <w:name w:val="List 3"/>
    <w:basedOn w:val="Normal"/>
    <w:rsid w:val="00532601"/>
    <w:pPr>
      <w:overflowPunct w:val="0"/>
      <w:autoSpaceDE w:val="0"/>
      <w:autoSpaceDN w:val="0"/>
      <w:adjustRightInd w:val="0"/>
      <w:spacing w:before="100" w:after="100" w:line="240" w:lineRule="auto"/>
      <w:ind w:left="849" w:hanging="283"/>
      <w:textAlignment w:val="baseline"/>
    </w:pPr>
    <w:rPr>
      <w:rFonts w:ascii="Times New Roman" w:eastAsia="Times New Roman" w:hAnsi="Times New Roman" w:cs="Times New Roman"/>
      <w:sz w:val="24"/>
      <w:szCs w:val="20"/>
      <w:lang w:val="es-ES" w:eastAsia="es-ES"/>
    </w:rPr>
  </w:style>
  <w:style w:type="paragraph" w:styleId="Lista4">
    <w:name w:val="List 4"/>
    <w:basedOn w:val="Normal"/>
    <w:rsid w:val="00532601"/>
    <w:pPr>
      <w:overflowPunct w:val="0"/>
      <w:autoSpaceDE w:val="0"/>
      <w:autoSpaceDN w:val="0"/>
      <w:adjustRightInd w:val="0"/>
      <w:spacing w:before="100" w:after="100" w:line="240" w:lineRule="auto"/>
      <w:ind w:left="1132" w:hanging="283"/>
      <w:textAlignment w:val="baseline"/>
    </w:pPr>
    <w:rPr>
      <w:rFonts w:ascii="Times New Roman" w:eastAsia="Times New Roman" w:hAnsi="Times New Roman" w:cs="Times New Roman"/>
      <w:sz w:val="24"/>
      <w:szCs w:val="20"/>
      <w:lang w:val="es-ES" w:eastAsia="es-ES"/>
    </w:rPr>
  </w:style>
  <w:style w:type="paragraph" w:styleId="Continuarlista">
    <w:name w:val="List Continue"/>
    <w:basedOn w:val="Normal"/>
    <w:rsid w:val="00532601"/>
    <w:pPr>
      <w:overflowPunct w:val="0"/>
      <w:autoSpaceDE w:val="0"/>
      <w:autoSpaceDN w:val="0"/>
      <w:adjustRightInd w:val="0"/>
      <w:spacing w:before="100" w:after="120" w:line="240" w:lineRule="auto"/>
      <w:ind w:left="283"/>
      <w:textAlignment w:val="baseline"/>
    </w:pPr>
    <w:rPr>
      <w:rFonts w:ascii="Times New Roman" w:eastAsia="Times New Roman" w:hAnsi="Times New Roman" w:cs="Times New Roman"/>
      <w:sz w:val="24"/>
      <w:szCs w:val="20"/>
      <w:lang w:val="es-ES" w:eastAsia="es-ES"/>
    </w:rPr>
  </w:style>
  <w:style w:type="paragraph" w:styleId="Continuarlista2">
    <w:name w:val="List Continue 2"/>
    <w:basedOn w:val="Normal"/>
    <w:rsid w:val="00532601"/>
    <w:pPr>
      <w:overflowPunct w:val="0"/>
      <w:autoSpaceDE w:val="0"/>
      <w:autoSpaceDN w:val="0"/>
      <w:adjustRightInd w:val="0"/>
      <w:spacing w:before="100" w:after="120" w:line="240" w:lineRule="auto"/>
      <w:ind w:left="566"/>
      <w:textAlignment w:val="baseline"/>
    </w:pPr>
    <w:rPr>
      <w:rFonts w:ascii="Times New Roman" w:eastAsia="Times New Roman" w:hAnsi="Times New Roman" w:cs="Times New Roman"/>
      <w:sz w:val="24"/>
      <w:szCs w:val="20"/>
      <w:lang w:val="es-ES" w:eastAsia="es-ES"/>
    </w:rPr>
  </w:style>
  <w:style w:type="paragraph" w:styleId="Continuarlista3">
    <w:name w:val="List Continue 3"/>
    <w:basedOn w:val="Normal"/>
    <w:rsid w:val="00532601"/>
    <w:pPr>
      <w:overflowPunct w:val="0"/>
      <w:autoSpaceDE w:val="0"/>
      <w:autoSpaceDN w:val="0"/>
      <w:adjustRightInd w:val="0"/>
      <w:spacing w:before="100" w:after="120" w:line="240" w:lineRule="auto"/>
      <w:ind w:left="849"/>
      <w:textAlignment w:val="baseline"/>
    </w:pPr>
    <w:rPr>
      <w:rFonts w:ascii="Times New Roman" w:eastAsia="Times New Roman" w:hAnsi="Times New Roman" w:cs="Times New Roman"/>
      <w:sz w:val="24"/>
      <w:szCs w:val="20"/>
      <w:lang w:val="es-ES" w:eastAsia="es-ES"/>
    </w:rPr>
  </w:style>
  <w:style w:type="paragraph" w:styleId="Continuarlista4">
    <w:name w:val="List Continue 4"/>
    <w:basedOn w:val="Normal"/>
    <w:rsid w:val="00532601"/>
    <w:pPr>
      <w:overflowPunct w:val="0"/>
      <w:autoSpaceDE w:val="0"/>
      <w:autoSpaceDN w:val="0"/>
      <w:adjustRightInd w:val="0"/>
      <w:spacing w:before="100" w:after="120" w:line="240" w:lineRule="auto"/>
      <w:ind w:left="1132"/>
      <w:textAlignment w:val="baseline"/>
    </w:pPr>
    <w:rPr>
      <w:rFonts w:ascii="Times New Roman" w:eastAsia="Times New Roman" w:hAnsi="Times New Roman" w:cs="Times New Roman"/>
      <w:sz w:val="24"/>
      <w:szCs w:val="20"/>
      <w:lang w:val="es-ES" w:eastAsia="es-ES"/>
    </w:rPr>
  </w:style>
  <w:style w:type="paragraph" w:styleId="Continuarlista5">
    <w:name w:val="List Continue 5"/>
    <w:basedOn w:val="Normal"/>
    <w:rsid w:val="00532601"/>
    <w:pPr>
      <w:overflowPunct w:val="0"/>
      <w:autoSpaceDE w:val="0"/>
      <w:autoSpaceDN w:val="0"/>
      <w:adjustRightInd w:val="0"/>
      <w:spacing w:before="100" w:after="120" w:line="240" w:lineRule="auto"/>
      <w:ind w:left="1415"/>
      <w:textAlignment w:val="baseline"/>
    </w:pPr>
    <w:rPr>
      <w:rFonts w:ascii="Times New Roman" w:eastAsia="Times New Roman" w:hAnsi="Times New Roman" w:cs="Times New Roman"/>
      <w:sz w:val="24"/>
      <w:szCs w:val="20"/>
      <w:lang w:val="es-ES" w:eastAsia="es-ES"/>
    </w:rPr>
  </w:style>
  <w:style w:type="paragraph" w:customStyle="1" w:styleId="Enclosure">
    <w:name w:val="Enclosure"/>
    <w:basedOn w:val="Normal"/>
    <w:rsid w:val="00532601"/>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val="es-ES" w:eastAsia="es-ES"/>
    </w:rPr>
  </w:style>
  <w:style w:type="paragraph" w:styleId="Textoindependienteprimerasangra2">
    <w:name w:val="Body Text First Indent 2"/>
    <w:basedOn w:val="Sangradetextonormal"/>
    <w:link w:val="Textoindependienteprimerasangra2Car"/>
    <w:rsid w:val="00532601"/>
    <w:pPr>
      <w:suppressAutoHyphens w:val="0"/>
      <w:overflowPunct w:val="0"/>
      <w:autoSpaceDE w:val="0"/>
      <w:autoSpaceDN w:val="0"/>
      <w:adjustRightInd w:val="0"/>
      <w:spacing w:before="100"/>
      <w:ind w:firstLine="210"/>
      <w:textAlignment w:val="baseline"/>
    </w:pPr>
    <w:rPr>
      <w:lang w:eastAsia="es-ES"/>
    </w:rPr>
  </w:style>
  <w:style w:type="character" w:customStyle="1" w:styleId="Textoindependienteprimerasangra2Car">
    <w:name w:val="Texto independiente primera sangría 2 Car"/>
    <w:basedOn w:val="SangradetextonormalCar"/>
    <w:link w:val="Textoindependienteprimerasangra2"/>
    <w:rsid w:val="00532601"/>
    <w:rPr>
      <w:rFonts w:ascii="Times New Roman" w:eastAsia="Times New Roman" w:hAnsi="Times New Roman" w:cs="Times New Roman"/>
      <w:noProof/>
      <w:sz w:val="24"/>
      <w:szCs w:val="20"/>
      <w:lang w:val="es-ES" w:eastAsia="es-ES"/>
    </w:rPr>
  </w:style>
  <w:style w:type="paragraph" w:customStyle="1" w:styleId="Car1CarCarCarCarCarCarCarCarCarCarCarCarCarCar3CarCarCarCarCarCarCarCarCarCarCarCarCarCarCarCarCarCarCarCarCarCarCarCar1CarCarCarCarCarCarCarCarCarCarCarCarCarCarCarCar">
    <w:name w:val="Car1 Car Car Car Car Car Car Car Car Car Car Car Car Car Car3 Car Car Car Car Car Car Car Car Car Car Car Car Car Car Car Car Car Car Car Car Car Car Car Car1 Car Car Car Car Car Car Car Car Car Car Car Car Car Car Car Car"/>
    <w:basedOn w:val="Normal"/>
    <w:rsid w:val="00532601"/>
    <w:pPr>
      <w:spacing w:after="160" w:line="240" w:lineRule="exact"/>
    </w:pPr>
    <w:rPr>
      <w:rFonts w:ascii="Tahoma" w:eastAsia="Times New Roman" w:hAnsi="Tahoma" w:cs="Times New Roman"/>
      <w:sz w:val="20"/>
      <w:szCs w:val="20"/>
      <w:lang w:val="en-US"/>
    </w:rPr>
  </w:style>
  <w:style w:type="numbering" w:customStyle="1" w:styleId="Estilo1">
    <w:name w:val="Estilo1"/>
    <w:rsid w:val="00532601"/>
  </w:style>
  <w:style w:type="numbering" w:customStyle="1" w:styleId="111">
    <w:name w:val="1.1.1"/>
    <w:rsid w:val="00532601"/>
  </w:style>
  <w:style w:type="character" w:customStyle="1" w:styleId="CarCar13">
    <w:name w:val="Car Car13"/>
    <w:rsid w:val="00532601"/>
    <w:rPr>
      <w:rFonts w:ascii="Arial" w:hAnsi="Arial" w:cs="Arial"/>
      <w:lang w:val="es-ES_tradnl" w:eastAsia="ar-SA" w:bidi="ar-SA"/>
    </w:rPr>
  </w:style>
  <w:style w:type="character" w:customStyle="1" w:styleId="CarCar14">
    <w:name w:val="Car Car14"/>
    <w:rsid w:val="00532601"/>
    <w:rPr>
      <w:sz w:val="24"/>
      <w:lang w:val="es-ES" w:eastAsia="ar-SA" w:bidi="ar-SA"/>
    </w:rPr>
  </w:style>
  <w:style w:type="character" w:customStyle="1" w:styleId="CarCar12">
    <w:name w:val="Car Car12"/>
    <w:rsid w:val="00532601"/>
    <w:rPr>
      <w:b/>
      <w:sz w:val="28"/>
      <w:lang w:val="es-ES" w:eastAsia="ar-SA" w:bidi="ar-SA"/>
    </w:rPr>
  </w:style>
  <w:style w:type="character" w:customStyle="1" w:styleId="CarCar17">
    <w:name w:val="Car Car17"/>
    <w:rsid w:val="00532601"/>
    <w:rPr>
      <w:rFonts w:ascii="Times New Roman" w:eastAsia="Times New Roman" w:hAnsi="Times New Roman" w:cs="Times New Roman"/>
      <w:sz w:val="24"/>
      <w:szCs w:val="20"/>
      <w:lang w:eastAsia="ar-SA"/>
    </w:rPr>
  </w:style>
  <w:style w:type="character" w:customStyle="1" w:styleId="CarCar16">
    <w:name w:val="Car Car16"/>
    <w:rsid w:val="00532601"/>
    <w:rPr>
      <w:rFonts w:ascii="Arial" w:eastAsia="Times New Roman" w:hAnsi="Arial" w:cs="Arial"/>
      <w:sz w:val="20"/>
      <w:szCs w:val="20"/>
      <w:lang w:val="es-ES_tradnl" w:eastAsia="ar-SA"/>
    </w:rPr>
  </w:style>
  <w:style w:type="character" w:customStyle="1" w:styleId="CarCar15">
    <w:name w:val="Car Car15"/>
    <w:rsid w:val="00532601"/>
    <w:rPr>
      <w:rFonts w:ascii="Times New Roman" w:eastAsia="Times New Roman" w:hAnsi="Times New Roman" w:cs="Times New Roman"/>
      <w:b/>
      <w:sz w:val="28"/>
      <w:szCs w:val="20"/>
      <w:lang w:eastAsia="ar-SA"/>
    </w:rPr>
  </w:style>
  <w:style w:type="character" w:customStyle="1" w:styleId="CarCar10">
    <w:name w:val="Car Car10"/>
    <w:semiHidden/>
    <w:rsid w:val="00532601"/>
    <w:rPr>
      <w:rFonts w:ascii="Times New Roman" w:eastAsia="Times New Roman" w:hAnsi="Times New Roman" w:cs="Times New Roman"/>
      <w:sz w:val="20"/>
      <w:szCs w:val="20"/>
      <w:lang w:eastAsia="ar-SA"/>
    </w:rPr>
  </w:style>
  <w:style w:type="character" w:customStyle="1" w:styleId="CarCar8">
    <w:name w:val="Car Car8"/>
    <w:rsid w:val="00532601"/>
    <w:rPr>
      <w:sz w:val="24"/>
      <w:lang w:val="es-ES" w:eastAsia="ar-SA" w:bidi="ar-SA"/>
    </w:rPr>
  </w:style>
  <w:style w:type="paragraph" w:customStyle="1" w:styleId="Textoindependiente26">
    <w:name w:val="Texto independiente 26"/>
    <w:basedOn w:val="Normal"/>
    <w:rsid w:val="00532601"/>
    <w:pPr>
      <w:widowControl w:val="0"/>
      <w:spacing w:after="0" w:line="240" w:lineRule="auto"/>
      <w:jc w:val="both"/>
    </w:pPr>
    <w:rPr>
      <w:rFonts w:ascii="Arial" w:eastAsia="Times New Roman" w:hAnsi="Arial" w:cs="Times New Roman"/>
      <w:sz w:val="24"/>
      <w:szCs w:val="20"/>
      <w:lang w:val="es-ES_tradnl" w:eastAsia="es-ES"/>
    </w:rPr>
  </w:style>
  <w:style w:type="paragraph" w:customStyle="1" w:styleId="Sangra2detindependiente3">
    <w:name w:val="Sangría 2 de t. independiente3"/>
    <w:basedOn w:val="Normal"/>
    <w:uiPriority w:val="99"/>
    <w:rsid w:val="00532601"/>
    <w:pPr>
      <w:widowControl w:val="0"/>
      <w:tabs>
        <w:tab w:val="left" w:pos="284"/>
      </w:tabs>
      <w:spacing w:after="0" w:line="240" w:lineRule="auto"/>
      <w:ind w:left="284" w:hanging="284"/>
      <w:jc w:val="both"/>
    </w:pPr>
    <w:rPr>
      <w:rFonts w:ascii="Arial" w:eastAsia="Times New Roman" w:hAnsi="Arial" w:cs="Times New Roman"/>
      <w:sz w:val="24"/>
      <w:szCs w:val="20"/>
      <w:lang w:val="es-ES_tradnl" w:eastAsia="es-ES"/>
    </w:rPr>
  </w:style>
  <w:style w:type="paragraph" w:customStyle="1" w:styleId="xl90">
    <w:name w:val="xl9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1">
    <w:name w:val="xl9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2">
    <w:name w:val="xl9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3">
    <w:name w:val="xl9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4">
    <w:name w:val="xl9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4"/>
      <w:szCs w:val="14"/>
      <w:lang w:eastAsia="es-MX"/>
    </w:rPr>
  </w:style>
  <w:style w:type="paragraph" w:customStyle="1" w:styleId="xl95">
    <w:name w:val="xl9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6">
    <w:name w:val="xl9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97">
    <w:name w:val="xl9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98">
    <w:name w:val="xl9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99">
    <w:name w:val="xl9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0">
    <w:name w:val="xl10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1">
    <w:name w:val="xl10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2">
    <w:name w:val="xl10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3">
    <w:name w:val="xl10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04">
    <w:name w:val="xl10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5">
    <w:name w:val="xl10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6">
    <w:name w:val="xl10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7">
    <w:name w:val="xl10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08">
    <w:name w:val="xl10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09">
    <w:name w:val="xl10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es-MX"/>
    </w:rPr>
  </w:style>
  <w:style w:type="paragraph" w:customStyle="1" w:styleId="xl110">
    <w:name w:val="xl11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1">
    <w:name w:val="xl11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4"/>
      <w:szCs w:val="14"/>
      <w:lang w:eastAsia="es-MX"/>
    </w:rPr>
  </w:style>
  <w:style w:type="paragraph" w:customStyle="1" w:styleId="xl112">
    <w:name w:val="xl11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3">
    <w:name w:val="xl11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14">
    <w:name w:val="xl11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5">
    <w:name w:val="xl11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16">
    <w:name w:val="xl11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7">
    <w:name w:val="xl11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18">
    <w:name w:val="xl11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4"/>
      <w:szCs w:val="14"/>
      <w:lang w:eastAsia="es-MX"/>
    </w:rPr>
  </w:style>
  <w:style w:type="paragraph" w:customStyle="1" w:styleId="xl119">
    <w:name w:val="xl11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0">
    <w:name w:val="xl120"/>
    <w:basedOn w:val="Normal"/>
    <w:rsid w:val="00532601"/>
    <w:pPr>
      <w:pBdr>
        <w:top w:val="single" w:sz="4" w:space="0" w:color="000000"/>
        <w:left w:val="single" w:sz="4" w:space="0" w:color="000000"/>
        <w:right w:val="single" w:sz="4" w:space="0" w:color="000000"/>
      </w:pBdr>
      <w:shd w:val="clear" w:color="33CCCC" w:fill="00FF00"/>
      <w:spacing w:before="100" w:beforeAutospacing="1" w:after="100" w:afterAutospacing="1" w:line="240" w:lineRule="auto"/>
      <w:jc w:val="center"/>
      <w:textAlignment w:val="center"/>
    </w:pPr>
    <w:rPr>
      <w:rFonts w:ascii="Arial" w:eastAsia="Times New Roman" w:hAnsi="Arial" w:cs="Arial"/>
      <w:b/>
      <w:bCs/>
      <w:sz w:val="18"/>
      <w:szCs w:val="18"/>
      <w:lang w:eastAsia="es-MX"/>
    </w:rPr>
  </w:style>
  <w:style w:type="paragraph" w:customStyle="1" w:styleId="xl121">
    <w:name w:val="xl12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4"/>
      <w:szCs w:val="14"/>
      <w:lang w:eastAsia="es-MX"/>
    </w:rPr>
  </w:style>
  <w:style w:type="paragraph" w:customStyle="1" w:styleId="xl122">
    <w:name w:val="xl12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3">
    <w:name w:val="xl123"/>
    <w:basedOn w:val="Normal"/>
    <w:rsid w:val="0053260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124">
    <w:name w:val="xl12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5">
    <w:name w:val="xl125"/>
    <w:basedOn w:val="Normal"/>
    <w:rsid w:val="00532601"/>
    <w:pPr>
      <w:spacing w:before="100" w:beforeAutospacing="1" w:after="100" w:afterAutospacing="1" w:line="240" w:lineRule="auto"/>
    </w:pPr>
    <w:rPr>
      <w:rFonts w:ascii="Arial" w:eastAsia="Times New Roman" w:hAnsi="Arial" w:cs="Arial"/>
      <w:sz w:val="24"/>
      <w:szCs w:val="24"/>
      <w:lang w:eastAsia="es-MX"/>
    </w:rPr>
  </w:style>
  <w:style w:type="paragraph" w:customStyle="1" w:styleId="xl126">
    <w:name w:val="xl12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27">
    <w:name w:val="xl12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8">
    <w:name w:val="xl12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29">
    <w:name w:val="xl12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0">
    <w:name w:val="xl130"/>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es-MX"/>
    </w:rPr>
  </w:style>
  <w:style w:type="paragraph" w:customStyle="1" w:styleId="xl131">
    <w:name w:val="xl131"/>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2">
    <w:name w:val="xl132"/>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4"/>
      <w:szCs w:val="14"/>
      <w:lang w:eastAsia="es-MX"/>
    </w:rPr>
  </w:style>
  <w:style w:type="paragraph" w:customStyle="1" w:styleId="xl133">
    <w:name w:val="xl133"/>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4">
    <w:name w:val="xl134"/>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5">
    <w:name w:val="xl135"/>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6">
    <w:name w:val="xl136"/>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7">
    <w:name w:val="xl137"/>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lang w:eastAsia="es-MX"/>
    </w:rPr>
  </w:style>
  <w:style w:type="paragraph" w:customStyle="1" w:styleId="xl138">
    <w:name w:val="xl138"/>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xl139">
    <w:name w:val="xl139"/>
    <w:basedOn w:val="Normal"/>
    <w:rsid w:val="0053260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14"/>
      <w:szCs w:val="14"/>
      <w:lang w:eastAsia="es-MX"/>
    </w:rPr>
  </w:style>
  <w:style w:type="paragraph" w:customStyle="1" w:styleId="Textodeglobo2">
    <w:name w:val="Texto de globo2"/>
    <w:basedOn w:val="Normal"/>
    <w:uiPriority w:val="99"/>
    <w:rsid w:val="00532601"/>
    <w:pPr>
      <w:suppressAutoHyphens/>
      <w:spacing w:after="0" w:line="240" w:lineRule="auto"/>
    </w:pPr>
    <w:rPr>
      <w:rFonts w:ascii="Tahoma" w:eastAsia="Times New Roman" w:hAnsi="Tahoma" w:cs="Tahoma"/>
      <w:sz w:val="16"/>
      <w:szCs w:val="20"/>
      <w:lang w:val="es-ES" w:eastAsia="ar-SA"/>
    </w:rPr>
  </w:style>
  <w:style w:type="paragraph" w:customStyle="1" w:styleId="Textoindependiente33">
    <w:name w:val="Texto independiente 33"/>
    <w:basedOn w:val="Normal"/>
    <w:uiPriority w:val="99"/>
    <w:rsid w:val="00532601"/>
    <w:pPr>
      <w:suppressAutoHyphens/>
      <w:overflowPunct w:val="0"/>
      <w:autoSpaceDE w:val="0"/>
      <w:spacing w:after="0" w:line="240" w:lineRule="auto"/>
      <w:jc w:val="both"/>
      <w:textAlignment w:val="baseline"/>
    </w:pPr>
    <w:rPr>
      <w:rFonts w:ascii="Arial" w:eastAsia="Times New Roman" w:hAnsi="Arial" w:cs="Times New Roman"/>
      <w:sz w:val="20"/>
      <w:szCs w:val="20"/>
      <w:lang w:val="es-ES" w:eastAsia="ar-SA"/>
    </w:rPr>
  </w:style>
  <w:style w:type="paragraph" w:customStyle="1" w:styleId="Estilo1x">
    <w:name w:val="Estilo1x"/>
    <w:basedOn w:val="Texto0"/>
    <w:rsid w:val="00532601"/>
    <w:pPr>
      <w:suppressAutoHyphens w:val="0"/>
      <w:ind w:left="1670" w:hanging="432"/>
    </w:pPr>
    <w:rPr>
      <w:rFonts w:cs="Arial"/>
      <w:szCs w:val="18"/>
      <w:lang w:eastAsia="es-ES"/>
    </w:rPr>
  </w:style>
  <w:style w:type="character" w:customStyle="1" w:styleId="WW8Num13z1">
    <w:name w:val="WW8Num13z1"/>
    <w:rsid w:val="00532601"/>
    <w:rPr>
      <w:rFonts w:ascii="Courier New" w:hAnsi="Courier New" w:cs="Courier New"/>
    </w:rPr>
  </w:style>
  <w:style w:type="character" w:customStyle="1" w:styleId="WW8Num13z2">
    <w:name w:val="WW8Num13z2"/>
    <w:rsid w:val="00532601"/>
    <w:rPr>
      <w:rFonts w:ascii="Wingdings" w:hAnsi="Wingdings"/>
    </w:rPr>
  </w:style>
  <w:style w:type="character" w:customStyle="1" w:styleId="WW8Num14z3">
    <w:name w:val="WW8Num14z3"/>
    <w:rsid w:val="00532601"/>
    <w:rPr>
      <w:rFonts w:ascii="Symbol" w:hAnsi="Symbol"/>
    </w:rPr>
  </w:style>
  <w:style w:type="character" w:customStyle="1" w:styleId="WW8Num16z3">
    <w:name w:val="WW8Num16z3"/>
    <w:rsid w:val="00532601"/>
    <w:rPr>
      <w:rFonts w:ascii="Symbol" w:hAnsi="Symbol"/>
    </w:rPr>
  </w:style>
  <w:style w:type="character" w:customStyle="1" w:styleId="WW8Num18z3">
    <w:name w:val="WW8Num18z3"/>
    <w:rsid w:val="00532601"/>
    <w:rPr>
      <w:rFonts w:ascii="Symbol" w:hAnsi="Symbol"/>
    </w:rPr>
  </w:style>
  <w:style w:type="character" w:customStyle="1" w:styleId="WW8Num18z4">
    <w:name w:val="WW8Num18z4"/>
    <w:rsid w:val="00532601"/>
    <w:rPr>
      <w:rFonts w:ascii="Courier New" w:hAnsi="Courier New" w:cs="Courier New"/>
    </w:rPr>
  </w:style>
  <w:style w:type="character" w:styleId="Nmerodelnea">
    <w:name w:val="line number"/>
    <w:rsid w:val="00532601"/>
  </w:style>
  <w:style w:type="paragraph" w:customStyle="1"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uiPriority w:val="99"/>
    <w:rsid w:val="00532601"/>
    <w:pPr>
      <w:widowControl w:val="0"/>
      <w:suppressAutoHyphens/>
      <w:spacing w:after="160" w:line="240" w:lineRule="exact"/>
    </w:pPr>
    <w:rPr>
      <w:rFonts w:ascii="Tahoma" w:eastAsia="Times New Roman" w:hAnsi="Tahoma" w:cs="Times New Roman"/>
      <w:sz w:val="20"/>
      <w:szCs w:val="20"/>
      <w:lang w:val="en-US" w:eastAsia="ar-SA"/>
    </w:rPr>
  </w:style>
  <w:style w:type="paragraph" w:customStyle="1" w:styleId="Sangra3detindependiente3">
    <w:name w:val="Sangría 3 de t. independiente3"/>
    <w:basedOn w:val="Normal"/>
    <w:uiPriority w:val="99"/>
    <w:rsid w:val="00532601"/>
    <w:pPr>
      <w:widowControl w:val="0"/>
      <w:tabs>
        <w:tab w:val="left" w:pos="21109"/>
      </w:tabs>
      <w:suppressAutoHyphens/>
      <w:spacing w:after="0" w:line="240" w:lineRule="auto"/>
      <w:ind w:left="1275"/>
    </w:pPr>
    <w:rPr>
      <w:rFonts w:ascii="Book Antiqua" w:eastAsia="Times New Roman" w:hAnsi="Book Antiqua" w:cs="Times New Roman"/>
      <w:sz w:val="24"/>
      <w:szCs w:val="20"/>
      <w:lang w:val="es-ES" w:eastAsia="ar-SA"/>
    </w:rPr>
  </w:style>
  <w:style w:type="paragraph" w:customStyle="1" w:styleId="TableContents">
    <w:name w:val="Table Contents"/>
    <w:basedOn w:val="Normal"/>
    <w:rsid w:val="00532601"/>
    <w:pPr>
      <w:suppressAutoHyphens/>
      <w:spacing w:after="0" w:line="240" w:lineRule="auto"/>
    </w:pPr>
    <w:rPr>
      <w:rFonts w:ascii="Times New Roman" w:eastAsia="Times New Roman" w:hAnsi="Times New Roman" w:cs="Times New Roman"/>
      <w:sz w:val="24"/>
      <w:szCs w:val="24"/>
      <w:lang w:val="es-ES" w:eastAsia="ar-SA"/>
    </w:rPr>
  </w:style>
  <w:style w:type="paragraph" w:customStyle="1" w:styleId="TableHeading">
    <w:name w:val="Table Heading"/>
    <w:basedOn w:val="TableContents"/>
    <w:rsid w:val="00532601"/>
    <w:pPr>
      <w:jc w:val="center"/>
    </w:pPr>
    <w:rPr>
      <w:b/>
      <w:bCs/>
    </w:rPr>
  </w:style>
  <w:style w:type="paragraph" w:customStyle="1" w:styleId="font5">
    <w:name w:val="font5"/>
    <w:basedOn w:val="Normal"/>
    <w:rsid w:val="00532601"/>
    <w:pPr>
      <w:spacing w:before="100" w:beforeAutospacing="1" w:after="100" w:afterAutospacing="1" w:line="240" w:lineRule="auto"/>
    </w:pPr>
    <w:rPr>
      <w:rFonts w:ascii="Arial Narrow" w:eastAsia="Times New Roman" w:hAnsi="Arial Narrow" w:cs="Times New Roman"/>
      <w:sz w:val="16"/>
      <w:szCs w:val="16"/>
      <w:lang w:eastAsia="es-MX"/>
    </w:rPr>
  </w:style>
  <w:style w:type="character" w:customStyle="1" w:styleId="searchmatch">
    <w:name w:val="searchmatch"/>
    <w:rsid w:val="00532601"/>
  </w:style>
  <w:style w:type="character" w:customStyle="1" w:styleId="Ttulo1Car1">
    <w:name w:val="Título 1 Car1"/>
    <w:aliases w:val="Headline Car1,H1 Car,h1 Car,II+ Car,I Car,Document Header1 Car,Chapter Car,heading 1 Car,Titulo 1 Car,Section Heading Car,Part Car"/>
    <w:rsid w:val="00532601"/>
    <w:rPr>
      <w:rFonts w:ascii="Cambria" w:eastAsia="Times New Roman" w:hAnsi="Cambria" w:cs="Times New Roman"/>
      <w:b/>
      <w:bCs/>
      <w:color w:val="365F91"/>
      <w:sz w:val="28"/>
      <w:szCs w:val="28"/>
      <w:lang w:val="es-ES" w:eastAsia="ar-SA"/>
    </w:rPr>
  </w:style>
  <w:style w:type="character" w:customStyle="1" w:styleId="Ttulo3Car1">
    <w:name w:val="Título 3 Car1"/>
    <w:aliases w:val="H3 Car,Titulo 3 Car,Level 1 - 1 Car,h3 Car,Level 3 Topic Heading Car,Section Car"/>
    <w:semiHidden/>
    <w:rsid w:val="00532601"/>
    <w:rPr>
      <w:rFonts w:ascii="Cambria" w:eastAsia="Times New Roman" w:hAnsi="Cambria" w:cs="Times New Roman"/>
      <w:b/>
      <w:bCs/>
      <w:color w:val="4F81BD"/>
      <w:sz w:val="24"/>
      <w:lang w:val="es-ES" w:eastAsia="ar-SA"/>
    </w:rPr>
  </w:style>
  <w:style w:type="table" w:customStyle="1" w:styleId="Tablaconcolumnas21">
    <w:name w:val="Tabla con columnas 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
    <w:name w:val="Tabla con cuadrícula 8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
    <w:name w:val="Tabla profesional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0">
    <w:name w:val="Estilo11"/>
    <w:rsid w:val="00532601"/>
  </w:style>
  <w:style w:type="numbering" w:customStyle="1" w:styleId="1111111">
    <w:name w:val="1 / 1.1 / 1.1.11"/>
    <w:basedOn w:val="Sinlista"/>
    <w:next w:val="111111"/>
    <w:semiHidden/>
    <w:unhideWhenUsed/>
    <w:rsid w:val="00532601"/>
  </w:style>
  <w:style w:type="numbering" w:customStyle="1" w:styleId="1111">
    <w:name w:val="1.1.11"/>
    <w:rsid w:val="00532601"/>
  </w:style>
  <w:style w:type="table" w:customStyle="1" w:styleId="Tablaconcolumnas22">
    <w:name w:val="Tabla con columnas 22"/>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
    <w:name w:val="Tabla con cuadrícula 82"/>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
    <w:name w:val="Tabla profesional2"/>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
    <w:name w:val="Estilo12"/>
    <w:rsid w:val="00532601"/>
  </w:style>
  <w:style w:type="numbering" w:customStyle="1" w:styleId="1111112">
    <w:name w:val="1 / 1.1 / 1.1.12"/>
    <w:basedOn w:val="Sinlista"/>
    <w:next w:val="111111"/>
    <w:semiHidden/>
    <w:unhideWhenUsed/>
    <w:rsid w:val="00532601"/>
  </w:style>
  <w:style w:type="numbering" w:customStyle="1" w:styleId="1112">
    <w:name w:val="1.1.12"/>
    <w:rsid w:val="00532601"/>
  </w:style>
  <w:style w:type="character" w:customStyle="1" w:styleId="WW8Num37z1">
    <w:name w:val="WW8Num37z1"/>
    <w:uiPriority w:val="99"/>
    <w:rsid w:val="00532601"/>
    <w:rPr>
      <w:rFonts w:ascii="Courier New" w:hAnsi="Courier New" w:cs="Courier New"/>
    </w:rPr>
  </w:style>
  <w:style w:type="character" w:customStyle="1" w:styleId="WW8Num37z2">
    <w:name w:val="WW8Num37z2"/>
    <w:uiPriority w:val="99"/>
    <w:rsid w:val="00532601"/>
    <w:rPr>
      <w:rFonts w:ascii="Wingdings" w:hAnsi="Wingdings"/>
    </w:rPr>
  </w:style>
  <w:style w:type="paragraph" w:customStyle="1" w:styleId="Encabezado6">
    <w:name w:val="Encabezado6"/>
    <w:basedOn w:val="Normal"/>
    <w:next w:val="Textoindependiente"/>
    <w:uiPriority w:val="99"/>
    <w:rsid w:val="00532601"/>
    <w:pPr>
      <w:keepNext/>
      <w:suppressAutoHyphens/>
      <w:spacing w:before="240" w:after="120" w:line="240" w:lineRule="auto"/>
    </w:pPr>
    <w:rPr>
      <w:rFonts w:ascii="Arial" w:eastAsia="MS Mincho" w:hAnsi="Arial" w:cs="Tahoma"/>
      <w:sz w:val="28"/>
      <w:szCs w:val="28"/>
      <w:lang w:eastAsia="ar-SA"/>
    </w:rPr>
  </w:style>
  <w:style w:type="table" w:customStyle="1" w:styleId="Tablaconcuadrcula1">
    <w:name w:val="Tabla con cuadrícula1"/>
    <w:basedOn w:val="Tablanormal"/>
    <w:next w:val="Tablaconcuadrcula"/>
    <w:uiPriority w:val="9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34"/>
    <w:rsid w:val="00532601"/>
    <w:rPr>
      <w:rFonts w:ascii="Times New Roman" w:eastAsia="Times New Roman" w:hAnsi="Times New Roman" w:cs="Times New Roman"/>
      <w:sz w:val="24"/>
      <w:szCs w:val="24"/>
      <w:lang w:val="es-ES" w:eastAsia="es-ES"/>
    </w:rPr>
  </w:style>
  <w:style w:type="paragraph" w:customStyle="1" w:styleId="Default">
    <w:name w:val="Default"/>
    <w:rsid w:val="00532601"/>
    <w:pPr>
      <w:autoSpaceDE w:val="0"/>
      <w:autoSpaceDN w:val="0"/>
      <w:adjustRightInd w:val="0"/>
      <w:spacing w:after="0" w:line="240" w:lineRule="auto"/>
    </w:pPr>
    <w:rPr>
      <w:rFonts w:ascii="Calibri" w:eastAsia="Times New Roman" w:hAnsi="Calibri" w:cs="Calibri"/>
      <w:color w:val="000000"/>
      <w:sz w:val="24"/>
      <w:szCs w:val="24"/>
      <w:lang w:eastAsia="es-MX"/>
    </w:rPr>
  </w:style>
  <w:style w:type="paragraph" w:customStyle="1" w:styleId="Prrafodelista2">
    <w:name w:val="Párrafo de lista2"/>
    <w:basedOn w:val="Normal"/>
    <w:rsid w:val="00532601"/>
    <w:pPr>
      <w:spacing w:after="0" w:line="240" w:lineRule="auto"/>
      <w:ind w:left="720"/>
      <w:jc w:val="both"/>
    </w:pPr>
    <w:rPr>
      <w:rFonts w:ascii="Calibri" w:eastAsia="Times New Roman" w:hAnsi="Calibri" w:cs="Times New Roman"/>
      <w:lang w:eastAsia="ar-SA"/>
    </w:rPr>
  </w:style>
  <w:style w:type="paragraph" w:styleId="Listaconvietas">
    <w:name w:val="List Bullet"/>
    <w:basedOn w:val="Normal"/>
    <w:rsid w:val="00532601"/>
    <w:pPr>
      <w:tabs>
        <w:tab w:val="num" w:pos="420"/>
      </w:tabs>
      <w:spacing w:after="0" w:line="360" w:lineRule="auto"/>
      <w:ind w:left="420" w:hanging="420"/>
      <w:jc w:val="both"/>
    </w:pPr>
    <w:rPr>
      <w:rFonts w:ascii="Arial" w:eastAsia="Times New Roman" w:hAnsi="Arial" w:cs="Times New Roman"/>
      <w:sz w:val="20"/>
      <w:szCs w:val="20"/>
      <w:lang w:eastAsia="es-ES"/>
    </w:rPr>
  </w:style>
  <w:style w:type="paragraph" w:styleId="Revisin">
    <w:name w:val="Revision"/>
    <w:hidden/>
    <w:uiPriority w:val="99"/>
    <w:semiHidden/>
    <w:rsid w:val="00532601"/>
    <w:pPr>
      <w:spacing w:after="0" w:line="240" w:lineRule="auto"/>
    </w:pPr>
    <w:rPr>
      <w:rFonts w:ascii="Times New Roman" w:eastAsia="Times New Roman" w:hAnsi="Times New Roman" w:cs="Times New Roman"/>
      <w:sz w:val="24"/>
      <w:szCs w:val="24"/>
      <w:lang w:eastAsia="es-ES"/>
    </w:rPr>
  </w:style>
  <w:style w:type="paragraph" w:customStyle="1" w:styleId="TablaTexto">
    <w:name w:val="Tabla Texto"/>
    <w:basedOn w:val="Normal"/>
    <w:rsid w:val="00532601"/>
    <w:pPr>
      <w:spacing w:before="20" w:after="20" w:line="240" w:lineRule="auto"/>
      <w:jc w:val="both"/>
    </w:pPr>
    <w:rPr>
      <w:rFonts w:ascii="Arial Narrow" w:eastAsia="Times New Roman" w:hAnsi="Arial Narrow" w:cs="Arial"/>
      <w:sz w:val="18"/>
      <w:szCs w:val="18"/>
      <w:lang w:val="es-CR" w:eastAsia="es-ES"/>
    </w:rPr>
  </w:style>
  <w:style w:type="paragraph" w:customStyle="1" w:styleId="EstiloEstiloNormalWebLatinaArial105ptJustificadoDere">
    <w:name w:val="Estilo Estilo Normal (Web) + (Latina) Arial 10.5 pt Justificado Dere..."/>
    <w:basedOn w:val="Normal"/>
    <w:autoRedefine/>
    <w:uiPriority w:val="99"/>
    <w:rsid w:val="00532601"/>
    <w:pPr>
      <w:spacing w:after="0" w:line="240" w:lineRule="auto"/>
      <w:ind w:right="45"/>
      <w:jc w:val="both"/>
    </w:pPr>
    <w:rPr>
      <w:rFonts w:ascii="Arial" w:eastAsia="Times New Roman" w:hAnsi="Arial" w:cs="Times New Roman"/>
      <w:bCs/>
      <w:color w:val="000000"/>
      <w:sz w:val="24"/>
      <w:szCs w:val="24"/>
      <w:lang w:eastAsia="es-ES"/>
    </w:rPr>
  </w:style>
  <w:style w:type="numbering" w:customStyle="1" w:styleId="Sinlista11">
    <w:name w:val="Sin lista11"/>
    <w:next w:val="Sinlista"/>
    <w:uiPriority w:val="99"/>
    <w:semiHidden/>
    <w:unhideWhenUsed/>
    <w:rsid w:val="00532601"/>
  </w:style>
  <w:style w:type="paragraph" w:customStyle="1" w:styleId="p0">
    <w:name w:val="p0"/>
    <w:basedOn w:val="Normal"/>
    <w:rsid w:val="00532601"/>
    <w:pPr>
      <w:widowControl w:val="0"/>
      <w:tabs>
        <w:tab w:val="left" w:pos="720"/>
      </w:tabs>
      <w:autoSpaceDE w:val="0"/>
      <w:autoSpaceDN w:val="0"/>
      <w:adjustRightInd w:val="0"/>
      <w:spacing w:after="0" w:line="240" w:lineRule="atLeast"/>
      <w:jc w:val="both"/>
    </w:pPr>
    <w:rPr>
      <w:rFonts w:ascii="Arial" w:eastAsia="Times New Roman" w:hAnsi="Arial" w:cs="Arial"/>
      <w:sz w:val="24"/>
      <w:szCs w:val="24"/>
      <w:lang w:eastAsia="es-MX"/>
    </w:rPr>
  </w:style>
  <w:style w:type="paragraph" w:customStyle="1" w:styleId="c2">
    <w:name w:val="c2"/>
    <w:basedOn w:val="Normal"/>
    <w:rsid w:val="00532601"/>
    <w:pPr>
      <w:widowControl w:val="0"/>
      <w:autoSpaceDE w:val="0"/>
      <w:autoSpaceDN w:val="0"/>
      <w:adjustRightInd w:val="0"/>
      <w:spacing w:after="0" w:line="240" w:lineRule="atLeast"/>
      <w:jc w:val="center"/>
    </w:pPr>
    <w:rPr>
      <w:rFonts w:ascii="Arial" w:eastAsia="Times New Roman" w:hAnsi="Arial" w:cs="Arial"/>
      <w:sz w:val="24"/>
      <w:szCs w:val="24"/>
      <w:lang w:eastAsia="es-MX"/>
    </w:rPr>
  </w:style>
  <w:style w:type="numbering" w:customStyle="1" w:styleId="Sinlista2">
    <w:name w:val="Sin lista2"/>
    <w:next w:val="Sinlista"/>
    <w:uiPriority w:val="99"/>
    <w:semiHidden/>
    <w:unhideWhenUsed/>
    <w:rsid w:val="00532601"/>
  </w:style>
  <w:style w:type="numbering" w:customStyle="1" w:styleId="Sinlista3">
    <w:name w:val="Sin lista3"/>
    <w:next w:val="Sinlista"/>
    <w:uiPriority w:val="99"/>
    <w:semiHidden/>
    <w:unhideWhenUsed/>
    <w:rsid w:val="00532601"/>
  </w:style>
  <w:style w:type="table" w:customStyle="1" w:styleId="Tablaconcuadrcula2">
    <w:name w:val="Tabla con cuadrícula2"/>
    <w:basedOn w:val="Tablanormal"/>
    <w:next w:val="Tablaconcuadrcula"/>
    <w:uiPriority w:val="59"/>
    <w:rsid w:val="00532601"/>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3">
    <w:name w:val="Tabla con cuadrícula 83"/>
    <w:basedOn w:val="Tablanormal"/>
    <w:next w:val="Tablaconcuadrcula8"/>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Tablaconcolumnas23">
    <w:name w:val="Tabla con columnas 23"/>
    <w:basedOn w:val="Tablanormal"/>
    <w:next w:val="Tablaconcolumnas2"/>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Tablaprofesional3">
    <w:name w:val="Tabla profesional3"/>
    <w:basedOn w:val="Tablanormal"/>
    <w:next w:val="Tablaprofesional"/>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11113">
    <w:name w:val="1 / 1.1 / 1.1.13"/>
    <w:basedOn w:val="Sinlista"/>
    <w:next w:val="111111"/>
    <w:rsid w:val="00532601"/>
    <w:pPr>
      <w:numPr>
        <w:numId w:val="7"/>
      </w:numPr>
    </w:pPr>
  </w:style>
  <w:style w:type="numbering" w:customStyle="1" w:styleId="Estilo13">
    <w:name w:val="Estilo13"/>
    <w:rsid w:val="00532601"/>
    <w:pPr>
      <w:numPr>
        <w:numId w:val="9"/>
      </w:numPr>
    </w:pPr>
  </w:style>
  <w:style w:type="numbering" w:customStyle="1" w:styleId="1113">
    <w:name w:val="1.1.13"/>
    <w:rsid w:val="00532601"/>
    <w:pPr>
      <w:numPr>
        <w:numId w:val="8"/>
      </w:numPr>
    </w:pPr>
  </w:style>
  <w:style w:type="table" w:customStyle="1" w:styleId="Tablaconcolumnas211">
    <w:name w:val="Tabla con columnas 21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11">
    <w:name w:val="Tabla con cuadrícula 81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11">
    <w:name w:val="Tabla profesional1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11">
    <w:name w:val="Estilo111"/>
    <w:rsid w:val="00532601"/>
  </w:style>
  <w:style w:type="numbering" w:customStyle="1" w:styleId="11111111">
    <w:name w:val="1 / 1.1 / 1.1.111"/>
    <w:basedOn w:val="Sinlista"/>
    <w:next w:val="111111"/>
    <w:semiHidden/>
    <w:unhideWhenUsed/>
    <w:rsid w:val="00532601"/>
  </w:style>
  <w:style w:type="numbering" w:customStyle="1" w:styleId="11111">
    <w:name w:val="1.1.111"/>
    <w:rsid w:val="00532601"/>
  </w:style>
  <w:style w:type="table" w:customStyle="1" w:styleId="Tablaconcolumnas221">
    <w:name w:val="Tabla con columnas 221"/>
    <w:basedOn w:val="Tablanormal"/>
    <w:next w:val="Tablaconcolumnas2"/>
    <w:semiHidden/>
    <w:unhideWhenUsed/>
    <w:rsid w:val="00532601"/>
    <w:pPr>
      <w:spacing w:after="0" w:line="240" w:lineRule="auto"/>
    </w:pPr>
    <w:rPr>
      <w:rFonts w:ascii="Times New Roman" w:eastAsia="Times New Roman" w:hAnsi="Times New Roman" w:cs="Times New Roman"/>
      <w:b/>
      <w:bCs/>
      <w:sz w:val="20"/>
      <w:szCs w:val="20"/>
      <w:lang w:eastAsia="es-MX"/>
    </w:rPr>
    <w:tblPr>
      <w:tblStyleColBandSize w:val="1"/>
      <w:tblInd w:w="0" w:type="dxa"/>
      <w:tblCellMar>
        <w:top w:w="0" w:type="dxa"/>
        <w:left w:w="108" w:type="dxa"/>
        <w:bottom w:w="0" w:type="dxa"/>
        <w:right w:w="108" w:type="dxa"/>
      </w:tblCellMar>
    </w:tblPr>
    <w:tblStylePr w:type="firstRow">
      <w:rPr>
        <w:rFonts w:ascii="Times New Roman" w:hAnsi="Times New Roman" w:cs="Times New Roman" w:hint="default"/>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val="0"/>
        <w:bCs w:val="0"/>
      </w:rPr>
      <w:tblPr/>
      <w:tcPr>
        <w:tcBorders>
          <w:tl2br w:val="none" w:sz="0" w:space="0" w:color="auto"/>
          <w:tr2bl w:val="none" w:sz="0" w:space="0" w:color="auto"/>
        </w:tcBorders>
      </w:tcPr>
    </w:tblStylePr>
    <w:tblStylePr w:type="firstCol">
      <w:rPr>
        <w:rFonts w:ascii="Times New Roman" w:hAnsi="Times New Roman" w:cs="Times New Roman" w:hint="default"/>
        <w:b w:val="0"/>
        <w:bCs w:val="0"/>
        <w:color w:val="000000"/>
      </w:rPr>
      <w:tblPr/>
      <w:tcPr>
        <w:tcBorders>
          <w:tl2br w:val="none" w:sz="0" w:space="0" w:color="auto"/>
          <w:tr2bl w:val="none" w:sz="0" w:space="0" w:color="auto"/>
        </w:tcBorders>
      </w:tcPr>
    </w:tblStylePr>
    <w:tblStylePr w:type="lastCol">
      <w:rPr>
        <w:rFonts w:ascii="Times New Roman" w:hAnsi="Times New Roman" w:cs="Times New Roman" w:hint="default"/>
        <w:b w:val="0"/>
        <w:bCs w:val="0"/>
      </w:rPr>
      <w:tblPr/>
      <w:tcPr>
        <w:tcBorders>
          <w:tl2br w:val="none" w:sz="0" w:space="0" w:color="auto"/>
          <w:tr2bl w:val="none" w:sz="0" w:space="0" w:color="auto"/>
        </w:tcBorders>
      </w:tcPr>
    </w:tblStylePr>
    <w:tblStylePr w:type="band1Vert">
      <w:rPr>
        <w:rFonts w:ascii="Times New Roman" w:hAnsi="Times New Roman" w:cs="Times New Roman" w:hint="default"/>
        <w:color w:val="auto"/>
      </w:rPr>
      <w:tblPr/>
      <w:tcPr>
        <w:shd w:val="pct30" w:color="000000" w:fill="FFFFFF"/>
      </w:tcPr>
    </w:tblStylePr>
    <w:tblStylePr w:type="band2Vert">
      <w:rPr>
        <w:rFonts w:ascii="Times New Roman" w:hAnsi="Times New Roman" w:cs="Times New Roman" w:hint="default"/>
        <w:color w:val="auto"/>
      </w:rPr>
      <w:tblPr/>
      <w:tcPr>
        <w:shd w:val="pct25" w:color="00FF00" w:fill="FFFFFF"/>
      </w:tcPr>
    </w:tblStylePr>
    <w:tblStylePr w:type="neCell">
      <w:rPr>
        <w:rFonts w:ascii="Times New Roman" w:hAnsi="Times New Roman" w:cs="Times New Roman" w:hint="default"/>
        <w:b/>
        <w:bCs/>
      </w:rPr>
      <w:tblPr/>
      <w:tcPr>
        <w:tcBorders>
          <w:tl2br w:val="none" w:sz="0" w:space="0" w:color="auto"/>
          <w:tr2bl w:val="none" w:sz="0" w:space="0" w:color="auto"/>
        </w:tcBorders>
      </w:tcPr>
    </w:tblStylePr>
    <w:tblStylePr w:type="swCell">
      <w:rPr>
        <w:rFonts w:ascii="Times New Roman" w:hAnsi="Times New Roman" w:cs="Times New Roman" w:hint="default"/>
        <w:b/>
        <w:bCs/>
      </w:rPr>
      <w:tblPr/>
      <w:tcPr>
        <w:tcBorders>
          <w:tl2br w:val="none" w:sz="0" w:space="0" w:color="auto"/>
          <w:tr2bl w:val="none" w:sz="0" w:space="0" w:color="auto"/>
        </w:tcBorders>
      </w:tcPr>
    </w:tblStylePr>
  </w:style>
  <w:style w:type="table" w:customStyle="1" w:styleId="Tablaconcuadrcula821">
    <w:name w:val="Tabla con cuadrícula 821"/>
    <w:basedOn w:val="Tablanormal"/>
    <w:next w:val="Tablaconcuadrcula8"/>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ascii="Times New Roman" w:hAnsi="Times New Roman" w:cs="Times New Roman" w:hint="default"/>
        <w:b/>
        <w:bCs/>
        <w:color w:val="FFFFFF"/>
      </w:rPr>
      <w:tblPr/>
      <w:tcPr>
        <w:tcBorders>
          <w:tl2br w:val="none" w:sz="0" w:space="0" w:color="auto"/>
          <w:tr2bl w:val="none" w:sz="0" w:space="0" w:color="auto"/>
        </w:tcBorders>
        <w:shd w:val="solid" w:color="000080" w:fill="FFFFFF"/>
      </w:tcPr>
    </w:tblStylePr>
    <w:tblStylePr w:type="lastRow">
      <w:rPr>
        <w:rFonts w:ascii="Times New Roman" w:hAnsi="Times New Roman" w:cs="Times New Roman" w:hint="default"/>
        <w:b/>
        <w:bCs/>
        <w:color w:val="auto"/>
      </w:rPr>
      <w:tblPr/>
      <w:tcPr>
        <w:tcBorders>
          <w:tl2br w:val="none" w:sz="0" w:space="0" w:color="auto"/>
          <w:tr2bl w:val="none" w:sz="0" w:space="0" w:color="auto"/>
        </w:tcBorders>
      </w:tcPr>
    </w:tblStylePr>
    <w:tblStylePr w:type="lastCol">
      <w:rPr>
        <w:rFonts w:ascii="Times New Roman" w:hAnsi="Times New Roman" w:cs="Times New Roman" w:hint="default"/>
        <w:b/>
        <w:bCs/>
        <w:color w:val="auto"/>
      </w:rPr>
      <w:tblPr/>
      <w:tcPr>
        <w:tcBorders>
          <w:tl2br w:val="none" w:sz="0" w:space="0" w:color="auto"/>
          <w:tr2bl w:val="none" w:sz="0" w:space="0" w:color="auto"/>
        </w:tcBorders>
      </w:tcPr>
    </w:tblStylePr>
  </w:style>
  <w:style w:type="table" w:customStyle="1" w:styleId="Tablaprofesional21">
    <w:name w:val="Tabla profesional21"/>
    <w:basedOn w:val="Tablanormal"/>
    <w:next w:val="Tablaprofesional"/>
    <w:semiHidden/>
    <w:unhideWhenUsed/>
    <w:rsid w:val="00532601"/>
    <w:pPr>
      <w:spacing w:after="0" w:line="240" w:lineRule="auto"/>
    </w:pPr>
    <w:rPr>
      <w:rFonts w:ascii="Times New Roman" w:eastAsia="Times New Roman" w:hAnsi="Times New Roman" w:cs="Times New Roman"/>
      <w:sz w:val="20"/>
      <w:szCs w:val="20"/>
      <w:lang w:eastAsia="es-MX"/>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Estilo121">
    <w:name w:val="Estilo121"/>
    <w:rsid w:val="00532601"/>
    <w:pPr>
      <w:numPr>
        <w:numId w:val="4"/>
      </w:numPr>
    </w:pPr>
  </w:style>
  <w:style w:type="numbering" w:customStyle="1" w:styleId="11111121">
    <w:name w:val="1 / 1.1 / 1.1.121"/>
    <w:basedOn w:val="Sinlista"/>
    <w:next w:val="111111"/>
    <w:semiHidden/>
    <w:unhideWhenUsed/>
    <w:rsid w:val="00532601"/>
  </w:style>
  <w:style w:type="numbering" w:customStyle="1" w:styleId="11121">
    <w:name w:val="1.1.121"/>
    <w:rsid w:val="00532601"/>
  </w:style>
  <w:style w:type="table" w:customStyle="1" w:styleId="Tablaconcuadrcula11">
    <w:name w:val="Tabla con cuadrícula11"/>
    <w:basedOn w:val="Tablanormal"/>
    <w:next w:val="Tablaconcuadrcula"/>
    <w:uiPriority w:val="59"/>
    <w:rsid w:val="0053260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2">
    <w:name w:val="Sin lista12"/>
    <w:next w:val="Sinlista"/>
    <w:uiPriority w:val="99"/>
    <w:semiHidden/>
    <w:unhideWhenUsed/>
    <w:rsid w:val="00532601"/>
  </w:style>
  <w:style w:type="numbering" w:customStyle="1" w:styleId="Sinlista21">
    <w:name w:val="Sin lista21"/>
    <w:next w:val="Sinlista"/>
    <w:uiPriority w:val="99"/>
    <w:semiHidden/>
    <w:unhideWhenUsed/>
    <w:rsid w:val="00532601"/>
  </w:style>
  <w:style w:type="numbering" w:customStyle="1" w:styleId="Sinlista4">
    <w:name w:val="Sin lista4"/>
    <w:next w:val="Sinlista"/>
    <w:uiPriority w:val="99"/>
    <w:semiHidden/>
    <w:unhideWhenUsed/>
    <w:rsid w:val="003B1AD8"/>
  </w:style>
  <w:style w:type="numbering" w:customStyle="1" w:styleId="1111114">
    <w:name w:val="1 / 1.1 / 1.1.14"/>
    <w:basedOn w:val="Sinlista"/>
    <w:next w:val="111111"/>
    <w:rsid w:val="003B1AD8"/>
  </w:style>
  <w:style w:type="numbering" w:customStyle="1" w:styleId="Estilo14">
    <w:name w:val="Estilo14"/>
    <w:rsid w:val="003B1AD8"/>
  </w:style>
  <w:style w:type="numbering" w:customStyle="1" w:styleId="1114">
    <w:name w:val="1.1.14"/>
    <w:rsid w:val="003B1AD8"/>
  </w:style>
  <w:style w:type="numbering" w:customStyle="1" w:styleId="Estilo112">
    <w:name w:val="Estilo112"/>
    <w:rsid w:val="003B1AD8"/>
  </w:style>
  <w:style w:type="numbering" w:customStyle="1" w:styleId="11111112">
    <w:name w:val="1 / 1.1 / 1.1.112"/>
    <w:basedOn w:val="Sinlista"/>
    <w:next w:val="111111"/>
    <w:semiHidden/>
    <w:unhideWhenUsed/>
    <w:rsid w:val="003B1AD8"/>
  </w:style>
  <w:style w:type="numbering" w:customStyle="1" w:styleId="11112">
    <w:name w:val="1.1.112"/>
    <w:rsid w:val="003B1AD8"/>
  </w:style>
  <w:style w:type="numbering" w:customStyle="1" w:styleId="Estilo122">
    <w:name w:val="Estilo122"/>
    <w:rsid w:val="003B1AD8"/>
  </w:style>
  <w:style w:type="numbering" w:customStyle="1" w:styleId="11111122">
    <w:name w:val="1 / 1.1 / 1.1.122"/>
    <w:basedOn w:val="Sinlista"/>
    <w:next w:val="111111"/>
    <w:semiHidden/>
    <w:unhideWhenUsed/>
    <w:rsid w:val="003B1AD8"/>
  </w:style>
  <w:style w:type="numbering" w:customStyle="1" w:styleId="11122">
    <w:name w:val="1.1.122"/>
    <w:rsid w:val="003B1AD8"/>
  </w:style>
  <w:style w:type="numbering" w:customStyle="1" w:styleId="Sinlista13">
    <w:name w:val="Sin lista13"/>
    <w:next w:val="Sinlista"/>
    <w:uiPriority w:val="99"/>
    <w:semiHidden/>
    <w:unhideWhenUsed/>
    <w:rsid w:val="003B1AD8"/>
  </w:style>
  <w:style w:type="numbering" w:customStyle="1" w:styleId="Sinlista22">
    <w:name w:val="Sin lista22"/>
    <w:next w:val="Sinlista"/>
    <w:uiPriority w:val="99"/>
    <w:semiHidden/>
    <w:unhideWhenUsed/>
    <w:rsid w:val="003B1AD8"/>
  </w:style>
  <w:style w:type="numbering" w:customStyle="1" w:styleId="Sinlista5">
    <w:name w:val="Sin lista5"/>
    <w:next w:val="Sinlista"/>
    <w:uiPriority w:val="99"/>
    <w:semiHidden/>
    <w:unhideWhenUsed/>
    <w:rsid w:val="003B1AD8"/>
  </w:style>
  <w:style w:type="numbering" w:customStyle="1" w:styleId="1111115">
    <w:name w:val="1 / 1.1 / 1.1.15"/>
    <w:basedOn w:val="Sinlista"/>
    <w:next w:val="111111"/>
    <w:rsid w:val="003B1AD8"/>
    <w:pPr>
      <w:numPr>
        <w:numId w:val="10"/>
      </w:numPr>
    </w:pPr>
  </w:style>
  <w:style w:type="numbering" w:customStyle="1" w:styleId="Estilo15">
    <w:name w:val="Estilo15"/>
    <w:rsid w:val="003B1AD8"/>
    <w:pPr>
      <w:numPr>
        <w:numId w:val="12"/>
      </w:numPr>
    </w:pPr>
  </w:style>
  <w:style w:type="numbering" w:customStyle="1" w:styleId="1115">
    <w:name w:val="1.1.15"/>
    <w:rsid w:val="003B1AD8"/>
    <w:pPr>
      <w:numPr>
        <w:numId w:val="11"/>
      </w:numPr>
    </w:pPr>
  </w:style>
  <w:style w:type="numbering" w:customStyle="1" w:styleId="Estilo113">
    <w:name w:val="Estilo113"/>
    <w:rsid w:val="003B1AD8"/>
  </w:style>
  <w:style w:type="numbering" w:customStyle="1" w:styleId="11111113">
    <w:name w:val="1 / 1.1 / 1.1.113"/>
    <w:basedOn w:val="Sinlista"/>
    <w:next w:val="111111"/>
    <w:semiHidden/>
    <w:unhideWhenUsed/>
    <w:rsid w:val="003B1AD8"/>
  </w:style>
  <w:style w:type="numbering" w:customStyle="1" w:styleId="11113">
    <w:name w:val="1.1.113"/>
    <w:rsid w:val="003B1AD8"/>
  </w:style>
  <w:style w:type="numbering" w:customStyle="1" w:styleId="Estilo123">
    <w:name w:val="Estilo123"/>
    <w:rsid w:val="003B1AD8"/>
    <w:pPr>
      <w:numPr>
        <w:numId w:val="5"/>
      </w:numPr>
    </w:pPr>
  </w:style>
  <w:style w:type="numbering" w:customStyle="1" w:styleId="11111123">
    <w:name w:val="1 / 1.1 / 1.1.123"/>
    <w:basedOn w:val="Sinlista"/>
    <w:next w:val="111111"/>
    <w:semiHidden/>
    <w:unhideWhenUsed/>
    <w:rsid w:val="003B1AD8"/>
    <w:pPr>
      <w:numPr>
        <w:numId w:val="13"/>
      </w:numPr>
    </w:pPr>
  </w:style>
  <w:style w:type="numbering" w:customStyle="1" w:styleId="11123">
    <w:name w:val="1.1.123"/>
    <w:rsid w:val="003B1AD8"/>
    <w:pPr>
      <w:numPr>
        <w:numId w:val="14"/>
      </w:numPr>
    </w:pPr>
  </w:style>
  <w:style w:type="numbering" w:customStyle="1" w:styleId="Sinlista14">
    <w:name w:val="Sin lista14"/>
    <w:next w:val="Sinlista"/>
    <w:uiPriority w:val="99"/>
    <w:semiHidden/>
    <w:unhideWhenUsed/>
    <w:rsid w:val="003B1AD8"/>
  </w:style>
  <w:style w:type="numbering" w:customStyle="1" w:styleId="Sinlista23">
    <w:name w:val="Sin lista23"/>
    <w:next w:val="Sinlista"/>
    <w:uiPriority w:val="99"/>
    <w:semiHidden/>
    <w:unhideWhenUsed/>
    <w:rsid w:val="003B1AD8"/>
  </w:style>
  <w:style w:type="character" w:customStyle="1" w:styleId="Ttulo5Car1">
    <w:name w:val="Título 5 Car1"/>
    <w:basedOn w:val="Fuentedeprrafopredeter"/>
    <w:locked/>
    <w:rsid w:val="001E7ECA"/>
    <w:rPr>
      <w:rFonts w:ascii="Times New Roman" w:eastAsia="Times New Roman" w:hAnsi="Times New Roman" w:cs="Times New Roman"/>
      <w:b/>
      <w:bCs/>
      <w:i/>
      <w:iCs/>
      <w:sz w:val="26"/>
      <w:szCs w:val="26"/>
      <w:lang w:eastAsia="ar-SA"/>
    </w:rPr>
  </w:style>
  <w:style w:type="character" w:customStyle="1" w:styleId="Ttulo8Car1">
    <w:name w:val="Título 8 Car1"/>
    <w:basedOn w:val="Fuentedeprrafopredeter"/>
    <w:locked/>
    <w:rsid w:val="001E7ECA"/>
    <w:rPr>
      <w:rFonts w:ascii="Arial" w:eastAsia="Times New Roman" w:hAnsi="Arial" w:cs="Arial"/>
      <w:i/>
      <w:sz w:val="20"/>
      <w:szCs w:val="20"/>
      <w:lang w:val="es-ES_tradnl" w:eastAsia="ar-SA"/>
    </w:rPr>
  </w:style>
  <w:style w:type="character" w:customStyle="1" w:styleId="WW8Num27z4">
    <w:name w:val="WW8Num27z4"/>
    <w:uiPriority w:val="99"/>
    <w:rsid w:val="001E7ECA"/>
    <w:rPr>
      <w:rFonts w:ascii="Courier New" w:hAnsi="Courier New"/>
    </w:rPr>
  </w:style>
  <w:style w:type="character" w:customStyle="1" w:styleId="WW8Num47z5">
    <w:name w:val="WW8Num47z5"/>
    <w:uiPriority w:val="99"/>
    <w:rsid w:val="001E7ECA"/>
    <w:rPr>
      <w:rFonts w:ascii="Wingdings" w:hAnsi="Wingdings"/>
    </w:rPr>
  </w:style>
  <w:style w:type="character" w:customStyle="1" w:styleId="WW8Num50z3">
    <w:name w:val="WW8Num50z3"/>
    <w:uiPriority w:val="99"/>
    <w:rsid w:val="001E7ECA"/>
    <w:rPr>
      <w:rFonts w:ascii="Symbol" w:hAnsi="Symbol"/>
    </w:rPr>
  </w:style>
  <w:style w:type="character" w:customStyle="1" w:styleId="WW8Num54z2">
    <w:name w:val="WW8Num54z2"/>
    <w:uiPriority w:val="99"/>
    <w:rsid w:val="001E7ECA"/>
    <w:rPr>
      <w:rFonts w:ascii="Wingdings" w:hAnsi="Wingdings"/>
    </w:rPr>
  </w:style>
  <w:style w:type="character" w:customStyle="1" w:styleId="WW8Num54z4">
    <w:name w:val="WW8Num54z4"/>
    <w:uiPriority w:val="99"/>
    <w:rsid w:val="001E7ECA"/>
    <w:rPr>
      <w:rFonts w:ascii="Courier New" w:hAnsi="Courier New"/>
    </w:rPr>
  </w:style>
  <w:style w:type="character" w:customStyle="1" w:styleId="WW8Num63z0">
    <w:name w:val="WW8Num63z0"/>
    <w:uiPriority w:val="99"/>
    <w:rsid w:val="001E7ECA"/>
    <w:rPr>
      <w:rFonts w:ascii="Arial" w:hAnsi="Arial"/>
    </w:rPr>
  </w:style>
  <w:style w:type="character" w:customStyle="1" w:styleId="WW8Num65z0">
    <w:name w:val="WW8Num65z0"/>
    <w:uiPriority w:val="99"/>
    <w:rsid w:val="001E7ECA"/>
    <w:rPr>
      <w:u w:val="none"/>
    </w:rPr>
  </w:style>
  <w:style w:type="character" w:customStyle="1" w:styleId="WW8Num66z0">
    <w:name w:val="WW8Num66z0"/>
    <w:uiPriority w:val="99"/>
    <w:rsid w:val="001E7ECA"/>
    <w:rPr>
      <w:sz w:val="24"/>
    </w:rPr>
  </w:style>
  <w:style w:type="character" w:customStyle="1" w:styleId="WW8NumSt29z0">
    <w:name w:val="WW8NumSt29z0"/>
    <w:uiPriority w:val="99"/>
    <w:rsid w:val="001E7ECA"/>
    <w:rPr>
      <w:rFonts w:ascii="Arial" w:hAnsi="Arial"/>
    </w:rPr>
  </w:style>
  <w:style w:type="character" w:customStyle="1" w:styleId="WW8NumSt30z0">
    <w:name w:val="WW8NumSt30z0"/>
    <w:uiPriority w:val="99"/>
    <w:rsid w:val="001E7ECA"/>
    <w:rPr>
      <w:rFonts w:ascii="Arial" w:hAnsi="Arial"/>
    </w:rPr>
  </w:style>
  <w:style w:type="character" w:customStyle="1" w:styleId="WW8NumSt31z0">
    <w:name w:val="WW8NumSt31z0"/>
    <w:uiPriority w:val="99"/>
    <w:rsid w:val="001E7ECA"/>
    <w:rPr>
      <w:rFonts w:ascii="Arial" w:hAnsi="Arial"/>
    </w:rPr>
  </w:style>
  <w:style w:type="character" w:customStyle="1" w:styleId="Definition">
    <w:name w:val="Definition"/>
    <w:uiPriority w:val="99"/>
    <w:rsid w:val="001E7ECA"/>
    <w:rPr>
      <w:rFonts w:ascii="Arial" w:hAnsi="Arial"/>
      <w:sz w:val="17"/>
      <w:lang w:val="en-US"/>
    </w:rPr>
  </w:style>
  <w:style w:type="character" w:customStyle="1" w:styleId="tx1">
    <w:name w:val="tx1"/>
    <w:uiPriority w:val="99"/>
    <w:rsid w:val="001E7ECA"/>
    <w:rPr>
      <w:b/>
    </w:rPr>
  </w:style>
  <w:style w:type="character" w:customStyle="1" w:styleId="TextoindependienteCar1">
    <w:name w:val="Texto independiente Car1"/>
    <w:basedOn w:val="Fuentedeprrafopredeter"/>
    <w:locked/>
    <w:rsid w:val="001E7ECA"/>
    <w:rPr>
      <w:rFonts w:ascii="Times New Roman" w:eastAsia="Times New Roman" w:hAnsi="Times New Roman" w:cs="Times New Roman"/>
      <w:sz w:val="24"/>
      <w:szCs w:val="20"/>
      <w:lang w:eastAsia="ar-SA"/>
    </w:rPr>
  </w:style>
  <w:style w:type="character" w:customStyle="1" w:styleId="PiedepginaCar1">
    <w:name w:val="Pie de página Car1"/>
    <w:basedOn w:val="Fuentedeprrafopredeter"/>
    <w:uiPriority w:val="99"/>
    <w:rsid w:val="001E7ECA"/>
    <w:rPr>
      <w:rFonts w:ascii="Times New Roman" w:eastAsia="Times New Roman" w:hAnsi="Times New Roman" w:cs="Times New Roman"/>
      <w:sz w:val="24"/>
      <w:szCs w:val="20"/>
      <w:lang w:eastAsia="ar-SA"/>
    </w:rPr>
  </w:style>
  <w:style w:type="character" w:customStyle="1" w:styleId="SangradetextonormalCar1">
    <w:name w:val="Sangría de texto normal Car1"/>
    <w:basedOn w:val="Fuentedeprrafopredeter"/>
    <w:rsid w:val="001E7ECA"/>
    <w:rPr>
      <w:rFonts w:ascii="Times New Roman" w:eastAsia="Times New Roman" w:hAnsi="Times New Roman" w:cs="Times New Roman"/>
      <w:sz w:val="24"/>
      <w:szCs w:val="20"/>
      <w:lang w:eastAsia="ar-SA"/>
    </w:rPr>
  </w:style>
  <w:style w:type="paragraph" w:customStyle="1" w:styleId="Textoindependiente321">
    <w:name w:val="Texto independiente 321"/>
    <w:basedOn w:val="Normal"/>
    <w:uiPriority w:val="99"/>
    <w:rsid w:val="001E7ECA"/>
    <w:pPr>
      <w:autoSpaceDE w:val="0"/>
      <w:spacing w:after="0" w:line="240" w:lineRule="auto"/>
      <w:jc w:val="both"/>
    </w:pPr>
    <w:rPr>
      <w:rFonts w:ascii="Arial" w:eastAsia="Times New Roman" w:hAnsi="Arial" w:cs="Arial"/>
      <w:sz w:val="20"/>
      <w:szCs w:val="20"/>
      <w:lang w:val="es-ES_tradnl" w:eastAsia="ar-SA"/>
    </w:rPr>
  </w:style>
  <w:style w:type="paragraph" w:customStyle="1" w:styleId="2">
    <w:name w:val="2"/>
    <w:basedOn w:val="Normal"/>
    <w:next w:val="Sangradetextonormal"/>
    <w:uiPriority w:val="99"/>
    <w:rsid w:val="001E7ECA"/>
    <w:pPr>
      <w:autoSpaceDE w:val="0"/>
      <w:spacing w:after="0" w:line="240" w:lineRule="auto"/>
      <w:jc w:val="both"/>
    </w:pPr>
    <w:rPr>
      <w:rFonts w:ascii="Arial Narrow" w:eastAsia="Times New Roman" w:hAnsi="Arial Narrow" w:cs="Times New Roman"/>
      <w:lang w:val="es-ES_tradnl" w:eastAsia="ar-SA"/>
    </w:rPr>
  </w:style>
  <w:style w:type="character" w:customStyle="1" w:styleId="TextodegloboCar1">
    <w:name w:val="Texto de globo Car1"/>
    <w:basedOn w:val="Fuentedeprrafopredeter"/>
    <w:uiPriority w:val="99"/>
    <w:locked/>
    <w:rsid w:val="001E7ECA"/>
    <w:rPr>
      <w:rFonts w:ascii="Tahoma" w:eastAsia="Times New Roman" w:hAnsi="Tahoma" w:cs="Tahoma"/>
      <w:sz w:val="16"/>
      <w:szCs w:val="16"/>
      <w:lang w:eastAsia="ar-SA"/>
    </w:rPr>
  </w:style>
  <w:style w:type="character" w:customStyle="1" w:styleId="TextocomentarioCar1">
    <w:name w:val="Texto comentario Car1"/>
    <w:basedOn w:val="Fuentedeprrafopredeter"/>
    <w:uiPriority w:val="99"/>
    <w:semiHidden/>
    <w:locked/>
    <w:rsid w:val="001E7ECA"/>
    <w:rPr>
      <w:rFonts w:ascii="Times New Roman" w:eastAsia="Times New Roman" w:hAnsi="Times New Roman" w:cs="Times New Roman"/>
      <w:sz w:val="20"/>
      <w:szCs w:val="20"/>
      <w:lang w:eastAsia="ar-SA"/>
    </w:rPr>
  </w:style>
  <w:style w:type="character" w:customStyle="1" w:styleId="AsuntodelcomentarioCar1">
    <w:name w:val="Asunto del comentario Car1"/>
    <w:basedOn w:val="TextocomentarioCar1"/>
    <w:uiPriority w:val="99"/>
    <w:locked/>
    <w:rsid w:val="001E7ECA"/>
    <w:rPr>
      <w:rFonts w:ascii="Times New Roman" w:eastAsia="Times New Roman" w:hAnsi="Times New Roman" w:cs="Times New Roman"/>
      <w:b/>
      <w:bCs/>
      <w:sz w:val="20"/>
      <w:szCs w:val="20"/>
      <w:lang w:eastAsia="ar-SA"/>
    </w:rPr>
  </w:style>
  <w:style w:type="paragraph" w:customStyle="1" w:styleId="Convietas">
    <w:name w:val="Con viñetas"/>
    <w:basedOn w:val="Normal"/>
    <w:uiPriority w:val="99"/>
    <w:rsid w:val="001E7ECA"/>
    <w:pPr>
      <w:tabs>
        <w:tab w:val="left" w:pos="1440"/>
      </w:tabs>
      <w:spacing w:after="0" w:line="240" w:lineRule="auto"/>
      <w:ind w:left="720" w:hanging="360"/>
      <w:jc w:val="both"/>
    </w:pPr>
    <w:rPr>
      <w:rFonts w:ascii="Arial" w:eastAsia="Times New Roman" w:hAnsi="Arial" w:cs="Times New Roman"/>
      <w:kern w:val="1"/>
      <w:szCs w:val="20"/>
      <w:lang w:eastAsia="ar-SA"/>
    </w:rPr>
  </w:style>
  <w:style w:type="paragraph" w:customStyle="1" w:styleId="TDC41">
    <w:name w:val="TDC 41"/>
    <w:basedOn w:val="Normal"/>
    <w:next w:val="Normal"/>
    <w:uiPriority w:val="99"/>
    <w:rsid w:val="001E7ECA"/>
    <w:pPr>
      <w:spacing w:after="0" w:line="240" w:lineRule="auto"/>
      <w:ind w:left="720"/>
    </w:pPr>
    <w:rPr>
      <w:rFonts w:ascii="Times New Roman" w:eastAsia="Times New Roman" w:hAnsi="Times New Roman" w:cs="Times New Roman"/>
      <w:sz w:val="24"/>
      <w:szCs w:val="24"/>
      <w:lang w:eastAsia="ar-SA"/>
    </w:rPr>
  </w:style>
  <w:style w:type="paragraph" w:customStyle="1" w:styleId="TDC51">
    <w:name w:val="TDC 51"/>
    <w:basedOn w:val="Normal"/>
    <w:next w:val="Normal"/>
    <w:uiPriority w:val="99"/>
    <w:rsid w:val="001E7ECA"/>
    <w:pPr>
      <w:spacing w:after="0" w:line="240" w:lineRule="auto"/>
      <w:ind w:left="960"/>
    </w:pPr>
    <w:rPr>
      <w:rFonts w:ascii="Times New Roman" w:eastAsia="Times New Roman" w:hAnsi="Times New Roman" w:cs="Times New Roman"/>
      <w:sz w:val="24"/>
      <w:szCs w:val="24"/>
      <w:lang w:eastAsia="ar-SA"/>
    </w:rPr>
  </w:style>
  <w:style w:type="paragraph" w:customStyle="1" w:styleId="TDC61">
    <w:name w:val="TDC 61"/>
    <w:basedOn w:val="Normal"/>
    <w:next w:val="Normal"/>
    <w:uiPriority w:val="99"/>
    <w:rsid w:val="001E7ECA"/>
    <w:pPr>
      <w:spacing w:after="0" w:line="240" w:lineRule="auto"/>
      <w:ind w:left="1200"/>
    </w:pPr>
    <w:rPr>
      <w:rFonts w:ascii="Times New Roman" w:eastAsia="Times New Roman" w:hAnsi="Times New Roman" w:cs="Times New Roman"/>
      <w:sz w:val="24"/>
      <w:szCs w:val="24"/>
      <w:lang w:eastAsia="ar-SA"/>
    </w:rPr>
  </w:style>
  <w:style w:type="paragraph" w:customStyle="1" w:styleId="TDC71">
    <w:name w:val="TDC 71"/>
    <w:basedOn w:val="Normal"/>
    <w:next w:val="Normal"/>
    <w:uiPriority w:val="99"/>
    <w:rsid w:val="001E7ECA"/>
    <w:pPr>
      <w:spacing w:after="0" w:line="240" w:lineRule="auto"/>
      <w:ind w:left="1440"/>
    </w:pPr>
    <w:rPr>
      <w:rFonts w:ascii="Times New Roman" w:eastAsia="Times New Roman" w:hAnsi="Times New Roman" w:cs="Times New Roman"/>
      <w:sz w:val="24"/>
      <w:szCs w:val="24"/>
      <w:lang w:eastAsia="ar-SA"/>
    </w:rPr>
  </w:style>
  <w:style w:type="paragraph" w:customStyle="1" w:styleId="TDC81">
    <w:name w:val="TDC 81"/>
    <w:basedOn w:val="Normal"/>
    <w:next w:val="Normal"/>
    <w:uiPriority w:val="99"/>
    <w:rsid w:val="001E7ECA"/>
    <w:pPr>
      <w:spacing w:after="0" w:line="240" w:lineRule="auto"/>
      <w:ind w:left="1680"/>
    </w:pPr>
    <w:rPr>
      <w:rFonts w:ascii="Times New Roman" w:eastAsia="Times New Roman" w:hAnsi="Times New Roman" w:cs="Times New Roman"/>
      <w:sz w:val="24"/>
      <w:szCs w:val="24"/>
      <w:lang w:eastAsia="ar-SA"/>
    </w:rPr>
  </w:style>
  <w:style w:type="paragraph" w:customStyle="1" w:styleId="TDC91">
    <w:name w:val="TDC 91"/>
    <w:basedOn w:val="Normal"/>
    <w:next w:val="Normal"/>
    <w:uiPriority w:val="99"/>
    <w:rsid w:val="001E7ECA"/>
    <w:pPr>
      <w:spacing w:after="0" w:line="240" w:lineRule="auto"/>
      <w:ind w:left="1920"/>
    </w:pPr>
    <w:rPr>
      <w:rFonts w:ascii="Times New Roman" w:eastAsia="Times New Roman" w:hAnsi="Times New Roman" w:cs="Times New Roman"/>
      <w:sz w:val="24"/>
      <w:szCs w:val="24"/>
      <w:lang w:eastAsia="ar-SA"/>
    </w:rPr>
  </w:style>
  <w:style w:type="paragraph" w:customStyle="1" w:styleId="BodyText26">
    <w:name w:val="Body Text 26"/>
    <w:basedOn w:val="Normal"/>
    <w:uiPriority w:val="99"/>
    <w:rsid w:val="001E7ECA"/>
    <w:pPr>
      <w:widowControl w:val="0"/>
      <w:tabs>
        <w:tab w:val="left" w:pos="-284"/>
        <w:tab w:val="left" w:pos="9498"/>
      </w:tabs>
      <w:spacing w:after="0" w:line="240" w:lineRule="auto"/>
      <w:ind w:right="51"/>
      <w:jc w:val="center"/>
    </w:pPr>
    <w:rPr>
      <w:rFonts w:ascii="Arial" w:eastAsia="Times New Roman" w:hAnsi="Arial" w:cs="Times New Roman"/>
      <w:b/>
      <w:szCs w:val="20"/>
      <w:lang w:eastAsia="ar-SA"/>
    </w:rPr>
  </w:style>
  <w:style w:type="paragraph" w:customStyle="1" w:styleId="Listaconvietas1">
    <w:name w:val="Lista con viñetas1"/>
    <w:basedOn w:val="Normal"/>
    <w:uiPriority w:val="99"/>
    <w:rsid w:val="001E7ECA"/>
    <w:pPr>
      <w:tabs>
        <w:tab w:val="left" w:pos="720"/>
      </w:tabs>
      <w:spacing w:after="0" w:line="240" w:lineRule="auto"/>
      <w:ind w:left="360" w:hanging="360"/>
    </w:pPr>
    <w:rPr>
      <w:rFonts w:ascii="Times New Roman" w:eastAsia="Times New Roman" w:hAnsi="Times New Roman" w:cs="Times New Roman"/>
      <w:sz w:val="24"/>
      <w:szCs w:val="24"/>
      <w:lang w:eastAsia="ar-SA"/>
    </w:rPr>
  </w:style>
  <w:style w:type="paragraph" w:customStyle="1" w:styleId="Listaconvietas51">
    <w:name w:val="Lista con viñetas 51"/>
    <w:basedOn w:val="Normal"/>
    <w:uiPriority w:val="99"/>
    <w:rsid w:val="001E7ECA"/>
    <w:pPr>
      <w:tabs>
        <w:tab w:val="left" w:pos="2984"/>
      </w:tabs>
      <w:spacing w:after="0" w:line="240" w:lineRule="auto"/>
      <w:ind w:left="1492" w:hanging="360"/>
    </w:pPr>
    <w:rPr>
      <w:rFonts w:ascii="Times New Roman" w:eastAsia="Times New Roman" w:hAnsi="Times New Roman" w:cs="Times New Roman"/>
      <w:sz w:val="24"/>
      <w:szCs w:val="24"/>
      <w:lang w:eastAsia="ar-SA"/>
    </w:rPr>
  </w:style>
  <w:style w:type="paragraph" w:customStyle="1" w:styleId="Arial">
    <w:name w:val="Arial"/>
    <w:basedOn w:val="Normal"/>
    <w:uiPriority w:val="99"/>
    <w:rsid w:val="001E7ECA"/>
    <w:pPr>
      <w:spacing w:before="120" w:after="0" w:line="240" w:lineRule="auto"/>
      <w:jc w:val="both"/>
    </w:pPr>
    <w:rPr>
      <w:rFonts w:ascii="Verdana" w:eastAsia="Times New Roman" w:hAnsi="Verdana" w:cs="Times New Roman"/>
      <w:szCs w:val="24"/>
      <w:lang w:eastAsia="ar-SA"/>
    </w:rPr>
  </w:style>
  <w:style w:type="paragraph" w:customStyle="1" w:styleId="TableMediumHeader">
    <w:name w:val="TableMediumHeader"/>
    <w:basedOn w:val="Normal"/>
    <w:next w:val="Normal"/>
    <w:uiPriority w:val="99"/>
    <w:rsid w:val="001E7ECA"/>
    <w:pPr>
      <w:widowControl w:val="0"/>
      <w:autoSpaceDE w:val="0"/>
      <w:spacing w:before="20" w:after="20" w:line="240" w:lineRule="auto"/>
    </w:pPr>
    <w:rPr>
      <w:rFonts w:ascii="Arial" w:eastAsia="Times New Roman" w:hAnsi="Arial" w:cs="Times New Roman"/>
      <w:sz w:val="24"/>
      <w:szCs w:val="24"/>
      <w:lang w:eastAsia="ar-SA"/>
    </w:rPr>
  </w:style>
  <w:style w:type="paragraph" w:customStyle="1" w:styleId="TableMedium">
    <w:name w:val="TableMedium"/>
    <w:basedOn w:val="Normal"/>
    <w:next w:val="Normal"/>
    <w:uiPriority w:val="99"/>
    <w:rsid w:val="001E7ECA"/>
    <w:pPr>
      <w:widowControl w:val="0"/>
      <w:autoSpaceDE w:val="0"/>
      <w:spacing w:before="20" w:after="0" w:line="240" w:lineRule="auto"/>
    </w:pPr>
    <w:rPr>
      <w:rFonts w:ascii="Arial" w:eastAsia="Times New Roman" w:hAnsi="Arial" w:cs="Times New Roman"/>
      <w:sz w:val="24"/>
      <w:szCs w:val="24"/>
      <w:lang w:eastAsia="ar-SA"/>
    </w:rPr>
  </w:style>
  <w:style w:type="paragraph" w:customStyle="1" w:styleId="L3N">
    <w:name w:val="L3N"/>
    <w:basedOn w:val="Normal"/>
    <w:next w:val="Normal"/>
    <w:uiPriority w:val="99"/>
    <w:rsid w:val="001E7ECA"/>
    <w:pPr>
      <w:tabs>
        <w:tab w:val="left" w:pos="4464"/>
      </w:tabs>
      <w:spacing w:before="240" w:after="0" w:line="240" w:lineRule="auto"/>
      <w:ind w:left="1296"/>
    </w:pPr>
    <w:rPr>
      <w:rFonts w:ascii="Times New Roman" w:eastAsia="Times New Roman" w:hAnsi="Times New Roman" w:cs="Times New Roman"/>
      <w:color w:val="000000"/>
      <w:sz w:val="20"/>
      <w:szCs w:val="20"/>
      <w:lang w:val="en-US" w:eastAsia="ar-SA"/>
    </w:rPr>
  </w:style>
  <w:style w:type="paragraph" w:customStyle="1" w:styleId="L2Np">
    <w:name w:val="L2Np"/>
    <w:basedOn w:val="Normal"/>
    <w:uiPriority w:val="99"/>
    <w:rsid w:val="001E7ECA"/>
    <w:pPr>
      <w:tabs>
        <w:tab w:val="left" w:pos="3600"/>
      </w:tabs>
      <w:spacing w:before="240" w:after="0" w:line="240" w:lineRule="auto"/>
      <w:ind w:left="864"/>
    </w:pPr>
    <w:rPr>
      <w:rFonts w:ascii="Times New Roman" w:eastAsia="Times New Roman" w:hAnsi="Times New Roman" w:cs="Times New Roman"/>
      <w:color w:val="000000"/>
      <w:sz w:val="20"/>
      <w:szCs w:val="20"/>
      <w:u w:val="single"/>
      <w:lang w:val="en-US" w:eastAsia="ar-SA"/>
    </w:rPr>
  </w:style>
  <w:style w:type="paragraph" w:customStyle="1" w:styleId="Table">
    <w:name w:val="Table"/>
    <w:basedOn w:val="Normal"/>
    <w:uiPriority w:val="99"/>
    <w:rsid w:val="001E7ECA"/>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before="60" w:after="0" w:line="180" w:lineRule="exact"/>
    </w:pPr>
    <w:rPr>
      <w:rFonts w:ascii="Arial" w:eastAsia="Times New Roman" w:hAnsi="Arial" w:cs="Times New Roman"/>
      <w:kern w:val="1"/>
      <w:sz w:val="16"/>
      <w:szCs w:val="20"/>
      <w:lang w:val="en-US" w:eastAsia="ar-SA"/>
    </w:rPr>
  </w:style>
  <w:style w:type="paragraph" w:customStyle="1" w:styleId="UserTable">
    <w:name w:val="User Table"/>
    <w:basedOn w:val="Normal"/>
    <w:uiPriority w:val="99"/>
    <w:rsid w:val="001E7ECA"/>
    <w:pPr>
      <w:spacing w:before="60" w:after="60" w:line="240" w:lineRule="auto"/>
    </w:pPr>
    <w:rPr>
      <w:rFonts w:ascii="Times New Roman" w:eastAsia="Times New Roman" w:hAnsi="Times New Roman" w:cs="Times New Roman"/>
      <w:kern w:val="1"/>
      <w:sz w:val="20"/>
      <w:szCs w:val="20"/>
      <w:lang w:val="en-US" w:eastAsia="ar-SA"/>
    </w:rPr>
  </w:style>
  <w:style w:type="paragraph" w:customStyle="1" w:styleId="MsgStruct">
    <w:name w:val="MsgStruct"/>
    <w:basedOn w:val="Normal"/>
    <w:uiPriority w:val="99"/>
    <w:rsid w:val="001E7ECA"/>
    <w:pPr>
      <w:keepNext/>
      <w:widowControl w:val="0"/>
      <w:tabs>
        <w:tab w:val="left" w:pos="1800"/>
        <w:tab w:val="left" w:pos="2160"/>
        <w:tab w:val="left" w:pos="2520"/>
        <w:tab w:val="left" w:pos="2880"/>
        <w:tab w:val="left" w:pos="3240"/>
        <w:tab w:val="left" w:pos="3600"/>
        <w:tab w:val="left" w:pos="3960"/>
        <w:tab w:val="left" w:pos="4320"/>
        <w:tab w:val="left" w:pos="4680"/>
        <w:tab w:val="left" w:pos="8640"/>
      </w:tabs>
      <w:spacing w:after="0" w:line="180" w:lineRule="exact"/>
      <w:ind w:left="1440"/>
    </w:pPr>
    <w:rPr>
      <w:rFonts w:ascii="Courier New" w:eastAsia="Times New Roman" w:hAnsi="Courier New" w:cs="Times New Roman"/>
      <w:kern w:val="1"/>
      <w:sz w:val="14"/>
      <w:szCs w:val="20"/>
      <w:lang w:val="en-US" w:eastAsia="ar-SA"/>
    </w:rPr>
  </w:style>
  <w:style w:type="paragraph" w:customStyle="1" w:styleId="Msgheader">
    <w:name w:val="Msgheader"/>
    <w:basedOn w:val="MsgStruct"/>
    <w:uiPriority w:val="99"/>
    <w:rsid w:val="001E7ECA"/>
    <w:pPr>
      <w:tabs>
        <w:tab w:val="left" w:pos="8280"/>
      </w:tabs>
    </w:pPr>
    <w:rPr>
      <w:u w:val="single"/>
    </w:rPr>
  </w:style>
  <w:style w:type="paragraph" w:styleId="HTMLconformatoprevio">
    <w:name w:val="HTML Preformatted"/>
    <w:basedOn w:val="Normal"/>
    <w:link w:val="HTMLconformatoprevioCar"/>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ar-SA"/>
    </w:rPr>
  </w:style>
  <w:style w:type="character" w:customStyle="1" w:styleId="HTMLconformatoprevioCar">
    <w:name w:val="HTML con formato previo Car"/>
    <w:basedOn w:val="Fuentedeprrafopredeter"/>
    <w:link w:val="HTMLconformatoprevio"/>
    <w:uiPriority w:val="99"/>
    <w:rsid w:val="001E7ECA"/>
    <w:rPr>
      <w:rFonts w:ascii="Arial Unicode MS" w:eastAsia="Arial Unicode MS" w:hAnsi="Arial Unicode MS" w:cs="Arial Unicode MS"/>
      <w:sz w:val="20"/>
      <w:szCs w:val="20"/>
      <w:lang w:eastAsia="ar-SA"/>
    </w:rPr>
  </w:style>
  <w:style w:type="paragraph" w:customStyle="1" w:styleId="xl23">
    <w:name w:val="xl23"/>
    <w:basedOn w:val="Normal"/>
    <w:rsid w:val="001E7ECA"/>
    <w:pPr>
      <w:pBdr>
        <w:top w:val="single" w:sz="8" w:space="0" w:color="000000"/>
        <w:left w:val="single" w:sz="8" w:space="0" w:color="000000"/>
        <w:right w:val="single" w:sz="8" w:space="0" w:color="000000"/>
      </w:pBdr>
      <w:spacing w:before="100" w:after="100" w:line="240" w:lineRule="auto"/>
      <w:jc w:val="center"/>
    </w:pPr>
    <w:rPr>
      <w:rFonts w:ascii="Arial Narrow" w:eastAsia="Arial Unicode MS" w:hAnsi="Arial Narrow" w:cs="Arial Unicode MS"/>
      <w:sz w:val="16"/>
      <w:szCs w:val="16"/>
      <w:lang w:eastAsia="ar-SA"/>
    </w:rPr>
  </w:style>
  <w:style w:type="paragraph" w:customStyle="1" w:styleId="Lista31">
    <w:name w:val="Lista 31"/>
    <w:basedOn w:val="Normal"/>
    <w:uiPriority w:val="99"/>
    <w:rsid w:val="001E7ECA"/>
    <w:pPr>
      <w:spacing w:after="0" w:line="240" w:lineRule="auto"/>
      <w:ind w:left="849" w:hanging="283"/>
    </w:pPr>
    <w:rPr>
      <w:rFonts w:ascii="Times New Roman" w:eastAsia="Times New Roman" w:hAnsi="Times New Roman" w:cs="Times New Roman"/>
      <w:sz w:val="24"/>
      <w:szCs w:val="24"/>
      <w:lang w:eastAsia="ar-SA"/>
    </w:rPr>
  </w:style>
  <w:style w:type="paragraph" w:customStyle="1" w:styleId="Encabezadodemensaje1">
    <w:name w:val="Encabezado de mensaje1"/>
    <w:basedOn w:val="Normal"/>
    <w:uiPriority w:val="99"/>
    <w:rsid w:val="001E7ECA"/>
    <w:pPr>
      <w:pBdr>
        <w:top w:val="single" w:sz="4" w:space="1" w:color="000000"/>
        <w:left w:val="single" w:sz="4" w:space="1" w:color="000000"/>
        <w:bottom w:val="single" w:sz="4" w:space="1" w:color="000000"/>
        <w:right w:val="single" w:sz="4" w:space="1" w:color="000000"/>
      </w:pBdr>
      <w:shd w:val="clear" w:color="auto" w:fill="CCCCCC"/>
      <w:spacing w:after="0" w:line="240" w:lineRule="auto"/>
      <w:ind w:left="1134" w:hanging="1134"/>
    </w:pPr>
    <w:rPr>
      <w:rFonts w:ascii="Arial" w:eastAsia="Times New Roman" w:hAnsi="Arial" w:cs="Arial"/>
      <w:sz w:val="24"/>
      <w:szCs w:val="24"/>
      <w:lang w:eastAsia="ar-SA"/>
    </w:rPr>
  </w:style>
  <w:style w:type="paragraph" w:customStyle="1" w:styleId="Saludo1">
    <w:name w:val="Saludo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istaconvietas31">
    <w:name w:val="Lista con viñetas 31"/>
    <w:basedOn w:val="Normal"/>
    <w:uiPriority w:val="99"/>
    <w:rsid w:val="001E7ECA"/>
    <w:pPr>
      <w:tabs>
        <w:tab w:val="num" w:pos="926"/>
      </w:tabs>
      <w:spacing w:after="0" w:line="240" w:lineRule="auto"/>
      <w:ind w:left="926" w:hanging="360"/>
    </w:pPr>
    <w:rPr>
      <w:rFonts w:ascii="Times New Roman" w:eastAsia="Times New Roman" w:hAnsi="Times New Roman" w:cs="Times New Roman"/>
      <w:sz w:val="24"/>
      <w:szCs w:val="24"/>
      <w:lang w:eastAsia="ar-SA"/>
    </w:rPr>
  </w:style>
  <w:style w:type="paragraph" w:customStyle="1" w:styleId="Continuarlista21">
    <w:name w:val="Continuar lista 21"/>
    <w:basedOn w:val="Normal"/>
    <w:uiPriority w:val="99"/>
    <w:rsid w:val="001E7ECA"/>
    <w:pPr>
      <w:spacing w:after="120" w:line="240" w:lineRule="auto"/>
      <w:ind w:left="566"/>
    </w:pPr>
    <w:rPr>
      <w:rFonts w:ascii="Times New Roman" w:eastAsia="Times New Roman" w:hAnsi="Times New Roman" w:cs="Times New Roman"/>
      <w:sz w:val="24"/>
      <w:szCs w:val="24"/>
      <w:lang w:eastAsia="ar-SA"/>
    </w:rPr>
  </w:style>
  <w:style w:type="paragraph" w:customStyle="1" w:styleId="Remiteabreviado">
    <w:name w:val="Remite abreviad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Fecha1">
    <w:name w:val="Fecha1"/>
    <w:basedOn w:val="Normal"/>
    <w:next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harCharCarCarCharCharCarCarCharCharCarCarCharChar1">
    <w:name w:val="Char Char Car Car Char Char Car Car Char Char Car Car Char Ch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Lista41">
    <w:name w:val="Lista 41"/>
    <w:basedOn w:val="Normal"/>
    <w:uiPriority w:val="99"/>
    <w:rsid w:val="001E7ECA"/>
    <w:pPr>
      <w:spacing w:after="0" w:line="240" w:lineRule="auto"/>
      <w:ind w:left="1132" w:hanging="283"/>
    </w:pPr>
    <w:rPr>
      <w:rFonts w:ascii="Times New Roman" w:eastAsia="Times New Roman" w:hAnsi="Times New Roman" w:cs="Times New Roman"/>
      <w:sz w:val="24"/>
      <w:szCs w:val="24"/>
      <w:lang w:eastAsia="ar-SA"/>
    </w:rPr>
  </w:style>
  <w:style w:type="paragraph" w:customStyle="1" w:styleId="ListaCC">
    <w:name w:val="Lista CC."/>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Continuarlista1">
    <w:name w:val="Continuar lista1"/>
    <w:basedOn w:val="Normal"/>
    <w:uiPriority w:val="99"/>
    <w:rsid w:val="001E7ECA"/>
    <w:pPr>
      <w:spacing w:after="120" w:line="240" w:lineRule="auto"/>
      <w:ind w:left="283"/>
    </w:pPr>
    <w:rPr>
      <w:rFonts w:ascii="Times New Roman" w:eastAsia="Times New Roman" w:hAnsi="Times New Roman" w:cs="Times New Roman"/>
      <w:sz w:val="24"/>
      <w:szCs w:val="24"/>
      <w:lang w:eastAsia="ar-SA"/>
    </w:rPr>
  </w:style>
  <w:style w:type="paragraph" w:customStyle="1" w:styleId="Continuarlista31">
    <w:name w:val="Continuar lista 31"/>
    <w:basedOn w:val="Normal"/>
    <w:uiPriority w:val="99"/>
    <w:rsid w:val="001E7ECA"/>
    <w:pPr>
      <w:spacing w:after="120" w:line="240" w:lineRule="auto"/>
      <w:ind w:left="849"/>
    </w:pPr>
    <w:rPr>
      <w:rFonts w:ascii="Times New Roman" w:eastAsia="Times New Roman" w:hAnsi="Times New Roman" w:cs="Times New Roman"/>
      <w:sz w:val="24"/>
      <w:szCs w:val="24"/>
      <w:lang w:eastAsia="ar-SA"/>
    </w:rPr>
  </w:style>
  <w:style w:type="paragraph" w:customStyle="1" w:styleId="Continuarlista41">
    <w:name w:val="Continuar lista 41"/>
    <w:basedOn w:val="Normal"/>
    <w:uiPriority w:val="99"/>
    <w:rsid w:val="001E7ECA"/>
    <w:pPr>
      <w:spacing w:after="120" w:line="240" w:lineRule="auto"/>
      <w:ind w:left="1132"/>
    </w:pPr>
    <w:rPr>
      <w:rFonts w:ascii="Times New Roman" w:eastAsia="Times New Roman" w:hAnsi="Times New Roman" w:cs="Times New Roman"/>
      <w:sz w:val="24"/>
      <w:szCs w:val="24"/>
      <w:lang w:eastAsia="ar-SA"/>
    </w:rPr>
  </w:style>
  <w:style w:type="paragraph" w:customStyle="1" w:styleId="Continuarlista51">
    <w:name w:val="Continuar lista 51"/>
    <w:basedOn w:val="Normal"/>
    <w:uiPriority w:val="99"/>
    <w:rsid w:val="001E7ECA"/>
    <w:pPr>
      <w:spacing w:after="120" w:line="240" w:lineRule="auto"/>
      <w:ind w:left="1415"/>
    </w:pPr>
    <w:rPr>
      <w:rFonts w:ascii="Times New Roman" w:eastAsia="Times New Roman" w:hAnsi="Times New Roman" w:cs="Times New Roman"/>
      <w:sz w:val="24"/>
      <w:szCs w:val="24"/>
      <w:lang w:eastAsia="ar-SA"/>
    </w:rPr>
  </w:style>
  <w:style w:type="paragraph" w:customStyle="1" w:styleId="Direccininterior">
    <w:name w:val="Dirección interior"/>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Lneadeasunto">
    <w:name w:val="Línea de asunto"/>
    <w:basedOn w:val="Normal"/>
    <w:uiPriority w:val="99"/>
    <w:rsid w:val="001E7ECA"/>
    <w:pPr>
      <w:spacing w:after="0" w:line="240" w:lineRule="auto"/>
    </w:pPr>
    <w:rPr>
      <w:rFonts w:ascii="Times New Roman" w:eastAsia="Times New Roman" w:hAnsi="Times New Roman" w:cs="Times New Roman"/>
      <w:sz w:val="24"/>
      <w:szCs w:val="24"/>
      <w:lang w:eastAsia="ar-SA"/>
    </w:rPr>
  </w:style>
  <w:style w:type="paragraph" w:customStyle="1" w:styleId="Infodocumentosadjuntos">
    <w:name w:val="Info documentos adjuntos"/>
    <w:basedOn w:val="Normal"/>
    <w:rsid w:val="001E7ECA"/>
    <w:pPr>
      <w:spacing w:after="0" w:line="240" w:lineRule="auto"/>
    </w:pPr>
    <w:rPr>
      <w:rFonts w:ascii="Times New Roman" w:eastAsia="Times New Roman" w:hAnsi="Times New Roman" w:cs="Times New Roman"/>
      <w:sz w:val="24"/>
      <w:szCs w:val="24"/>
      <w:lang w:eastAsia="ar-SA"/>
    </w:rPr>
  </w:style>
  <w:style w:type="paragraph" w:customStyle="1" w:styleId="Textoindependienteprimerasangra1">
    <w:name w:val="Texto independiente primera sangría1"/>
    <w:basedOn w:val="Textoindependiente"/>
    <w:uiPriority w:val="99"/>
    <w:rsid w:val="001E7ECA"/>
    <w:pPr>
      <w:suppressAutoHyphens w:val="0"/>
      <w:ind w:firstLine="210"/>
    </w:pPr>
    <w:rPr>
      <w:szCs w:val="24"/>
      <w:lang w:val="es-MX"/>
    </w:rPr>
  </w:style>
  <w:style w:type="paragraph" w:customStyle="1" w:styleId="Textoindependienteprimerasangra21">
    <w:name w:val="Texto independiente primera sangría 21"/>
    <w:basedOn w:val="Sangradetextonormal"/>
    <w:uiPriority w:val="99"/>
    <w:rsid w:val="001E7ECA"/>
    <w:pPr>
      <w:suppressAutoHyphens w:val="0"/>
      <w:ind w:firstLine="210"/>
    </w:pPr>
    <w:rPr>
      <w:szCs w:val="24"/>
      <w:lang w:val="es-MX"/>
    </w:rPr>
  </w:style>
  <w:style w:type="paragraph" w:customStyle="1" w:styleId="Car1">
    <w:name w:val="Car1"/>
    <w:basedOn w:val="Normal"/>
    <w:uiPriority w:val="99"/>
    <w:rsid w:val="001E7ECA"/>
    <w:pPr>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3">
    <w:name w:val="Body Text 33"/>
    <w:basedOn w:val="Normal"/>
    <w:uiPriority w:val="99"/>
    <w:rsid w:val="001E7ECA"/>
    <w:pPr>
      <w:overflowPunct w:val="0"/>
      <w:autoSpaceDE w:val="0"/>
      <w:spacing w:after="0" w:line="240" w:lineRule="auto"/>
      <w:jc w:val="both"/>
      <w:textAlignment w:val="baseline"/>
    </w:pPr>
    <w:rPr>
      <w:rFonts w:ascii="Arial" w:eastAsia="Times New Roman" w:hAnsi="Arial" w:cs="Times New Roman"/>
      <w:sz w:val="20"/>
      <w:szCs w:val="20"/>
      <w:lang w:val="es-ES_tradnl" w:eastAsia="ar-SA"/>
    </w:rPr>
  </w:style>
  <w:style w:type="paragraph" w:customStyle="1" w:styleId="CarCarCarCar1">
    <w:name w:val="Car Car Car Car1"/>
    <w:basedOn w:val="Normal"/>
    <w:uiPriority w:val="99"/>
    <w:rsid w:val="001E7ECA"/>
    <w:pPr>
      <w:spacing w:after="160" w:line="240" w:lineRule="exact"/>
    </w:pPr>
    <w:rPr>
      <w:rFonts w:ascii="Tahoma" w:eastAsia="Times New Roman" w:hAnsi="Tahoma" w:cs="Times New Roman"/>
      <w:sz w:val="20"/>
      <w:szCs w:val="20"/>
      <w:lang w:val="en-US" w:eastAsia="ar-SA"/>
    </w:rPr>
  </w:style>
  <w:style w:type="paragraph" w:customStyle="1" w:styleId="Textbody">
    <w:name w:val="Text body"/>
    <w:basedOn w:val="Normal"/>
    <w:uiPriority w:val="99"/>
    <w:rsid w:val="001E7ECA"/>
    <w:pPr>
      <w:widowControl w:val="0"/>
      <w:suppressAutoHyphens/>
      <w:autoSpaceDN w:val="0"/>
      <w:spacing w:after="283" w:line="240" w:lineRule="auto"/>
      <w:textAlignment w:val="baseline"/>
    </w:pPr>
    <w:rPr>
      <w:rFonts w:ascii="Times New Roman" w:eastAsia="Arial Unicode MS" w:hAnsi="Times New Roman" w:cs="Tahoma"/>
      <w:color w:val="000000"/>
      <w:kern w:val="3"/>
      <w:sz w:val="24"/>
      <w:szCs w:val="24"/>
      <w:lang w:val="en-US"/>
    </w:rPr>
  </w:style>
  <w:style w:type="paragraph" w:customStyle="1" w:styleId="WW-BodyText212">
    <w:name w:val="WW-Body Text 212"/>
    <w:basedOn w:val="Normal"/>
    <w:uiPriority w:val="99"/>
    <w:rsid w:val="001E7ECA"/>
    <w:pPr>
      <w:suppressAutoHyphens/>
      <w:spacing w:after="0" w:line="240" w:lineRule="auto"/>
      <w:jc w:val="both"/>
    </w:pPr>
    <w:rPr>
      <w:rFonts w:ascii="Arial Narrow" w:eastAsia="Times New Roman" w:hAnsi="Arial Narrow" w:cs="Times New Roman"/>
      <w:szCs w:val="20"/>
      <w:lang w:val="es-ES_tradnl" w:eastAsia="ar-SA"/>
    </w:rPr>
  </w:style>
  <w:style w:type="character" w:customStyle="1" w:styleId="WW8Num24z3">
    <w:name w:val="WW8Num24z3"/>
    <w:uiPriority w:val="99"/>
    <w:rsid w:val="001E7ECA"/>
    <w:rPr>
      <w:rFonts w:ascii="Symbol" w:hAnsi="Symbol"/>
    </w:rPr>
  </w:style>
  <w:style w:type="character" w:customStyle="1" w:styleId="Fuentedeprrafopredeter5">
    <w:name w:val="Fuente de párrafo predeter.5"/>
    <w:uiPriority w:val="99"/>
    <w:rsid w:val="001E7ECA"/>
  </w:style>
  <w:style w:type="character" w:customStyle="1" w:styleId="WW8Num33z1">
    <w:name w:val="WW8Num33z1"/>
    <w:uiPriority w:val="99"/>
    <w:rsid w:val="001E7ECA"/>
    <w:rPr>
      <w:rFonts w:ascii="OpenSymbol" w:hAnsi="OpenSymbol"/>
    </w:rPr>
  </w:style>
  <w:style w:type="character" w:customStyle="1" w:styleId="WW8Num28z3">
    <w:name w:val="WW8Num28z3"/>
    <w:uiPriority w:val="99"/>
    <w:rsid w:val="001E7ECA"/>
    <w:rPr>
      <w:rFonts w:ascii="Symbol" w:hAnsi="Symbol"/>
    </w:rPr>
  </w:style>
  <w:style w:type="character" w:customStyle="1" w:styleId="WW8Num30z3">
    <w:name w:val="WW8Num30z3"/>
    <w:uiPriority w:val="99"/>
    <w:rsid w:val="001E7ECA"/>
    <w:rPr>
      <w:rFonts w:ascii="Symbol" w:hAnsi="Symbol"/>
    </w:rPr>
  </w:style>
  <w:style w:type="character" w:customStyle="1" w:styleId="WW8Num30z4">
    <w:name w:val="WW8Num30z4"/>
    <w:uiPriority w:val="99"/>
    <w:rsid w:val="001E7ECA"/>
    <w:rPr>
      <w:rFonts w:ascii="Courier New" w:hAnsi="Courier New"/>
    </w:rPr>
  </w:style>
  <w:style w:type="character" w:customStyle="1" w:styleId="WW-Absatz-Standardschriftart11111111111111">
    <w:name w:val="WW-Absatz-Standardschriftart11111111111111"/>
    <w:uiPriority w:val="99"/>
    <w:rsid w:val="001E7ECA"/>
  </w:style>
  <w:style w:type="character" w:customStyle="1" w:styleId="WW-Absatz-Standardschriftart111111111111111">
    <w:name w:val="WW-Absatz-Standardschriftart111111111111111"/>
    <w:uiPriority w:val="99"/>
    <w:rsid w:val="001E7ECA"/>
  </w:style>
  <w:style w:type="character" w:customStyle="1" w:styleId="WW-Absatz-Standardschriftart1111111111111111">
    <w:name w:val="WW-Absatz-Standardschriftart1111111111111111"/>
    <w:uiPriority w:val="99"/>
    <w:rsid w:val="001E7ECA"/>
  </w:style>
  <w:style w:type="character" w:customStyle="1" w:styleId="WW-Absatz-Standardschriftart11111111111111111">
    <w:name w:val="WW-Absatz-Standardschriftart11111111111111111"/>
    <w:uiPriority w:val="99"/>
    <w:rsid w:val="001E7ECA"/>
  </w:style>
  <w:style w:type="character" w:customStyle="1" w:styleId="WW8Num31z3">
    <w:name w:val="WW8Num31z3"/>
    <w:uiPriority w:val="99"/>
    <w:rsid w:val="001E7ECA"/>
    <w:rPr>
      <w:rFonts w:ascii="Symbol" w:hAnsi="Symbol"/>
    </w:rPr>
  </w:style>
  <w:style w:type="character" w:customStyle="1" w:styleId="WW8Num31z4">
    <w:name w:val="WW8Num31z4"/>
    <w:uiPriority w:val="99"/>
    <w:rsid w:val="001E7ECA"/>
    <w:rPr>
      <w:rFonts w:ascii="Courier New" w:hAnsi="Courier New"/>
    </w:rPr>
  </w:style>
  <w:style w:type="character" w:customStyle="1" w:styleId="WW-Absatz-Standardschriftart111111111111111111">
    <w:name w:val="WW-Absatz-Standardschriftart111111111111111111"/>
    <w:uiPriority w:val="99"/>
    <w:rsid w:val="001E7ECA"/>
  </w:style>
  <w:style w:type="character" w:customStyle="1" w:styleId="WW8Num32z4">
    <w:name w:val="WW8Num32z4"/>
    <w:uiPriority w:val="99"/>
    <w:rsid w:val="001E7ECA"/>
    <w:rPr>
      <w:rFonts w:ascii="Courier New" w:hAnsi="Courier New"/>
    </w:rPr>
  </w:style>
  <w:style w:type="character" w:customStyle="1" w:styleId="WW-Absatz-Standardschriftart1111111111111111111">
    <w:name w:val="WW-Absatz-Standardschriftart1111111111111111111"/>
    <w:uiPriority w:val="99"/>
    <w:rsid w:val="001E7ECA"/>
  </w:style>
  <w:style w:type="character" w:customStyle="1" w:styleId="WW-Absatz-Standardschriftart11111111111111111111">
    <w:name w:val="WW-Absatz-Standardschriftart11111111111111111111"/>
    <w:uiPriority w:val="99"/>
    <w:rsid w:val="001E7ECA"/>
  </w:style>
  <w:style w:type="character" w:customStyle="1" w:styleId="WW-Absatz-Standardschriftart111111111111111111111">
    <w:name w:val="WW-Absatz-Standardschriftart111111111111111111111"/>
    <w:uiPriority w:val="99"/>
    <w:rsid w:val="001E7ECA"/>
  </w:style>
  <w:style w:type="character" w:customStyle="1" w:styleId="WW-Absatz-Standardschriftart1111111111111111111111">
    <w:name w:val="WW-Absatz-Standardschriftart1111111111111111111111"/>
    <w:uiPriority w:val="99"/>
    <w:rsid w:val="001E7ECA"/>
  </w:style>
  <w:style w:type="character" w:customStyle="1" w:styleId="WW-Absatz-Standardschriftart11111111111111111111111">
    <w:name w:val="WW-Absatz-Standardschriftart11111111111111111111111"/>
    <w:uiPriority w:val="99"/>
    <w:rsid w:val="001E7ECA"/>
  </w:style>
  <w:style w:type="character" w:customStyle="1" w:styleId="WW8Num41z1">
    <w:name w:val="WW8Num41z1"/>
    <w:uiPriority w:val="99"/>
    <w:rsid w:val="001E7ECA"/>
    <w:rPr>
      <w:rFonts w:ascii="Times New Roman" w:hAnsi="Times New Roman"/>
    </w:rPr>
  </w:style>
  <w:style w:type="character" w:customStyle="1" w:styleId="WW8Num41z2">
    <w:name w:val="WW8Num41z2"/>
    <w:rsid w:val="001E7ECA"/>
    <w:rPr>
      <w:b/>
    </w:rPr>
  </w:style>
  <w:style w:type="character" w:customStyle="1" w:styleId="WW8Num42z2">
    <w:name w:val="WW8Num42z2"/>
    <w:uiPriority w:val="99"/>
    <w:rsid w:val="001E7ECA"/>
    <w:rPr>
      <w:rFonts w:ascii="Wingdings" w:hAnsi="Wingdings"/>
    </w:rPr>
  </w:style>
  <w:style w:type="character" w:customStyle="1" w:styleId="WW8Num42z4">
    <w:name w:val="WW8Num42z4"/>
    <w:uiPriority w:val="99"/>
    <w:rsid w:val="001E7ECA"/>
    <w:rPr>
      <w:rFonts w:ascii="Courier New" w:hAnsi="Courier New"/>
    </w:rPr>
  </w:style>
  <w:style w:type="character" w:customStyle="1" w:styleId="WW8Num45z3">
    <w:name w:val="WW8Num45z3"/>
    <w:uiPriority w:val="99"/>
    <w:rsid w:val="001E7ECA"/>
    <w:rPr>
      <w:rFonts w:ascii="Symbol" w:hAnsi="Symbol"/>
    </w:rPr>
  </w:style>
  <w:style w:type="character" w:customStyle="1" w:styleId="WW8Num45z4">
    <w:name w:val="WW8Num45z4"/>
    <w:uiPriority w:val="99"/>
    <w:rsid w:val="001E7ECA"/>
    <w:rPr>
      <w:rFonts w:ascii="Courier New" w:hAnsi="Courier New"/>
    </w:rPr>
  </w:style>
  <w:style w:type="character" w:customStyle="1" w:styleId="WW-Absatz-Standardschriftart111111111111111111111111">
    <w:name w:val="WW-Absatz-Standardschriftart111111111111111111111111"/>
    <w:uiPriority w:val="99"/>
    <w:rsid w:val="001E7ECA"/>
  </w:style>
  <w:style w:type="character" w:customStyle="1" w:styleId="CarCarCar2">
    <w:name w:val="Car Car Car2"/>
    <w:uiPriority w:val="99"/>
    <w:rsid w:val="001E7ECA"/>
    <w:rPr>
      <w:rFonts w:ascii="Arial" w:hAnsi="Arial"/>
      <w:b/>
      <w:sz w:val="24"/>
      <w:lang w:val="es-ES_tradnl"/>
    </w:rPr>
  </w:style>
  <w:style w:type="character" w:customStyle="1" w:styleId="2Car">
    <w:name w:val="2 Car"/>
    <w:uiPriority w:val="99"/>
    <w:rsid w:val="001E7ECA"/>
    <w:rPr>
      <w:rFonts w:ascii="Arial Narrow" w:hAnsi="Arial Narrow"/>
      <w:sz w:val="22"/>
      <w:lang w:val="es-ES_tradnl"/>
    </w:rPr>
  </w:style>
  <w:style w:type="paragraph" w:customStyle="1" w:styleId="Encabezado7">
    <w:name w:val="Encabezado7"/>
    <w:basedOn w:val="Normal"/>
    <w:next w:val="Textoindependiente"/>
    <w:uiPriority w:val="99"/>
    <w:rsid w:val="001E7ECA"/>
    <w:pPr>
      <w:keepNext/>
      <w:suppressAutoHyphens/>
      <w:spacing w:before="240" w:after="120" w:line="240" w:lineRule="auto"/>
    </w:pPr>
    <w:rPr>
      <w:rFonts w:ascii="Arial" w:eastAsia="MS Mincho" w:hAnsi="Arial" w:cs="Tahoma"/>
      <w:sz w:val="28"/>
      <w:szCs w:val="28"/>
      <w:lang w:eastAsia="ar-SA"/>
    </w:rPr>
  </w:style>
  <w:style w:type="paragraph" w:customStyle="1" w:styleId="BodyText27">
    <w:name w:val="Body Text 27"/>
    <w:basedOn w:val="Normal"/>
    <w:uiPriority w:val="99"/>
    <w:rsid w:val="001E7ECA"/>
    <w:pPr>
      <w:overflowPunct w:val="0"/>
      <w:autoSpaceDE w:val="0"/>
      <w:spacing w:after="0" w:line="240" w:lineRule="auto"/>
      <w:ind w:firstLine="360"/>
      <w:jc w:val="both"/>
      <w:textAlignment w:val="baseline"/>
    </w:pPr>
    <w:rPr>
      <w:rFonts w:ascii="Arial" w:eastAsia="Times New Roman" w:hAnsi="Arial" w:cs="Times New Roman"/>
      <w:sz w:val="24"/>
      <w:szCs w:val="20"/>
      <w:lang w:eastAsia="ar-SA"/>
    </w:rPr>
  </w:style>
  <w:style w:type="paragraph" w:customStyle="1" w:styleId="BlockText3">
    <w:name w:val="Block Text3"/>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BodyTextIndent32">
    <w:name w:val="Body Text Indent 32"/>
    <w:basedOn w:val="Normal"/>
    <w:uiPriority w:val="99"/>
    <w:rsid w:val="001E7ECA"/>
    <w:pPr>
      <w:overflowPunct w:val="0"/>
      <w:autoSpaceDE w:val="0"/>
      <w:spacing w:after="0" w:line="240" w:lineRule="auto"/>
      <w:ind w:left="1418" w:hanging="567"/>
      <w:jc w:val="both"/>
      <w:textAlignment w:val="baseline"/>
    </w:pPr>
    <w:rPr>
      <w:rFonts w:ascii="Arial" w:eastAsia="Times New Roman" w:hAnsi="Arial" w:cs="Times New Roman"/>
      <w:szCs w:val="20"/>
      <w:lang w:val="es-ES_tradnl" w:eastAsia="ar-SA"/>
    </w:rPr>
  </w:style>
  <w:style w:type="paragraph" w:customStyle="1" w:styleId="CharChar1">
    <w:name w:val="Char Char1"/>
    <w:basedOn w:val="Normal"/>
    <w:uiPriority w:val="99"/>
    <w:rsid w:val="001E7ECA"/>
    <w:pPr>
      <w:widowControl w:val="0"/>
      <w:spacing w:after="160" w:line="240" w:lineRule="exact"/>
    </w:pPr>
    <w:rPr>
      <w:rFonts w:ascii="Tahoma" w:eastAsia="Times New Roman" w:hAnsi="Tahoma" w:cs="Times New Roman"/>
      <w:sz w:val="20"/>
      <w:szCs w:val="20"/>
      <w:lang w:val="en-US" w:eastAsia="ar-SA"/>
    </w:rPr>
  </w:style>
  <w:style w:type="paragraph" w:customStyle="1" w:styleId="15">
    <w:name w:val="15"/>
    <w:basedOn w:val="Normal"/>
    <w:uiPriority w:val="99"/>
    <w:rsid w:val="001E7ECA"/>
    <w:pPr>
      <w:widowControl w:val="0"/>
      <w:tabs>
        <w:tab w:val="left" w:pos="1584"/>
        <w:tab w:val="left" w:pos="2694"/>
        <w:tab w:val="left" w:pos="3024"/>
        <w:tab w:val="left" w:pos="4608"/>
        <w:tab w:val="left" w:pos="5812"/>
      </w:tabs>
      <w:spacing w:after="0" w:line="360" w:lineRule="auto"/>
      <w:ind w:firstLine="851"/>
      <w:jc w:val="both"/>
    </w:pPr>
    <w:rPr>
      <w:rFonts w:ascii="CG Times (WN)" w:eastAsia="Times New Roman" w:hAnsi="CG Times (WN)" w:cs="Times New Roman"/>
      <w:sz w:val="24"/>
      <w:szCs w:val="20"/>
      <w:lang w:val="es-ES_tradnl" w:eastAsia="ar-SA"/>
    </w:rPr>
  </w:style>
  <w:style w:type="paragraph" w:customStyle="1" w:styleId="NormalArial">
    <w:name w:val="Normal + Arial"/>
    <w:basedOn w:val="Sangradetextonormal"/>
    <w:uiPriority w:val="99"/>
    <w:rsid w:val="001E7ECA"/>
    <w:pPr>
      <w:suppressAutoHyphens w:val="0"/>
      <w:autoSpaceDE w:val="0"/>
      <w:spacing w:after="0" w:line="360" w:lineRule="auto"/>
      <w:ind w:left="1068" w:firstLine="348"/>
    </w:pPr>
    <w:rPr>
      <w:rFonts w:ascii="Arial" w:hAnsi="Arial" w:cs="Arial"/>
      <w:sz w:val="20"/>
      <w:lang w:val="es-ES_tradnl"/>
    </w:rPr>
  </w:style>
  <w:style w:type="paragraph" w:customStyle="1" w:styleId="Arial2">
    <w:name w:val="Arial2"/>
    <w:basedOn w:val="Normal"/>
    <w:uiPriority w:val="99"/>
    <w:rsid w:val="001E7ECA"/>
    <w:pPr>
      <w:overflowPunct w:val="0"/>
      <w:autoSpaceDE w:val="0"/>
      <w:spacing w:before="120" w:after="0" w:line="240" w:lineRule="auto"/>
      <w:jc w:val="both"/>
      <w:textAlignment w:val="baseline"/>
    </w:pPr>
    <w:rPr>
      <w:rFonts w:ascii="Arial" w:eastAsia="Times New Roman" w:hAnsi="Arial" w:cs="Times New Roman"/>
      <w:sz w:val="20"/>
      <w:szCs w:val="20"/>
      <w:lang w:eastAsia="ar-SA"/>
    </w:rPr>
  </w:style>
  <w:style w:type="paragraph" w:customStyle="1" w:styleId="p8">
    <w:name w:val="p8"/>
    <w:basedOn w:val="Normal"/>
    <w:uiPriority w:val="99"/>
    <w:rsid w:val="001E7ECA"/>
    <w:pPr>
      <w:widowControl w:val="0"/>
      <w:tabs>
        <w:tab w:val="left" w:pos="18800"/>
      </w:tabs>
      <w:overflowPunct w:val="0"/>
      <w:autoSpaceDE w:val="0"/>
      <w:spacing w:after="0" w:line="240" w:lineRule="atLeast"/>
      <w:ind w:left="620"/>
      <w:textAlignment w:val="baseline"/>
    </w:pPr>
    <w:rPr>
      <w:rFonts w:ascii="Arial" w:eastAsia="Times New Roman" w:hAnsi="Arial" w:cs="Times New Roman"/>
      <w:sz w:val="24"/>
      <w:szCs w:val="20"/>
      <w:lang w:eastAsia="ar-SA"/>
    </w:rPr>
  </w:style>
  <w:style w:type="paragraph" w:customStyle="1" w:styleId="HTMLconformatoprevio1">
    <w:name w:val="HTML con formato previo1"/>
    <w:basedOn w:val="Normal"/>
    <w:uiPriority w:val="99"/>
    <w:rsid w:val="001E7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240" w:lineRule="auto"/>
      <w:textAlignment w:val="baseline"/>
    </w:pPr>
    <w:rPr>
      <w:rFonts w:ascii="Courier New" w:eastAsia="Times New Roman" w:hAnsi="Courier New" w:cs="Times New Roman"/>
      <w:sz w:val="20"/>
      <w:szCs w:val="20"/>
      <w:lang w:eastAsia="ar-SA"/>
    </w:rPr>
  </w:style>
  <w:style w:type="paragraph" w:customStyle="1" w:styleId="m">
    <w:name w:val="m"/>
    <w:basedOn w:val="Normal"/>
    <w:uiPriority w:val="99"/>
    <w:rsid w:val="001E7ECA"/>
    <w:pPr>
      <w:overflowPunct w:val="0"/>
      <w:autoSpaceDE w:val="0"/>
      <w:spacing w:before="100" w:after="100" w:line="240" w:lineRule="auto"/>
      <w:textAlignment w:val="baseline"/>
    </w:pPr>
    <w:rPr>
      <w:rFonts w:ascii="Times New Roman" w:eastAsia="Times New Roman" w:hAnsi="Times New Roman" w:cs="Times New Roman"/>
      <w:color w:val="0000FF"/>
      <w:sz w:val="24"/>
      <w:szCs w:val="20"/>
      <w:lang w:eastAsia="ar-SA"/>
    </w:rPr>
  </w:style>
  <w:style w:type="paragraph" w:customStyle="1" w:styleId="b">
    <w:name w:val="b"/>
    <w:basedOn w:val="Normal"/>
    <w:uiPriority w:val="99"/>
    <w:rsid w:val="001E7ECA"/>
    <w:pPr>
      <w:overflowPunct w:val="0"/>
      <w:autoSpaceDE w:val="0"/>
      <w:spacing w:before="100" w:after="100" w:line="240" w:lineRule="auto"/>
      <w:textAlignment w:val="baseline"/>
    </w:pPr>
    <w:rPr>
      <w:rFonts w:ascii="Courier New" w:eastAsia="Times New Roman" w:hAnsi="Courier New" w:cs="Times New Roman"/>
      <w:b/>
      <w:color w:val="FF0000"/>
      <w:sz w:val="24"/>
      <w:szCs w:val="20"/>
      <w:lang w:eastAsia="ar-SA"/>
    </w:rPr>
  </w:style>
  <w:style w:type="paragraph" w:customStyle="1" w:styleId="e">
    <w:name w:val="e"/>
    <w:basedOn w:val="Normal"/>
    <w:uiPriority w:val="99"/>
    <w:rsid w:val="001E7ECA"/>
    <w:pPr>
      <w:overflowPunct w:val="0"/>
      <w:autoSpaceDE w:val="0"/>
      <w:spacing w:before="100" w:after="100" w:line="240" w:lineRule="auto"/>
      <w:ind w:left="240" w:right="240" w:hanging="240"/>
      <w:textAlignment w:val="baseline"/>
    </w:pPr>
    <w:rPr>
      <w:rFonts w:ascii="Times New Roman" w:eastAsia="Times New Roman" w:hAnsi="Times New Roman" w:cs="Times New Roman"/>
      <w:sz w:val="24"/>
      <w:szCs w:val="20"/>
      <w:lang w:eastAsia="ar-SA"/>
    </w:rPr>
  </w:style>
  <w:style w:type="paragraph" w:customStyle="1" w:styleId="BlockText4">
    <w:name w:val="Block Text4"/>
    <w:basedOn w:val="Normal"/>
    <w:uiPriority w:val="99"/>
    <w:rsid w:val="001E7ECA"/>
    <w:pPr>
      <w:tabs>
        <w:tab w:val="left" w:pos="-12373"/>
        <w:tab w:val="left" w:pos="-2591"/>
      </w:tabs>
      <w:overflowPunct w:val="0"/>
      <w:autoSpaceDE w:val="0"/>
      <w:spacing w:after="0" w:line="240" w:lineRule="auto"/>
      <w:ind w:left="1843" w:right="51"/>
      <w:jc w:val="both"/>
      <w:textAlignment w:val="baseline"/>
    </w:pPr>
    <w:rPr>
      <w:rFonts w:ascii="Arial" w:eastAsia="Times New Roman" w:hAnsi="Arial" w:cs="Times New Roman"/>
      <w:sz w:val="24"/>
      <w:szCs w:val="20"/>
      <w:lang w:val="es-ES_tradnl" w:eastAsia="ar-SA"/>
    </w:rPr>
  </w:style>
  <w:style w:type="paragraph" w:customStyle="1" w:styleId="heading1">
    <w:name w:val="heading1"/>
    <w:basedOn w:val="Normal"/>
    <w:uiPriority w:val="99"/>
    <w:rsid w:val="001E7ECA"/>
    <w:pPr>
      <w:shd w:val="clear" w:color="auto" w:fill="000080"/>
      <w:overflowPunct w:val="0"/>
      <w:autoSpaceDE w:val="0"/>
      <w:spacing w:after="0" w:line="240" w:lineRule="auto"/>
      <w:ind w:left="-600"/>
      <w:textAlignment w:val="baseline"/>
    </w:pPr>
    <w:rPr>
      <w:rFonts w:ascii="Tahoma" w:eastAsia="Times New Roman" w:hAnsi="Tahoma" w:cs="Times New Roman"/>
      <w:color w:val="FFFFFF"/>
      <w:sz w:val="52"/>
      <w:szCs w:val="20"/>
      <w:lang w:eastAsia="ar-SA"/>
    </w:rPr>
  </w:style>
  <w:style w:type="paragraph" w:customStyle="1" w:styleId="intro">
    <w:name w:val="intro"/>
    <w:basedOn w:val="Normal"/>
    <w:uiPriority w:val="99"/>
    <w:rsid w:val="001E7ECA"/>
    <w:pPr>
      <w:overflowPunct w:val="0"/>
      <w:autoSpaceDE w:val="0"/>
      <w:spacing w:after="240" w:line="240" w:lineRule="auto"/>
      <w:ind w:left="-300"/>
      <w:textAlignment w:val="baseline"/>
    </w:pPr>
    <w:rPr>
      <w:rFonts w:ascii="Verdana" w:eastAsia="Times New Roman" w:hAnsi="Verdana" w:cs="Times New Roman"/>
      <w:color w:val="000000"/>
      <w:sz w:val="24"/>
      <w:szCs w:val="20"/>
      <w:lang w:eastAsia="ar-SA"/>
    </w:rPr>
  </w:style>
  <w:style w:type="paragraph" w:customStyle="1" w:styleId="p9">
    <w:name w:val="p9"/>
    <w:basedOn w:val="Normal"/>
    <w:uiPriority w:val="99"/>
    <w:rsid w:val="001E7ECA"/>
    <w:pPr>
      <w:widowControl w:val="0"/>
      <w:tabs>
        <w:tab w:val="left" w:pos="720"/>
      </w:tabs>
      <w:overflowPunct w:val="0"/>
      <w:autoSpaceDE w:val="0"/>
      <w:spacing w:after="0" w:line="280" w:lineRule="atLeast"/>
      <w:textAlignment w:val="baseline"/>
    </w:pPr>
    <w:rPr>
      <w:rFonts w:ascii="Arial" w:eastAsia="Times New Roman" w:hAnsi="Arial" w:cs="Times New Roman"/>
      <w:sz w:val="24"/>
      <w:szCs w:val="20"/>
      <w:lang w:eastAsia="ar-SA"/>
    </w:rPr>
  </w:style>
  <w:style w:type="paragraph" w:customStyle="1" w:styleId="NormalARIAL0">
    <w:name w:val="Normal+ARIAL"/>
    <w:basedOn w:val="Normal"/>
    <w:uiPriority w:val="99"/>
    <w:rsid w:val="001E7ECA"/>
    <w:pPr>
      <w:spacing w:after="0" w:line="240" w:lineRule="auto"/>
      <w:jc w:val="both"/>
    </w:pPr>
    <w:rPr>
      <w:rFonts w:ascii="Arial" w:eastAsia="Times New Roman" w:hAnsi="Arial" w:cs="Times New Roman"/>
      <w:sz w:val="18"/>
      <w:szCs w:val="20"/>
      <w:lang w:eastAsia="ar-SA"/>
    </w:rPr>
  </w:style>
  <w:style w:type="paragraph" w:customStyle="1" w:styleId="WW-BodyText21">
    <w:name w:val="WW-Body Text 21"/>
    <w:basedOn w:val="Normal"/>
    <w:uiPriority w:val="99"/>
    <w:rsid w:val="001E7ECA"/>
    <w:pPr>
      <w:widowControl w:val="0"/>
      <w:suppressAutoHyphens/>
      <w:spacing w:after="0" w:line="240" w:lineRule="auto"/>
      <w:jc w:val="both"/>
    </w:pPr>
    <w:rPr>
      <w:rFonts w:ascii="Arial" w:eastAsia="Times New Roman" w:hAnsi="Arial" w:cs="Times New Roman"/>
      <w:sz w:val="20"/>
      <w:szCs w:val="20"/>
      <w:lang w:eastAsia="ar-SA"/>
    </w:rPr>
  </w:style>
  <w:style w:type="paragraph" w:customStyle="1" w:styleId="WW-BodyText3">
    <w:name w:val="WW-Body Text 3"/>
    <w:basedOn w:val="Normal"/>
    <w:uiPriority w:val="99"/>
    <w:rsid w:val="001E7ECA"/>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arCar28">
    <w:name w:val="Car Car28"/>
    <w:basedOn w:val="Fuentedeprrafopredeter"/>
    <w:uiPriority w:val="99"/>
    <w:rsid w:val="001E7ECA"/>
    <w:rPr>
      <w:rFonts w:cs="Times New Roman"/>
      <w:sz w:val="24"/>
      <w:lang w:val="es-ES" w:eastAsia="ar-SA" w:bidi="ar-SA"/>
    </w:rPr>
  </w:style>
  <w:style w:type="character" w:customStyle="1" w:styleId="CarCar23">
    <w:name w:val="Car Car23"/>
    <w:basedOn w:val="Fuentedeprrafopredeter"/>
    <w:uiPriority w:val="99"/>
    <w:rsid w:val="001E7ECA"/>
    <w:rPr>
      <w:rFonts w:ascii="Arial" w:hAnsi="Arial" w:cs="Times New Roman"/>
      <w:sz w:val="18"/>
      <w:lang w:eastAsia="es-ES"/>
    </w:rPr>
  </w:style>
  <w:style w:type="character" w:customStyle="1" w:styleId="WW8Num8z2">
    <w:name w:val="WW8Num8z2"/>
    <w:uiPriority w:val="99"/>
    <w:rsid w:val="001E7ECA"/>
    <w:rPr>
      <w:rFonts w:ascii="Wingdings" w:hAnsi="Wingdings"/>
    </w:rPr>
  </w:style>
  <w:style w:type="character" w:customStyle="1" w:styleId="WW8Num11z1">
    <w:name w:val="WW8Num11z1"/>
    <w:uiPriority w:val="99"/>
    <w:rsid w:val="001E7ECA"/>
    <w:rPr>
      <w:rFonts w:ascii="Courier New" w:hAnsi="Courier New"/>
    </w:rPr>
  </w:style>
  <w:style w:type="character" w:customStyle="1" w:styleId="WW8Num11z2">
    <w:name w:val="WW8Num11z2"/>
    <w:uiPriority w:val="99"/>
    <w:rsid w:val="001E7ECA"/>
    <w:rPr>
      <w:rFonts w:ascii="Wingdings" w:hAnsi="Wingdings"/>
    </w:rPr>
  </w:style>
  <w:style w:type="character" w:customStyle="1" w:styleId="WW8Num6z4">
    <w:name w:val="WW8Num6z4"/>
    <w:uiPriority w:val="99"/>
    <w:rsid w:val="001E7ECA"/>
    <w:rPr>
      <w:rFonts w:ascii="Courier New" w:hAnsi="Courier New"/>
    </w:rPr>
  </w:style>
  <w:style w:type="paragraph" w:customStyle="1" w:styleId="CarCarCarCar2">
    <w:name w:val="Car Car Car Car2"/>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2">
    <w:name w:val="Car2"/>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CarCarCarCarCarCarCarCarCarCar1">
    <w:name w:val="Car Car Car Car Car Car Car Car Car Car1"/>
    <w:basedOn w:val="Normal"/>
    <w:uiPriority w:val="99"/>
    <w:rsid w:val="001E7ECA"/>
    <w:pPr>
      <w:suppressAutoHyphens/>
      <w:spacing w:after="160" w:line="240" w:lineRule="exact"/>
    </w:pPr>
    <w:rPr>
      <w:rFonts w:ascii="Tahoma" w:eastAsia="Times New Roman" w:hAnsi="Tahoma" w:cs="Times New Roman"/>
      <w:sz w:val="20"/>
      <w:szCs w:val="20"/>
      <w:lang w:val="en-US" w:eastAsia="ar-SA"/>
    </w:rPr>
  </w:style>
  <w:style w:type="paragraph" w:customStyle="1" w:styleId="CarCarCarCarCarCarCar1">
    <w:name w:val="Car Car Car Car Car Car Car1"/>
    <w:basedOn w:val="Normal"/>
    <w:uiPriority w:val="99"/>
    <w:rsid w:val="001E7ECA"/>
    <w:pPr>
      <w:suppressAutoHyphens/>
      <w:spacing w:before="60" w:after="160" w:line="240" w:lineRule="exact"/>
    </w:pPr>
    <w:rPr>
      <w:rFonts w:ascii="Verdana" w:eastAsia="Times New Roman" w:hAnsi="Verdana" w:cs="Times New Roman"/>
      <w:color w:val="FF00FF"/>
      <w:sz w:val="20"/>
      <w:szCs w:val="20"/>
      <w:lang w:val="en-US" w:eastAsia="ar-SA"/>
    </w:rPr>
  </w:style>
  <w:style w:type="paragraph" w:customStyle="1" w:styleId="bodytext3">
    <w:name w:val="bodytext3"/>
    <w:basedOn w:val="Normal"/>
    <w:uiPriority w:val="99"/>
    <w:rsid w:val="001E7ECA"/>
    <w:pPr>
      <w:suppressAutoHyphens/>
      <w:spacing w:after="0" w:line="240" w:lineRule="auto"/>
      <w:jc w:val="both"/>
    </w:pPr>
    <w:rPr>
      <w:rFonts w:ascii="Arial" w:eastAsia="Times New Roman" w:hAnsi="Arial" w:cs="Arial"/>
      <w:b/>
      <w:bCs/>
      <w:sz w:val="24"/>
      <w:szCs w:val="24"/>
      <w:lang w:val="es-ES" w:eastAsia="ar-SA"/>
    </w:rPr>
  </w:style>
  <w:style w:type="paragraph" w:customStyle="1" w:styleId="bodytext210">
    <w:name w:val="bodytext21"/>
    <w:basedOn w:val="Normal"/>
    <w:uiPriority w:val="99"/>
    <w:rsid w:val="001E7ECA"/>
    <w:pPr>
      <w:suppressAutoHyphens/>
      <w:spacing w:after="0" w:line="240" w:lineRule="auto"/>
      <w:ind w:left="426" w:hanging="426"/>
      <w:jc w:val="both"/>
    </w:pPr>
    <w:rPr>
      <w:rFonts w:ascii="Arial" w:eastAsia="Times New Roman" w:hAnsi="Arial" w:cs="Arial"/>
      <w:sz w:val="24"/>
      <w:szCs w:val="24"/>
      <w:lang w:val="es-ES" w:eastAsia="ar-SA"/>
    </w:rPr>
  </w:style>
  <w:style w:type="paragraph" w:customStyle="1" w:styleId="Sangra2detindependiente4">
    <w:name w:val="Sangría 2 de t. independiente4"/>
    <w:basedOn w:val="Normal"/>
    <w:uiPriority w:val="99"/>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paragraph" w:customStyle="1" w:styleId="Sangra2detindependiente5">
    <w:name w:val="Sangría 2 de t. independiente5"/>
    <w:basedOn w:val="Normal"/>
    <w:rsid w:val="001E7ECA"/>
    <w:pPr>
      <w:suppressAutoHyphens/>
      <w:overflowPunct w:val="0"/>
      <w:autoSpaceDE w:val="0"/>
      <w:spacing w:before="100" w:after="0" w:line="240" w:lineRule="auto"/>
      <w:ind w:left="1985"/>
      <w:jc w:val="both"/>
      <w:textAlignment w:val="baseline"/>
    </w:pPr>
    <w:rPr>
      <w:rFonts w:ascii="Arial" w:eastAsia="Times New Roman" w:hAnsi="Arial" w:cs="Times New Roman"/>
      <w:szCs w:val="20"/>
      <w:lang w:val="es-ES" w:eastAsia="ar-SA"/>
    </w:rPr>
  </w:style>
  <w:style w:type="numbering" w:customStyle="1" w:styleId="Sinlista6">
    <w:name w:val="Sin lista6"/>
    <w:next w:val="Sinlista"/>
    <w:uiPriority w:val="99"/>
    <w:semiHidden/>
    <w:rsid w:val="00084C70"/>
  </w:style>
  <w:style w:type="character" w:customStyle="1" w:styleId="CarCar">
    <w:name w:val="Car Car"/>
    <w:semiHidden/>
    <w:locked/>
    <w:rsid w:val="00084C70"/>
    <w:rPr>
      <w:rFonts w:ascii="Arial Narrow" w:hAnsi="Arial Narrow"/>
      <w:sz w:val="22"/>
      <w:szCs w:val="22"/>
      <w:lang w:val="es-ES_tradnl" w:eastAsia="es-ES" w:bidi="ar-SA"/>
    </w:rPr>
  </w:style>
  <w:style w:type="paragraph" w:customStyle="1" w:styleId="MMNotes">
    <w:name w:val="MM Notes"/>
    <w:basedOn w:val="Textoindependiente"/>
    <w:link w:val="MMNotesCar"/>
    <w:rsid w:val="00076ABC"/>
    <w:pPr>
      <w:suppressAutoHyphens w:val="0"/>
      <w:spacing w:line="259" w:lineRule="auto"/>
    </w:pPr>
  </w:style>
  <w:style w:type="character" w:customStyle="1" w:styleId="MMNotesCar">
    <w:name w:val="MM Notes Car"/>
    <w:basedOn w:val="TextoindependienteCar"/>
    <w:link w:val="MMNotes"/>
    <w:rsid w:val="00076ABC"/>
    <w:rPr>
      <w:rFonts w:ascii="Times New Roman" w:eastAsia="Times New Roman" w:hAnsi="Times New Roman" w:cs="Times New Roman"/>
      <w:sz w:val="24"/>
      <w:szCs w:val="20"/>
      <w:lang w:val="es-ES" w:eastAsia="ar-SA"/>
    </w:rPr>
  </w:style>
  <w:style w:type="paragraph" w:customStyle="1" w:styleId="MMTopic1">
    <w:name w:val="MM Topic 1"/>
    <w:basedOn w:val="TtulodeTDC"/>
    <w:link w:val="MMTopic1Car"/>
    <w:autoRedefine/>
    <w:qFormat/>
    <w:rsid w:val="009F7132"/>
    <w:pPr>
      <w:numPr>
        <w:numId w:val="16"/>
      </w:numPr>
      <w:spacing w:before="240" w:line="480" w:lineRule="auto"/>
      <w:jc w:val="center"/>
      <w:outlineLvl w:val="0"/>
    </w:pPr>
    <w:rPr>
      <w:rFonts w:asciiTheme="majorHAnsi" w:eastAsiaTheme="majorEastAsia" w:hAnsiTheme="majorHAnsi" w:cstheme="majorBidi"/>
      <w:b w:val="0"/>
      <w:bCs w:val="0"/>
      <w:color w:val="984806" w:themeColor="accent6" w:themeShade="80"/>
      <w:sz w:val="40"/>
      <w:szCs w:val="32"/>
      <w:lang w:val="es-MX"/>
    </w:rPr>
  </w:style>
  <w:style w:type="paragraph" w:customStyle="1" w:styleId="MMGTopic2">
    <w:name w:val="MMG Topic 2"/>
    <w:basedOn w:val="ndice1"/>
    <w:next w:val="Normal"/>
    <w:link w:val="MMGTopic2Car"/>
    <w:autoRedefine/>
    <w:qFormat/>
    <w:rsid w:val="003D741C"/>
    <w:pPr>
      <w:widowControl/>
      <w:suppressAutoHyphens w:val="0"/>
      <w:overflowPunct/>
      <w:autoSpaceDE/>
      <w:ind w:firstLine="993"/>
      <w:jc w:val="both"/>
      <w:textAlignment w:val="auto"/>
      <w:outlineLvl w:val="1"/>
    </w:pPr>
    <w:rPr>
      <w:rFonts w:ascii="Arial" w:eastAsiaTheme="minorHAnsi" w:hAnsi="Arial" w:cs="Arial"/>
      <w:b/>
      <w:sz w:val="22"/>
      <w:szCs w:val="22"/>
      <w:lang w:val="es-MX" w:eastAsia="en-US"/>
    </w:rPr>
  </w:style>
  <w:style w:type="character" w:customStyle="1" w:styleId="MMGTopic2Car">
    <w:name w:val="MMG Topic 2 Car"/>
    <w:basedOn w:val="Fuentedeprrafopredeter"/>
    <w:link w:val="MMGTopic2"/>
    <w:rsid w:val="003D741C"/>
    <w:rPr>
      <w:rFonts w:ascii="Arial" w:hAnsi="Arial" w:cs="Arial"/>
      <w:b/>
      <w:noProof/>
    </w:rPr>
  </w:style>
  <w:style w:type="paragraph" w:customStyle="1" w:styleId="MMTopic3">
    <w:name w:val="MM Topic 3"/>
    <w:basedOn w:val="ndice3"/>
    <w:link w:val="MMTopic3Car"/>
    <w:autoRedefine/>
    <w:qFormat/>
    <w:rsid w:val="009F7132"/>
    <w:pPr>
      <w:widowControl/>
      <w:numPr>
        <w:ilvl w:val="2"/>
        <w:numId w:val="16"/>
      </w:numPr>
      <w:tabs>
        <w:tab w:val="num" w:pos="360"/>
      </w:tabs>
      <w:suppressAutoHyphens w:val="0"/>
      <w:overflowPunct/>
      <w:autoSpaceDE/>
      <w:spacing w:line="360" w:lineRule="auto"/>
      <w:ind w:left="660" w:hanging="220"/>
      <w:textAlignment w:val="auto"/>
    </w:pPr>
    <w:rPr>
      <w:rFonts w:asciiTheme="minorHAnsi" w:eastAsiaTheme="minorHAnsi" w:hAnsiTheme="minorHAnsi" w:cstheme="minorBidi"/>
      <w:color w:val="984806" w:themeColor="accent6" w:themeShade="80"/>
      <w:sz w:val="28"/>
      <w:szCs w:val="22"/>
      <w:lang w:val="es-MX" w:eastAsia="en-US"/>
    </w:rPr>
  </w:style>
  <w:style w:type="paragraph" w:customStyle="1" w:styleId="MMTopic4">
    <w:name w:val="MM Topic 4"/>
    <w:basedOn w:val="ndice3"/>
    <w:link w:val="MMTopic4Car"/>
    <w:autoRedefine/>
    <w:qFormat/>
    <w:rsid w:val="009F7132"/>
    <w:pPr>
      <w:widowControl/>
      <w:numPr>
        <w:ilvl w:val="3"/>
        <w:numId w:val="16"/>
      </w:numPr>
      <w:suppressAutoHyphens w:val="0"/>
      <w:overflowPunct/>
      <w:autoSpaceDE/>
      <w:spacing w:line="360" w:lineRule="auto"/>
      <w:textAlignment w:val="auto"/>
    </w:pPr>
    <w:rPr>
      <w:rFonts w:asciiTheme="minorHAnsi" w:eastAsiaTheme="minorHAnsi" w:hAnsiTheme="minorHAnsi" w:cstheme="minorBidi"/>
      <w:b/>
      <w:color w:val="984806" w:themeColor="accent6" w:themeShade="80"/>
      <w:sz w:val="24"/>
      <w:szCs w:val="22"/>
      <w:lang w:val="es-MX" w:eastAsia="en-US"/>
    </w:rPr>
  </w:style>
  <w:style w:type="table" w:customStyle="1" w:styleId="Tabladecuadrcula4-nfasis61">
    <w:name w:val="Tabla de cuadrícula 4 - Énfasis 61"/>
    <w:basedOn w:val="Tablanormal"/>
    <w:uiPriority w:val="49"/>
    <w:rsid w:val="009F7132"/>
    <w:pPr>
      <w:spacing w:after="0" w:line="240" w:lineRule="auto"/>
    </w:p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Bullets1">
    <w:name w:val="Bullets 1"/>
    <w:rsid w:val="00B7168C"/>
    <w:pPr>
      <w:tabs>
        <w:tab w:val="left" w:pos="2520"/>
      </w:tabs>
      <w:autoSpaceDE w:val="0"/>
      <w:autoSpaceDN w:val="0"/>
      <w:adjustRightInd w:val="0"/>
      <w:spacing w:before="28" w:after="56" w:line="240" w:lineRule="auto"/>
      <w:ind w:left="2520" w:hanging="360"/>
      <w:jc w:val="both"/>
    </w:pPr>
    <w:rPr>
      <w:rFonts w:ascii="Arial" w:eastAsia="Times New Roman" w:hAnsi="Arial" w:cs="Arial"/>
      <w:sz w:val="24"/>
      <w:szCs w:val="24"/>
      <w:lang w:eastAsia="es-ES"/>
    </w:rPr>
  </w:style>
  <w:style w:type="paragraph" w:customStyle="1" w:styleId="MMTitle">
    <w:name w:val="MM Title"/>
    <w:basedOn w:val="Ttulo"/>
    <w:link w:val="MMTitleCar"/>
    <w:rsid w:val="005D62E5"/>
    <w:pPr>
      <w:suppressAutoHyphens w:val="0"/>
      <w:contextualSpacing/>
      <w:jc w:val="left"/>
    </w:pPr>
    <w:rPr>
      <w:rFonts w:asciiTheme="majorHAnsi" w:eastAsiaTheme="majorEastAsia" w:hAnsiTheme="majorHAnsi" w:cstheme="majorBidi"/>
      <w:b w:val="0"/>
      <w:noProof w:val="0"/>
      <w:spacing w:val="-10"/>
      <w:kern w:val="28"/>
      <w:sz w:val="56"/>
      <w:szCs w:val="56"/>
      <w:lang w:val="es-MX" w:eastAsia="en-US"/>
    </w:rPr>
  </w:style>
  <w:style w:type="character" w:customStyle="1" w:styleId="MMTitleCar">
    <w:name w:val="MM Title Car"/>
    <w:basedOn w:val="TtuloCar"/>
    <w:link w:val="MMTitle"/>
    <w:rsid w:val="005D62E5"/>
    <w:rPr>
      <w:rFonts w:asciiTheme="majorHAnsi" w:eastAsiaTheme="majorEastAsia" w:hAnsiTheme="majorHAnsi" w:cstheme="majorBidi"/>
      <w:b/>
      <w:spacing w:val="-10"/>
      <w:kern w:val="28"/>
      <w:sz w:val="56"/>
      <w:szCs w:val="56"/>
      <w:lang w:val="es-ES" w:eastAsia="ar-SA"/>
    </w:rPr>
  </w:style>
  <w:style w:type="character" w:customStyle="1" w:styleId="TtulodeTDCCar">
    <w:name w:val="Título de TDC Car"/>
    <w:basedOn w:val="Ttulo1Car"/>
    <w:link w:val="TtulodeTDC"/>
    <w:uiPriority w:val="39"/>
    <w:rsid w:val="005D62E5"/>
    <w:rPr>
      <w:rFonts w:ascii="Cambria" w:eastAsia="Times New Roman" w:hAnsi="Cambria" w:cs="Times New Roman"/>
      <w:b/>
      <w:bCs/>
      <w:noProof/>
      <w:color w:val="365F91"/>
      <w:kern w:val="1"/>
      <w:sz w:val="28"/>
      <w:szCs w:val="28"/>
      <w:lang w:val="es-ES" w:eastAsia="ar-SA"/>
    </w:rPr>
  </w:style>
  <w:style w:type="character" w:customStyle="1" w:styleId="MMTopic1Car">
    <w:name w:val="MM Topic 1 Car"/>
    <w:basedOn w:val="TtulodeTDCCar"/>
    <w:link w:val="MMTopic1"/>
    <w:rsid w:val="005D62E5"/>
    <w:rPr>
      <w:rFonts w:asciiTheme="majorHAnsi" w:eastAsiaTheme="majorEastAsia" w:hAnsiTheme="majorHAnsi" w:cstheme="majorBidi"/>
      <w:b w:val="0"/>
      <w:bCs w:val="0"/>
      <w:noProof/>
      <w:color w:val="984806" w:themeColor="accent6" w:themeShade="80"/>
      <w:kern w:val="1"/>
      <w:sz w:val="40"/>
      <w:szCs w:val="32"/>
      <w:lang w:val="es-ES" w:eastAsia="ar-SA"/>
    </w:rPr>
  </w:style>
  <w:style w:type="character" w:customStyle="1" w:styleId="ndice1Car">
    <w:name w:val="Índice 1 Car"/>
    <w:basedOn w:val="Fuentedeprrafopredeter"/>
    <w:link w:val="ndice1"/>
    <w:uiPriority w:val="99"/>
    <w:rsid w:val="005D62E5"/>
    <w:rPr>
      <w:rFonts w:ascii="CG Times" w:eastAsia="Times New Roman" w:hAnsi="CG Times" w:cs="LinePrinter"/>
      <w:noProof/>
      <w:sz w:val="20"/>
      <w:szCs w:val="20"/>
      <w:lang w:val="es-ES_tradnl" w:eastAsia="ar-SA"/>
    </w:rPr>
  </w:style>
  <w:style w:type="character" w:customStyle="1" w:styleId="ndice2Car">
    <w:name w:val="Índice 2 Car"/>
    <w:basedOn w:val="Fuentedeprrafopredeter"/>
    <w:link w:val="ndice2"/>
    <w:uiPriority w:val="99"/>
    <w:rsid w:val="005D62E5"/>
    <w:rPr>
      <w:rFonts w:ascii="CG Times" w:eastAsia="Times New Roman" w:hAnsi="CG Times" w:cs="LinePrinter"/>
      <w:noProof/>
      <w:sz w:val="20"/>
      <w:szCs w:val="20"/>
      <w:lang w:val="es-ES_tradnl" w:eastAsia="ar-SA"/>
    </w:rPr>
  </w:style>
  <w:style w:type="character" w:customStyle="1" w:styleId="ndice3Car">
    <w:name w:val="Índice 3 Car"/>
    <w:basedOn w:val="Fuentedeprrafopredeter"/>
    <w:link w:val="ndice3"/>
    <w:uiPriority w:val="99"/>
    <w:rsid w:val="005D62E5"/>
    <w:rPr>
      <w:rFonts w:ascii="CG Times" w:eastAsia="Times New Roman" w:hAnsi="CG Times" w:cs="LinePrinter"/>
      <w:noProof/>
      <w:sz w:val="20"/>
      <w:szCs w:val="20"/>
      <w:lang w:val="es-ES_tradnl" w:eastAsia="ar-SA"/>
    </w:rPr>
  </w:style>
  <w:style w:type="character" w:customStyle="1" w:styleId="MMTopic3Car">
    <w:name w:val="MM Topic 3 Car"/>
    <w:basedOn w:val="Fuentedeprrafopredeter"/>
    <w:link w:val="MMTopic3"/>
    <w:rsid w:val="005D62E5"/>
    <w:rPr>
      <w:noProof/>
      <w:color w:val="984806" w:themeColor="accent6" w:themeShade="80"/>
      <w:sz w:val="28"/>
    </w:rPr>
  </w:style>
  <w:style w:type="character" w:customStyle="1" w:styleId="MMTopic4Car">
    <w:name w:val="MM Topic 4 Car"/>
    <w:basedOn w:val="ndice3Car"/>
    <w:link w:val="MMTopic4"/>
    <w:rsid w:val="005D62E5"/>
    <w:rPr>
      <w:rFonts w:ascii="CG Times" w:eastAsia="Times New Roman" w:hAnsi="CG Times" w:cs="LinePrinter"/>
      <w:b/>
      <w:noProof/>
      <w:color w:val="984806" w:themeColor="accent6" w:themeShade="80"/>
      <w:sz w:val="24"/>
      <w:szCs w:val="20"/>
      <w:lang w:val="es-ES_tradnl" w:eastAsia="ar-SA"/>
    </w:rPr>
  </w:style>
  <w:style w:type="paragraph" w:customStyle="1" w:styleId="MMEmpty">
    <w:name w:val="MM Empty"/>
    <w:basedOn w:val="Normal"/>
    <w:link w:val="MMEmptyCar"/>
    <w:rsid w:val="005D62E5"/>
    <w:pPr>
      <w:spacing w:after="160" w:line="259" w:lineRule="auto"/>
    </w:pPr>
    <w:rPr>
      <w:noProof w:val="0"/>
    </w:rPr>
  </w:style>
  <w:style w:type="character" w:customStyle="1" w:styleId="MMEmptyCar">
    <w:name w:val="MM Empty Car"/>
    <w:basedOn w:val="Fuentedeprrafopredeter"/>
    <w:link w:val="MMEmpty"/>
    <w:rsid w:val="005D62E5"/>
  </w:style>
  <w:style w:type="paragraph" w:styleId="ndice4">
    <w:name w:val="index 4"/>
    <w:basedOn w:val="Normal"/>
    <w:next w:val="Normal"/>
    <w:link w:val="ndice4Car"/>
    <w:autoRedefine/>
    <w:uiPriority w:val="99"/>
    <w:unhideWhenUsed/>
    <w:rsid w:val="005D62E5"/>
    <w:pPr>
      <w:spacing w:after="0" w:line="240" w:lineRule="auto"/>
      <w:ind w:left="880" w:hanging="220"/>
    </w:pPr>
    <w:rPr>
      <w:noProof w:val="0"/>
    </w:rPr>
  </w:style>
  <w:style w:type="character" w:customStyle="1" w:styleId="ndice4Car">
    <w:name w:val="Índice 4 Car"/>
    <w:basedOn w:val="Fuentedeprrafopredeter"/>
    <w:link w:val="ndice4"/>
    <w:uiPriority w:val="99"/>
    <w:rsid w:val="005D62E5"/>
  </w:style>
  <w:style w:type="paragraph" w:customStyle="1" w:styleId="MMTopic5">
    <w:name w:val="MM Topic 5"/>
    <w:basedOn w:val="ndice4"/>
    <w:link w:val="MMTopic5Car"/>
    <w:rsid w:val="005D62E5"/>
  </w:style>
  <w:style w:type="character" w:customStyle="1" w:styleId="MMTopic5Car">
    <w:name w:val="MM Topic 5 Car"/>
    <w:basedOn w:val="ndice4Car"/>
    <w:link w:val="MMTopic5"/>
    <w:rsid w:val="005D62E5"/>
  </w:style>
  <w:style w:type="paragraph" w:styleId="ndice5">
    <w:name w:val="index 5"/>
    <w:basedOn w:val="Normal"/>
    <w:next w:val="Normal"/>
    <w:link w:val="ndice5Car"/>
    <w:autoRedefine/>
    <w:uiPriority w:val="99"/>
    <w:unhideWhenUsed/>
    <w:rsid w:val="005D62E5"/>
    <w:pPr>
      <w:spacing w:after="0" w:line="240" w:lineRule="auto"/>
      <w:ind w:left="1100" w:hanging="220"/>
    </w:pPr>
    <w:rPr>
      <w:noProof w:val="0"/>
    </w:rPr>
  </w:style>
  <w:style w:type="character" w:customStyle="1" w:styleId="ndice5Car">
    <w:name w:val="Índice 5 Car"/>
    <w:basedOn w:val="Fuentedeprrafopredeter"/>
    <w:link w:val="ndice5"/>
    <w:uiPriority w:val="99"/>
    <w:rsid w:val="005D62E5"/>
  </w:style>
  <w:style w:type="paragraph" w:customStyle="1" w:styleId="MMTopic6">
    <w:name w:val="MM Topic 6"/>
    <w:basedOn w:val="ndice5"/>
    <w:link w:val="MMTopic6Car"/>
    <w:rsid w:val="005D62E5"/>
  </w:style>
  <w:style w:type="character" w:customStyle="1" w:styleId="MMTopic6Car">
    <w:name w:val="MM Topic 6 Car"/>
    <w:basedOn w:val="ndice5Car"/>
    <w:link w:val="MMTopic6"/>
    <w:rsid w:val="005D62E5"/>
  </w:style>
  <w:style w:type="paragraph" w:customStyle="1" w:styleId="Tabletext">
    <w:name w:val="Tabletext"/>
    <w:basedOn w:val="Normal"/>
    <w:rsid w:val="005D62E5"/>
    <w:pPr>
      <w:keepLines/>
      <w:widowControl w:val="0"/>
      <w:spacing w:after="120" w:line="240" w:lineRule="atLeast"/>
    </w:pPr>
    <w:rPr>
      <w:rFonts w:ascii="Times New Roman" w:eastAsia="Times New Roman" w:hAnsi="Times New Roman" w:cs="Times New Roman"/>
      <w:noProof w:val="0"/>
      <w:sz w:val="20"/>
      <w:szCs w:val="20"/>
      <w:lang w:val="es-ES"/>
    </w:rPr>
  </w:style>
  <w:style w:type="paragraph" w:customStyle="1" w:styleId="Cuerpo">
    <w:name w:val="Cuerpo"/>
    <w:rsid w:val="00500200"/>
    <w:pPr>
      <w:pBdr>
        <w:top w:val="nil"/>
        <w:left w:val="nil"/>
        <w:bottom w:val="nil"/>
        <w:right w:val="nil"/>
        <w:between w:val="nil"/>
        <w:bar w:val="nil"/>
      </w:pBdr>
    </w:pPr>
    <w:rPr>
      <w:rFonts w:ascii="Calibri" w:eastAsia="Calibri" w:hAnsi="Calibri" w:cs="Calibri"/>
      <w:color w:val="000000"/>
      <w:u w:color="000000"/>
      <w:bdr w:val="nil"/>
      <w:lang w:val="es-ES_tradnl" w:eastAsia="es-MX"/>
    </w:rPr>
  </w:style>
  <w:style w:type="table" w:customStyle="1" w:styleId="TableNormal1">
    <w:name w:val="Table Normal1"/>
    <w:rsid w:val="00F775F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s-MX"/>
    </w:rPr>
    <w:tblPr>
      <w:tblInd w:w="0" w:type="dxa"/>
      <w:tblCellMar>
        <w:top w:w="0" w:type="dxa"/>
        <w:left w:w="0" w:type="dxa"/>
        <w:bottom w:w="0" w:type="dxa"/>
        <w:right w:w="0" w:type="dxa"/>
      </w:tblCellMar>
    </w:tblPr>
  </w:style>
  <w:style w:type="numbering" w:customStyle="1" w:styleId="List7">
    <w:name w:val="List 7"/>
    <w:basedOn w:val="Sinlista"/>
    <w:rsid w:val="00047433"/>
    <w:pPr>
      <w:numPr>
        <w:numId w:val="18"/>
      </w:numPr>
    </w:pPr>
  </w:style>
  <w:style w:type="numbering" w:customStyle="1" w:styleId="List11">
    <w:name w:val="List 11"/>
    <w:basedOn w:val="Sinlista"/>
    <w:rsid w:val="00502881"/>
    <w:pPr>
      <w:numPr>
        <w:numId w:val="19"/>
      </w:numPr>
    </w:pPr>
  </w:style>
  <w:style w:type="numbering" w:customStyle="1" w:styleId="List12">
    <w:name w:val="List 12"/>
    <w:basedOn w:val="Sinlista"/>
    <w:rsid w:val="00502881"/>
    <w:pPr>
      <w:numPr>
        <w:numId w:val="20"/>
      </w:numPr>
    </w:pPr>
  </w:style>
  <w:style w:type="character" w:customStyle="1" w:styleId="SinespaciadoCar">
    <w:name w:val="Sin espaciado Car"/>
    <w:link w:val="Sinespaciado"/>
    <w:uiPriority w:val="1"/>
    <w:rsid w:val="008C4A33"/>
    <w:rPr>
      <w:rFonts w:ascii="Cambria" w:eastAsia="Calibri" w:hAnsi="Cambria" w:cs="Cambria"/>
      <w:sz w:val="24"/>
      <w:szCs w:val="24"/>
      <w:lang w:val="es-ES" w:eastAsia="ar-SA"/>
    </w:rPr>
  </w:style>
  <w:style w:type="paragraph" w:customStyle="1" w:styleId="Style6">
    <w:name w:val="Style6"/>
    <w:basedOn w:val="Normal"/>
    <w:uiPriority w:val="99"/>
    <w:rsid w:val="00FF7E7C"/>
    <w:pPr>
      <w:widowControl w:val="0"/>
      <w:autoSpaceDE w:val="0"/>
      <w:autoSpaceDN w:val="0"/>
      <w:adjustRightInd w:val="0"/>
      <w:spacing w:after="0" w:line="173" w:lineRule="exact"/>
      <w:jc w:val="both"/>
    </w:pPr>
    <w:rPr>
      <w:rFonts w:ascii="Arial" w:eastAsiaTheme="minorEastAsia" w:hAnsi="Arial" w:cs="Arial"/>
      <w:noProof w:val="0"/>
      <w:sz w:val="24"/>
      <w:szCs w:val="24"/>
      <w:lang w:eastAsia="es-MX"/>
    </w:rPr>
  </w:style>
  <w:style w:type="paragraph" w:customStyle="1" w:styleId="Style4">
    <w:name w:val="Style4"/>
    <w:basedOn w:val="Normal"/>
    <w:uiPriority w:val="99"/>
    <w:rsid w:val="00FF7E7C"/>
    <w:pPr>
      <w:widowControl w:val="0"/>
      <w:autoSpaceDE w:val="0"/>
      <w:autoSpaceDN w:val="0"/>
      <w:adjustRightInd w:val="0"/>
      <w:spacing w:after="0" w:line="192" w:lineRule="exact"/>
      <w:jc w:val="both"/>
    </w:pPr>
    <w:rPr>
      <w:rFonts w:ascii="Arial" w:eastAsiaTheme="minorEastAsia" w:hAnsi="Arial" w:cs="Arial"/>
      <w:noProof w:val="0"/>
      <w:sz w:val="24"/>
      <w:szCs w:val="24"/>
      <w:lang w:eastAsia="es-MX"/>
    </w:rPr>
  </w:style>
  <w:style w:type="character" w:customStyle="1" w:styleId="FontStyle13">
    <w:name w:val="Font Style13"/>
    <w:basedOn w:val="Fuentedeprrafopredeter"/>
    <w:uiPriority w:val="99"/>
    <w:rsid w:val="00FF7E7C"/>
    <w:rPr>
      <w:rFonts w:ascii="Arial" w:hAnsi="Arial" w:cs="Arial"/>
      <w:sz w:val="18"/>
      <w:szCs w:val="18"/>
    </w:rPr>
  </w:style>
  <w:style w:type="character" w:customStyle="1" w:styleId="FontStyle14">
    <w:name w:val="Font Style14"/>
    <w:basedOn w:val="Fuentedeprrafopredeter"/>
    <w:uiPriority w:val="99"/>
    <w:rsid w:val="00FF7E7C"/>
    <w:rPr>
      <w:rFonts w:ascii="Arial" w:hAnsi="Arial" w:cs="Arial"/>
      <w:b/>
      <w:bCs/>
      <w:sz w:val="18"/>
      <w:szCs w:val="18"/>
    </w:rPr>
  </w:style>
  <w:style w:type="paragraph" w:customStyle="1" w:styleId="Style7">
    <w:name w:val="Style7"/>
    <w:basedOn w:val="Normal"/>
    <w:uiPriority w:val="99"/>
    <w:rsid w:val="00FF7E7C"/>
    <w:pPr>
      <w:widowControl w:val="0"/>
      <w:autoSpaceDE w:val="0"/>
      <w:autoSpaceDN w:val="0"/>
      <w:adjustRightInd w:val="0"/>
      <w:spacing w:after="0" w:line="265" w:lineRule="exact"/>
      <w:jc w:val="both"/>
    </w:pPr>
    <w:rPr>
      <w:rFonts w:ascii="Calibri" w:eastAsiaTheme="minorEastAsia" w:hAnsi="Calibri" w:cs="Times New Roman"/>
      <w:noProof w:val="0"/>
      <w:sz w:val="24"/>
      <w:szCs w:val="24"/>
      <w:lang w:eastAsia="es-MX"/>
    </w:rPr>
  </w:style>
  <w:style w:type="character" w:customStyle="1" w:styleId="FontStyle17">
    <w:name w:val="Font Style17"/>
    <w:basedOn w:val="Fuentedeprrafopredeter"/>
    <w:uiPriority w:val="99"/>
    <w:rsid w:val="00FF7E7C"/>
    <w:rPr>
      <w:rFonts w:ascii="Arial" w:hAnsi="Arial" w:cs="Arial"/>
      <w:sz w:val="18"/>
      <w:szCs w:val="18"/>
    </w:rPr>
  </w:style>
  <w:style w:type="character" w:customStyle="1" w:styleId="NormalWebCar">
    <w:name w:val="Normal (Web) Car"/>
    <w:link w:val="NormalWeb"/>
    <w:uiPriority w:val="99"/>
    <w:locked/>
    <w:rsid w:val="00FF7E7C"/>
    <w:rPr>
      <w:rFonts w:ascii="Arial Unicode MS" w:eastAsia="Times New Roman" w:hAnsi="Arial Unicode MS" w:cs="Arial Unicode MS"/>
      <w:noProof/>
      <w:sz w:val="24"/>
      <w:szCs w:val="24"/>
      <w:lang w:val="es-ES" w:eastAsia="ar-SA"/>
    </w:rPr>
  </w:style>
  <w:style w:type="paragraph" w:customStyle="1" w:styleId="pcstexto">
    <w:name w:val="pcstexto"/>
    <w:basedOn w:val="Normal"/>
    <w:rsid w:val="00FF7E7C"/>
    <w:pPr>
      <w:suppressAutoHyphens/>
      <w:spacing w:after="0" w:line="240" w:lineRule="exact"/>
      <w:ind w:firstLine="288"/>
      <w:jc w:val="both"/>
    </w:pPr>
    <w:rPr>
      <w:rFonts w:ascii="Univers (W1)" w:eastAsia="Times New Roman" w:hAnsi="Univers (W1)" w:cs="Univers (W1)"/>
      <w:noProof w:val="0"/>
      <w:sz w:val="18"/>
      <w:szCs w:val="20"/>
      <w:lang w:eastAsia="ar-SA"/>
    </w:rPr>
  </w:style>
  <w:style w:type="table" w:customStyle="1" w:styleId="Tablaconcuadrcula3">
    <w:name w:val="Tabla con cuadrícula3"/>
    <w:basedOn w:val="Tablanormal"/>
    <w:next w:val="Tablaconcuadrcula"/>
    <w:uiPriority w:val="99"/>
    <w:rsid w:val="009A5A2A"/>
    <w:pPr>
      <w:spacing w:after="0" w:line="240" w:lineRule="auto"/>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40">
    <w:name w:val="xl140"/>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1">
    <w:name w:val="xl141"/>
    <w:basedOn w:val="Normal"/>
    <w:rsid w:val="00DA606D"/>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2">
    <w:name w:val="xl142"/>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43">
    <w:name w:val="xl143"/>
    <w:basedOn w:val="Normal"/>
    <w:rsid w:val="00DA606D"/>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4">
    <w:name w:val="xl144"/>
    <w:basedOn w:val="Normal"/>
    <w:rsid w:val="00DA606D"/>
    <w:pPr>
      <w:pBdr>
        <w:top w:val="single" w:sz="4" w:space="0" w:color="auto"/>
        <w:left w:val="single" w:sz="8"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5">
    <w:name w:val="xl145"/>
    <w:basedOn w:val="Normal"/>
    <w:rsid w:val="00DA606D"/>
    <w:pPr>
      <w:pBdr>
        <w:left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46">
    <w:name w:val="xl146"/>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7">
    <w:name w:val="xl147"/>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8">
    <w:name w:val="xl148"/>
    <w:basedOn w:val="Normal"/>
    <w:rsid w:val="00DA606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49">
    <w:name w:val="xl149"/>
    <w:basedOn w:val="Normal"/>
    <w:rsid w:val="00DA606D"/>
    <w:pPr>
      <w:pBdr>
        <w:left w:val="single" w:sz="8" w:space="0" w:color="auto"/>
        <w:bottom w:val="single" w:sz="4"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0">
    <w:name w:val="xl150"/>
    <w:basedOn w:val="Normal"/>
    <w:rsid w:val="00DA606D"/>
    <w:pPr>
      <w:pBdr>
        <w:top w:val="single" w:sz="4" w:space="0" w:color="auto"/>
        <w:left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1">
    <w:name w:val="xl151"/>
    <w:basedOn w:val="Normal"/>
    <w:rsid w:val="00DA606D"/>
    <w:pPr>
      <w:pBdr>
        <w:top w:val="single" w:sz="8"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2">
    <w:name w:val="xl152"/>
    <w:basedOn w:val="Normal"/>
    <w:rsid w:val="00DA606D"/>
    <w:pPr>
      <w:pBdr>
        <w:top w:val="single" w:sz="4" w:space="0" w:color="auto"/>
        <w:bottom w:val="single" w:sz="4"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3">
    <w:name w:val="xl153"/>
    <w:basedOn w:val="Normal"/>
    <w:rsid w:val="00DA606D"/>
    <w:pPr>
      <w:pBdr>
        <w:top w:val="single" w:sz="4" w:space="0" w:color="auto"/>
        <w:bottom w:val="single" w:sz="8" w:space="0" w:color="auto"/>
      </w:pBdr>
      <w:spacing w:before="100" w:beforeAutospacing="1" w:after="100" w:afterAutospacing="1" w:line="240" w:lineRule="auto"/>
    </w:pPr>
    <w:rPr>
      <w:rFonts w:ascii="Arial" w:eastAsia="Times New Roman" w:hAnsi="Arial" w:cs="Arial"/>
      <w:noProof w:val="0"/>
      <w:sz w:val="20"/>
      <w:szCs w:val="20"/>
      <w:lang w:eastAsia="es-MX"/>
    </w:rPr>
  </w:style>
  <w:style w:type="paragraph" w:customStyle="1" w:styleId="xl154">
    <w:name w:val="xl154"/>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5">
    <w:name w:val="xl155"/>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6">
    <w:name w:val="xl156"/>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sz w:val="20"/>
      <w:szCs w:val="20"/>
      <w:lang w:eastAsia="es-MX"/>
    </w:rPr>
  </w:style>
  <w:style w:type="paragraph" w:customStyle="1" w:styleId="xl157">
    <w:name w:val="xl157"/>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8">
    <w:name w:val="xl158"/>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59">
    <w:name w:val="xl159"/>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0">
    <w:name w:val="xl160"/>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1">
    <w:name w:val="xl161"/>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2">
    <w:name w:val="xl162"/>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63">
    <w:name w:val="xl163"/>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4">
    <w:name w:val="xl164"/>
    <w:basedOn w:val="Normal"/>
    <w:rsid w:val="00DA606D"/>
    <w:pPr>
      <w:pBdr>
        <w:left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5">
    <w:name w:val="xl165"/>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66">
    <w:name w:val="xl166"/>
    <w:basedOn w:val="Normal"/>
    <w:rsid w:val="00DA606D"/>
    <w:pPr>
      <w:pBdr>
        <w:top w:val="single" w:sz="8" w:space="0" w:color="auto"/>
        <w:left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7">
    <w:name w:val="xl167"/>
    <w:basedOn w:val="Normal"/>
    <w:rsid w:val="00DA606D"/>
    <w:pPr>
      <w:pBdr>
        <w:top w:val="single" w:sz="8" w:space="0" w:color="auto"/>
        <w:bottom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8">
    <w:name w:val="xl168"/>
    <w:basedOn w:val="Normal"/>
    <w:rsid w:val="00DA606D"/>
    <w:pPr>
      <w:pBdr>
        <w:top w:val="single" w:sz="8" w:space="0" w:color="auto"/>
        <w:bottom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69">
    <w:name w:val="xl169"/>
    <w:basedOn w:val="Normal"/>
    <w:rsid w:val="00DA606D"/>
    <w:pPr>
      <w:pBdr>
        <w:top w:val="single" w:sz="8" w:space="0" w:color="auto"/>
        <w:left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0">
    <w:name w:val="xl170"/>
    <w:basedOn w:val="Normal"/>
    <w:rsid w:val="00DA606D"/>
    <w:pPr>
      <w:pBdr>
        <w:top w:val="single" w:sz="8" w:space="0" w:color="auto"/>
        <w:bottom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1">
    <w:name w:val="xl171"/>
    <w:basedOn w:val="Normal"/>
    <w:rsid w:val="00DA606D"/>
    <w:pPr>
      <w:pBdr>
        <w:top w:val="single" w:sz="8" w:space="0" w:color="auto"/>
        <w:bottom w:val="single" w:sz="8" w:space="0" w:color="auto"/>
        <w:right w:val="single" w:sz="8" w:space="0" w:color="auto"/>
      </w:pBdr>
      <w:shd w:val="clear" w:color="000000" w:fill="C4D79B"/>
      <w:spacing w:before="100" w:beforeAutospacing="1" w:after="100" w:afterAutospacing="1" w:line="240" w:lineRule="auto"/>
      <w:jc w:val="right"/>
      <w:textAlignment w:val="center"/>
    </w:pPr>
    <w:rPr>
      <w:rFonts w:ascii="Arial" w:eastAsia="Times New Roman" w:hAnsi="Arial" w:cs="Arial"/>
      <w:b/>
      <w:bCs/>
      <w:noProof w:val="0"/>
      <w:color w:val="000000"/>
      <w:sz w:val="24"/>
      <w:szCs w:val="24"/>
      <w:lang w:eastAsia="es-MX"/>
    </w:rPr>
  </w:style>
  <w:style w:type="paragraph" w:customStyle="1" w:styleId="xl172">
    <w:name w:val="xl172"/>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3">
    <w:name w:val="xl173"/>
    <w:basedOn w:val="Normal"/>
    <w:rsid w:val="00DA606D"/>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4">
    <w:name w:val="xl174"/>
    <w:basedOn w:val="Normal"/>
    <w:rsid w:val="00DA606D"/>
    <w:pPr>
      <w:pBdr>
        <w:left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5">
    <w:name w:val="xl175"/>
    <w:basedOn w:val="Normal"/>
    <w:rsid w:val="00DA606D"/>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noProof w:val="0"/>
      <w:sz w:val="20"/>
      <w:szCs w:val="20"/>
      <w:lang w:eastAsia="es-MX"/>
    </w:rPr>
  </w:style>
  <w:style w:type="paragraph" w:customStyle="1" w:styleId="xl176">
    <w:name w:val="xl176"/>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7">
    <w:name w:val="xl177"/>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8">
    <w:name w:val="xl178"/>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sz w:val="18"/>
      <w:szCs w:val="18"/>
      <w:lang w:eastAsia="es-MX"/>
    </w:rPr>
  </w:style>
  <w:style w:type="paragraph" w:customStyle="1" w:styleId="xl179">
    <w:name w:val="xl179"/>
    <w:basedOn w:val="Normal"/>
    <w:rsid w:val="00DA606D"/>
    <w:pPr>
      <w:spacing w:before="100" w:beforeAutospacing="1" w:after="100" w:afterAutospacing="1" w:line="240" w:lineRule="auto"/>
      <w:textAlignment w:val="center"/>
    </w:pPr>
    <w:rPr>
      <w:rFonts w:ascii="Arial" w:eastAsia="Times New Roman" w:hAnsi="Arial" w:cs="Arial"/>
      <w:noProof w:val="0"/>
      <w:sz w:val="20"/>
      <w:szCs w:val="20"/>
      <w:lang w:eastAsia="es-MX"/>
    </w:rPr>
  </w:style>
  <w:style w:type="paragraph" w:customStyle="1" w:styleId="xl180">
    <w:name w:val="xl180"/>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1">
    <w:name w:val="xl181"/>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2">
    <w:name w:val="xl182"/>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b/>
      <w:bCs/>
      <w:noProof w:val="0"/>
      <w:color w:val="000000"/>
      <w:sz w:val="20"/>
      <w:szCs w:val="20"/>
      <w:lang w:eastAsia="es-MX"/>
    </w:rPr>
  </w:style>
  <w:style w:type="paragraph" w:customStyle="1" w:styleId="xl183">
    <w:name w:val="xl183"/>
    <w:basedOn w:val="Normal"/>
    <w:rsid w:val="00DA606D"/>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4">
    <w:name w:val="xl184"/>
    <w:basedOn w:val="Normal"/>
    <w:rsid w:val="00DA606D"/>
    <w:pPr>
      <w:pBdr>
        <w:left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5">
    <w:name w:val="xl185"/>
    <w:basedOn w:val="Normal"/>
    <w:rsid w:val="00DA606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86">
    <w:name w:val="xl186"/>
    <w:basedOn w:val="Normal"/>
    <w:rsid w:val="00DA606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7">
    <w:name w:val="xl187"/>
    <w:basedOn w:val="Normal"/>
    <w:rsid w:val="00DA606D"/>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8">
    <w:name w:val="xl188"/>
    <w:basedOn w:val="Normal"/>
    <w:rsid w:val="00DA606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noProof w:val="0"/>
      <w:color w:val="000000"/>
      <w:sz w:val="20"/>
      <w:szCs w:val="20"/>
      <w:lang w:eastAsia="es-MX"/>
    </w:rPr>
  </w:style>
  <w:style w:type="paragraph" w:customStyle="1" w:styleId="xl189">
    <w:name w:val="xl189"/>
    <w:basedOn w:val="Normal"/>
    <w:rsid w:val="00DA606D"/>
    <w:pPr>
      <w:pBdr>
        <w:top w:val="single" w:sz="8" w:space="0" w:color="auto"/>
        <w:left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0">
    <w:name w:val="xl190"/>
    <w:basedOn w:val="Normal"/>
    <w:rsid w:val="00DA606D"/>
    <w:pPr>
      <w:pBdr>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noProof w:val="0"/>
      <w:color w:val="000000"/>
      <w:sz w:val="20"/>
      <w:szCs w:val="20"/>
      <w:lang w:eastAsia="es-MX"/>
    </w:rPr>
  </w:style>
  <w:style w:type="paragraph" w:customStyle="1" w:styleId="xl191">
    <w:name w:val="xl191"/>
    <w:basedOn w:val="Normal"/>
    <w:rsid w:val="00DA606D"/>
    <w:pPr>
      <w:pBdr>
        <w:top w:val="single" w:sz="8" w:space="0" w:color="auto"/>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2">
    <w:name w:val="xl192"/>
    <w:basedOn w:val="Normal"/>
    <w:rsid w:val="00DA606D"/>
    <w:pPr>
      <w:pBdr>
        <w:top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3">
    <w:name w:val="xl193"/>
    <w:basedOn w:val="Normal"/>
    <w:rsid w:val="00DA606D"/>
    <w:pPr>
      <w:pBdr>
        <w:top w:val="single" w:sz="8" w:space="0" w:color="auto"/>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4">
    <w:name w:val="xl194"/>
    <w:basedOn w:val="Normal"/>
    <w:rsid w:val="00DA606D"/>
    <w:pPr>
      <w:pBdr>
        <w:lef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5">
    <w:name w:val="xl195"/>
    <w:basedOn w:val="Normal"/>
    <w:rsid w:val="00DA606D"/>
    <w:pP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6">
    <w:name w:val="xl196"/>
    <w:basedOn w:val="Normal"/>
    <w:rsid w:val="00DA606D"/>
    <w:pPr>
      <w:pBdr>
        <w:right w:val="single" w:sz="8" w:space="0" w:color="auto"/>
      </w:pBdr>
      <w:shd w:val="clear" w:color="000000" w:fill="EBF1DE"/>
      <w:spacing w:before="100" w:beforeAutospacing="1" w:after="100" w:afterAutospacing="1" w:line="240" w:lineRule="auto"/>
      <w:jc w:val="right"/>
      <w:textAlignment w:val="center"/>
    </w:pPr>
    <w:rPr>
      <w:rFonts w:ascii="Arial" w:eastAsia="Times New Roman" w:hAnsi="Arial" w:cs="Arial"/>
      <w:b/>
      <w:bCs/>
      <w:noProof w:val="0"/>
      <w:color w:val="000000"/>
      <w:sz w:val="20"/>
      <w:szCs w:val="20"/>
      <w:lang w:eastAsia="es-MX"/>
    </w:rPr>
  </w:style>
  <w:style w:type="paragraph" w:customStyle="1" w:styleId="xl197">
    <w:name w:val="xl197"/>
    <w:basedOn w:val="Normal"/>
    <w:rsid w:val="00DA606D"/>
    <w:pPr>
      <w:spacing w:before="100" w:beforeAutospacing="1" w:after="100" w:afterAutospacing="1" w:line="240" w:lineRule="auto"/>
      <w:jc w:val="center"/>
    </w:pPr>
    <w:rPr>
      <w:rFonts w:ascii="Arial" w:eastAsia="Times New Roman" w:hAnsi="Arial" w:cs="Arial"/>
      <w:b/>
      <w:bCs/>
      <w:noProof w:val="0"/>
      <w:sz w:val="24"/>
      <w:szCs w:val="24"/>
      <w:lang w:eastAsia="es-MX"/>
    </w:rPr>
  </w:style>
  <w:style w:type="paragraph" w:customStyle="1" w:styleId="xl198">
    <w:name w:val="xl198"/>
    <w:basedOn w:val="Normal"/>
    <w:rsid w:val="00DA606D"/>
    <w:pPr>
      <w:pBdr>
        <w:bottom w:val="single" w:sz="8" w:space="0" w:color="000000"/>
      </w:pBdr>
      <w:spacing w:before="100" w:beforeAutospacing="1" w:after="100" w:afterAutospacing="1" w:line="240" w:lineRule="auto"/>
      <w:jc w:val="center"/>
    </w:pPr>
    <w:rPr>
      <w:rFonts w:ascii="Arial" w:eastAsia="Times New Roman" w:hAnsi="Arial" w:cs="Arial"/>
      <w:b/>
      <w:bCs/>
      <w:noProof w:val="0"/>
      <w:sz w:val="24"/>
      <w:szCs w:val="24"/>
      <w:lang w:eastAsia="es-MX"/>
    </w:rPr>
  </w:style>
  <w:style w:type="character" w:styleId="Refdenotaalfinal">
    <w:name w:val="endnote reference"/>
    <w:basedOn w:val="Fuentedeprrafopredeter"/>
    <w:uiPriority w:val="99"/>
    <w:semiHidden/>
    <w:unhideWhenUsed/>
    <w:rsid w:val="002423CC"/>
    <w:rPr>
      <w:vertAlign w:val="superscript"/>
    </w:rPr>
  </w:style>
  <w:style w:type="character" w:customStyle="1" w:styleId="EstiloCar">
    <w:name w:val="Estilo Car"/>
    <w:basedOn w:val="Fuentedeprrafopredeter"/>
    <w:link w:val="Estilo"/>
    <w:rsid w:val="00AE4494"/>
    <w:rPr>
      <w:rFonts w:ascii="Arial" w:eastAsia="Times New Roman" w:hAnsi="Arial" w:cs="Times New Roman"/>
      <w:b/>
      <w:sz w:val="20"/>
      <w:szCs w:val="20"/>
      <w:lang w:val="en-US" w:eastAsia="es-ES"/>
    </w:rPr>
  </w:style>
  <w:style w:type="paragraph" w:styleId="Cita">
    <w:name w:val="Quote"/>
    <w:basedOn w:val="Normal"/>
    <w:next w:val="Normal"/>
    <w:link w:val="CitaCar"/>
    <w:uiPriority w:val="29"/>
    <w:qFormat/>
    <w:rsid w:val="00B15385"/>
    <w:rPr>
      <w:i/>
      <w:iCs/>
      <w:color w:val="000000" w:themeColor="text1"/>
    </w:rPr>
  </w:style>
  <w:style w:type="character" w:customStyle="1" w:styleId="CitaCar">
    <w:name w:val="Cita Car"/>
    <w:basedOn w:val="Fuentedeprrafopredeter"/>
    <w:link w:val="Cita"/>
    <w:uiPriority w:val="29"/>
    <w:rsid w:val="00B15385"/>
    <w:rPr>
      <w:i/>
      <w:iCs/>
      <w:noProof/>
      <w:color w:val="000000" w:themeColor="text1"/>
    </w:rPr>
  </w:style>
  <w:style w:type="paragraph" w:customStyle="1" w:styleId="yiv1599339530msonormal">
    <w:name w:val="yiv1599339530msonormal"/>
    <w:basedOn w:val="Normal"/>
    <w:rsid w:val="00B53548"/>
    <w:pPr>
      <w:spacing w:before="100" w:beforeAutospacing="1" w:after="100" w:afterAutospacing="1" w:line="240" w:lineRule="auto"/>
    </w:pPr>
    <w:rPr>
      <w:rFonts w:ascii="Times New Roman" w:eastAsia="Times New Roman" w:hAnsi="Times New Roman" w:cs="Times New Roman"/>
      <w:noProof w:val="0"/>
      <w:sz w:val="24"/>
      <w:szCs w:val="24"/>
      <w:lang w:eastAsia="es-MX"/>
    </w:rPr>
  </w:style>
  <w:style w:type="paragraph" w:customStyle="1" w:styleId="xl450">
    <w:name w:val="xl450"/>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1">
    <w:name w:val="xl451"/>
    <w:basedOn w:val="Normal"/>
    <w:rsid w:val="00DF1075"/>
    <w:pP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52">
    <w:name w:val="xl452"/>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3">
    <w:name w:val="xl453"/>
    <w:basedOn w:val="Normal"/>
    <w:rsid w:val="00DF1075"/>
    <w:pPr>
      <w:spacing w:before="100" w:beforeAutospacing="1" w:after="100" w:afterAutospacing="1" w:line="240" w:lineRule="auto"/>
    </w:pPr>
    <w:rPr>
      <w:rFonts w:ascii="Times New Roman" w:eastAsia="Times New Roman" w:hAnsi="Times New Roman" w:cs="Times New Roman"/>
      <w:b/>
      <w:bCs/>
      <w:noProof w:val="0"/>
      <w:sz w:val="24"/>
      <w:szCs w:val="24"/>
      <w:lang w:eastAsia="es-MX"/>
    </w:rPr>
  </w:style>
  <w:style w:type="paragraph" w:customStyle="1" w:styleId="xl454">
    <w:name w:val="xl454"/>
    <w:basedOn w:val="Normal"/>
    <w:rsid w:val="00DF1075"/>
    <w:pP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55">
    <w:name w:val="xl455"/>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6">
    <w:name w:val="xl456"/>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7">
    <w:name w:val="xl457"/>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8">
    <w:name w:val="xl458"/>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59">
    <w:name w:val="xl459"/>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0">
    <w:name w:val="xl460"/>
    <w:basedOn w:val="Normal"/>
    <w:rsid w:val="00DF1075"/>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61">
    <w:name w:val="xl461"/>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2">
    <w:name w:val="xl462"/>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3">
    <w:name w:val="xl463"/>
    <w:basedOn w:val="Normal"/>
    <w:rsid w:val="00DF1075"/>
    <w:pPr>
      <w:spacing w:before="100" w:beforeAutospacing="1" w:after="100" w:afterAutospacing="1" w:line="240" w:lineRule="auto"/>
    </w:pPr>
    <w:rPr>
      <w:rFonts w:ascii="Times New Roman" w:eastAsia="Times New Roman" w:hAnsi="Times New Roman" w:cs="Times New Roman"/>
      <w:b/>
      <w:bCs/>
      <w:noProof w:val="0"/>
      <w:sz w:val="20"/>
      <w:szCs w:val="20"/>
      <w:lang w:eastAsia="es-MX"/>
    </w:rPr>
  </w:style>
  <w:style w:type="paragraph" w:customStyle="1" w:styleId="xl464">
    <w:name w:val="xl464"/>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5">
    <w:name w:val="xl465"/>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66">
    <w:name w:val="xl466"/>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7">
    <w:name w:val="xl467"/>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8">
    <w:name w:val="xl468"/>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69">
    <w:name w:val="xl469"/>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0">
    <w:name w:val="xl470"/>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1">
    <w:name w:val="xl471"/>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2">
    <w:name w:val="xl472"/>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3">
    <w:name w:val="xl473"/>
    <w:basedOn w:val="Normal"/>
    <w:rsid w:val="00DF10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noProof w:val="0"/>
      <w:sz w:val="20"/>
      <w:szCs w:val="20"/>
      <w:lang w:eastAsia="es-MX"/>
    </w:rPr>
  </w:style>
  <w:style w:type="paragraph" w:customStyle="1" w:styleId="xl474">
    <w:name w:val="xl474"/>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5">
    <w:name w:val="xl475"/>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76">
    <w:name w:val="xl476"/>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7">
    <w:name w:val="xl477"/>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78">
    <w:name w:val="xl478"/>
    <w:basedOn w:val="Normal"/>
    <w:rsid w:val="00DF1075"/>
    <w:pPr>
      <w:pBdr>
        <w:bottom w:val="single" w:sz="4" w:space="0" w:color="auto"/>
      </w:pBdr>
      <w:spacing w:before="100" w:beforeAutospacing="1" w:after="100" w:afterAutospacing="1" w:line="240" w:lineRule="auto"/>
      <w:jc w:val="center"/>
    </w:pPr>
    <w:rPr>
      <w:rFonts w:ascii="Times New Roman" w:eastAsia="Times New Roman" w:hAnsi="Times New Roman" w:cs="Times New Roman"/>
      <w:noProof w:val="0"/>
      <w:sz w:val="20"/>
      <w:szCs w:val="20"/>
      <w:lang w:eastAsia="es-MX"/>
    </w:rPr>
  </w:style>
  <w:style w:type="paragraph" w:customStyle="1" w:styleId="xl479">
    <w:name w:val="xl479"/>
    <w:basedOn w:val="Normal"/>
    <w:rsid w:val="00DF107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0">
    <w:name w:val="xl480"/>
    <w:basedOn w:val="Normal"/>
    <w:rsid w:val="00DF1075"/>
    <w:pPr>
      <w:pBdr>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1">
    <w:name w:val="xl481"/>
    <w:basedOn w:val="Normal"/>
    <w:rsid w:val="00DF1075"/>
    <w:pPr>
      <w:pBdr>
        <w:bottom w:val="single" w:sz="4" w:space="0" w:color="auto"/>
      </w:pBdr>
      <w:spacing w:before="100" w:beforeAutospacing="1" w:after="100" w:afterAutospacing="1" w:line="240" w:lineRule="auto"/>
    </w:pPr>
    <w:rPr>
      <w:rFonts w:ascii="Times New Roman" w:eastAsia="Times New Roman" w:hAnsi="Times New Roman" w:cs="Times New Roman"/>
      <w:noProof w:val="0"/>
      <w:sz w:val="20"/>
      <w:szCs w:val="20"/>
      <w:lang w:eastAsia="es-MX"/>
    </w:rPr>
  </w:style>
  <w:style w:type="paragraph" w:customStyle="1" w:styleId="xl482">
    <w:name w:val="xl482"/>
    <w:basedOn w:val="Normal"/>
    <w:rsid w:val="00DF1075"/>
    <w:pPr>
      <w:pBdr>
        <w:top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3">
    <w:name w:val="xl483"/>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4">
    <w:name w:val="xl484"/>
    <w:basedOn w:val="Normal"/>
    <w:rsid w:val="00DF1075"/>
    <w:pPr>
      <w:pBdr>
        <w:top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xl485">
    <w:name w:val="xl485"/>
    <w:basedOn w:val="Normal"/>
    <w:rsid w:val="00DF1075"/>
    <w:pPr>
      <w:pBdr>
        <w:top w:val="single" w:sz="4" w:space="0" w:color="auto"/>
        <w:left w:val="single" w:sz="4" w:space="0" w:color="auto"/>
        <w:bottom w:val="single" w:sz="4" w:space="0" w:color="auto"/>
      </w:pBdr>
      <w:shd w:val="clear" w:color="000000" w:fill="538DD5"/>
      <w:spacing w:before="100" w:beforeAutospacing="1" w:after="100" w:afterAutospacing="1" w:line="240" w:lineRule="auto"/>
      <w:jc w:val="center"/>
      <w:textAlignment w:val="center"/>
    </w:pPr>
    <w:rPr>
      <w:rFonts w:ascii="Times New Roman" w:eastAsia="Times New Roman" w:hAnsi="Times New Roman" w:cs="Times New Roman"/>
      <w:b/>
      <w:bCs/>
      <w:noProof w:val="0"/>
      <w:sz w:val="20"/>
      <w:szCs w:val="20"/>
      <w:lang w:eastAsia="es-MX"/>
    </w:rPr>
  </w:style>
  <w:style w:type="paragraph" w:customStyle="1" w:styleId="listparagraph">
    <w:name w:val="listparagraph"/>
    <w:basedOn w:val="Normal"/>
    <w:rsid w:val="00D14C46"/>
    <w:pPr>
      <w:spacing w:after="0" w:line="240" w:lineRule="auto"/>
      <w:ind w:left="708"/>
    </w:pPr>
    <w:rPr>
      <w:rFonts w:ascii="Times New Roman" w:eastAsia="Times New Roman" w:hAnsi="Times New Roman" w:cs="Times New Roman"/>
      <w:noProof w:val="0"/>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0693">
      <w:bodyDiv w:val="1"/>
      <w:marLeft w:val="0"/>
      <w:marRight w:val="0"/>
      <w:marTop w:val="0"/>
      <w:marBottom w:val="0"/>
      <w:divBdr>
        <w:top w:val="none" w:sz="0" w:space="0" w:color="auto"/>
        <w:left w:val="none" w:sz="0" w:space="0" w:color="auto"/>
        <w:bottom w:val="none" w:sz="0" w:space="0" w:color="auto"/>
        <w:right w:val="none" w:sz="0" w:space="0" w:color="auto"/>
      </w:divBdr>
    </w:div>
    <w:div w:id="104544199">
      <w:bodyDiv w:val="1"/>
      <w:marLeft w:val="0"/>
      <w:marRight w:val="0"/>
      <w:marTop w:val="0"/>
      <w:marBottom w:val="0"/>
      <w:divBdr>
        <w:top w:val="none" w:sz="0" w:space="0" w:color="auto"/>
        <w:left w:val="none" w:sz="0" w:space="0" w:color="auto"/>
        <w:bottom w:val="none" w:sz="0" w:space="0" w:color="auto"/>
        <w:right w:val="none" w:sz="0" w:space="0" w:color="auto"/>
      </w:divBdr>
    </w:div>
    <w:div w:id="126247471">
      <w:bodyDiv w:val="1"/>
      <w:marLeft w:val="0"/>
      <w:marRight w:val="0"/>
      <w:marTop w:val="0"/>
      <w:marBottom w:val="0"/>
      <w:divBdr>
        <w:top w:val="none" w:sz="0" w:space="0" w:color="auto"/>
        <w:left w:val="none" w:sz="0" w:space="0" w:color="auto"/>
        <w:bottom w:val="none" w:sz="0" w:space="0" w:color="auto"/>
        <w:right w:val="none" w:sz="0" w:space="0" w:color="auto"/>
      </w:divBdr>
    </w:div>
    <w:div w:id="149829381">
      <w:bodyDiv w:val="1"/>
      <w:marLeft w:val="0"/>
      <w:marRight w:val="0"/>
      <w:marTop w:val="0"/>
      <w:marBottom w:val="0"/>
      <w:divBdr>
        <w:top w:val="none" w:sz="0" w:space="0" w:color="auto"/>
        <w:left w:val="none" w:sz="0" w:space="0" w:color="auto"/>
        <w:bottom w:val="none" w:sz="0" w:space="0" w:color="auto"/>
        <w:right w:val="none" w:sz="0" w:space="0" w:color="auto"/>
      </w:divBdr>
    </w:div>
    <w:div w:id="237400326">
      <w:bodyDiv w:val="1"/>
      <w:marLeft w:val="0"/>
      <w:marRight w:val="0"/>
      <w:marTop w:val="0"/>
      <w:marBottom w:val="0"/>
      <w:divBdr>
        <w:top w:val="none" w:sz="0" w:space="0" w:color="auto"/>
        <w:left w:val="none" w:sz="0" w:space="0" w:color="auto"/>
        <w:bottom w:val="none" w:sz="0" w:space="0" w:color="auto"/>
        <w:right w:val="none" w:sz="0" w:space="0" w:color="auto"/>
      </w:divBdr>
    </w:div>
    <w:div w:id="336737271">
      <w:bodyDiv w:val="1"/>
      <w:marLeft w:val="0"/>
      <w:marRight w:val="0"/>
      <w:marTop w:val="0"/>
      <w:marBottom w:val="0"/>
      <w:divBdr>
        <w:top w:val="none" w:sz="0" w:space="0" w:color="auto"/>
        <w:left w:val="none" w:sz="0" w:space="0" w:color="auto"/>
        <w:bottom w:val="none" w:sz="0" w:space="0" w:color="auto"/>
        <w:right w:val="none" w:sz="0" w:space="0" w:color="auto"/>
      </w:divBdr>
    </w:div>
    <w:div w:id="369377801">
      <w:bodyDiv w:val="1"/>
      <w:marLeft w:val="0"/>
      <w:marRight w:val="0"/>
      <w:marTop w:val="0"/>
      <w:marBottom w:val="0"/>
      <w:divBdr>
        <w:top w:val="none" w:sz="0" w:space="0" w:color="auto"/>
        <w:left w:val="none" w:sz="0" w:space="0" w:color="auto"/>
        <w:bottom w:val="none" w:sz="0" w:space="0" w:color="auto"/>
        <w:right w:val="none" w:sz="0" w:space="0" w:color="auto"/>
      </w:divBdr>
    </w:div>
    <w:div w:id="506943870">
      <w:bodyDiv w:val="1"/>
      <w:marLeft w:val="0"/>
      <w:marRight w:val="0"/>
      <w:marTop w:val="0"/>
      <w:marBottom w:val="0"/>
      <w:divBdr>
        <w:top w:val="none" w:sz="0" w:space="0" w:color="auto"/>
        <w:left w:val="none" w:sz="0" w:space="0" w:color="auto"/>
        <w:bottom w:val="none" w:sz="0" w:space="0" w:color="auto"/>
        <w:right w:val="none" w:sz="0" w:space="0" w:color="auto"/>
      </w:divBdr>
    </w:div>
    <w:div w:id="511262239">
      <w:bodyDiv w:val="1"/>
      <w:marLeft w:val="0"/>
      <w:marRight w:val="0"/>
      <w:marTop w:val="0"/>
      <w:marBottom w:val="0"/>
      <w:divBdr>
        <w:top w:val="none" w:sz="0" w:space="0" w:color="auto"/>
        <w:left w:val="none" w:sz="0" w:space="0" w:color="auto"/>
        <w:bottom w:val="none" w:sz="0" w:space="0" w:color="auto"/>
        <w:right w:val="none" w:sz="0" w:space="0" w:color="auto"/>
      </w:divBdr>
    </w:div>
    <w:div w:id="533079397">
      <w:bodyDiv w:val="1"/>
      <w:marLeft w:val="0"/>
      <w:marRight w:val="0"/>
      <w:marTop w:val="0"/>
      <w:marBottom w:val="0"/>
      <w:divBdr>
        <w:top w:val="none" w:sz="0" w:space="0" w:color="auto"/>
        <w:left w:val="none" w:sz="0" w:space="0" w:color="auto"/>
        <w:bottom w:val="none" w:sz="0" w:space="0" w:color="auto"/>
        <w:right w:val="none" w:sz="0" w:space="0" w:color="auto"/>
      </w:divBdr>
    </w:div>
    <w:div w:id="544100247">
      <w:bodyDiv w:val="1"/>
      <w:marLeft w:val="0"/>
      <w:marRight w:val="0"/>
      <w:marTop w:val="0"/>
      <w:marBottom w:val="0"/>
      <w:divBdr>
        <w:top w:val="none" w:sz="0" w:space="0" w:color="auto"/>
        <w:left w:val="none" w:sz="0" w:space="0" w:color="auto"/>
        <w:bottom w:val="none" w:sz="0" w:space="0" w:color="auto"/>
        <w:right w:val="none" w:sz="0" w:space="0" w:color="auto"/>
      </w:divBdr>
    </w:div>
    <w:div w:id="656423750">
      <w:bodyDiv w:val="1"/>
      <w:marLeft w:val="0"/>
      <w:marRight w:val="0"/>
      <w:marTop w:val="0"/>
      <w:marBottom w:val="0"/>
      <w:divBdr>
        <w:top w:val="none" w:sz="0" w:space="0" w:color="auto"/>
        <w:left w:val="none" w:sz="0" w:space="0" w:color="auto"/>
        <w:bottom w:val="none" w:sz="0" w:space="0" w:color="auto"/>
        <w:right w:val="none" w:sz="0" w:space="0" w:color="auto"/>
      </w:divBdr>
    </w:div>
    <w:div w:id="676690513">
      <w:bodyDiv w:val="1"/>
      <w:marLeft w:val="0"/>
      <w:marRight w:val="0"/>
      <w:marTop w:val="0"/>
      <w:marBottom w:val="0"/>
      <w:divBdr>
        <w:top w:val="none" w:sz="0" w:space="0" w:color="auto"/>
        <w:left w:val="none" w:sz="0" w:space="0" w:color="auto"/>
        <w:bottom w:val="none" w:sz="0" w:space="0" w:color="auto"/>
        <w:right w:val="none" w:sz="0" w:space="0" w:color="auto"/>
      </w:divBdr>
    </w:div>
    <w:div w:id="852886133">
      <w:bodyDiv w:val="1"/>
      <w:marLeft w:val="0"/>
      <w:marRight w:val="0"/>
      <w:marTop w:val="0"/>
      <w:marBottom w:val="0"/>
      <w:divBdr>
        <w:top w:val="none" w:sz="0" w:space="0" w:color="auto"/>
        <w:left w:val="none" w:sz="0" w:space="0" w:color="auto"/>
        <w:bottom w:val="none" w:sz="0" w:space="0" w:color="auto"/>
        <w:right w:val="none" w:sz="0" w:space="0" w:color="auto"/>
      </w:divBdr>
    </w:div>
    <w:div w:id="864177476">
      <w:bodyDiv w:val="1"/>
      <w:marLeft w:val="0"/>
      <w:marRight w:val="0"/>
      <w:marTop w:val="0"/>
      <w:marBottom w:val="0"/>
      <w:divBdr>
        <w:top w:val="none" w:sz="0" w:space="0" w:color="auto"/>
        <w:left w:val="none" w:sz="0" w:space="0" w:color="auto"/>
        <w:bottom w:val="none" w:sz="0" w:space="0" w:color="auto"/>
        <w:right w:val="none" w:sz="0" w:space="0" w:color="auto"/>
      </w:divBdr>
    </w:div>
    <w:div w:id="866141108">
      <w:bodyDiv w:val="1"/>
      <w:marLeft w:val="0"/>
      <w:marRight w:val="0"/>
      <w:marTop w:val="0"/>
      <w:marBottom w:val="0"/>
      <w:divBdr>
        <w:top w:val="none" w:sz="0" w:space="0" w:color="auto"/>
        <w:left w:val="none" w:sz="0" w:space="0" w:color="auto"/>
        <w:bottom w:val="none" w:sz="0" w:space="0" w:color="auto"/>
        <w:right w:val="none" w:sz="0" w:space="0" w:color="auto"/>
      </w:divBdr>
    </w:div>
    <w:div w:id="866454075">
      <w:bodyDiv w:val="1"/>
      <w:marLeft w:val="0"/>
      <w:marRight w:val="0"/>
      <w:marTop w:val="0"/>
      <w:marBottom w:val="0"/>
      <w:divBdr>
        <w:top w:val="none" w:sz="0" w:space="0" w:color="auto"/>
        <w:left w:val="none" w:sz="0" w:space="0" w:color="auto"/>
        <w:bottom w:val="none" w:sz="0" w:space="0" w:color="auto"/>
        <w:right w:val="none" w:sz="0" w:space="0" w:color="auto"/>
      </w:divBdr>
    </w:div>
    <w:div w:id="870995270">
      <w:bodyDiv w:val="1"/>
      <w:marLeft w:val="0"/>
      <w:marRight w:val="0"/>
      <w:marTop w:val="0"/>
      <w:marBottom w:val="0"/>
      <w:divBdr>
        <w:top w:val="none" w:sz="0" w:space="0" w:color="auto"/>
        <w:left w:val="none" w:sz="0" w:space="0" w:color="auto"/>
        <w:bottom w:val="none" w:sz="0" w:space="0" w:color="auto"/>
        <w:right w:val="none" w:sz="0" w:space="0" w:color="auto"/>
      </w:divBdr>
    </w:div>
    <w:div w:id="939138798">
      <w:bodyDiv w:val="1"/>
      <w:marLeft w:val="0"/>
      <w:marRight w:val="0"/>
      <w:marTop w:val="0"/>
      <w:marBottom w:val="0"/>
      <w:divBdr>
        <w:top w:val="none" w:sz="0" w:space="0" w:color="auto"/>
        <w:left w:val="none" w:sz="0" w:space="0" w:color="auto"/>
        <w:bottom w:val="none" w:sz="0" w:space="0" w:color="auto"/>
        <w:right w:val="none" w:sz="0" w:space="0" w:color="auto"/>
      </w:divBdr>
    </w:div>
    <w:div w:id="949820678">
      <w:bodyDiv w:val="1"/>
      <w:marLeft w:val="0"/>
      <w:marRight w:val="0"/>
      <w:marTop w:val="0"/>
      <w:marBottom w:val="0"/>
      <w:divBdr>
        <w:top w:val="none" w:sz="0" w:space="0" w:color="auto"/>
        <w:left w:val="none" w:sz="0" w:space="0" w:color="auto"/>
        <w:bottom w:val="none" w:sz="0" w:space="0" w:color="auto"/>
        <w:right w:val="none" w:sz="0" w:space="0" w:color="auto"/>
      </w:divBdr>
    </w:div>
    <w:div w:id="1031298895">
      <w:bodyDiv w:val="1"/>
      <w:marLeft w:val="0"/>
      <w:marRight w:val="0"/>
      <w:marTop w:val="0"/>
      <w:marBottom w:val="0"/>
      <w:divBdr>
        <w:top w:val="none" w:sz="0" w:space="0" w:color="auto"/>
        <w:left w:val="none" w:sz="0" w:space="0" w:color="auto"/>
        <w:bottom w:val="none" w:sz="0" w:space="0" w:color="auto"/>
        <w:right w:val="none" w:sz="0" w:space="0" w:color="auto"/>
      </w:divBdr>
    </w:div>
    <w:div w:id="1159344744">
      <w:bodyDiv w:val="1"/>
      <w:marLeft w:val="0"/>
      <w:marRight w:val="0"/>
      <w:marTop w:val="0"/>
      <w:marBottom w:val="0"/>
      <w:divBdr>
        <w:top w:val="none" w:sz="0" w:space="0" w:color="auto"/>
        <w:left w:val="none" w:sz="0" w:space="0" w:color="auto"/>
        <w:bottom w:val="none" w:sz="0" w:space="0" w:color="auto"/>
        <w:right w:val="none" w:sz="0" w:space="0" w:color="auto"/>
      </w:divBdr>
    </w:div>
    <w:div w:id="1226993864">
      <w:bodyDiv w:val="1"/>
      <w:marLeft w:val="0"/>
      <w:marRight w:val="0"/>
      <w:marTop w:val="0"/>
      <w:marBottom w:val="0"/>
      <w:divBdr>
        <w:top w:val="none" w:sz="0" w:space="0" w:color="auto"/>
        <w:left w:val="none" w:sz="0" w:space="0" w:color="auto"/>
        <w:bottom w:val="none" w:sz="0" w:space="0" w:color="auto"/>
        <w:right w:val="none" w:sz="0" w:space="0" w:color="auto"/>
      </w:divBdr>
    </w:div>
    <w:div w:id="1338925632">
      <w:bodyDiv w:val="1"/>
      <w:marLeft w:val="0"/>
      <w:marRight w:val="0"/>
      <w:marTop w:val="0"/>
      <w:marBottom w:val="0"/>
      <w:divBdr>
        <w:top w:val="none" w:sz="0" w:space="0" w:color="auto"/>
        <w:left w:val="none" w:sz="0" w:space="0" w:color="auto"/>
        <w:bottom w:val="none" w:sz="0" w:space="0" w:color="auto"/>
        <w:right w:val="none" w:sz="0" w:space="0" w:color="auto"/>
      </w:divBdr>
    </w:div>
    <w:div w:id="1377582443">
      <w:bodyDiv w:val="1"/>
      <w:marLeft w:val="0"/>
      <w:marRight w:val="0"/>
      <w:marTop w:val="0"/>
      <w:marBottom w:val="0"/>
      <w:divBdr>
        <w:top w:val="none" w:sz="0" w:space="0" w:color="auto"/>
        <w:left w:val="none" w:sz="0" w:space="0" w:color="auto"/>
        <w:bottom w:val="none" w:sz="0" w:space="0" w:color="auto"/>
        <w:right w:val="none" w:sz="0" w:space="0" w:color="auto"/>
      </w:divBdr>
    </w:div>
    <w:div w:id="1554776370">
      <w:bodyDiv w:val="1"/>
      <w:marLeft w:val="0"/>
      <w:marRight w:val="0"/>
      <w:marTop w:val="0"/>
      <w:marBottom w:val="0"/>
      <w:divBdr>
        <w:top w:val="none" w:sz="0" w:space="0" w:color="auto"/>
        <w:left w:val="none" w:sz="0" w:space="0" w:color="auto"/>
        <w:bottom w:val="none" w:sz="0" w:space="0" w:color="auto"/>
        <w:right w:val="none" w:sz="0" w:space="0" w:color="auto"/>
      </w:divBdr>
    </w:div>
    <w:div w:id="1584146878">
      <w:bodyDiv w:val="1"/>
      <w:marLeft w:val="0"/>
      <w:marRight w:val="0"/>
      <w:marTop w:val="0"/>
      <w:marBottom w:val="0"/>
      <w:divBdr>
        <w:top w:val="none" w:sz="0" w:space="0" w:color="auto"/>
        <w:left w:val="none" w:sz="0" w:space="0" w:color="auto"/>
        <w:bottom w:val="none" w:sz="0" w:space="0" w:color="auto"/>
        <w:right w:val="none" w:sz="0" w:space="0" w:color="auto"/>
      </w:divBdr>
    </w:div>
    <w:div w:id="1586458057">
      <w:bodyDiv w:val="1"/>
      <w:marLeft w:val="0"/>
      <w:marRight w:val="0"/>
      <w:marTop w:val="0"/>
      <w:marBottom w:val="0"/>
      <w:divBdr>
        <w:top w:val="none" w:sz="0" w:space="0" w:color="auto"/>
        <w:left w:val="none" w:sz="0" w:space="0" w:color="auto"/>
        <w:bottom w:val="none" w:sz="0" w:space="0" w:color="auto"/>
        <w:right w:val="none" w:sz="0" w:space="0" w:color="auto"/>
      </w:divBdr>
    </w:div>
    <w:div w:id="1612786930">
      <w:bodyDiv w:val="1"/>
      <w:marLeft w:val="0"/>
      <w:marRight w:val="0"/>
      <w:marTop w:val="0"/>
      <w:marBottom w:val="0"/>
      <w:divBdr>
        <w:top w:val="none" w:sz="0" w:space="0" w:color="auto"/>
        <w:left w:val="none" w:sz="0" w:space="0" w:color="auto"/>
        <w:bottom w:val="none" w:sz="0" w:space="0" w:color="auto"/>
        <w:right w:val="none" w:sz="0" w:space="0" w:color="auto"/>
      </w:divBdr>
    </w:div>
    <w:div w:id="1628732979">
      <w:bodyDiv w:val="1"/>
      <w:marLeft w:val="0"/>
      <w:marRight w:val="0"/>
      <w:marTop w:val="0"/>
      <w:marBottom w:val="0"/>
      <w:divBdr>
        <w:top w:val="none" w:sz="0" w:space="0" w:color="auto"/>
        <w:left w:val="none" w:sz="0" w:space="0" w:color="auto"/>
        <w:bottom w:val="none" w:sz="0" w:space="0" w:color="auto"/>
        <w:right w:val="none" w:sz="0" w:space="0" w:color="auto"/>
      </w:divBdr>
    </w:div>
    <w:div w:id="1678382755">
      <w:bodyDiv w:val="1"/>
      <w:marLeft w:val="0"/>
      <w:marRight w:val="0"/>
      <w:marTop w:val="0"/>
      <w:marBottom w:val="0"/>
      <w:divBdr>
        <w:top w:val="none" w:sz="0" w:space="0" w:color="auto"/>
        <w:left w:val="none" w:sz="0" w:space="0" w:color="auto"/>
        <w:bottom w:val="none" w:sz="0" w:space="0" w:color="auto"/>
        <w:right w:val="none" w:sz="0" w:space="0" w:color="auto"/>
      </w:divBdr>
      <w:divsChild>
        <w:div w:id="1287199303">
          <w:marLeft w:val="0"/>
          <w:marRight w:val="0"/>
          <w:marTop w:val="0"/>
          <w:marBottom w:val="0"/>
          <w:divBdr>
            <w:top w:val="none" w:sz="0" w:space="0" w:color="auto"/>
            <w:left w:val="none" w:sz="0" w:space="0" w:color="auto"/>
            <w:bottom w:val="none" w:sz="0" w:space="0" w:color="auto"/>
            <w:right w:val="none" w:sz="0" w:space="0" w:color="auto"/>
          </w:divBdr>
          <w:divsChild>
            <w:div w:id="1156536018">
              <w:marLeft w:val="0"/>
              <w:marRight w:val="0"/>
              <w:marTop w:val="0"/>
              <w:marBottom w:val="0"/>
              <w:divBdr>
                <w:top w:val="none" w:sz="0" w:space="0" w:color="auto"/>
                <w:left w:val="none" w:sz="0" w:space="0" w:color="auto"/>
                <w:bottom w:val="none" w:sz="0" w:space="0" w:color="auto"/>
                <w:right w:val="none" w:sz="0" w:space="0" w:color="auto"/>
              </w:divBdr>
              <w:divsChild>
                <w:div w:id="1343976131">
                  <w:marLeft w:val="0"/>
                  <w:marRight w:val="0"/>
                  <w:marTop w:val="0"/>
                  <w:marBottom w:val="101"/>
                  <w:divBdr>
                    <w:top w:val="none" w:sz="0" w:space="0" w:color="auto"/>
                    <w:left w:val="none" w:sz="0" w:space="0" w:color="auto"/>
                    <w:bottom w:val="none" w:sz="0" w:space="0" w:color="auto"/>
                    <w:right w:val="none" w:sz="0" w:space="0" w:color="auto"/>
                  </w:divBdr>
                </w:div>
                <w:div w:id="1551722441">
                  <w:marLeft w:val="0"/>
                  <w:marRight w:val="0"/>
                  <w:marTop w:val="0"/>
                  <w:marBottom w:val="101"/>
                  <w:divBdr>
                    <w:top w:val="none" w:sz="0" w:space="0" w:color="auto"/>
                    <w:left w:val="none" w:sz="0" w:space="0" w:color="auto"/>
                    <w:bottom w:val="none" w:sz="0" w:space="0" w:color="auto"/>
                    <w:right w:val="none" w:sz="0" w:space="0" w:color="auto"/>
                  </w:divBdr>
                </w:div>
                <w:div w:id="758718407">
                  <w:marLeft w:val="0"/>
                  <w:marRight w:val="0"/>
                  <w:marTop w:val="0"/>
                  <w:marBottom w:val="101"/>
                  <w:divBdr>
                    <w:top w:val="none" w:sz="0" w:space="0" w:color="auto"/>
                    <w:left w:val="none" w:sz="0" w:space="0" w:color="auto"/>
                    <w:bottom w:val="none" w:sz="0" w:space="0" w:color="auto"/>
                    <w:right w:val="none" w:sz="0" w:space="0" w:color="auto"/>
                  </w:divBdr>
                </w:div>
                <w:div w:id="875431025">
                  <w:marLeft w:val="0"/>
                  <w:marRight w:val="0"/>
                  <w:marTop w:val="0"/>
                  <w:marBottom w:val="101"/>
                  <w:divBdr>
                    <w:top w:val="none" w:sz="0" w:space="0" w:color="auto"/>
                    <w:left w:val="none" w:sz="0" w:space="0" w:color="auto"/>
                    <w:bottom w:val="none" w:sz="0" w:space="0" w:color="auto"/>
                    <w:right w:val="none" w:sz="0" w:space="0" w:color="auto"/>
                  </w:divBdr>
                </w:div>
                <w:div w:id="1530071132">
                  <w:marLeft w:val="0"/>
                  <w:marRight w:val="0"/>
                  <w:marTop w:val="0"/>
                  <w:marBottom w:val="101"/>
                  <w:divBdr>
                    <w:top w:val="none" w:sz="0" w:space="0" w:color="auto"/>
                    <w:left w:val="none" w:sz="0" w:space="0" w:color="auto"/>
                    <w:bottom w:val="none" w:sz="0" w:space="0" w:color="auto"/>
                    <w:right w:val="none" w:sz="0" w:space="0" w:color="auto"/>
                  </w:divBdr>
                </w:div>
                <w:div w:id="901015363">
                  <w:marLeft w:val="0"/>
                  <w:marRight w:val="0"/>
                  <w:marTop w:val="0"/>
                  <w:marBottom w:val="101"/>
                  <w:divBdr>
                    <w:top w:val="none" w:sz="0" w:space="0" w:color="auto"/>
                    <w:left w:val="none" w:sz="0" w:space="0" w:color="auto"/>
                    <w:bottom w:val="none" w:sz="0" w:space="0" w:color="auto"/>
                    <w:right w:val="none" w:sz="0" w:space="0" w:color="auto"/>
                  </w:divBdr>
                </w:div>
                <w:div w:id="283200766">
                  <w:marLeft w:val="0"/>
                  <w:marRight w:val="0"/>
                  <w:marTop w:val="0"/>
                  <w:marBottom w:val="101"/>
                  <w:divBdr>
                    <w:top w:val="none" w:sz="0" w:space="0" w:color="auto"/>
                    <w:left w:val="none" w:sz="0" w:space="0" w:color="auto"/>
                    <w:bottom w:val="none" w:sz="0" w:space="0" w:color="auto"/>
                    <w:right w:val="none" w:sz="0" w:space="0" w:color="auto"/>
                  </w:divBdr>
                </w:div>
                <w:div w:id="1254317658">
                  <w:marLeft w:val="0"/>
                  <w:marRight w:val="0"/>
                  <w:marTop w:val="0"/>
                  <w:marBottom w:val="101"/>
                  <w:divBdr>
                    <w:top w:val="none" w:sz="0" w:space="0" w:color="auto"/>
                    <w:left w:val="none" w:sz="0" w:space="0" w:color="auto"/>
                    <w:bottom w:val="none" w:sz="0" w:space="0" w:color="auto"/>
                    <w:right w:val="none" w:sz="0" w:space="0" w:color="auto"/>
                  </w:divBdr>
                </w:div>
                <w:div w:id="901794943">
                  <w:marLeft w:val="0"/>
                  <w:marRight w:val="0"/>
                  <w:marTop w:val="0"/>
                  <w:marBottom w:val="101"/>
                  <w:divBdr>
                    <w:top w:val="none" w:sz="0" w:space="0" w:color="auto"/>
                    <w:left w:val="none" w:sz="0" w:space="0" w:color="auto"/>
                    <w:bottom w:val="none" w:sz="0" w:space="0" w:color="auto"/>
                    <w:right w:val="none" w:sz="0" w:space="0" w:color="auto"/>
                  </w:divBdr>
                </w:div>
                <w:div w:id="1336348160">
                  <w:marLeft w:val="0"/>
                  <w:marRight w:val="0"/>
                  <w:marTop w:val="0"/>
                  <w:marBottom w:val="101"/>
                  <w:divBdr>
                    <w:top w:val="none" w:sz="0" w:space="0" w:color="auto"/>
                    <w:left w:val="none" w:sz="0" w:space="0" w:color="auto"/>
                    <w:bottom w:val="none" w:sz="0" w:space="0" w:color="auto"/>
                    <w:right w:val="none" w:sz="0" w:space="0" w:color="auto"/>
                  </w:divBdr>
                </w:div>
                <w:div w:id="1811367029">
                  <w:marLeft w:val="0"/>
                  <w:marRight w:val="0"/>
                  <w:marTop w:val="0"/>
                  <w:marBottom w:val="101"/>
                  <w:divBdr>
                    <w:top w:val="none" w:sz="0" w:space="0" w:color="auto"/>
                    <w:left w:val="none" w:sz="0" w:space="0" w:color="auto"/>
                    <w:bottom w:val="none" w:sz="0" w:space="0" w:color="auto"/>
                    <w:right w:val="none" w:sz="0" w:space="0" w:color="auto"/>
                  </w:divBdr>
                </w:div>
                <w:div w:id="1572420369">
                  <w:marLeft w:val="0"/>
                  <w:marRight w:val="0"/>
                  <w:marTop w:val="0"/>
                  <w:marBottom w:val="101"/>
                  <w:divBdr>
                    <w:top w:val="none" w:sz="0" w:space="0" w:color="auto"/>
                    <w:left w:val="none" w:sz="0" w:space="0" w:color="auto"/>
                    <w:bottom w:val="none" w:sz="0" w:space="0" w:color="auto"/>
                    <w:right w:val="none" w:sz="0" w:space="0" w:color="auto"/>
                  </w:divBdr>
                </w:div>
                <w:div w:id="324743295">
                  <w:marLeft w:val="0"/>
                  <w:marRight w:val="0"/>
                  <w:marTop w:val="0"/>
                  <w:marBottom w:val="101"/>
                  <w:divBdr>
                    <w:top w:val="none" w:sz="0" w:space="0" w:color="auto"/>
                    <w:left w:val="none" w:sz="0" w:space="0" w:color="auto"/>
                    <w:bottom w:val="none" w:sz="0" w:space="0" w:color="auto"/>
                    <w:right w:val="none" w:sz="0" w:space="0" w:color="auto"/>
                  </w:divBdr>
                </w:div>
                <w:div w:id="2119985589">
                  <w:marLeft w:val="0"/>
                  <w:marRight w:val="0"/>
                  <w:marTop w:val="0"/>
                  <w:marBottom w:val="101"/>
                  <w:divBdr>
                    <w:top w:val="none" w:sz="0" w:space="0" w:color="auto"/>
                    <w:left w:val="none" w:sz="0" w:space="0" w:color="auto"/>
                    <w:bottom w:val="none" w:sz="0" w:space="0" w:color="auto"/>
                    <w:right w:val="none" w:sz="0" w:space="0" w:color="auto"/>
                  </w:divBdr>
                </w:div>
                <w:div w:id="1784222736">
                  <w:marLeft w:val="0"/>
                  <w:marRight w:val="0"/>
                  <w:marTop w:val="0"/>
                  <w:marBottom w:val="101"/>
                  <w:divBdr>
                    <w:top w:val="none" w:sz="0" w:space="0" w:color="auto"/>
                    <w:left w:val="none" w:sz="0" w:space="0" w:color="auto"/>
                    <w:bottom w:val="none" w:sz="0" w:space="0" w:color="auto"/>
                    <w:right w:val="none" w:sz="0" w:space="0" w:color="auto"/>
                  </w:divBdr>
                </w:div>
                <w:div w:id="950166663">
                  <w:marLeft w:val="0"/>
                  <w:marRight w:val="0"/>
                  <w:marTop w:val="0"/>
                  <w:marBottom w:val="101"/>
                  <w:divBdr>
                    <w:top w:val="none" w:sz="0" w:space="0" w:color="auto"/>
                    <w:left w:val="none" w:sz="0" w:space="0" w:color="auto"/>
                    <w:bottom w:val="none" w:sz="0" w:space="0" w:color="auto"/>
                    <w:right w:val="none" w:sz="0" w:space="0" w:color="auto"/>
                  </w:divBdr>
                </w:div>
                <w:div w:id="1051420564">
                  <w:marLeft w:val="0"/>
                  <w:marRight w:val="0"/>
                  <w:marTop w:val="0"/>
                  <w:marBottom w:val="101"/>
                  <w:divBdr>
                    <w:top w:val="none" w:sz="0" w:space="0" w:color="auto"/>
                    <w:left w:val="none" w:sz="0" w:space="0" w:color="auto"/>
                    <w:bottom w:val="none" w:sz="0" w:space="0" w:color="auto"/>
                    <w:right w:val="none" w:sz="0" w:space="0" w:color="auto"/>
                  </w:divBdr>
                </w:div>
                <w:div w:id="1234581549">
                  <w:marLeft w:val="0"/>
                  <w:marRight w:val="0"/>
                  <w:marTop w:val="0"/>
                  <w:marBottom w:val="101"/>
                  <w:divBdr>
                    <w:top w:val="none" w:sz="0" w:space="0" w:color="auto"/>
                    <w:left w:val="none" w:sz="0" w:space="0" w:color="auto"/>
                    <w:bottom w:val="none" w:sz="0" w:space="0" w:color="auto"/>
                    <w:right w:val="none" w:sz="0" w:space="0" w:color="auto"/>
                  </w:divBdr>
                </w:div>
                <w:div w:id="544177665">
                  <w:marLeft w:val="0"/>
                  <w:marRight w:val="0"/>
                  <w:marTop w:val="0"/>
                  <w:marBottom w:val="101"/>
                  <w:divBdr>
                    <w:top w:val="none" w:sz="0" w:space="0" w:color="auto"/>
                    <w:left w:val="none" w:sz="0" w:space="0" w:color="auto"/>
                    <w:bottom w:val="none" w:sz="0" w:space="0" w:color="auto"/>
                    <w:right w:val="none" w:sz="0" w:space="0" w:color="auto"/>
                  </w:divBdr>
                </w:div>
                <w:div w:id="216091565">
                  <w:marLeft w:val="0"/>
                  <w:marRight w:val="0"/>
                  <w:marTop w:val="0"/>
                  <w:marBottom w:val="101"/>
                  <w:divBdr>
                    <w:top w:val="none" w:sz="0" w:space="0" w:color="auto"/>
                    <w:left w:val="none" w:sz="0" w:space="0" w:color="auto"/>
                    <w:bottom w:val="none" w:sz="0" w:space="0" w:color="auto"/>
                    <w:right w:val="none" w:sz="0" w:space="0" w:color="auto"/>
                  </w:divBdr>
                </w:div>
                <w:div w:id="1444306032">
                  <w:marLeft w:val="0"/>
                  <w:marRight w:val="0"/>
                  <w:marTop w:val="0"/>
                  <w:marBottom w:val="101"/>
                  <w:divBdr>
                    <w:top w:val="none" w:sz="0" w:space="0" w:color="auto"/>
                    <w:left w:val="none" w:sz="0" w:space="0" w:color="auto"/>
                    <w:bottom w:val="none" w:sz="0" w:space="0" w:color="auto"/>
                    <w:right w:val="none" w:sz="0" w:space="0" w:color="auto"/>
                  </w:divBdr>
                </w:div>
                <w:div w:id="1547378720">
                  <w:marLeft w:val="0"/>
                  <w:marRight w:val="0"/>
                  <w:marTop w:val="0"/>
                  <w:marBottom w:val="101"/>
                  <w:divBdr>
                    <w:top w:val="none" w:sz="0" w:space="0" w:color="auto"/>
                    <w:left w:val="none" w:sz="0" w:space="0" w:color="auto"/>
                    <w:bottom w:val="none" w:sz="0" w:space="0" w:color="auto"/>
                    <w:right w:val="none" w:sz="0" w:space="0" w:color="auto"/>
                  </w:divBdr>
                </w:div>
                <w:div w:id="1970894844">
                  <w:marLeft w:val="0"/>
                  <w:marRight w:val="0"/>
                  <w:marTop w:val="0"/>
                  <w:marBottom w:val="101"/>
                  <w:divBdr>
                    <w:top w:val="none" w:sz="0" w:space="0" w:color="auto"/>
                    <w:left w:val="none" w:sz="0" w:space="0" w:color="auto"/>
                    <w:bottom w:val="none" w:sz="0" w:space="0" w:color="auto"/>
                    <w:right w:val="none" w:sz="0" w:space="0" w:color="auto"/>
                  </w:divBdr>
                </w:div>
                <w:div w:id="855998084">
                  <w:marLeft w:val="0"/>
                  <w:marRight w:val="0"/>
                  <w:marTop w:val="0"/>
                  <w:marBottom w:val="101"/>
                  <w:divBdr>
                    <w:top w:val="none" w:sz="0" w:space="0" w:color="auto"/>
                    <w:left w:val="none" w:sz="0" w:space="0" w:color="auto"/>
                    <w:bottom w:val="none" w:sz="0" w:space="0" w:color="auto"/>
                    <w:right w:val="none" w:sz="0" w:space="0" w:color="auto"/>
                  </w:divBdr>
                </w:div>
                <w:div w:id="1039740958">
                  <w:marLeft w:val="0"/>
                  <w:marRight w:val="0"/>
                  <w:marTop w:val="0"/>
                  <w:marBottom w:val="101"/>
                  <w:divBdr>
                    <w:top w:val="none" w:sz="0" w:space="0" w:color="auto"/>
                    <w:left w:val="none" w:sz="0" w:space="0" w:color="auto"/>
                    <w:bottom w:val="none" w:sz="0" w:space="0" w:color="auto"/>
                    <w:right w:val="none" w:sz="0" w:space="0" w:color="auto"/>
                  </w:divBdr>
                </w:div>
                <w:div w:id="394355851">
                  <w:marLeft w:val="0"/>
                  <w:marRight w:val="0"/>
                  <w:marTop w:val="0"/>
                  <w:marBottom w:val="101"/>
                  <w:divBdr>
                    <w:top w:val="none" w:sz="0" w:space="0" w:color="auto"/>
                    <w:left w:val="none" w:sz="0" w:space="0" w:color="auto"/>
                    <w:bottom w:val="none" w:sz="0" w:space="0" w:color="auto"/>
                    <w:right w:val="none" w:sz="0" w:space="0" w:color="auto"/>
                  </w:divBdr>
                </w:div>
                <w:div w:id="1056665753">
                  <w:marLeft w:val="0"/>
                  <w:marRight w:val="0"/>
                  <w:marTop w:val="0"/>
                  <w:marBottom w:val="101"/>
                  <w:divBdr>
                    <w:top w:val="none" w:sz="0" w:space="0" w:color="auto"/>
                    <w:left w:val="none" w:sz="0" w:space="0" w:color="auto"/>
                    <w:bottom w:val="none" w:sz="0" w:space="0" w:color="auto"/>
                    <w:right w:val="none" w:sz="0" w:space="0" w:color="auto"/>
                  </w:divBdr>
                </w:div>
                <w:div w:id="1214271980">
                  <w:marLeft w:val="0"/>
                  <w:marRight w:val="0"/>
                  <w:marTop w:val="0"/>
                  <w:marBottom w:val="101"/>
                  <w:divBdr>
                    <w:top w:val="none" w:sz="0" w:space="0" w:color="auto"/>
                    <w:left w:val="none" w:sz="0" w:space="0" w:color="auto"/>
                    <w:bottom w:val="none" w:sz="0" w:space="0" w:color="auto"/>
                    <w:right w:val="none" w:sz="0" w:space="0" w:color="auto"/>
                  </w:divBdr>
                </w:div>
                <w:div w:id="1706254718">
                  <w:marLeft w:val="0"/>
                  <w:marRight w:val="0"/>
                  <w:marTop w:val="0"/>
                  <w:marBottom w:val="101"/>
                  <w:divBdr>
                    <w:top w:val="none" w:sz="0" w:space="0" w:color="auto"/>
                    <w:left w:val="none" w:sz="0" w:space="0" w:color="auto"/>
                    <w:bottom w:val="none" w:sz="0" w:space="0" w:color="auto"/>
                    <w:right w:val="none" w:sz="0" w:space="0" w:color="auto"/>
                  </w:divBdr>
                </w:div>
                <w:div w:id="1112818402">
                  <w:marLeft w:val="0"/>
                  <w:marRight w:val="0"/>
                  <w:marTop w:val="0"/>
                  <w:marBottom w:val="101"/>
                  <w:divBdr>
                    <w:top w:val="none" w:sz="0" w:space="0" w:color="auto"/>
                    <w:left w:val="none" w:sz="0" w:space="0" w:color="auto"/>
                    <w:bottom w:val="none" w:sz="0" w:space="0" w:color="auto"/>
                    <w:right w:val="none" w:sz="0" w:space="0" w:color="auto"/>
                  </w:divBdr>
                </w:div>
                <w:div w:id="196433673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1681857374">
      <w:bodyDiv w:val="1"/>
      <w:marLeft w:val="0"/>
      <w:marRight w:val="0"/>
      <w:marTop w:val="0"/>
      <w:marBottom w:val="0"/>
      <w:divBdr>
        <w:top w:val="none" w:sz="0" w:space="0" w:color="auto"/>
        <w:left w:val="none" w:sz="0" w:space="0" w:color="auto"/>
        <w:bottom w:val="none" w:sz="0" w:space="0" w:color="auto"/>
        <w:right w:val="none" w:sz="0" w:space="0" w:color="auto"/>
      </w:divBdr>
    </w:div>
    <w:div w:id="1687974171">
      <w:bodyDiv w:val="1"/>
      <w:marLeft w:val="0"/>
      <w:marRight w:val="0"/>
      <w:marTop w:val="0"/>
      <w:marBottom w:val="0"/>
      <w:divBdr>
        <w:top w:val="none" w:sz="0" w:space="0" w:color="auto"/>
        <w:left w:val="none" w:sz="0" w:space="0" w:color="auto"/>
        <w:bottom w:val="none" w:sz="0" w:space="0" w:color="auto"/>
        <w:right w:val="none" w:sz="0" w:space="0" w:color="auto"/>
      </w:divBdr>
    </w:div>
    <w:div w:id="1703941939">
      <w:bodyDiv w:val="1"/>
      <w:marLeft w:val="0"/>
      <w:marRight w:val="0"/>
      <w:marTop w:val="0"/>
      <w:marBottom w:val="0"/>
      <w:divBdr>
        <w:top w:val="none" w:sz="0" w:space="0" w:color="auto"/>
        <w:left w:val="none" w:sz="0" w:space="0" w:color="auto"/>
        <w:bottom w:val="none" w:sz="0" w:space="0" w:color="auto"/>
        <w:right w:val="none" w:sz="0" w:space="0" w:color="auto"/>
      </w:divBdr>
    </w:div>
    <w:div w:id="1743526451">
      <w:bodyDiv w:val="1"/>
      <w:marLeft w:val="0"/>
      <w:marRight w:val="0"/>
      <w:marTop w:val="0"/>
      <w:marBottom w:val="0"/>
      <w:divBdr>
        <w:top w:val="none" w:sz="0" w:space="0" w:color="auto"/>
        <w:left w:val="none" w:sz="0" w:space="0" w:color="auto"/>
        <w:bottom w:val="none" w:sz="0" w:space="0" w:color="auto"/>
        <w:right w:val="none" w:sz="0" w:space="0" w:color="auto"/>
      </w:divBdr>
    </w:div>
    <w:div w:id="1870753674">
      <w:bodyDiv w:val="1"/>
      <w:marLeft w:val="0"/>
      <w:marRight w:val="0"/>
      <w:marTop w:val="0"/>
      <w:marBottom w:val="0"/>
      <w:divBdr>
        <w:top w:val="none" w:sz="0" w:space="0" w:color="auto"/>
        <w:left w:val="none" w:sz="0" w:space="0" w:color="auto"/>
        <w:bottom w:val="none" w:sz="0" w:space="0" w:color="auto"/>
        <w:right w:val="none" w:sz="0" w:space="0" w:color="auto"/>
      </w:divBdr>
    </w:div>
    <w:div w:id="1874002763">
      <w:bodyDiv w:val="1"/>
      <w:marLeft w:val="0"/>
      <w:marRight w:val="0"/>
      <w:marTop w:val="0"/>
      <w:marBottom w:val="0"/>
      <w:divBdr>
        <w:top w:val="none" w:sz="0" w:space="0" w:color="auto"/>
        <w:left w:val="none" w:sz="0" w:space="0" w:color="auto"/>
        <w:bottom w:val="none" w:sz="0" w:space="0" w:color="auto"/>
        <w:right w:val="none" w:sz="0" w:space="0" w:color="auto"/>
      </w:divBdr>
    </w:div>
    <w:div w:id="1927884741">
      <w:bodyDiv w:val="1"/>
      <w:marLeft w:val="0"/>
      <w:marRight w:val="0"/>
      <w:marTop w:val="0"/>
      <w:marBottom w:val="0"/>
      <w:divBdr>
        <w:top w:val="none" w:sz="0" w:space="0" w:color="auto"/>
        <w:left w:val="none" w:sz="0" w:space="0" w:color="auto"/>
        <w:bottom w:val="none" w:sz="0" w:space="0" w:color="auto"/>
        <w:right w:val="none" w:sz="0" w:space="0" w:color="auto"/>
      </w:divBdr>
    </w:div>
    <w:div w:id="1936934941">
      <w:bodyDiv w:val="1"/>
      <w:marLeft w:val="0"/>
      <w:marRight w:val="0"/>
      <w:marTop w:val="0"/>
      <w:marBottom w:val="0"/>
      <w:divBdr>
        <w:top w:val="none" w:sz="0" w:space="0" w:color="auto"/>
        <w:left w:val="none" w:sz="0" w:space="0" w:color="auto"/>
        <w:bottom w:val="none" w:sz="0" w:space="0" w:color="auto"/>
        <w:right w:val="none" w:sz="0" w:space="0" w:color="auto"/>
      </w:divBdr>
    </w:div>
    <w:div w:id="2013406489">
      <w:bodyDiv w:val="1"/>
      <w:marLeft w:val="0"/>
      <w:marRight w:val="0"/>
      <w:marTop w:val="0"/>
      <w:marBottom w:val="0"/>
      <w:divBdr>
        <w:top w:val="none" w:sz="0" w:space="0" w:color="auto"/>
        <w:left w:val="none" w:sz="0" w:space="0" w:color="auto"/>
        <w:bottom w:val="none" w:sz="0" w:space="0" w:color="auto"/>
        <w:right w:val="none" w:sz="0" w:space="0" w:color="auto"/>
      </w:divBdr>
    </w:div>
    <w:div w:id="2030796382">
      <w:bodyDiv w:val="1"/>
      <w:marLeft w:val="0"/>
      <w:marRight w:val="0"/>
      <w:marTop w:val="0"/>
      <w:marBottom w:val="0"/>
      <w:divBdr>
        <w:top w:val="none" w:sz="0" w:space="0" w:color="auto"/>
        <w:left w:val="none" w:sz="0" w:space="0" w:color="auto"/>
        <w:bottom w:val="none" w:sz="0" w:space="0" w:color="auto"/>
        <w:right w:val="none" w:sz="0" w:space="0" w:color="auto"/>
      </w:divBdr>
    </w:div>
    <w:div w:id="2031639759">
      <w:bodyDiv w:val="1"/>
      <w:marLeft w:val="0"/>
      <w:marRight w:val="0"/>
      <w:marTop w:val="0"/>
      <w:marBottom w:val="0"/>
      <w:divBdr>
        <w:top w:val="none" w:sz="0" w:space="0" w:color="auto"/>
        <w:left w:val="none" w:sz="0" w:space="0" w:color="auto"/>
        <w:bottom w:val="none" w:sz="0" w:space="0" w:color="auto"/>
        <w:right w:val="none" w:sz="0" w:space="0" w:color="auto"/>
      </w:divBdr>
      <w:divsChild>
        <w:div w:id="549270680">
          <w:marLeft w:val="0"/>
          <w:marRight w:val="0"/>
          <w:marTop w:val="0"/>
          <w:marBottom w:val="0"/>
          <w:divBdr>
            <w:top w:val="none" w:sz="0" w:space="0" w:color="auto"/>
            <w:left w:val="none" w:sz="0" w:space="0" w:color="auto"/>
            <w:bottom w:val="none" w:sz="0" w:space="0" w:color="auto"/>
            <w:right w:val="none" w:sz="0" w:space="0" w:color="auto"/>
          </w:divBdr>
          <w:divsChild>
            <w:div w:id="1438479212">
              <w:marLeft w:val="0"/>
              <w:marRight w:val="0"/>
              <w:marTop w:val="0"/>
              <w:marBottom w:val="0"/>
              <w:divBdr>
                <w:top w:val="none" w:sz="0" w:space="0" w:color="auto"/>
                <w:left w:val="none" w:sz="0" w:space="0" w:color="auto"/>
                <w:bottom w:val="none" w:sz="0" w:space="0" w:color="auto"/>
                <w:right w:val="none" w:sz="0" w:space="0" w:color="auto"/>
              </w:divBdr>
              <w:divsChild>
                <w:div w:id="1843007218">
                  <w:marLeft w:val="0"/>
                  <w:marRight w:val="0"/>
                  <w:marTop w:val="0"/>
                  <w:marBottom w:val="101"/>
                  <w:divBdr>
                    <w:top w:val="none" w:sz="0" w:space="0" w:color="auto"/>
                    <w:left w:val="none" w:sz="0" w:space="0" w:color="auto"/>
                    <w:bottom w:val="none" w:sz="0" w:space="0" w:color="auto"/>
                    <w:right w:val="none" w:sz="0" w:space="0" w:color="auto"/>
                  </w:divBdr>
                </w:div>
                <w:div w:id="1568690798">
                  <w:marLeft w:val="0"/>
                  <w:marRight w:val="0"/>
                  <w:marTop w:val="0"/>
                  <w:marBottom w:val="101"/>
                  <w:divBdr>
                    <w:top w:val="none" w:sz="0" w:space="0" w:color="auto"/>
                    <w:left w:val="none" w:sz="0" w:space="0" w:color="auto"/>
                    <w:bottom w:val="none" w:sz="0" w:space="0" w:color="auto"/>
                    <w:right w:val="none" w:sz="0" w:space="0" w:color="auto"/>
                  </w:divBdr>
                </w:div>
                <w:div w:id="1494181115">
                  <w:marLeft w:val="0"/>
                  <w:marRight w:val="0"/>
                  <w:marTop w:val="0"/>
                  <w:marBottom w:val="101"/>
                  <w:divBdr>
                    <w:top w:val="none" w:sz="0" w:space="0" w:color="auto"/>
                    <w:left w:val="none" w:sz="0" w:space="0" w:color="auto"/>
                    <w:bottom w:val="none" w:sz="0" w:space="0" w:color="auto"/>
                    <w:right w:val="none" w:sz="0" w:space="0" w:color="auto"/>
                  </w:divBdr>
                </w:div>
                <w:div w:id="258829554">
                  <w:marLeft w:val="0"/>
                  <w:marRight w:val="0"/>
                  <w:marTop w:val="0"/>
                  <w:marBottom w:val="101"/>
                  <w:divBdr>
                    <w:top w:val="none" w:sz="0" w:space="0" w:color="auto"/>
                    <w:left w:val="none" w:sz="0" w:space="0" w:color="auto"/>
                    <w:bottom w:val="none" w:sz="0" w:space="0" w:color="auto"/>
                    <w:right w:val="none" w:sz="0" w:space="0" w:color="auto"/>
                  </w:divBdr>
                </w:div>
                <w:div w:id="810442304">
                  <w:marLeft w:val="0"/>
                  <w:marRight w:val="0"/>
                  <w:marTop w:val="0"/>
                  <w:marBottom w:val="101"/>
                  <w:divBdr>
                    <w:top w:val="none" w:sz="0" w:space="0" w:color="auto"/>
                    <w:left w:val="none" w:sz="0" w:space="0" w:color="auto"/>
                    <w:bottom w:val="none" w:sz="0" w:space="0" w:color="auto"/>
                    <w:right w:val="none" w:sz="0" w:space="0" w:color="auto"/>
                  </w:divBdr>
                </w:div>
                <w:div w:id="1598638504">
                  <w:marLeft w:val="0"/>
                  <w:marRight w:val="0"/>
                  <w:marTop w:val="0"/>
                  <w:marBottom w:val="101"/>
                  <w:divBdr>
                    <w:top w:val="none" w:sz="0" w:space="0" w:color="auto"/>
                    <w:left w:val="none" w:sz="0" w:space="0" w:color="auto"/>
                    <w:bottom w:val="none" w:sz="0" w:space="0" w:color="auto"/>
                    <w:right w:val="none" w:sz="0" w:space="0" w:color="auto"/>
                  </w:divBdr>
                </w:div>
                <w:div w:id="1453982663">
                  <w:marLeft w:val="0"/>
                  <w:marRight w:val="0"/>
                  <w:marTop w:val="0"/>
                  <w:marBottom w:val="101"/>
                  <w:divBdr>
                    <w:top w:val="none" w:sz="0" w:space="0" w:color="auto"/>
                    <w:left w:val="none" w:sz="0" w:space="0" w:color="auto"/>
                    <w:bottom w:val="none" w:sz="0" w:space="0" w:color="auto"/>
                    <w:right w:val="none" w:sz="0" w:space="0" w:color="auto"/>
                  </w:divBdr>
                </w:div>
                <w:div w:id="2006782257">
                  <w:marLeft w:val="0"/>
                  <w:marRight w:val="0"/>
                  <w:marTop w:val="0"/>
                  <w:marBottom w:val="101"/>
                  <w:divBdr>
                    <w:top w:val="none" w:sz="0" w:space="0" w:color="auto"/>
                    <w:left w:val="none" w:sz="0" w:space="0" w:color="auto"/>
                    <w:bottom w:val="none" w:sz="0" w:space="0" w:color="auto"/>
                    <w:right w:val="none" w:sz="0" w:space="0" w:color="auto"/>
                  </w:divBdr>
                </w:div>
                <w:div w:id="2142795656">
                  <w:marLeft w:val="0"/>
                  <w:marRight w:val="0"/>
                  <w:marTop w:val="0"/>
                  <w:marBottom w:val="101"/>
                  <w:divBdr>
                    <w:top w:val="none" w:sz="0" w:space="0" w:color="auto"/>
                    <w:left w:val="none" w:sz="0" w:space="0" w:color="auto"/>
                    <w:bottom w:val="none" w:sz="0" w:space="0" w:color="auto"/>
                    <w:right w:val="none" w:sz="0" w:space="0" w:color="auto"/>
                  </w:divBdr>
                </w:div>
                <w:div w:id="1195538523">
                  <w:marLeft w:val="0"/>
                  <w:marRight w:val="0"/>
                  <w:marTop w:val="0"/>
                  <w:marBottom w:val="101"/>
                  <w:divBdr>
                    <w:top w:val="none" w:sz="0" w:space="0" w:color="auto"/>
                    <w:left w:val="none" w:sz="0" w:space="0" w:color="auto"/>
                    <w:bottom w:val="none" w:sz="0" w:space="0" w:color="auto"/>
                    <w:right w:val="none" w:sz="0" w:space="0" w:color="auto"/>
                  </w:divBdr>
                </w:div>
                <w:div w:id="865828363">
                  <w:marLeft w:val="0"/>
                  <w:marRight w:val="0"/>
                  <w:marTop w:val="0"/>
                  <w:marBottom w:val="101"/>
                  <w:divBdr>
                    <w:top w:val="none" w:sz="0" w:space="0" w:color="auto"/>
                    <w:left w:val="none" w:sz="0" w:space="0" w:color="auto"/>
                    <w:bottom w:val="none" w:sz="0" w:space="0" w:color="auto"/>
                    <w:right w:val="none" w:sz="0" w:space="0" w:color="auto"/>
                  </w:divBdr>
                </w:div>
                <w:div w:id="152455508">
                  <w:marLeft w:val="0"/>
                  <w:marRight w:val="0"/>
                  <w:marTop w:val="0"/>
                  <w:marBottom w:val="101"/>
                  <w:divBdr>
                    <w:top w:val="none" w:sz="0" w:space="0" w:color="auto"/>
                    <w:left w:val="none" w:sz="0" w:space="0" w:color="auto"/>
                    <w:bottom w:val="none" w:sz="0" w:space="0" w:color="auto"/>
                    <w:right w:val="none" w:sz="0" w:space="0" w:color="auto"/>
                  </w:divBdr>
                </w:div>
                <w:div w:id="1205870489">
                  <w:marLeft w:val="0"/>
                  <w:marRight w:val="0"/>
                  <w:marTop w:val="0"/>
                  <w:marBottom w:val="101"/>
                  <w:divBdr>
                    <w:top w:val="none" w:sz="0" w:space="0" w:color="auto"/>
                    <w:left w:val="none" w:sz="0" w:space="0" w:color="auto"/>
                    <w:bottom w:val="none" w:sz="0" w:space="0" w:color="auto"/>
                    <w:right w:val="none" w:sz="0" w:space="0" w:color="auto"/>
                  </w:divBdr>
                </w:div>
                <w:div w:id="976225614">
                  <w:marLeft w:val="0"/>
                  <w:marRight w:val="0"/>
                  <w:marTop w:val="0"/>
                  <w:marBottom w:val="101"/>
                  <w:divBdr>
                    <w:top w:val="none" w:sz="0" w:space="0" w:color="auto"/>
                    <w:left w:val="none" w:sz="0" w:space="0" w:color="auto"/>
                    <w:bottom w:val="none" w:sz="0" w:space="0" w:color="auto"/>
                    <w:right w:val="none" w:sz="0" w:space="0" w:color="auto"/>
                  </w:divBdr>
                </w:div>
                <w:div w:id="178010232">
                  <w:marLeft w:val="0"/>
                  <w:marRight w:val="0"/>
                  <w:marTop w:val="0"/>
                  <w:marBottom w:val="101"/>
                  <w:divBdr>
                    <w:top w:val="none" w:sz="0" w:space="0" w:color="auto"/>
                    <w:left w:val="none" w:sz="0" w:space="0" w:color="auto"/>
                    <w:bottom w:val="none" w:sz="0" w:space="0" w:color="auto"/>
                    <w:right w:val="none" w:sz="0" w:space="0" w:color="auto"/>
                  </w:divBdr>
                </w:div>
                <w:div w:id="1559776924">
                  <w:marLeft w:val="0"/>
                  <w:marRight w:val="0"/>
                  <w:marTop w:val="0"/>
                  <w:marBottom w:val="101"/>
                  <w:divBdr>
                    <w:top w:val="none" w:sz="0" w:space="0" w:color="auto"/>
                    <w:left w:val="none" w:sz="0" w:space="0" w:color="auto"/>
                    <w:bottom w:val="none" w:sz="0" w:space="0" w:color="auto"/>
                    <w:right w:val="none" w:sz="0" w:space="0" w:color="auto"/>
                  </w:divBdr>
                </w:div>
                <w:div w:id="1558317249">
                  <w:marLeft w:val="0"/>
                  <w:marRight w:val="0"/>
                  <w:marTop w:val="0"/>
                  <w:marBottom w:val="101"/>
                  <w:divBdr>
                    <w:top w:val="none" w:sz="0" w:space="0" w:color="auto"/>
                    <w:left w:val="none" w:sz="0" w:space="0" w:color="auto"/>
                    <w:bottom w:val="none" w:sz="0" w:space="0" w:color="auto"/>
                    <w:right w:val="none" w:sz="0" w:space="0" w:color="auto"/>
                  </w:divBdr>
                </w:div>
                <w:div w:id="1522283830">
                  <w:marLeft w:val="0"/>
                  <w:marRight w:val="0"/>
                  <w:marTop w:val="0"/>
                  <w:marBottom w:val="101"/>
                  <w:divBdr>
                    <w:top w:val="none" w:sz="0" w:space="0" w:color="auto"/>
                    <w:left w:val="none" w:sz="0" w:space="0" w:color="auto"/>
                    <w:bottom w:val="none" w:sz="0" w:space="0" w:color="auto"/>
                    <w:right w:val="none" w:sz="0" w:space="0" w:color="auto"/>
                  </w:divBdr>
                </w:div>
                <w:div w:id="2101413590">
                  <w:marLeft w:val="0"/>
                  <w:marRight w:val="0"/>
                  <w:marTop w:val="0"/>
                  <w:marBottom w:val="101"/>
                  <w:divBdr>
                    <w:top w:val="none" w:sz="0" w:space="0" w:color="auto"/>
                    <w:left w:val="none" w:sz="0" w:space="0" w:color="auto"/>
                    <w:bottom w:val="none" w:sz="0" w:space="0" w:color="auto"/>
                    <w:right w:val="none" w:sz="0" w:space="0" w:color="auto"/>
                  </w:divBdr>
                </w:div>
                <w:div w:id="1544631555">
                  <w:marLeft w:val="0"/>
                  <w:marRight w:val="0"/>
                  <w:marTop w:val="0"/>
                  <w:marBottom w:val="101"/>
                  <w:divBdr>
                    <w:top w:val="none" w:sz="0" w:space="0" w:color="auto"/>
                    <w:left w:val="none" w:sz="0" w:space="0" w:color="auto"/>
                    <w:bottom w:val="none" w:sz="0" w:space="0" w:color="auto"/>
                    <w:right w:val="none" w:sz="0" w:space="0" w:color="auto"/>
                  </w:divBdr>
                </w:div>
                <w:div w:id="1436057411">
                  <w:marLeft w:val="0"/>
                  <w:marRight w:val="0"/>
                  <w:marTop w:val="0"/>
                  <w:marBottom w:val="101"/>
                  <w:divBdr>
                    <w:top w:val="none" w:sz="0" w:space="0" w:color="auto"/>
                    <w:left w:val="none" w:sz="0" w:space="0" w:color="auto"/>
                    <w:bottom w:val="none" w:sz="0" w:space="0" w:color="auto"/>
                    <w:right w:val="none" w:sz="0" w:space="0" w:color="auto"/>
                  </w:divBdr>
                </w:div>
                <w:div w:id="1259213090">
                  <w:marLeft w:val="0"/>
                  <w:marRight w:val="0"/>
                  <w:marTop w:val="0"/>
                  <w:marBottom w:val="101"/>
                  <w:divBdr>
                    <w:top w:val="none" w:sz="0" w:space="0" w:color="auto"/>
                    <w:left w:val="none" w:sz="0" w:space="0" w:color="auto"/>
                    <w:bottom w:val="none" w:sz="0" w:space="0" w:color="auto"/>
                    <w:right w:val="none" w:sz="0" w:space="0" w:color="auto"/>
                  </w:divBdr>
                </w:div>
                <w:div w:id="1221408081">
                  <w:marLeft w:val="0"/>
                  <w:marRight w:val="0"/>
                  <w:marTop w:val="0"/>
                  <w:marBottom w:val="101"/>
                  <w:divBdr>
                    <w:top w:val="none" w:sz="0" w:space="0" w:color="auto"/>
                    <w:left w:val="none" w:sz="0" w:space="0" w:color="auto"/>
                    <w:bottom w:val="none" w:sz="0" w:space="0" w:color="auto"/>
                    <w:right w:val="none" w:sz="0" w:space="0" w:color="auto"/>
                  </w:divBdr>
                </w:div>
                <w:div w:id="2043047077">
                  <w:marLeft w:val="0"/>
                  <w:marRight w:val="0"/>
                  <w:marTop w:val="0"/>
                  <w:marBottom w:val="101"/>
                  <w:divBdr>
                    <w:top w:val="none" w:sz="0" w:space="0" w:color="auto"/>
                    <w:left w:val="none" w:sz="0" w:space="0" w:color="auto"/>
                    <w:bottom w:val="none" w:sz="0" w:space="0" w:color="auto"/>
                    <w:right w:val="none" w:sz="0" w:space="0" w:color="auto"/>
                  </w:divBdr>
                </w:div>
                <w:div w:id="607853441">
                  <w:marLeft w:val="0"/>
                  <w:marRight w:val="0"/>
                  <w:marTop w:val="0"/>
                  <w:marBottom w:val="101"/>
                  <w:divBdr>
                    <w:top w:val="none" w:sz="0" w:space="0" w:color="auto"/>
                    <w:left w:val="none" w:sz="0" w:space="0" w:color="auto"/>
                    <w:bottom w:val="none" w:sz="0" w:space="0" w:color="auto"/>
                    <w:right w:val="none" w:sz="0" w:space="0" w:color="auto"/>
                  </w:divBdr>
                </w:div>
                <w:div w:id="985082777">
                  <w:marLeft w:val="0"/>
                  <w:marRight w:val="0"/>
                  <w:marTop w:val="0"/>
                  <w:marBottom w:val="101"/>
                  <w:divBdr>
                    <w:top w:val="none" w:sz="0" w:space="0" w:color="auto"/>
                    <w:left w:val="none" w:sz="0" w:space="0" w:color="auto"/>
                    <w:bottom w:val="none" w:sz="0" w:space="0" w:color="auto"/>
                    <w:right w:val="none" w:sz="0" w:space="0" w:color="auto"/>
                  </w:divBdr>
                </w:div>
                <w:div w:id="742141654">
                  <w:marLeft w:val="0"/>
                  <w:marRight w:val="0"/>
                  <w:marTop w:val="0"/>
                  <w:marBottom w:val="101"/>
                  <w:divBdr>
                    <w:top w:val="none" w:sz="0" w:space="0" w:color="auto"/>
                    <w:left w:val="none" w:sz="0" w:space="0" w:color="auto"/>
                    <w:bottom w:val="none" w:sz="0" w:space="0" w:color="auto"/>
                    <w:right w:val="none" w:sz="0" w:space="0" w:color="auto"/>
                  </w:divBdr>
                </w:div>
                <w:div w:id="1558399024">
                  <w:marLeft w:val="0"/>
                  <w:marRight w:val="0"/>
                  <w:marTop w:val="0"/>
                  <w:marBottom w:val="101"/>
                  <w:divBdr>
                    <w:top w:val="none" w:sz="0" w:space="0" w:color="auto"/>
                    <w:left w:val="none" w:sz="0" w:space="0" w:color="auto"/>
                    <w:bottom w:val="none" w:sz="0" w:space="0" w:color="auto"/>
                    <w:right w:val="none" w:sz="0" w:space="0" w:color="auto"/>
                  </w:divBdr>
                </w:div>
                <w:div w:id="1930574750">
                  <w:marLeft w:val="0"/>
                  <w:marRight w:val="0"/>
                  <w:marTop w:val="0"/>
                  <w:marBottom w:val="101"/>
                  <w:divBdr>
                    <w:top w:val="none" w:sz="0" w:space="0" w:color="auto"/>
                    <w:left w:val="none" w:sz="0" w:space="0" w:color="auto"/>
                    <w:bottom w:val="none" w:sz="0" w:space="0" w:color="auto"/>
                    <w:right w:val="none" w:sz="0" w:space="0" w:color="auto"/>
                  </w:divBdr>
                </w:div>
                <w:div w:id="620235281">
                  <w:marLeft w:val="0"/>
                  <w:marRight w:val="0"/>
                  <w:marTop w:val="0"/>
                  <w:marBottom w:val="101"/>
                  <w:divBdr>
                    <w:top w:val="none" w:sz="0" w:space="0" w:color="auto"/>
                    <w:left w:val="none" w:sz="0" w:space="0" w:color="auto"/>
                    <w:bottom w:val="none" w:sz="0" w:space="0" w:color="auto"/>
                    <w:right w:val="none" w:sz="0" w:space="0" w:color="auto"/>
                  </w:divBdr>
                </w:div>
                <w:div w:id="1080565217">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 w:id="2110348545">
      <w:bodyDiv w:val="1"/>
      <w:marLeft w:val="0"/>
      <w:marRight w:val="0"/>
      <w:marTop w:val="0"/>
      <w:marBottom w:val="0"/>
      <w:divBdr>
        <w:top w:val="none" w:sz="0" w:space="0" w:color="auto"/>
        <w:left w:val="none" w:sz="0" w:space="0" w:color="auto"/>
        <w:bottom w:val="none" w:sz="0" w:space="0" w:color="auto"/>
        <w:right w:val="none" w:sz="0" w:space="0" w:color="auto"/>
      </w:divBdr>
    </w:div>
    <w:div w:id="2135757513">
      <w:bodyDiv w:val="1"/>
      <w:marLeft w:val="0"/>
      <w:marRight w:val="0"/>
      <w:marTop w:val="0"/>
      <w:marBottom w:val="0"/>
      <w:divBdr>
        <w:top w:val="none" w:sz="0" w:space="0" w:color="auto"/>
        <w:left w:val="none" w:sz="0" w:space="0" w:color="auto"/>
        <w:bottom w:val="none" w:sz="0" w:space="0" w:color="auto"/>
        <w:right w:val="none" w:sz="0" w:space="0" w:color="auto"/>
      </w:divBdr>
      <w:divsChild>
        <w:div w:id="1213808540">
          <w:marLeft w:val="0"/>
          <w:marRight w:val="0"/>
          <w:marTop w:val="0"/>
          <w:marBottom w:val="0"/>
          <w:divBdr>
            <w:top w:val="none" w:sz="0" w:space="0" w:color="auto"/>
            <w:left w:val="none" w:sz="0" w:space="0" w:color="auto"/>
            <w:bottom w:val="none" w:sz="0" w:space="0" w:color="auto"/>
            <w:right w:val="none" w:sz="0" w:space="0" w:color="auto"/>
          </w:divBdr>
          <w:divsChild>
            <w:div w:id="26490796">
              <w:marLeft w:val="0"/>
              <w:marRight w:val="0"/>
              <w:marTop w:val="0"/>
              <w:marBottom w:val="0"/>
              <w:divBdr>
                <w:top w:val="none" w:sz="0" w:space="0" w:color="auto"/>
                <w:left w:val="none" w:sz="0" w:space="0" w:color="auto"/>
                <w:bottom w:val="none" w:sz="0" w:space="0" w:color="auto"/>
                <w:right w:val="none" w:sz="0" w:space="0" w:color="auto"/>
              </w:divBdr>
              <w:divsChild>
                <w:div w:id="1916817928">
                  <w:marLeft w:val="0"/>
                  <w:marRight w:val="0"/>
                  <w:marTop w:val="0"/>
                  <w:marBottom w:val="101"/>
                  <w:divBdr>
                    <w:top w:val="none" w:sz="0" w:space="0" w:color="auto"/>
                    <w:left w:val="none" w:sz="0" w:space="0" w:color="auto"/>
                    <w:bottom w:val="none" w:sz="0" w:space="0" w:color="auto"/>
                    <w:right w:val="none" w:sz="0" w:space="0" w:color="auto"/>
                  </w:divBdr>
                </w:div>
                <w:div w:id="546375031">
                  <w:marLeft w:val="0"/>
                  <w:marRight w:val="0"/>
                  <w:marTop w:val="0"/>
                  <w:marBottom w:val="101"/>
                  <w:divBdr>
                    <w:top w:val="none" w:sz="0" w:space="0" w:color="auto"/>
                    <w:left w:val="none" w:sz="0" w:space="0" w:color="auto"/>
                    <w:bottom w:val="none" w:sz="0" w:space="0" w:color="auto"/>
                    <w:right w:val="none" w:sz="0" w:space="0" w:color="auto"/>
                  </w:divBdr>
                </w:div>
                <w:div w:id="812792757">
                  <w:marLeft w:val="0"/>
                  <w:marRight w:val="0"/>
                  <w:marTop w:val="0"/>
                  <w:marBottom w:val="101"/>
                  <w:divBdr>
                    <w:top w:val="none" w:sz="0" w:space="0" w:color="auto"/>
                    <w:left w:val="none" w:sz="0" w:space="0" w:color="auto"/>
                    <w:bottom w:val="none" w:sz="0" w:space="0" w:color="auto"/>
                    <w:right w:val="none" w:sz="0" w:space="0" w:color="auto"/>
                  </w:divBdr>
                </w:div>
                <w:div w:id="654379532">
                  <w:marLeft w:val="0"/>
                  <w:marRight w:val="0"/>
                  <w:marTop w:val="0"/>
                  <w:marBottom w:val="101"/>
                  <w:divBdr>
                    <w:top w:val="none" w:sz="0" w:space="0" w:color="auto"/>
                    <w:left w:val="none" w:sz="0" w:space="0" w:color="auto"/>
                    <w:bottom w:val="none" w:sz="0" w:space="0" w:color="auto"/>
                    <w:right w:val="none" w:sz="0" w:space="0" w:color="auto"/>
                  </w:divBdr>
                </w:div>
                <w:div w:id="201795786">
                  <w:marLeft w:val="0"/>
                  <w:marRight w:val="0"/>
                  <w:marTop w:val="0"/>
                  <w:marBottom w:val="101"/>
                  <w:divBdr>
                    <w:top w:val="none" w:sz="0" w:space="0" w:color="auto"/>
                    <w:left w:val="none" w:sz="0" w:space="0" w:color="auto"/>
                    <w:bottom w:val="none" w:sz="0" w:space="0" w:color="auto"/>
                    <w:right w:val="none" w:sz="0" w:space="0" w:color="auto"/>
                  </w:divBdr>
                </w:div>
                <w:div w:id="1444807544">
                  <w:marLeft w:val="0"/>
                  <w:marRight w:val="0"/>
                  <w:marTop w:val="0"/>
                  <w:marBottom w:val="101"/>
                  <w:divBdr>
                    <w:top w:val="none" w:sz="0" w:space="0" w:color="auto"/>
                    <w:left w:val="none" w:sz="0" w:space="0" w:color="auto"/>
                    <w:bottom w:val="none" w:sz="0" w:space="0" w:color="auto"/>
                    <w:right w:val="none" w:sz="0" w:space="0" w:color="auto"/>
                  </w:divBdr>
                </w:div>
                <w:div w:id="506403406">
                  <w:marLeft w:val="0"/>
                  <w:marRight w:val="0"/>
                  <w:marTop w:val="0"/>
                  <w:marBottom w:val="101"/>
                  <w:divBdr>
                    <w:top w:val="none" w:sz="0" w:space="0" w:color="auto"/>
                    <w:left w:val="none" w:sz="0" w:space="0" w:color="auto"/>
                    <w:bottom w:val="none" w:sz="0" w:space="0" w:color="auto"/>
                    <w:right w:val="none" w:sz="0" w:space="0" w:color="auto"/>
                  </w:divBdr>
                </w:div>
                <w:div w:id="1006909339">
                  <w:marLeft w:val="0"/>
                  <w:marRight w:val="0"/>
                  <w:marTop w:val="0"/>
                  <w:marBottom w:val="101"/>
                  <w:divBdr>
                    <w:top w:val="none" w:sz="0" w:space="0" w:color="auto"/>
                    <w:left w:val="none" w:sz="0" w:space="0" w:color="auto"/>
                    <w:bottom w:val="none" w:sz="0" w:space="0" w:color="auto"/>
                    <w:right w:val="none" w:sz="0" w:space="0" w:color="auto"/>
                  </w:divBdr>
                </w:div>
                <w:div w:id="1482116141">
                  <w:marLeft w:val="0"/>
                  <w:marRight w:val="0"/>
                  <w:marTop w:val="0"/>
                  <w:marBottom w:val="101"/>
                  <w:divBdr>
                    <w:top w:val="none" w:sz="0" w:space="0" w:color="auto"/>
                    <w:left w:val="none" w:sz="0" w:space="0" w:color="auto"/>
                    <w:bottom w:val="none" w:sz="0" w:space="0" w:color="auto"/>
                    <w:right w:val="none" w:sz="0" w:space="0" w:color="auto"/>
                  </w:divBdr>
                </w:div>
                <w:div w:id="2141066122">
                  <w:marLeft w:val="0"/>
                  <w:marRight w:val="0"/>
                  <w:marTop w:val="0"/>
                  <w:marBottom w:val="101"/>
                  <w:divBdr>
                    <w:top w:val="none" w:sz="0" w:space="0" w:color="auto"/>
                    <w:left w:val="none" w:sz="0" w:space="0" w:color="auto"/>
                    <w:bottom w:val="none" w:sz="0" w:space="0" w:color="auto"/>
                    <w:right w:val="none" w:sz="0" w:space="0" w:color="auto"/>
                  </w:divBdr>
                </w:div>
                <w:div w:id="754666053">
                  <w:marLeft w:val="0"/>
                  <w:marRight w:val="0"/>
                  <w:marTop w:val="0"/>
                  <w:marBottom w:val="101"/>
                  <w:divBdr>
                    <w:top w:val="none" w:sz="0" w:space="0" w:color="auto"/>
                    <w:left w:val="none" w:sz="0" w:space="0" w:color="auto"/>
                    <w:bottom w:val="none" w:sz="0" w:space="0" w:color="auto"/>
                    <w:right w:val="none" w:sz="0" w:space="0" w:color="auto"/>
                  </w:divBdr>
                </w:div>
                <w:div w:id="1599213296">
                  <w:marLeft w:val="0"/>
                  <w:marRight w:val="0"/>
                  <w:marTop w:val="0"/>
                  <w:marBottom w:val="101"/>
                  <w:divBdr>
                    <w:top w:val="none" w:sz="0" w:space="0" w:color="auto"/>
                    <w:left w:val="none" w:sz="0" w:space="0" w:color="auto"/>
                    <w:bottom w:val="none" w:sz="0" w:space="0" w:color="auto"/>
                    <w:right w:val="none" w:sz="0" w:space="0" w:color="auto"/>
                  </w:divBdr>
                </w:div>
                <w:div w:id="401103703">
                  <w:marLeft w:val="0"/>
                  <w:marRight w:val="0"/>
                  <w:marTop w:val="0"/>
                  <w:marBottom w:val="101"/>
                  <w:divBdr>
                    <w:top w:val="none" w:sz="0" w:space="0" w:color="auto"/>
                    <w:left w:val="none" w:sz="0" w:space="0" w:color="auto"/>
                    <w:bottom w:val="none" w:sz="0" w:space="0" w:color="auto"/>
                    <w:right w:val="none" w:sz="0" w:space="0" w:color="auto"/>
                  </w:divBdr>
                </w:div>
                <w:div w:id="956250987">
                  <w:marLeft w:val="0"/>
                  <w:marRight w:val="0"/>
                  <w:marTop w:val="0"/>
                  <w:marBottom w:val="101"/>
                  <w:divBdr>
                    <w:top w:val="none" w:sz="0" w:space="0" w:color="auto"/>
                    <w:left w:val="none" w:sz="0" w:space="0" w:color="auto"/>
                    <w:bottom w:val="none" w:sz="0" w:space="0" w:color="auto"/>
                    <w:right w:val="none" w:sz="0" w:space="0" w:color="auto"/>
                  </w:divBdr>
                </w:div>
                <w:div w:id="159540384">
                  <w:marLeft w:val="0"/>
                  <w:marRight w:val="0"/>
                  <w:marTop w:val="0"/>
                  <w:marBottom w:val="101"/>
                  <w:divBdr>
                    <w:top w:val="none" w:sz="0" w:space="0" w:color="auto"/>
                    <w:left w:val="none" w:sz="0" w:space="0" w:color="auto"/>
                    <w:bottom w:val="none" w:sz="0" w:space="0" w:color="auto"/>
                    <w:right w:val="none" w:sz="0" w:space="0" w:color="auto"/>
                  </w:divBdr>
                </w:div>
                <w:div w:id="1742604453">
                  <w:marLeft w:val="0"/>
                  <w:marRight w:val="0"/>
                  <w:marTop w:val="0"/>
                  <w:marBottom w:val="101"/>
                  <w:divBdr>
                    <w:top w:val="none" w:sz="0" w:space="0" w:color="auto"/>
                    <w:left w:val="none" w:sz="0" w:space="0" w:color="auto"/>
                    <w:bottom w:val="none" w:sz="0" w:space="0" w:color="auto"/>
                    <w:right w:val="none" w:sz="0" w:space="0" w:color="auto"/>
                  </w:divBdr>
                </w:div>
                <w:div w:id="964892041">
                  <w:marLeft w:val="0"/>
                  <w:marRight w:val="0"/>
                  <w:marTop w:val="0"/>
                  <w:marBottom w:val="101"/>
                  <w:divBdr>
                    <w:top w:val="none" w:sz="0" w:space="0" w:color="auto"/>
                    <w:left w:val="none" w:sz="0" w:space="0" w:color="auto"/>
                    <w:bottom w:val="none" w:sz="0" w:space="0" w:color="auto"/>
                    <w:right w:val="none" w:sz="0" w:space="0" w:color="auto"/>
                  </w:divBdr>
                </w:div>
                <w:div w:id="806243740">
                  <w:marLeft w:val="0"/>
                  <w:marRight w:val="0"/>
                  <w:marTop w:val="0"/>
                  <w:marBottom w:val="101"/>
                  <w:divBdr>
                    <w:top w:val="none" w:sz="0" w:space="0" w:color="auto"/>
                    <w:left w:val="none" w:sz="0" w:space="0" w:color="auto"/>
                    <w:bottom w:val="none" w:sz="0" w:space="0" w:color="auto"/>
                    <w:right w:val="none" w:sz="0" w:space="0" w:color="auto"/>
                  </w:divBdr>
                </w:div>
                <w:div w:id="1738353708">
                  <w:marLeft w:val="0"/>
                  <w:marRight w:val="0"/>
                  <w:marTop w:val="0"/>
                  <w:marBottom w:val="101"/>
                  <w:divBdr>
                    <w:top w:val="none" w:sz="0" w:space="0" w:color="auto"/>
                    <w:left w:val="none" w:sz="0" w:space="0" w:color="auto"/>
                    <w:bottom w:val="none" w:sz="0" w:space="0" w:color="auto"/>
                    <w:right w:val="none" w:sz="0" w:space="0" w:color="auto"/>
                  </w:divBdr>
                </w:div>
                <w:div w:id="647246964">
                  <w:marLeft w:val="0"/>
                  <w:marRight w:val="0"/>
                  <w:marTop w:val="0"/>
                  <w:marBottom w:val="101"/>
                  <w:divBdr>
                    <w:top w:val="none" w:sz="0" w:space="0" w:color="auto"/>
                    <w:left w:val="none" w:sz="0" w:space="0" w:color="auto"/>
                    <w:bottom w:val="none" w:sz="0" w:space="0" w:color="auto"/>
                    <w:right w:val="none" w:sz="0" w:space="0" w:color="auto"/>
                  </w:divBdr>
                </w:div>
                <w:div w:id="1588272779">
                  <w:marLeft w:val="0"/>
                  <w:marRight w:val="0"/>
                  <w:marTop w:val="0"/>
                  <w:marBottom w:val="101"/>
                  <w:divBdr>
                    <w:top w:val="none" w:sz="0" w:space="0" w:color="auto"/>
                    <w:left w:val="none" w:sz="0" w:space="0" w:color="auto"/>
                    <w:bottom w:val="none" w:sz="0" w:space="0" w:color="auto"/>
                    <w:right w:val="none" w:sz="0" w:space="0" w:color="auto"/>
                  </w:divBdr>
                </w:div>
                <w:div w:id="1093939112">
                  <w:marLeft w:val="0"/>
                  <w:marRight w:val="0"/>
                  <w:marTop w:val="0"/>
                  <w:marBottom w:val="101"/>
                  <w:divBdr>
                    <w:top w:val="none" w:sz="0" w:space="0" w:color="auto"/>
                    <w:left w:val="none" w:sz="0" w:space="0" w:color="auto"/>
                    <w:bottom w:val="none" w:sz="0" w:space="0" w:color="auto"/>
                    <w:right w:val="none" w:sz="0" w:space="0" w:color="auto"/>
                  </w:divBdr>
                </w:div>
                <w:div w:id="1502155574">
                  <w:marLeft w:val="0"/>
                  <w:marRight w:val="0"/>
                  <w:marTop w:val="0"/>
                  <w:marBottom w:val="101"/>
                  <w:divBdr>
                    <w:top w:val="none" w:sz="0" w:space="0" w:color="auto"/>
                    <w:left w:val="none" w:sz="0" w:space="0" w:color="auto"/>
                    <w:bottom w:val="none" w:sz="0" w:space="0" w:color="auto"/>
                    <w:right w:val="none" w:sz="0" w:space="0" w:color="auto"/>
                  </w:divBdr>
                </w:div>
                <w:div w:id="430400550">
                  <w:marLeft w:val="0"/>
                  <w:marRight w:val="0"/>
                  <w:marTop w:val="0"/>
                  <w:marBottom w:val="101"/>
                  <w:divBdr>
                    <w:top w:val="none" w:sz="0" w:space="0" w:color="auto"/>
                    <w:left w:val="none" w:sz="0" w:space="0" w:color="auto"/>
                    <w:bottom w:val="none" w:sz="0" w:space="0" w:color="auto"/>
                    <w:right w:val="none" w:sz="0" w:space="0" w:color="auto"/>
                  </w:divBdr>
                </w:div>
                <w:div w:id="775098350">
                  <w:marLeft w:val="0"/>
                  <w:marRight w:val="0"/>
                  <w:marTop w:val="0"/>
                  <w:marBottom w:val="101"/>
                  <w:divBdr>
                    <w:top w:val="none" w:sz="0" w:space="0" w:color="auto"/>
                    <w:left w:val="none" w:sz="0" w:space="0" w:color="auto"/>
                    <w:bottom w:val="none" w:sz="0" w:space="0" w:color="auto"/>
                    <w:right w:val="none" w:sz="0" w:space="0" w:color="auto"/>
                  </w:divBdr>
                </w:div>
                <w:div w:id="981733421">
                  <w:marLeft w:val="0"/>
                  <w:marRight w:val="0"/>
                  <w:marTop w:val="0"/>
                  <w:marBottom w:val="101"/>
                  <w:divBdr>
                    <w:top w:val="none" w:sz="0" w:space="0" w:color="auto"/>
                    <w:left w:val="none" w:sz="0" w:space="0" w:color="auto"/>
                    <w:bottom w:val="none" w:sz="0" w:space="0" w:color="auto"/>
                    <w:right w:val="none" w:sz="0" w:space="0" w:color="auto"/>
                  </w:divBdr>
                </w:div>
                <w:div w:id="263265738">
                  <w:marLeft w:val="0"/>
                  <w:marRight w:val="0"/>
                  <w:marTop w:val="0"/>
                  <w:marBottom w:val="101"/>
                  <w:divBdr>
                    <w:top w:val="none" w:sz="0" w:space="0" w:color="auto"/>
                    <w:left w:val="none" w:sz="0" w:space="0" w:color="auto"/>
                    <w:bottom w:val="none" w:sz="0" w:space="0" w:color="auto"/>
                    <w:right w:val="none" w:sz="0" w:space="0" w:color="auto"/>
                  </w:divBdr>
                </w:div>
                <w:div w:id="1825706181">
                  <w:marLeft w:val="0"/>
                  <w:marRight w:val="0"/>
                  <w:marTop w:val="0"/>
                  <w:marBottom w:val="101"/>
                  <w:divBdr>
                    <w:top w:val="none" w:sz="0" w:space="0" w:color="auto"/>
                    <w:left w:val="none" w:sz="0" w:space="0" w:color="auto"/>
                    <w:bottom w:val="none" w:sz="0" w:space="0" w:color="auto"/>
                    <w:right w:val="none" w:sz="0" w:space="0" w:color="auto"/>
                  </w:divBdr>
                </w:div>
                <w:div w:id="1957709228">
                  <w:marLeft w:val="0"/>
                  <w:marRight w:val="0"/>
                  <w:marTop w:val="0"/>
                  <w:marBottom w:val="101"/>
                  <w:divBdr>
                    <w:top w:val="none" w:sz="0" w:space="0" w:color="auto"/>
                    <w:left w:val="none" w:sz="0" w:space="0" w:color="auto"/>
                    <w:bottom w:val="none" w:sz="0" w:space="0" w:color="auto"/>
                    <w:right w:val="none" w:sz="0" w:space="0" w:color="auto"/>
                  </w:divBdr>
                </w:div>
                <w:div w:id="1847746378">
                  <w:marLeft w:val="0"/>
                  <w:marRight w:val="0"/>
                  <w:marTop w:val="0"/>
                  <w:marBottom w:val="101"/>
                  <w:divBdr>
                    <w:top w:val="none" w:sz="0" w:space="0" w:color="auto"/>
                    <w:left w:val="none" w:sz="0" w:space="0" w:color="auto"/>
                    <w:bottom w:val="none" w:sz="0" w:space="0" w:color="auto"/>
                    <w:right w:val="none" w:sz="0" w:space="0" w:color="auto"/>
                  </w:divBdr>
                </w:div>
                <w:div w:id="1102989774">
                  <w:marLeft w:val="0"/>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31D4-BFA7-4F8D-9529-D6148044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37</Pages>
  <Words>15830</Words>
  <Characters>87067</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Bertran Hernandez Chavez</dc:creator>
  <cp:lastModifiedBy>Silvia Angelina Acevedo Murillo</cp:lastModifiedBy>
  <cp:revision>79</cp:revision>
  <cp:lastPrinted>2016-06-15T18:27:00Z</cp:lastPrinted>
  <dcterms:created xsi:type="dcterms:W3CDTF">2016-05-24T23:21:00Z</dcterms:created>
  <dcterms:modified xsi:type="dcterms:W3CDTF">2016-06-15T18:56:00Z</dcterms:modified>
</cp:coreProperties>
</file>