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7353" w:rsidRPr="009D5DF6" w:rsidRDefault="00DF7353" w:rsidP="00DF7353">
      <w:pPr>
        <w:autoSpaceDE w:val="0"/>
        <w:jc w:val="both"/>
        <w:rPr>
          <w:rFonts w:ascii="Arial" w:eastAsia="Times New Roman" w:hAnsi="Arial" w:cs="Arial"/>
          <w:sz w:val="20"/>
          <w:szCs w:val="20"/>
          <w:lang w:val="es-MX"/>
        </w:rPr>
      </w:pPr>
      <w:bookmarkStart w:id="0" w:name="_GoBack"/>
      <w:bookmarkEnd w:id="0"/>
      <w:r w:rsidRPr="009D5DF6">
        <w:rPr>
          <w:rFonts w:ascii="Arial" w:eastAsia="Times New Roman" w:hAnsi="Arial" w:cs="Arial"/>
          <w:sz w:val="20"/>
          <w:szCs w:val="20"/>
          <w:lang w:val="es-MX"/>
        </w:rPr>
        <w:t xml:space="preserve">CONTRATO </w:t>
      </w:r>
      <w:r>
        <w:rPr>
          <w:rFonts w:ascii="Arial" w:eastAsia="Times New Roman" w:hAnsi="Arial" w:cs="Arial"/>
          <w:sz w:val="20"/>
          <w:szCs w:val="20"/>
          <w:lang w:val="es-MX"/>
        </w:rPr>
        <w:t>ABIERTO</w:t>
      </w:r>
      <w:r w:rsidRPr="009D5DF6">
        <w:rPr>
          <w:rFonts w:ascii="Arial" w:eastAsia="Times New Roman" w:hAnsi="Arial" w:cs="Arial"/>
          <w:sz w:val="20"/>
          <w:szCs w:val="20"/>
          <w:lang w:val="es-MX"/>
        </w:rPr>
        <w:t xml:space="preserve"> PARA LA </w:t>
      </w:r>
      <w:r w:rsidRPr="00F21C01">
        <w:rPr>
          <w:rFonts w:ascii="Arial" w:hAnsi="Arial" w:cs="Arial"/>
          <w:b/>
          <w:sz w:val="20"/>
          <w:szCs w:val="20"/>
        </w:rPr>
        <w:t>ADQUISICI</w:t>
      </w:r>
      <w:r>
        <w:rPr>
          <w:rFonts w:ascii="Arial" w:hAnsi="Arial" w:cs="Arial"/>
          <w:b/>
          <w:sz w:val="20"/>
          <w:szCs w:val="20"/>
        </w:rPr>
        <w:t>Ó</w:t>
      </w:r>
      <w:r w:rsidRPr="00F21C01">
        <w:rPr>
          <w:rFonts w:ascii="Arial" w:hAnsi="Arial" w:cs="Arial"/>
          <w:b/>
          <w:sz w:val="20"/>
          <w:szCs w:val="20"/>
        </w:rPr>
        <w:t xml:space="preserve">N DE </w:t>
      </w:r>
      <w:r>
        <w:rPr>
          <w:rFonts w:ascii="Arial" w:hAnsi="Arial" w:cs="Arial"/>
          <w:b/>
          <w:sz w:val="20"/>
          <w:szCs w:val="20"/>
        </w:rPr>
        <w:t>000</w:t>
      </w:r>
      <w:r>
        <w:rPr>
          <w:rFonts w:ascii="Arial" w:hAnsi="Arial" w:cs="Arial"/>
          <w:b/>
          <w:sz w:val="20"/>
          <w:szCs w:val="20"/>
        </w:rPr>
        <w:t xml:space="preserve"> PARA EL</w:t>
      </w:r>
      <w:r w:rsidRPr="00F21C01">
        <w:rPr>
          <w:rFonts w:ascii="Arial" w:hAnsi="Arial" w:cs="Arial"/>
          <w:b/>
          <w:sz w:val="20"/>
          <w:szCs w:val="20"/>
        </w:rPr>
        <w:t xml:space="preserve"> HOSPITAL REGION</w:t>
      </w:r>
      <w:r>
        <w:rPr>
          <w:rFonts w:ascii="Arial" w:hAnsi="Arial" w:cs="Arial"/>
          <w:b/>
          <w:sz w:val="20"/>
          <w:szCs w:val="20"/>
        </w:rPr>
        <w:t>AL DE ALTA ESPECIALIDAD DEL BAJÍ</w:t>
      </w:r>
      <w:r w:rsidRPr="00F21C01">
        <w:rPr>
          <w:rFonts w:ascii="Arial" w:hAnsi="Arial" w:cs="Arial"/>
          <w:b/>
          <w:sz w:val="20"/>
          <w:szCs w:val="20"/>
        </w:rPr>
        <w:t>O</w:t>
      </w:r>
      <w:r w:rsidRPr="009D5DF6">
        <w:rPr>
          <w:rFonts w:ascii="Arial" w:hAnsi="Arial" w:cs="Arial"/>
          <w:sz w:val="20"/>
          <w:szCs w:val="20"/>
        </w:rPr>
        <w:t>,</w:t>
      </w:r>
      <w:r w:rsidRPr="009D5DF6">
        <w:rPr>
          <w:rFonts w:ascii="Arial" w:eastAsia="Times New Roman" w:hAnsi="Arial" w:cs="Arial"/>
          <w:sz w:val="20"/>
          <w:szCs w:val="20"/>
          <w:lang w:val="es-MX"/>
        </w:rPr>
        <w:t xml:space="preserve"> QUE CELEBRAN POR UNA PARTE EL </w:t>
      </w:r>
      <w:r w:rsidRPr="009D5DF6">
        <w:rPr>
          <w:rFonts w:ascii="Arial" w:eastAsia="Times New Roman" w:hAnsi="Arial" w:cs="Arial"/>
          <w:b/>
          <w:sz w:val="20"/>
          <w:szCs w:val="20"/>
          <w:lang w:val="es-MX"/>
        </w:rPr>
        <w:t xml:space="preserve">HOSPITAL REGIONAL DE ALTA ESPECIALIDAD DEL </w:t>
      </w:r>
      <w:r>
        <w:rPr>
          <w:rFonts w:ascii="Arial" w:eastAsia="Times New Roman" w:hAnsi="Arial" w:cs="Arial"/>
          <w:b/>
          <w:sz w:val="20"/>
          <w:szCs w:val="20"/>
          <w:lang w:val="es-MX"/>
        </w:rPr>
        <w:t>BAJÍO,</w:t>
      </w:r>
      <w:r w:rsidRPr="009D5DF6">
        <w:rPr>
          <w:rFonts w:ascii="Arial" w:eastAsia="Times New Roman" w:hAnsi="Arial" w:cs="Arial"/>
          <w:sz w:val="20"/>
          <w:szCs w:val="20"/>
          <w:lang w:val="es-MX"/>
        </w:rPr>
        <w:t xml:space="preserve">  A QUIEN</w:t>
      </w:r>
      <w:r>
        <w:rPr>
          <w:rFonts w:ascii="Arial" w:eastAsia="Times New Roman" w:hAnsi="Arial" w:cs="Arial"/>
          <w:sz w:val="20"/>
          <w:szCs w:val="20"/>
          <w:lang w:val="es-MX"/>
        </w:rPr>
        <w:t xml:space="preserve"> EN LO SUCESIVO SE LE DENOMINARÁ</w:t>
      </w:r>
      <w:r w:rsidRPr="009D5DF6">
        <w:rPr>
          <w:rFonts w:ascii="Arial" w:eastAsia="Times New Roman" w:hAnsi="Arial" w:cs="Arial"/>
          <w:sz w:val="20"/>
          <w:szCs w:val="20"/>
          <w:lang w:val="es-MX"/>
        </w:rPr>
        <w:t xml:space="preserve">  EL </w:t>
      </w:r>
      <w:r w:rsidRPr="009D5DF6">
        <w:rPr>
          <w:rFonts w:ascii="Arial" w:eastAsia="Times New Roman" w:hAnsi="Arial" w:cs="Arial"/>
          <w:b/>
          <w:bCs/>
          <w:sz w:val="20"/>
          <w:szCs w:val="20"/>
          <w:lang w:val="es-MX"/>
        </w:rPr>
        <w:t>"HRAEB"</w:t>
      </w:r>
      <w:r w:rsidRPr="00C227C0">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REPRESENTADA EN ESTE ACTO POR EL </w:t>
      </w:r>
      <w:r w:rsidRPr="009D5DF6">
        <w:rPr>
          <w:rFonts w:ascii="Arial" w:eastAsia="Times New Roman" w:hAnsi="Arial" w:cs="Arial"/>
          <w:b/>
          <w:sz w:val="20"/>
          <w:szCs w:val="20"/>
          <w:lang w:val="es-MX"/>
        </w:rPr>
        <w:t>DR.</w:t>
      </w:r>
      <w:r w:rsidRPr="009D5DF6">
        <w:rPr>
          <w:rFonts w:ascii="Arial" w:eastAsia="Times New Roman" w:hAnsi="Arial" w:cs="Arial"/>
          <w:sz w:val="20"/>
          <w:szCs w:val="20"/>
          <w:lang w:val="es-MX"/>
        </w:rPr>
        <w:t xml:space="preserve"> </w:t>
      </w:r>
      <w:r>
        <w:rPr>
          <w:rFonts w:ascii="Arial" w:eastAsia="Times New Roman" w:hAnsi="Arial" w:cs="Arial"/>
          <w:b/>
          <w:bCs/>
          <w:sz w:val="20"/>
          <w:szCs w:val="20"/>
          <w:lang w:val="es-MX"/>
        </w:rPr>
        <w:t>JUAN LUIS MOSQUEDA GOMEZ</w:t>
      </w:r>
      <w:r w:rsidRPr="00C227C0">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EN SU CALIDAD DE </w:t>
      </w:r>
      <w:r w:rsidRPr="009D5DF6">
        <w:rPr>
          <w:rFonts w:ascii="Arial" w:eastAsia="Times New Roman" w:hAnsi="Arial" w:cs="Arial"/>
          <w:b/>
          <w:bCs/>
          <w:sz w:val="20"/>
          <w:szCs w:val="20"/>
          <w:lang w:val="es-MX"/>
        </w:rPr>
        <w:t>DIRECTOR GENERAL</w:t>
      </w:r>
      <w:r>
        <w:rPr>
          <w:rFonts w:ascii="Arial" w:eastAsia="Times New Roman" w:hAnsi="Arial" w:cs="Arial"/>
          <w:b/>
          <w:bCs/>
          <w:sz w:val="20"/>
          <w:szCs w:val="20"/>
          <w:lang w:val="es-MX"/>
        </w:rPr>
        <w:t>,</w:t>
      </w:r>
      <w:r w:rsidRPr="009D5DF6">
        <w:rPr>
          <w:rFonts w:ascii="Arial" w:eastAsia="Times New Roman" w:hAnsi="Arial" w:cs="Arial"/>
          <w:color w:val="00007F"/>
          <w:sz w:val="20"/>
          <w:szCs w:val="20"/>
          <w:lang w:val="es-MX"/>
        </w:rPr>
        <w:t xml:space="preserve"> </w:t>
      </w:r>
      <w:r w:rsidRPr="009D5DF6">
        <w:rPr>
          <w:rFonts w:ascii="Arial" w:eastAsia="Times New Roman" w:hAnsi="Arial" w:cs="Arial"/>
          <w:sz w:val="20"/>
          <w:szCs w:val="20"/>
          <w:lang w:val="es-MX"/>
        </w:rPr>
        <w:t xml:space="preserve">Y POR LA OTRA </w:t>
      </w:r>
      <w:r w:rsidRPr="007D3AE0">
        <w:rPr>
          <w:rFonts w:ascii="Arial" w:hAnsi="Arial" w:cs="Arial"/>
          <w:b/>
          <w:bCs/>
          <w:sz w:val="20"/>
          <w:szCs w:val="20"/>
          <w:lang w:val="es-MX"/>
        </w:rPr>
        <w:t>“</w:t>
      </w:r>
      <w:r>
        <w:rPr>
          <w:rFonts w:ascii="Arial" w:hAnsi="Arial" w:cs="Arial"/>
          <w:b/>
          <w:bCs/>
          <w:sz w:val="20"/>
          <w:szCs w:val="20"/>
          <w:lang w:val="es-MX"/>
        </w:rPr>
        <w:t>000</w:t>
      </w:r>
      <w:r w:rsidRPr="007D3AE0">
        <w:rPr>
          <w:rFonts w:ascii="Arial" w:hAnsi="Arial" w:cs="Arial"/>
          <w:b/>
          <w:bCs/>
          <w:sz w:val="20"/>
          <w:szCs w:val="20"/>
          <w:lang w:val="es-MX"/>
        </w:rPr>
        <w:t>”</w:t>
      </w:r>
      <w:r>
        <w:rPr>
          <w:rFonts w:ascii="Arial" w:hAnsi="Arial" w:cs="Arial"/>
          <w:b/>
          <w:bCs/>
          <w:sz w:val="20"/>
          <w:szCs w:val="20"/>
          <w:lang w:val="es-MX"/>
        </w:rPr>
        <w:t>,</w:t>
      </w:r>
      <w:r w:rsidRPr="007D3AE0">
        <w:rPr>
          <w:rFonts w:ascii="Arial" w:hAnsi="Arial" w:cs="Arial"/>
          <w:sz w:val="20"/>
          <w:szCs w:val="20"/>
          <w:lang w:val="es-MX"/>
        </w:rPr>
        <w:t xml:space="preserve"> A QUIEN EN LO SUCESIVO SE LE DENOMINARÁ </w:t>
      </w:r>
      <w:r w:rsidRPr="00BC14F5">
        <w:rPr>
          <w:rFonts w:ascii="Arial" w:hAnsi="Arial" w:cs="Arial"/>
          <w:b/>
          <w:sz w:val="20"/>
          <w:szCs w:val="20"/>
          <w:lang w:val="es-MX"/>
        </w:rPr>
        <w:t>“</w:t>
      </w:r>
      <w:r w:rsidRPr="007D3AE0">
        <w:rPr>
          <w:rFonts w:ascii="Arial" w:hAnsi="Arial" w:cs="Arial"/>
          <w:b/>
          <w:bCs/>
          <w:sz w:val="20"/>
          <w:szCs w:val="20"/>
          <w:lang w:val="es-MX"/>
        </w:rPr>
        <w:t>EL</w:t>
      </w:r>
      <w:r w:rsidRPr="007D3AE0">
        <w:rPr>
          <w:rFonts w:ascii="Arial" w:hAnsi="Arial" w:cs="Arial"/>
          <w:sz w:val="20"/>
          <w:szCs w:val="20"/>
          <w:lang w:val="es-MX"/>
        </w:rPr>
        <w:t xml:space="preserve"> </w:t>
      </w:r>
      <w:r w:rsidRPr="007D3AE0">
        <w:rPr>
          <w:rFonts w:ascii="Arial" w:hAnsi="Arial" w:cs="Arial"/>
          <w:b/>
          <w:bCs/>
          <w:sz w:val="20"/>
          <w:szCs w:val="20"/>
          <w:lang w:val="es-MX"/>
        </w:rPr>
        <w:t>PROVEEDOR</w:t>
      </w:r>
      <w:r w:rsidRPr="00BC14F5">
        <w:rPr>
          <w:rFonts w:ascii="Arial" w:hAnsi="Arial" w:cs="Arial"/>
          <w:b/>
          <w:sz w:val="20"/>
          <w:szCs w:val="20"/>
          <w:lang w:val="es-MX"/>
        </w:rPr>
        <w:t>”,</w:t>
      </w:r>
      <w:r w:rsidRPr="007D3AE0">
        <w:rPr>
          <w:rFonts w:ascii="Arial" w:hAnsi="Arial" w:cs="Arial"/>
          <w:sz w:val="20"/>
          <w:szCs w:val="20"/>
          <w:lang w:val="es-MX"/>
        </w:rPr>
        <w:t xml:space="preserve"> REPRESENTADA EN ESTE ACTO POR </w:t>
      </w:r>
      <w:r>
        <w:rPr>
          <w:rFonts w:ascii="Arial" w:hAnsi="Arial" w:cs="Arial"/>
          <w:sz w:val="20"/>
          <w:szCs w:val="20"/>
          <w:lang w:val="es-MX"/>
        </w:rPr>
        <w:t>EL</w:t>
      </w:r>
      <w:r>
        <w:rPr>
          <w:rFonts w:ascii="Arial" w:hAnsi="Arial" w:cs="Arial"/>
          <w:sz w:val="20"/>
          <w:szCs w:val="20"/>
          <w:lang w:val="es-MX"/>
        </w:rPr>
        <w:t xml:space="preserve"> </w:t>
      </w:r>
      <w:r w:rsidRPr="009876AB">
        <w:rPr>
          <w:rFonts w:ascii="Arial" w:hAnsi="Arial" w:cs="Arial"/>
          <w:b/>
          <w:sz w:val="20"/>
          <w:szCs w:val="20"/>
          <w:lang w:val="es-MX"/>
        </w:rPr>
        <w:t>C.</w:t>
      </w:r>
      <w:r w:rsidRPr="007D3AE0">
        <w:rPr>
          <w:rFonts w:ascii="Arial" w:hAnsi="Arial" w:cs="Arial"/>
          <w:sz w:val="20"/>
          <w:szCs w:val="20"/>
          <w:lang w:val="es-MX"/>
        </w:rPr>
        <w:t xml:space="preserve"> </w:t>
      </w:r>
      <w:r>
        <w:rPr>
          <w:rFonts w:ascii="Arial" w:hAnsi="Arial" w:cs="Arial"/>
          <w:b/>
          <w:sz w:val="20"/>
          <w:szCs w:val="20"/>
          <w:lang w:val="es-MX"/>
        </w:rPr>
        <w:t>000</w:t>
      </w:r>
      <w:r w:rsidRPr="007D3AE0">
        <w:rPr>
          <w:rFonts w:ascii="Arial" w:hAnsi="Arial" w:cs="Arial"/>
          <w:b/>
          <w:sz w:val="20"/>
          <w:szCs w:val="20"/>
          <w:lang w:val="es-MX"/>
        </w:rPr>
        <w:t>,</w:t>
      </w:r>
      <w:r w:rsidRPr="007D3AE0">
        <w:rPr>
          <w:rFonts w:ascii="Arial" w:hAnsi="Arial" w:cs="Arial"/>
          <w:b/>
          <w:bCs/>
          <w:sz w:val="20"/>
          <w:szCs w:val="20"/>
          <w:lang w:val="es-MX"/>
        </w:rPr>
        <w:t xml:space="preserve"> </w:t>
      </w:r>
      <w:r w:rsidRPr="007D3AE0">
        <w:rPr>
          <w:rFonts w:ascii="Arial" w:hAnsi="Arial" w:cs="Arial"/>
          <w:bCs/>
          <w:sz w:val="20"/>
          <w:szCs w:val="20"/>
          <w:lang w:val="es-MX"/>
        </w:rPr>
        <w:t>EN SU CALIDAD DE</w:t>
      </w:r>
      <w:r w:rsidRPr="007D3AE0">
        <w:rPr>
          <w:rFonts w:ascii="Arial" w:hAnsi="Arial" w:cs="Arial"/>
          <w:b/>
          <w:bCs/>
          <w:sz w:val="20"/>
          <w:szCs w:val="20"/>
          <w:lang w:val="es-MX"/>
        </w:rPr>
        <w:t xml:space="preserve"> REPRESENTANTE LEGAL, </w:t>
      </w:r>
      <w:r w:rsidRPr="007D3AE0">
        <w:rPr>
          <w:rFonts w:ascii="Arial" w:hAnsi="Arial" w:cs="Arial"/>
          <w:sz w:val="20"/>
          <w:szCs w:val="20"/>
          <w:lang w:val="es-MX"/>
        </w:rPr>
        <w:t>DE CONFORMIDAD CON LAS DECLARACIONES Y CLÁUSULAS SIGUIENTES:</w:t>
      </w:r>
    </w:p>
    <w:p w:rsidR="00DF7353" w:rsidRPr="009D5DF6" w:rsidRDefault="00DF7353" w:rsidP="00DF7353">
      <w:pPr>
        <w:keepNext/>
        <w:tabs>
          <w:tab w:val="left" w:pos="0"/>
        </w:tabs>
        <w:autoSpaceDE w:val="0"/>
        <w:spacing w:before="240" w:after="240"/>
        <w:jc w:val="center"/>
        <w:rPr>
          <w:rFonts w:ascii="Arial" w:eastAsia="Times New Roman" w:hAnsi="Arial" w:cs="Arial"/>
          <w:b/>
          <w:bCs/>
          <w:sz w:val="20"/>
          <w:szCs w:val="20"/>
          <w:lang w:val="es-MX"/>
        </w:rPr>
      </w:pPr>
      <w:r w:rsidRPr="009D5DF6">
        <w:rPr>
          <w:rFonts w:ascii="Arial" w:eastAsia="Times New Roman" w:hAnsi="Arial" w:cs="Arial"/>
          <w:b/>
          <w:bCs/>
          <w:sz w:val="20"/>
          <w:szCs w:val="20"/>
          <w:lang w:val="es-MX"/>
        </w:rPr>
        <w:t xml:space="preserve"> “DECLARACIONES”</w:t>
      </w:r>
    </w:p>
    <w:p w:rsidR="00DF7353" w:rsidRPr="009D5DF6" w:rsidRDefault="00DF7353" w:rsidP="00DF7353">
      <w:pPr>
        <w:tabs>
          <w:tab w:val="left" w:pos="360"/>
        </w:tabs>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I.</w:t>
      </w:r>
      <w:r w:rsidRPr="009D5DF6">
        <w:rPr>
          <w:rFonts w:ascii="Arial" w:eastAsia="Times New Roman" w:hAnsi="Arial" w:cs="Arial"/>
          <w:sz w:val="20"/>
          <w:szCs w:val="20"/>
          <w:lang w:val="es-MX"/>
        </w:rPr>
        <w:t xml:space="preserve"> </w:t>
      </w:r>
      <w:r w:rsidRPr="009D5DF6">
        <w:rPr>
          <w:rFonts w:ascii="Arial" w:eastAsia="Times New Roman" w:hAnsi="Arial" w:cs="Arial"/>
          <w:bCs/>
          <w:sz w:val="20"/>
          <w:szCs w:val="20"/>
          <w:lang w:val="es-MX"/>
        </w:rPr>
        <w:t xml:space="preserve">EL </w:t>
      </w:r>
      <w:r w:rsidRPr="009D5DF6">
        <w:rPr>
          <w:rFonts w:ascii="Arial" w:eastAsia="Times New Roman" w:hAnsi="Arial" w:cs="Arial"/>
          <w:b/>
          <w:bCs/>
          <w:sz w:val="20"/>
          <w:szCs w:val="20"/>
          <w:lang w:val="es-MX"/>
        </w:rPr>
        <w:t xml:space="preserve">“HRAEB”, </w:t>
      </w:r>
      <w:r w:rsidRPr="009D5DF6">
        <w:rPr>
          <w:rFonts w:ascii="Arial" w:eastAsia="Times New Roman" w:hAnsi="Arial" w:cs="Arial"/>
          <w:bCs/>
          <w:sz w:val="20"/>
          <w:szCs w:val="20"/>
          <w:lang w:val="es-MX"/>
        </w:rPr>
        <w:t>A TRAVÉS DE SU REPRESENTANTE</w:t>
      </w:r>
      <w:r w:rsidRPr="009D5DF6">
        <w:rPr>
          <w:rFonts w:ascii="Arial" w:eastAsia="Times New Roman" w:hAnsi="Arial" w:cs="Arial"/>
          <w:sz w:val="20"/>
          <w:szCs w:val="20"/>
          <w:lang w:val="es-MX"/>
        </w:rPr>
        <w:t>, DECLARA:</w:t>
      </w:r>
    </w:p>
    <w:p w:rsidR="00DF7353" w:rsidRPr="009D5DF6" w:rsidRDefault="00DF7353" w:rsidP="00DF7353">
      <w:pPr>
        <w:autoSpaceDE w:val="0"/>
        <w:jc w:val="both"/>
        <w:rPr>
          <w:rFonts w:ascii="Arial" w:eastAsia="Times New Roman" w:hAnsi="Arial" w:cs="Arial"/>
          <w:sz w:val="20"/>
          <w:szCs w:val="20"/>
          <w:lang w:val="es-MX"/>
        </w:rPr>
      </w:pPr>
    </w:p>
    <w:p w:rsidR="00DF7353" w:rsidRPr="009D5DF6" w:rsidRDefault="00DF7353" w:rsidP="00DF7353">
      <w:pPr>
        <w:widowControl/>
        <w:numPr>
          <w:ilvl w:val="0"/>
          <w:numId w:val="1"/>
        </w:numPr>
        <w:suppressAutoHyphens w:val="0"/>
        <w:jc w:val="both"/>
        <w:rPr>
          <w:rFonts w:ascii="Arial" w:hAnsi="Arial" w:cs="Arial"/>
          <w:sz w:val="20"/>
          <w:szCs w:val="20"/>
        </w:rPr>
      </w:pPr>
      <w:r w:rsidRPr="009D5DF6">
        <w:rPr>
          <w:rFonts w:ascii="Arial" w:hAnsi="Arial" w:cs="Arial"/>
          <w:sz w:val="20"/>
          <w:szCs w:val="20"/>
        </w:rPr>
        <w:t>QUE ES UN ORGANISMO PÚBLICO DESCENTRALIZADO DE LA ADMINISTRACIÓN PÚBLICA FED</w:t>
      </w:r>
      <w:r>
        <w:rPr>
          <w:rFonts w:ascii="Arial" w:hAnsi="Arial" w:cs="Arial"/>
          <w:sz w:val="20"/>
          <w:szCs w:val="20"/>
        </w:rPr>
        <w:t>ERAL, SECTORIZADO A LA SECRETARÍ</w:t>
      </w:r>
      <w:r w:rsidRPr="009D5DF6">
        <w:rPr>
          <w:rFonts w:ascii="Arial" w:hAnsi="Arial" w:cs="Arial"/>
          <w:sz w:val="20"/>
          <w:szCs w:val="20"/>
        </w:rPr>
        <w:t>A DE SALUD, QUE CUENTA CON PERSONALIDAD JURÍDICA Y PATRIMONIO PROPIO, SEGÚN DECRETO DE SU CREACIÓN QUE FUE PÚBLICADO EN EL DIARIO OFICIAL DE LA FEDERACIÓN EL DÍA 29 DE NOVIEMBRE DE 2006.</w:t>
      </w:r>
    </w:p>
    <w:p w:rsidR="00DF7353" w:rsidRPr="009D5DF6" w:rsidRDefault="00DF7353" w:rsidP="00DF7353">
      <w:pPr>
        <w:widowControl/>
        <w:suppressAutoHyphens w:val="0"/>
        <w:jc w:val="both"/>
        <w:rPr>
          <w:rFonts w:ascii="Arial" w:hAnsi="Arial" w:cs="Arial"/>
          <w:sz w:val="20"/>
          <w:szCs w:val="20"/>
        </w:rPr>
      </w:pPr>
    </w:p>
    <w:p w:rsidR="00DF7353" w:rsidRPr="009D5DF6" w:rsidRDefault="00DF7353" w:rsidP="00DF7353">
      <w:pPr>
        <w:widowControl/>
        <w:numPr>
          <w:ilvl w:val="0"/>
          <w:numId w:val="1"/>
        </w:numPr>
        <w:tabs>
          <w:tab w:val="left" w:pos="360"/>
        </w:tabs>
        <w:suppressAutoHyphens w:val="0"/>
        <w:jc w:val="both"/>
        <w:rPr>
          <w:rFonts w:ascii="Arial" w:hAnsi="Arial" w:cs="Arial"/>
          <w:sz w:val="20"/>
          <w:szCs w:val="20"/>
        </w:rPr>
      </w:pPr>
      <w:r w:rsidRPr="009D5DF6">
        <w:rPr>
          <w:rFonts w:ascii="Arial" w:hAnsi="Arial" w:cs="Arial"/>
          <w:sz w:val="20"/>
          <w:szCs w:val="20"/>
        </w:rPr>
        <w:t>QUE TIENE POR OBJE</w:t>
      </w:r>
      <w:r>
        <w:rPr>
          <w:rFonts w:ascii="Arial" w:hAnsi="Arial" w:cs="Arial"/>
          <w:sz w:val="20"/>
          <w:szCs w:val="20"/>
        </w:rPr>
        <w:t>TO PROPORCIONAR LOS SERVICIOS MÉ</w:t>
      </w:r>
      <w:r w:rsidRPr="009D5DF6">
        <w:rPr>
          <w:rFonts w:ascii="Arial" w:hAnsi="Arial" w:cs="Arial"/>
          <w:sz w:val="20"/>
          <w:szCs w:val="20"/>
        </w:rPr>
        <w:t>DICO QUIRÚRGICOS, AMBULATORIOS Y HOSPITALARIOS DE ALTA ESPECIALIDAD, FUNGIENDO COMO HOSPITAL DE REFERENCIA PARA EFECTOS DEL FONDO DE PROTECCIÓN PARA GASTOS CATASTRÓFICOS, DENTRO DEL SISTEMA DE PROTECCIÓN SOCIAL DE SALUD, CONTANDO CON LA INFRAESTRUCTURA DE SERVICIOS EFICIENTES QUE RESPONDEN A LAS NECESIDADES DE LOS HABITANTES DEL PAÍS Y A LOS REQUERIMIENTOS DE ENSEÑANZA E INVESTIGACIÓN EN ESTA MATERIAS.</w:t>
      </w:r>
    </w:p>
    <w:p w:rsidR="00DF7353" w:rsidRPr="009D5DF6" w:rsidRDefault="00DF7353" w:rsidP="00DF7353">
      <w:pPr>
        <w:jc w:val="both"/>
        <w:rPr>
          <w:rFonts w:ascii="Arial" w:hAnsi="Arial" w:cs="Arial"/>
          <w:sz w:val="20"/>
          <w:szCs w:val="20"/>
        </w:rPr>
      </w:pPr>
    </w:p>
    <w:p w:rsidR="00DF7353" w:rsidRPr="00654319" w:rsidRDefault="00DF7353" w:rsidP="00DF7353">
      <w:pPr>
        <w:pStyle w:val="Prrafodelista"/>
        <w:numPr>
          <w:ilvl w:val="0"/>
          <w:numId w:val="1"/>
        </w:numPr>
        <w:jc w:val="both"/>
        <w:rPr>
          <w:rFonts w:ascii="Arial" w:hAnsi="Arial" w:cs="Arial"/>
          <w:sz w:val="20"/>
          <w:szCs w:val="20"/>
        </w:rPr>
      </w:pPr>
      <w:r w:rsidRPr="00654319">
        <w:rPr>
          <w:rFonts w:ascii="Arial" w:hAnsi="Arial" w:cs="Arial"/>
          <w:sz w:val="20"/>
          <w:szCs w:val="20"/>
        </w:rPr>
        <w:t>QUE EL DR. JUAN LUIS MOSQUEDA GÓMEZ, FUE NOMBRADO DIRECTOR GENERAL DE DICHO ORGANISMO DESCENTRALIZADO, POR EL C. PRESIDENTE DE LOS ESTADOS UNIDOS MEXICANOS, LIC. ANDRÉS MANUEL LÓPEZ OBRADOR, COMO CONSTA EN EL NOMBRAMIENTO DE FECHA 01 DE ENERO DE 2020 REGISTRADO EN EL LIBRO DE NOMBRAMIENTOS DE SERVIDORES PÚBLICOS QUE DESIGNA EL EJECUTIVO FEDERAL CON EL NÚMERO 240, FOJA 10 Y DE CONFORMIDAD CON LOS DISPUESTO POR LOS ARTÍCULOS 27 FRACCIÓN XX DE LA LEY ORGÁNICA DE LA ADMINISTRACIÓN PÚBLICA FEDERAL Y 12 FRACCIONES XIII Y XIV Y VI DEL REGLAMENTO INTERIOR DE LA SECRETARÍA DE GOBERNACIÓN.</w:t>
      </w:r>
    </w:p>
    <w:p w:rsidR="00DF7353" w:rsidRPr="009D5DF6" w:rsidRDefault="00DF7353" w:rsidP="00DF7353">
      <w:pPr>
        <w:widowControl/>
        <w:suppressAutoHyphens w:val="0"/>
        <w:jc w:val="both"/>
        <w:rPr>
          <w:rFonts w:ascii="Arial" w:hAnsi="Arial" w:cs="Arial"/>
          <w:sz w:val="20"/>
          <w:szCs w:val="20"/>
        </w:rPr>
      </w:pPr>
    </w:p>
    <w:p w:rsidR="00DF7353" w:rsidRPr="00CD5443" w:rsidRDefault="00DF7353" w:rsidP="00DF7353">
      <w:pPr>
        <w:widowControl/>
        <w:numPr>
          <w:ilvl w:val="0"/>
          <w:numId w:val="1"/>
        </w:numPr>
        <w:suppressAutoHyphens w:val="0"/>
        <w:jc w:val="both"/>
        <w:rPr>
          <w:rFonts w:ascii="Arial" w:hAnsi="Arial" w:cs="Arial"/>
          <w:sz w:val="20"/>
          <w:szCs w:val="20"/>
        </w:rPr>
      </w:pPr>
      <w:r w:rsidRPr="00D93A3A">
        <w:rPr>
          <w:rFonts w:ascii="Arial" w:hAnsi="Arial" w:cs="Arial"/>
          <w:sz w:val="20"/>
          <w:szCs w:val="20"/>
        </w:rPr>
        <w:t>QUE PARA EL CUMPLIMIENTO DE LOS COMPROMISOS QUE ASUME A TRAVÉS DEL PRESENTE INSTRUMENTO, CUENTA CON LOS RECURSOS ECONOMICOS DERIVADOS DE LA ASIGNACIÓN DE LA FEDERACIÓN AL HOSPITAL REGIONAL DE ALTA ESPECIALIDAD DEL BAJÍO, EN LA PARTIDA PRESUPUESTAL</w:t>
      </w:r>
      <w:r>
        <w:rPr>
          <w:rFonts w:ascii="Arial" w:hAnsi="Arial" w:cs="Arial"/>
          <w:sz w:val="20"/>
          <w:szCs w:val="20"/>
        </w:rPr>
        <w:t xml:space="preserve"> </w:t>
      </w:r>
      <w:r>
        <w:rPr>
          <w:rFonts w:ascii="Arial" w:hAnsi="Arial" w:cs="Arial"/>
          <w:b/>
          <w:sz w:val="20"/>
          <w:szCs w:val="20"/>
        </w:rPr>
        <w:t>000</w:t>
      </w:r>
      <w:r>
        <w:rPr>
          <w:rFonts w:ascii="Arial" w:hAnsi="Arial" w:cs="Arial"/>
          <w:b/>
          <w:sz w:val="20"/>
          <w:szCs w:val="20"/>
        </w:rPr>
        <w:t xml:space="preserve">, </w:t>
      </w:r>
      <w:r w:rsidRPr="00D93A3A">
        <w:rPr>
          <w:rFonts w:ascii="Arial" w:hAnsi="Arial" w:cs="Arial"/>
          <w:sz w:val="20"/>
          <w:szCs w:val="20"/>
        </w:rPr>
        <w:t xml:space="preserve">CON SUFICIENCIA PRESUPUESTAL MEDIANTE </w:t>
      </w:r>
      <w:r>
        <w:rPr>
          <w:rFonts w:ascii="Arial" w:hAnsi="Arial" w:cs="Arial"/>
          <w:b/>
          <w:sz w:val="20"/>
          <w:szCs w:val="20"/>
        </w:rPr>
        <w:t>000</w:t>
      </w:r>
      <w:r w:rsidRPr="002325DE">
        <w:rPr>
          <w:rFonts w:ascii="Arial" w:hAnsi="Arial" w:cs="Arial"/>
          <w:b/>
          <w:sz w:val="20"/>
          <w:szCs w:val="20"/>
        </w:rPr>
        <w:t>-</w:t>
      </w:r>
      <w:r>
        <w:rPr>
          <w:rFonts w:ascii="Arial" w:hAnsi="Arial" w:cs="Arial"/>
          <w:b/>
          <w:sz w:val="20"/>
          <w:szCs w:val="20"/>
        </w:rPr>
        <w:t>000</w:t>
      </w:r>
      <w:r>
        <w:rPr>
          <w:rFonts w:ascii="Arial" w:hAnsi="Arial" w:cs="Arial"/>
          <w:b/>
          <w:sz w:val="20"/>
          <w:szCs w:val="20"/>
        </w:rPr>
        <w:t>.</w:t>
      </w:r>
    </w:p>
    <w:p w:rsidR="00DF7353" w:rsidRPr="009D5DF6" w:rsidRDefault="00DF7353" w:rsidP="00DF7353">
      <w:pPr>
        <w:widowControl/>
        <w:suppressAutoHyphens w:val="0"/>
        <w:jc w:val="both"/>
        <w:rPr>
          <w:rFonts w:ascii="Arial" w:hAnsi="Arial" w:cs="Arial"/>
          <w:sz w:val="20"/>
          <w:szCs w:val="20"/>
        </w:rPr>
      </w:pPr>
    </w:p>
    <w:p w:rsidR="00DF7353" w:rsidRPr="009D5DF6" w:rsidRDefault="00DF7353" w:rsidP="00DF7353">
      <w:pPr>
        <w:widowControl/>
        <w:numPr>
          <w:ilvl w:val="0"/>
          <w:numId w:val="1"/>
        </w:numPr>
        <w:tabs>
          <w:tab w:val="left" w:pos="360"/>
        </w:tabs>
        <w:suppressAutoHyphens w:val="0"/>
        <w:jc w:val="both"/>
        <w:rPr>
          <w:rFonts w:ascii="Arial" w:hAnsi="Arial" w:cs="Arial"/>
          <w:b/>
          <w:sz w:val="20"/>
          <w:szCs w:val="20"/>
        </w:rPr>
      </w:pPr>
      <w:r w:rsidRPr="009D5DF6">
        <w:rPr>
          <w:rFonts w:ascii="Arial" w:hAnsi="Arial" w:cs="Arial"/>
          <w:sz w:val="20"/>
          <w:szCs w:val="20"/>
        </w:rPr>
        <w:t xml:space="preserve">QUE PARA EFECTO DEL PRESENTE INSTRUMENTO SEÑALA COMO DOMICILIO EL UBICADO EN BOULEVARD MILENIO NO. 130 COL. SAN CARLOS LA RONCHA, LEÓN, GUANAJUATO, C. P. 37660 Y REGISTRO FEDERAL DE CONTRIBUYENTES </w:t>
      </w:r>
      <w:r w:rsidRPr="009D5DF6">
        <w:rPr>
          <w:rFonts w:ascii="Arial" w:hAnsi="Arial" w:cs="Arial"/>
          <w:b/>
          <w:sz w:val="20"/>
          <w:szCs w:val="20"/>
        </w:rPr>
        <w:t>HRA-061130-D7A.</w:t>
      </w:r>
    </w:p>
    <w:p w:rsidR="00DF7353" w:rsidRPr="009D5DF6" w:rsidRDefault="00DF7353" w:rsidP="00DF7353">
      <w:pPr>
        <w:tabs>
          <w:tab w:val="left" w:pos="792"/>
          <w:tab w:val="left" w:pos="9072"/>
        </w:tabs>
        <w:autoSpaceDE w:val="0"/>
        <w:ind w:left="792" w:right="190" w:hanging="432"/>
        <w:jc w:val="both"/>
        <w:rPr>
          <w:rFonts w:ascii="Arial" w:eastAsia="Times New Roman" w:hAnsi="Arial" w:cs="Arial"/>
          <w:b/>
          <w:bCs/>
          <w:sz w:val="20"/>
          <w:szCs w:val="20"/>
          <w:lang w:val="es-MX"/>
        </w:rPr>
      </w:pPr>
    </w:p>
    <w:p w:rsidR="00DF7353" w:rsidRPr="009D5DF6" w:rsidRDefault="00DF7353" w:rsidP="00DF7353">
      <w:pPr>
        <w:tabs>
          <w:tab w:val="left" w:pos="360"/>
        </w:tabs>
        <w:autoSpaceDE w:val="0"/>
        <w:jc w:val="both"/>
        <w:rPr>
          <w:rFonts w:ascii="Arial" w:eastAsia="Times New Roman" w:hAnsi="Arial" w:cs="Arial"/>
          <w:b/>
          <w:bCs/>
          <w:sz w:val="20"/>
          <w:szCs w:val="20"/>
          <w:lang w:val="es-MX"/>
        </w:rPr>
      </w:pPr>
      <w:r w:rsidRPr="009D5DF6">
        <w:rPr>
          <w:rFonts w:ascii="Arial" w:eastAsia="Times New Roman" w:hAnsi="Arial" w:cs="Arial"/>
          <w:b/>
          <w:bCs/>
          <w:sz w:val="20"/>
          <w:szCs w:val="20"/>
          <w:lang w:val="es-MX"/>
        </w:rPr>
        <w:t xml:space="preserve">II. EL </w:t>
      </w:r>
      <w:r>
        <w:rPr>
          <w:rFonts w:ascii="Arial" w:eastAsia="Times New Roman" w:hAnsi="Arial" w:cs="Arial"/>
          <w:b/>
          <w:bCs/>
          <w:sz w:val="20"/>
          <w:szCs w:val="20"/>
          <w:lang w:val="es-MX"/>
        </w:rPr>
        <w:t>“</w:t>
      </w:r>
      <w:r w:rsidRPr="009D5DF6">
        <w:rPr>
          <w:rFonts w:ascii="Arial" w:eastAsia="Times New Roman" w:hAnsi="Arial" w:cs="Arial"/>
          <w:b/>
          <w:bCs/>
          <w:sz w:val="20"/>
          <w:szCs w:val="20"/>
          <w:lang w:val="es-MX"/>
        </w:rPr>
        <w:t>PROVEEDOR” DECLARA:</w:t>
      </w:r>
    </w:p>
    <w:p w:rsidR="00DF7353" w:rsidRPr="009D5DF6" w:rsidRDefault="00DF7353" w:rsidP="00DF7353">
      <w:pPr>
        <w:tabs>
          <w:tab w:val="left" w:pos="9072"/>
        </w:tabs>
        <w:autoSpaceDE w:val="0"/>
        <w:ind w:right="190"/>
        <w:jc w:val="both"/>
        <w:rPr>
          <w:rFonts w:ascii="Arial" w:eastAsia="Times New Roman" w:hAnsi="Arial" w:cs="Arial"/>
          <w:sz w:val="20"/>
          <w:szCs w:val="20"/>
          <w:lang w:val="es-MX"/>
        </w:rPr>
      </w:pPr>
    </w:p>
    <w:p w:rsidR="00DF7353" w:rsidRPr="00ED15E4" w:rsidRDefault="00DF7353" w:rsidP="00DF7353">
      <w:pPr>
        <w:tabs>
          <w:tab w:val="left" w:pos="360"/>
          <w:tab w:val="left" w:pos="9072"/>
        </w:tabs>
        <w:autoSpaceDE w:val="0"/>
        <w:ind w:left="360" w:right="190" w:hanging="360"/>
        <w:jc w:val="both"/>
        <w:rPr>
          <w:rFonts w:ascii="Arial" w:eastAsia="Times New Roman" w:hAnsi="Arial" w:cs="Arial"/>
          <w:b/>
          <w:bCs/>
          <w:sz w:val="20"/>
          <w:szCs w:val="20"/>
          <w:lang w:val="es-MX"/>
        </w:rPr>
      </w:pPr>
      <w:r w:rsidRPr="00F76248">
        <w:rPr>
          <w:rFonts w:ascii="Arial" w:eastAsia="Times New Roman" w:hAnsi="Arial" w:cs="Arial"/>
          <w:b/>
          <w:bCs/>
          <w:sz w:val="20"/>
          <w:szCs w:val="20"/>
          <w:lang w:val="es-MX"/>
        </w:rPr>
        <w:t>II.1.</w:t>
      </w:r>
      <w:r w:rsidRPr="00ED15E4">
        <w:rPr>
          <w:rFonts w:ascii="Arial" w:eastAsia="Times New Roman" w:hAnsi="Arial" w:cs="Arial"/>
          <w:bCs/>
          <w:sz w:val="20"/>
          <w:szCs w:val="20"/>
          <w:lang w:val="es-MX"/>
        </w:rPr>
        <w:t xml:space="preserve">QUE ACREDITA LA LEGAL EXISTENCIA DE LA SOCIEDAD DENOMINADA </w:t>
      </w:r>
      <w:r w:rsidRPr="00ED15E4">
        <w:rPr>
          <w:rFonts w:ascii="Arial" w:eastAsia="Times New Roman" w:hAnsi="Arial" w:cs="Arial"/>
          <w:b/>
          <w:bCs/>
          <w:sz w:val="20"/>
          <w:szCs w:val="20"/>
          <w:lang w:val="es-MX"/>
        </w:rPr>
        <w:t>“</w:t>
      </w:r>
      <w:r>
        <w:rPr>
          <w:rFonts w:ascii="Arial" w:eastAsia="Times New Roman" w:hAnsi="Arial" w:cs="Arial"/>
          <w:b/>
          <w:bCs/>
          <w:sz w:val="20"/>
          <w:szCs w:val="20"/>
          <w:lang w:val="es-MX"/>
        </w:rPr>
        <w:t>000</w:t>
      </w:r>
      <w:r w:rsidRPr="00ED15E4">
        <w:rPr>
          <w:rFonts w:ascii="Arial" w:eastAsia="Times New Roman" w:hAnsi="Arial" w:cs="Arial"/>
          <w:b/>
          <w:bCs/>
          <w:sz w:val="20"/>
          <w:szCs w:val="20"/>
          <w:lang w:val="es-MX"/>
        </w:rPr>
        <w:t xml:space="preserve">” </w:t>
      </w:r>
      <w:r w:rsidRPr="00ED15E4">
        <w:rPr>
          <w:rFonts w:ascii="Arial" w:eastAsia="Times New Roman" w:hAnsi="Arial" w:cs="Arial"/>
          <w:bCs/>
          <w:sz w:val="20"/>
          <w:szCs w:val="20"/>
          <w:lang w:val="es-MX"/>
        </w:rPr>
        <w:t>CON LA ESCRITURA PÚBLICA NO.</w:t>
      </w:r>
      <w:r w:rsidRPr="00ED15E4">
        <w:rPr>
          <w:rFonts w:ascii="Arial" w:eastAsia="Times New Roman" w:hAnsi="Arial" w:cs="Arial"/>
          <w:b/>
          <w:bCs/>
          <w:sz w:val="20"/>
          <w:szCs w:val="20"/>
          <w:lang w:val="es-MX"/>
        </w:rPr>
        <w:t xml:space="preserve"> </w:t>
      </w:r>
      <w:r>
        <w:rPr>
          <w:rFonts w:ascii="Arial" w:eastAsia="Times New Roman" w:hAnsi="Arial" w:cs="Arial"/>
          <w:b/>
          <w:bCs/>
          <w:sz w:val="20"/>
          <w:szCs w:val="20"/>
          <w:lang w:val="es-MX"/>
        </w:rPr>
        <w:t>000</w:t>
      </w:r>
      <w:r w:rsidRPr="00ED15E4">
        <w:rPr>
          <w:rFonts w:ascii="Arial" w:eastAsia="Times New Roman" w:hAnsi="Arial" w:cs="Arial"/>
          <w:b/>
          <w:bCs/>
          <w:sz w:val="20"/>
          <w:szCs w:val="20"/>
          <w:lang w:val="es-MX"/>
        </w:rPr>
        <w:t xml:space="preserve">, </w:t>
      </w:r>
      <w:r w:rsidRPr="00ED15E4">
        <w:rPr>
          <w:rFonts w:ascii="Arial" w:eastAsia="Times New Roman" w:hAnsi="Arial" w:cs="Arial"/>
          <w:bCs/>
          <w:sz w:val="20"/>
          <w:szCs w:val="20"/>
          <w:lang w:val="es-MX"/>
        </w:rPr>
        <w:t>DE FECHA</w:t>
      </w:r>
      <w:r w:rsidRPr="00ED15E4">
        <w:rPr>
          <w:rFonts w:ascii="Arial" w:eastAsia="Times New Roman" w:hAnsi="Arial" w:cs="Arial"/>
          <w:b/>
          <w:bCs/>
          <w:sz w:val="20"/>
          <w:szCs w:val="20"/>
          <w:lang w:val="es-MX"/>
        </w:rPr>
        <w:t xml:space="preserve"> </w:t>
      </w:r>
      <w:r>
        <w:rPr>
          <w:rFonts w:ascii="Arial" w:eastAsia="Times New Roman" w:hAnsi="Arial" w:cs="Arial"/>
          <w:b/>
          <w:bCs/>
          <w:sz w:val="20"/>
          <w:szCs w:val="20"/>
          <w:lang w:val="es-MX"/>
        </w:rPr>
        <w:t>000</w:t>
      </w:r>
      <w:r w:rsidRPr="00ED15E4">
        <w:rPr>
          <w:rFonts w:ascii="Arial" w:eastAsia="Times New Roman" w:hAnsi="Arial" w:cs="Arial"/>
          <w:b/>
          <w:bCs/>
          <w:sz w:val="20"/>
          <w:szCs w:val="20"/>
          <w:lang w:val="es-MX"/>
        </w:rPr>
        <w:t xml:space="preserve"> DE </w:t>
      </w:r>
      <w:r>
        <w:rPr>
          <w:rFonts w:ascii="Arial" w:eastAsia="Times New Roman" w:hAnsi="Arial" w:cs="Arial"/>
          <w:b/>
          <w:bCs/>
          <w:sz w:val="20"/>
          <w:szCs w:val="20"/>
          <w:lang w:val="es-MX"/>
        </w:rPr>
        <w:t>000</w:t>
      </w:r>
      <w:r w:rsidRPr="00ED15E4">
        <w:rPr>
          <w:rFonts w:ascii="Arial" w:eastAsia="Times New Roman" w:hAnsi="Arial" w:cs="Arial"/>
          <w:b/>
          <w:bCs/>
          <w:sz w:val="20"/>
          <w:szCs w:val="20"/>
          <w:lang w:val="es-MX"/>
        </w:rPr>
        <w:t xml:space="preserve"> DE </w:t>
      </w:r>
      <w:r>
        <w:rPr>
          <w:rFonts w:ascii="Arial" w:eastAsia="Times New Roman" w:hAnsi="Arial" w:cs="Arial"/>
          <w:b/>
          <w:bCs/>
          <w:sz w:val="20"/>
          <w:szCs w:val="20"/>
          <w:lang w:val="es-MX"/>
        </w:rPr>
        <w:t>000</w:t>
      </w:r>
      <w:r w:rsidRPr="00ED15E4">
        <w:rPr>
          <w:rFonts w:ascii="Arial" w:eastAsia="Times New Roman" w:hAnsi="Arial" w:cs="Arial"/>
          <w:b/>
          <w:bCs/>
          <w:sz w:val="20"/>
          <w:szCs w:val="20"/>
          <w:lang w:val="es-MX"/>
        </w:rPr>
        <w:t xml:space="preserve">, </w:t>
      </w:r>
      <w:r w:rsidRPr="00ED15E4">
        <w:rPr>
          <w:rFonts w:ascii="Arial" w:eastAsia="Times New Roman" w:hAnsi="Arial" w:cs="Arial"/>
          <w:bCs/>
          <w:sz w:val="20"/>
          <w:szCs w:val="20"/>
          <w:lang w:val="es-MX"/>
        </w:rPr>
        <w:t xml:space="preserve">PASADA ANTE LA FE DEL </w:t>
      </w:r>
      <w:r>
        <w:rPr>
          <w:rFonts w:ascii="Arial" w:eastAsia="Times New Roman" w:hAnsi="Arial" w:cs="Arial"/>
          <w:bCs/>
          <w:sz w:val="20"/>
          <w:szCs w:val="20"/>
          <w:lang w:val="es-MX"/>
        </w:rPr>
        <w:t>LICENCIADO</w:t>
      </w:r>
      <w:r w:rsidRPr="00ED15E4">
        <w:rPr>
          <w:rFonts w:ascii="Arial" w:eastAsia="Times New Roman" w:hAnsi="Arial" w:cs="Arial"/>
          <w:b/>
          <w:bCs/>
          <w:sz w:val="20"/>
          <w:szCs w:val="20"/>
          <w:lang w:val="es-MX"/>
        </w:rPr>
        <w:t xml:space="preserve"> </w:t>
      </w:r>
      <w:r>
        <w:rPr>
          <w:rFonts w:ascii="Arial" w:eastAsia="Times New Roman" w:hAnsi="Arial" w:cs="Arial"/>
          <w:b/>
          <w:bCs/>
          <w:sz w:val="20"/>
          <w:szCs w:val="20"/>
          <w:lang w:val="es-MX"/>
        </w:rPr>
        <w:t>000</w:t>
      </w:r>
      <w:r w:rsidRPr="00ED15E4">
        <w:rPr>
          <w:rFonts w:ascii="Arial" w:eastAsia="Times New Roman" w:hAnsi="Arial" w:cs="Arial"/>
          <w:b/>
          <w:bCs/>
          <w:sz w:val="20"/>
          <w:szCs w:val="20"/>
          <w:lang w:val="es-MX"/>
        </w:rPr>
        <w:t xml:space="preserve">, </w:t>
      </w:r>
      <w:r w:rsidRPr="00ED15E4">
        <w:rPr>
          <w:rFonts w:ascii="Arial" w:eastAsia="Times New Roman" w:hAnsi="Arial" w:cs="Arial"/>
          <w:bCs/>
          <w:sz w:val="20"/>
          <w:szCs w:val="20"/>
          <w:lang w:val="es-MX"/>
        </w:rPr>
        <w:t>TITULAR DE LA NOTAR</w:t>
      </w:r>
      <w:r>
        <w:rPr>
          <w:rFonts w:ascii="Arial" w:eastAsia="Times New Roman" w:hAnsi="Arial" w:cs="Arial"/>
          <w:bCs/>
          <w:sz w:val="20"/>
          <w:szCs w:val="20"/>
          <w:lang w:val="es-MX"/>
        </w:rPr>
        <w:t>Í</w:t>
      </w:r>
      <w:r w:rsidRPr="00ED15E4">
        <w:rPr>
          <w:rFonts w:ascii="Arial" w:eastAsia="Times New Roman" w:hAnsi="Arial" w:cs="Arial"/>
          <w:bCs/>
          <w:sz w:val="20"/>
          <w:szCs w:val="20"/>
          <w:lang w:val="es-MX"/>
        </w:rPr>
        <w:t>A P</w:t>
      </w:r>
      <w:r>
        <w:rPr>
          <w:rFonts w:ascii="Arial" w:eastAsia="Times New Roman" w:hAnsi="Arial" w:cs="Arial"/>
          <w:bCs/>
          <w:sz w:val="20"/>
          <w:szCs w:val="20"/>
          <w:lang w:val="es-MX"/>
        </w:rPr>
        <w:t>Ú</w:t>
      </w:r>
      <w:r w:rsidRPr="00ED15E4">
        <w:rPr>
          <w:rFonts w:ascii="Arial" w:eastAsia="Times New Roman" w:hAnsi="Arial" w:cs="Arial"/>
          <w:bCs/>
          <w:sz w:val="20"/>
          <w:szCs w:val="20"/>
          <w:lang w:val="es-MX"/>
        </w:rPr>
        <w:t>BLICA NO.</w:t>
      </w:r>
      <w:r w:rsidRPr="00ED15E4">
        <w:rPr>
          <w:rFonts w:ascii="Arial" w:eastAsia="Times New Roman" w:hAnsi="Arial" w:cs="Arial"/>
          <w:b/>
          <w:bCs/>
          <w:sz w:val="20"/>
          <w:szCs w:val="20"/>
          <w:lang w:val="es-MX"/>
        </w:rPr>
        <w:t xml:space="preserve"> </w:t>
      </w:r>
      <w:r>
        <w:rPr>
          <w:rFonts w:ascii="Arial" w:eastAsia="Times New Roman" w:hAnsi="Arial" w:cs="Arial"/>
          <w:b/>
          <w:bCs/>
          <w:sz w:val="20"/>
          <w:szCs w:val="20"/>
          <w:lang w:val="es-MX"/>
        </w:rPr>
        <w:t>000</w:t>
      </w:r>
      <w:r w:rsidRPr="00ED15E4">
        <w:rPr>
          <w:rFonts w:ascii="Arial" w:eastAsia="Times New Roman" w:hAnsi="Arial" w:cs="Arial"/>
          <w:b/>
          <w:bCs/>
          <w:sz w:val="20"/>
          <w:szCs w:val="20"/>
          <w:lang w:val="es-MX"/>
        </w:rPr>
        <w:t>, DE</w:t>
      </w:r>
      <w:r>
        <w:rPr>
          <w:rFonts w:ascii="Arial" w:eastAsia="Times New Roman" w:hAnsi="Arial" w:cs="Arial"/>
          <w:b/>
          <w:bCs/>
          <w:sz w:val="20"/>
          <w:szCs w:val="20"/>
          <w:lang w:val="es-MX"/>
        </w:rPr>
        <w:t xml:space="preserve"> LA CIUDAD DE </w:t>
      </w:r>
      <w:r>
        <w:rPr>
          <w:rFonts w:ascii="Arial" w:eastAsia="Times New Roman" w:hAnsi="Arial" w:cs="Arial"/>
          <w:b/>
          <w:bCs/>
          <w:sz w:val="20"/>
          <w:szCs w:val="20"/>
          <w:lang w:val="es-MX"/>
        </w:rPr>
        <w:t>000</w:t>
      </w:r>
      <w:r>
        <w:rPr>
          <w:rFonts w:ascii="Arial" w:eastAsia="Times New Roman" w:hAnsi="Arial" w:cs="Arial"/>
          <w:b/>
          <w:bCs/>
          <w:sz w:val="20"/>
          <w:szCs w:val="20"/>
          <w:lang w:val="es-MX"/>
        </w:rPr>
        <w:t xml:space="preserve">. </w:t>
      </w:r>
      <w:r w:rsidRPr="00384477">
        <w:rPr>
          <w:rFonts w:ascii="Arial" w:eastAsia="Times New Roman" w:hAnsi="Arial" w:cs="Arial"/>
          <w:sz w:val="20"/>
          <w:szCs w:val="20"/>
          <w:lang w:val="es-MX"/>
        </w:rPr>
        <w:t xml:space="preserve">INSTRUMENTO INSCRITO EN EL REGISTRO PÚBLICO DE COMERCIO CON NÚMERO </w:t>
      </w:r>
      <w:r>
        <w:rPr>
          <w:rFonts w:ascii="Arial" w:hAnsi="Arial" w:cs="Arial"/>
          <w:b/>
          <w:sz w:val="20"/>
          <w:szCs w:val="20"/>
        </w:rPr>
        <w:t>000</w:t>
      </w:r>
      <w:r>
        <w:rPr>
          <w:rFonts w:ascii="Arial" w:hAnsi="Arial" w:cs="Arial"/>
          <w:b/>
          <w:sz w:val="20"/>
          <w:szCs w:val="20"/>
        </w:rPr>
        <w:t xml:space="preserve">, </w:t>
      </w:r>
      <w:r>
        <w:rPr>
          <w:rFonts w:ascii="Arial" w:hAnsi="Arial" w:cs="Arial"/>
          <w:sz w:val="20"/>
          <w:szCs w:val="20"/>
        </w:rPr>
        <w:t xml:space="preserve">DE FECHA </w:t>
      </w:r>
      <w:r>
        <w:rPr>
          <w:rFonts w:ascii="Arial" w:hAnsi="Arial" w:cs="Arial"/>
          <w:b/>
          <w:sz w:val="20"/>
          <w:szCs w:val="20"/>
        </w:rPr>
        <w:t>0</w:t>
      </w:r>
      <w:r>
        <w:rPr>
          <w:rFonts w:ascii="Arial" w:hAnsi="Arial" w:cs="Arial"/>
          <w:b/>
          <w:sz w:val="20"/>
          <w:szCs w:val="20"/>
        </w:rPr>
        <w:t>00</w:t>
      </w:r>
      <w:r>
        <w:rPr>
          <w:rFonts w:ascii="Arial" w:hAnsi="Arial" w:cs="Arial"/>
          <w:b/>
          <w:sz w:val="20"/>
          <w:szCs w:val="20"/>
        </w:rPr>
        <w:t xml:space="preserve"> DE </w:t>
      </w:r>
      <w:r>
        <w:rPr>
          <w:rFonts w:ascii="Arial" w:hAnsi="Arial" w:cs="Arial"/>
          <w:b/>
          <w:sz w:val="20"/>
          <w:szCs w:val="20"/>
        </w:rPr>
        <w:t>000</w:t>
      </w:r>
      <w:r>
        <w:rPr>
          <w:rFonts w:ascii="Arial" w:hAnsi="Arial" w:cs="Arial"/>
          <w:b/>
          <w:sz w:val="20"/>
          <w:szCs w:val="20"/>
        </w:rPr>
        <w:t xml:space="preserve"> DE </w:t>
      </w:r>
      <w:r>
        <w:rPr>
          <w:rFonts w:ascii="Arial" w:hAnsi="Arial" w:cs="Arial"/>
          <w:b/>
          <w:sz w:val="20"/>
          <w:szCs w:val="20"/>
        </w:rPr>
        <w:t>000</w:t>
      </w:r>
      <w:r>
        <w:rPr>
          <w:rFonts w:ascii="Arial" w:hAnsi="Arial" w:cs="Arial"/>
          <w:b/>
          <w:sz w:val="20"/>
          <w:szCs w:val="20"/>
        </w:rPr>
        <w:t>.</w:t>
      </w:r>
    </w:p>
    <w:p w:rsidR="00DF7353" w:rsidRDefault="00DF7353" w:rsidP="00DF7353">
      <w:pPr>
        <w:tabs>
          <w:tab w:val="left" w:pos="360"/>
        </w:tabs>
        <w:autoSpaceDE w:val="0"/>
        <w:ind w:left="360"/>
        <w:jc w:val="both"/>
        <w:rPr>
          <w:rFonts w:ascii="Arial" w:eastAsia="Times New Roman" w:hAnsi="Arial" w:cs="Arial"/>
          <w:b/>
          <w:bCs/>
          <w:sz w:val="20"/>
          <w:szCs w:val="20"/>
          <w:lang w:val="es-MX"/>
        </w:rPr>
      </w:pPr>
    </w:p>
    <w:p w:rsidR="00DF7353" w:rsidRDefault="00DF7353" w:rsidP="00DF7353">
      <w:pPr>
        <w:tabs>
          <w:tab w:val="left" w:pos="360"/>
        </w:tabs>
        <w:autoSpaceDE w:val="0"/>
        <w:ind w:left="360"/>
        <w:jc w:val="both"/>
        <w:rPr>
          <w:rFonts w:ascii="Arial" w:eastAsia="Times New Roman" w:hAnsi="Arial" w:cs="Arial"/>
          <w:b/>
          <w:bCs/>
          <w:sz w:val="20"/>
          <w:szCs w:val="20"/>
          <w:lang w:val="es-MX"/>
        </w:rPr>
      </w:pPr>
    </w:p>
    <w:p w:rsidR="00DF7353" w:rsidRDefault="00DF7353" w:rsidP="00DF7353">
      <w:pPr>
        <w:tabs>
          <w:tab w:val="left" w:pos="360"/>
        </w:tabs>
        <w:autoSpaceDE w:val="0"/>
        <w:ind w:left="360"/>
        <w:jc w:val="both"/>
        <w:rPr>
          <w:rFonts w:ascii="Arial" w:eastAsia="Times New Roman" w:hAnsi="Arial" w:cs="Arial"/>
          <w:b/>
          <w:bCs/>
          <w:sz w:val="20"/>
          <w:szCs w:val="20"/>
          <w:lang w:val="es-MX"/>
        </w:rPr>
      </w:pPr>
    </w:p>
    <w:p w:rsidR="00DF7353" w:rsidRDefault="00DF7353" w:rsidP="00DF7353">
      <w:pPr>
        <w:tabs>
          <w:tab w:val="left" w:pos="360"/>
        </w:tabs>
        <w:autoSpaceDE w:val="0"/>
        <w:ind w:left="360"/>
        <w:jc w:val="both"/>
        <w:rPr>
          <w:rFonts w:ascii="Arial" w:eastAsia="Times New Roman" w:hAnsi="Arial" w:cs="Arial"/>
          <w:b/>
          <w:bCs/>
          <w:sz w:val="20"/>
          <w:szCs w:val="20"/>
          <w:lang w:val="es-MX"/>
        </w:rPr>
      </w:pPr>
    </w:p>
    <w:p w:rsidR="00DF7353" w:rsidRDefault="00DF7353" w:rsidP="00DF7353">
      <w:pPr>
        <w:tabs>
          <w:tab w:val="left" w:pos="360"/>
        </w:tabs>
        <w:autoSpaceDE w:val="0"/>
        <w:ind w:left="360"/>
        <w:jc w:val="both"/>
        <w:rPr>
          <w:rFonts w:ascii="Arial" w:eastAsia="Times New Roman" w:hAnsi="Arial" w:cs="Arial"/>
          <w:b/>
          <w:bCs/>
          <w:sz w:val="20"/>
          <w:szCs w:val="20"/>
          <w:lang w:val="es-MX"/>
        </w:rPr>
      </w:pPr>
    </w:p>
    <w:p w:rsidR="00DF7353" w:rsidRDefault="00DF7353" w:rsidP="00DF7353">
      <w:pPr>
        <w:tabs>
          <w:tab w:val="left" w:pos="360"/>
        </w:tabs>
        <w:autoSpaceDE w:val="0"/>
        <w:ind w:left="360"/>
        <w:jc w:val="both"/>
        <w:rPr>
          <w:rFonts w:ascii="Arial" w:eastAsia="Times New Roman" w:hAnsi="Arial" w:cs="Arial"/>
          <w:b/>
          <w:bCs/>
          <w:sz w:val="20"/>
          <w:szCs w:val="20"/>
          <w:lang w:val="es-MX"/>
        </w:rPr>
      </w:pPr>
    </w:p>
    <w:p w:rsidR="00DF7353" w:rsidRDefault="00DF7353" w:rsidP="00DF7353">
      <w:pPr>
        <w:tabs>
          <w:tab w:val="left" w:pos="360"/>
        </w:tabs>
        <w:autoSpaceDE w:val="0"/>
        <w:ind w:left="360"/>
        <w:jc w:val="both"/>
        <w:rPr>
          <w:rFonts w:ascii="Arial" w:eastAsia="Times New Roman" w:hAnsi="Arial" w:cs="Arial"/>
          <w:b/>
          <w:bCs/>
          <w:sz w:val="20"/>
          <w:szCs w:val="20"/>
          <w:lang w:val="es-MX"/>
        </w:rPr>
      </w:pPr>
    </w:p>
    <w:p w:rsidR="00DF7353" w:rsidRDefault="00DF7353" w:rsidP="00DF7353">
      <w:pPr>
        <w:tabs>
          <w:tab w:val="left" w:pos="360"/>
        </w:tabs>
        <w:autoSpaceDE w:val="0"/>
        <w:ind w:left="360"/>
        <w:jc w:val="both"/>
        <w:rPr>
          <w:rFonts w:ascii="Arial" w:eastAsia="Times New Roman" w:hAnsi="Arial" w:cs="Arial"/>
          <w:b/>
          <w:bCs/>
          <w:sz w:val="20"/>
          <w:szCs w:val="20"/>
          <w:lang w:val="es-MX"/>
        </w:rPr>
      </w:pPr>
    </w:p>
    <w:p w:rsidR="00DF7353" w:rsidRDefault="00DF7353" w:rsidP="00DF7353">
      <w:pPr>
        <w:tabs>
          <w:tab w:val="left" w:pos="360"/>
        </w:tabs>
        <w:autoSpaceDE w:val="0"/>
        <w:ind w:left="360"/>
        <w:jc w:val="both"/>
        <w:rPr>
          <w:rFonts w:ascii="Arial" w:eastAsia="Times New Roman" w:hAnsi="Arial" w:cs="Arial"/>
          <w:b/>
          <w:bCs/>
          <w:sz w:val="20"/>
          <w:szCs w:val="20"/>
          <w:lang w:val="es-MX"/>
        </w:rPr>
      </w:pPr>
    </w:p>
    <w:p w:rsidR="00DF7353" w:rsidRPr="00F21C01" w:rsidRDefault="00DF7353" w:rsidP="00DF7353">
      <w:pPr>
        <w:tabs>
          <w:tab w:val="left" w:pos="360"/>
          <w:tab w:val="left" w:pos="9072"/>
        </w:tabs>
        <w:autoSpaceDE w:val="0"/>
        <w:ind w:left="360" w:right="190" w:hanging="360"/>
        <w:jc w:val="both"/>
        <w:rPr>
          <w:rFonts w:ascii="Arial" w:hAnsi="Arial" w:cs="Arial"/>
          <w:sz w:val="20"/>
          <w:szCs w:val="20"/>
        </w:rPr>
      </w:pPr>
      <w:r w:rsidRPr="00F21C01">
        <w:rPr>
          <w:rFonts w:ascii="Arial" w:eastAsia="Times New Roman" w:hAnsi="Arial" w:cs="Arial"/>
          <w:b/>
          <w:sz w:val="20"/>
          <w:szCs w:val="20"/>
          <w:lang w:val="es-MX"/>
        </w:rPr>
        <w:lastRenderedPageBreak/>
        <w:t>II.2</w:t>
      </w:r>
      <w:r w:rsidRPr="00F21C01">
        <w:rPr>
          <w:rFonts w:ascii="Arial" w:eastAsia="Times New Roman" w:hAnsi="Arial" w:cs="Arial"/>
          <w:sz w:val="20"/>
          <w:szCs w:val="20"/>
          <w:lang w:val="es-MX"/>
        </w:rPr>
        <w:t xml:space="preserve">.QUE ACREDITA LA PERSONALIDAD Y FACULTADES CON QUE SE OSTENTAN CON LA ESCRITURA PÚBLICA </w:t>
      </w:r>
      <w:r>
        <w:rPr>
          <w:rFonts w:ascii="Arial" w:eastAsia="Times New Roman" w:hAnsi="Arial" w:cs="Arial"/>
          <w:b/>
          <w:sz w:val="20"/>
          <w:szCs w:val="20"/>
          <w:lang w:val="es-MX"/>
        </w:rPr>
        <w:t>000</w:t>
      </w:r>
      <w:r>
        <w:rPr>
          <w:rFonts w:ascii="Arial" w:eastAsia="Times New Roman" w:hAnsi="Arial" w:cs="Arial"/>
          <w:b/>
          <w:sz w:val="20"/>
          <w:szCs w:val="20"/>
          <w:lang w:val="es-MX"/>
        </w:rPr>
        <w:t>,</w:t>
      </w:r>
      <w:r w:rsidRPr="00F21C01">
        <w:rPr>
          <w:rFonts w:ascii="Arial" w:eastAsia="Times New Roman" w:hAnsi="Arial" w:cs="Arial"/>
          <w:b/>
          <w:sz w:val="20"/>
          <w:szCs w:val="20"/>
          <w:lang w:val="es-MX"/>
        </w:rPr>
        <w:t xml:space="preserve"> </w:t>
      </w:r>
      <w:r w:rsidRPr="004946E6">
        <w:rPr>
          <w:rFonts w:ascii="Arial" w:eastAsia="Times New Roman" w:hAnsi="Arial" w:cs="Arial"/>
          <w:sz w:val="20"/>
          <w:szCs w:val="20"/>
          <w:lang w:val="es-MX"/>
        </w:rPr>
        <w:t>DE FECHA</w:t>
      </w:r>
      <w:r w:rsidRPr="00F21C01">
        <w:rPr>
          <w:rFonts w:ascii="Arial" w:eastAsia="Times New Roman" w:hAnsi="Arial" w:cs="Arial"/>
          <w:b/>
          <w:sz w:val="20"/>
          <w:szCs w:val="20"/>
          <w:lang w:val="es-MX"/>
        </w:rPr>
        <w:t xml:space="preserve"> </w:t>
      </w:r>
      <w:r>
        <w:rPr>
          <w:rFonts w:ascii="Arial" w:eastAsia="Times New Roman" w:hAnsi="Arial" w:cs="Arial"/>
          <w:b/>
          <w:sz w:val="20"/>
          <w:szCs w:val="20"/>
          <w:lang w:val="es-MX"/>
        </w:rPr>
        <w:t>000</w:t>
      </w:r>
      <w:r w:rsidRPr="00F21C01">
        <w:rPr>
          <w:rFonts w:ascii="Arial" w:eastAsia="Times New Roman" w:hAnsi="Arial" w:cs="Arial"/>
          <w:b/>
          <w:sz w:val="20"/>
          <w:szCs w:val="20"/>
          <w:lang w:val="es-MX"/>
        </w:rPr>
        <w:t xml:space="preserve"> D</w:t>
      </w:r>
      <w:r>
        <w:rPr>
          <w:rFonts w:ascii="Arial" w:eastAsia="Times New Roman" w:hAnsi="Arial" w:cs="Arial"/>
          <w:b/>
          <w:sz w:val="20"/>
          <w:szCs w:val="20"/>
          <w:lang w:val="es-MX"/>
        </w:rPr>
        <w:t xml:space="preserve">E </w:t>
      </w:r>
      <w:r>
        <w:rPr>
          <w:rFonts w:ascii="Arial" w:eastAsia="Times New Roman" w:hAnsi="Arial" w:cs="Arial"/>
          <w:b/>
          <w:sz w:val="20"/>
          <w:szCs w:val="20"/>
          <w:lang w:val="es-MX"/>
        </w:rPr>
        <w:t>000</w:t>
      </w:r>
      <w:r>
        <w:rPr>
          <w:rFonts w:ascii="Arial" w:eastAsia="Times New Roman" w:hAnsi="Arial" w:cs="Arial"/>
          <w:b/>
          <w:sz w:val="20"/>
          <w:szCs w:val="20"/>
          <w:lang w:val="es-MX"/>
        </w:rPr>
        <w:t xml:space="preserve"> </w:t>
      </w:r>
      <w:r w:rsidRPr="00F21C01">
        <w:rPr>
          <w:rFonts w:ascii="Arial" w:eastAsia="Times New Roman" w:hAnsi="Arial" w:cs="Arial"/>
          <w:b/>
          <w:sz w:val="20"/>
          <w:szCs w:val="20"/>
          <w:lang w:val="es-MX"/>
        </w:rPr>
        <w:t xml:space="preserve">DE </w:t>
      </w:r>
      <w:r>
        <w:rPr>
          <w:rFonts w:ascii="Arial" w:eastAsia="Times New Roman" w:hAnsi="Arial" w:cs="Arial"/>
          <w:b/>
          <w:sz w:val="20"/>
          <w:szCs w:val="20"/>
          <w:lang w:val="es-MX"/>
        </w:rPr>
        <w:t>000</w:t>
      </w:r>
      <w:r>
        <w:rPr>
          <w:rFonts w:ascii="Arial" w:eastAsia="Times New Roman" w:hAnsi="Arial" w:cs="Arial"/>
          <w:b/>
          <w:sz w:val="20"/>
          <w:szCs w:val="20"/>
          <w:lang w:val="es-MX"/>
        </w:rPr>
        <w:t>,</w:t>
      </w:r>
      <w:r w:rsidRPr="00F21C01">
        <w:rPr>
          <w:rFonts w:ascii="Arial" w:eastAsia="Times New Roman" w:hAnsi="Arial" w:cs="Arial"/>
          <w:sz w:val="20"/>
          <w:szCs w:val="20"/>
          <w:lang w:val="es-MX"/>
        </w:rPr>
        <w:t xml:space="preserve"> PASADA ANTE LA FE DEL </w:t>
      </w:r>
      <w:r>
        <w:rPr>
          <w:rFonts w:ascii="Arial" w:eastAsia="Times New Roman" w:hAnsi="Arial" w:cs="Arial"/>
          <w:sz w:val="20"/>
          <w:szCs w:val="20"/>
          <w:lang w:val="es-MX"/>
        </w:rPr>
        <w:t>LICENCIADO</w:t>
      </w:r>
      <w:r w:rsidRPr="00F21C01">
        <w:rPr>
          <w:rFonts w:ascii="Arial" w:eastAsia="Times New Roman" w:hAnsi="Arial" w:cs="Arial"/>
          <w:sz w:val="20"/>
          <w:szCs w:val="20"/>
          <w:lang w:val="es-MX"/>
        </w:rPr>
        <w:t xml:space="preserve"> </w:t>
      </w:r>
      <w:r>
        <w:rPr>
          <w:rFonts w:ascii="Arial" w:eastAsia="Times New Roman" w:hAnsi="Arial" w:cs="Arial"/>
          <w:b/>
          <w:bCs/>
          <w:sz w:val="20"/>
          <w:szCs w:val="20"/>
          <w:lang w:val="es-MX"/>
        </w:rPr>
        <w:t>000</w:t>
      </w:r>
      <w:r w:rsidRPr="00ED15E4">
        <w:rPr>
          <w:rFonts w:ascii="Arial" w:eastAsia="Times New Roman" w:hAnsi="Arial" w:cs="Arial"/>
          <w:b/>
          <w:bCs/>
          <w:sz w:val="20"/>
          <w:szCs w:val="20"/>
          <w:lang w:val="es-MX"/>
        </w:rPr>
        <w:t xml:space="preserve">, </w:t>
      </w:r>
      <w:r>
        <w:rPr>
          <w:rFonts w:ascii="Arial" w:eastAsia="Times New Roman" w:hAnsi="Arial" w:cs="Arial"/>
          <w:bCs/>
          <w:sz w:val="20"/>
          <w:szCs w:val="20"/>
          <w:lang w:val="es-MX"/>
        </w:rPr>
        <w:t>TITULAR DE LA NOTARÍA PÚ</w:t>
      </w:r>
      <w:r w:rsidRPr="00ED15E4">
        <w:rPr>
          <w:rFonts w:ascii="Arial" w:eastAsia="Times New Roman" w:hAnsi="Arial" w:cs="Arial"/>
          <w:bCs/>
          <w:sz w:val="20"/>
          <w:szCs w:val="20"/>
          <w:lang w:val="es-MX"/>
        </w:rPr>
        <w:t>BLICA NO.</w:t>
      </w:r>
      <w:r w:rsidRPr="00ED15E4">
        <w:rPr>
          <w:rFonts w:ascii="Arial" w:eastAsia="Times New Roman" w:hAnsi="Arial" w:cs="Arial"/>
          <w:b/>
          <w:bCs/>
          <w:sz w:val="20"/>
          <w:szCs w:val="20"/>
          <w:lang w:val="es-MX"/>
        </w:rPr>
        <w:t xml:space="preserve"> </w:t>
      </w:r>
      <w:r>
        <w:rPr>
          <w:rFonts w:ascii="Arial" w:eastAsia="Times New Roman" w:hAnsi="Arial" w:cs="Arial"/>
          <w:b/>
          <w:bCs/>
          <w:sz w:val="20"/>
          <w:szCs w:val="20"/>
          <w:lang w:val="es-MX"/>
        </w:rPr>
        <w:t>000</w:t>
      </w:r>
      <w:r w:rsidRPr="00ED15E4">
        <w:rPr>
          <w:rFonts w:ascii="Arial" w:eastAsia="Times New Roman" w:hAnsi="Arial" w:cs="Arial"/>
          <w:b/>
          <w:bCs/>
          <w:sz w:val="20"/>
          <w:szCs w:val="20"/>
          <w:lang w:val="es-MX"/>
        </w:rPr>
        <w:t>, DE</w:t>
      </w:r>
      <w:r>
        <w:rPr>
          <w:rFonts w:ascii="Arial" w:eastAsia="Times New Roman" w:hAnsi="Arial" w:cs="Arial"/>
          <w:b/>
          <w:bCs/>
          <w:sz w:val="20"/>
          <w:szCs w:val="20"/>
          <w:lang w:val="es-MX"/>
        </w:rPr>
        <w:t xml:space="preserve"> LA CIUDAD </w:t>
      </w:r>
      <w:r>
        <w:rPr>
          <w:rFonts w:ascii="Arial" w:eastAsia="Times New Roman" w:hAnsi="Arial" w:cs="Arial"/>
          <w:b/>
          <w:bCs/>
          <w:sz w:val="20"/>
          <w:szCs w:val="20"/>
          <w:lang w:val="es-MX"/>
        </w:rPr>
        <w:t>DE 000</w:t>
      </w:r>
      <w:r>
        <w:rPr>
          <w:rFonts w:ascii="Arial" w:eastAsia="Times New Roman" w:hAnsi="Arial" w:cs="Arial"/>
          <w:b/>
          <w:bCs/>
          <w:sz w:val="20"/>
          <w:szCs w:val="20"/>
          <w:lang w:val="es-MX"/>
        </w:rPr>
        <w:t>.</w:t>
      </w:r>
      <w:r>
        <w:rPr>
          <w:rFonts w:ascii="Arial" w:eastAsia="Times New Roman" w:hAnsi="Arial" w:cs="Arial"/>
          <w:b/>
          <w:sz w:val="20"/>
          <w:szCs w:val="20"/>
          <w:lang w:val="es-MX"/>
        </w:rPr>
        <w:t xml:space="preserve"> </w:t>
      </w:r>
      <w:r w:rsidRPr="00F21C01">
        <w:rPr>
          <w:rFonts w:ascii="Arial" w:eastAsia="Times New Roman" w:hAnsi="Arial" w:cs="Arial"/>
          <w:sz w:val="20"/>
          <w:szCs w:val="20"/>
          <w:lang w:val="es-MX"/>
        </w:rPr>
        <w:t>ASIMISMO, MANIFIESTA QUE A LA FECHA DE CELEBRACIÓN DEL PRESENTE CONTRATO NO LE HAN SIDO LIMITADAS, MODIFICADAS O REVOCADAS LAS FACULTADES QUE LE FUERON CONFERIDAS EN LA ESCRITURA PÚBLICA ANTES CITADA.</w:t>
      </w:r>
    </w:p>
    <w:p w:rsidR="00DF7353" w:rsidRPr="00F21C01" w:rsidRDefault="00DF7353" w:rsidP="00DF7353">
      <w:pPr>
        <w:tabs>
          <w:tab w:val="left" w:pos="360"/>
          <w:tab w:val="left" w:pos="9072"/>
        </w:tabs>
        <w:autoSpaceDE w:val="0"/>
        <w:ind w:left="360" w:right="190" w:hanging="360"/>
        <w:jc w:val="both"/>
        <w:rPr>
          <w:rFonts w:ascii="Arial" w:eastAsia="Times New Roman" w:hAnsi="Arial" w:cs="Arial"/>
          <w:sz w:val="20"/>
          <w:szCs w:val="20"/>
          <w:lang w:val="es-MX"/>
        </w:rPr>
      </w:pPr>
    </w:p>
    <w:p w:rsidR="00DF7353" w:rsidRPr="00947CEF" w:rsidRDefault="00DF7353" w:rsidP="00DF7353">
      <w:pPr>
        <w:tabs>
          <w:tab w:val="left" w:pos="360"/>
          <w:tab w:val="left" w:pos="9072"/>
        </w:tabs>
        <w:autoSpaceDE w:val="0"/>
        <w:ind w:left="360" w:right="190" w:hanging="360"/>
        <w:jc w:val="both"/>
        <w:rPr>
          <w:rFonts w:ascii="Arial" w:eastAsia="Times New Roman" w:hAnsi="Arial" w:cs="Arial"/>
          <w:b/>
          <w:bCs/>
          <w:sz w:val="20"/>
          <w:szCs w:val="20"/>
          <w:lang w:val="es-MX"/>
        </w:rPr>
      </w:pPr>
      <w:r w:rsidRPr="00F21C01">
        <w:rPr>
          <w:rFonts w:ascii="Arial" w:eastAsia="Times New Roman" w:hAnsi="Arial" w:cs="Arial"/>
          <w:b/>
          <w:bCs/>
          <w:sz w:val="20"/>
          <w:szCs w:val="20"/>
          <w:lang w:val="es-MX"/>
        </w:rPr>
        <w:t>II.3.</w:t>
      </w:r>
      <w:r w:rsidRPr="00F21C01">
        <w:rPr>
          <w:rFonts w:ascii="Arial" w:eastAsia="Times New Roman" w:hAnsi="Arial" w:cs="Arial"/>
          <w:sz w:val="20"/>
          <w:szCs w:val="20"/>
          <w:lang w:val="es-MX"/>
        </w:rPr>
        <w:t xml:space="preserve"> MANIFIESTA QUE LE FUE ASIGNADA COMO CLAVE DEL REGISTRO FEDERAL DE CONTRIBUYENTES </w:t>
      </w:r>
      <w:r w:rsidRPr="00F21C01">
        <w:rPr>
          <w:rFonts w:ascii="Arial" w:eastAsia="Times New Roman" w:hAnsi="Arial" w:cs="Arial"/>
          <w:b/>
          <w:sz w:val="20"/>
          <w:szCs w:val="20"/>
          <w:lang w:val="es-MX"/>
        </w:rPr>
        <w:t xml:space="preserve">(R.F.C) EL NO. </w:t>
      </w:r>
      <w:r>
        <w:rPr>
          <w:rFonts w:ascii="Arial" w:eastAsia="Times New Roman" w:hAnsi="Arial" w:cs="Arial"/>
          <w:b/>
          <w:sz w:val="20"/>
          <w:szCs w:val="20"/>
          <w:lang w:val="es-MX"/>
        </w:rPr>
        <w:t>000</w:t>
      </w:r>
      <w:r w:rsidRPr="00F21C01">
        <w:rPr>
          <w:rFonts w:ascii="Arial" w:eastAsia="Times New Roman" w:hAnsi="Arial" w:cs="Arial"/>
          <w:b/>
          <w:sz w:val="20"/>
          <w:szCs w:val="20"/>
          <w:lang w:val="es-MX"/>
        </w:rPr>
        <w:t>.</w:t>
      </w:r>
    </w:p>
    <w:p w:rsidR="00DF7353" w:rsidRPr="00947CEF" w:rsidRDefault="00DF7353" w:rsidP="00DF7353">
      <w:pPr>
        <w:tabs>
          <w:tab w:val="left" w:pos="360"/>
          <w:tab w:val="left" w:pos="9072"/>
        </w:tabs>
        <w:autoSpaceDE w:val="0"/>
        <w:ind w:left="360" w:right="190" w:hanging="360"/>
        <w:jc w:val="both"/>
        <w:rPr>
          <w:rFonts w:ascii="Arial" w:eastAsia="Times New Roman" w:hAnsi="Arial" w:cs="Arial"/>
          <w:b/>
          <w:bCs/>
          <w:sz w:val="20"/>
          <w:szCs w:val="20"/>
          <w:lang w:val="es-MX"/>
        </w:rPr>
      </w:pPr>
    </w:p>
    <w:p w:rsidR="00DF7353" w:rsidRPr="009D5DF6" w:rsidRDefault="00DF7353" w:rsidP="00DF7353">
      <w:pPr>
        <w:tabs>
          <w:tab w:val="left" w:pos="360"/>
          <w:tab w:val="left" w:pos="9072"/>
        </w:tabs>
        <w:autoSpaceDE w:val="0"/>
        <w:ind w:left="360" w:right="190" w:hanging="36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II.4.</w:t>
      </w:r>
      <w:r w:rsidRPr="009D5DF6">
        <w:rPr>
          <w:rFonts w:ascii="Arial" w:eastAsia="Times New Roman" w:hAnsi="Arial" w:cs="Arial"/>
          <w:sz w:val="20"/>
          <w:szCs w:val="20"/>
          <w:lang w:val="es-MX"/>
        </w:rPr>
        <w:t>QUE DE CONFORMIDAD CON LOS ESTATUTOS VIGENTES DE LA SOCIEDAD, ENTRE SU OBJETO SOCIAL SE CONTEMPLAN LOS SERVICIOS OBJETO DEL PRESENTE CONTRATO POR LO QUE CUENTA CON LA CAPACIDAD JURÌDICA PARA CONTRATAR Y OBLIGARSE A LA PRESTACIÓN DEL SERVICIO.</w:t>
      </w:r>
    </w:p>
    <w:p w:rsidR="00DF7353" w:rsidRPr="009D5DF6" w:rsidRDefault="00DF7353" w:rsidP="00DF7353">
      <w:pPr>
        <w:tabs>
          <w:tab w:val="left" w:pos="360"/>
          <w:tab w:val="left" w:pos="9072"/>
        </w:tabs>
        <w:autoSpaceDE w:val="0"/>
        <w:ind w:left="360" w:right="190" w:hanging="360"/>
        <w:jc w:val="both"/>
        <w:rPr>
          <w:rFonts w:ascii="Arial" w:eastAsia="Times New Roman" w:hAnsi="Arial" w:cs="Arial"/>
          <w:sz w:val="20"/>
          <w:szCs w:val="20"/>
          <w:lang w:val="es-MX"/>
        </w:rPr>
      </w:pPr>
    </w:p>
    <w:p w:rsidR="00DF7353" w:rsidRDefault="00DF7353" w:rsidP="00DF7353">
      <w:pPr>
        <w:tabs>
          <w:tab w:val="left" w:pos="360"/>
          <w:tab w:val="left" w:pos="9072"/>
        </w:tabs>
        <w:autoSpaceDE w:val="0"/>
        <w:ind w:left="360" w:right="190" w:hanging="36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II.5.</w:t>
      </w:r>
      <w:r w:rsidRPr="009D5DF6">
        <w:rPr>
          <w:rFonts w:ascii="Arial" w:eastAsia="Times New Roman" w:hAnsi="Arial" w:cs="Arial"/>
          <w:sz w:val="20"/>
          <w:szCs w:val="20"/>
          <w:lang w:val="es-MX"/>
        </w:rPr>
        <w:t>QUE TIENE CAPACIDAD JURÌDICA PARA CONTRATAR Y OBLIGARSE A LA EJECUCIÓN DE LOS SERVICIOS OBJETO DE ESTE CONTRATO Y DISPONE DE LA ORGANIZACIÓN, ELEMENTOS, CONOCIMIENTO Y EXPERIENCIA SUFICIENTE PARA ELLO.</w:t>
      </w:r>
    </w:p>
    <w:p w:rsidR="00DF7353" w:rsidRDefault="00DF7353" w:rsidP="00DF7353">
      <w:pPr>
        <w:tabs>
          <w:tab w:val="left" w:pos="360"/>
          <w:tab w:val="left" w:pos="9072"/>
        </w:tabs>
        <w:autoSpaceDE w:val="0"/>
        <w:ind w:left="360" w:right="190" w:hanging="360"/>
        <w:jc w:val="both"/>
        <w:rPr>
          <w:rFonts w:ascii="Arial" w:eastAsia="Times New Roman" w:hAnsi="Arial" w:cs="Arial"/>
          <w:sz w:val="20"/>
          <w:szCs w:val="20"/>
          <w:lang w:val="es-MX"/>
        </w:rPr>
      </w:pPr>
    </w:p>
    <w:p w:rsidR="00DF7353" w:rsidRPr="00947CEF" w:rsidRDefault="00DF7353" w:rsidP="00DF7353">
      <w:pPr>
        <w:tabs>
          <w:tab w:val="left" w:pos="360"/>
          <w:tab w:val="left" w:pos="9072"/>
        </w:tabs>
        <w:autoSpaceDE w:val="0"/>
        <w:ind w:left="360" w:right="190" w:hanging="360"/>
        <w:jc w:val="both"/>
        <w:rPr>
          <w:rFonts w:ascii="Arial" w:eastAsia="Times New Roman" w:hAnsi="Arial" w:cs="Arial"/>
          <w:sz w:val="20"/>
          <w:szCs w:val="20"/>
          <w:lang w:val="es-MX"/>
        </w:rPr>
      </w:pPr>
      <w:r w:rsidRPr="00947CEF">
        <w:rPr>
          <w:rFonts w:ascii="Arial" w:eastAsia="Times New Roman" w:hAnsi="Arial" w:cs="Arial"/>
          <w:b/>
          <w:bCs/>
          <w:sz w:val="20"/>
          <w:szCs w:val="20"/>
          <w:lang w:val="es-MX"/>
        </w:rPr>
        <w:t>II.6.</w:t>
      </w:r>
      <w:r w:rsidRPr="00947CEF">
        <w:rPr>
          <w:rFonts w:ascii="Arial" w:eastAsia="Times New Roman" w:hAnsi="Arial" w:cs="Arial"/>
          <w:sz w:val="20"/>
          <w:szCs w:val="20"/>
          <w:lang w:val="es-MX"/>
        </w:rPr>
        <w:t xml:space="preserve">QUE DESEA SUMINISTRAR LOS BIENES QUE LE SON REQUERIDOS POR LA </w:t>
      </w:r>
      <w:r w:rsidRPr="00947CEF">
        <w:rPr>
          <w:rFonts w:ascii="Arial" w:eastAsia="Times New Roman" w:hAnsi="Arial" w:cs="Arial"/>
          <w:b/>
          <w:sz w:val="20"/>
          <w:szCs w:val="20"/>
          <w:lang w:val="es-MX"/>
        </w:rPr>
        <w:t>“DIRECCIÓN DE OPERACIONES</w:t>
      </w:r>
      <w:r>
        <w:rPr>
          <w:rFonts w:ascii="Arial" w:eastAsia="Times New Roman" w:hAnsi="Arial" w:cs="Arial"/>
          <w:b/>
          <w:sz w:val="20"/>
          <w:szCs w:val="20"/>
          <w:lang w:val="es-MX"/>
        </w:rPr>
        <w:t>”</w:t>
      </w:r>
      <w:r w:rsidRPr="00947CEF">
        <w:rPr>
          <w:rFonts w:ascii="Arial" w:eastAsia="Times New Roman" w:hAnsi="Arial" w:cs="Arial"/>
          <w:b/>
          <w:sz w:val="20"/>
          <w:szCs w:val="20"/>
          <w:lang w:val="es-MX"/>
        </w:rPr>
        <w:t xml:space="preserve"> DEL “HRAEB”</w:t>
      </w:r>
      <w:r w:rsidRPr="00947CEF">
        <w:rPr>
          <w:rFonts w:ascii="Arial" w:eastAsia="Times New Roman" w:hAnsi="Arial" w:cs="Arial"/>
          <w:sz w:val="20"/>
          <w:szCs w:val="20"/>
          <w:lang w:val="es-MX"/>
        </w:rPr>
        <w:t xml:space="preserve"> SEGÚN </w:t>
      </w:r>
      <w:r w:rsidRPr="006E67CD">
        <w:rPr>
          <w:rFonts w:ascii="Arial" w:eastAsia="Times New Roman" w:hAnsi="Arial" w:cs="Arial"/>
          <w:b/>
          <w:sz w:val="20"/>
          <w:szCs w:val="20"/>
          <w:lang w:val="es-MX"/>
        </w:rPr>
        <w:t xml:space="preserve">ANEXO </w:t>
      </w:r>
      <w:r w:rsidR="002A743A">
        <w:rPr>
          <w:rFonts w:ascii="Arial" w:eastAsia="Times New Roman" w:hAnsi="Arial" w:cs="Arial"/>
          <w:b/>
          <w:sz w:val="20"/>
          <w:szCs w:val="20"/>
          <w:lang w:val="es-MX"/>
        </w:rPr>
        <w:t>000</w:t>
      </w:r>
      <w:r w:rsidRPr="00947CEF">
        <w:rPr>
          <w:rFonts w:ascii="Arial" w:eastAsia="Times New Roman" w:hAnsi="Arial" w:cs="Arial"/>
          <w:sz w:val="20"/>
          <w:szCs w:val="20"/>
          <w:lang w:val="es-MX"/>
        </w:rPr>
        <w:t xml:space="preserve"> Y QUE SON MATERIA DE ESTE CONTRATO, EN LOS TÉRMINOS Y CONDICIONES QUE EN ÉL SE ESTIPULAN.</w:t>
      </w:r>
    </w:p>
    <w:p w:rsidR="00DF7353" w:rsidRPr="00947CEF" w:rsidRDefault="00DF7353" w:rsidP="00DF7353">
      <w:pPr>
        <w:tabs>
          <w:tab w:val="left" w:pos="9072"/>
        </w:tabs>
        <w:autoSpaceDE w:val="0"/>
        <w:ind w:right="190"/>
        <w:jc w:val="both"/>
        <w:rPr>
          <w:rFonts w:ascii="Arial" w:eastAsia="Times New Roman" w:hAnsi="Arial" w:cs="Arial"/>
          <w:sz w:val="20"/>
          <w:szCs w:val="20"/>
          <w:lang w:val="es-MX"/>
        </w:rPr>
      </w:pPr>
    </w:p>
    <w:p w:rsidR="00DF7353" w:rsidRPr="009D5DF6" w:rsidRDefault="00DF7353" w:rsidP="00DF7353">
      <w:pPr>
        <w:tabs>
          <w:tab w:val="left" w:pos="360"/>
          <w:tab w:val="left" w:pos="9072"/>
        </w:tabs>
        <w:autoSpaceDE w:val="0"/>
        <w:ind w:left="360" w:right="190" w:hanging="360"/>
        <w:jc w:val="both"/>
        <w:rPr>
          <w:rFonts w:ascii="Arial" w:eastAsia="Times New Roman" w:hAnsi="Arial" w:cs="Arial"/>
          <w:sz w:val="20"/>
          <w:szCs w:val="20"/>
          <w:lang w:val="es-MX"/>
        </w:rPr>
      </w:pPr>
      <w:r w:rsidRPr="00947CEF">
        <w:rPr>
          <w:rFonts w:ascii="Arial" w:eastAsia="Times New Roman" w:hAnsi="Arial" w:cs="Arial"/>
          <w:b/>
          <w:bCs/>
          <w:sz w:val="20"/>
          <w:szCs w:val="20"/>
          <w:lang w:val="es-MX"/>
        </w:rPr>
        <w:t>II.7.</w:t>
      </w:r>
      <w:r w:rsidRPr="00947CEF">
        <w:rPr>
          <w:rFonts w:ascii="Arial" w:eastAsia="Times New Roman" w:hAnsi="Arial" w:cs="Arial"/>
          <w:sz w:val="20"/>
          <w:szCs w:val="20"/>
          <w:lang w:val="es-MX"/>
        </w:rPr>
        <w:t xml:space="preserve">QUE MANIFIESTA BAJO PROTESTA DE DECIR VERDAD QUE NO SE ENCUENTRA EN NINGUNO DE LOS SUPUESTOS PREVISTOS EN LOS ARTÍCULOS </w:t>
      </w:r>
      <w:r w:rsidRPr="00947CEF">
        <w:rPr>
          <w:rFonts w:ascii="Arial" w:eastAsia="Times New Roman" w:hAnsi="Arial" w:cs="Arial"/>
          <w:sz w:val="20"/>
          <w:szCs w:val="20"/>
        </w:rPr>
        <w:t xml:space="preserve">50 Y 60 PENÚLTIMO PÁRRAFO DE LA LEY DE </w:t>
      </w:r>
      <w:r>
        <w:rPr>
          <w:rFonts w:ascii="Arial" w:eastAsia="Times New Roman" w:hAnsi="Arial" w:cs="Arial"/>
          <w:sz w:val="20"/>
          <w:szCs w:val="20"/>
        </w:rPr>
        <w:t xml:space="preserve">ADQUISICIÓN </w:t>
      </w:r>
      <w:r w:rsidRPr="00947CEF">
        <w:rPr>
          <w:rFonts w:ascii="Arial" w:eastAsia="Times New Roman" w:hAnsi="Arial" w:cs="Arial"/>
          <w:sz w:val="20"/>
          <w:szCs w:val="20"/>
        </w:rPr>
        <w:t>ES, ARRENDAMIENTOS Y SERVICIOS DEL SECTOR PÚBLICO, QUE LE IMPIDAN CONTRATAR.</w:t>
      </w:r>
    </w:p>
    <w:p w:rsidR="00DF7353" w:rsidRPr="009D5DF6" w:rsidRDefault="00DF7353" w:rsidP="00DF7353">
      <w:pPr>
        <w:tabs>
          <w:tab w:val="left" w:pos="9072"/>
        </w:tabs>
        <w:autoSpaceDE w:val="0"/>
        <w:ind w:right="190"/>
        <w:jc w:val="both"/>
        <w:rPr>
          <w:rFonts w:ascii="Arial" w:eastAsia="Times New Roman" w:hAnsi="Arial" w:cs="Arial"/>
          <w:sz w:val="20"/>
          <w:szCs w:val="20"/>
        </w:rPr>
      </w:pPr>
    </w:p>
    <w:p w:rsidR="00DF7353" w:rsidRPr="009D5DF6" w:rsidRDefault="00DF7353" w:rsidP="00DF7353">
      <w:pPr>
        <w:widowControl/>
        <w:suppressAutoHyphens w:val="0"/>
        <w:autoSpaceDE w:val="0"/>
        <w:autoSpaceDN w:val="0"/>
        <w:adjustRightInd w:val="0"/>
        <w:ind w:left="426" w:hanging="426"/>
        <w:jc w:val="both"/>
        <w:rPr>
          <w:rFonts w:ascii="Arial" w:eastAsia="Times New Roman" w:hAnsi="Arial" w:cs="Arial"/>
          <w:b/>
          <w:sz w:val="20"/>
          <w:szCs w:val="20"/>
          <w:lang w:val="es-MX"/>
        </w:rPr>
      </w:pPr>
      <w:r w:rsidRPr="00F21C01">
        <w:rPr>
          <w:rFonts w:ascii="Arial" w:eastAsia="Times New Roman" w:hAnsi="Arial" w:cs="Arial"/>
          <w:b/>
          <w:bCs/>
          <w:sz w:val="20"/>
          <w:szCs w:val="20"/>
          <w:lang w:val="es-MX"/>
        </w:rPr>
        <w:t>II.8.</w:t>
      </w:r>
      <w:r w:rsidRPr="00F21C01">
        <w:rPr>
          <w:rFonts w:ascii="Arial" w:eastAsia="Times New Roman" w:hAnsi="Arial" w:cs="Arial"/>
          <w:sz w:val="20"/>
          <w:szCs w:val="20"/>
        </w:rPr>
        <w:t xml:space="preserve">QUE </w:t>
      </w:r>
      <w:r w:rsidRPr="00F21C01">
        <w:rPr>
          <w:rFonts w:ascii="Arial" w:eastAsia="Times New Roman" w:hAnsi="Arial" w:cs="Arial"/>
          <w:sz w:val="20"/>
          <w:szCs w:val="20"/>
          <w:lang w:val="es-MX"/>
        </w:rPr>
        <w:t xml:space="preserve">TIENE SU DOMICILIO UBICADO </w:t>
      </w:r>
      <w:r w:rsidRPr="0070066F">
        <w:rPr>
          <w:rFonts w:ascii="Arial" w:eastAsia="Times New Roman" w:hAnsi="Arial" w:cs="Arial"/>
          <w:sz w:val="20"/>
          <w:szCs w:val="20"/>
          <w:lang w:val="es-MX"/>
        </w:rPr>
        <w:t>EN</w:t>
      </w:r>
      <w:r w:rsidRPr="00F21C01">
        <w:rPr>
          <w:rFonts w:ascii="Arial" w:eastAsia="Times New Roman" w:hAnsi="Arial" w:cs="Arial"/>
          <w:b/>
          <w:sz w:val="20"/>
          <w:szCs w:val="20"/>
          <w:lang w:val="es-MX"/>
        </w:rPr>
        <w:t xml:space="preserve"> </w:t>
      </w:r>
      <w:r>
        <w:rPr>
          <w:rFonts w:ascii="Arial" w:eastAsia="Times New Roman" w:hAnsi="Arial" w:cs="Arial"/>
          <w:b/>
          <w:sz w:val="20"/>
          <w:szCs w:val="20"/>
          <w:lang w:val="es-MX"/>
        </w:rPr>
        <w:t xml:space="preserve">CALLE </w:t>
      </w:r>
      <w:r>
        <w:rPr>
          <w:rFonts w:ascii="Arial" w:eastAsia="Times New Roman" w:hAnsi="Arial" w:cs="Arial"/>
          <w:b/>
          <w:sz w:val="20"/>
          <w:szCs w:val="20"/>
          <w:lang w:val="es-MX"/>
        </w:rPr>
        <w:t>000</w:t>
      </w:r>
      <w:r>
        <w:rPr>
          <w:rFonts w:ascii="Arial" w:eastAsia="Times New Roman" w:hAnsi="Arial" w:cs="Arial"/>
          <w:b/>
          <w:sz w:val="20"/>
          <w:szCs w:val="20"/>
          <w:lang w:val="es-MX"/>
        </w:rPr>
        <w:t xml:space="preserve">, </w:t>
      </w:r>
      <w:r w:rsidRPr="00F21C01">
        <w:rPr>
          <w:rFonts w:ascii="Arial" w:eastAsia="Times New Roman" w:hAnsi="Arial" w:cs="Arial"/>
          <w:b/>
          <w:sz w:val="20"/>
          <w:szCs w:val="20"/>
          <w:lang w:val="es-MX"/>
        </w:rPr>
        <w:t>NO</w:t>
      </w:r>
      <w:r>
        <w:rPr>
          <w:rFonts w:ascii="Arial" w:eastAsia="Times New Roman" w:hAnsi="Arial" w:cs="Arial"/>
          <w:b/>
          <w:sz w:val="20"/>
          <w:szCs w:val="20"/>
          <w:lang w:val="es-MX"/>
        </w:rPr>
        <w:t xml:space="preserve">. </w:t>
      </w:r>
      <w:r>
        <w:rPr>
          <w:rFonts w:ascii="Arial" w:eastAsia="Times New Roman" w:hAnsi="Arial" w:cs="Arial"/>
          <w:b/>
          <w:sz w:val="20"/>
          <w:szCs w:val="20"/>
          <w:lang w:val="es-MX"/>
        </w:rPr>
        <w:t>000</w:t>
      </w:r>
      <w:r w:rsidRPr="00F21C01">
        <w:rPr>
          <w:rFonts w:ascii="Arial" w:eastAsia="Times New Roman" w:hAnsi="Arial" w:cs="Arial"/>
          <w:b/>
          <w:sz w:val="20"/>
          <w:szCs w:val="20"/>
          <w:lang w:val="es-MX"/>
        </w:rPr>
        <w:t xml:space="preserve">, </w:t>
      </w:r>
      <w:r>
        <w:rPr>
          <w:rFonts w:ascii="Arial" w:eastAsia="Times New Roman" w:hAnsi="Arial" w:cs="Arial"/>
          <w:b/>
          <w:sz w:val="20"/>
          <w:szCs w:val="20"/>
          <w:lang w:val="es-MX"/>
        </w:rPr>
        <w:t xml:space="preserve">COLONIA </w:t>
      </w:r>
      <w:r>
        <w:rPr>
          <w:rFonts w:ascii="Arial" w:eastAsia="Times New Roman" w:hAnsi="Arial" w:cs="Arial"/>
          <w:b/>
          <w:sz w:val="20"/>
          <w:szCs w:val="20"/>
          <w:lang w:val="es-MX"/>
        </w:rPr>
        <w:t>000</w:t>
      </w:r>
      <w:r w:rsidRPr="00F21C01">
        <w:rPr>
          <w:rFonts w:ascii="Arial" w:eastAsia="Times New Roman" w:hAnsi="Arial" w:cs="Arial"/>
          <w:b/>
          <w:sz w:val="20"/>
          <w:szCs w:val="20"/>
          <w:lang w:val="es-MX"/>
        </w:rPr>
        <w:t>,</w:t>
      </w:r>
      <w:r>
        <w:rPr>
          <w:rFonts w:ascii="Arial" w:eastAsia="Times New Roman" w:hAnsi="Arial" w:cs="Arial"/>
          <w:b/>
          <w:sz w:val="20"/>
          <w:szCs w:val="20"/>
          <w:lang w:val="es-MX"/>
        </w:rPr>
        <w:t xml:space="preserve"> </w:t>
      </w:r>
      <w:r w:rsidR="002A743A">
        <w:rPr>
          <w:rFonts w:ascii="Arial" w:eastAsia="Times New Roman" w:hAnsi="Arial" w:cs="Arial"/>
          <w:b/>
          <w:sz w:val="20"/>
          <w:szCs w:val="20"/>
          <w:lang w:val="es-MX"/>
        </w:rPr>
        <w:t xml:space="preserve">ALCALDÍA 000, </w:t>
      </w:r>
      <w:r>
        <w:rPr>
          <w:rFonts w:ascii="Arial" w:eastAsia="Times New Roman" w:hAnsi="Arial" w:cs="Arial"/>
          <w:b/>
          <w:sz w:val="20"/>
          <w:szCs w:val="20"/>
          <w:lang w:val="es-MX"/>
        </w:rPr>
        <w:t xml:space="preserve">C.P. </w:t>
      </w:r>
      <w:r>
        <w:rPr>
          <w:rFonts w:ascii="Arial" w:eastAsia="Times New Roman" w:hAnsi="Arial" w:cs="Arial"/>
          <w:b/>
          <w:sz w:val="20"/>
          <w:szCs w:val="20"/>
          <w:lang w:val="es-MX"/>
        </w:rPr>
        <w:t>000</w:t>
      </w:r>
      <w:r>
        <w:rPr>
          <w:rFonts w:ascii="Arial" w:eastAsia="Times New Roman" w:hAnsi="Arial" w:cs="Arial"/>
          <w:b/>
          <w:sz w:val="20"/>
          <w:szCs w:val="20"/>
          <w:lang w:val="es-MX"/>
        </w:rPr>
        <w:t>, TELÉ</w:t>
      </w:r>
      <w:r w:rsidRPr="00D52B19">
        <w:rPr>
          <w:rFonts w:ascii="Arial" w:eastAsia="Times New Roman" w:hAnsi="Arial" w:cs="Arial"/>
          <w:b/>
          <w:sz w:val="20"/>
          <w:szCs w:val="20"/>
          <w:lang w:val="es-MX"/>
        </w:rPr>
        <w:t xml:space="preserve">FONO </w:t>
      </w:r>
      <w:r>
        <w:rPr>
          <w:rFonts w:ascii="Arial" w:eastAsia="Times New Roman" w:hAnsi="Arial" w:cs="Arial"/>
          <w:b/>
          <w:sz w:val="20"/>
          <w:szCs w:val="20"/>
          <w:lang w:val="es-MX"/>
        </w:rPr>
        <w:t>000</w:t>
      </w:r>
      <w:r>
        <w:rPr>
          <w:rFonts w:ascii="Arial" w:eastAsia="Times New Roman" w:hAnsi="Arial" w:cs="Arial"/>
          <w:b/>
          <w:sz w:val="20"/>
          <w:szCs w:val="20"/>
          <w:lang w:val="es-MX"/>
        </w:rPr>
        <w:t xml:space="preserve">, DE LA CIUDAD DE </w:t>
      </w:r>
      <w:r>
        <w:rPr>
          <w:rFonts w:ascii="Arial" w:eastAsia="Times New Roman" w:hAnsi="Arial" w:cs="Arial"/>
          <w:b/>
          <w:sz w:val="20"/>
          <w:szCs w:val="20"/>
          <w:lang w:val="es-MX"/>
        </w:rPr>
        <w:t>000</w:t>
      </w:r>
      <w:r>
        <w:rPr>
          <w:rFonts w:ascii="Arial" w:eastAsia="Times New Roman" w:hAnsi="Arial" w:cs="Arial"/>
          <w:b/>
          <w:sz w:val="20"/>
          <w:szCs w:val="20"/>
          <w:lang w:val="es-MX"/>
        </w:rPr>
        <w:t>.</w:t>
      </w:r>
      <w:r w:rsidRPr="00F21C01">
        <w:rPr>
          <w:rFonts w:ascii="Arial" w:eastAsia="Times New Roman" w:hAnsi="Arial" w:cs="Arial"/>
          <w:sz w:val="20"/>
          <w:szCs w:val="20"/>
          <w:lang w:val="es-MX"/>
        </w:rPr>
        <w:t xml:space="preserve"> MISMO QUE SEÑALA PARA TODOS LOS FINES Y EFECTOS LEGALES DEL PRESENTE CONTRATO.</w:t>
      </w:r>
    </w:p>
    <w:p w:rsidR="00DF7353" w:rsidRPr="009D5DF6" w:rsidRDefault="00DF7353" w:rsidP="00DF7353">
      <w:pPr>
        <w:tabs>
          <w:tab w:val="left" w:pos="9072"/>
        </w:tabs>
        <w:autoSpaceDE w:val="0"/>
        <w:ind w:right="190"/>
        <w:jc w:val="both"/>
        <w:rPr>
          <w:rFonts w:ascii="Arial" w:eastAsia="Times New Roman" w:hAnsi="Arial" w:cs="Arial"/>
          <w:sz w:val="20"/>
          <w:szCs w:val="20"/>
          <w:lang w:val="es-MX"/>
        </w:rPr>
      </w:pPr>
    </w:p>
    <w:p w:rsidR="00DF7353" w:rsidRPr="009D5DF6" w:rsidRDefault="00DF7353" w:rsidP="00DF7353">
      <w:pPr>
        <w:autoSpaceDE w:val="0"/>
        <w:ind w:right="-1"/>
        <w:jc w:val="both"/>
        <w:rPr>
          <w:rFonts w:ascii="Arial" w:eastAsia="Times New Roman" w:hAnsi="Arial" w:cs="Arial"/>
          <w:b/>
          <w:sz w:val="20"/>
          <w:szCs w:val="20"/>
          <w:lang w:val="es-MX"/>
        </w:rPr>
      </w:pPr>
      <w:r w:rsidRPr="009D5DF6">
        <w:rPr>
          <w:rFonts w:ascii="Arial" w:eastAsia="Times New Roman" w:hAnsi="Arial" w:cs="Arial"/>
          <w:b/>
          <w:sz w:val="20"/>
          <w:szCs w:val="20"/>
          <w:lang w:val="es-MX"/>
        </w:rPr>
        <w:t>III. DECLARAN AMBAS PARTES:</w:t>
      </w:r>
    </w:p>
    <w:p w:rsidR="00DF7353" w:rsidRPr="009D5DF6" w:rsidRDefault="00DF7353" w:rsidP="00DF7353">
      <w:pPr>
        <w:autoSpaceDE w:val="0"/>
        <w:ind w:right="-1"/>
        <w:jc w:val="both"/>
        <w:rPr>
          <w:rFonts w:ascii="Arial" w:eastAsia="Times New Roman" w:hAnsi="Arial" w:cs="Arial"/>
          <w:sz w:val="20"/>
          <w:szCs w:val="20"/>
          <w:lang w:val="es-MX"/>
        </w:rPr>
      </w:pPr>
    </w:p>
    <w:p w:rsidR="00DF7353" w:rsidRPr="009D5DF6" w:rsidRDefault="00DF7353" w:rsidP="00DF7353">
      <w:pPr>
        <w:autoSpaceDE w:val="0"/>
        <w:ind w:right="-1"/>
        <w:jc w:val="both"/>
        <w:rPr>
          <w:rFonts w:ascii="Arial" w:eastAsia="Times New Roman" w:hAnsi="Arial" w:cs="Arial"/>
          <w:sz w:val="20"/>
          <w:szCs w:val="20"/>
          <w:lang w:val="es-MX"/>
        </w:rPr>
      </w:pPr>
      <w:r w:rsidRPr="009D5DF6">
        <w:rPr>
          <w:rFonts w:ascii="Arial" w:eastAsia="Times New Roman" w:hAnsi="Arial" w:cs="Arial"/>
          <w:sz w:val="20"/>
          <w:szCs w:val="20"/>
          <w:lang w:val="es-MX"/>
        </w:rPr>
        <w:t>QUE PARA LOS EFECTOS DEL PRESENTE CONTRATO SE ENTENDERÁ POR:</w:t>
      </w:r>
    </w:p>
    <w:p w:rsidR="00DF7353" w:rsidRPr="009D5DF6" w:rsidRDefault="00DF7353" w:rsidP="00DF7353">
      <w:pPr>
        <w:autoSpaceDE w:val="0"/>
        <w:ind w:right="-1"/>
        <w:jc w:val="both"/>
        <w:rPr>
          <w:rFonts w:ascii="Arial" w:eastAsia="Times New Roman" w:hAnsi="Arial" w:cs="Arial"/>
          <w:sz w:val="20"/>
          <w:szCs w:val="20"/>
          <w:lang w:val="es-MX"/>
        </w:rPr>
      </w:pPr>
    </w:p>
    <w:p w:rsidR="00DF7353" w:rsidRPr="009D5DF6" w:rsidRDefault="00DF7353" w:rsidP="00DF7353">
      <w:pPr>
        <w:widowControl/>
        <w:numPr>
          <w:ilvl w:val="0"/>
          <w:numId w:val="2"/>
        </w:numPr>
        <w:tabs>
          <w:tab w:val="left" w:pos="720"/>
        </w:tabs>
        <w:autoSpaceDE w:val="0"/>
        <w:ind w:right="-1"/>
        <w:jc w:val="both"/>
        <w:rPr>
          <w:rFonts w:ascii="Arial" w:eastAsia="Times New Roman" w:hAnsi="Arial" w:cs="Arial"/>
          <w:sz w:val="20"/>
          <w:szCs w:val="20"/>
          <w:lang w:val="es-MX"/>
        </w:rPr>
      </w:pPr>
      <w:r w:rsidRPr="009D5DF6">
        <w:rPr>
          <w:rFonts w:ascii="Arial" w:eastAsia="Times New Roman" w:hAnsi="Arial" w:cs="Arial"/>
          <w:b/>
          <w:bCs/>
          <w:sz w:val="20"/>
          <w:szCs w:val="20"/>
          <w:lang w:val="es-MX"/>
        </w:rPr>
        <w:t>LEY</w:t>
      </w:r>
      <w:r w:rsidRPr="00EC19A5">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LEY DE </w:t>
      </w:r>
      <w:r>
        <w:rPr>
          <w:rFonts w:ascii="Arial" w:eastAsia="Times New Roman" w:hAnsi="Arial" w:cs="Arial"/>
          <w:sz w:val="20"/>
          <w:szCs w:val="20"/>
          <w:lang w:val="es-MX"/>
        </w:rPr>
        <w:t>ADQUISICIÓN</w:t>
      </w:r>
      <w:r w:rsidRPr="009D5DF6">
        <w:rPr>
          <w:rFonts w:ascii="Arial" w:eastAsia="Times New Roman" w:hAnsi="Arial" w:cs="Arial"/>
          <w:sz w:val="20"/>
          <w:szCs w:val="20"/>
          <w:lang w:val="es-MX"/>
        </w:rPr>
        <w:t>ES, ARRENDAMIENTOS Y SERVICIOS DEL SECTOR PÚBLICO.</w:t>
      </w:r>
    </w:p>
    <w:p w:rsidR="00DF7353" w:rsidRPr="009D5DF6" w:rsidRDefault="00DF7353" w:rsidP="00DF7353">
      <w:pPr>
        <w:widowControl/>
        <w:numPr>
          <w:ilvl w:val="0"/>
          <w:numId w:val="2"/>
        </w:numPr>
        <w:tabs>
          <w:tab w:val="left" w:pos="720"/>
        </w:tabs>
        <w:autoSpaceDE w:val="0"/>
        <w:ind w:right="-1"/>
        <w:jc w:val="both"/>
        <w:rPr>
          <w:rFonts w:ascii="Arial" w:eastAsia="Times New Roman" w:hAnsi="Arial" w:cs="Arial"/>
          <w:sz w:val="20"/>
          <w:szCs w:val="20"/>
          <w:lang w:val="es-MX"/>
        </w:rPr>
      </w:pPr>
      <w:r w:rsidRPr="009D5DF6">
        <w:rPr>
          <w:rFonts w:ascii="Arial" w:eastAsia="Times New Roman" w:hAnsi="Arial" w:cs="Arial"/>
          <w:b/>
          <w:bCs/>
          <w:sz w:val="20"/>
          <w:szCs w:val="20"/>
          <w:lang w:val="es-MX"/>
        </w:rPr>
        <w:t>REGLAMENTO</w:t>
      </w:r>
      <w:r w:rsidRPr="00EC19A5">
        <w:rPr>
          <w:rFonts w:ascii="Arial" w:eastAsia="Times New Roman" w:hAnsi="Arial" w:cs="Arial"/>
          <w:b/>
          <w:sz w:val="20"/>
          <w:szCs w:val="20"/>
          <w:lang w:val="es-MX"/>
        </w:rPr>
        <w:t>:</w:t>
      </w:r>
      <w:r>
        <w:rPr>
          <w:rFonts w:ascii="Arial" w:eastAsia="Times New Roman" w:hAnsi="Arial" w:cs="Arial"/>
          <w:sz w:val="20"/>
          <w:szCs w:val="20"/>
          <w:lang w:val="es-MX"/>
        </w:rPr>
        <w:t xml:space="preserve"> REGLAMENTO DE LA </w:t>
      </w:r>
      <w:r w:rsidRPr="009D5DF6">
        <w:rPr>
          <w:rFonts w:ascii="Arial" w:eastAsia="Times New Roman" w:hAnsi="Arial" w:cs="Arial"/>
          <w:sz w:val="20"/>
          <w:szCs w:val="20"/>
          <w:lang w:val="es-MX"/>
        </w:rPr>
        <w:t xml:space="preserve">LEY DE </w:t>
      </w:r>
      <w:r>
        <w:rPr>
          <w:rFonts w:ascii="Arial" w:eastAsia="Times New Roman" w:hAnsi="Arial" w:cs="Arial"/>
          <w:sz w:val="20"/>
          <w:szCs w:val="20"/>
          <w:lang w:val="es-MX"/>
        </w:rPr>
        <w:t>ADQUISICIÓN</w:t>
      </w:r>
      <w:r w:rsidRPr="009D5DF6">
        <w:rPr>
          <w:rFonts w:ascii="Arial" w:eastAsia="Times New Roman" w:hAnsi="Arial" w:cs="Arial"/>
          <w:sz w:val="20"/>
          <w:szCs w:val="20"/>
          <w:lang w:val="es-MX"/>
        </w:rPr>
        <w:t>ES, ARRENDAMIENTOS Y SERVICIOS DEL SECTOR PÚBLICO</w:t>
      </w:r>
      <w:r>
        <w:rPr>
          <w:rFonts w:ascii="Arial" w:eastAsia="Times New Roman" w:hAnsi="Arial" w:cs="Arial"/>
          <w:sz w:val="20"/>
          <w:szCs w:val="20"/>
          <w:lang w:val="es-MX"/>
        </w:rPr>
        <w:t>.</w:t>
      </w:r>
    </w:p>
    <w:p w:rsidR="00DF7353" w:rsidRPr="009D5DF6" w:rsidRDefault="00DF7353" w:rsidP="00DF7353">
      <w:pPr>
        <w:widowControl/>
        <w:numPr>
          <w:ilvl w:val="0"/>
          <w:numId w:val="2"/>
        </w:numPr>
        <w:tabs>
          <w:tab w:val="left" w:pos="720"/>
        </w:tabs>
        <w:autoSpaceDE w:val="0"/>
        <w:ind w:right="-1"/>
        <w:jc w:val="both"/>
        <w:rPr>
          <w:rFonts w:ascii="Arial" w:eastAsia="Times New Roman" w:hAnsi="Arial" w:cs="Arial"/>
          <w:sz w:val="20"/>
          <w:szCs w:val="20"/>
          <w:lang w:val="es-MX"/>
        </w:rPr>
      </w:pPr>
      <w:r w:rsidRPr="009D5DF6">
        <w:rPr>
          <w:rFonts w:ascii="Arial" w:eastAsia="Times New Roman" w:hAnsi="Arial" w:cs="Arial"/>
          <w:b/>
          <w:bCs/>
          <w:sz w:val="20"/>
          <w:szCs w:val="20"/>
          <w:lang w:val="es-MX"/>
        </w:rPr>
        <w:t>HRAEB</w:t>
      </w:r>
      <w:r w:rsidRPr="00EC19A5">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HOSPITAL REGIONAL DE ALTA ESPECIALIDAD DEL </w:t>
      </w:r>
      <w:r>
        <w:rPr>
          <w:rFonts w:ascii="Arial" w:eastAsia="Times New Roman" w:hAnsi="Arial" w:cs="Arial"/>
          <w:sz w:val="20"/>
          <w:szCs w:val="20"/>
          <w:lang w:val="es-MX"/>
        </w:rPr>
        <w:t>BAJÍO</w:t>
      </w:r>
      <w:r w:rsidRPr="009D5DF6">
        <w:rPr>
          <w:rFonts w:ascii="Arial" w:eastAsia="Times New Roman" w:hAnsi="Arial" w:cs="Arial"/>
          <w:sz w:val="20"/>
          <w:szCs w:val="20"/>
          <w:lang w:val="es-MX"/>
        </w:rPr>
        <w:t>.</w:t>
      </w:r>
    </w:p>
    <w:p w:rsidR="00DF7353" w:rsidRPr="009D5DF6" w:rsidRDefault="00DF7353" w:rsidP="00DF7353">
      <w:pPr>
        <w:numPr>
          <w:ilvl w:val="0"/>
          <w:numId w:val="2"/>
        </w:numPr>
        <w:tabs>
          <w:tab w:val="left" w:pos="720"/>
        </w:tabs>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PROVEEDOR</w:t>
      </w:r>
      <w:r w:rsidRPr="00EC19A5">
        <w:rPr>
          <w:rFonts w:ascii="Arial" w:eastAsia="Times New Roman" w:hAnsi="Arial" w:cs="Arial"/>
          <w:b/>
          <w:sz w:val="20"/>
          <w:szCs w:val="20"/>
          <w:lang w:val="es-MX"/>
        </w:rPr>
        <w:t>:</w:t>
      </w:r>
      <w:r>
        <w:rPr>
          <w:rFonts w:ascii="Arial" w:eastAsia="Times New Roman" w:hAnsi="Arial" w:cs="Arial"/>
          <w:sz w:val="20"/>
          <w:szCs w:val="20"/>
          <w:lang w:val="es-MX"/>
        </w:rPr>
        <w:t xml:space="preserve"> LA PERSONA FÍ</w:t>
      </w:r>
      <w:r w:rsidRPr="009D5DF6">
        <w:rPr>
          <w:rFonts w:ascii="Arial" w:eastAsia="Times New Roman" w:hAnsi="Arial" w:cs="Arial"/>
          <w:sz w:val="20"/>
          <w:szCs w:val="20"/>
          <w:lang w:val="es-MX"/>
        </w:rPr>
        <w:t>SICA O MORAL QUE CELEBRA EL PRESENTE CONTRATO CON EL HRAEB.</w:t>
      </w:r>
    </w:p>
    <w:p w:rsidR="00DF7353" w:rsidRPr="0028295D" w:rsidRDefault="00DF7353" w:rsidP="00DF7353">
      <w:pPr>
        <w:numPr>
          <w:ilvl w:val="0"/>
          <w:numId w:val="2"/>
        </w:numPr>
        <w:tabs>
          <w:tab w:val="left" w:pos="720"/>
        </w:tabs>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 xml:space="preserve">BIENES Y/O SERVICIO: </w:t>
      </w:r>
      <w:r>
        <w:rPr>
          <w:rFonts w:ascii="Arial" w:hAnsi="Arial" w:cs="Arial"/>
          <w:b/>
          <w:sz w:val="20"/>
          <w:szCs w:val="20"/>
        </w:rPr>
        <w:t xml:space="preserve">ADQUISICIÓN DE </w:t>
      </w:r>
      <w:r>
        <w:rPr>
          <w:rFonts w:ascii="Arial" w:hAnsi="Arial" w:cs="Arial"/>
          <w:b/>
          <w:sz w:val="20"/>
          <w:szCs w:val="20"/>
        </w:rPr>
        <w:t>000</w:t>
      </w:r>
      <w:r>
        <w:rPr>
          <w:rFonts w:ascii="Arial" w:hAnsi="Arial" w:cs="Arial"/>
          <w:b/>
          <w:sz w:val="20"/>
          <w:szCs w:val="20"/>
        </w:rPr>
        <w:t xml:space="preserve"> </w:t>
      </w:r>
      <w:r w:rsidRPr="00671058">
        <w:rPr>
          <w:rFonts w:ascii="Arial" w:hAnsi="Arial" w:cs="Arial"/>
          <w:b/>
          <w:sz w:val="20"/>
          <w:szCs w:val="20"/>
        </w:rPr>
        <w:t xml:space="preserve">PARA EL HOSPITAL REGIONAL DE ALTA ESPECIALIDAD DEL </w:t>
      </w:r>
      <w:r>
        <w:rPr>
          <w:rFonts w:ascii="Arial" w:hAnsi="Arial" w:cs="Arial"/>
          <w:b/>
          <w:sz w:val="20"/>
          <w:szCs w:val="20"/>
        </w:rPr>
        <w:t>BAJÍO</w:t>
      </w:r>
      <w:r w:rsidRPr="009D5DF6">
        <w:rPr>
          <w:rFonts w:ascii="Arial" w:eastAsia="Times New Roman" w:hAnsi="Arial" w:cs="Arial"/>
          <w:b/>
          <w:bCs/>
          <w:sz w:val="20"/>
          <w:szCs w:val="20"/>
          <w:lang w:val="es-MX"/>
        </w:rPr>
        <w:t xml:space="preserve"> </w:t>
      </w:r>
      <w:r w:rsidRPr="009D5DF6">
        <w:rPr>
          <w:rFonts w:ascii="Arial" w:eastAsia="Times New Roman" w:hAnsi="Arial" w:cs="Arial"/>
          <w:sz w:val="20"/>
          <w:szCs w:val="20"/>
          <w:lang w:val="es-MX"/>
        </w:rPr>
        <w:t xml:space="preserve">DESCRITOS EN LA CONVOCATORIA DE LA </w:t>
      </w:r>
      <w:r>
        <w:rPr>
          <w:rFonts w:ascii="Arial" w:eastAsia="Times New Roman" w:hAnsi="Arial" w:cs="Arial"/>
          <w:b/>
          <w:sz w:val="20"/>
          <w:szCs w:val="20"/>
          <w:lang w:val="es-MX"/>
        </w:rPr>
        <w:t>000</w:t>
      </w:r>
      <w:r>
        <w:rPr>
          <w:rFonts w:ascii="Arial" w:eastAsia="Times New Roman" w:hAnsi="Arial" w:cs="Arial"/>
          <w:b/>
          <w:sz w:val="20"/>
          <w:szCs w:val="20"/>
          <w:lang w:val="es-MX"/>
        </w:rPr>
        <w:t xml:space="preserve"> </w:t>
      </w:r>
      <w:r w:rsidRPr="009D5DF6">
        <w:rPr>
          <w:rFonts w:ascii="Arial" w:eastAsia="Times New Roman" w:hAnsi="Arial" w:cs="Arial"/>
          <w:bCs/>
          <w:sz w:val="20"/>
          <w:szCs w:val="20"/>
          <w:lang w:val="es-MX"/>
        </w:rPr>
        <w:t>Y EN LA OFERTA T</w:t>
      </w:r>
      <w:r>
        <w:rPr>
          <w:rFonts w:ascii="Arial" w:eastAsia="Times New Roman" w:hAnsi="Arial" w:cs="Arial"/>
          <w:bCs/>
          <w:sz w:val="20"/>
          <w:szCs w:val="20"/>
          <w:lang w:val="es-MX"/>
        </w:rPr>
        <w:t>ÉCNICA Y ECONÓ</w:t>
      </w:r>
      <w:r w:rsidRPr="009D5DF6">
        <w:rPr>
          <w:rFonts w:ascii="Arial" w:eastAsia="Times New Roman" w:hAnsi="Arial" w:cs="Arial"/>
          <w:bCs/>
          <w:sz w:val="20"/>
          <w:szCs w:val="20"/>
          <w:lang w:val="es-MX"/>
        </w:rPr>
        <w:t>MICA DEL PROVEEDOR</w:t>
      </w:r>
      <w:r w:rsidRPr="009D5DF6">
        <w:rPr>
          <w:rFonts w:ascii="Arial" w:eastAsia="Times New Roman" w:hAnsi="Arial" w:cs="Arial"/>
          <w:sz w:val="20"/>
          <w:szCs w:val="20"/>
          <w:lang w:val="es-MX"/>
        </w:rPr>
        <w:t xml:space="preserve">.          </w:t>
      </w:r>
    </w:p>
    <w:p w:rsidR="00DF7353" w:rsidRPr="009D5DF6" w:rsidRDefault="00DF7353" w:rsidP="00DF7353">
      <w:pPr>
        <w:tabs>
          <w:tab w:val="left" w:pos="0"/>
        </w:tabs>
        <w:autoSpaceDE w:val="0"/>
        <w:ind w:right="-1"/>
        <w:jc w:val="both"/>
        <w:rPr>
          <w:rFonts w:ascii="Arial" w:eastAsia="Times New Roman" w:hAnsi="Arial" w:cs="Arial"/>
          <w:sz w:val="20"/>
          <w:szCs w:val="20"/>
          <w:lang w:val="es-MX"/>
        </w:rPr>
      </w:pPr>
    </w:p>
    <w:p w:rsidR="00DF7353" w:rsidRPr="009D5DF6" w:rsidRDefault="00DF7353" w:rsidP="00DF7353">
      <w:pPr>
        <w:tabs>
          <w:tab w:val="left" w:pos="0"/>
        </w:tabs>
        <w:autoSpaceDE w:val="0"/>
        <w:ind w:right="-1"/>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UNA VEZ ADJUDICADO EL CONTRATO, EL PROVEEDOR NO PODRA CEDER LOS DERECHOS Y OBLIGACIONES QUE SE DERIVEN DEL PRESENTE CONTRATO, EN FORMA PARCIAL NI TOTAL A FAVOR DE CUALQUIER OTRA PERSONA FÍSICA O MORAL. </w:t>
      </w:r>
    </w:p>
    <w:p w:rsidR="00DF7353" w:rsidRPr="009D5DF6" w:rsidRDefault="00DF7353" w:rsidP="00DF7353">
      <w:pPr>
        <w:autoSpaceDE w:val="0"/>
        <w:ind w:right="-1"/>
        <w:jc w:val="both"/>
        <w:rPr>
          <w:rFonts w:ascii="Arial" w:eastAsia="Times New Roman" w:hAnsi="Arial" w:cs="Arial"/>
          <w:b/>
          <w:bCs/>
          <w:sz w:val="20"/>
          <w:szCs w:val="20"/>
          <w:lang w:val="es-MX"/>
        </w:rPr>
      </w:pPr>
    </w:p>
    <w:p w:rsidR="00DF7353" w:rsidRDefault="00DF7353" w:rsidP="00DF7353">
      <w:pPr>
        <w:autoSpaceDE w:val="0"/>
        <w:ind w:right="-1"/>
        <w:jc w:val="center"/>
        <w:rPr>
          <w:rFonts w:ascii="Arial" w:eastAsia="Times New Roman" w:hAnsi="Arial" w:cs="Arial"/>
          <w:b/>
          <w:bCs/>
          <w:sz w:val="20"/>
          <w:szCs w:val="20"/>
          <w:lang w:val="es-MX"/>
        </w:rPr>
      </w:pPr>
    </w:p>
    <w:p w:rsidR="00DF7353" w:rsidRDefault="00DF7353" w:rsidP="00DF7353">
      <w:pPr>
        <w:autoSpaceDE w:val="0"/>
        <w:ind w:right="-1"/>
        <w:jc w:val="center"/>
        <w:rPr>
          <w:rFonts w:ascii="Arial" w:eastAsia="Times New Roman" w:hAnsi="Arial" w:cs="Arial"/>
          <w:b/>
          <w:bCs/>
          <w:sz w:val="20"/>
          <w:szCs w:val="20"/>
          <w:lang w:val="es-MX"/>
        </w:rPr>
      </w:pPr>
    </w:p>
    <w:p w:rsidR="00DF7353" w:rsidRDefault="00DF7353" w:rsidP="00DF7353">
      <w:pPr>
        <w:autoSpaceDE w:val="0"/>
        <w:ind w:right="-1"/>
        <w:jc w:val="center"/>
        <w:rPr>
          <w:rFonts w:ascii="Arial" w:eastAsia="Times New Roman" w:hAnsi="Arial" w:cs="Arial"/>
          <w:b/>
          <w:bCs/>
          <w:sz w:val="20"/>
          <w:szCs w:val="20"/>
          <w:lang w:val="es-MX"/>
        </w:rPr>
      </w:pPr>
    </w:p>
    <w:p w:rsidR="00DF7353" w:rsidRDefault="00DF7353" w:rsidP="00DF7353">
      <w:pPr>
        <w:autoSpaceDE w:val="0"/>
        <w:ind w:right="-1"/>
        <w:jc w:val="center"/>
        <w:rPr>
          <w:rFonts w:ascii="Arial" w:eastAsia="Times New Roman" w:hAnsi="Arial" w:cs="Arial"/>
          <w:b/>
          <w:bCs/>
          <w:sz w:val="20"/>
          <w:szCs w:val="20"/>
          <w:lang w:val="es-MX"/>
        </w:rPr>
      </w:pPr>
    </w:p>
    <w:p w:rsidR="00DF7353" w:rsidRDefault="00DF7353" w:rsidP="00DF7353">
      <w:pPr>
        <w:autoSpaceDE w:val="0"/>
        <w:ind w:right="-1"/>
        <w:jc w:val="center"/>
        <w:rPr>
          <w:rFonts w:ascii="Arial" w:eastAsia="Times New Roman" w:hAnsi="Arial" w:cs="Arial"/>
          <w:b/>
          <w:bCs/>
          <w:sz w:val="20"/>
          <w:szCs w:val="20"/>
          <w:lang w:val="es-MX"/>
        </w:rPr>
      </w:pPr>
    </w:p>
    <w:p w:rsidR="00DF7353" w:rsidRDefault="00DF7353" w:rsidP="00DF7353">
      <w:pPr>
        <w:autoSpaceDE w:val="0"/>
        <w:ind w:right="-1"/>
        <w:jc w:val="center"/>
        <w:rPr>
          <w:rFonts w:ascii="Arial" w:eastAsia="Times New Roman" w:hAnsi="Arial" w:cs="Arial"/>
          <w:b/>
          <w:bCs/>
          <w:sz w:val="20"/>
          <w:szCs w:val="20"/>
          <w:lang w:val="es-MX"/>
        </w:rPr>
      </w:pPr>
    </w:p>
    <w:p w:rsidR="00DF7353" w:rsidRDefault="00DF7353" w:rsidP="00DF7353">
      <w:pPr>
        <w:autoSpaceDE w:val="0"/>
        <w:ind w:right="-1"/>
        <w:jc w:val="center"/>
        <w:rPr>
          <w:rFonts w:ascii="Arial" w:eastAsia="Times New Roman" w:hAnsi="Arial" w:cs="Arial"/>
          <w:b/>
          <w:bCs/>
          <w:sz w:val="20"/>
          <w:szCs w:val="20"/>
          <w:lang w:val="es-MX"/>
        </w:rPr>
      </w:pPr>
    </w:p>
    <w:p w:rsidR="00DF7353" w:rsidRDefault="00DF7353" w:rsidP="00DF7353">
      <w:pPr>
        <w:autoSpaceDE w:val="0"/>
        <w:ind w:right="-1"/>
        <w:jc w:val="center"/>
        <w:rPr>
          <w:rFonts w:ascii="Arial" w:eastAsia="Times New Roman" w:hAnsi="Arial" w:cs="Arial"/>
          <w:b/>
          <w:bCs/>
          <w:sz w:val="20"/>
          <w:szCs w:val="20"/>
          <w:lang w:val="es-MX"/>
        </w:rPr>
      </w:pPr>
    </w:p>
    <w:p w:rsidR="00DF7353" w:rsidRDefault="00DF7353" w:rsidP="00DF7353">
      <w:pPr>
        <w:autoSpaceDE w:val="0"/>
        <w:ind w:right="-1"/>
        <w:jc w:val="center"/>
        <w:rPr>
          <w:rFonts w:ascii="Arial" w:eastAsia="Times New Roman" w:hAnsi="Arial" w:cs="Arial"/>
          <w:b/>
          <w:bCs/>
          <w:sz w:val="20"/>
          <w:szCs w:val="20"/>
          <w:lang w:val="es-MX"/>
        </w:rPr>
      </w:pPr>
    </w:p>
    <w:p w:rsidR="00DF7353" w:rsidRPr="009D5DF6" w:rsidRDefault="00DF7353" w:rsidP="00DF7353">
      <w:pPr>
        <w:autoSpaceDE w:val="0"/>
        <w:ind w:right="-1"/>
        <w:jc w:val="center"/>
        <w:rPr>
          <w:rFonts w:ascii="Arial" w:eastAsia="Times New Roman" w:hAnsi="Arial" w:cs="Arial"/>
          <w:b/>
          <w:bCs/>
          <w:sz w:val="20"/>
          <w:szCs w:val="20"/>
          <w:lang w:val="es-MX"/>
        </w:rPr>
      </w:pPr>
      <w:r w:rsidRPr="009D5DF6">
        <w:rPr>
          <w:rFonts w:ascii="Arial" w:eastAsia="Times New Roman" w:hAnsi="Arial" w:cs="Arial"/>
          <w:b/>
          <w:bCs/>
          <w:sz w:val="20"/>
          <w:szCs w:val="20"/>
          <w:lang w:val="es-MX"/>
        </w:rPr>
        <w:lastRenderedPageBreak/>
        <w:t xml:space="preserve">C L </w:t>
      </w:r>
      <w:proofErr w:type="spellStart"/>
      <w:r w:rsidRPr="009D5DF6">
        <w:rPr>
          <w:rFonts w:ascii="Arial" w:eastAsia="Times New Roman" w:hAnsi="Arial" w:cs="Arial"/>
          <w:b/>
          <w:bCs/>
          <w:sz w:val="20"/>
          <w:szCs w:val="20"/>
          <w:lang w:val="es-MX"/>
        </w:rPr>
        <w:t>Á</w:t>
      </w:r>
      <w:proofErr w:type="spellEnd"/>
      <w:r w:rsidRPr="009D5DF6">
        <w:rPr>
          <w:rFonts w:ascii="Arial" w:eastAsia="Times New Roman" w:hAnsi="Arial" w:cs="Arial"/>
          <w:b/>
          <w:bCs/>
          <w:sz w:val="20"/>
          <w:szCs w:val="20"/>
          <w:lang w:val="es-MX"/>
        </w:rPr>
        <w:t xml:space="preserve"> U S U L A S</w:t>
      </w:r>
    </w:p>
    <w:p w:rsidR="00DF7353" w:rsidRPr="009D5DF6" w:rsidRDefault="00DF7353" w:rsidP="00DF7353">
      <w:pPr>
        <w:autoSpaceDE w:val="0"/>
        <w:ind w:right="-1"/>
        <w:jc w:val="center"/>
        <w:rPr>
          <w:rFonts w:ascii="Arial" w:eastAsia="Times New Roman" w:hAnsi="Arial" w:cs="Arial"/>
          <w:sz w:val="20"/>
          <w:szCs w:val="20"/>
          <w:lang w:val="es-MX"/>
        </w:rPr>
      </w:pPr>
    </w:p>
    <w:p w:rsidR="00DF7353" w:rsidRPr="009D5DF6" w:rsidRDefault="00DF7353" w:rsidP="00DF7353">
      <w:pPr>
        <w:autoSpaceDE w:val="0"/>
        <w:jc w:val="both"/>
        <w:rPr>
          <w:rFonts w:ascii="Arial" w:eastAsia="Times New Roman" w:hAnsi="Arial" w:cs="Arial"/>
          <w:sz w:val="20"/>
          <w:szCs w:val="20"/>
          <w:lang w:val="es-MX"/>
        </w:rPr>
      </w:pPr>
      <w:r w:rsidRPr="009D5DF6">
        <w:rPr>
          <w:rFonts w:ascii="Arial" w:eastAsia="Times New Roman" w:hAnsi="Arial" w:cs="Arial"/>
          <w:b/>
          <w:bCs/>
          <w:smallCaps/>
          <w:sz w:val="20"/>
          <w:szCs w:val="20"/>
          <w:lang w:val="es-MX"/>
        </w:rPr>
        <w:t>PRIMERA.</w:t>
      </w:r>
      <w:r>
        <w:rPr>
          <w:rFonts w:ascii="Arial" w:eastAsia="Times New Roman" w:hAnsi="Arial" w:cs="Arial"/>
          <w:b/>
          <w:bCs/>
          <w:smallCaps/>
          <w:sz w:val="20"/>
          <w:szCs w:val="20"/>
          <w:lang w:val="es-MX"/>
        </w:rPr>
        <w:t xml:space="preserve"> </w:t>
      </w:r>
      <w:r w:rsidRPr="009D5DF6">
        <w:rPr>
          <w:rFonts w:ascii="Arial" w:eastAsia="Times New Roman" w:hAnsi="Arial" w:cs="Arial"/>
          <w:b/>
          <w:bCs/>
          <w:smallCaps/>
          <w:sz w:val="20"/>
          <w:szCs w:val="20"/>
          <w:lang w:val="es-MX"/>
        </w:rPr>
        <w:t>-</w:t>
      </w:r>
      <w:r w:rsidRPr="009D5DF6">
        <w:rPr>
          <w:rFonts w:ascii="Arial" w:eastAsia="Times New Roman" w:hAnsi="Arial" w:cs="Arial"/>
          <w:b/>
          <w:bCs/>
          <w:sz w:val="20"/>
          <w:szCs w:val="20"/>
          <w:lang w:val="es-MX"/>
        </w:rPr>
        <w:t>OBJETO. “EL PROVEEDOR”</w:t>
      </w:r>
      <w:r w:rsidRPr="00C227C0">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SE OBLIGA CON 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A ENTREGAR LOS </w:t>
      </w:r>
      <w:r w:rsidRPr="009D5DF6">
        <w:rPr>
          <w:rFonts w:ascii="Arial" w:eastAsia="Times New Roman" w:hAnsi="Arial" w:cs="Arial"/>
          <w:b/>
          <w:sz w:val="20"/>
          <w:szCs w:val="20"/>
          <w:lang w:val="es-MX"/>
        </w:rPr>
        <w:t>BIENES Y/O</w:t>
      </w:r>
      <w:r w:rsidRPr="009D5DF6">
        <w:rPr>
          <w:rFonts w:ascii="Arial" w:eastAsia="Times New Roman" w:hAnsi="Arial" w:cs="Arial"/>
          <w:sz w:val="20"/>
          <w:szCs w:val="20"/>
          <w:lang w:val="es-MX"/>
        </w:rPr>
        <w:t xml:space="preserve"> </w:t>
      </w:r>
      <w:r w:rsidRPr="009D5DF6">
        <w:rPr>
          <w:rFonts w:ascii="Arial" w:eastAsia="Times New Roman" w:hAnsi="Arial" w:cs="Arial"/>
          <w:b/>
          <w:sz w:val="20"/>
          <w:szCs w:val="20"/>
          <w:lang w:val="es-MX"/>
        </w:rPr>
        <w:t>SERVICIO,</w:t>
      </w:r>
      <w:r w:rsidRPr="009D5DF6">
        <w:rPr>
          <w:rFonts w:ascii="Arial" w:eastAsia="Times New Roman" w:hAnsi="Arial" w:cs="Arial"/>
          <w:sz w:val="20"/>
          <w:szCs w:val="20"/>
          <w:lang w:val="es-MX"/>
        </w:rPr>
        <w:t xml:space="preserve"> DE LA </w:t>
      </w:r>
      <w:r>
        <w:rPr>
          <w:rFonts w:ascii="Arial" w:hAnsi="Arial" w:cs="Arial"/>
          <w:b/>
          <w:sz w:val="20"/>
          <w:szCs w:val="20"/>
        </w:rPr>
        <w:t>ADQUISICIÓ</w:t>
      </w:r>
      <w:r w:rsidRPr="00F21C01">
        <w:rPr>
          <w:rFonts w:ascii="Arial" w:hAnsi="Arial" w:cs="Arial"/>
          <w:b/>
          <w:sz w:val="20"/>
          <w:szCs w:val="20"/>
        </w:rPr>
        <w:t xml:space="preserve">N DE </w:t>
      </w:r>
      <w:r>
        <w:rPr>
          <w:rFonts w:ascii="Arial" w:hAnsi="Arial" w:cs="Arial"/>
          <w:b/>
          <w:sz w:val="20"/>
          <w:szCs w:val="20"/>
        </w:rPr>
        <w:t>000</w:t>
      </w:r>
      <w:r>
        <w:rPr>
          <w:rFonts w:ascii="Arial" w:hAnsi="Arial" w:cs="Arial"/>
          <w:b/>
          <w:sz w:val="20"/>
          <w:szCs w:val="20"/>
        </w:rPr>
        <w:t xml:space="preserve"> PARA EL</w:t>
      </w:r>
      <w:r w:rsidRPr="00671058">
        <w:rPr>
          <w:rFonts w:ascii="Arial" w:hAnsi="Arial" w:cs="Arial"/>
          <w:b/>
          <w:sz w:val="20"/>
          <w:szCs w:val="20"/>
        </w:rPr>
        <w:t xml:space="preserve"> HOSPITAL REGIONAL DE ALTA ESPECIALIDAD DEL BAJÍO</w:t>
      </w:r>
      <w:r w:rsidRPr="009D5DF6">
        <w:rPr>
          <w:rFonts w:ascii="Arial" w:eastAsia="Times New Roman" w:hAnsi="Arial" w:cs="Arial"/>
          <w:sz w:val="20"/>
          <w:szCs w:val="20"/>
          <w:lang w:val="es-MX"/>
        </w:rPr>
        <w:t xml:space="preserve"> SOLICITADO EN EL ANEXO TÉCNICO DE LA </w:t>
      </w:r>
      <w:r>
        <w:rPr>
          <w:rFonts w:ascii="Arial" w:eastAsia="Times New Roman" w:hAnsi="Arial" w:cs="Arial"/>
          <w:b/>
          <w:sz w:val="20"/>
          <w:szCs w:val="20"/>
          <w:lang w:val="es-MX"/>
        </w:rPr>
        <w:t>000</w:t>
      </w:r>
      <w:r w:rsidRPr="00671058">
        <w:rPr>
          <w:rFonts w:ascii="Arial" w:eastAsia="Times New Roman" w:hAnsi="Arial" w:cs="Arial"/>
          <w:b/>
          <w:sz w:val="20"/>
          <w:szCs w:val="20"/>
          <w:lang w:val="es-MX"/>
        </w:rPr>
        <w:t>.</w:t>
      </w:r>
    </w:p>
    <w:p w:rsidR="00DF7353" w:rsidRPr="009D5DF6" w:rsidRDefault="00DF7353" w:rsidP="00DF7353">
      <w:pPr>
        <w:autoSpaceDE w:val="0"/>
        <w:jc w:val="both"/>
        <w:rPr>
          <w:rFonts w:ascii="Arial" w:eastAsia="Times New Roman" w:hAnsi="Arial" w:cs="Arial"/>
          <w:b/>
          <w:bCs/>
          <w:sz w:val="20"/>
          <w:szCs w:val="20"/>
          <w:lang w:val="es-MX"/>
        </w:rPr>
      </w:pPr>
      <w:r w:rsidRPr="009D5DF6">
        <w:rPr>
          <w:rFonts w:ascii="Arial" w:eastAsia="Times New Roman" w:hAnsi="Arial" w:cs="Arial"/>
          <w:bCs/>
          <w:sz w:val="20"/>
          <w:szCs w:val="20"/>
          <w:lang w:val="es-MX"/>
        </w:rPr>
        <w:t xml:space="preserve"> </w:t>
      </w:r>
    </w:p>
    <w:p w:rsidR="00DF7353" w:rsidRDefault="00DF7353" w:rsidP="00DF7353">
      <w:pPr>
        <w:jc w:val="both"/>
        <w:rPr>
          <w:rFonts w:ascii="Arial" w:hAnsi="Arial" w:cs="Arial"/>
          <w:sz w:val="20"/>
          <w:szCs w:val="20"/>
        </w:rPr>
      </w:pPr>
      <w:r w:rsidRPr="009D5DF6">
        <w:rPr>
          <w:rFonts w:ascii="Arial" w:hAnsi="Arial" w:cs="Arial"/>
          <w:sz w:val="20"/>
          <w:szCs w:val="20"/>
        </w:rPr>
        <w:t xml:space="preserve">LOS </w:t>
      </w:r>
      <w:r w:rsidRPr="009D5DF6">
        <w:rPr>
          <w:rFonts w:ascii="Arial" w:hAnsi="Arial" w:cs="Arial"/>
          <w:b/>
          <w:sz w:val="20"/>
          <w:szCs w:val="20"/>
        </w:rPr>
        <w:t>BIENES</w:t>
      </w:r>
      <w:r w:rsidRPr="009D5DF6">
        <w:rPr>
          <w:rFonts w:ascii="Arial" w:hAnsi="Arial" w:cs="Arial"/>
          <w:sz w:val="20"/>
          <w:szCs w:val="20"/>
        </w:rPr>
        <w:t xml:space="preserve"> DEBERÁN INCLUIR TODOS LOS REQUISITOS ESTIPULADOS EN EL </w:t>
      </w:r>
      <w:r w:rsidRPr="009D5DF6">
        <w:rPr>
          <w:rFonts w:ascii="Arial" w:eastAsia="Times New Roman" w:hAnsi="Arial" w:cs="Arial"/>
          <w:sz w:val="20"/>
          <w:szCs w:val="20"/>
          <w:lang w:val="es-MX"/>
        </w:rPr>
        <w:t xml:space="preserve">REQUERIMIENTO DE </w:t>
      </w:r>
      <w:r>
        <w:rPr>
          <w:rFonts w:ascii="Arial" w:eastAsia="Times New Roman" w:hAnsi="Arial" w:cs="Arial"/>
          <w:b/>
          <w:sz w:val="20"/>
          <w:szCs w:val="20"/>
          <w:lang w:val="es-MX"/>
        </w:rPr>
        <w:t>000</w:t>
      </w:r>
      <w:r w:rsidRPr="009D5DF6">
        <w:rPr>
          <w:rFonts w:ascii="Arial" w:hAnsi="Arial" w:cs="Arial"/>
          <w:sz w:val="20"/>
          <w:szCs w:val="20"/>
        </w:rPr>
        <w:t>Y</w:t>
      </w:r>
      <w:r>
        <w:rPr>
          <w:rFonts w:ascii="Arial" w:hAnsi="Arial" w:cs="Arial"/>
          <w:sz w:val="20"/>
          <w:szCs w:val="20"/>
        </w:rPr>
        <w:t xml:space="preserve"> </w:t>
      </w:r>
      <w:r w:rsidRPr="009D5DF6">
        <w:rPr>
          <w:rFonts w:ascii="Arial" w:hAnsi="Arial" w:cs="Arial"/>
          <w:sz w:val="20"/>
          <w:szCs w:val="20"/>
        </w:rPr>
        <w:t>LA</w:t>
      </w:r>
      <w:r>
        <w:rPr>
          <w:rFonts w:ascii="Arial" w:hAnsi="Arial" w:cs="Arial"/>
          <w:sz w:val="20"/>
          <w:szCs w:val="20"/>
        </w:rPr>
        <w:t xml:space="preserve"> </w:t>
      </w:r>
      <w:r w:rsidRPr="009D5DF6">
        <w:rPr>
          <w:rFonts w:ascii="Arial" w:hAnsi="Arial" w:cs="Arial"/>
          <w:sz w:val="20"/>
          <w:szCs w:val="20"/>
        </w:rPr>
        <w:t>DOCUMENTACIÓN ENTREGADA POR EL PROVEEDOR.</w:t>
      </w:r>
    </w:p>
    <w:p w:rsidR="00DF7353" w:rsidRDefault="00DF7353" w:rsidP="00DF7353">
      <w:pPr>
        <w:jc w:val="both"/>
        <w:rPr>
          <w:rFonts w:ascii="Arial" w:hAnsi="Arial" w:cs="Arial"/>
          <w:sz w:val="20"/>
          <w:szCs w:val="20"/>
        </w:rPr>
      </w:pPr>
    </w:p>
    <w:p w:rsidR="00DF7353" w:rsidRDefault="00DF7353" w:rsidP="00DF7353">
      <w:pPr>
        <w:tabs>
          <w:tab w:val="left" w:pos="540"/>
          <w:tab w:val="left" w:pos="900"/>
        </w:tabs>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SEGUNDA.</w:t>
      </w:r>
      <w:r>
        <w:rPr>
          <w:rFonts w:ascii="Arial" w:eastAsia="Times New Roman" w:hAnsi="Arial" w:cs="Arial"/>
          <w:b/>
          <w:bCs/>
          <w:sz w:val="20"/>
          <w:szCs w:val="20"/>
          <w:lang w:val="es-MX"/>
        </w:rPr>
        <w:t xml:space="preserve"> </w:t>
      </w:r>
      <w:r w:rsidRPr="009D5DF6">
        <w:rPr>
          <w:rFonts w:ascii="Arial" w:eastAsia="Times New Roman" w:hAnsi="Arial" w:cs="Arial"/>
          <w:b/>
          <w:bCs/>
          <w:sz w:val="20"/>
          <w:szCs w:val="20"/>
          <w:lang w:val="es-MX"/>
        </w:rPr>
        <w:t>-PLAZO, LUGAR Y CONDICIONES DE ENTREGA: “EL PROVEEDOR”</w:t>
      </w:r>
      <w:r w:rsidRPr="009D5DF6">
        <w:rPr>
          <w:rFonts w:ascii="Arial" w:eastAsia="Times New Roman" w:hAnsi="Arial" w:cs="Arial"/>
          <w:sz w:val="20"/>
          <w:szCs w:val="20"/>
          <w:lang w:val="es-MX"/>
        </w:rPr>
        <w:t xml:space="preserve">, SE OBLIGA A ENTREGAR LOS </w:t>
      </w:r>
      <w:r w:rsidRPr="009D5DF6">
        <w:rPr>
          <w:rFonts w:ascii="Arial" w:eastAsia="Times New Roman" w:hAnsi="Arial" w:cs="Arial"/>
          <w:b/>
          <w:sz w:val="20"/>
          <w:szCs w:val="20"/>
          <w:lang w:val="es-MX"/>
        </w:rPr>
        <w:t>BIENES</w:t>
      </w:r>
      <w:r>
        <w:rPr>
          <w:rFonts w:ascii="Arial" w:eastAsia="Times New Roman" w:hAnsi="Arial" w:cs="Arial"/>
          <w:sz w:val="20"/>
          <w:szCs w:val="20"/>
          <w:lang w:val="es-MX"/>
        </w:rPr>
        <w:t xml:space="preserve"> CITADOS EN LA CLÁ</w:t>
      </w:r>
      <w:r w:rsidRPr="009D5DF6">
        <w:rPr>
          <w:rFonts w:ascii="Arial" w:eastAsia="Times New Roman" w:hAnsi="Arial" w:cs="Arial"/>
          <w:sz w:val="20"/>
          <w:szCs w:val="20"/>
          <w:lang w:val="es-MX"/>
        </w:rPr>
        <w:t>USULA QUE ANTECEDE, EN EL HRAEB, A PARTIR DEL</w:t>
      </w:r>
      <w:r w:rsidRPr="009D5DF6">
        <w:rPr>
          <w:rFonts w:ascii="Arial" w:eastAsia="Times New Roman" w:hAnsi="Arial" w:cs="Arial"/>
          <w:b/>
          <w:bCs/>
          <w:color w:val="000000"/>
          <w:sz w:val="20"/>
          <w:szCs w:val="20"/>
          <w:lang w:val="es-MX"/>
        </w:rPr>
        <w:t xml:space="preserve"> </w:t>
      </w:r>
      <w:r>
        <w:rPr>
          <w:rFonts w:ascii="Arial" w:eastAsia="Times New Roman" w:hAnsi="Arial" w:cs="Arial"/>
          <w:b/>
          <w:bCs/>
          <w:color w:val="000000"/>
          <w:sz w:val="20"/>
          <w:szCs w:val="20"/>
          <w:lang w:val="es-MX"/>
        </w:rPr>
        <w:t>000</w:t>
      </w:r>
      <w:r w:rsidRPr="007A227B">
        <w:rPr>
          <w:rFonts w:ascii="Arial" w:eastAsia="Times New Roman" w:hAnsi="Arial" w:cs="Arial"/>
          <w:b/>
          <w:bCs/>
          <w:color w:val="000000"/>
          <w:sz w:val="20"/>
          <w:szCs w:val="20"/>
          <w:lang w:val="es-MX"/>
        </w:rPr>
        <w:t xml:space="preserve"> DE </w:t>
      </w:r>
      <w:r>
        <w:rPr>
          <w:rFonts w:ascii="Arial" w:eastAsia="Times New Roman" w:hAnsi="Arial" w:cs="Arial"/>
          <w:b/>
          <w:bCs/>
          <w:color w:val="000000"/>
          <w:sz w:val="20"/>
          <w:szCs w:val="20"/>
          <w:lang w:val="es-MX"/>
        </w:rPr>
        <w:t>000</w:t>
      </w:r>
      <w:r w:rsidRPr="007A227B">
        <w:rPr>
          <w:rFonts w:ascii="Arial" w:eastAsia="Times New Roman" w:hAnsi="Arial" w:cs="Arial"/>
          <w:b/>
          <w:bCs/>
          <w:color w:val="000000"/>
          <w:sz w:val="20"/>
          <w:szCs w:val="20"/>
          <w:lang w:val="es-MX"/>
        </w:rPr>
        <w:t xml:space="preserve"> DE </w:t>
      </w:r>
      <w:r>
        <w:rPr>
          <w:rFonts w:ascii="Arial" w:eastAsia="Times New Roman" w:hAnsi="Arial" w:cs="Arial"/>
          <w:b/>
          <w:bCs/>
          <w:color w:val="000000"/>
          <w:sz w:val="20"/>
          <w:szCs w:val="20"/>
          <w:lang w:val="es-MX"/>
        </w:rPr>
        <w:t>000</w:t>
      </w:r>
      <w:r w:rsidRPr="009D5DF6">
        <w:rPr>
          <w:rFonts w:ascii="Arial" w:eastAsia="Times New Roman" w:hAnsi="Arial" w:cs="Arial"/>
          <w:b/>
          <w:bCs/>
          <w:color w:val="000000"/>
          <w:sz w:val="20"/>
          <w:szCs w:val="20"/>
          <w:lang w:val="es-MX"/>
        </w:rPr>
        <w:t xml:space="preserve">, </w:t>
      </w:r>
      <w:r w:rsidRPr="009D5DF6">
        <w:rPr>
          <w:rFonts w:ascii="Arial" w:eastAsia="Times New Roman" w:hAnsi="Arial" w:cs="Arial"/>
          <w:bCs/>
          <w:color w:val="000000"/>
          <w:sz w:val="20"/>
          <w:szCs w:val="20"/>
          <w:lang w:val="es-MX"/>
        </w:rPr>
        <w:t xml:space="preserve">COMO SE </w:t>
      </w:r>
      <w:r w:rsidRPr="009D5DF6">
        <w:rPr>
          <w:rFonts w:ascii="Arial" w:eastAsia="Times New Roman" w:hAnsi="Arial" w:cs="Arial"/>
          <w:sz w:val="20"/>
          <w:szCs w:val="20"/>
          <w:lang w:val="es-MX"/>
        </w:rPr>
        <w:t xml:space="preserve">SEÑALA EN EL REQUERIMIENTO DE LA </w:t>
      </w:r>
      <w:r>
        <w:rPr>
          <w:rFonts w:ascii="Arial" w:eastAsia="Times New Roman" w:hAnsi="Arial" w:cs="Arial"/>
          <w:b/>
          <w:sz w:val="20"/>
          <w:szCs w:val="20"/>
          <w:lang w:val="es-MX"/>
        </w:rPr>
        <w:t>000</w:t>
      </w:r>
      <w:r w:rsidRPr="009D5DF6">
        <w:rPr>
          <w:rFonts w:ascii="Arial" w:eastAsia="Times New Roman" w:hAnsi="Arial" w:cs="Arial"/>
          <w:b/>
          <w:sz w:val="20"/>
          <w:szCs w:val="20"/>
          <w:lang w:val="es-MX"/>
        </w:rPr>
        <w:t>,</w:t>
      </w:r>
      <w:r>
        <w:rPr>
          <w:rFonts w:ascii="Arial" w:eastAsia="Times New Roman" w:hAnsi="Arial" w:cs="Arial"/>
          <w:sz w:val="20"/>
          <w:szCs w:val="20"/>
          <w:lang w:val="es-MX"/>
        </w:rPr>
        <w:t xml:space="preserve"> </w:t>
      </w:r>
      <w:r w:rsidRPr="009D5DF6">
        <w:rPr>
          <w:rFonts w:ascii="Arial" w:eastAsia="Times New Roman" w:hAnsi="Arial" w:cs="Arial"/>
          <w:sz w:val="20"/>
          <w:szCs w:val="20"/>
          <w:lang w:val="es-MX"/>
        </w:rPr>
        <w:t xml:space="preserve">DEBIÉNDOSE ENTREGAR </w:t>
      </w:r>
      <w:proofErr w:type="gramStart"/>
      <w:r w:rsidRPr="009D5DF6">
        <w:rPr>
          <w:rFonts w:ascii="Arial" w:eastAsia="Times New Roman" w:hAnsi="Arial" w:cs="Arial"/>
          <w:sz w:val="20"/>
          <w:szCs w:val="20"/>
          <w:lang w:val="es-MX"/>
        </w:rPr>
        <w:t>DE ACUERDO A</w:t>
      </w:r>
      <w:proofErr w:type="gramEnd"/>
      <w:r w:rsidRPr="009D5DF6">
        <w:rPr>
          <w:rFonts w:ascii="Arial" w:eastAsia="Times New Roman" w:hAnsi="Arial" w:cs="Arial"/>
          <w:sz w:val="20"/>
          <w:szCs w:val="20"/>
          <w:lang w:val="es-MX"/>
        </w:rPr>
        <w:t xml:space="preserve"> LAS SIGUIENTES ESPECIFICACIONES:</w:t>
      </w:r>
    </w:p>
    <w:p w:rsidR="00DF7353" w:rsidRDefault="00DF7353" w:rsidP="00DF7353">
      <w:pPr>
        <w:tabs>
          <w:tab w:val="left" w:pos="540"/>
          <w:tab w:val="left" w:pos="900"/>
        </w:tabs>
        <w:autoSpaceDE w:val="0"/>
        <w:jc w:val="both"/>
        <w:rPr>
          <w:rFonts w:ascii="Arial" w:eastAsia="Times New Roman" w:hAnsi="Arial" w:cs="Arial"/>
          <w:sz w:val="20"/>
          <w:szCs w:val="20"/>
          <w:lang w:val="es-MX"/>
        </w:rPr>
      </w:pPr>
    </w:p>
    <w:p w:rsidR="00DF7353" w:rsidRDefault="00DF7353" w:rsidP="00DF7353">
      <w:pPr>
        <w:tabs>
          <w:tab w:val="left" w:pos="540"/>
          <w:tab w:val="left" w:pos="900"/>
        </w:tabs>
        <w:autoSpaceDE w:val="0"/>
        <w:jc w:val="both"/>
        <w:rPr>
          <w:rFonts w:ascii="Arial" w:eastAsia="Times New Roman" w:hAnsi="Arial" w:cs="Arial"/>
          <w:b/>
          <w:sz w:val="20"/>
          <w:szCs w:val="20"/>
          <w:lang w:val="es-MX"/>
        </w:rPr>
      </w:pPr>
      <w:r>
        <w:rPr>
          <w:rFonts w:ascii="Arial" w:eastAsia="Times New Roman" w:hAnsi="Arial" w:cs="Arial"/>
          <w:b/>
          <w:sz w:val="20"/>
          <w:szCs w:val="20"/>
          <w:lang w:val="es-MX"/>
        </w:rPr>
        <w:t>PRIMERA</w:t>
      </w:r>
      <w:r w:rsidRPr="009D5DF6">
        <w:rPr>
          <w:rFonts w:ascii="Arial" w:eastAsia="Times New Roman" w:hAnsi="Arial" w:cs="Arial"/>
          <w:b/>
          <w:sz w:val="20"/>
          <w:szCs w:val="20"/>
          <w:lang w:val="es-MX"/>
        </w:rPr>
        <w:t xml:space="preserve"> ENTREGA:</w:t>
      </w:r>
    </w:p>
    <w:p w:rsidR="00DF7353" w:rsidRPr="009D5DF6" w:rsidRDefault="00DF7353" w:rsidP="00DF7353">
      <w:pPr>
        <w:tabs>
          <w:tab w:val="left" w:pos="540"/>
          <w:tab w:val="left" w:pos="900"/>
        </w:tabs>
        <w:autoSpaceDE w:val="0"/>
        <w:jc w:val="both"/>
        <w:rPr>
          <w:rFonts w:ascii="Arial" w:eastAsia="Times New Roman" w:hAnsi="Arial" w:cs="Arial"/>
          <w:b/>
          <w:sz w:val="20"/>
          <w:szCs w:val="20"/>
          <w:lang w:val="es-MX"/>
        </w:rPr>
      </w:pPr>
    </w:p>
    <w:p w:rsidR="00DF7353" w:rsidRDefault="00DF7353" w:rsidP="00DF7353">
      <w:pPr>
        <w:spacing w:line="240" w:lineRule="atLeast"/>
        <w:jc w:val="both"/>
        <w:rPr>
          <w:rFonts w:ascii="Arial" w:hAnsi="Arial" w:cs="Arial"/>
          <w:b/>
          <w:sz w:val="20"/>
          <w:szCs w:val="20"/>
          <w:lang w:val="es-ES"/>
        </w:rPr>
      </w:pPr>
      <w:r w:rsidRPr="009D5DF6">
        <w:rPr>
          <w:rFonts w:ascii="Arial" w:hAnsi="Arial" w:cs="Arial"/>
          <w:sz w:val="20"/>
          <w:szCs w:val="20"/>
        </w:rPr>
        <w:t>A</w:t>
      </w:r>
      <w:r w:rsidRPr="009D5DF6">
        <w:rPr>
          <w:rFonts w:ascii="Arial" w:hAnsi="Arial" w:cs="Arial"/>
          <w:sz w:val="20"/>
          <w:szCs w:val="20"/>
          <w:lang w:val="es-ES"/>
        </w:rPr>
        <w:t xml:space="preserve"> MÁS TARDAR EL </w:t>
      </w:r>
      <w:r>
        <w:rPr>
          <w:rFonts w:ascii="Arial" w:hAnsi="Arial" w:cs="Arial"/>
          <w:b/>
          <w:bCs/>
          <w:sz w:val="20"/>
          <w:szCs w:val="20"/>
          <w:lang w:val="es-ES"/>
        </w:rPr>
        <w:t>000</w:t>
      </w:r>
      <w:r w:rsidRPr="00671058">
        <w:rPr>
          <w:rFonts w:ascii="Arial" w:hAnsi="Arial" w:cs="Arial"/>
          <w:b/>
          <w:sz w:val="20"/>
          <w:szCs w:val="20"/>
          <w:lang w:val="es-ES"/>
        </w:rPr>
        <w:t xml:space="preserve"> DE </w:t>
      </w:r>
      <w:r>
        <w:rPr>
          <w:rFonts w:ascii="Arial" w:hAnsi="Arial" w:cs="Arial"/>
          <w:b/>
          <w:sz w:val="20"/>
          <w:szCs w:val="20"/>
          <w:lang w:val="es-ES"/>
        </w:rPr>
        <w:t>000</w:t>
      </w:r>
      <w:r>
        <w:rPr>
          <w:rFonts w:ascii="Arial" w:hAnsi="Arial" w:cs="Arial"/>
          <w:b/>
          <w:sz w:val="20"/>
          <w:szCs w:val="20"/>
          <w:lang w:val="es-ES"/>
        </w:rPr>
        <w:t xml:space="preserve"> DE </w:t>
      </w:r>
      <w:r>
        <w:rPr>
          <w:rFonts w:ascii="Arial" w:hAnsi="Arial" w:cs="Arial"/>
          <w:b/>
          <w:sz w:val="20"/>
          <w:szCs w:val="20"/>
          <w:lang w:val="es-ES"/>
        </w:rPr>
        <w:t>000</w:t>
      </w:r>
      <w:r w:rsidRPr="009D5DF6">
        <w:rPr>
          <w:rFonts w:ascii="Arial" w:hAnsi="Arial" w:cs="Arial"/>
          <w:sz w:val="20"/>
          <w:szCs w:val="20"/>
          <w:lang w:val="es-ES"/>
        </w:rPr>
        <w:t xml:space="preserve"> SEG</w:t>
      </w:r>
      <w:r>
        <w:rPr>
          <w:rFonts w:ascii="Arial" w:hAnsi="Arial" w:cs="Arial"/>
          <w:sz w:val="20"/>
          <w:szCs w:val="20"/>
          <w:lang w:val="es-ES"/>
        </w:rPr>
        <w:t>Ú</w:t>
      </w:r>
      <w:r w:rsidRPr="009D5DF6">
        <w:rPr>
          <w:rFonts w:ascii="Arial" w:hAnsi="Arial" w:cs="Arial"/>
          <w:sz w:val="20"/>
          <w:szCs w:val="20"/>
          <w:lang w:val="es-ES"/>
        </w:rPr>
        <w:t xml:space="preserve">N CANTIDADES DESCRITAS COMO PRIMER ENTREGA EN EL ANEXO </w:t>
      </w:r>
      <w:r>
        <w:rPr>
          <w:rFonts w:ascii="Arial" w:hAnsi="Arial" w:cs="Arial"/>
          <w:sz w:val="20"/>
          <w:szCs w:val="20"/>
          <w:lang w:val="es-ES"/>
        </w:rPr>
        <w:t xml:space="preserve">1 </w:t>
      </w:r>
      <w:r w:rsidRPr="009D5DF6">
        <w:rPr>
          <w:rFonts w:ascii="Arial" w:hAnsi="Arial" w:cs="Arial"/>
          <w:sz w:val="20"/>
          <w:szCs w:val="20"/>
          <w:lang w:val="es-ES"/>
        </w:rPr>
        <w:t>DE</w:t>
      </w:r>
      <w:r>
        <w:rPr>
          <w:rFonts w:ascii="Arial" w:hAnsi="Arial" w:cs="Arial"/>
          <w:sz w:val="20"/>
          <w:szCs w:val="20"/>
          <w:lang w:val="es-ES"/>
        </w:rPr>
        <w:t xml:space="preserve"> LA </w:t>
      </w:r>
      <w:r>
        <w:rPr>
          <w:rFonts w:ascii="Arial" w:eastAsia="Times New Roman" w:hAnsi="Arial" w:cs="Arial"/>
          <w:b/>
          <w:sz w:val="20"/>
          <w:szCs w:val="20"/>
          <w:lang w:val="es-MX"/>
        </w:rPr>
        <w:t>000</w:t>
      </w:r>
      <w:r>
        <w:rPr>
          <w:rFonts w:ascii="Arial" w:hAnsi="Arial" w:cs="Arial"/>
          <w:b/>
          <w:sz w:val="20"/>
          <w:szCs w:val="20"/>
          <w:lang w:val="es-ES"/>
        </w:rPr>
        <w:t>.</w:t>
      </w:r>
    </w:p>
    <w:p w:rsidR="00DF7353" w:rsidRDefault="00DF7353" w:rsidP="00DF7353">
      <w:pPr>
        <w:spacing w:line="240" w:lineRule="atLeast"/>
        <w:jc w:val="both"/>
        <w:rPr>
          <w:rFonts w:ascii="Arial" w:hAnsi="Arial" w:cs="Arial"/>
          <w:b/>
          <w:sz w:val="20"/>
          <w:szCs w:val="20"/>
          <w:lang w:val="es-ES"/>
        </w:rPr>
      </w:pPr>
      <w:r>
        <w:rPr>
          <w:rFonts w:ascii="Arial" w:hAnsi="Arial" w:cs="Arial"/>
          <w:b/>
          <w:sz w:val="20"/>
          <w:szCs w:val="20"/>
          <w:lang w:val="es-ES"/>
        </w:rPr>
        <w:tab/>
      </w:r>
    </w:p>
    <w:p w:rsidR="00DF7353" w:rsidRDefault="00DF7353" w:rsidP="00DF7353">
      <w:pPr>
        <w:spacing w:line="240" w:lineRule="atLeast"/>
        <w:jc w:val="both"/>
        <w:rPr>
          <w:rFonts w:ascii="Arial" w:eastAsia="Times New Roman" w:hAnsi="Arial" w:cs="Arial"/>
          <w:b/>
          <w:sz w:val="20"/>
          <w:szCs w:val="20"/>
          <w:lang w:val="es-MX"/>
        </w:rPr>
      </w:pPr>
      <w:r w:rsidRPr="00A639D8">
        <w:rPr>
          <w:rFonts w:ascii="Arial" w:eastAsia="Times New Roman" w:hAnsi="Arial" w:cs="Arial"/>
          <w:b/>
          <w:sz w:val="20"/>
          <w:szCs w:val="20"/>
          <w:lang w:val="es-MX"/>
        </w:rPr>
        <w:t>PARA LA SEGUNDA Y POSTERIORES ENTREGAS:</w:t>
      </w:r>
    </w:p>
    <w:p w:rsidR="00DF7353" w:rsidRPr="00947CEF" w:rsidRDefault="00DF7353" w:rsidP="00DF7353">
      <w:pPr>
        <w:spacing w:line="240" w:lineRule="atLeast"/>
        <w:jc w:val="both"/>
        <w:rPr>
          <w:rFonts w:ascii="Arial" w:hAnsi="Arial" w:cs="Arial"/>
          <w:b/>
          <w:sz w:val="20"/>
          <w:szCs w:val="20"/>
        </w:rPr>
      </w:pPr>
    </w:p>
    <w:p w:rsidR="00DF7353" w:rsidRDefault="00DF7353" w:rsidP="00DF7353">
      <w:pPr>
        <w:spacing w:line="240" w:lineRule="atLeast"/>
        <w:jc w:val="both"/>
        <w:rPr>
          <w:rFonts w:ascii="Arial" w:hAnsi="Arial" w:cs="Arial"/>
          <w:b/>
          <w:sz w:val="20"/>
          <w:szCs w:val="20"/>
          <w:lang w:val="es-ES"/>
        </w:rPr>
      </w:pPr>
      <w:r w:rsidRPr="00E254EA">
        <w:rPr>
          <w:rFonts w:ascii="Arial" w:eastAsia="Times New Roman" w:hAnsi="Arial" w:cs="Arial"/>
          <w:sz w:val="20"/>
          <w:szCs w:val="20"/>
          <w:lang w:val="es-MX"/>
        </w:rPr>
        <w:t xml:space="preserve">PARA LAS ENTREGAS POSTERIORES A LA PRIMERA, EL PROVEEDOR SE OBLIGA A ENTREGAR LA CANTIDAD SOLICITADA POR EL </w:t>
      </w:r>
      <w:r>
        <w:rPr>
          <w:rFonts w:ascii="Arial" w:eastAsia="Times New Roman" w:hAnsi="Arial" w:cs="Arial"/>
          <w:b/>
          <w:sz w:val="20"/>
          <w:szCs w:val="20"/>
          <w:lang w:val="es-MX"/>
        </w:rPr>
        <w:t>“</w:t>
      </w:r>
      <w:r w:rsidRPr="0057602F">
        <w:rPr>
          <w:rFonts w:ascii="Arial" w:eastAsia="Times New Roman" w:hAnsi="Arial" w:cs="Arial"/>
          <w:b/>
          <w:sz w:val="20"/>
          <w:szCs w:val="20"/>
          <w:lang w:val="es-MX"/>
        </w:rPr>
        <w:t>HRAEB</w:t>
      </w:r>
      <w:r>
        <w:rPr>
          <w:rFonts w:ascii="Arial" w:eastAsia="Times New Roman" w:hAnsi="Arial" w:cs="Arial"/>
          <w:sz w:val="20"/>
          <w:szCs w:val="20"/>
          <w:lang w:val="es-MX"/>
        </w:rPr>
        <w:t>”</w:t>
      </w:r>
      <w:r w:rsidRPr="0057602F">
        <w:rPr>
          <w:rFonts w:ascii="Arial" w:eastAsia="Times New Roman" w:hAnsi="Arial" w:cs="Arial"/>
          <w:b/>
          <w:sz w:val="20"/>
          <w:szCs w:val="20"/>
          <w:lang w:val="es-MX"/>
        </w:rPr>
        <w:t>,</w:t>
      </w:r>
      <w:r w:rsidRPr="00E254EA">
        <w:rPr>
          <w:rFonts w:ascii="Arial" w:eastAsia="Times New Roman" w:hAnsi="Arial" w:cs="Arial"/>
          <w:sz w:val="20"/>
          <w:szCs w:val="20"/>
          <w:lang w:val="es-MX"/>
        </w:rPr>
        <w:t xml:space="preserve"> A TRAVE</w:t>
      </w:r>
      <w:r>
        <w:rPr>
          <w:rFonts w:ascii="Arial" w:eastAsia="Times New Roman" w:hAnsi="Arial" w:cs="Arial"/>
          <w:sz w:val="20"/>
          <w:szCs w:val="20"/>
          <w:lang w:val="es-MX"/>
        </w:rPr>
        <w:t>S DEL PERSONAL DE LA SUBDIRECCIÓN DE RECURSOS MATERIALES, A MÁ</w:t>
      </w:r>
      <w:r w:rsidRPr="00E254EA">
        <w:rPr>
          <w:rFonts w:ascii="Arial" w:eastAsia="Times New Roman" w:hAnsi="Arial" w:cs="Arial"/>
          <w:sz w:val="20"/>
          <w:szCs w:val="20"/>
          <w:lang w:val="es-MX"/>
        </w:rPr>
        <w:t xml:space="preserve">S TARDAR EN LOS SIGUIENTES </w:t>
      </w:r>
      <w:r>
        <w:rPr>
          <w:rFonts w:ascii="Arial" w:eastAsia="Times New Roman" w:hAnsi="Arial" w:cs="Arial"/>
          <w:sz w:val="20"/>
          <w:szCs w:val="20"/>
          <w:lang w:val="es-MX"/>
        </w:rPr>
        <w:t>10</w:t>
      </w:r>
      <w:r w:rsidRPr="00E254EA">
        <w:rPr>
          <w:rFonts w:ascii="Arial" w:eastAsia="Times New Roman" w:hAnsi="Arial" w:cs="Arial"/>
          <w:sz w:val="20"/>
          <w:szCs w:val="20"/>
          <w:lang w:val="es-MX"/>
        </w:rPr>
        <w:t xml:space="preserve"> D</w:t>
      </w:r>
      <w:r>
        <w:rPr>
          <w:rFonts w:ascii="Arial" w:eastAsia="Times New Roman" w:hAnsi="Arial" w:cs="Arial"/>
          <w:sz w:val="20"/>
          <w:szCs w:val="20"/>
          <w:lang w:val="es-MX"/>
        </w:rPr>
        <w:t>Í</w:t>
      </w:r>
      <w:r w:rsidRPr="00E254EA">
        <w:rPr>
          <w:rFonts w:ascii="Arial" w:eastAsia="Times New Roman" w:hAnsi="Arial" w:cs="Arial"/>
          <w:sz w:val="20"/>
          <w:szCs w:val="20"/>
          <w:lang w:val="es-MX"/>
        </w:rPr>
        <w:t>AS NATURALES</w:t>
      </w:r>
      <w:r>
        <w:rPr>
          <w:rFonts w:ascii="Arial" w:eastAsia="Times New Roman" w:hAnsi="Arial" w:cs="Arial"/>
          <w:sz w:val="20"/>
          <w:szCs w:val="20"/>
          <w:lang w:val="es-MX"/>
        </w:rPr>
        <w:t xml:space="preserve"> POSTERIORES A LA FECHA RECEPCIÓ</w:t>
      </w:r>
      <w:r w:rsidRPr="00E254EA">
        <w:rPr>
          <w:rFonts w:ascii="Arial" w:eastAsia="Times New Roman" w:hAnsi="Arial" w:cs="Arial"/>
          <w:sz w:val="20"/>
          <w:szCs w:val="20"/>
          <w:lang w:val="es-MX"/>
        </w:rPr>
        <w:t>N DE LA ORDEN DE ENTREGA O DE RESURTIMIENTO DEL ALMACÉN, SEGÚN ANEXO DE LA CONVOCATORIA DE</w:t>
      </w:r>
      <w:r>
        <w:rPr>
          <w:rFonts w:ascii="Arial" w:eastAsia="Times New Roman" w:hAnsi="Arial" w:cs="Arial"/>
          <w:sz w:val="20"/>
          <w:szCs w:val="20"/>
          <w:lang w:val="es-MX"/>
        </w:rPr>
        <w:t xml:space="preserve"> LA</w:t>
      </w:r>
      <w:r w:rsidRPr="00E254EA">
        <w:rPr>
          <w:rFonts w:ascii="Arial" w:eastAsia="Times New Roman" w:hAnsi="Arial" w:cs="Arial"/>
          <w:sz w:val="20"/>
          <w:szCs w:val="20"/>
          <w:lang w:val="es-MX"/>
        </w:rPr>
        <w:t xml:space="preserve"> </w:t>
      </w:r>
      <w:r>
        <w:rPr>
          <w:rFonts w:ascii="Arial" w:eastAsia="Times New Roman" w:hAnsi="Arial" w:cs="Arial"/>
          <w:b/>
          <w:sz w:val="20"/>
          <w:szCs w:val="20"/>
          <w:lang w:val="es-MX"/>
        </w:rPr>
        <w:t>000</w:t>
      </w:r>
      <w:r>
        <w:rPr>
          <w:rFonts w:ascii="Arial" w:hAnsi="Arial" w:cs="Arial"/>
          <w:b/>
          <w:sz w:val="20"/>
          <w:szCs w:val="20"/>
          <w:lang w:val="es-ES"/>
        </w:rPr>
        <w:t>.</w:t>
      </w:r>
    </w:p>
    <w:p w:rsidR="00DF7353" w:rsidRDefault="00DF7353" w:rsidP="00DF7353">
      <w:pPr>
        <w:spacing w:line="240" w:lineRule="atLeast"/>
        <w:jc w:val="both"/>
        <w:rPr>
          <w:rFonts w:ascii="Arial" w:hAnsi="Arial" w:cs="Arial"/>
          <w:b/>
          <w:sz w:val="20"/>
          <w:szCs w:val="20"/>
          <w:lang w:val="es-ES"/>
        </w:rPr>
      </w:pPr>
      <w:r>
        <w:rPr>
          <w:rFonts w:ascii="Arial" w:hAnsi="Arial" w:cs="Arial"/>
          <w:b/>
          <w:sz w:val="20"/>
          <w:szCs w:val="20"/>
          <w:lang w:val="es-ES"/>
        </w:rPr>
        <w:tab/>
      </w:r>
    </w:p>
    <w:p w:rsidR="00DF7353" w:rsidRPr="009D5DF6" w:rsidRDefault="00DF7353" w:rsidP="00DF7353">
      <w:pPr>
        <w:tabs>
          <w:tab w:val="left" w:pos="540"/>
          <w:tab w:val="left" w:pos="900"/>
        </w:tabs>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LA</w:t>
      </w:r>
      <w:r>
        <w:rPr>
          <w:rFonts w:ascii="Arial" w:eastAsia="Times New Roman" w:hAnsi="Arial" w:cs="Arial"/>
          <w:sz w:val="20"/>
          <w:szCs w:val="20"/>
          <w:lang w:val="es-MX"/>
        </w:rPr>
        <w:t>S</w:t>
      </w:r>
      <w:r w:rsidRPr="009D5DF6">
        <w:rPr>
          <w:rFonts w:ascii="Arial" w:eastAsia="Times New Roman" w:hAnsi="Arial" w:cs="Arial"/>
          <w:sz w:val="20"/>
          <w:szCs w:val="20"/>
          <w:lang w:val="es-MX"/>
        </w:rPr>
        <w:t xml:space="preserve"> ENTREGA</w:t>
      </w:r>
      <w:r>
        <w:rPr>
          <w:rFonts w:ascii="Arial" w:eastAsia="Times New Roman" w:hAnsi="Arial" w:cs="Arial"/>
          <w:sz w:val="20"/>
          <w:szCs w:val="20"/>
          <w:lang w:val="es-MX"/>
        </w:rPr>
        <w:t>S</w:t>
      </w:r>
      <w:r w:rsidRPr="009D5DF6">
        <w:rPr>
          <w:rFonts w:ascii="Arial" w:eastAsia="Times New Roman" w:hAnsi="Arial" w:cs="Arial"/>
          <w:sz w:val="20"/>
          <w:szCs w:val="20"/>
          <w:lang w:val="es-MX"/>
        </w:rPr>
        <w:t xml:space="preserve"> SE REALIZARÁ</w:t>
      </w:r>
      <w:r>
        <w:rPr>
          <w:rFonts w:ascii="Arial" w:eastAsia="Times New Roman" w:hAnsi="Arial" w:cs="Arial"/>
          <w:sz w:val="20"/>
          <w:szCs w:val="20"/>
          <w:lang w:val="es-MX"/>
        </w:rPr>
        <w:t>N</w:t>
      </w:r>
      <w:r w:rsidRPr="009D5DF6">
        <w:rPr>
          <w:rFonts w:ascii="Arial" w:eastAsia="Times New Roman" w:hAnsi="Arial" w:cs="Arial"/>
          <w:sz w:val="20"/>
          <w:szCs w:val="20"/>
          <w:lang w:val="es-MX"/>
        </w:rPr>
        <w:t xml:space="preserve"> EN EL ALMACÉN</w:t>
      </w:r>
      <w:r w:rsidRPr="009D5DF6">
        <w:rPr>
          <w:rFonts w:ascii="Arial" w:hAnsi="Arial" w:cs="Arial"/>
          <w:sz w:val="20"/>
          <w:szCs w:val="20"/>
        </w:rPr>
        <w:t xml:space="preserve"> GENERAL </w:t>
      </w:r>
      <w:r w:rsidRPr="009D5DF6">
        <w:rPr>
          <w:rFonts w:ascii="Arial" w:eastAsia="Times New Roman" w:hAnsi="Arial" w:cs="Arial"/>
          <w:sz w:val="20"/>
          <w:szCs w:val="20"/>
          <w:lang w:val="es-MX"/>
        </w:rPr>
        <w:t xml:space="preserve">DEL </w:t>
      </w:r>
      <w:r w:rsidRPr="0084034F">
        <w:rPr>
          <w:rFonts w:ascii="Arial" w:eastAsia="Times New Roman" w:hAnsi="Arial" w:cs="Arial"/>
          <w:b/>
          <w:sz w:val="20"/>
          <w:szCs w:val="20"/>
          <w:lang w:val="es-MX"/>
        </w:rPr>
        <w:t>HOSPITAL REGIONAL DE ALTA ESPECIALIDAD DEL BAJÍO</w:t>
      </w:r>
      <w:r>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SITA EN BLVD. MILENIO NO. 130, COL. SAN CARLOS LA RONCHA, LEÓN, GTO.; C.P. 37660, EN UN HORARIO DE</w:t>
      </w:r>
      <w:r w:rsidRPr="009D5DF6">
        <w:rPr>
          <w:rFonts w:ascii="Arial" w:eastAsia="Times New Roman" w:hAnsi="Arial" w:cs="Arial"/>
          <w:b/>
          <w:sz w:val="20"/>
          <w:szCs w:val="20"/>
          <w:lang w:val="es-MX"/>
        </w:rPr>
        <w:t xml:space="preserve"> 9:00 A</w:t>
      </w:r>
      <w:r w:rsidRPr="009D5DF6">
        <w:rPr>
          <w:rFonts w:ascii="Arial" w:eastAsia="Times New Roman" w:hAnsi="Arial" w:cs="Arial"/>
          <w:color w:val="0000FF"/>
          <w:sz w:val="20"/>
          <w:szCs w:val="20"/>
          <w:lang w:val="es-MX"/>
        </w:rPr>
        <w:t xml:space="preserve"> </w:t>
      </w:r>
      <w:r w:rsidRPr="009D5DF6">
        <w:rPr>
          <w:rFonts w:ascii="Arial" w:eastAsia="Times New Roman" w:hAnsi="Arial" w:cs="Arial"/>
          <w:b/>
          <w:sz w:val="20"/>
          <w:szCs w:val="20"/>
          <w:lang w:val="es-MX"/>
        </w:rPr>
        <w:t>15:00</w:t>
      </w:r>
      <w:r w:rsidRPr="009D5DF6">
        <w:rPr>
          <w:rFonts w:ascii="Arial" w:eastAsia="Times New Roman" w:hAnsi="Arial" w:cs="Arial"/>
          <w:sz w:val="20"/>
          <w:szCs w:val="20"/>
          <w:lang w:val="es-MX"/>
        </w:rPr>
        <w:t xml:space="preserve"> HORAS, EN DÍAS HÁBILES DE LUNES A VIERNES.</w:t>
      </w:r>
    </w:p>
    <w:p w:rsidR="00DF7353" w:rsidRPr="009D5DF6" w:rsidRDefault="00DF7353" w:rsidP="00DF7353">
      <w:pPr>
        <w:autoSpaceDE w:val="0"/>
        <w:jc w:val="both"/>
        <w:rPr>
          <w:rFonts w:ascii="Arial" w:eastAsia="Times New Roman" w:hAnsi="Arial" w:cs="Arial"/>
          <w:b/>
          <w:bCs/>
          <w:sz w:val="20"/>
          <w:szCs w:val="20"/>
          <w:lang w:val="es-MX"/>
        </w:rPr>
      </w:pPr>
    </w:p>
    <w:p w:rsidR="00DF7353" w:rsidRPr="009D5DF6" w:rsidRDefault="00DF7353" w:rsidP="00DF7353">
      <w:pPr>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“EL PROVEEDOR”</w:t>
      </w:r>
      <w:r w:rsidRPr="009D5DF6">
        <w:rPr>
          <w:rFonts w:ascii="Arial" w:eastAsia="Times New Roman" w:hAnsi="Arial" w:cs="Arial"/>
          <w:sz w:val="20"/>
          <w:szCs w:val="20"/>
          <w:lang w:val="es-MX"/>
        </w:rPr>
        <w:t xml:space="preserve"> SE OBLIGA A ENTREGAR LOS </w:t>
      </w:r>
      <w:r w:rsidRPr="009D5DF6">
        <w:rPr>
          <w:rFonts w:ascii="Arial" w:eastAsia="Times New Roman" w:hAnsi="Arial" w:cs="Arial"/>
          <w:b/>
          <w:sz w:val="20"/>
          <w:szCs w:val="20"/>
          <w:lang w:val="es-MX"/>
        </w:rPr>
        <w:t xml:space="preserve">BIENES </w:t>
      </w:r>
      <w:r w:rsidRPr="009D5DF6">
        <w:rPr>
          <w:rFonts w:ascii="Arial" w:eastAsia="Times New Roman" w:hAnsi="Arial" w:cs="Arial"/>
          <w:sz w:val="20"/>
          <w:szCs w:val="20"/>
          <w:lang w:val="es-MX"/>
        </w:rPr>
        <w:t xml:space="preserve">EN LA FECHA QUE SE DETERMINÓ ANTERIORMENTE, </w:t>
      </w:r>
      <w:proofErr w:type="gramStart"/>
      <w:r w:rsidRPr="009D5DF6">
        <w:rPr>
          <w:rFonts w:ascii="Arial" w:eastAsia="Times New Roman" w:hAnsi="Arial" w:cs="Arial"/>
          <w:sz w:val="20"/>
          <w:szCs w:val="20"/>
          <w:lang w:val="es-MX"/>
        </w:rPr>
        <w:t>DE ACUERDO A</w:t>
      </w:r>
      <w:proofErr w:type="gramEnd"/>
      <w:r w:rsidRPr="009D5DF6">
        <w:rPr>
          <w:rFonts w:ascii="Arial" w:eastAsia="Times New Roman" w:hAnsi="Arial" w:cs="Arial"/>
          <w:sz w:val="20"/>
          <w:szCs w:val="20"/>
          <w:lang w:val="es-MX"/>
        </w:rPr>
        <w:t xml:space="preserve"> LAS CANTIDADES CONTRATADAS, CONFORME AL REQUERIMIENTO DE LA </w:t>
      </w:r>
      <w:r>
        <w:rPr>
          <w:rFonts w:ascii="Arial" w:eastAsia="Times New Roman" w:hAnsi="Arial" w:cs="Arial"/>
          <w:b/>
          <w:sz w:val="20"/>
          <w:szCs w:val="20"/>
          <w:lang w:val="es-MX"/>
        </w:rPr>
        <w:t>000</w:t>
      </w:r>
      <w:r>
        <w:rPr>
          <w:rFonts w:ascii="Arial" w:eastAsia="Times New Roman" w:hAnsi="Arial" w:cs="Arial"/>
          <w:b/>
          <w:sz w:val="20"/>
          <w:szCs w:val="20"/>
          <w:lang w:val="es-MX"/>
        </w:rPr>
        <w:t>,</w:t>
      </w:r>
      <w:r w:rsidRPr="009D5DF6">
        <w:rPr>
          <w:rFonts w:ascii="Arial" w:eastAsia="Times New Roman" w:hAnsi="Arial" w:cs="Arial"/>
          <w:bCs/>
          <w:sz w:val="20"/>
          <w:szCs w:val="20"/>
          <w:lang w:val="es-MX"/>
        </w:rPr>
        <w:t xml:space="preserve"> </w:t>
      </w:r>
      <w:r w:rsidRPr="009D5DF6">
        <w:rPr>
          <w:rFonts w:ascii="Arial" w:eastAsia="Times New Roman" w:hAnsi="Arial" w:cs="Arial"/>
          <w:b/>
          <w:bCs/>
          <w:sz w:val="20"/>
          <w:szCs w:val="20"/>
          <w:lang w:val="es-MX"/>
        </w:rPr>
        <w:t>“EL PROVEEDOR”</w:t>
      </w:r>
      <w:r w:rsidRPr="009D5DF6">
        <w:rPr>
          <w:rFonts w:ascii="Arial" w:eastAsia="Times New Roman" w:hAnsi="Arial" w:cs="Arial"/>
          <w:sz w:val="20"/>
          <w:szCs w:val="20"/>
          <w:lang w:val="es-MX"/>
        </w:rPr>
        <w:t xml:space="preserve"> SE OBLIGA A PROPORCIONAR LOS BIENES DE CONSUMO PARA ELLO LISTOS PARA SU USO, CON LA OPORTUNIDAD Y PERIODICIDAD QUE SE REQUIERA DE ACUERDO A LAS NECESIDADES DEL </w:t>
      </w:r>
      <w:r w:rsidRPr="009D5DF6">
        <w:rPr>
          <w:rFonts w:ascii="Arial" w:eastAsia="Times New Roman" w:hAnsi="Arial" w:cs="Arial"/>
          <w:b/>
          <w:bCs/>
          <w:sz w:val="20"/>
          <w:szCs w:val="20"/>
          <w:lang w:val="es-MX"/>
        </w:rPr>
        <w:t>“HRAEB”</w:t>
      </w:r>
      <w:r w:rsidRPr="00C227C0">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w:t>
      </w:r>
    </w:p>
    <w:p w:rsidR="00DF7353" w:rsidRPr="009D5DF6" w:rsidRDefault="00DF7353" w:rsidP="00DF7353">
      <w:pPr>
        <w:tabs>
          <w:tab w:val="left" w:pos="1440"/>
        </w:tabs>
        <w:autoSpaceDE w:val="0"/>
        <w:jc w:val="both"/>
        <w:rPr>
          <w:rFonts w:ascii="Arial" w:eastAsia="Times New Roman" w:hAnsi="Arial" w:cs="Arial"/>
          <w:b/>
          <w:bCs/>
          <w:sz w:val="20"/>
          <w:szCs w:val="20"/>
          <w:lang w:val="es-MX"/>
        </w:rPr>
      </w:pPr>
    </w:p>
    <w:p w:rsidR="00DF7353" w:rsidRPr="009D5DF6" w:rsidRDefault="00DF7353" w:rsidP="00DF7353">
      <w:pPr>
        <w:tabs>
          <w:tab w:val="left" w:pos="1440"/>
        </w:tabs>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TERCERA.</w:t>
      </w:r>
      <w:r>
        <w:rPr>
          <w:rFonts w:ascii="Arial" w:eastAsia="Times New Roman" w:hAnsi="Arial" w:cs="Arial"/>
          <w:b/>
          <w:bCs/>
          <w:sz w:val="20"/>
          <w:szCs w:val="20"/>
          <w:lang w:val="es-MX"/>
        </w:rPr>
        <w:t xml:space="preserve"> </w:t>
      </w:r>
      <w:r w:rsidRPr="009D5DF6">
        <w:rPr>
          <w:rFonts w:ascii="Arial" w:eastAsia="Times New Roman" w:hAnsi="Arial" w:cs="Arial"/>
          <w:b/>
          <w:bCs/>
          <w:sz w:val="20"/>
          <w:szCs w:val="20"/>
          <w:lang w:val="es-MX"/>
        </w:rPr>
        <w:t>-PRECIO:</w:t>
      </w:r>
      <w:r w:rsidRPr="009D5DF6">
        <w:rPr>
          <w:rFonts w:ascii="Arial" w:eastAsia="Times New Roman" w:hAnsi="Arial" w:cs="Arial"/>
          <w:sz w:val="20"/>
          <w:szCs w:val="20"/>
        </w:rPr>
        <w:t xml:space="preserve"> AMBAS PARTES ACEPTAN QUE LOS </w:t>
      </w:r>
      <w:r w:rsidRPr="009D5DF6">
        <w:rPr>
          <w:rFonts w:ascii="Arial" w:eastAsia="Times New Roman" w:hAnsi="Arial" w:cs="Arial"/>
          <w:sz w:val="20"/>
          <w:szCs w:val="20"/>
          <w:lang w:val="es-MX"/>
        </w:rPr>
        <w:t xml:space="preserve">PRECIOS SERÁN FIJOS POR TODO EL PERIODO OFERTADO Y ADJUDICADO, HASTA EL CUMPLIMIENTO DE LA ENTREGA DE LOS </w:t>
      </w:r>
      <w:r w:rsidRPr="009D5DF6">
        <w:rPr>
          <w:rFonts w:ascii="Arial" w:eastAsia="Times New Roman" w:hAnsi="Arial" w:cs="Arial"/>
          <w:b/>
          <w:sz w:val="20"/>
          <w:szCs w:val="20"/>
          <w:lang w:val="es-MX"/>
        </w:rPr>
        <w:t xml:space="preserve">BIENES </w:t>
      </w:r>
      <w:r w:rsidRPr="009D5DF6">
        <w:rPr>
          <w:rFonts w:ascii="Arial" w:eastAsia="Times New Roman" w:hAnsi="Arial" w:cs="Arial"/>
          <w:sz w:val="20"/>
          <w:szCs w:val="20"/>
          <w:lang w:val="es-MX"/>
        </w:rPr>
        <w:t>ADJUDICADOS, CONFORME A LAS CANTIDADES E IMPORTES DESCRITOS EN LAS OFERTAS TÉCNICAS Y ECONÓMICAS DEL PROVEEDOR Y QUE FORMAN PARTE DE ESTE CONTRATO.</w:t>
      </w:r>
    </w:p>
    <w:p w:rsidR="00DF7353" w:rsidRPr="009D5DF6" w:rsidRDefault="00DF7353" w:rsidP="00DF7353">
      <w:pPr>
        <w:autoSpaceDE w:val="0"/>
        <w:jc w:val="both"/>
        <w:rPr>
          <w:rFonts w:ascii="Arial" w:eastAsia="Times New Roman" w:hAnsi="Arial" w:cs="Arial"/>
          <w:b/>
          <w:bCs/>
          <w:sz w:val="20"/>
          <w:szCs w:val="20"/>
          <w:lang w:val="es-MX"/>
        </w:rPr>
      </w:pPr>
    </w:p>
    <w:p w:rsidR="00DF7353" w:rsidRPr="009D5DF6" w:rsidRDefault="00DF7353" w:rsidP="00DF7353">
      <w:pPr>
        <w:autoSpaceDE w:val="0"/>
        <w:jc w:val="both"/>
        <w:rPr>
          <w:rFonts w:ascii="Arial" w:eastAsia="Times New Roman" w:hAnsi="Arial" w:cs="Arial"/>
          <w:b/>
          <w:sz w:val="20"/>
          <w:szCs w:val="20"/>
          <w:lang w:val="es-MX"/>
        </w:rPr>
      </w:pPr>
      <w:r>
        <w:rPr>
          <w:rFonts w:ascii="Arial" w:eastAsia="Times New Roman" w:hAnsi="Arial" w:cs="Arial"/>
          <w:b/>
          <w:bCs/>
          <w:sz w:val="20"/>
          <w:szCs w:val="20"/>
          <w:lang w:val="es-MX"/>
        </w:rPr>
        <w:t>CUARTA. -</w:t>
      </w:r>
      <w:r w:rsidRPr="009D5DF6">
        <w:rPr>
          <w:rFonts w:ascii="Arial" w:eastAsia="Times New Roman" w:hAnsi="Arial" w:cs="Arial"/>
          <w:b/>
          <w:bCs/>
          <w:sz w:val="20"/>
          <w:szCs w:val="20"/>
          <w:lang w:val="es-MX"/>
        </w:rPr>
        <w:t>CONDICIONES DE PAGO:</w:t>
      </w:r>
      <w:r w:rsidRPr="009D5DF6">
        <w:rPr>
          <w:rFonts w:ascii="Arial" w:eastAsia="Times New Roman" w:hAnsi="Arial" w:cs="Arial"/>
          <w:sz w:val="20"/>
          <w:szCs w:val="20"/>
          <w:lang w:val="es-MX"/>
        </w:rPr>
        <w:t xml:space="preserve"> LOS </w:t>
      </w:r>
      <w:r w:rsidRPr="009D5DF6">
        <w:rPr>
          <w:rFonts w:ascii="Arial" w:eastAsia="Times New Roman" w:hAnsi="Arial" w:cs="Arial"/>
          <w:b/>
          <w:sz w:val="20"/>
          <w:szCs w:val="20"/>
          <w:lang w:val="es-MX"/>
        </w:rPr>
        <w:t xml:space="preserve">BIENES </w:t>
      </w:r>
      <w:r w:rsidRPr="009D5DF6">
        <w:rPr>
          <w:rFonts w:ascii="Arial" w:eastAsia="Times New Roman" w:hAnsi="Arial" w:cs="Arial"/>
          <w:sz w:val="20"/>
          <w:szCs w:val="20"/>
          <w:lang w:val="es-MX"/>
        </w:rPr>
        <w:t>PROPORCIONADOS SERÁN PA</w:t>
      </w:r>
      <w:r>
        <w:rPr>
          <w:rFonts w:ascii="Arial" w:eastAsia="Times New Roman" w:hAnsi="Arial" w:cs="Arial"/>
          <w:sz w:val="20"/>
          <w:szCs w:val="20"/>
          <w:lang w:val="es-MX"/>
        </w:rPr>
        <w:t>GADOS DENTRO DE LOS 20 VEINTE DÍ</w:t>
      </w:r>
      <w:r w:rsidRPr="009D5DF6">
        <w:rPr>
          <w:rFonts w:ascii="Arial" w:eastAsia="Times New Roman" w:hAnsi="Arial" w:cs="Arial"/>
          <w:sz w:val="20"/>
          <w:szCs w:val="20"/>
          <w:lang w:val="es-MX"/>
        </w:rPr>
        <w:t xml:space="preserve">AS NATURALES SIGUIENTES A LA PRESENTACIÓN DE SU FACTURACIÓN EN LA SUBDIRECCIÓN DE RECURSOS MATERIALES, PREVIA RECEPCIÓN DE LOS BIENES EN EL ALMACEN GENERAL DEL </w:t>
      </w:r>
      <w:r w:rsidRPr="009D5DF6">
        <w:rPr>
          <w:rFonts w:ascii="Arial" w:eastAsia="Times New Roman" w:hAnsi="Arial" w:cs="Arial"/>
          <w:b/>
          <w:sz w:val="20"/>
          <w:szCs w:val="20"/>
          <w:lang w:val="es-MX"/>
        </w:rPr>
        <w:t>“HRAEB</w:t>
      </w:r>
      <w:r>
        <w:rPr>
          <w:rFonts w:ascii="Arial" w:eastAsia="Times New Roman" w:hAnsi="Arial" w:cs="Arial"/>
          <w:b/>
          <w:sz w:val="20"/>
          <w:szCs w:val="20"/>
          <w:lang w:val="es-MX"/>
        </w:rPr>
        <w:t xml:space="preserve">”, </w:t>
      </w:r>
      <w:r w:rsidRPr="00735E79">
        <w:rPr>
          <w:rFonts w:ascii="Arial" w:eastAsia="Times New Roman" w:hAnsi="Arial" w:cs="Arial"/>
          <w:sz w:val="20"/>
          <w:szCs w:val="20"/>
          <w:lang w:val="es-MX"/>
        </w:rPr>
        <w:t>CON FUNDAMENTO EN EL</w:t>
      </w:r>
      <w:r>
        <w:rPr>
          <w:rFonts w:ascii="Arial" w:eastAsia="Times New Roman" w:hAnsi="Arial" w:cs="Arial"/>
          <w:b/>
          <w:sz w:val="20"/>
          <w:szCs w:val="20"/>
          <w:lang w:val="es-MX"/>
        </w:rPr>
        <w:t xml:space="preserve"> </w:t>
      </w:r>
      <w:r>
        <w:rPr>
          <w:rFonts w:ascii="Arial" w:eastAsia="Times New Roman" w:hAnsi="Arial" w:cs="Arial"/>
          <w:sz w:val="20"/>
          <w:szCs w:val="20"/>
          <w:lang w:val="es-MX"/>
        </w:rPr>
        <w:t>ARTÍCULO 51 DE LA LAASSP.</w:t>
      </w:r>
    </w:p>
    <w:p w:rsidR="00DF7353" w:rsidRDefault="00DF7353" w:rsidP="00DF7353">
      <w:pPr>
        <w:autoSpaceDE w:val="0"/>
        <w:jc w:val="both"/>
        <w:rPr>
          <w:rFonts w:ascii="Arial" w:eastAsia="Times New Roman" w:hAnsi="Arial" w:cs="Arial"/>
          <w:b/>
          <w:bCs/>
          <w:sz w:val="20"/>
          <w:szCs w:val="20"/>
          <w:lang w:val="es-MX"/>
        </w:rPr>
      </w:pPr>
    </w:p>
    <w:p w:rsidR="00DF7353" w:rsidRDefault="00DF7353" w:rsidP="00DF7353">
      <w:pPr>
        <w:tabs>
          <w:tab w:val="left" w:pos="8640"/>
        </w:tabs>
        <w:autoSpaceDE w:val="0"/>
        <w:jc w:val="both"/>
        <w:rPr>
          <w:rFonts w:ascii="Arial" w:eastAsia="Times New Roman" w:hAnsi="Arial" w:cs="Arial"/>
          <w:sz w:val="20"/>
          <w:szCs w:val="20"/>
          <w:lang w:val="es-MX"/>
        </w:rPr>
      </w:pPr>
      <w:r>
        <w:rPr>
          <w:rFonts w:ascii="Arial" w:eastAsia="Times New Roman" w:hAnsi="Arial" w:cs="Arial"/>
          <w:b/>
          <w:bCs/>
          <w:sz w:val="20"/>
          <w:szCs w:val="20"/>
          <w:lang w:val="es-MX"/>
        </w:rPr>
        <w:t>QUINTA. -</w:t>
      </w:r>
      <w:r w:rsidRPr="009D5DF6">
        <w:rPr>
          <w:rFonts w:ascii="Arial" w:eastAsia="Times New Roman" w:hAnsi="Arial" w:cs="Arial"/>
          <w:b/>
          <w:bCs/>
          <w:sz w:val="20"/>
          <w:szCs w:val="20"/>
          <w:lang w:val="es-MX"/>
        </w:rPr>
        <w:t xml:space="preserve">VERIFICACIÓN DE LA CALIDAD: </w:t>
      </w:r>
      <w:r w:rsidRPr="009D5DF6">
        <w:rPr>
          <w:rFonts w:ascii="Arial" w:eastAsia="Times New Roman" w:hAnsi="Arial" w:cs="Arial"/>
          <w:sz w:val="20"/>
          <w:szCs w:val="20"/>
          <w:lang w:val="es-MX"/>
        </w:rPr>
        <w:t xml:space="preserve">EL </w:t>
      </w:r>
      <w:r w:rsidRPr="009D5DF6">
        <w:rPr>
          <w:rFonts w:ascii="Arial" w:eastAsia="Times New Roman" w:hAnsi="Arial" w:cs="Arial"/>
          <w:b/>
          <w:bCs/>
          <w:sz w:val="20"/>
          <w:szCs w:val="20"/>
          <w:lang w:val="es-MX"/>
        </w:rPr>
        <w:t xml:space="preserve">“HRAEB” </w:t>
      </w:r>
      <w:r w:rsidRPr="009D5DF6">
        <w:rPr>
          <w:rFonts w:ascii="Arial" w:eastAsia="Times New Roman" w:hAnsi="Arial" w:cs="Arial"/>
          <w:sz w:val="20"/>
          <w:szCs w:val="20"/>
          <w:lang w:val="es-MX"/>
        </w:rPr>
        <w:t xml:space="preserve">PODRÁ VERIFICAR LA CALIDAD DE LOS </w:t>
      </w:r>
      <w:r w:rsidRPr="009D5DF6">
        <w:rPr>
          <w:rFonts w:ascii="Arial" w:eastAsia="Times New Roman" w:hAnsi="Arial" w:cs="Arial"/>
          <w:b/>
          <w:sz w:val="20"/>
          <w:szCs w:val="20"/>
          <w:lang w:val="es-MX"/>
        </w:rPr>
        <w:t xml:space="preserve">BIENES </w:t>
      </w:r>
      <w:r w:rsidRPr="009D5DF6">
        <w:rPr>
          <w:rFonts w:ascii="Arial" w:eastAsia="Times New Roman" w:hAnsi="Arial" w:cs="Arial"/>
          <w:sz w:val="20"/>
          <w:szCs w:val="20"/>
          <w:lang w:val="es-MX"/>
        </w:rPr>
        <w:t>PROPORCIONADOS POR EL PROVEEDOR.</w:t>
      </w:r>
    </w:p>
    <w:p w:rsidR="00DF7353" w:rsidRDefault="00DF7353" w:rsidP="00DF7353">
      <w:pPr>
        <w:tabs>
          <w:tab w:val="left" w:pos="708"/>
        </w:tabs>
        <w:autoSpaceDE w:val="0"/>
        <w:ind w:right="110"/>
        <w:jc w:val="both"/>
        <w:rPr>
          <w:rFonts w:ascii="Arial" w:eastAsia="Times New Roman" w:hAnsi="Arial" w:cs="Arial"/>
          <w:sz w:val="20"/>
          <w:szCs w:val="20"/>
        </w:rPr>
      </w:pPr>
    </w:p>
    <w:p w:rsidR="00DF7353" w:rsidRDefault="00DF7353" w:rsidP="00DF7353">
      <w:pPr>
        <w:tabs>
          <w:tab w:val="left" w:pos="708"/>
        </w:tabs>
        <w:autoSpaceDE w:val="0"/>
        <w:ind w:right="110"/>
        <w:jc w:val="both"/>
        <w:rPr>
          <w:rFonts w:ascii="Arial" w:eastAsia="Times New Roman" w:hAnsi="Arial" w:cs="Arial"/>
          <w:sz w:val="20"/>
          <w:szCs w:val="20"/>
        </w:rPr>
      </w:pPr>
      <w:r w:rsidRPr="009D5DF6">
        <w:rPr>
          <w:rFonts w:ascii="Arial" w:eastAsia="Times New Roman" w:hAnsi="Arial" w:cs="Arial"/>
          <w:sz w:val="20"/>
          <w:szCs w:val="20"/>
        </w:rPr>
        <w:t xml:space="preserve">PARA LOS BIENES REGULADOS POR LA SECRETARÍA DE SALUD, EL </w:t>
      </w:r>
      <w:r w:rsidRPr="009D5DF6">
        <w:rPr>
          <w:rFonts w:ascii="Arial" w:eastAsia="Times New Roman" w:hAnsi="Arial" w:cs="Arial"/>
          <w:b/>
          <w:bCs/>
          <w:sz w:val="20"/>
          <w:szCs w:val="20"/>
        </w:rPr>
        <w:t>“HRAEB”,</w:t>
      </w:r>
      <w:r w:rsidRPr="009D5DF6">
        <w:rPr>
          <w:rFonts w:ascii="Arial" w:eastAsia="Times New Roman" w:hAnsi="Arial" w:cs="Arial"/>
          <w:sz w:val="20"/>
          <w:szCs w:val="20"/>
        </w:rPr>
        <w:t xml:space="preserve"> </w:t>
      </w:r>
      <w:proofErr w:type="gramStart"/>
      <w:r w:rsidRPr="009D5DF6">
        <w:rPr>
          <w:rFonts w:ascii="Arial" w:eastAsia="Times New Roman" w:hAnsi="Arial" w:cs="Arial"/>
          <w:sz w:val="20"/>
          <w:szCs w:val="20"/>
        </w:rPr>
        <w:t>DE ACUERDO A</w:t>
      </w:r>
      <w:proofErr w:type="gramEnd"/>
      <w:r w:rsidRPr="009D5DF6">
        <w:rPr>
          <w:rFonts w:ascii="Arial" w:eastAsia="Times New Roman" w:hAnsi="Arial" w:cs="Arial"/>
          <w:sz w:val="20"/>
          <w:szCs w:val="20"/>
        </w:rPr>
        <w:t xml:space="preserve"> LAS QUEJAS U OBSERVACIONES RECIBIDAS POR EL ÁREA TÉCNICA O ÁREA SOLICITANTE Y DE AUTORIDADES COMPETENTES, COMUNICARÁ A EL</w:t>
      </w:r>
      <w:r w:rsidRPr="009D5DF6">
        <w:rPr>
          <w:rFonts w:ascii="Arial" w:eastAsia="Times New Roman" w:hAnsi="Arial" w:cs="Arial"/>
          <w:b/>
          <w:sz w:val="20"/>
          <w:szCs w:val="20"/>
        </w:rPr>
        <w:t xml:space="preserve"> PROVEEDOR</w:t>
      </w:r>
      <w:r w:rsidRPr="009D5DF6">
        <w:rPr>
          <w:rFonts w:ascii="Arial" w:eastAsia="Times New Roman" w:hAnsi="Arial" w:cs="Arial"/>
          <w:sz w:val="20"/>
          <w:szCs w:val="20"/>
        </w:rPr>
        <w:t xml:space="preserve"> PARA QUE REALICE LAS ACCIONES CONDUCENTES QUE LE CORRESPONDAN, CONFORME A SUS OBLIGACIONES CONTRAÍDAS SEGÚN EL </w:t>
      </w:r>
      <w:r w:rsidRPr="009D5DF6">
        <w:rPr>
          <w:rFonts w:ascii="Arial" w:eastAsia="Times New Roman" w:hAnsi="Arial" w:cs="Arial"/>
          <w:sz w:val="20"/>
          <w:szCs w:val="20"/>
          <w:lang w:val="es-MX"/>
        </w:rPr>
        <w:t xml:space="preserve">REQUERIMIENTO DE </w:t>
      </w:r>
      <w:r>
        <w:rPr>
          <w:rFonts w:ascii="Arial" w:eastAsia="Times New Roman" w:hAnsi="Arial" w:cs="Arial"/>
          <w:sz w:val="20"/>
          <w:szCs w:val="20"/>
          <w:lang w:val="es-MX"/>
        </w:rPr>
        <w:t xml:space="preserve">LA </w:t>
      </w:r>
      <w:r>
        <w:rPr>
          <w:rFonts w:ascii="Arial" w:eastAsia="Times New Roman" w:hAnsi="Arial" w:cs="Arial"/>
          <w:b/>
          <w:sz w:val="20"/>
          <w:szCs w:val="20"/>
          <w:lang w:val="es-MX"/>
        </w:rPr>
        <w:t>000</w:t>
      </w:r>
      <w:r>
        <w:rPr>
          <w:rFonts w:ascii="Arial" w:eastAsia="Times New Roman" w:hAnsi="Arial" w:cs="Arial"/>
          <w:b/>
          <w:sz w:val="20"/>
          <w:szCs w:val="20"/>
          <w:lang w:val="es-MX"/>
        </w:rPr>
        <w:t xml:space="preserve"> </w:t>
      </w:r>
      <w:r w:rsidRPr="009D5DF6">
        <w:rPr>
          <w:rFonts w:ascii="Arial" w:eastAsia="Times New Roman" w:hAnsi="Arial" w:cs="Arial"/>
          <w:sz w:val="20"/>
          <w:szCs w:val="20"/>
        </w:rPr>
        <w:t>Y EN APEGO A LO PACTADO EN EL PRESENTE DISPOSITIVO LEGAL.</w:t>
      </w:r>
    </w:p>
    <w:p w:rsidR="00DF7353" w:rsidRDefault="00DF7353" w:rsidP="00DF7353">
      <w:pPr>
        <w:tabs>
          <w:tab w:val="left" w:pos="708"/>
        </w:tabs>
        <w:autoSpaceDE w:val="0"/>
        <w:ind w:right="110"/>
        <w:jc w:val="both"/>
        <w:rPr>
          <w:rFonts w:ascii="Arial" w:eastAsia="Times New Roman" w:hAnsi="Arial" w:cs="Arial"/>
          <w:sz w:val="20"/>
          <w:szCs w:val="20"/>
        </w:rPr>
      </w:pPr>
    </w:p>
    <w:p w:rsidR="00DF7353" w:rsidRPr="009D5DF6" w:rsidRDefault="00DF7353" w:rsidP="00DF7353">
      <w:pPr>
        <w:keepNext/>
        <w:keepLines/>
        <w:tabs>
          <w:tab w:val="center" w:pos="4419"/>
          <w:tab w:val="right" w:pos="8838"/>
          <w:tab w:val="left" w:pos="9498"/>
        </w:tabs>
        <w:autoSpaceDE w:val="0"/>
        <w:ind w:right="110"/>
        <w:jc w:val="both"/>
        <w:rPr>
          <w:rFonts w:ascii="Arial" w:eastAsia="Times New Roman" w:hAnsi="Arial" w:cs="Arial"/>
          <w:sz w:val="20"/>
          <w:szCs w:val="20"/>
          <w:lang w:val="es-MX"/>
        </w:rPr>
      </w:pPr>
      <w:r w:rsidRPr="009D5DF6">
        <w:rPr>
          <w:rFonts w:ascii="Arial" w:eastAsia="Times New Roman" w:hAnsi="Arial" w:cs="Arial"/>
          <w:sz w:val="20"/>
          <w:szCs w:val="20"/>
          <w:lang w:val="es-MX"/>
        </w:rPr>
        <w:lastRenderedPageBreak/>
        <w:t>DICHA VERIFICACIÓN SE PODRÁ INICIAR A PARTIR DEL INICIO DE LA VIGENCIA DEL CONTRATO.</w:t>
      </w:r>
    </w:p>
    <w:p w:rsidR="00DF7353" w:rsidRPr="009D5DF6" w:rsidRDefault="00DF7353" w:rsidP="00DF7353">
      <w:pPr>
        <w:tabs>
          <w:tab w:val="center" w:pos="4419"/>
          <w:tab w:val="right" w:pos="8838"/>
        </w:tabs>
        <w:autoSpaceDE w:val="0"/>
        <w:jc w:val="both"/>
        <w:rPr>
          <w:rFonts w:ascii="Arial" w:eastAsia="Times New Roman" w:hAnsi="Arial" w:cs="Arial"/>
          <w:b/>
          <w:bCs/>
          <w:sz w:val="20"/>
          <w:szCs w:val="20"/>
          <w:lang w:val="es-MX"/>
        </w:rPr>
      </w:pPr>
    </w:p>
    <w:p w:rsidR="00DF7353" w:rsidRPr="009D5DF6" w:rsidRDefault="00DF7353" w:rsidP="00DF7353">
      <w:pPr>
        <w:autoSpaceDE w:val="0"/>
        <w:jc w:val="both"/>
        <w:rPr>
          <w:rFonts w:ascii="Arial" w:eastAsia="Times New Roman" w:hAnsi="Arial" w:cs="Arial"/>
          <w:sz w:val="20"/>
          <w:szCs w:val="20"/>
          <w:lang w:val="es-MX"/>
        </w:rPr>
      </w:pPr>
      <w:r>
        <w:rPr>
          <w:rFonts w:ascii="Arial" w:eastAsia="Times New Roman" w:hAnsi="Arial" w:cs="Arial"/>
          <w:b/>
          <w:bCs/>
          <w:sz w:val="20"/>
          <w:szCs w:val="20"/>
          <w:lang w:val="es-MX"/>
        </w:rPr>
        <w:t>SEXTA. -</w:t>
      </w:r>
      <w:r w:rsidRPr="00C227C0">
        <w:rPr>
          <w:rFonts w:ascii="Arial" w:eastAsia="Times New Roman" w:hAnsi="Arial" w:cs="Arial"/>
          <w:b/>
          <w:bCs/>
          <w:sz w:val="20"/>
          <w:szCs w:val="20"/>
          <w:lang w:val="es-MX"/>
        </w:rPr>
        <w:t>PENAS CONVENCIONALES Y DEDUCCIONES</w:t>
      </w:r>
      <w:r w:rsidRPr="009D5DF6">
        <w:rPr>
          <w:rFonts w:ascii="Arial" w:eastAsia="Times New Roman" w:hAnsi="Arial" w:cs="Arial"/>
          <w:b/>
          <w:bCs/>
          <w:sz w:val="20"/>
          <w:szCs w:val="20"/>
          <w:lang w:val="es-MX"/>
        </w:rPr>
        <w:t xml:space="preserve">: </w:t>
      </w:r>
      <w:r w:rsidRPr="009D5DF6">
        <w:rPr>
          <w:rFonts w:ascii="Arial" w:eastAsia="Times New Roman" w:hAnsi="Arial" w:cs="Arial"/>
          <w:sz w:val="20"/>
          <w:szCs w:val="20"/>
          <w:lang w:val="es-MX"/>
        </w:rPr>
        <w:t xml:space="preserve">LAS PARTES CONVIENEN QUE EL </w:t>
      </w:r>
      <w:r w:rsidRPr="009D5DF6">
        <w:rPr>
          <w:rFonts w:ascii="Arial" w:eastAsia="Times New Roman" w:hAnsi="Arial" w:cs="Arial"/>
          <w:b/>
          <w:bCs/>
          <w:sz w:val="20"/>
          <w:szCs w:val="20"/>
          <w:lang w:val="es-MX"/>
        </w:rPr>
        <w:t xml:space="preserve">“HRAEB” </w:t>
      </w:r>
      <w:r w:rsidRPr="009D5DF6">
        <w:rPr>
          <w:rFonts w:ascii="Arial" w:eastAsia="Times New Roman" w:hAnsi="Arial" w:cs="Arial"/>
          <w:sz w:val="20"/>
          <w:szCs w:val="20"/>
          <w:lang w:val="es-MX"/>
        </w:rPr>
        <w:t xml:space="preserve">APLICARÁ A </w:t>
      </w:r>
      <w:r w:rsidRPr="009D5DF6">
        <w:rPr>
          <w:rFonts w:ascii="Arial" w:eastAsia="Times New Roman" w:hAnsi="Arial" w:cs="Arial"/>
          <w:b/>
          <w:bCs/>
          <w:sz w:val="20"/>
          <w:szCs w:val="20"/>
          <w:lang w:val="es-MX"/>
        </w:rPr>
        <w:t>“EL PROVEEDOR”</w:t>
      </w:r>
      <w:r w:rsidRPr="00C227C0">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LAS PENAS CONVENCIONALES Y DEDUCCIONES EN LOS TÉRMINOS Y CASOS QUE A CONTINUACIÓN SE INDICAN:</w:t>
      </w:r>
    </w:p>
    <w:p w:rsidR="00DF7353" w:rsidRDefault="00DF7353" w:rsidP="00DF7353">
      <w:pPr>
        <w:autoSpaceDE w:val="0"/>
        <w:ind w:left="1560" w:hanging="1560"/>
        <w:jc w:val="both"/>
        <w:rPr>
          <w:rFonts w:ascii="Arial" w:eastAsia="Times New Roman" w:hAnsi="Arial" w:cs="Arial"/>
          <w:sz w:val="20"/>
          <w:szCs w:val="20"/>
          <w:lang w:val="es-MX"/>
        </w:rPr>
      </w:pPr>
    </w:p>
    <w:p w:rsidR="00DF7353" w:rsidRDefault="00DF7353" w:rsidP="00DF7353">
      <w:pPr>
        <w:widowControl/>
        <w:numPr>
          <w:ilvl w:val="0"/>
          <w:numId w:val="3"/>
        </w:numPr>
        <w:tabs>
          <w:tab w:val="left" w:pos="0"/>
          <w:tab w:val="left" w:pos="360"/>
        </w:tabs>
        <w:autoSpaceDE w:val="0"/>
        <w:jc w:val="both"/>
        <w:rPr>
          <w:rFonts w:ascii="Arial" w:eastAsia="Times New Roman" w:hAnsi="Arial" w:cs="Arial"/>
          <w:b/>
          <w:bCs/>
          <w:sz w:val="20"/>
          <w:szCs w:val="20"/>
          <w:lang w:val="es-MX"/>
        </w:rPr>
      </w:pPr>
      <w:r w:rsidRPr="009D5DF6">
        <w:rPr>
          <w:rFonts w:ascii="Arial" w:eastAsia="Times New Roman" w:hAnsi="Arial" w:cs="Arial"/>
          <w:b/>
          <w:bCs/>
          <w:sz w:val="20"/>
          <w:szCs w:val="20"/>
          <w:lang w:val="es-MX"/>
        </w:rPr>
        <w:t>PENAS CONVENCIONALES Y DEDUCCIONES</w:t>
      </w:r>
    </w:p>
    <w:p w:rsidR="00DF7353" w:rsidRDefault="00DF7353" w:rsidP="00DF7353">
      <w:pPr>
        <w:widowControl/>
        <w:tabs>
          <w:tab w:val="left" w:pos="360"/>
        </w:tabs>
        <w:autoSpaceDE w:val="0"/>
        <w:jc w:val="both"/>
        <w:rPr>
          <w:rFonts w:ascii="Arial" w:eastAsia="Times New Roman" w:hAnsi="Arial" w:cs="Arial"/>
          <w:b/>
          <w:bCs/>
          <w:sz w:val="20"/>
          <w:szCs w:val="20"/>
          <w:lang w:val="es-MX"/>
        </w:rPr>
      </w:pPr>
    </w:p>
    <w:p w:rsidR="00DF7353" w:rsidRPr="009D5DF6" w:rsidRDefault="00DF7353" w:rsidP="00DF7353">
      <w:pPr>
        <w:tabs>
          <w:tab w:val="left" w:pos="360"/>
          <w:tab w:val="left" w:pos="567"/>
        </w:tabs>
        <w:autoSpaceDE w:val="0"/>
        <w:ind w:right="335"/>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MECANISMOS PARA LA APLICACIÓN DE PENAS CONVENCIONALES Y DEDUCCIONES </w:t>
      </w:r>
      <w:proofErr w:type="gramStart"/>
      <w:r w:rsidRPr="009D5DF6">
        <w:rPr>
          <w:rFonts w:ascii="Arial" w:eastAsia="Times New Roman" w:hAnsi="Arial" w:cs="Arial"/>
          <w:sz w:val="20"/>
          <w:szCs w:val="20"/>
          <w:lang w:val="es-MX"/>
        </w:rPr>
        <w:t>DE ACUERDO A</w:t>
      </w:r>
      <w:proofErr w:type="gramEnd"/>
      <w:r w:rsidRPr="009D5DF6">
        <w:rPr>
          <w:rFonts w:ascii="Arial" w:eastAsia="Times New Roman" w:hAnsi="Arial" w:cs="Arial"/>
          <w:sz w:val="20"/>
          <w:szCs w:val="20"/>
          <w:lang w:val="es-MX"/>
        </w:rPr>
        <w:t xml:space="preserve"> LA SIGUIENTE TABLA:</w:t>
      </w:r>
    </w:p>
    <w:p w:rsidR="00DF7353" w:rsidRPr="009D5DF6" w:rsidRDefault="00DF7353" w:rsidP="00DF7353">
      <w:pPr>
        <w:tabs>
          <w:tab w:val="left" w:pos="360"/>
          <w:tab w:val="left" w:pos="567"/>
        </w:tabs>
        <w:autoSpaceDE w:val="0"/>
        <w:ind w:right="335"/>
        <w:jc w:val="both"/>
        <w:rPr>
          <w:rFonts w:ascii="Arial" w:eastAsia="Times New Roman" w:hAnsi="Arial" w:cs="Arial"/>
          <w:sz w:val="20"/>
          <w:szCs w:val="20"/>
          <w:lang w:val="es-MX"/>
        </w:rPr>
      </w:pPr>
    </w:p>
    <w:p w:rsidR="00DF7353" w:rsidRDefault="00DF7353" w:rsidP="00DF7353">
      <w:pPr>
        <w:numPr>
          <w:ilvl w:val="0"/>
          <w:numId w:val="9"/>
        </w:numPr>
        <w:autoSpaceDE w:val="0"/>
        <w:ind w:right="110"/>
        <w:jc w:val="both"/>
        <w:rPr>
          <w:rFonts w:ascii="Arial" w:eastAsia="Times New Roman" w:hAnsi="Arial" w:cs="Arial"/>
          <w:sz w:val="20"/>
          <w:szCs w:val="20"/>
          <w:lang w:val="es-MX"/>
        </w:rPr>
      </w:pPr>
      <w:r w:rsidRPr="009D5DF6">
        <w:rPr>
          <w:rFonts w:ascii="Arial" w:eastAsia="Times New Roman" w:hAnsi="Arial" w:cs="Arial"/>
          <w:b/>
          <w:i/>
          <w:sz w:val="20"/>
          <w:szCs w:val="20"/>
          <w:lang w:val="es-MX"/>
        </w:rPr>
        <w:t>DISPONIBILIDAD:</w:t>
      </w:r>
      <w:r w:rsidRPr="009D5DF6">
        <w:rPr>
          <w:rFonts w:ascii="Arial" w:eastAsia="Times New Roman" w:hAnsi="Arial" w:cs="Arial"/>
          <w:sz w:val="20"/>
          <w:szCs w:val="20"/>
          <w:lang w:val="es-MX"/>
        </w:rPr>
        <w:t xml:space="preserve"> ENTREGA DE LOS BIENES.</w:t>
      </w:r>
    </w:p>
    <w:p w:rsidR="00DF7353" w:rsidRDefault="00DF7353" w:rsidP="00DF7353">
      <w:pPr>
        <w:autoSpaceDE w:val="0"/>
        <w:ind w:right="110"/>
        <w:jc w:val="both"/>
        <w:rPr>
          <w:rFonts w:ascii="Arial" w:eastAsia="Times New Roman" w:hAnsi="Arial" w:cs="Arial"/>
          <w:sz w:val="20"/>
          <w:szCs w:val="20"/>
          <w:lang w:val="es-MX"/>
        </w:rPr>
      </w:pPr>
    </w:p>
    <w:p w:rsidR="00DF7353" w:rsidRDefault="00DF7353" w:rsidP="00DF7353">
      <w:pPr>
        <w:numPr>
          <w:ilvl w:val="1"/>
          <w:numId w:val="9"/>
        </w:numPr>
        <w:tabs>
          <w:tab w:val="num" w:pos="360"/>
          <w:tab w:val="left" w:pos="567"/>
        </w:tabs>
        <w:autoSpaceDE w:val="0"/>
        <w:ind w:left="720" w:right="335"/>
        <w:jc w:val="both"/>
        <w:rPr>
          <w:rFonts w:ascii="Arial" w:eastAsia="Times New Roman" w:hAnsi="Arial" w:cs="Arial"/>
          <w:b/>
          <w:i/>
          <w:sz w:val="20"/>
          <w:szCs w:val="20"/>
          <w:lang w:val="es-MX"/>
        </w:rPr>
      </w:pPr>
      <w:r w:rsidRPr="009D5DF6">
        <w:rPr>
          <w:rFonts w:ascii="Arial" w:eastAsia="Times New Roman" w:hAnsi="Arial" w:cs="Arial"/>
          <w:b/>
          <w:i/>
          <w:sz w:val="20"/>
          <w:szCs w:val="20"/>
          <w:lang w:val="es-MX"/>
        </w:rPr>
        <w:t>DESCRIPCIÓN DE LA SANCIÓN:</w:t>
      </w:r>
    </w:p>
    <w:p w:rsidR="00DF7353" w:rsidRPr="003F6C2D" w:rsidRDefault="00DF7353" w:rsidP="00DF7353">
      <w:pPr>
        <w:tabs>
          <w:tab w:val="left" w:pos="567"/>
          <w:tab w:val="num" w:pos="1260"/>
        </w:tabs>
        <w:autoSpaceDE w:val="0"/>
        <w:ind w:left="720" w:right="335"/>
        <w:jc w:val="both"/>
        <w:rPr>
          <w:rFonts w:ascii="Arial" w:eastAsia="Times New Roman" w:hAnsi="Arial" w:cs="Arial"/>
          <w:b/>
          <w:sz w:val="20"/>
          <w:szCs w:val="20"/>
          <w:lang w:val="es-MX"/>
        </w:rPr>
      </w:pPr>
    </w:p>
    <w:p w:rsidR="00DF7353" w:rsidRPr="009D5DF6" w:rsidRDefault="00DF7353" w:rsidP="00DF7353">
      <w:pPr>
        <w:tabs>
          <w:tab w:val="left" w:pos="360"/>
          <w:tab w:val="left" w:pos="567"/>
        </w:tabs>
        <w:autoSpaceDE w:val="0"/>
        <w:ind w:right="335"/>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CUANDO CONFORME A LO ESTABLECIDO EN LA CLÁUSULA SEGUNDA DEL PRESENTE CONTRATO, EL PROVEEDOR NO ENTREGUE LOS </w:t>
      </w:r>
      <w:r w:rsidRPr="009D5DF6">
        <w:rPr>
          <w:rFonts w:ascii="Arial" w:eastAsia="Times New Roman" w:hAnsi="Arial" w:cs="Arial"/>
          <w:b/>
          <w:sz w:val="20"/>
          <w:szCs w:val="20"/>
          <w:lang w:val="es-MX"/>
        </w:rPr>
        <w:t xml:space="preserve">BIENES </w:t>
      </w:r>
      <w:r w:rsidRPr="009D5DF6">
        <w:rPr>
          <w:rFonts w:ascii="Arial" w:eastAsia="Times New Roman" w:hAnsi="Arial" w:cs="Arial"/>
          <w:sz w:val="20"/>
          <w:szCs w:val="20"/>
          <w:lang w:val="es-MX"/>
        </w:rPr>
        <w:t xml:space="preserve">DE ACUERDO CON EL OBJETO DEL CONTRATO, EN FAVOR DEL </w:t>
      </w:r>
      <w:r w:rsidRPr="009D5DF6">
        <w:rPr>
          <w:rFonts w:ascii="Arial" w:eastAsia="Times New Roman" w:hAnsi="Arial" w:cs="Arial"/>
          <w:b/>
          <w:sz w:val="20"/>
          <w:szCs w:val="20"/>
          <w:lang w:val="es-MX"/>
        </w:rPr>
        <w:t>HRAEB</w:t>
      </w:r>
      <w:r w:rsidRPr="00A434E8">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SE APLICARÁ EL 1% (UNO POR CIENTO) DIARIO SOBRE EL IMPORTE DE LO INCUMPLIDO, A PARTIR DEL DÍA EN QUE SE INCURRA EN EL ATRASO HASTA SU CUMPLIMIENTO Y LAS MISMAS NO EXCEDERÁN DEL MONTO DE LA GARANTÍA DE CUMPLIMIENTO DEL CONTRATO.</w:t>
      </w:r>
    </w:p>
    <w:p w:rsidR="00DF7353" w:rsidRPr="009D5DF6" w:rsidRDefault="00DF7353" w:rsidP="00DF7353">
      <w:pPr>
        <w:tabs>
          <w:tab w:val="left" w:pos="0"/>
        </w:tabs>
        <w:autoSpaceDE w:val="0"/>
        <w:ind w:right="18"/>
        <w:jc w:val="both"/>
        <w:rPr>
          <w:rFonts w:ascii="Arial" w:eastAsia="Times New Roman" w:hAnsi="Arial" w:cs="Arial"/>
          <w:sz w:val="20"/>
          <w:szCs w:val="20"/>
          <w:lang w:val="es-MX"/>
        </w:rPr>
      </w:pPr>
    </w:p>
    <w:p w:rsidR="00DF7353" w:rsidRPr="009D5DF6" w:rsidRDefault="00DF7353" w:rsidP="00DF7353">
      <w:pPr>
        <w:tabs>
          <w:tab w:val="left" w:pos="0"/>
        </w:tabs>
        <w:autoSpaceDE w:val="0"/>
        <w:ind w:right="18"/>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POR NINGÚN CONCEPTO LAS PENAS CONVENCIONALES PODRÁN EXCEDER EL IMPORTE MÁXIMO DE LA GARANTÍA DE CUMPLIMIENTO DEL CONTRATO, POR LO QUE DE AGOTARSE ESTE, EL </w:t>
      </w:r>
      <w:r w:rsidRPr="009D5DF6">
        <w:rPr>
          <w:rFonts w:ascii="Arial" w:eastAsia="Times New Roman" w:hAnsi="Arial" w:cs="Arial"/>
          <w:b/>
          <w:bCs/>
          <w:sz w:val="20"/>
          <w:szCs w:val="20"/>
          <w:lang w:val="es-MX"/>
        </w:rPr>
        <w:t xml:space="preserve">“HRAEB”, </w:t>
      </w:r>
      <w:r w:rsidRPr="009D5DF6">
        <w:rPr>
          <w:rFonts w:ascii="Arial" w:eastAsia="Times New Roman" w:hAnsi="Arial" w:cs="Arial"/>
          <w:bCs/>
          <w:sz w:val="20"/>
          <w:szCs w:val="20"/>
          <w:lang w:val="es-MX"/>
        </w:rPr>
        <w:t>PODRÁ</w:t>
      </w:r>
      <w:r w:rsidRPr="009D5DF6">
        <w:rPr>
          <w:rFonts w:ascii="Arial" w:eastAsia="Times New Roman" w:hAnsi="Arial" w:cs="Arial"/>
          <w:b/>
          <w:bCs/>
          <w:sz w:val="20"/>
          <w:szCs w:val="20"/>
          <w:lang w:val="es-MX"/>
        </w:rPr>
        <w:t xml:space="preserve"> </w:t>
      </w:r>
      <w:proofErr w:type="gramStart"/>
      <w:r w:rsidRPr="009D5DF6">
        <w:rPr>
          <w:rFonts w:ascii="Arial" w:eastAsia="Times New Roman" w:hAnsi="Arial" w:cs="Arial"/>
          <w:sz w:val="20"/>
          <w:szCs w:val="20"/>
          <w:lang w:val="es-MX"/>
        </w:rPr>
        <w:t>PROCEDER A INICIAR</w:t>
      </w:r>
      <w:proofErr w:type="gramEnd"/>
      <w:r w:rsidRPr="009D5DF6">
        <w:rPr>
          <w:rFonts w:ascii="Arial" w:eastAsia="Times New Roman" w:hAnsi="Arial" w:cs="Arial"/>
          <w:sz w:val="20"/>
          <w:szCs w:val="20"/>
          <w:lang w:val="es-MX"/>
        </w:rPr>
        <w:t xml:space="preserve"> EL PROCEDIMIENTO ADMINISTRATIVO DE RESCISIÓN DEL CONTRATO ADJUDICADO.</w:t>
      </w:r>
    </w:p>
    <w:p w:rsidR="00DF7353" w:rsidRPr="009D5DF6" w:rsidRDefault="00DF7353" w:rsidP="00DF7353">
      <w:pPr>
        <w:tabs>
          <w:tab w:val="left" w:pos="0"/>
        </w:tabs>
        <w:autoSpaceDE w:val="0"/>
        <w:ind w:right="18"/>
        <w:jc w:val="both"/>
        <w:rPr>
          <w:rFonts w:ascii="Arial" w:eastAsia="Times New Roman" w:hAnsi="Arial" w:cs="Arial"/>
          <w:sz w:val="20"/>
          <w:szCs w:val="20"/>
          <w:lang w:val="es-MX"/>
        </w:rPr>
      </w:pPr>
    </w:p>
    <w:p w:rsidR="00DF7353" w:rsidRPr="009D5DF6" w:rsidRDefault="00DF7353" w:rsidP="00DF7353">
      <w:pPr>
        <w:tabs>
          <w:tab w:val="left" w:pos="0"/>
          <w:tab w:val="left" w:pos="567"/>
        </w:tabs>
        <w:autoSpaceDE w:val="0"/>
        <w:ind w:right="18"/>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CUANDO EL PROVEEDOR INCURRA EN INCUMPLIMIENTO DE LAS OBLIGACIONES CONTRAIDAS, 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DEDUCIRÁ DE LA FACTURA DEL MES DE OCURRENCIA, LA CANTIDAD QUE RESULTARE DE APLICAR LOS CRITERIOS ESTABLECIDOS ANTERIORMENTE.</w:t>
      </w:r>
    </w:p>
    <w:p w:rsidR="00DF7353" w:rsidRPr="009D5DF6" w:rsidRDefault="00DF7353" w:rsidP="00DF7353">
      <w:pPr>
        <w:tabs>
          <w:tab w:val="left" w:pos="0"/>
          <w:tab w:val="left" w:pos="567"/>
        </w:tabs>
        <w:autoSpaceDE w:val="0"/>
        <w:ind w:right="18"/>
        <w:jc w:val="both"/>
        <w:rPr>
          <w:rFonts w:ascii="Arial" w:eastAsia="Times New Roman" w:hAnsi="Arial" w:cs="Arial"/>
          <w:sz w:val="20"/>
          <w:szCs w:val="20"/>
          <w:lang w:val="es-MX"/>
        </w:rPr>
      </w:pPr>
    </w:p>
    <w:p w:rsidR="00DF7353" w:rsidRPr="009D5DF6" w:rsidRDefault="00DF7353" w:rsidP="00DF7353">
      <w:pPr>
        <w:autoSpaceDE w:val="0"/>
        <w:jc w:val="both"/>
        <w:rPr>
          <w:rFonts w:ascii="Arial" w:eastAsia="Times New Roman" w:hAnsi="Arial" w:cs="Arial"/>
          <w:sz w:val="20"/>
          <w:szCs w:val="20"/>
        </w:rPr>
      </w:pPr>
      <w:r w:rsidRPr="009D5DF6">
        <w:rPr>
          <w:rFonts w:ascii="Arial" w:eastAsia="Times New Roman" w:hAnsi="Arial" w:cs="Arial"/>
          <w:sz w:val="20"/>
          <w:szCs w:val="20"/>
        </w:rPr>
        <w:t xml:space="preserve">LA APLICACIÓN DE DEDUCCIONES QUE REALICE </w:t>
      </w:r>
      <w:r w:rsidRPr="009D5DF6">
        <w:rPr>
          <w:rFonts w:ascii="Arial" w:eastAsia="Times New Roman" w:hAnsi="Arial" w:cs="Arial"/>
          <w:sz w:val="20"/>
          <w:szCs w:val="20"/>
          <w:lang w:val="es-MX"/>
        </w:rPr>
        <w:t xml:space="preserve">EL </w:t>
      </w:r>
      <w:r w:rsidRPr="009D5DF6">
        <w:rPr>
          <w:rFonts w:ascii="Arial" w:eastAsia="Times New Roman" w:hAnsi="Arial" w:cs="Arial"/>
          <w:b/>
          <w:bCs/>
          <w:sz w:val="20"/>
          <w:szCs w:val="20"/>
          <w:lang w:val="es-MX"/>
        </w:rPr>
        <w:t>“HRAEB”</w:t>
      </w:r>
      <w:r w:rsidRPr="009D5DF6">
        <w:rPr>
          <w:rFonts w:ascii="Arial" w:eastAsia="Times New Roman" w:hAnsi="Arial" w:cs="Arial"/>
          <w:b/>
          <w:bCs/>
          <w:sz w:val="20"/>
          <w:szCs w:val="20"/>
        </w:rPr>
        <w:t xml:space="preserve">, </w:t>
      </w:r>
      <w:r w:rsidRPr="009D5DF6">
        <w:rPr>
          <w:rFonts w:ascii="Arial" w:eastAsia="Times New Roman" w:hAnsi="Arial" w:cs="Arial"/>
          <w:sz w:val="20"/>
          <w:szCs w:val="20"/>
        </w:rPr>
        <w:t xml:space="preserve">SOBRE EL INCUMPLIMIENTO PARCIAL O DEFICIENTE DE LO PACTADO, EN APEGO A LOS TÉRMINOS DEL CONTRATO, NO PODRÁ REBASAR EL 10% DEL IMPORTE MÁXIMO DEL MONTO PRESUPUESTADO A EJERCER, POR LO QUE DE AGOTARSE ESTE, </w:t>
      </w:r>
      <w:r w:rsidRPr="009D5DF6">
        <w:rPr>
          <w:rFonts w:ascii="Arial" w:eastAsia="Times New Roman" w:hAnsi="Arial" w:cs="Arial"/>
          <w:sz w:val="20"/>
          <w:szCs w:val="20"/>
          <w:lang w:val="es-MX"/>
        </w:rPr>
        <w:t xml:space="preserve">EL </w:t>
      </w:r>
      <w:r w:rsidRPr="009D5DF6">
        <w:rPr>
          <w:rFonts w:ascii="Arial" w:eastAsia="Times New Roman" w:hAnsi="Arial" w:cs="Arial"/>
          <w:b/>
          <w:bCs/>
          <w:sz w:val="20"/>
          <w:szCs w:val="20"/>
          <w:lang w:val="es-MX"/>
        </w:rPr>
        <w:t>“HRAEB”</w:t>
      </w:r>
      <w:r w:rsidRPr="009D5DF6">
        <w:rPr>
          <w:rFonts w:ascii="Arial" w:eastAsia="Times New Roman" w:hAnsi="Arial" w:cs="Arial"/>
          <w:b/>
          <w:bCs/>
          <w:sz w:val="20"/>
          <w:szCs w:val="20"/>
        </w:rPr>
        <w:t xml:space="preserve"> </w:t>
      </w:r>
      <w:r w:rsidRPr="009D5DF6">
        <w:rPr>
          <w:rFonts w:ascii="Arial" w:eastAsia="Times New Roman" w:hAnsi="Arial" w:cs="Arial"/>
          <w:bCs/>
          <w:sz w:val="20"/>
          <w:szCs w:val="20"/>
        </w:rPr>
        <w:t xml:space="preserve">INICIARÁ EL PROCEDIMIENTO ADMINISTRATIVO DE </w:t>
      </w:r>
      <w:r w:rsidRPr="009D5DF6">
        <w:rPr>
          <w:rFonts w:ascii="Arial" w:eastAsia="Times New Roman" w:hAnsi="Arial" w:cs="Arial"/>
          <w:sz w:val="20"/>
          <w:szCs w:val="20"/>
        </w:rPr>
        <w:t>RESCISIÓN DEL CONTRATO.</w:t>
      </w:r>
    </w:p>
    <w:p w:rsidR="00DF7353" w:rsidRPr="009D5DF6" w:rsidRDefault="00DF7353" w:rsidP="00DF7353">
      <w:pPr>
        <w:autoSpaceDE w:val="0"/>
        <w:jc w:val="both"/>
        <w:rPr>
          <w:rFonts w:ascii="Arial" w:eastAsia="Times New Roman" w:hAnsi="Arial" w:cs="Arial"/>
          <w:b/>
          <w:bCs/>
          <w:sz w:val="20"/>
          <w:szCs w:val="20"/>
        </w:rPr>
      </w:pPr>
    </w:p>
    <w:p w:rsidR="00DF7353" w:rsidRPr="009D5DF6" w:rsidRDefault="00DF7353" w:rsidP="00DF7353">
      <w:pPr>
        <w:autoSpaceDE w:val="0"/>
        <w:jc w:val="both"/>
        <w:rPr>
          <w:rFonts w:ascii="Arial" w:eastAsia="Times New Roman" w:hAnsi="Arial" w:cs="Arial"/>
          <w:sz w:val="20"/>
          <w:szCs w:val="20"/>
          <w:lang w:val="es-MX"/>
        </w:rPr>
      </w:pPr>
      <w:r>
        <w:rPr>
          <w:rFonts w:ascii="Arial" w:eastAsia="Times New Roman" w:hAnsi="Arial" w:cs="Arial"/>
          <w:b/>
          <w:bCs/>
          <w:sz w:val="20"/>
          <w:szCs w:val="20"/>
          <w:lang w:val="es-MX"/>
        </w:rPr>
        <w:t>SÉ</w:t>
      </w:r>
      <w:r w:rsidRPr="009D5DF6">
        <w:rPr>
          <w:rFonts w:ascii="Arial" w:eastAsia="Times New Roman" w:hAnsi="Arial" w:cs="Arial"/>
          <w:b/>
          <w:bCs/>
          <w:sz w:val="20"/>
          <w:szCs w:val="20"/>
          <w:lang w:val="es-MX"/>
        </w:rPr>
        <w:t>PTIMA.</w:t>
      </w:r>
      <w:r>
        <w:rPr>
          <w:rFonts w:ascii="Arial" w:eastAsia="Times New Roman" w:hAnsi="Arial" w:cs="Arial"/>
          <w:b/>
          <w:bCs/>
          <w:sz w:val="20"/>
          <w:szCs w:val="20"/>
          <w:lang w:val="es-MX"/>
        </w:rPr>
        <w:t xml:space="preserve"> </w:t>
      </w:r>
      <w:r w:rsidRPr="009D5DF6">
        <w:rPr>
          <w:rFonts w:ascii="Arial" w:eastAsia="Times New Roman" w:hAnsi="Arial" w:cs="Arial"/>
          <w:b/>
          <w:bCs/>
          <w:sz w:val="20"/>
          <w:szCs w:val="20"/>
          <w:lang w:val="es-MX"/>
        </w:rPr>
        <w:t xml:space="preserve">-CAUSALES DE RESCISIÓN: </w:t>
      </w:r>
      <w:r w:rsidRPr="009D5DF6">
        <w:rPr>
          <w:rFonts w:ascii="Arial" w:eastAsia="Times New Roman" w:hAnsi="Arial" w:cs="Arial"/>
          <w:sz w:val="20"/>
          <w:szCs w:val="20"/>
          <w:lang w:val="es-MX"/>
        </w:rPr>
        <w:t xml:space="preserve">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PODRÁ RESCINDIR ADMINISTRATIVAMENTE ESTE CONTRATO, UNA VEZ AGOTADO EL PROCEDIMIENTO ADMINISTRATIVO CONDUCENTE, SIN NECESIDAD DE RESOLUCIÓN JUDICIAL, CUANDO </w:t>
      </w:r>
      <w:r w:rsidRPr="009D5DF6">
        <w:rPr>
          <w:rFonts w:ascii="Arial" w:eastAsia="Times New Roman" w:hAnsi="Arial" w:cs="Arial"/>
          <w:b/>
          <w:bCs/>
          <w:sz w:val="20"/>
          <w:szCs w:val="20"/>
          <w:lang w:val="es-MX"/>
        </w:rPr>
        <w:t>“EL PROVEEDOR”</w:t>
      </w:r>
      <w:r w:rsidRPr="009D5DF6">
        <w:rPr>
          <w:rFonts w:ascii="Arial" w:eastAsia="Times New Roman" w:hAnsi="Arial" w:cs="Arial"/>
          <w:sz w:val="20"/>
          <w:szCs w:val="20"/>
          <w:lang w:val="es-MX"/>
        </w:rPr>
        <w:t xml:space="preserve"> INCURRA EN CUALQUIERA DE LAS CAUSALES SIGUIENTES:</w:t>
      </w:r>
    </w:p>
    <w:p w:rsidR="00DF7353" w:rsidRPr="009D5DF6" w:rsidRDefault="00DF7353" w:rsidP="00DF7353">
      <w:pPr>
        <w:autoSpaceDE w:val="0"/>
        <w:jc w:val="both"/>
        <w:rPr>
          <w:rFonts w:ascii="Arial" w:eastAsia="Times New Roman" w:hAnsi="Arial" w:cs="Arial"/>
          <w:sz w:val="20"/>
          <w:szCs w:val="20"/>
          <w:lang w:val="es-MX"/>
        </w:rPr>
      </w:pPr>
    </w:p>
    <w:p w:rsidR="00DF7353" w:rsidRDefault="00DF7353" w:rsidP="00DF7353">
      <w:pPr>
        <w:widowControl/>
        <w:numPr>
          <w:ilvl w:val="0"/>
          <w:numId w:val="4"/>
        </w:numPr>
        <w:tabs>
          <w:tab w:val="clear" w:pos="0"/>
          <w:tab w:val="left" w:pos="284"/>
          <w:tab w:val="left" w:pos="360"/>
        </w:tabs>
        <w:autoSpaceDE w:val="0"/>
        <w:ind w:left="284" w:hanging="284"/>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INCUMPLA EN LA ENTREGA DE LOS </w:t>
      </w:r>
      <w:r w:rsidRPr="003F6C2D">
        <w:rPr>
          <w:rFonts w:ascii="Arial" w:eastAsia="Times New Roman" w:hAnsi="Arial" w:cs="Arial"/>
          <w:b/>
          <w:sz w:val="20"/>
          <w:szCs w:val="20"/>
          <w:lang w:val="es-MX"/>
        </w:rPr>
        <w:t>BIENES</w:t>
      </w:r>
      <w:r w:rsidRPr="009D5DF6">
        <w:rPr>
          <w:rFonts w:ascii="Arial" w:eastAsia="Times New Roman" w:hAnsi="Arial" w:cs="Arial"/>
          <w:sz w:val="20"/>
          <w:szCs w:val="20"/>
          <w:lang w:val="es-MX"/>
        </w:rPr>
        <w:t xml:space="preserve">, CONFORME A LO ESTABLECIDO EN EL REQUERIMIENTO DE LA </w:t>
      </w:r>
      <w:r>
        <w:rPr>
          <w:rFonts w:ascii="Arial" w:eastAsia="Times New Roman" w:hAnsi="Arial" w:cs="Arial"/>
          <w:b/>
          <w:sz w:val="20"/>
          <w:szCs w:val="20"/>
          <w:lang w:val="es-MX"/>
        </w:rPr>
        <w:t>000</w:t>
      </w:r>
      <w:r>
        <w:rPr>
          <w:rFonts w:ascii="Arial" w:eastAsia="Times New Roman" w:hAnsi="Arial" w:cs="Arial"/>
          <w:b/>
          <w:sz w:val="20"/>
          <w:szCs w:val="20"/>
          <w:lang w:val="es-MX"/>
        </w:rPr>
        <w:t xml:space="preserve"> </w:t>
      </w:r>
      <w:r w:rsidRPr="009D5DF6">
        <w:rPr>
          <w:rFonts w:ascii="Arial" w:eastAsia="Times New Roman" w:hAnsi="Arial" w:cs="Arial"/>
          <w:sz w:val="20"/>
          <w:szCs w:val="20"/>
          <w:lang w:val="es-MX"/>
        </w:rPr>
        <w:t>Y EN ESTE INSTRUMENTO LEGAL.</w:t>
      </w:r>
    </w:p>
    <w:p w:rsidR="00DF7353" w:rsidRDefault="00DF7353" w:rsidP="00DF7353">
      <w:pPr>
        <w:widowControl/>
        <w:tabs>
          <w:tab w:val="left" w:pos="284"/>
          <w:tab w:val="left" w:pos="360"/>
        </w:tabs>
        <w:autoSpaceDE w:val="0"/>
        <w:jc w:val="both"/>
        <w:rPr>
          <w:rFonts w:ascii="Arial" w:eastAsia="Times New Roman" w:hAnsi="Arial" w:cs="Arial"/>
          <w:sz w:val="20"/>
          <w:szCs w:val="20"/>
          <w:lang w:val="es-MX"/>
        </w:rPr>
      </w:pPr>
    </w:p>
    <w:p w:rsidR="00DF7353" w:rsidRDefault="00DF7353" w:rsidP="00DF7353">
      <w:pPr>
        <w:widowControl/>
        <w:numPr>
          <w:ilvl w:val="0"/>
          <w:numId w:val="5"/>
        </w:numPr>
        <w:tabs>
          <w:tab w:val="clear" w:pos="0"/>
          <w:tab w:val="left" w:pos="360"/>
          <w:tab w:val="left" w:pos="426"/>
        </w:tabs>
        <w:autoSpaceDE w:val="0"/>
        <w:ind w:left="284" w:hanging="284"/>
        <w:jc w:val="both"/>
        <w:rPr>
          <w:rFonts w:ascii="Arial" w:eastAsia="Times New Roman" w:hAnsi="Arial" w:cs="Arial"/>
          <w:b/>
          <w:bCs/>
          <w:sz w:val="20"/>
          <w:szCs w:val="20"/>
          <w:lang w:val="es-MX"/>
        </w:rPr>
      </w:pPr>
      <w:r w:rsidRPr="009D5DF6">
        <w:rPr>
          <w:rFonts w:ascii="Arial" w:eastAsia="Times New Roman" w:hAnsi="Arial" w:cs="Arial"/>
          <w:sz w:val="20"/>
          <w:szCs w:val="20"/>
          <w:lang w:val="es-MX"/>
        </w:rPr>
        <w:t xml:space="preserve">NO PROPORCIONE LA CAPACITACIÓN REQUERIDA Y/O LA ASISTENCIA TÉCNICA QUE CONFORME A LAS NECESIDADES DEL </w:t>
      </w:r>
      <w:r w:rsidRPr="009D5DF6">
        <w:rPr>
          <w:rFonts w:ascii="Arial" w:eastAsia="Times New Roman" w:hAnsi="Arial" w:cs="Arial"/>
          <w:b/>
          <w:bCs/>
          <w:sz w:val="20"/>
          <w:szCs w:val="20"/>
          <w:lang w:val="es-MX"/>
        </w:rPr>
        <w:t>“HRAEB”</w:t>
      </w:r>
      <w:r w:rsidRPr="009D5DF6">
        <w:rPr>
          <w:rFonts w:ascii="Arial" w:eastAsia="Times New Roman" w:hAnsi="Arial" w:cs="Arial"/>
          <w:bCs/>
          <w:sz w:val="20"/>
          <w:szCs w:val="20"/>
          <w:lang w:val="es-MX"/>
        </w:rPr>
        <w:t xml:space="preserve"> LE SEA REQUERIDA</w:t>
      </w:r>
      <w:r w:rsidRPr="009D5DF6">
        <w:rPr>
          <w:rFonts w:ascii="Arial" w:eastAsia="Times New Roman" w:hAnsi="Arial" w:cs="Arial"/>
          <w:b/>
          <w:bCs/>
          <w:sz w:val="20"/>
          <w:szCs w:val="20"/>
          <w:lang w:val="es-MX"/>
        </w:rPr>
        <w:t>.</w:t>
      </w:r>
    </w:p>
    <w:p w:rsidR="00DF7353" w:rsidRDefault="00DF7353" w:rsidP="00DF7353">
      <w:pPr>
        <w:widowControl/>
        <w:tabs>
          <w:tab w:val="left" w:pos="360"/>
          <w:tab w:val="left" w:pos="426"/>
        </w:tabs>
        <w:autoSpaceDE w:val="0"/>
        <w:jc w:val="both"/>
        <w:rPr>
          <w:rFonts w:ascii="Arial" w:eastAsia="Times New Roman" w:hAnsi="Arial" w:cs="Arial"/>
          <w:b/>
          <w:bCs/>
          <w:sz w:val="20"/>
          <w:szCs w:val="20"/>
          <w:lang w:val="es-MX"/>
        </w:rPr>
      </w:pPr>
    </w:p>
    <w:p w:rsidR="00DF7353" w:rsidRDefault="00DF7353" w:rsidP="00DF7353">
      <w:pPr>
        <w:widowControl/>
        <w:numPr>
          <w:ilvl w:val="0"/>
          <w:numId w:val="5"/>
        </w:numPr>
        <w:tabs>
          <w:tab w:val="clear" w:pos="0"/>
          <w:tab w:val="left" w:pos="360"/>
          <w:tab w:val="left" w:pos="426"/>
        </w:tabs>
        <w:autoSpaceDE w:val="0"/>
        <w:ind w:left="284" w:hanging="284"/>
        <w:jc w:val="both"/>
        <w:rPr>
          <w:rFonts w:ascii="Arial" w:eastAsia="Times New Roman" w:hAnsi="Arial" w:cs="Arial"/>
          <w:sz w:val="20"/>
          <w:szCs w:val="20"/>
          <w:lang w:val="es-MX"/>
        </w:rPr>
      </w:pPr>
      <w:r w:rsidRPr="007A68BC">
        <w:rPr>
          <w:rFonts w:ascii="Arial" w:eastAsia="Times New Roman" w:hAnsi="Arial" w:cs="Arial"/>
          <w:sz w:val="20"/>
          <w:szCs w:val="20"/>
          <w:lang w:val="es-MX"/>
        </w:rPr>
        <w:t>SE COMPRUEBE QUE HAYA ENTREGADO EQUIPOS, INSUMOS MÉDICOS, Y CUALQUIER BIEN DE CONSUMO CON DESCRIPCIONES Y PRESENTACIONES DISTINTAS A LAS ESTIPULADAS EN ESTE CONTRATO.</w:t>
      </w:r>
    </w:p>
    <w:p w:rsidR="00DF7353" w:rsidRDefault="00DF7353" w:rsidP="00DF7353">
      <w:pPr>
        <w:pStyle w:val="Prrafodelista"/>
        <w:rPr>
          <w:rFonts w:ascii="Arial" w:eastAsia="Times New Roman" w:hAnsi="Arial" w:cs="Arial"/>
          <w:sz w:val="20"/>
          <w:szCs w:val="20"/>
          <w:lang w:val="es-MX"/>
        </w:rPr>
      </w:pPr>
    </w:p>
    <w:p w:rsidR="00DF7353" w:rsidRDefault="00DF7353" w:rsidP="00DF7353">
      <w:pPr>
        <w:widowControl/>
        <w:numPr>
          <w:ilvl w:val="0"/>
          <w:numId w:val="5"/>
        </w:numPr>
        <w:tabs>
          <w:tab w:val="clear" w:pos="0"/>
          <w:tab w:val="left" w:pos="360"/>
          <w:tab w:val="left" w:pos="426"/>
        </w:tabs>
        <w:autoSpaceDE w:val="0"/>
        <w:ind w:left="284" w:hanging="284"/>
        <w:jc w:val="both"/>
        <w:rPr>
          <w:rFonts w:ascii="Arial" w:eastAsia="Times New Roman" w:hAnsi="Arial" w:cs="Arial"/>
          <w:sz w:val="20"/>
          <w:szCs w:val="20"/>
          <w:lang w:val="es-MX"/>
        </w:rPr>
      </w:pPr>
      <w:r w:rsidRPr="007A68BC">
        <w:rPr>
          <w:rFonts w:ascii="Arial" w:eastAsia="Times New Roman" w:hAnsi="Arial" w:cs="Arial"/>
          <w:sz w:val="20"/>
          <w:szCs w:val="20"/>
          <w:lang w:val="es-MX"/>
        </w:rPr>
        <w:t>CUANDO SE AGOTE EL IMPORTE MÁXIMO DE LA GARANTÍA DE CUMPLIMIENTO DEL CONTRATO EN LA APLICACIÓN DE PENAS CONVENCIONALES IDENTIFICADAS EN LA CLAUSULA QUE ANTECEDE.</w:t>
      </w:r>
    </w:p>
    <w:p w:rsidR="00DF7353" w:rsidRDefault="00DF7353" w:rsidP="00DF7353">
      <w:pPr>
        <w:widowControl/>
        <w:tabs>
          <w:tab w:val="left" w:pos="360"/>
          <w:tab w:val="left" w:pos="426"/>
        </w:tabs>
        <w:autoSpaceDE w:val="0"/>
        <w:jc w:val="both"/>
        <w:rPr>
          <w:rFonts w:ascii="Arial" w:eastAsia="Times New Roman" w:hAnsi="Arial" w:cs="Arial"/>
          <w:sz w:val="20"/>
          <w:szCs w:val="20"/>
          <w:lang w:val="es-MX"/>
        </w:rPr>
      </w:pPr>
    </w:p>
    <w:p w:rsidR="00DF7353" w:rsidRDefault="00DF7353" w:rsidP="00DF7353">
      <w:pPr>
        <w:widowControl/>
        <w:numPr>
          <w:ilvl w:val="0"/>
          <w:numId w:val="5"/>
        </w:numPr>
        <w:tabs>
          <w:tab w:val="clear" w:pos="0"/>
          <w:tab w:val="left" w:pos="360"/>
          <w:tab w:val="left" w:pos="426"/>
        </w:tabs>
        <w:autoSpaceDE w:val="0"/>
        <w:ind w:left="284" w:hanging="284"/>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CON MOTIVO DE LA APLICACIÓN DE DEDUCCIONES QUE REALICE 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SOBRE LA ENTREGA DE </w:t>
      </w:r>
      <w:r w:rsidRPr="009D5DF6">
        <w:rPr>
          <w:rFonts w:ascii="Arial" w:eastAsia="Times New Roman" w:hAnsi="Arial" w:cs="Arial"/>
          <w:b/>
          <w:sz w:val="20"/>
          <w:szCs w:val="20"/>
          <w:lang w:val="es-MX"/>
        </w:rPr>
        <w:t>LOS BIENES</w:t>
      </w:r>
      <w:r w:rsidRPr="009D5DF6">
        <w:rPr>
          <w:rFonts w:ascii="Arial" w:eastAsia="Times New Roman" w:hAnsi="Arial" w:cs="Arial"/>
          <w:sz w:val="20"/>
          <w:szCs w:val="20"/>
          <w:lang w:val="es-MX"/>
        </w:rPr>
        <w:t xml:space="preserve"> CON INCUMPLIMIENTO PARCIAL O DEFICIENTE, SE AGOTE EL 10% DEL IMPORTE MÁXIMO CONTRATADO.</w:t>
      </w:r>
    </w:p>
    <w:p w:rsidR="00DF7353" w:rsidRDefault="00DF7353" w:rsidP="00DF7353">
      <w:pPr>
        <w:pStyle w:val="Prrafodelista"/>
        <w:rPr>
          <w:rFonts w:ascii="Arial" w:eastAsia="Times New Roman" w:hAnsi="Arial" w:cs="Arial"/>
          <w:sz w:val="20"/>
          <w:szCs w:val="20"/>
          <w:lang w:val="es-MX"/>
        </w:rPr>
      </w:pPr>
    </w:p>
    <w:p w:rsidR="00DF7353" w:rsidRDefault="00DF7353" w:rsidP="00DF7353">
      <w:pPr>
        <w:widowControl/>
        <w:numPr>
          <w:ilvl w:val="0"/>
          <w:numId w:val="5"/>
        </w:numPr>
        <w:tabs>
          <w:tab w:val="clear" w:pos="0"/>
          <w:tab w:val="left" w:pos="360"/>
          <w:tab w:val="left" w:pos="426"/>
        </w:tabs>
        <w:autoSpaceDE w:val="0"/>
        <w:ind w:left="284" w:hanging="284"/>
        <w:jc w:val="both"/>
        <w:rPr>
          <w:rFonts w:ascii="Arial" w:eastAsia="Times New Roman" w:hAnsi="Arial" w:cs="Arial"/>
          <w:sz w:val="20"/>
          <w:szCs w:val="20"/>
          <w:lang w:val="es-MX"/>
        </w:rPr>
      </w:pPr>
      <w:r w:rsidRPr="009D5DF6">
        <w:rPr>
          <w:rFonts w:ascii="Arial" w:eastAsia="Times New Roman" w:hAnsi="Arial" w:cs="Arial"/>
          <w:sz w:val="20"/>
          <w:szCs w:val="20"/>
          <w:lang w:val="es-MX"/>
        </w:rPr>
        <w:lastRenderedPageBreak/>
        <w:t xml:space="preserve">EXISTAN CAUSAS QUE MOTIVEN LA CANCELACIÓN TOTAL O PARCIAL DE LA CONTRATACIÓN, SEGÚN LA DETERMINACIÓN POR ESCRITO DEL </w:t>
      </w:r>
      <w:r w:rsidRPr="009D5DF6">
        <w:rPr>
          <w:rFonts w:ascii="Arial" w:eastAsia="Times New Roman" w:hAnsi="Arial" w:cs="Arial"/>
          <w:b/>
          <w:sz w:val="20"/>
          <w:szCs w:val="20"/>
          <w:lang w:val="es-MX"/>
        </w:rPr>
        <w:t xml:space="preserve">“HRAEB” </w:t>
      </w:r>
      <w:r w:rsidRPr="009D5DF6">
        <w:rPr>
          <w:rFonts w:ascii="Arial" w:eastAsia="Times New Roman" w:hAnsi="Arial" w:cs="Arial"/>
          <w:sz w:val="20"/>
          <w:szCs w:val="20"/>
          <w:lang w:val="es-MX"/>
        </w:rPr>
        <w:t xml:space="preserve">EN TÉRMINOS DE LA LEY DE </w:t>
      </w:r>
      <w:r>
        <w:rPr>
          <w:rFonts w:ascii="Arial" w:eastAsia="Times New Roman" w:hAnsi="Arial" w:cs="Arial"/>
          <w:sz w:val="20"/>
          <w:szCs w:val="20"/>
          <w:lang w:val="es-MX"/>
        </w:rPr>
        <w:t>ADQUISICIÓN</w:t>
      </w:r>
      <w:r w:rsidRPr="009D5DF6">
        <w:rPr>
          <w:rFonts w:ascii="Arial" w:eastAsia="Times New Roman" w:hAnsi="Arial" w:cs="Arial"/>
          <w:sz w:val="20"/>
          <w:szCs w:val="20"/>
          <w:lang w:val="es-MX"/>
        </w:rPr>
        <w:t>ES, ARRENDAMIENTOS Y SERVICIOS DEL SECTOR PÚBLICO.</w:t>
      </w:r>
    </w:p>
    <w:p w:rsidR="00DF7353" w:rsidRPr="009D5DF6" w:rsidRDefault="00DF7353" w:rsidP="00DF7353">
      <w:pPr>
        <w:widowControl/>
        <w:tabs>
          <w:tab w:val="left" w:pos="360"/>
          <w:tab w:val="left" w:pos="426"/>
        </w:tabs>
        <w:autoSpaceDE w:val="0"/>
        <w:ind w:left="284" w:hanging="284"/>
        <w:jc w:val="both"/>
        <w:rPr>
          <w:rFonts w:ascii="Arial" w:eastAsia="Times New Roman" w:hAnsi="Arial" w:cs="Arial"/>
          <w:sz w:val="20"/>
          <w:szCs w:val="20"/>
          <w:lang w:val="es-MX"/>
        </w:rPr>
      </w:pPr>
    </w:p>
    <w:p w:rsidR="00DF7353" w:rsidRPr="009D5DF6" w:rsidRDefault="00DF7353" w:rsidP="00DF7353">
      <w:pPr>
        <w:widowControl/>
        <w:numPr>
          <w:ilvl w:val="0"/>
          <w:numId w:val="5"/>
        </w:numPr>
        <w:tabs>
          <w:tab w:val="clear" w:pos="0"/>
          <w:tab w:val="left" w:pos="360"/>
          <w:tab w:val="left" w:pos="426"/>
        </w:tabs>
        <w:autoSpaceDE w:val="0"/>
        <w:ind w:left="284" w:hanging="284"/>
        <w:jc w:val="both"/>
        <w:rPr>
          <w:rFonts w:ascii="Arial" w:eastAsia="Times New Roman" w:hAnsi="Arial" w:cs="Arial"/>
          <w:sz w:val="20"/>
          <w:szCs w:val="20"/>
          <w:lang w:val="es-MX"/>
        </w:rPr>
      </w:pPr>
      <w:r w:rsidRPr="009D5DF6">
        <w:rPr>
          <w:rFonts w:ascii="Arial" w:eastAsia="Times New Roman" w:hAnsi="Arial" w:cs="Arial"/>
          <w:sz w:val="20"/>
          <w:szCs w:val="20"/>
          <w:lang w:val="es-MX"/>
        </w:rPr>
        <w:t>INCURRA EN FALTA DE VERACIDAD TOTAL O PARCIAL RESPECTO A LA INFORMACIÓN PROPORCIONADA PARA LA CELEBRACIÓN DEL CONTRATO.</w:t>
      </w:r>
    </w:p>
    <w:p w:rsidR="00DF7353" w:rsidRPr="009D5DF6" w:rsidRDefault="00DF7353" w:rsidP="00DF7353">
      <w:pPr>
        <w:widowControl/>
        <w:tabs>
          <w:tab w:val="left" w:pos="360"/>
          <w:tab w:val="left" w:pos="426"/>
        </w:tabs>
        <w:autoSpaceDE w:val="0"/>
        <w:ind w:left="284" w:hanging="284"/>
        <w:jc w:val="both"/>
        <w:rPr>
          <w:rFonts w:ascii="Arial" w:eastAsia="Times New Roman" w:hAnsi="Arial" w:cs="Arial"/>
          <w:sz w:val="20"/>
          <w:szCs w:val="20"/>
          <w:lang w:val="es-MX"/>
        </w:rPr>
      </w:pPr>
    </w:p>
    <w:p w:rsidR="00DF7353" w:rsidRDefault="00DF7353" w:rsidP="00DF7353">
      <w:pPr>
        <w:widowControl/>
        <w:numPr>
          <w:ilvl w:val="0"/>
          <w:numId w:val="5"/>
        </w:numPr>
        <w:tabs>
          <w:tab w:val="clear" w:pos="0"/>
          <w:tab w:val="left" w:pos="360"/>
          <w:tab w:val="left" w:pos="426"/>
        </w:tabs>
        <w:autoSpaceDE w:val="0"/>
        <w:ind w:left="284" w:hanging="284"/>
        <w:jc w:val="both"/>
        <w:rPr>
          <w:rFonts w:ascii="Arial" w:eastAsia="Times New Roman" w:hAnsi="Arial" w:cs="Arial"/>
          <w:sz w:val="20"/>
          <w:szCs w:val="20"/>
          <w:lang w:val="es-MX"/>
        </w:rPr>
      </w:pPr>
      <w:r w:rsidRPr="009D5DF6">
        <w:rPr>
          <w:rFonts w:ascii="Arial" w:eastAsia="Times New Roman" w:hAnsi="Arial" w:cs="Arial"/>
          <w:sz w:val="20"/>
          <w:szCs w:val="20"/>
          <w:lang w:val="es-MX"/>
        </w:rPr>
        <w:t>NO TRAMITE Y ENTREGUE AL TÉRMINO DE 10 (DIEZ) DÍAS NATURALES POSTERIORES A LA FIRMA DEL CONTRATO, LA PÓLIZA DE FIANZA DE CUMPLIMIENTO, EN APEGO A LO SOLICITADO.</w:t>
      </w:r>
    </w:p>
    <w:p w:rsidR="00DF7353" w:rsidRDefault="00DF7353" w:rsidP="00DF7353">
      <w:pPr>
        <w:pStyle w:val="Prrafodelista"/>
        <w:tabs>
          <w:tab w:val="left" w:pos="426"/>
        </w:tabs>
        <w:ind w:left="284" w:hanging="284"/>
        <w:rPr>
          <w:rFonts w:ascii="Arial" w:eastAsia="Times New Roman" w:hAnsi="Arial" w:cs="Arial"/>
          <w:sz w:val="20"/>
          <w:szCs w:val="20"/>
          <w:lang w:val="es-MX"/>
        </w:rPr>
      </w:pPr>
    </w:p>
    <w:p w:rsidR="00DF7353" w:rsidRDefault="00DF7353" w:rsidP="00DF7353">
      <w:pPr>
        <w:widowControl/>
        <w:numPr>
          <w:ilvl w:val="0"/>
          <w:numId w:val="5"/>
        </w:numPr>
        <w:tabs>
          <w:tab w:val="clear" w:pos="0"/>
          <w:tab w:val="left" w:pos="360"/>
          <w:tab w:val="left" w:pos="426"/>
        </w:tabs>
        <w:autoSpaceDE w:val="0"/>
        <w:ind w:left="284" w:hanging="284"/>
        <w:jc w:val="both"/>
        <w:rPr>
          <w:rFonts w:ascii="Arial" w:eastAsia="Times New Roman" w:hAnsi="Arial" w:cs="Arial"/>
          <w:sz w:val="20"/>
          <w:szCs w:val="20"/>
          <w:lang w:val="es-MX"/>
        </w:rPr>
      </w:pPr>
      <w:r w:rsidRPr="009D5DF6">
        <w:rPr>
          <w:rFonts w:ascii="Arial" w:eastAsia="Times New Roman" w:hAnsi="Arial" w:cs="Arial"/>
          <w:sz w:val="20"/>
          <w:szCs w:val="20"/>
          <w:lang w:val="es-MX"/>
        </w:rPr>
        <w:t>SE INCUMPLA CUALESQUIERA DE LAS OBLIGACIONES ESTABLECIDAS EN EL CONTRATO.</w:t>
      </w:r>
    </w:p>
    <w:p w:rsidR="00DF7353" w:rsidRPr="009D5DF6" w:rsidRDefault="00DF7353" w:rsidP="00DF7353">
      <w:pPr>
        <w:widowControl/>
        <w:tabs>
          <w:tab w:val="left" w:pos="360"/>
          <w:tab w:val="left" w:pos="426"/>
        </w:tabs>
        <w:autoSpaceDE w:val="0"/>
        <w:ind w:left="284" w:hanging="284"/>
        <w:jc w:val="both"/>
        <w:rPr>
          <w:rFonts w:ascii="Arial" w:eastAsia="Times New Roman" w:hAnsi="Arial" w:cs="Arial"/>
          <w:sz w:val="20"/>
          <w:szCs w:val="20"/>
          <w:lang w:val="es-MX"/>
        </w:rPr>
      </w:pPr>
    </w:p>
    <w:p w:rsidR="00DF7353" w:rsidRPr="00D305B3" w:rsidRDefault="00DF7353" w:rsidP="00DF7353">
      <w:pPr>
        <w:widowControl/>
        <w:numPr>
          <w:ilvl w:val="0"/>
          <w:numId w:val="5"/>
        </w:numPr>
        <w:tabs>
          <w:tab w:val="clear" w:pos="0"/>
          <w:tab w:val="left" w:pos="360"/>
          <w:tab w:val="left" w:pos="426"/>
        </w:tabs>
        <w:autoSpaceDE w:val="0"/>
        <w:ind w:left="284" w:hanging="284"/>
        <w:jc w:val="both"/>
        <w:rPr>
          <w:rFonts w:ascii="Arial" w:eastAsia="Times New Roman" w:hAnsi="Arial" w:cs="Arial"/>
          <w:sz w:val="20"/>
          <w:szCs w:val="20"/>
          <w:lang w:val="es-MX"/>
        </w:rPr>
      </w:pPr>
      <w:r w:rsidRPr="00D305B3">
        <w:rPr>
          <w:rFonts w:ascii="Arial" w:eastAsia="Times New Roman" w:hAnsi="Arial" w:cs="Arial"/>
          <w:sz w:val="20"/>
          <w:szCs w:val="20"/>
          <w:lang w:val="es-MX"/>
        </w:rPr>
        <w:t xml:space="preserve">DURANTE LA VIGENCIA DEL CONTRATO EL </w:t>
      </w:r>
      <w:r w:rsidRPr="00D305B3">
        <w:rPr>
          <w:rFonts w:ascii="Arial" w:eastAsia="Times New Roman" w:hAnsi="Arial" w:cs="Arial"/>
          <w:b/>
          <w:bCs/>
          <w:sz w:val="20"/>
          <w:szCs w:val="20"/>
          <w:lang w:val="es-MX"/>
        </w:rPr>
        <w:t xml:space="preserve">“HRAEB” </w:t>
      </w:r>
      <w:r w:rsidRPr="00D305B3">
        <w:rPr>
          <w:rFonts w:ascii="Arial" w:eastAsia="Times New Roman" w:hAnsi="Arial" w:cs="Arial"/>
          <w:sz w:val="20"/>
          <w:szCs w:val="20"/>
          <w:lang w:val="es-MX"/>
        </w:rPr>
        <w:t xml:space="preserve">DETERMINE QUE </w:t>
      </w:r>
      <w:r w:rsidRPr="00D305B3">
        <w:rPr>
          <w:rFonts w:ascii="Arial" w:eastAsia="Times New Roman" w:hAnsi="Arial" w:cs="Arial"/>
          <w:b/>
          <w:sz w:val="20"/>
          <w:szCs w:val="20"/>
          <w:lang w:val="es-MX"/>
        </w:rPr>
        <w:t>“EL PROVEEDOR”</w:t>
      </w:r>
      <w:r w:rsidRPr="00D305B3">
        <w:rPr>
          <w:rFonts w:ascii="Arial" w:eastAsia="Times New Roman" w:hAnsi="Arial" w:cs="Arial"/>
          <w:sz w:val="20"/>
          <w:szCs w:val="20"/>
          <w:lang w:val="es-MX"/>
        </w:rPr>
        <w:t xml:space="preserve"> ENTREGÓ INSUMOS O EQUIPOS, NO NUEVOS O RECICLADOS QUE CORRESPONDAN A SALDOS, DESCONTINUADOS O POR CADUCAR DE MANERA REITERADA O NO COMPRUEBEN SU PROCEDENCIA LEGÍTIMA. LA RESCISIÓN DEL CONTRATO, SERÁ CON INDEPENDENCIA DE LAS PENAS CONVENCIONALES QUE EN SU CASO SE APLIQUEN A </w:t>
      </w:r>
      <w:r w:rsidRPr="00D305B3">
        <w:rPr>
          <w:rFonts w:ascii="Arial" w:eastAsia="Times New Roman" w:hAnsi="Arial" w:cs="Arial"/>
          <w:b/>
          <w:sz w:val="20"/>
          <w:szCs w:val="20"/>
          <w:lang w:val="es-MX"/>
        </w:rPr>
        <w:t>“EL PROVEEDOR”</w:t>
      </w:r>
      <w:r w:rsidRPr="00C227C0">
        <w:rPr>
          <w:rFonts w:ascii="Arial" w:eastAsia="Times New Roman" w:hAnsi="Arial" w:cs="Arial"/>
          <w:b/>
          <w:sz w:val="20"/>
          <w:szCs w:val="20"/>
          <w:lang w:val="es-MX"/>
        </w:rPr>
        <w:t>.</w:t>
      </w:r>
    </w:p>
    <w:p w:rsidR="00DF7353" w:rsidRPr="009D5DF6" w:rsidRDefault="00DF7353" w:rsidP="00DF7353">
      <w:pPr>
        <w:autoSpaceDE w:val="0"/>
        <w:jc w:val="both"/>
        <w:rPr>
          <w:rFonts w:ascii="Arial" w:eastAsia="Times New Roman" w:hAnsi="Arial" w:cs="Arial"/>
          <w:b/>
          <w:bCs/>
          <w:sz w:val="20"/>
          <w:szCs w:val="20"/>
          <w:lang w:val="es-MX"/>
        </w:rPr>
      </w:pPr>
    </w:p>
    <w:p w:rsidR="00DF7353" w:rsidRPr="009D5DF6" w:rsidRDefault="00DF7353" w:rsidP="00DF7353">
      <w:pPr>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OCTAVA.</w:t>
      </w:r>
      <w:r>
        <w:rPr>
          <w:rFonts w:ascii="Arial" w:eastAsia="Times New Roman" w:hAnsi="Arial" w:cs="Arial"/>
          <w:b/>
          <w:bCs/>
          <w:sz w:val="20"/>
          <w:szCs w:val="20"/>
          <w:lang w:val="es-MX"/>
        </w:rPr>
        <w:t xml:space="preserve"> </w:t>
      </w:r>
      <w:r w:rsidRPr="009D5DF6">
        <w:rPr>
          <w:rFonts w:ascii="Arial" w:eastAsia="Times New Roman" w:hAnsi="Arial" w:cs="Arial"/>
          <w:b/>
          <w:bCs/>
          <w:sz w:val="20"/>
          <w:szCs w:val="20"/>
          <w:lang w:val="es-MX"/>
        </w:rPr>
        <w:t>-MARCAS, PATENTES, DERECHOS DE AUTOR Y DA</w:t>
      </w:r>
      <w:r w:rsidRPr="009D5DF6">
        <w:rPr>
          <w:rFonts w:ascii="Arial" w:eastAsia="Times New Roman" w:hAnsi="Arial" w:cs="Arial"/>
          <w:b/>
          <w:sz w:val="20"/>
          <w:szCs w:val="20"/>
          <w:lang w:val="es-MX"/>
        </w:rPr>
        <w:t>ÑO</w:t>
      </w:r>
      <w:r w:rsidRPr="009D5DF6">
        <w:rPr>
          <w:rFonts w:ascii="Arial" w:eastAsia="Times New Roman" w:hAnsi="Arial" w:cs="Arial"/>
          <w:b/>
          <w:bCs/>
          <w:sz w:val="20"/>
          <w:szCs w:val="20"/>
          <w:lang w:val="es-MX"/>
        </w:rPr>
        <w:t>S A TERCEROS:</w:t>
      </w:r>
      <w:r w:rsidRPr="009D5DF6">
        <w:rPr>
          <w:rFonts w:ascii="Arial" w:eastAsia="Times New Roman" w:hAnsi="Arial" w:cs="Arial"/>
          <w:b/>
          <w:sz w:val="20"/>
          <w:szCs w:val="20"/>
          <w:lang w:val="es-MX"/>
        </w:rPr>
        <w:t xml:space="preserve"> </w:t>
      </w:r>
      <w:r w:rsidRPr="009D5DF6">
        <w:rPr>
          <w:rFonts w:ascii="Arial" w:eastAsia="Times New Roman" w:hAnsi="Arial" w:cs="Arial"/>
          <w:sz w:val="20"/>
          <w:szCs w:val="20"/>
          <w:lang w:val="es-MX"/>
        </w:rPr>
        <w:t xml:space="preserve">LAS PARTES CONVIENEN QUE </w:t>
      </w:r>
      <w:r w:rsidRPr="009D5DF6">
        <w:rPr>
          <w:rFonts w:ascii="Arial" w:eastAsia="Times New Roman" w:hAnsi="Arial" w:cs="Arial"/>
          <w:bCs/>
          <w:sz w:val="20"/>
          <w:szCs w:val="20"/>
          <w:lang w:val="es-MX"/>
        </w:rPr>
        <w:t>EL</w:t>
      </w:r>
      <w:r w:rsidRPr="009D5DF6">
        <w:rPr>
          <w:rFonts w:ascii="Arial" w:eastAsia="Times New Roman" w:hAnsi="Arial" w:cs="Arial"/>
          <w:b/>
          <w:bCs/>
          <w:sz w:val="20"/>
          <w:szCs w:val="20"/>
          <w:lang w:val="es-MX"/>
        </w:rPr>
        <w:t xml:space="preserve"> “PROVEEDOR”</w:t>
      </w:r>
      <w:r w:rsidRPr="009D5DF6">
        <w:rPr>
          <w:rFonts w:ascii="Arial" w:eastAsia="Times New Roman" w:hAnsi="Arial" w:cs="Arial"/>
          <w:sz w:val="20"/>
          <w:szCs w:val="20"/>
          <w:lang w:val="es-MX"/>
        </w:rPr>
        <w:t xml:space="preserve"> ASUME LA RESPONSABILIDAD POR LAS INFRACCIONES QUE SE CAUSEN EN MATERIA DE PROPIEDAD INDUSTRIAL Y DERECHOS DE AUTOR, DE ACUERDO A LAS LEYES FEDERALES DE: DERECHO DE AUTOR, DE FOMENTO Y PROTECCIÓN A LA PROPIEDAD INDUSTRIAL Y FEDERAL DE COMPETENCIA ECONÓMICA, ASÍ COMO A LAS LEYES DE SALUD Y SU NORMATIVIDAD APLICABLE CON LA ENTREGA DE LOS</w:t>
      </w:r>
      <w:r w:rsidRPr="009D5DF6">
        <w:rPr>
          <w:rFonts w:ascii="Arial" w:eastAsia="Times New Roman" w:hAnsi="Arial" w:cs="Arial"/>
          <w:b/>
          <w:sz w:val="20"/>
          <w:szCs w:val="20"/>
          <w:lang w:val="es-MX"/>
        </w:rPr>
        <w:t xml:space="preserve"> BIENES</w:t>
      </w:r>
      <w:r w:rsidRPr="009F3572">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POR LO QUE SE OBLIGA A RESTITUIR A 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LAS CANTIDADES QUE POR ESOS CONCEPTOS LLEGAREN A OCASIONARLE ALGÚN DAÑO O PERJUICIO Y A RESPONDER POR SI SÓLO POR LOS DAÑOS Y PERJUICIOS E INDEMNIZACIONES QUE PROCEDAN A FAVOR DE CUALQUIER TERCERO.</w:t>
      </w:r>
    </w:p>
    <w:p w:rsidR="00DF7353" w:rsidRPr="009D5DF6" w:rsidRDefault="00DF7353" w:rsidP="00DF7353">
      <w:pPr>
        <w:autoSpaceDE w:val="0"/>
        <w:jc w:val="both"/>
        <w:rPr>
          <w:rFonts w:ascii="Arial" w:eastAsia="Times New Roman" w:hAnsi="Arial" w:cs="Arial"/>
          <w:sz w:val="20"/>
          <w:szCs w:val="20"/>
          <w:lang w:val="es-MX"/>
        </w:rPr>
      </w:pPr>
    </w:p>
    <w:p w:rsidR="00DF7353" w:rsidRPr="009D5DF6" w:rsidRDefault="00DF7353" w:rsidP="00DF7353">
      <w:pPr>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DE IGUAL MANERA LAS PARTES CONVIENEN QUE  EL </w:t>
      </w:r>
      <w:r w:rsidRPr="009D5DF6">
        <w:rPr>
          <w:rFonts w:ascii="Arial" w:eastAsia="Times New Roman" w:hAnsi="Arial" w:cs="Arial"/>
          <w:b/>
          <w:bCs/>
          <w:sz w:val="20"/>
          <w:szCs w:val="20"/>
          <w:lang w:val="es-MX"/>
        </w:rPr>
        <w:t>“PROVEEDOR”</w:t>
      </w:r>
      <w:r w:rsidRPr="009D5DF6">
        <w:rPr>
          <w:rFonts w:ascii="Arial" w:eastAsia="Times New Roman" w:hAnsi="Arial" w:cs="Arial"/>
          <w:sz w:val="20"/>
          <w:szCs w:val="20"/>
          <w:lang w:val="es-MX"/>
        </w:rPr>
        <w:t xml:space="preserve"> ASUME LA RESPONSABILIDAD POR LOS DAÑOS Y PERJUICIOS QUE CAUSARE EN LA SALUD E INTEGRIDAD FÍSICA DE LOS PACIENTES ATENDIDOS POR SU PARTE A NOMBRE DEL </w:t>
      </w:r>
      <w:r w:rsidRPr="009D5DF6">
        <w:rPr>
          <w:rFonts w:ascii="Arial" w:eastAsia="Times New Roman" w:hAnsi="Arial" w:cs="Arial"/>
          <w:b/>
          <w:sz w:val="20"/>
          <w:szCs w:val="20"/>
          <w:lang w:val="es-MX"/>
        </w:rPr>
        <w:t xml:space="preserve">“HRAEB” </w:t>
      </w:r>
      <w:r w:rsidRPr="009D5DF6">
        <w:rPr>
          <w:rFonts w:ascii="Arial" w:eastAsia="Times New Roman" w:hAnsi="Arial" w:cs="Arial"/>
          <w:sz w:val="20"/>
          <w:szCs w:val="20"/>
          <w:lang w:val="es-MX"/>
        </w:rPr>
        <w:t>EN DESAPEGO</w:t>
      </w:r>
      <w:r w:rsidRPr="009D5DF6">
        <w:rPr>
          <w:rFonts w:ascii="Arial" w:eastAsia="Times New Roman" w:hAnsi="Arial" w:cs="Arial"/>
          <w:b/>
          <w:sz w:val="20"/>
          <w:szCs w:val="20"/>
          <w:lang w:val="es-MX"/>
        </w:rPr>
        <w:t xml:space="preserve"> </w:t>
      </w:r>
      <w:r w:rsidRPr="009D5DF6">
        <w:rPr>
          <w:rFonts w:ascii="Arial" w:eastAsia="Times New Roman" w:hAnsi="Arial" w:cs="Arial"/>
          <w:sz w:val="20"/>
          <w:szCs w:val="20"/>
          <w:lang w:val="es-MX"/>
        </w:rPr>
        <w:t>A LAS LEYES DE SALUD, LA NORMATIVIDAD APLICABLE Y LAS NORMAS OFICIALES, DE CALIDAD Y DE REFERENCIA QUE SE DEBEN ATENDER PARA LA PRESTACIÓN DE EL</w:t>
      </w:r>
      <w:r w:rsidRPr="009D5DF6">
        <w:rPr>
          <w:rFonts w:ascii="Arial" w:eastAsia="Times New Roman" w:hAnsi="Arial" w:cs="Arial"/>
          <w:b/>
          <w:sz w:val="20"/>
          <w:szCs w:val="20"/>
          <w:lang w:val="es-MX"/>
        </w:rPr>
        <w:t xml:space="preserve"> SERVICIO</w:t>
      </w:r>
      <w:r w:rsidRPr="005F2385">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POR LO QUE SE OBLIGA A RESPONDER POR SI SÓLO POR LOS DAÑOS Y PERJUICIOS E INDEMNIZACIONES QUE PROCEDAN A FAVOR DE CUALQUIER TERCERO Y EN SU CASO A RESTITUIR AL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LAS CANTIDADES QUE POR ESOS CONCEPTOS LLEGAREN A OCASIONARLE ALGÚN DAÑO O PERJUICIO.</w:t>
      </w:r>
    </w:p>
    <w:p w:rsidR="00DF7353" w:rsidRPr="009D5DF6" w:rsidRDefault="00DF7353" w:rsidP="00DF7353">
      <w:pPr>
        <w:autoSpaceDE w:val="0"/>
        <w:jc w:val="both"/>
        <w:rPr>
          <w:rFonts w:ascii="Arial" w:eastAsia="Times New Roman" w:hAnsi="Arial" w:cs="Arial"/>
          <w:b/>
          <w:bCs/>
          <w:sz w:val="20"/>
          <w:szCs w:val="20"/>
          <w:lang w:val="es-MX"/>
        </w:rPr>
      </w:pPr>
    </w:p>
    <w:p w:rsidR="00DF7353" w:rsidRPr="009D5DF6" w:rsidRDefault="00DF7353" w:rsidP="00DF7353">
      <w:pPr>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NOVENA.</w:t>
      </w:r>
      <w:r>
        <w:rPr>
          <w:rFonts w:ascii="Arial" w:eastAsia="Times New Roman" w:hAnsi="Arial" w:cs="Arial"/>
          <w:b/>
          <w:bCs/>
          <w:sz w:val="20"/>
          <w:szCs w:val="20"/>
          <w:lang w:val="es-MX"/>
        </w:rPr>
        <w:t xml:space="preserve"> </w:t>
      </w:r>
      <w:r w:rsidRPr="009D5DF6">
        <w:rPr>
          <w:rFonts w:ascii="Arial" w:eastAsia="Times New Roman" w:hAnsi="Arial" w:cs="Arial"/>
          <w:b/>
          <w:bCs/>
          <w:sz w:val="20"/>
          <w:szCs w:val="20"/>
          <w:lang w:val="es-MX"/>
        </w:rPr>
        <w:t xml:space="preserve">-PROCEDIMIENTO DE RESCISIÓN: </w:t>
      </w:r>
      <w:r w:rsidRPr="009D5DF6">
        <w:rPr>
          <w:rFonts w:ascii="Arial" w:eastAsia="Times New Roman" w:hAnsi="Arial" w:cs="Arial"/>
          <w:sz w:val="20"/>
          <w:szCs w:val="20"/>
          <w:lang w:val="es-MX"/>
        </w:rPr>
        <w:t>PARA EL CASO DE RESCISIÓN DEL PRESENTE CONTRATO, LAS PARTES CONVIENEN EN SOMETERSE AL SIGUIENTE PROCEDIMIENTO:</w:t>
      </w:r>
    </w:p>
    <w:p w:rsidR="00DF7353" w:rsidRDefault="00DF7353" w:rsidP="00DF7353">
      <w:pPr>
        <w:autoSpaceDE w:val="0"/>
        <w:jc w:val="both"/>
        <w:rPr>
          <w:rFonts w:ascii="Arial" w:eastAsia="Times New Roman" w:hAnsi="Arial" w:cs="Arial"/>
          <w:sz w:val="20"/>
          <w:szCs w:val="20"/>
          <w:lang w:val="es-MX"/>
        </w:rPr>
      </w:pPr>
    </w:p>
    <w:p w:rsidR="00DF7353" w:rsidRDefault="00DF7353" w:rsidP="00DF7353">
      <w:pPr>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SI 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CONSIDERA QUE </w:t>
      </w:r>
      <w:r w:rsidRPr="009D5DF6">
        <w:rPr>
          <w:rFonts w:ascii="Arial" w:eastAsia="Times New Roman" w:hAnsi="Arial" w:cs="Arial"/>
          <w:b/>
          <w:bCs/>
          <w:sz w:val="20"/>
          <w:szCs w:val="20"/>
          <w:lang w:val="es-MX"/>
        </w:rPr>
        <w:t>“EL PROVEEDOR”</w:t>
      </w:r>
      <w:r w:rsidRPr="009D5DF6">
        <w:rPr>
          <w:rFonts w:ascii="Arial" w:eastAsia="Times New Roman" w:hAnsi="Arial" w:cs="Arial"/>
          <w:sz w:val="20"/>
          <w:szCs w:val="20"/>
          <w:lang w:val="es-MX"/>
        </w:rPr>
        <w:t xml:space="preserve"> HA INCURRIDO EN ALGUNA DE LAS CAUSALES DE RESCISIÓN QUE SE CONSIGNAN EN LA CLÁUSULA OCTAVA DE ESTE CONTRATO, LO COMUNICARÁ A </w:t>
      </w:r>
      <w:r w:rsidRPr="009D5DF6">
        <w:rPr>
          <w:rFonts w:ascii="Arial" w:eastAsia="Times New Roman" w:hAnsi="Arial" w:cs="Arial"/>
          <w:b/>
          <w:bCs/>
          <w:sz w:val="20"/>
          <w:szCs w:val="20"/>
          <w:lang w:val="es-MX"/>
        </w:rPr>
        <w:t>“EL PROVEEDOR”</w:t>
      </w:r>
      <w:r w:rsidRPr="009D5DF6">
        <w:rPr>
          <w:rFonts w:ascii="Arial" w:eastAsia="Times New Roman" w:hAnsi="Arial" w:cs="Arial"/>
          <w:sz w:val="20"/>
          <w:szCs w:val="20"/>
          <w:lang w:val="es-MX"/>
        </w:rPr>
        <w:t xml:space="preserve"> POR ESCRITO A EFECTO DE QUE ÉSTE EXPONGA LO QUE A SU DERECHO E INTERÉS CONVENGA Y APORTE EN UN TÉRMINO DE 5 (CINCO) DÍAS HÁBILES, A PARTIR DE LA NOTIFICACIÓN, LOS ARGUMENTOS Y DEFENSAS QUE CONSIDERE CONVENIENTES, ACOMPAÑANDO LAS PRUEBAS QUE ESTIME PERTINENTES.</w:t>
      </w:r>
    </w:p>
    <w:p w:rsidR="00DF7353" w:rsidRDefault="00DF7353" w:rsidP="00DF7353">
      <w:pPr>
        <w:autoSpaceDE w:val="0"/>
        <w:jc w:val="both"/>
        <w:rPr>
          <w:rFonts w:ascii="Arial" w:eastAsia="Times New Roman" w:hAnsi="Arial" w:cs="Arial"/>
          <w:sz w:val="20"/>
          <w:szCs w:val="20"/>
          <w:lang w:val="es-MX"/>
        </w:rPr>
      </w:pPr>
    </w:p>
    <w:p w:rsidR="00DF7353" w:rsidRDefault="00DF7353" w:rsidP="00DF7353">
      <w:pPr>
        <w:autoSpaceDE w:val="0"/>
        <w:jc w:val="both"/>
        <w:rPr>
          <w:rFonts w:ascii="Arial" w:eastAsia="Times New Roman" w:hAnsi="Arial" w:cs="Arial"/>
          <w:b/>
          <w:sz w:val="20"/>
          <w:szCs w:val="20"/>
          <w:lang w:val="es-MX"/>
        </w:rPr>
      </w:pPr>
      <w:r w:rsidRPr="009D5DF6">
        <w:rPr>
          <w:rFonts w:ascii="Arial" w:eastAsia="Times New Roman" w:hAnsi="Arial" w:cs="Arial"/>
          <w:sz w:val="20"/>
          <w:szCs w:val="20"/>
          <w:lang w:val="es-MX"/>
        </w:rPr>
        <w:t xml:space="preserve">TRANSCURRIDO EL TÉRMINO A QUE SE REFIERE EL PUNTO ANTERIOR, EL </w:t>
      </w:r>
      <w:r w:rsidRPr="009D5DF6">
        <w:rPr>
          <w:rFonts w:ascii="Arial" w:eastAsia="Times New Roman" w:hAnsi="Arial" w:cs="Arial"/>
          <w:b/>
          <w:bCs/>
          <w:sz w:val="20"/>
          <w:szCs w:val="20"/>
          <w:lang w:val="es-MX"/>
        </w:rPr>
        <w:t xml:space="preserve">“HRAEB”, </w:t>
      </w:r>
      <w:r w:rsidRPr="009D5DF6">
        <w:rPr>
          <w:rFonts w:ascii="Arial" w:eastAsia="Times New Roman" w:hAnsi="Arial" w:cs="Arial"/>
          <w:sz w:val="20"/>
          <w:szCs w:val="20"/>
          <w:lang w:val="es-MX"/>
        </w:rPr>
        <w:t xml:space="preserve">CON LOS ANTECEDENTES Y DOCUMENTOS QUE OBREN EN SU PODER, EMITIRÁ LA RESOLUCIÓN QUE CORRESPONDA, CONSIDERANDO LOS ARGUMENTOS Y PRUEBAS APORTADOS POR </w:t>
      </w:r>
      <w:r w:rsidRPr="009D5DF6">
        <w:rPr>
          <w:rFonts w:ascii="Arial" w:eastAsia="Times New Roman" w:hAnsi="Arial" w:cs="Arial"/>
          <w:b/>
          <w:sz w:val="20"/>
          <w:szCs w:val="20"/>
          <w:lang w:val="es-MX"/>
        </w:rPr>
        <w:t>“EL PROVEEDOR”</w:t>
      </w:r>
      <w:r w:rsidRPr="007E45C6">
        <w:rPr>
          <w:rFonts w:ascii="Arial" w:eastAsia="Times New Roman" w:hAnsi="Arial" w:cs="Arial"/>
          <w:b/>
          <w:sz w:val="20"/>
          <w:szCs w:val="20"/>
          <w:lang w:val="es-MX"/>
        </w:rPr>
        <w:t>.</w:t>
      </w:r>
    </w:p>
    <w:p w:rsidR="00DF7353" w:rsidRDefault="00DF7353" w:rsidP="00DF7353">
      <w:pPr>
        <w:autoSpaceDE w:val="0"/>
        <w:jc w:val="both"/>
        <w:rPr>
          <w:rFonts w:ascii="Arial" w:eastAsia="Times New Roman" w:hAnsi="Arial" w:cs="Arial"/>
          <w:b/>
          <w:sz w:val="20"/>
          <w:szCs w:val="20"/>
          <w:lang w:val="es-MX"/>
        </w:rPr>
      </w:pPr>
    </w:p>
    <w:p w:rsidR="00DF7353" w:rsidRDefault="00DF7353" w:rsidP="00DF7353">
      <w:pPr>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LA RESOLUCIÓN QUE EMITA 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DEBERÁ ENCONTRARSE DEBIDAMENTE FUNDADA Y MOTIVADA Y SE COMUNICARÁ POR ESCRITO A EL </w:t>
      </w:r>
      <w:r w:rsidRPr="009D5DF6">
        <w:rPr>
          <w:rFonts w:ascii="Arial" w:eastAsia="Times New Roman" w:hAnsi="Arial" w:cs="Arial"/>
          <w:b/>
          <w:bCs/>
          <w:sz w:val="20"/>
          <w:szCs w:val="20"/>
          <w:lang w:val="es-MX"/>
        </w:rPr>
        <w:t>“PROVEEDOR”</w:t>
      </w:r>
      <w:r w:rsidRPr="005F2385">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DENTRO DE LOS QUINCE DÍAS HÁBILES SIGUIENTES AL TERMINO DEL PLAZO SEÑALADO EN EL SEGUNDO PÁRRAFO DE ESTA CLÁUSULA.</w:t>
      </w:r>
    </w:p>
    <w:p w:rsidR="00DF7353" w:rsidRDefault="00DF7353" w:rsidP="00DF7353">
      <w:pPr>
        <w:autoSpaceDE w:val="0"/>
        <w:jc w:val="both"/>
        <w:rPr>
          <w:rFonts w:ascii="Arial" w:eastAsia="Times New Roman" w:hAnsi="Arial" w:cs="Arial"/>
          <w:sz w:val="20"/>
          <w:szCs w:val="20"/>
          <w:lang w:val="es-MX"/>
        </w:rPr>
      </w:pPr>
    </w:p>
    <w:p w:rsidR="00DF7353" w:rsidRDefault="00DF7353" w:rsidP="00DF7353">
      <w:pPr>
        <w:autoSpaceDE w:val="0"/>
        <w:jc w:val="both"/>
        <w:rPr>
          <w:rFonts w:ascii="Arial" w:eastAsia="Times New Roman" w:hAnsi="Arial" w:cs="Arial"/>
          <w:sz w:val="20"/>
          <w:szCs w:val="20"/>
          <w:lang w:val="es-MX"/>
        </w:rPr>
      </w:pPr>
    </w:p>
    <w:p w:rsidR="00DF7353" w:rsidRDefault="00DF7353" w:rsidP="00DF7353">
      <w:pPr>
        <w:autoSpaceDE w:val="0"/>
        <w:jc w:val="both"/>
        <w:rPr>
          <w:rFonts w:ascii="Arial" w:eastAsia="Times New Roman" w:hAnsi="Arial" w:cs="Arial"/>
          <w:sz w:val="20"/>
          <w:szCs w:val="20"/>
          <w:lang w:val="es-MX"/>
        </w:rPr>
      </w:pPr>
    </w:p>
    <w:p w:rsidR="00DF7353" w:rsidRPr="009D5DF6" w:rsidRDefault="00DF7353" w:rsidP="00DF7353">
      <w:pPr>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lastRenderedPageBreak/>
        <w:t xml:space="preserve">CUANDO 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RESCINDA EL PRESENTE CONTRATO POR CAUSAS IMPUTABLES A </w:t>
      </w:r>
      <w:r w:rsidRPr="009D5DF6">
        <w:rPr>
          <w:rFonts w:ascii="Arial" w:eastAsia="Times New Roman" w:hAnsi="Arial" w:cs="Arial"/>
          <w:b/>
          <w:bCs/>
          <w:sz w:val="20"/>
          <w:szCs w:val="20"/>
          <w:lang w:val="es-MX"/>
        </w:rPr>
        <w:t>“EL PROVEEDOR”</w:t>
      </w:r>
      <w:r w:rsidRPr="0095600C">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PROCEDERÁ A HACER EFECTIVA LA FIANZA DE CUMPLIMIENTO DE ÉSTE, CONSIDERANDO LO RELATIVO A LA APLICACIÓN DE LAS PENAS CONVENCIONALES A QUE </w:t>
      </w:r>
      <w:r w:rsidRPr="009D5DF6">
        <w:rPr>
          <w:rFonts w:ascii="Arial" w:eastAsia="Times New Roman" w:hAnsi="Arial" w:cs="Arial"/>
          <w:b/>
          <w:bCs/>
          <w:sz w:val="20"/>
          <w:szCs w:val="20"/>
          <w:lang w:val="es-MX"/>
        </w:rPr>
        <w:t>“EL PROVEEDOR”</w:t>
      </w:r>
      <w:r w:rsidRPr="009D5DF6">
        <w:rPr>
          <w:rFonts w:ascii="Arial" w:eastAsia="Times New Roman" w:hAnsi="Arial" w:cs="Arial"/>
          <w:sz w:val="20"/>
          <w:szCs w:val="20"/>
          <w:lang w:val="es-MX"/>
        </w:rPr>
        <w:t xml:space="preserve"> SE HAYA HECHO ACREEDOR, CONFORME A LO DISPUESTO EN LA LEY.</w:t>
      </w:r>
    </w:p>
    <w:p w:rsidR="00DF7353" w:rsidRPr="009D5DF6" w:rsidRDefault="00DF7353" w:rsidP="00DF7353">
      <w:pPr>
        <w:autoSpaceDE w:val="0"/>
        <w:jc w:val="both"/>
        <w:rPr>
          <w:rFonts w:ascii="Arial" w:eastAsia="Times New Roman" w:hAnsi="Arial" w:cs="Arial"/>
          <w:sz w:val="20"/>
          <w:szCs w:val="20"/>
          <w:lang w:val="es-MX"/>
        </w:rPr>
      </w:pPr>
    </w:p>
    <w:p w:rsidR="00DF7353" w:rsidRDefault="00DF7353" w:rsidP="00DF7353">
      <w:pPr>
        <w:autoSpaceDE w:val="0"/>
        <w:jc w:val="both"/>
        <w:rPr>
          <w:rFonts w:ascii="Arial" w:eastAsia="Times New Roman" w:hAnsi="Arial" w:cs="Arial"/>
          <w:sz w:val="20"/>
          <w:szCs w:val="20"/>
          <w:lang w:val="es-MX"/>
        </w:rPr>
      </w:pPr>
      <w:r>
        <w:rPr>
          <w:rFonts w:ascii="Arial" w:eastAsia="Times New Roman" w:hAnsi="Arial" w:cs="Arial"/>
          <w:b/>
          <w:sz w:val="20"/>
          <w:szCs w:val="20"/>
          <w:lang w:val="es-MX"/>
        </w:rPr>
        <w:t>DÉCIMA. -</w:t>
      </w:r>
      <w:r w:rsidRPr="009D5DF6">
        <w:rPr>
          <w:rFonts w:ascii="Arial" w:eastAsia="Times New Roman" w:hAnsi="Arial" w:cs="Arial"/>
          <w:b/>
          <w:sz w:val="20"/>
          <w:szCs w:val="20"/>
          <w:lang w:val="es-MX"/>
        </w:rPr>
        <w:t>TERMINACIÓN ANTICIPADA</w:t>
      </w:r>
      <w:r w:rsidRPr="0095600C">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LAS PARTES CONVIENEN, EN QUE EL PRESENTE CONTRATO PODRÁ DARSE POR TERMINADO EN FORMA ANTICIPADA CUANDO CONCURRAN RAZONES DE INTERÉS GENERAL, EN TERMINOS DE LO DISPUESTO POR EL ARTÍCULO 54</w:t>
      </w:r>
      <w:r>
        <w:rPr>
          <w:rFonts w:ascii="Arial" w:eastAsia="Times New Roman" w:hAnsi="Arial" w:cs="Arial"/>
          <w:sz w:val="20"/>
          <w:szCs w:val="20"/>
          <w:lang w:val="es-MX"/>
        </w:rPr>
        <w:t xml:space="preserve"> Y 54-BIS</w:t>
      </w:r>
      <w:r w:rsidRPr="009D5DF6">
        <w:rPr>
          <w:rFonts w:ascii="Arial" w:eastAsia="Times New Roman" w:hAnsi="Arial" w:cs="Arial"/>
          <w:sz w:val="20"/>
          <w:szCs w:val="20"/>
          <w:lang w:val="es-MX"/>
        </w:rPr>
        <w:t xml:space="preserve"> DE LA LEY.</w:t>
      </w:r>
    </w:p>
    <w:p w:rsidR="00DF7353" w:rsidRPr="009D5DF6" w:rsidRDefault="00DF7353" w:rsidP="00DF7353">
      <w:pPr>
        <w:autoSpaceDE w:val="0"/>
        <w:jc w:val="both"/>
        <w:rPr>
          <w:rFonts w:ascii="Arial" w:eastAsia="Times New Roman" w:hAnsi="Arial" w:cs="Arial"/>
          <w:sz w:val="20"/>
          <w:szCs w:val="20"/>
          <w:lang w:val="es-MX"/>
        </w:rPr>
      </w:pPr>
    </w:p>
    <w:p w:rsidR="00DF7353" w:rsidRDefault="00DF7353" w:rsidP="00DF7353">
      <w:pPr>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CUANDO EL </w:t>
      </w:r>
      <w:r w:rsidRPr="009D5DF6">
        <w:rPr>
          <w:rFonts w:ascii="Arial" w:eastAsia="Times New Roman" w:hAnsi="Arial" w:cs="Arial"/>
          <w:b/>
          <w:bCs/>
          <w:sz w:val="20"/>
          <w:szCs w:val="20"/>
          <w:lang w:val="es-MX"/>
        </w:rPr>
        <w:t>“HRAEB”</w:t>
      </w:r>
      <w:r w:rsidRPr="009D5DF6">
        <w:rPr>
          <w:rFonts w:ascii="Arial" w:eastAsia="Times New Roman" w:hAnsi="Arial" w:cs="Arial"/>
          <w:sz w:val="20"/>
          <w:szCs w:val="20"/>
          <w:lang w:val="es-MX"/>
        </w:rPr>
        <w:t xml:space="preserve"> CUENTE CON LA INFORMACIÓN DE LAS AUTORIDADES COMPETENTES EN LA MATERIA QUE LOS</w:t>
      </w:r>
      <w:r w:rsidRPr="009D5DF6">
        <w:rPr>
          <w:rFonts w:ascii="Arial" w:eastAsia="Times New Roman" w:hAnsi="Arial" w:cs="Arial"/>
          <w:b/>
          <w:sz w:val="20"/>
          <w:szCs w:val="20"/>
          <w:lang w:val="es-MX"/>
        </w:rPr>
        <w:t xml:space="preserve"> BIENES</w:t>
      </w:r>
      <w:r w:rsidRPr="009D5DF6">
        <w:rPr>
          <w:rFonts w:ascii="Arial" w:eastAsia="Times New Roman" w:hAnsi="Arial" w:cs="Arial"/>
          <w:sz w:val="20"/>
          <w:szCs w:val="20"/>
          <w:lang w:val="es-MX"/>
        </w:rPr>
        <w:t xml:space="preserve"> SON NOCIVOS PARA LA SALUD. EN ESTE CASO SE </w:t>
      </w:r>
      <w:r w:rsidRPr="009D5DF6">
        <w:rPr>
          <w:rFonts w:ascii="Arial" w:eastAsia="Times New Roman" w:hAnsi="Arial" w:cs="Arial"/>
          <w:sz w:val="20"/>
          <w:szCs w:val="20"/>
          <w:lang w:val="es-MX"/>
        </w:rPr>
        <w:t>NOTIFICARÁ</w:t>
      </w:r>
      <w:r w:rsidRPr="009D5DF6">
        <w:rPr>
          <w:rFonts w:ascii="Arial" w:eastAsia="Times New Roman" w:hAnsi="Arial" w:cs="Arial"/>
          <w:sz w:val="20"/>
          <w:szCs w:val="20"/>
          <w:lang w:val="es-MX"/>
        </w:rPr>
        <w:t xml:space="preserve"> A EL</w:t>
      </w:r>
      <w:r w:rsidRPr="009D5DF6">
        <w:rPr>
          <w:rFonts w:ascii="Arial" w:eastAsia="Times New Roman" w:hAnsi="Arial" w:cs="Arial"/>
          <w:b/>
          <w:sz w:val="20"/>
          <w:szCs w:val="20"/>
          <w:lang w:val="es-MX"/>
        </w:rPr>
        <w:t xml:space="preserve"> “PROVEEDOR”</w:t>
      </w:r>
      <w:r w:rsidRPr="009D5DF6">
        <w:rPr>
          <w:rFonts w:ascii="Arial" w:eastAsia="Times New Roman" w:hAnsi="Arial" w:cs="Arial"/>
          <w:sz w:val="20"/>
          <w:szCs w:val="20"/>
          <w:lang w:val="es-MX"/>
        </w:rPr>
        <w:t xml:space="preserve"> SOBRE LA TERMINACIÓN INMEDIATA, CANCELÁNDOSE LOS COMPROMISOS RESTANTES.</w:t>
      </w:r>
    </w:p>
    <w:p w:rsidR="00DF7353" w:rsidRDefault="00DF7353" w:rsidP="00DF7353">
      <w:pPr>
        <w:autoSpaceDE w:val="0"/>
        <w:jc w:val="both"/>
        <w:rPr>
          <w:rFonts w:ascii="Arial" w:eastAsia="Times New Roman" w:hAnsi="Arial" w:cs="Arial"/>
          <w:sz w:val="20"/>
          <w:szCs w:val="20"/>
          <w:lang w:val="es-MX"/>
        </w:rPr>
      </w:pPr>
    </w:p>
    <w:p w:rsidR="00DF7353" w:rsidRPr="009D5DF6" w:rsidRDefault="00DF7353" w:rsidP="00DF7353">
      <w:pPr>
        <w:autoSpaceDE w:val="0"/>
        <w:jc w:val="both"/>
        <w:rPr>
          <w:rFonts w:ascii="Arial" w:eastAsia="Times New Roman" w:hAnsi="Arial" w:cs="Arial"/>
          <w:sz w:val="20"/>
          <w:szCs w:val="20"/>
          <w:lang w:val="es-MX"/>
        </w:rPr>
      </w:pPr>
      <w:r>
        <w:rPr>
          <w:rFonts w:ascii="Arial" w:eastAsia="Times New Roman" w:hAnsi="Arial" w:cs="Arial"/>
          <w:b/>
          <w:bCs/>
          <w:sz w:val="20"/>
          <w:szCs w:val="20"/>
          <w:lang w:val="es-MX"/>
        </w:rPr>
        <w:t>DÉCIMA PRIMERA. -</w:t>
      </w:r>
      <w:r w:rsidRPr="009D5DF6">
        <w:rPr>
          <w:rFonts w:ascii="Arial" w:eastAsia="Times New Roman" w:hAnsi="Arial" w:cs="Arial"/>
          <w:b/>
          <w:bCs/>
          <w:sz w:val="20"/>
          <w:szCs w:val="20"/>
          <w:lang w:val="es-MX"/>
        </w:rPr>
        <w:t xml:space="preserve">GARANTÍA DE CUMPLIMIENTO DE CONTRATO: </w:t>
      </w:r>
      <w:r w:rsidRPr="009D5DF6">
        <w:rPr>
          <w:rFonts w:ascii="Arial" w:eastAsia="Times New Roman" w:hAnsi="Arial" w:cs="Arial"/>
          <w:bCs/>
          <w:sz w:val="20"/>
          <w:szCs w:val="20"/>
          <w:lang w:val="es-MX"/>
        </w:rPr>
        <w:t>EL</w:t>
      </w:r>
      <w:r w:rsidRPr="009D5DF6">
        <w:rPr>
          <w:rFonts w:ascii="Arial" w:eastAsia="Times New Roman" w:hAnsi="Arial" w:cs="Arial"/>
          <w:b/>
          <w:bCs/>
          <w:sz w:val="20"/>
          <w:szCs w:val="20"/>
          <w:lang w:val="es-MX"/>
        </w:rPr>
        <w:t xml:space="preserve"> “PROVEEDOR”</w:t>
      </w:r>
      <w:r w:rsidRPr="009D5DF6">
        <w:rPr>
          <w:rFonts w:ascii="Arial" w:eastAsia="Times New Roman" w:hAnsi="Arial" w:cs="Arial"/>
          <w:sz w:val="20"/>
          <w:szCs w:val="20"/>
          <w:lang w:val="es-MX"/>
        </w:rPr>
        <w:t xml:space="preserve"> SE OBLIGA A GARANTIZAR EL CUMPLIMIENTO FIEL Y ESTRICTO DE ESTE CONTRATO, CON UNA FIANZA EXPEDIDA POR UNA INSTITUCIÓN AFIANZADORA MEXICANA AUTORIZADA PARA TAL EFECTO, A NOMBRE DEL </w:t>
      </w:r>
      <w:r w:rsidRPr="009D5DF6">
        <w:rPr>
          <w:rFonts w:ascii="Arial" w:eastAsia="Times New Roman" w:hAnsi="Arial" w:cs="Arial"/>
          <w:b/>
          <w:bCs/>
          <w:sz w:val="20"/>
          <w:szCs w:val="20"/>
          <w:lang w:val="es-MX"/>
        </w:rPr>
        <w:t>“HOSPITAL REGIONAL DE ALTA ESPECIALIDAD DEL BAJÍO”</w:t>
      </w:r>
      <w:r w:rsidRPr="009D5DF6">
        <w:rPr>
          <w:rFonts w:ascii="Arial" w:eastAsia="Times New Roman" w:hAnsi="Arial" w:cs="Arial"/>
          <w:sz w:val="20"/>
          <w:szCs w:val="20"/>
          <w:lang w:val="es-MX"/>
        </w:rPr>
        <w:t xml:space="preserve"> POR UN IMPORTE EQUIVALENTE AL 10% DEL MONTO MÁXIMO COMO POSIBLE CONTRATACIÓN, EN PESOS MEXICANOS, INCLUYENDO CENTAVOS Y SIN CONSIDERAR EL I.V.A. POR LO TANTO, EL </w:t>
      </w:r>
      <w:r w:rsidRPr="009D5DF6">
        <w:rPr>
          <w:rFonts w:ascii="Arial" w:eastAsia="Times New Roman" w:hAnsi="Arial" w:cs="Arial"/>
          <w:b/>
          <w:bCs/>
          <w:sz w:val="20"/>
          <w:szCs w:val="20"/>
          <w:lang w:val="es-MX"/>
        </w:rPr>
        <w:t>“PROVEEDOR”</w:t>
      </w:r>
      <w:r w:rsidRPr="009D5DF6">
        <w:rPr>
          <w:rFonts w:ascii="Arial" w:eastAsia="Times New Roman" w:hAnsi="Arial" w:cs="Arial"/>
          <w:sz w:val="20"/>
          <w:szCs w:val="20"/>
          <w:lang w:val="es-MX"/>
        </w:rPr>
        <w:t xml:space="preserve"> QUEDA OBLIGADO A ESTABLECER EN LA PÓLIZA DE FIANZA, QUE SE SOMETERÁ A LO DISPUESTO EN LOS ARTÍCULOS 279 Y 280  Y DEMÁS RELATIVOS Y APLICABLES DE LA LEY DE INSTITUCIONES DE SEGUROS Y DE FIANZAS, LA FIANZA MENCIONADA DEBERÁ EXHIBIRSE DENTRO DE LOS 10 (DIEZ) DÍAS NATURALES SIGUIENTES A LA FIRMA DE ESTE CONTRATO.</w:t>
      </w:r>
    </w:p>
    <w:p w:rsidR="00DF7353" w:rsidRPr="009D5DF6" w:rsidRDefault="00DF7353" w:rsidP="00DF7353">
      <w:pPr>
        <w:autoSpaceDE w:val="0"/>
        <w:jc w:val="both"/>
        <w:rPr>
          <w:rFonts w:ascii="Arial" w:eastAsia="Times New Roman" w:hAnsi="Arial" w:cs="Arial"/>
          <w:sz w:val="20"/>
          <w:szCs w:val="20"/>
          <w:lang w:val="es-MX"/>
        </w:rPr>
      </w:pPr>
    </w:p>
    <w:p w:rsidR="00DF7353" w:rsidRPr="009D5DF6" w:rsidRDefault="00DF7353" w:rsidP="00DF7353">
      <w:pPr>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LA PÓLIZA DE GARANTÍA DEBERÁ PREVER EN LO CONCERNIENTE, COMO MÍNIMO LAS SIGUIENTES DECLARACIONES:</w:t>
      </w:r>
    </w:p>
    <w:p w:rsidR="00DF7353" w:rsidRPr="009D5DF6" w:rsidRDefault="00DF7353" w:rsidP="00DF7353">
      <w:pPr>
        <w:autoSpaceDE w:val="0"/>
        <w:jc w:val="both"/>
        <w:rPr>
          <w:rFonts w:ascii="Arial" w:eastAsia="Times New Roman" w:hAnsi="Arial" w:cs="Arial"/>
          <w:sz w:val="20"/>
          <w:szCs w:val="20"/>
          <w:lang w:val="es-MX"/>
        </w:rPr>
      </w:pPr>
    </w:p>
    <w:p w:rsidR="00DF7353" w:rsidRPr="009D5DF6" w:rsidRDefault="00DF7353" w:rsidP="00DF7353">
      <w:pPr>
        <w:widowControl/>
        <w:numPr>
          <w:ilvl w:val="0"/>
          <w:numId w:val="6"/>
        </w:numPr>
        <w:tabs>
          <w:tab w:val="left" w:pos="0"/>
          <w:tab w:val="left" w:pos="360"/>
        </w:tabs>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QUE LA FIANZA SE EXPIDA ATENDIENDO A TODAS LAS ESTIPULACIONES CONTENIDAS EN EL CONTRATO.</w:t>
      </w:r>
    </w:p>
    <w:p w:rsidR="00DF7353" w:rsidRPr="009D5DF6" w:rsidRDefault="00DF7353" w:rsidP="00DF7353">
      <w:pPr>
        <w:widowControl/>
        <w:tabs>
          <w:tab w:val="left" w:pos="0"/>
          <w:tab w:val="left" w:pos="360"/>
        </w:tabs>
        <w:autoSpaceDE w:val="0"/>
        <w:jc w:val="both"/>
        <w:rPr>
          <w:rFonts w:ascii="Arial" w:eastAsia="Times New Roman" w:hAnsi="Arial" w:cs="Arial"/>
          <w:sz w:val="20"/>
          <w:szCs w:val="20"/>
          <w:lang w:val="es-MX"/>
        </w:rPr>
      </w:pPr>
    </w:p>
    <w:p w:rsidR="00DF7353" w:rsidRPr="009D5DF6" w:rsidRDefault="00DF7353" w:rsidP="00DF7353">
      <w:pPr>
        <w:widowControl/>
        <w:numPr>
          <w:ilvl w:val="0"/>
          <w:numId w:val="6"/>
        </w:numPr>
        <w:tabs>
          <w:tab w:val="left" w:pos="0"/>
          <w:tab w:val="left" w:pos="360"/>
        </w:tabs>
        <w:autoSpaceDE w:val="0"/>
        <w:jc w:val="both"/>
        <w:rPr>
          <w:rFonts w:ascii="Arial" w:eastAsia="Times New Roman" w:hAnsi="Arial" w:cs="Arial"/>
          <w:b/>
          <w:bCs/>
          <w:sz w:val="20"/>
          <w:szCs w:val="20"/>
          <w:lang w:val="es-MX"/>
        </w:rPr>
      </w:pPr>
      <w:r w:rsidRPr="009D5DF6">
        <w:rPr>
          <w:rFonts w:ascii="Arial" w:eastAsia="Times New Roman" w:hAnsi="Arial" w:cs="Arial"/>
          <w:sz w:val="20"/>
          <w:szCs w:val="20"/>
          <w:lang w:val="es-MX"/>
        </w:rPr>
        <w:t xml:space="preserve">QUE PARA CANCELACIÓN Y/O LIBERACIÓN DE LA FIANZA SERÁ REQUISITO INDISPENSABLE LA MANIFESTACIÓN EXPRESA Y POR ESCRITO EL </w:t>
      </w:r>
      <w:r w:rsidRPr="009D5DF6">
        <w:rPr>
          <w:rFonts w:ascii="Arial" w:eastAsia="Times New Roman" w:hAnsi="Arial" w:cs="Arial"/>
          <w:b/>
          <w:bCs/>
          <w:sz w:val="20"/>
          <w:szCs w:val="20"/>
          <w:lang w:val="es-MX"/>
        </w:rPr>
        <w:t>“HRAEB”.</w:t>
      </w:r>
    </w:p>
    <w:p w:rsidR="00DF7353" w:rsidRPr="009D5DF6" w:rsidRDefault="00DF7353" w:rsidP="00DF7353">
      <w:pPr>
        <w:widowControl/>
        <w:tabs>
          <w:tab w:val="left" w:pos="0"/>
          <w:tab w:val="left" w:pos="360"/>
        </w:tabs>
        <w:autoSpaceDE w:val="0"/>
        <w:jc w:val="both"/>
        <w:rPr>
          <w:rFonts w:ascii="Arial" w:eastAsia="Times New Roman" w:hAnsi="Arial" w:cs="Arial"/>
          <w:sz w:val="20"/>
          <w:szCs w:val="20"/>
          <w:lang w:val="es-MX"/>
        </w:rPr>
      </w:pPr>
    </w:p>
    <w:p w:rsidR="00DF7353" w:rsidRDefault="00DF7353" w:rsidP="00DF7353">
      <w:pPr>
        <w:widowControl/>
        <w:numPr>
          <w:ilvl w:val="0"/>
          <w:numId w:val="6"/>
        </w:numPr>
        <w:tabs>
          <w:tab w:val="left" w:pos="0"/>
          <w:tab w:val="left" w:pos="360"/>
        </w:tabs>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QUE LA FIANZA ESTARÁ VIGENTE DURANTE LA SUBSTANCIACIÓN DE TODOS LOS RECURSOS LEGALES O JUICIOS QUE SE INTERPONGAN Y HASTA QUE SE DICTE RESOLUCIÓN DEFINITIVA POR AUTORIDAD COMPETENTE</w:t>
      </w:r>
      <w:r>
        <w:rPr>
          <w:rFonts w:ascii="Arial" w:eastAsia="Times New Roman" w:hAnsi="Arial" w:cs="Arial"/>
          <w:sz w:val="20"/>
          <w:szCs w:val="20"/>
          <w:lang w:val="es-MX"/>
        </w:rPr>
        <w:t>.</w:t>
      </w:r>
    </w:p>
    <w:p w:rsidR="00DF7353" w:rsidRDefault="00DF7353" w:rsidP="00DF7353">
      <w:pPr>
        <w:pStyle w:val="Prrafodelista"/>
        <w:rPr>
          <w:rFonts w:ascii="Arial" w:eastAsia="Times New Roman" w:hAnsi="Arial" w:cs="Arial"/>
          <w:sz w:val="20"/>
          <w:szCs w:val="20"/>
          <w:lang w:val="es-MX"/>
        </w:rPr>
      </w:pPr>
    </w:p>
    <w:p w:rsidR="00DF7353" w:rsidRPr="009D5DF6" w:rsidRDefault="00DF7353" w:rsidP="00DF7353">
      <w:pPr>
        <w:widowControl/>
        <w:numPr>
          <w:ilvl w:val="0"/>
          <w:numId w:val="6"/>
        </w:numPr>
        <w:tabs>
          <w:tab w:val="left" w:pos="0"/>
          <w:tab w:val="left" w:pos="360"/>
        </w:tabs>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QUE LA AFIANZADORA O ASEGURADORA ACEPTE EXPRESAMENTE SOMETERSE A LOS PROCEDIMIENTOS DE EJECUCIÓN PREVISTOS EN LA LEY DE INSTITUCIONES DE SEGUROS Y DE FIANZAS PARA LA EFECTIVIDAD DE LAS FIANZAS, AÚN PARA EL CASO DE QUE PROCEDIERA EL COBRO DE INTERESES, CON MOTIVO DEL PAGO EXTEMPORÁNEO DEL IMPORTE DE LA PÓLIZA DE FIANZA REQUERIDA</w:t>
      </w:r>
      <w:r>
        <w:rPr>
          <w:rFonts w:ascii="Arial" w:eastAsia="Times New Roman" w:hAnsi="Arial" w:cs="Arial"/>
          <w:sz w:val="20"/>
          <w:szCs w:val="20"/>
          <w:lang w:val="es-MX"/>
        </w:rPr>
        <w:t>.</w:t>
      </w:r>
    </w:p>
    <w:p w:rsidR="00DF7353" w:rsidRPr="009D5DF6" w:rsidRDefault="00DF7353" w:rsidP="00DF7353">
      <w:pPr>
        <w:tabs>
          <w:tab w:val="left" w:pos="0"/>
          <w:tab w:val="left" w:pos="360"/>
        </w:tabs>
        <w:autoSpaceDE w:val="0"/>
        <w:jc w:val="both"/>
        <w:rPr>
          <w:rFonts w:ascii="Arial" w:eastAsia="Times New Roman" w:hAnsi="Arial" w:cs="Arial"/>
          <w:sz w:val="20"/>
          <w:szCs w:val="20"/>
          <w:lang w:val="es-MX"/>
        </w:rPr>
      </w:pPr>
    </w:p>
    <w:p w:rsidR="00DF7353" w:rsidRPr="009D5DF6" w:rsidRDefault="00DF7353" w:rsidP="00DF7353">
      <w:pPr>
        <w:tabs>
          <w:tab w:val="left" w:pos="0"/>
        </w:tabs>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LAS PARTES CONVIENEN EN QUE EL </w:t>
      </w:r>
      <w:r w:rsidRPr="009D5DF6">
        <w:rPr>
          <w:rFonts w:ascii="Arial" w:eastAsia="Times New Roman" w:hAnsi="Arial" w:cs="Arial"/>
          <w:b/>
          <w:bCs/>
          <w:sz w:val="20"/>
          <w:szCs w:val="20"/>
          <w:lang w:val="es-MX"/>
        </w:rPr>
        <w:t xml:space="preserve">“HRAEB”, </w:t>
      </w:r>
      <w:r w:rsidRPr="009D5DF6">
        <w:rPr>
          <w:rFonts w:ascii="Arial" w:eastAsia="Times New Roman" w:hAnsi="Arial" w:cs="Arial"/>
          <w:sz w:val="20"/>
          <w:szCs w:val="20"/>
          <w:lang w:val="es-MX"/>
        </w:rPr>
        <w:t>HARÁ EFECTIVA LA FIANZA DE GARANTÍA DE CUMPLIMIENTO DEL PRESENTE CONTRATO EN LOS SUPUESTOS SIGUIENTES:</w:t>
      </w:r>
    </w:p>
    <w:p w:rsidR="00DF7353" w:rsidRPr="009D5DF6" w:rsidRDefault="00DF7353" w:rsidP="00DF7353">
      <w:pPr>
        <w:tabs>
          <w:tab w:val="left" w:pos="0"/>
        </w:tabs>
        <w:autoSpaceDE w:val="0"/>
        <w:jc w:val="both"/>
        <w:rPr>
          <w:rFonts w:ascii="Arial" w:eastAsia="Times New Roman" w:hAnsi="Arial" w:cs="Arial"/>
          <w:sz w:val="20"/>
          <w:szCs w:val="20"/>
          <w:lang w:val="es-MX"/>
        </w:rPr>
      </w:pPr>
    </w:p>
    <w:p w:rsidR="00DF7353" w:rsidRPr="009D5DF6" w:rsidRDefault="00DF7353" w:rsidP="00DF7353">
      <w:pPr>
        <w:widowControl/>
        <w:numPr>
          <w:ilvl w:val="0"/>
          <w:numId w:val="7"/>
        </w:numPr>
        <w:tabs>
          <w:tab w:val="clear" w:pos="0"/>
          <w:tab w:val="left" w:pos="180"/>
          <w:tab w:val="left" w:pos="284"/>
          <w:tab w:val="left" w:pos="540"/>
          <w:tab w:val="left" w:pos="900"/>
        </w:tabs>
        <w:autoSpaceDE w:val="0"/>
        <w:ind w:left="426" w:hanging="426"/>
        <w:jc w:val="both"/>
        <w:rPr>
          <w:rFonts w:ascii="Arial" w:eastAsia="Times New Roman" w:hAnsi="Arial" w:cs="Arial"/>
          <w:sz w:val="20"/>
          <w:szCs w:val="20"/>
          <w:lang w:val="es-MX"/>
        </w:rPr>
      </w:pPr>
      <w:r>
        <w:rPr>
          <w:rFonts w:ascii="Arial" w:eastAsia="Times New Roman" w:hAnsi="Arial" w:cs="Arial"/>
          <w:sz w:val="20"/>
          <w:szCs w:val="20"/>
          <w:lang w:val="es-MX"/>
        </w:rPr>
        <w:t xml:space="preserve">) </w:t>
      </w:r>
      <w:r w:rsidRPr="009D5DF6">
        <w:rPr>
          <w:rFonts w:ascii="Arial" w:eastAsia="Times New Roman" w:hAnsi="Arial" w:cs="Arial"/>
          <w:sz w:val="20"/>
          <w:szCs w:val="20"/>
          <w:lang w:val="es-MX"/>
        </w:rPr>
        <w:t xml:space="preserve">CUANDO EL </w:t>
      </w:r>
      <w:r w:rsidRPr="009D5DF6">
        <w:rPr>
          <w:rFonts w:ascii="Arial" w:eastAsia="Times New Roman" w:hAnsi="Arial" w:cs="Arial"/>
          <w:b/>
          <w:bCs/>
          <w:sz w:val="20"/>
          <w:szCs w:val="20"/>
          <w:lang w:val="es-MX"/>
        </w:rPr>
        <w:t>“PROVEEDOR”</w:t>
      </w:r>
      <w:r w:rsidRPr="009D5DF6">
        <w:rPr>
          <w:rFonts w:ascii="Arial" w:eastAsia="Times New Roman" w:hAnsi="Arial" w:cs="Arial"/>
          <w:sz w:val="20"/>
          <w:szCs w:val="20"/>
          <w:lang w:val="es-MX"/>
        </w:rPr>
        <w:t xml:space="preserve"> NO CUMPLA CON LAS OBLIGACIONES QUE ASUME CON MOTIVO DE LA FORMALIZACIÓN DEL PRESENTE CONTRATO.</w:t>
      </w:r>
    </w:p>
    <w:p w:rsidR="00DF7353" w:rsidRDefault="00DF7353" w:rsidP="00DF7353">
      <w:pPr>
        <w:tabs>
          <w:tab w:val="left" w:pos="180"/>
          <w:tab w:val="left" w:pos="284"/>
          <w:tab w:val="left" w:pos="900"/>
        </w:tabs>
        <w:autoSpaceDE w:val="0"/>
        <w:jc w:val="both"/>
        <w:rPr>
          <w:rFonts w:ascii="Arial" w:eastAsia="Times New Roman" w:hAnsi="Arial" w:cs="Arial"/>
          <w:sz w:val="20"/>
          <w:szCs w:val="20"/>
          <w:lang w:val="es-MX"/>
        </w:rPr>
      </w:pPr>
    </w:p>
    <w:p w:rsidR="00DF7353" w:rsidRPr="009D5DF6" w:rsidRDefault="00DF7353" w:rsidP="00DF7353">
      <w:pPr>
        <w:widowControl/>
        <w:numPr>
          <w:ilvl w:val="0"/>
          <w:numId w:val="8"/>
        </w:numPr>
        <w:tabs>
          <w:tab w:val="clear" w:pos="0"/>
          <w:tab w:val="left" w:pos="180"/>
          <w:tab w:val="left" w:pos="284"/>
          <w:tab w:val="left" w:pos="900"/>
        </w:tabs>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 EN CASO DE RESCISIÓN ADMINISTRATIVA, POR CAUSAS IMPUTABLES A EL </w:t>
      </w:r>
      <w:r w:rsidRPr="009D5DF6">
        <w:rPr>
          <w:rFonts w:ascii="Arial" w:eastAsia="Times New Roman" w:hAnsi="Arial" w:cs="Arial"/>
          <w:b/>
          <w:bCs/>
          <w:sz w:val="20"/>
          <w:szCs w:val="20"/>
          <w:lang w:val="es-MX"/>
        </w:rPr>
        <w:t>“PROVEEDOR”</w:t>
      </w:r>
      <w:r>
        <w:rPr>
          <w:rFonts w:ascii="Arial" w:eastAsia="Times New Roman" w:hAnsi="Arial" w:cs="Arial"/>
          <w:b/>
          <w:bCs/>
          <w:sz w:val="20"/>
          <w:szCs w:val="20"/>
          <w:lang w:val="es-MX"/>
        </w:rPr>
        <w:t>.</w:t>
      </w:r>
    </w:p>
    <w:p w:rsidR="00DF7353" w:rsidRPr="009D5DF6" w:rsidRDefault="00DF7353" w:rsidP="00DF7353">
      <w:pPr>
        <w:autoSpaceDE w:val="0"/>
        <w:jc w:val="both"/>
        <w:rPr>
          <w:rFonts w:ascii="Arial" w:eastAsia="Times New Roman" w:hAnsi="Arial" w:cs="Arial"/>
          <w:sz w:val="20"/>
          <w:szCs w:val="20"/>
          <w:lang w:val="es-MX"/>
        </w:rPr>
      </w:pPr>
    </w:p>
    <w:p w:rsidR="00DF7353" w:rsidRDefault="00DF7353" w:rsidP="00DF7353">
      <w:pPr>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EN CASO DE OTORGAMIENTO DE PRÓRROGAS O ESPERA AL PROVEEDOR PARA EL CUMPLIMIENTO DE SUS OBLIGACIONES DERIVADAS DE LA FORMALIZACIÓN DE CONVENIOS DE AMPLIACIÓN AL MONTO O AL PLAZO DEL CONTRATO, SE DEBERÁ OBTENER LA MODIFICACIÓN DE LA FIANZA.</w:t>
      </w:r>
    </w:p>
    <w:p w:rsidR="00DF7353" w:rsidRDefault="00DF7353" w:rsidP="00DF7353">
      <w:pPr>
        <w:autoSpaceDE w:val="0"/>
        <w:jc w:val="both"/>
        <w:rPr>
          <w:rFonts w:ascii="Arial" w:eastAsia="Times New Roman" w:hAnsi="Arial" w:cs="Arial"/>
          <w:sz w:val="20"/>
          <w:szCs w:val="20"/>
          <w:lang w:val="es-MX"/>
        </w:rPr>
      </w:pPr>
    </w:p>
    <w:p w:rsidR="00DF7353" w:rsidRDefault="00DF7353" w:rsidP="00DF7353">
      <w:pPr>
        <w:autoSpaceDE w:val="0"/>
        <w:jc w:val="both"/>
        <w:rPr>
          <w:rFonts w:ascii="Arial" w:eastAsia="Times New Roman" w:hAnsi="Arial" w:cs="Arial"/>
          <w:bCs/>
          <w:sz w:val="20"/>
          <w:szCs w:val="20"/>
          <w:lang w:val="es-MX"/>
        </w:rPr>
      </w:pPr>
      <w:r>
        <w:rPr>
          <w:rFonts w:ascii="Arial" w:eastAsia="Times New Roman" w:hAnsi="Arial" w:cs="Arial"/>
          <w:b/>
          <w:bCs/>
          <w:sz w:val="20"/>
          <w:szCs w:val="20"/>
          <w:lang w:val="es-MX"/>
        </w:rPr>
        <w:t>DÉCIMA SEGUNDA. -</w:t>
      </w:r>
      <w:r w:rsidRPr="009D5DF6">
        <w:rPr>
          <w:rFonts w:ascii="Arial" w:eastAsia="Times New Roman" w:hAnsi="Arial" w:cs="Arial"/>
          <w:b/>
          <w:bCs/>
          <w:sz w:val="20"/>
          <w:szCs w:val="20"/>
          <w:lang w:val="es-MX"/>
        </w:rPr>
        <w:t>IMPUESTOS:</w:t>
      </w:r>
      <w:r w:rsidRPr="009D5DF6">
        <w:rPr>
          <w:rFonts w:ascii="Arial" w:eastAsia="Times New Roman" w:hAnsi="Arial" w:cs="Arial"/>
          <w:sz w:val="20"/>
          <w:szCs w:val="20"/>
          <w:lang w:val="es-MX"/>
        </w:rPr>
        <w:t xml:space="preserve"> TODOS LOS IMPUESTOS Y DERECHOS QUE CAUSEN </w:t>
      </w:r>
      <w:r w:rsidRPr="009D5DF6">
        <w:rPr>
          <w:rFonts w:ascii="Arial" w:eastAsia="Times New Roman" w:hAnsi="Arial" w:cs="Arial"/>
          <w:b/>
          <w:sz w:val="20"/>
          <w:szCs w:val="20"/>
          <w:lang w:val="es-MX"/>
        </w:rPr>
        <w:t>LOS BIENES</w:t>
      </w:r>
      <w:r w:rsidRPr="009D5DF6">
        <w:rPr>
          <w:rFonts w:ascii="Arial" w:eastAsia="Times New Roman" w:hAnsi="Arial" w:cs="Arial"/>
          <w:sz w:val="20"/>
          <w:szCs w:val="20"/>
          <w:lang w:val="es-MX"/>
        </w:rPr>
        <w:t xml:space="preserve"> CONTRATADOS, SERAN PAGADOS POR </w:t>
      </w:r>
      <w:r w:rsidRPr="009D5DF6">
        <w:rPr>
          <w:rFonts w:ascii="Arial" w:eastAsia="Times New Roman" w:hAnsi="Arial" w:cs="Arial"/>
          <w:bCs/>
          <w:sz w:val="20"/>
          <w:szCs w:val="20"/>
          <w:lang w:val="es-MX"/>
        </w:rPr>
        <w:t>EL</w:t>
      </w:r>
      <w:r w:rsidRPr="009D5DF6">
        <w:rPr>
          <w:rFonts w:ascii="Arial" w:eastAsia="Times New Roman" w:hAnsi="Arial" w:cs="Arial"/>
          <w:b/>
          <w:bCs/>
          <w:sz w:val="20"/>
          <w:szCs w:val="20"/>
          <w:lang w:val="es-MX"/>
        </w:rPr>
        <w:t xml:space="preserve"> “PROVEEDOR”</w:t>
      </w:r>
      <w:r w:rsidRPr="0095600C">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A EXCEPCIÓN DEL IMPUESTO AL VALOR AGREGADO “I.V.A.” QUE SERA PAGADO POR EL </w:t>
      </w:r>
      <w:r w:rsidRPr="009D5DF6">
        <w:rPr>
          <w:rFonts w:ascii="Arial" w:eastAsia="Times New Roman" w:hAnsi="Arial" w:cs="Arial"/>
          <w:b/>
          <w:bCs/>
          <w:sz w:val="20"/>
          <w:szCs w:val="20"/>
          <w:lang w:val="es-MX"/>
        </w:rPr>
        <w:t xml:space="preserve">“HRAEB, </w:t>
      </w:r>
      <w:r w:rsidRPr="009D5DF6">
        <w:rPr>
          <w:rFonts w:ascii="Arial" w:eastAsia="Times New Roman" w:hAnsi="Arial" w:cs="Arial"/>
          <w:bCs/>
          <w:sz w:val="20"/>
          <w:szCs w:val="20"/>
          <w:lang w:val="es-MX"/>
        </w:rPr>
        <w:t>INCLUYE A LOS BIENES DE IMPORTACIÓN DIRECTA.</w:t>
      </w:r>
    </w:p>
    <w:p w:rsidR="00DF7353" w:rsidRDefault="00DF7353" w:rsidP="00DF7353">
      <w:pPr>
        <w:autoSpaceDE w:val="0"/>
        <w:jc w:val="both"/>
        <w:rPr>
          <w:rFonts w:ascii="Arial" w:eastAsia="Times New Roman" w:hAnsi="Arial" w:cs="Arial"/>
          <w:sz w:val="20"/>
          <w:szCs w:val="20"/>
          <w:lang w:val="es-MX"/>
        </w:rPr>
      </w:pPr>
      <w:r w:rsidRPr="00F21C01">
        <w:rPr>
          <w:rFonts w:ascii="Arial" w:eastAsia="Times New Roman" w:hAnsi="Arial" w:cs="Arial"/>
          <w:b/>
          <w:bCs/>
          <w:sz w:val="20"/>
          <w:szCs w:val="20"/>
          <w:lang w:val="es-MX"/>
        </w:rPr>
        <w:lastRenderedPageBreak/>
        <w:t>DÉCIMA TERCERA</w:t>
      </w:r>
      <w:r w:rsidRPr="00F21C01">
        <w:rPr>
          <w:rFonts w:ascii="Arial" w:eastAsia="Times New Roman" w:hAnsi="Arial" w:cs="Arial"/>
          <w:sz w:val="20"/>
          <w:szCs w:val="20"/>
          <w:lang w:val="es-MX"/>
        </w:rPr>
        <w:t>.</w:t>
      </w:r>
      <w:r>
        <w:rPr>
          <w:rFonts w:ascii="Arial" w:eastAsia="Times New Roman" w:hAnsi="Arial" w:cs="Arial"/>
          <w:sz w:val="20"/>
          <w:szCs w:val="20"/>
          <w:lang w:val="es-MX"/>
        </w:rPr>
        <w:t xml:space="preserve"> </w:t>
      </w:r>
      <w:r w:rsidRPr="00906F66">
        <w:rPr>
          <w:rFonts w:ascii="Arial" w:eastAsia="Times New Roman" w:hAnsi="Arial" w:cs="Arial"/>
          <w:b/>
          <w:sz w:val="20"/>
          <w:szCs w:val="20"/>
          <w:lang w:val="es-MX"/>
        </w:rPr>
        <w:t>-</w:t>
      </w:r>
      <w:r w:rsidRPr="00F21C01">
        <w:rPr>
          <w:rFonts w:ascii="Arial" w:eastAsia="Times New Roman" w:hAnsi="Arial" w:cs="Arial"/>
          <w:b/>
          <w:bCs/>
          <w:sz w:val="20"/>
          <w:szCs w:val="20"/>
          <w:lang w:val="es-MX"/>
        </w:rPr>
        <w:t>VIGENCIA DEL CONTRATO:</w:t>
      </w:r>
      <w:r w:rsidRPr="00F21C01">
        <w:rPr>
          <w:rFonts w:ascii="Arial" w:eastAsia="Times New Roman" w:hAnsi="Arial" w:cs="Arial"/>
          <w:sz w:val="20"/>
          <w:szCs w:val="20"/>
          <w:lang w:val="es-MX"/>
        </w:rPr>
        <w:t xml:space="preserve"> LAS PARTES CONVIENEN, QUE LA VIGENCIA DEL PRESENTE CONTRATO SERÁ POR EL TERMINO DEL PERIODO </w:t>
      </w:r>
      <w:r>
        <w:rPr>
          <w:rFonts w:ascii="Arial" w:eastAsia="Times New Roman" w:hAnsi="Arial" w:cs="Arial"/>
          <w:b/>
          <w:bCs/>
          <w:sz w:val="20"/>
          <w:szCs w:val="20"/>
          <w:lang w:val="es-MX"/>
        </w:rPr>
        <w:t xml:space="preserve">INICIAL DEL </w:t>
      </w:r>
      <w:r>
        <w:rPr>
          <w:rFonts w:ascii="Arial" w:eastAsia="Times New Roman" w:hAnsi="Arial" w:cs="Arial"/>
          <w:b/>
          <w:bCs/>
          <w:sz w:val="20"/>
          <w:szCs w:val="20"/>
          <w:lang w:val="es-MX"/>
        </w:rPr>
        <w:t>000</w:t>
      </w:r>
      <w:r w:rsidRPr="007A227B">
        <w:rPr>
          <w:rFonts w:ascii="Arial" w:eastAsia="Times New Roman" w:hAnsi="Arial" w:cs="Arial"/>
          <w:b/>
          <w:bCs/>
          <w:sz w:val="20"/>
          <w:szCs w:val="20"/>
          <w:lang w:val="es-MX"/>
        </w:rPr>
        <w:t xml:space="preserve"> DE </w:t>
      </w:r>
      <w:r>
        <w:rPr>
          <w:rFonts w:ascii="Arial" w:eastAsia="Times New Roman" w:hAnsi="Arial" w:cs="Arial"/>
          <w:b/>
          <w:bCs/>
          <w:sz w:val="20"/>
          <w:szCs w:val="20"/>
          <w:lang w:val="es-MX"/>
        </w:rPr>
        <w:t>000</w:t>
      </w:r>
      <w:r w:rsidRPr="007A227B">
        <w:rPr>
          <w:rFonts w:ascii="Arial" w:eastAsia="Times New Roman" w:hAnsi="Arial" w:cs="Arial"/>
          <w:b/>
          <w:bCs/>
          <w:sz w:val="20"/>
          <w:szCs w:val="20"/>
          <w:lang w:val="es-MX"/>
        </w:rPr>
        <w:t xml:space="preserve"> DE </w:t>
      </w:r>
      <w:r>
        <w:rPr>
          <w:rFonts w:ascii="Arial" w:eastAsia="Times New Roman" w:hAnsi="Arial" w:cs="Arial"/>
          <w:b/>
          <w:bCs/>
          <w:sz w:val="20"/>
          <w:szCs w:val="20"/>
          <w:lang w:val="es-MX"/>
        </w:rPr>
        <w:t>000</w:t>
      </w:r>
      <w:r>
        <w:rPr>
          <w:rFonts w:ascii="Arial" w:eastAsia="Times New Roman" w:hAnsi="Arial" w:cs="Arial"/>
          <w:b/>
          <w:bCs/>
          <w:sz w:val="20"/>
          <w:szCs w:val="20"/>
          <w:lang w:val="es-MX"/>
        </w:rPr>
        <w:t xml:space="preserve"> </w:t>
      </w:r>
      <w:r w:rsidRPr="00F21C01">
        <w:rPr>
          <w:rFonts w:ascii="Arial" w:eastAsia="Times New Roman" w:hAnsi="Arial" w:cs="Arial"/>
          <w:b/>
          <w:bCs/>
          <w:sz w:val="20"/>
          <w:szCs w:val="20"/>
          <w:lang w:val="es-MX"/>
        </w:rPr>
        <w:t xml:space="preserve">HASTA </w:t>
      </w:r>
      <w:r>
        <w:rPr>
          <w:rFonts w:ascii="Arial" w:eastAsia="Times New Roman" w:hAnsi="Arial" w:cs="Arial"/>
          <w:b/>
          <w:bCs/>
          <w:sz w:val="20"/>
          <w:szCs w:val="20"/>
          <w:lang w:val="es-MX"/>
        </w:rPr>
        <w:t xml:space="preserve">EL </w:t>
      </w:r>
      <w:r>
        <w:rPr>
          <w:rFonts w:ascii="Arial" w:eastAsia="Times New Roman" w:hAnsi="Arial" w:cs="Arial"/>
          <w:b/>
          <w:bCs/>
          <w:sz w:val="20"/>
          <w:szCs w:val="20"/>
          <w:lang w:val="es-MX"/>
        </w:rPr>
        <w:t>000</w:t>
      </w:r>
      <w:r w:rsidRPr="00F21C01">
        <w:rPr>
          <w:rFonts w:ascii="Arial" w:eastAsia="Times New Roman" w:hAnsi="Arial" w:cs="Arial"/>
          <w:b/>
          <w:bCs/>
          <w:sz w:val="20"/>
          <w:szCs w:val="20"/>
          <w:lang w:val="es-MX"/>
        </w:rPr>
        <w:t xml:space="preserve"> DE </w:t>
      </w:r>
      <w:r>
        <w:rPr>
          <w:rFonts w:ascii="Arial" w:eastAsia="Times New Roman" w:hAnsi="Arial" w:cs="Arial"/>
          <w:b/>
          <w:bCs/>
          <w:sz w:val="20"/>
          <w:szCs w:val="20"/>
          <w:lang w:val="es-MX"/>
        </w:rPr>
        <w:t>000</w:t>
      </w:r>
      <w:r w:rsidRPr="00F21C01">
        <w:rPr>
          <w:rFonts w:ascii="Arial" w:eastAsia="Times New Roman" w:hAnsi="Arial" w:cs="Arial"/>
          <w:b/>
          <w:bCs/>
          <w:sz w:val="20"/>
          <w:szCs w:val="20"/>
          <w:lang w:val="es-MX"/>
        </w:rPr>
        <w:t xml:space="preserve"> DE </w:t>
      </w:r>
      <w:r>
        <w:rPr>
          <w:rFonts w:ascii="Arial" w:eastAsia="Times New Roman" w:hAnsi="Arial" w:cs="Arial"/>
          <w:b/>
          <w:bCs/>
          <w:sz w:val="20"/>
          <w:szCs w:val="20"/>
          <w:lang w:val="es-MX"/>
        </w:rPr>
        <w:t>000</w:t>
      </w:r>
      <w:r w:rsidRPr="00F21C01">
        <w:rPr>
          <w:rFonts w:ascii="Arial" w:eastAsia="Times New Roman" w:hAnsi="Arial" w:cs="Arial"/>
          <w:sz w:val="20"/>
          <w:szCs w:val="20"/>
          <w:lang w:val="es-MX"/>
        </w:rPr>
        <w:t xml:space="preserve"> CONFORME AL REQUERIMIENTO</w:t>
      </w:r>
      <w:r w:rsidRPr="009D5DF6">
        <w:rPr>
          <w:rFonts w:ascii="Arial" w:eastAsia="Times New Roman" w:hAnsi="Arial" w:cs="Arial"/>
          <w:sz w:val="20"/>
          <w:szCs w:val="20"/>
          <w:lang w:val="es-MX"/>
        </w:rPr>
        <w:t xml:space="preserve"> DE LA </w:t>
      </w:r>
      <w:r>
        <w:rPr>
          <w:rFonts w:ascii="Arial" w:eastAsia="Times New Roman" w:hAnsi="Arial" w:cs="Arial"/>
          <w:b/>
          <w:sz w:val="20"/>
          <w:szCs w:val="20"/>
          <w:lang w:val="es-MX"/>
        </w:rPr>
        <w:t>000</w:t>
      </w:r>
      <w:r>
        <w:rPr>
          <w:rFonts w:ascii="Arial" w:eastAsia="Times New Roman" w:hAnsi="Arial" w:cs="Arial"/>
          <w:b/>
          <w:sz w:val="20"/>
          <w:szCs w:val="20"/>
          <w:lang w:val="es-MX"/>
        </w:rPr>
        <w:t xml:space="preserve"> </w:t>
      </w:r>
      <w:r w:rsidRPr="009D5DF6">
        <w:rPr>
          <w:rFonts w:ascii="Arial" w:eastAsia="Times New Roman" w:hAnsi="Arial" w:cs="Arial"/>
          <w:sz w:val="20"/>
          <w:szCs w:val="20"/>
          <w:lang w:val="es-MX"/>
        </w:rPr>
        <w:t>PUDIENDO SER HASTA SU VIGENCIA PACTADA Y/O CUMPLIMIENTO POR LAS PARTES.</w:t>
      </w:r>
    </w:p>
    <w:p w:rsidR="00DF7353" w:rsidRDefault="00DF7353" w:rsidP="00DF7353">
      <w:pPr>
        <w:autoSpaceDE w:val="0"/>
        <w:jc w:val="both"/>
        <w:rPr>
          <w:rFonts w:ascii="Arial" w:eastAsia="Times New Roman" w:hAnsi="Arial" w:cs="Arial"/>
          <w:sz w:val="20"/>
          <w:szCs w:val="20"/>
          <w:lang w:val="es-MX"/>
        </w:rPr>
      </w:pPr>
    </w:p>
    <w:p w:rsidR="00DF7353" w:rsidRDefault="00DF7353" w:rsidP="00DF7353">
      <w:pPr>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t>DÉCIMA CUARTA</w:t>
      </w:r>
      <w:r w:rsidRPr="00906F66">
        <w:rPr>
          <w:rFonts w:ascii="Arial" w:eastAsia="Times New Roman" w:hAnsi="Arial" w:cs="Arial"/>
          <w:b/>
          <w:sz w:val="20"/>
          <w:szCs w:val="20"/>
          <w:lang w:val="es-MX"/>
        </w:rPr>
        <w:t>.</w:t>
      </w:r>
      <w:r>
        <w:rPr>
          <w:rFonts w:ascii="Arial" w:eastAsia="Times New Roman" w:hAnsi="Arial" w:cs="Arial"/>
          <w:sz w:val="20"/>
          <w:szCs w:val="20"/>
          <w:lang w:val="es-MX"/>
        </w:rPr>
        <w:t xml:space="preserve"> -</w:t>
      </w:r>
      <w:r w:rsidRPr="009D5DF6">
        <w:rPr>
          <w:rFonts w:ascii="Arial" w:eastAsia="Times New Roman" w:hAnsi="Arial" w:cs="Arial"/>
          <w:b/>
          <w:bCs/>
          <w:sz w:val="20"/>
          <w:szCs w:val="20"/>
          <w:lang w:val="es-MX"/>
        </w:rPr>
        <w:t>MODIFICACIONES AL CONTRATO:</w:t>
      </w:r>
      <w:r w:rsidRPr="009D5DF6">
        <w:rPr>
          <w:rFonts w:ascii="Arial" w:eastAsia="Times New Roman" w:hAnsi="Arial" w:cs="Arial"/>
          <w:sz w:val="20"/>
          <w:szCs w:val="20"/>
          <w:lang w:val="es-MX"/>
        </w:rPr>
        <w:t xml:space="preserve"> LAS PARTES, CONVIENEN EN QUE EL PRESENTE CONTRATO PODRÁ SER MODIFICADO O PRORROGADO EN LOS TÉRMINOS DEL ARTÍCULO 52, DE LA LEY Y SU REGLAMENTO; ASÍ COMO LOS CORRELATIVOS EN DICHOS DISPOSITIVOS LEGALES.</w:t>
      </w:r>
    </w:p>
    <w:p w:rsidR="00DF7353" w:rsidRDefault="00DF7353" w:rsidP="00DF7353">
      <w:pPr>
        <w:autoSpaceDE w:val="0"/>
        <w:jc w:val="both"/>
        <w:rPr>
          <w:rFonts w:ascii="Arial" w:eastAsia="Times New Roman" w:hAnsi="Arial" w:cs="Arial"/>
          <w:sz w:val="20"/>
          <w:szCs w:val="20"/>
          <w:lang w:val="es-MX"/>
        </w:rPr>
      </w:pPr>
    </w:p>
    <w:p w:rsidR="00DF7353" w:rsidRPr="009D5DF6" w:rsidRDefault="00DF7353" w:rsidP="00DF7353">
      <w:pPr>
        <w:widowControl/>
        <w:tabs>
          <w:tab w:val="left" w:pos="360"/>
        </w:tabs>
        <w:autoSpaceDE w:val="0"/>
        <w:jc w:val="both"/>
        <w:rPr>
          <w:rFonts w:ascii="Arial" w:eastAsia="Times New Roman" w:hAnsi="Arial" w:cs="Arial"/>
          <w:sz w:val="20"/>
          <w:szCs w:val="20"/>
          <w:lang w:val="es-MX"/>
        </w:rPr>
      </w:pPr>
      <w:r w:rsidRPr="009D5DF6">
        <w:rPr>
          <w:rFonts w:ascii="Arial" w:eastAsia="Times New Roman" w:hAnsi="Arial" w:cs="Arial"/>
          <w:sz w:val="20"/>
          <w:szCs w:val="20"/>
          <w:lang w:val="es-MX"/>
        </w:rPr>
        <w:t xml:space="preserve">EN CASO DE MODIFICACION AL CONTRATO POR AMPLIACION EL </w:t>
      </w:r>
      <w:r w:rsidRPr="0095600C">
        <w:rPr>
          <w:rFonts w:ascii="Arial" w:eastAsia="Times New Roman" w:hAnsi="Arial" w:cs="Arial"/>
          <w:b/>
          <w:sz w:val="20"/>
          <w:szCs w:val="20"/>
          <w:lang w:val="es-MX"/>
        </w:rPr>
        <w:t>“</w:t>
      </w:r>
      <w:r w:rsidRPr="009D5DF6">
        <w:rPr>
          <w:rFonts w:ascii="Arial" w:eastAsia="Times New Roman" w:hAnsi="Arial" w:cs="Arial"/>
          <w:b/>
          <w:sz w:val="20"/>
          <w:szCs w:val="20"/>
          <w:lang w:val="es-MX"/>
        </w:rPr>
        <w:t>PROVEEDOR</w:t>
      </w:r>
      <w:r w:rsidRPr="0095600C">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DEBER</w:t>
      </w:r>
      <w:r>
        <w:rPr>
          <w:rFonts w:ascii="Arial" w:eastAsia="Times New Roman" w:hAnsi="Arial" w:cs="Arial"/>
          <w:sz w:val="20"/>
          <w:szCs w:val="20"/>
          <w:lang w:val="es-MX"/>
        </w:rPr>
        <w:t>Á</w:t>
      </w:r>
      <w:r w:rsidRPr="009D5DF6">
        <w:rPr>
          <w:rFonts w:ascii="Arial" w:eastAsia="Times New Roman" w:hAnsi="Arial" w:cs="Arial"/>
          <w:sz w:val="20"/>
          <w:szCs w:val="20"/>
          <w:lang w:val="es-MX"/>
        </w:rPr>
        <w:t xml:space="preserve"> ENTR</w:t>
      </w:r>
      <w:r>
        <w:rPr>
          <w:rFonts w:ascii="Arial" w:eastAsia="Times New Roman" w:hAnsi="Arial" w:cs="Arial"/>
          <w:sz w:val="20"/>
          <w:szCs w:val="20"/>
          <w:lang w:val="es-MX"/>
        </w:rPr>
        <w:t>EGAR LA AMPLIACIÓN DE LA GARANTÍ</w:t>
      </w:r>
      <w:r w:rsidRPr="009D5DF6">
        <w:rPr>
          <w:rFonts w:ascii="Arial" w:eastAsia="Times New Roman" w:hAnsi="Arial" w:cs="Arial"/>
          <w:sz w:val="20"/>
          <w:szCs w:val="20"/>
          <w:lang w:val="es-MX"/>
        </w:rPr>
        <w:t xml:space="preserve">A DE CUMPLIMIENTO ESTABLECIDA EN LA </w:t>
      </w:r>
      <w:r w:rsidRPr="0095600C">
        <w:rPr>
          <w:rFonts w:ascii="Arial" w:eastAsia="Times New Roman" w:hAnsi="Arial" w:cs="Arial"/>
          <w:b/>
          <w:sz w:val="20"/>
          <w:szCs w:val="20"/>
          <w:lang w:val="es-MX"/>
        </w:rPr>
        <w:t>“</w:t>
      </w:r>
      <w:r>
        <w:rPr>
          <w:rFonts w:ascii="Arial" w:eastAsia="Times New Roman" w:hAnsi="Arial" w:cs="Arial"/>
          <w:b/>
          <w:sz w:val="20"/>
          <w:szCs w:val="20"/>
          <w:lang w:val="es-MX"/>
        </w:rPr>
        <w:t>CLAÚSULA DÉ</w:t>
      </w:r>
      <w:r w:rsidRPr="009D5DF6">
        <w:rPr>
          <w:rFonts w:ascii="Arial" w:eastAsia="Times New Roman" w:hAnsi="Arial" w:cs="Arial"/>
          <w:b/>
          <w:sz w:val="20"/>
          <w:szCs w:val="20"/>
          <w:lang w:val="es-MX"/>
        </w:rPr>
        <w:t>CIMA PRIMERA”</w:t>
      </w:r>
      <w:r w:rsidRPr="009D5DF6">
        <w:rPr>
          <w:rFonts w:ascii="Arial" w:eastAsia="Times New Roman" w:hAnsi="Arial" w:cs="Arial"/>
          <w:sz w:val="20"/>
          <w:szCs w:val="20"/>
          <w:lang w:val="es-MX"/>
        </w:rPr>
        <w:t xml:space="preserve"> DEL PRES</w:t>
      </w:r>
      <w:r>
        <w:rPr>
          <w:rFonts w:ascii="Arial" w:eastAsia="Times New Roman" w:hAnsi="Arial" w:cs="Arial"/>
          <w:sz w:val="20"/>
          <w:szCs w:val="20"/>
          <w:lang w:val="es-MX"/>
        </w:rPr>
        <w:t>ENTE INSTRUMENTO CON LA INTENCIÓ</w:t>
      </w:r>
      <w:r w:rsidRPr="009D5DF6">
        <w:rPr>
          <w:rFonts w:ascii="Arial" w:eastAsia="Times New Roman" w:hAnsi="Arial" w:cs="Arial"/>
          <w:sz w:val="20"/>
          <w:szCs w:val="20"/>
          <w:lang w:val="es-MX"/>
        </w:rPr>
        <w:t xml:space="preserve">N DE GARANTIZAR EL CUMPLIMIENTO </w:t>
      </w:r>
      <w:proofErr w:type="gramStart"/>
      <w:r w:rsidRPr="009D5DF6">
        <w:rPr>
          <w:rFonts w:ascii="Arial" w:eastAsia="Times New Roman" w:hAnsi="Arial" w:cs="Arial"/>
          <w:sz w:val="20"/>
          <w:szCs w:val="20"/>
          <w:lang w:val="es-MX"/>
        </w:rPr>
        <w:t>DEL MISMO</w:t>
      </w:r>
      <w:proofErr w:type="gramEnd"/>
      <w:r w:rsidRPr="009D5DF6">
        <w:rPr>
          <w:rFonts w:ascii="Arial" w:eastAsia="Times New Roman" w:hAnsi="Arial" w:cs="Arial"/>
          <w:sz w:val="20"/>
          <w:szCs w:val="20"/>
          <w:lang w:val="es-MX"/>
        </w:rPr>
        <w:t>, LO AN</w:t>
      </w:r>
      <w:r>
        <w:rPr>
          <w:rFonts w:ascii="Arial" w:eastAsia="Times New Roman" w:hAnsi="Arial" w:cs="Arial"/>
          <w:sz w:val="20"/>
          <w:szCs w:val="20"/>
          <w:lang w:val="es-MX"/>
        </w:rPr>
        <w:t>TERIOR CON FUNDAMENTO EN EL ARTÍ</w:t>
      </w:r>
      <w:r w:rsidRPr="009D5DF6">
        <w:rPr>
          <w:rFonts w:ascii="Arial" w:eastAsia="Times New Roman" w:hAnsi="Arial" w:cs="Arial"/>
          <w:sz w:val="20"/>
          <w:szCs w:val="20"/>
          <w:lang w:val="es-MX"/>
        </w:rPr>
        <w:t xml:space="preserve">CULO </w:t>
      </w:r>
      <w:r w:rsidRPr="009D5DF6">
        <w:rPr>
          <w:rFonts w:ascii="Arial" w:eastAsia="Times New Roman" w:hAnsi="Arial" w:cs="Arial"/>
          <w:b/>
          <w:sz w:val="20"/>
          <w:szCs w:val="20"/>
          <w:lang w:val="es-MX"/>
        </w:rPr>
        <w:t>85 FRACCI</w:t>
      </w:r>
      <w:r>
        <w:rPr>
          <w:rFonts w:ascii="Arial" w:eastAsia="Times New Roman" w:hAnsi="Arial" w:cs="Arial"/>
          <w:b/>
          <w:sz w:val="20"/>
          <w:szCs w:val="20"/>
          <w:lang w:val="es-MX"/>
        </w:rPr>
        <w:t>Ó</w:t>
      </w:r>
      <w:r w:rsidRPr="009D5DF6">
        <w:rPr>
          <w:rFonts w:ascii="Arial" w:eastAsia="Times New Roman" w:hAnsi="Arial" w:cs="Arial"/>
          <w:b/>
          <w:sz w:val="20"/>
          <w:szCs w:val="20"/>
          <w:lang w:val="es-MX"/>
        </w:rPr>
        <w:t>N IV</w:t>
      </w:r>
      <w:r w:rsidRPr="009D5DF6">
        <w:rPr>
          <w:rFonts w:ascii="Arial" w:eastAsia="Times New Roman" w:hAnsi="Arial" w:cs="Arial"/>
          <w:sz w:val="20"/>
          <w:szCs w:val="20"/>
          <w:lang w:val="es-MX"/>
        </w:rPr>
        <w:t xml:space="preserve"> Y EN LO DISPUESTO EN LA FRACCI</w:t>
      </w:r>
      <w:r>
        <w:rPr>
          <w:rFonts w:ascii="Arial" w:eastAsia="Times New Roman" w:hAnsi="Arial" w:cs="Arial"/>
          <w:sz w:val="20"/>
          <w:szCs w:val="20"/>
          <w:lang w:val="es-MX"/>
        </w:rPr>
        <w:t>Ó</w:t>
      </w:r>
      <w:r w:rsidRPr="009D5DF6">
        <w:rPr>
          <w:rFonts w:ascii="Arial" w:eastAsia="Times New Roman" w:hAnsi="Arial" w:cs="Arial"/>
          <w:sz w:val="20"/>
          <w:szCs w:val="20"/>
          <w:lang w:val="es-MX"/>
        </w:rPr>
        <w:t xml:space="preserve">N </w:t>
      </w:r>
      <w:r w:rsidRPr="009D5DF6">
        <w:rPr>
          <w:rFonts w:ascii="Arial" w:eastAsia="Times New Roman" w:hAnsi="Arial" w:cs="Arial"/>
          <w:b/>
          <w:sz w:val="20"/>
          <w:szCs w:val="20"/>
          <w:lang w:val="es-MX"/>
        </w:rPr>
        <w:t>II</w:t>
      </w:r>
      <w:r w:rsidRPr="009D5DF6">
        <w:rPr>
          <w:rFonts w:ascii="Arial" w:eastAsia="Times New Roman" w:hAnsi="Arial" w:cs="Arial"/>
          <w:sz w:val="20"/>
          <w:szCs w:val="20"/>
          <w:lang w:val="es-MX"/>
        </w:rPr>
        <w:t xml:space="preserve"> DEL ART</w:t>
      </w:r>
      <w:r>
        <w:rPr>
          <w:rFonts w:ascii="Arial" w:eastAsia="Times New Roman" w:hAnsi="Arial" w:cs="Arial"/>
          <w:sz w:val="20"/>
          <w:szCs w:val="20"/>
          <w:lang w:val="es-MX"/>
        </w:rPr>
        <w:t>Í</w:t>
      </w:r>
      <w:r w:rsidRPr="009D5DF6">
        <w:rPr>
          <w:rFonts w:ascii="Arial" w:eastAsia="Times New Roman" w:hAnsi="Arial" w:cs="Arial"/>
          <w:sz w:val="20"/>
          <w:szCs w:val="20"/>
          <w:lang w:val="es-MX"/>
        </w:rPr>
        <w:t xml:space="preserve">CULO </w:t>
      </w:r>
      <w:r w:rsidRPr="009D5DF6">
        <w:rPr>
          <w:rFonts w:ascii="Arial" w:eastAsia="Times New Roman" w:hAnsi="Arial" w:cs="Arial"/>
          <w:b/>
          <w:sz w:val="20"/>
          <w:szCs w:val="20"/>
          <w:lang w:val="es-MX"/>
        </w:rPr>
        <w:t>103</w:t>
      </w:r>
      <w:r w:rsidRPr="009D5DF6">
        <w:rPr>
          <w:rFonts w:ascii="Arial" w:eastAsia="Times New Roman" w:hAnsi="Arial" w:cs="Arial"/>
          <w:sz w:val="20"/>
          <w:szCs w:val="20"/>
          <w:lang w:val="es-MX"/>
        </w:rPr>
        <w:t xml:space="preserve"> AMBOS ART</w:t>
      </w:r>
      <w:r>
        <w:rPr>
          <w:rFonts w:ascii="Arial" w:eastAsia="Times New Roman" w:hAnsi="Arial" w:cs="Arial"/>
          <w:sz w:val="20"/>
          <w:szCs w:val="20"/>
          <w:lang w:val="es-MX"/>
        </w:rPr>
        <w:t>Í</w:t>
      </w:r>
      <w:r w:rsidRPr="009D5DF6">
        <w:rPr>
          <w:rFonts w:ascii="Arial" w:eastAsia="Times New Roman" w:hAnsi="Arial" w:cs="Arial"/>
          <w:sz w:val="20"/>
          <w:szCs w:val="20"/>
          <w:lang w:val="es-MX"/>
        </w:rPr>
        <w:t xml:space="preserve">CULOS DEL REGLAMENTO DE LA LEY DE </w:t>
      </w:r>
      <w:r>
        <w:rPr>
          <w:rFonts w:ascii="Arial" w:eastAsia="Times New Roman" w:hAnsi="Arial" w:cs="Arial"/>
          <w:sz w:val="20"/>
          <w:szCs w:val="20"/>
          <w:lang w:val="es-MX"/>
        </w:rPr>
        <w:t>ADQUISICIÓN</w:t>
      </w:r>
      <w:r w:rsidRPr="009D5DF6">
        <w:rPr>
          <w:rFonts w:ascii="Arial" w:eastAsia="Times New Roman" w:hAnsi="Arial" w:cs="Arial"/>
          <w:sz w:val="20"/>
          <w:szCs w:val="20"/>
          <w:lang w:val="es-MX"/>
        </w:rPr>
        <w:t>ES, ARRENDAM</w:t>
      </w:r>
      <w:r>
        <w:rPr>
          <w:rFonts w:ascii="Arial" w:eastAsia="Times New Roman" w:hAnsi="Arial" w:cs="Arial"/>
          <w:sz w:val="20"/>
          <w:szCs w:val="20"/>
          <w:lang w:val="es-MX"/>
        </w:rPr>
        <w:t>IENTOS Y SERVICIOS DEL SECTOR PÚ</w:t>
      </w:r>
      <w:r w:rsidRPr="009D5DF6">
        <w:rPr>
          <w:rFonts w:ascii="Arial" w:eastAsia="Times New Roman" w:hAnsi="Arial" w:cs="Arial"/>
          <w:sz w:val="20"/>
          <w:szCs w:val="20"/>
          <w:lang w:val="es-MX"/>
        </w:rPr>
        <w:t>BLICO.</w:t>
      </w:r>
    </w:p>
    <w:p w:rsidR="00DF7353" w:rsidRPr="009D5DF6" w:rsidRDefault="00DF7353" w:rsidP="00DF7353">
      <w:pPr>
        <w:autoSpaceDE w:val="0"/>
        <w:jc w:val="both"/>
        <w:rPr>
          <w:rFonts w:ascii="Arial" w:eastAsia="Times New Roman" w:hAnsi="Arial" w:cs="Arial"/>
          <w:b/>
          <w:bCs/>
          <w:sz w:val="20"/>
          <w:szCs w:val="20"/>
          <w:lang w:val="es-MX"/>
        </w:rPr>
      </w:pPr>
    </w:p>
    <w:p w:rsidR="00DF7353" w:rsidRPr="009D5DF6" w:rsidRDefault="00DF7353" w:rsidP="00DF7353">
      <w:pPr>
        <w:autoSpaceDE w:val="0"/>
        <w:jc w:val="both"/>
        <w:rPr>
          <w:rFonts w:ascii="Arial" w:eastAsia="Times New Roman" w:hAnsi="Arial" w:cs="Arial"/>
          <w:sz w:val="20"/>
          <w:szCs w:val="20"/>
          <w:lang w:val="es-MX"/>
        </w:rPr>
      </w:pPr>
      <w:r w:rsidRPr="00A639D8">
        <w:rPr>
          <w:rFonts w:ascii="Arial" w:eastAsia="Times New Roman" w:hAnsi="Arial" w:cs="Arial"/>
          <w:b/>
          <w:bCs/>
          <w:sz w:val="20"/>
          <w:szCs w:val="20"/>
          <w:lang w:val="es-MX"/>
        </w:rPr>
        <w:t>DÉCIMA QUINTA. -MONTO EJERCERSE:</w:t>
      </w:r>
      <w:r w:rsidRPr="00A639D8">
        <w:rPr>
          <w:rFonts w:ascii="Arial" w:eastAsia="Times New Roman" w:hAnsi="Arial" w:cs="Arial"/>
          <w:sz w:val="20"/>
          <w:szCs w:val="20"/>
          <w:lang w:val="es-MX"/>
        </w:rPr>
        <w:t xml:space="preserve"> LAS PARTES CONVIENEN QUE EL MONTO COMPROMISO DE LA CONTRATACIÓN QUE SE EJERCERÁ EN ESTE CONTRATO, SERÁ</w:t>
      </w:r>
      <w:r>
        <w:rPr>
          <w:rFonts w:ascii="Arial" w:eastAsia="Times New Roman" w:hAnsi="Arial" w:cs="Arial"/>
          <w:sz w:val="20"/>
          <w:szCs w:val="20"/>
          <w:lang w:val="es-MX"/>
        </w:rPr>
        <w:t xml:space="preserve"> DE</w:t>
      </w:r>
      <w:r w:rsidRPr="00E908A4">
        <w:rPr>
          <w:rFonts w:ascii="Arial" w:eastAsia="Times New Roman" w:hAnsi="Arial" w:cs="Arial"/>
          <w:b/>
          <w:sz w:val="20"/>
          <w:szCs w:val="20"/>
          <w:lang w:val="es-MX"/>
        </w:rPr>
        <w:t xml:space="preserve"> </w:t>
      </w:r>
      <w:r>
        <w:rPr>
          <w:rFonts w:ascii="Arial" w:eastAsia="Times New Roman" w:hAnsi="Arial" w:cs="Arial"/>
          <w:b/>
          <w:sz w:val="20"/>
          <w:szCs w:val="20"/>
          <w:lang w:val="es-MX"/>
        </w:rPr>
        <w:t>$000</w:t>
      </w:r>
      <w:r w:rsidRPr="00776146">
        <w:rPr>
          <w:rFonts w:ascii="Arial" w:eastAsia="Times New Roman" w:hAnsi="Arial" w:cs="Arial"/>
          <w:b/>
          <w:sz w:val="20"/>
          <w:szCs w:val="20"/>
          <w:lang w:val="es-MX"/>
        </w:rPr>
        <w:t xml:space="preserve"> </w:t>
      </w:r>
      <w:r w:rsidRPr="00DD34CC">
        <w:rPr>
          <w:rFonts w:ascii="Arial" w:eastAsia="Times New Roman" w:hAnsi="Arial" w:cs="Arial"/>
          <w:b/>
          <w:sz w:val="20"/>
          <w:szCs w:val="20"/>
          <w:lang w:val="es-MX"/>
        </w:rPr>
        <w:t>(</w:t>
      </w:r>
      <w:r>
        <w:rPr>
          <w:rFonts w:ascii="Arial" w:eastAsia="Times New Roman" w:hAnsi="Arial" w:cs="Arial"/>
          <w:b/>
          <w:sz w:val="20"/>
          <w:szCs w:val="20"/>
          <w:lang w:val="es-MX"/>
        </w:rPr>
        <w:t>000</w:t>
      </w:r>
      <w:r>
        <w:rPr>
          <w:rFonts w:ascii="Arial" w:eastAsia="Times New Roman" w:hAnsi="Arial" w:cs="Arial"/>
          <w:b/>
          <w:sz w:val="20"/>
          <w:szCs w:val="20"/>
          <w:lang w:val="es-MX"/>
        </w:rPr>
        <w:t xml:space="preserve"> </w:t>
      </w:r>
      <w:r w:rsidRPr="00A639D8">
        <w:rPr>
          <w:rFonts w:ascii="Arial" w:eastAsia="Times New Roman" w:hAnsi="Arial" w:cs="Arial"/>
          <w:b/>
          <w:bCs/>
          <w:sz w:val="20"/>
          <w:szCs w:val="20"/>
          <w:lang w:val="es-MX"/>
        </w:rPr>
        <w:t xml:space="preserve">PESOS </w:t>
      </w:r>
      <w:r>
        <w:rPr>
          <w:rFonts w:ascii="Arial" w:eastAsia="Times New Roman" w:hAnsi="Arial" w:cs="Arial"/>
          <w:b/>
          <w:bCs/>
          <w:sz w:val="20"/>
          <w:szCs w:val="20"/>
          <w:lang w:val="es-MX"/>
        </w:rPr>
        <w:t>00</w:t>
      </w:r>
      <w:r w:rsidRPr="00A639D8">
        <w:rPr>
          <w:rFonts w:ascii="Arial" w:eastAsia="Times New Roman" w:hAnsi="Arial" w:cs="Arial"/>
          <w:b/>
          <w:bCs/>
          <w:sz w:val="20"/>
          <w:szCs w:val="20"/>
          <w:lang w:val="es-MX"/>
        </w:rPr>
        <w:t>/100 M.N.</w:t>
      </w:r>
      <w:r w:rsidRPr="00B67B2D">
        <w:rPr>
          <w:rFonts w:ascii="Arial" w:eastAsia="Times New Roman" w:hAnsi="Arial" w:cs="Arial"/>
          <w:b/>
          <w:sz w:val="20"/>
          <w:szCs w:val="20"/>
          <w:lang w:val="es-MX"/>
        </w:rPr>
        <w:t>)</w:t>
      </w:r>
      <w:r w:rsidRPr="00A639D8">
        <w:rPr>
          <w:rFonts w:ascii="Arial" w:eastAsia="Times New Roman" w:hAnsi="Arial" w:cs="Arial"/>
          <w:color w:val="0000FF"/>
          <w:sz w:val="20"/>
          <w:szCs w:val="20"/>
          <w:lang w:val="es-MX"/>
        </w:rPr>
        <w:t xml:space="preserve"> </w:t>
      </w:r>
      <w:r>
        <w:rPr>
          <w:rFonts w:ascii="Arial" w:eastAsia="Times New Roman" w:hAnsi="Arial" w:cs="Arial"/>
          <w:sz w:val="20"/>
          <w:szCs w:val="20"/>
          <w:lang w:val="es-MX"/>
        </w:rPr>
        <w:t>COMO COMPROMISO MÍNIMO DE CONTRATACIÓ</w:t>
      </w:r>
      <w:r w:rsidRPr="00A639D8">
        <w:rPr>
          <w:rFonts w:ascii="Arial" w:eastAsia="Times New Roman" w:hAnsi="Arial" w:cs="Arial"/>
          <w:sz w:val="20"/>
          <w:szCs w:val="20"/>
          <w:lang w:val="es-MX"/>
        </w:rPr>
        <w:t>N Y</w:t>
      </w:r>
      <w:r w:rsidRPr="00FB7213">
        <w:rPr>
          <w:rFonts w:ascii="Arial" w:eastAsia="Times New Roman" w:hAnsi="Arial" w:cs="Arial"/>
          <w:b/>
          <w:sz w:val="20"/>
          <w:szCs w:val="20"/>
          <w:lang w:val="es-MX"/>
        </w:rPr>
        <w:t xml:space="preserve"> </w:t>
      </w:r>
      <w:r w:rsidRPr="00776146">
        <w:rPr>
          <w:rFonts w:ascii="Arial" w:eastAsia="Times New Roman" w:hAnsi="Arial" w:cs="Arial"/>
          <w:b/>
          <w:sz w:val="20"/>
          <w:szCs w:val="20"/>
          <w:lang w:val="es-MX"/>
        </w:rPr>
        <w:t>$</w:t>
      </w:r>
      <w:r>
        <w:rPr>
          <w:rFonts w:ascii="Arial" w:eastAsia="Times New Roman" w:hAnsi="Arial" w:cs="Arial"/>
          <w:b/>
          <w:sz w:val="20"/>
          <w:szCs w:val="20"/>
          <w:lang w:val="es-MX"/>
        </w:rPr>
        <w:t>000</w:t>
      </w:r>
      <w:r w:rsidRPr="00776146">
        <w:rPr>
          <w:rFonts w:ascii="Arial" w:eastAsia="Times New Roman" w:hAnsi="Arial" w:cs="Arial"/>
          <w:b/>
          <w:sz w:val="20"/>
          <w:szCs w:val="20"/>
          <w:lang w:val="es-MX"/>
        </w:rPr>
        <w:t xml:space="preserve"> </w:t>
      </w:r>
      <w:r w:rsidRPr="00DD34CC">
        <w:rPr>
          <w:rFonts w:ascii="Arial" w:eastAsia="Times New Roman" w:hAnsi="Arial" w:cs="Arial"/>
          <w:b/>
          <w:sz w:val="20"/>
          <w:szCs w:val="20"/>
          <w:lang w:val="es-MX"/>
        </w:rPr>
        <w:t>(</w:t>
      </w:r>
      <w:r>
        <w:rPr>
          <w:rFonts w:ascii="Arial" w:eastAsia="Times New Roman" w:hAnsi="Arial" w:cs="Arial"/>
          <w:b/>
          <w:sz w:val="20"/>
          <w:szCs w:val="20"/>
          <w:lang w:val="es-MX"/>
        </w:rPr>
        <w:t>000</w:t>
      </w:r>
      <w:r>
        <w:rPr>
          <w:rFonts w:ascii="Arial" w:eastAsia="Times New Roman" w:hAnsi="Arial" w:cs="Arial"/>
          <w:b/>
          <w:sz w:val="20"/>
          <w:szCs w:val="20"/>
          <w:lang w:val="es-MX"/>
        </w:rPr>
        <w:t xml:space="preserve"> </w:t>
      </w:r>
      <w:r w:rsidRPr="00A639D8">
        <w:rPr>
          <w:rFonts w:ascii="Arial" w:eastAsia="Times New Roman" w:hAnsi="Arial" w:cs="Arial"/>
          <w:b/>
          <w:bCs/>
          <w:sz w:val="20"/>
          <w:szCs w:val="20"/>
          <w:lang w:val="es-MX"/>
        </w:rPr>
        <w:t xml:space="preserve">PESOS </w:t>
      </w:r>
      <w:r>
        <w:rPr>
          <w:rFonts w:ascii="Arial" w:eastAsia="Times New Roman" w:hAnsi="Arial" w:cs="Arial"/>
          <w:b/>
          <w:bCs/>
          <w:sz w:val="20"/>
          <w:szCs w:val="20"/>
          <w:lang w:val="es-MX"/>
        </w:rPr>
        <w:t>000</w:t>
      </w:r>
      <w:r w:rsidRPr="00A639D8">
        <w:rPr>
          <w:rFonts w:ascii="Arial" w:eastAsia="Times New Roman" w:hAnsi="Arial" w:cs="Arial"/>
          <w:b/>
          <w:bCs/>
          <w:sz w:val="20"/>
          <w:szCs w:val="20"/>
          <w:lang w:val="es-MX"/>
        </w:rPr>
        <w:t>/100 M.N.</w:t>
      </w:r>
      <w:r w:rsidRPr="00306E74">
        <w:rPr>
          <w:rFonts w:ascii="Arial" w:eastAsia="Times New Roman" w:hAnsi="Arial" w:cs="Arial"/>
          <w:b/>
          <w:sz w:val="20"/>
          <w:szCs w:val="20"/>
          <w:lang w:val="es-MX"/>
        </w:rPr>
        <w:t>)</w:t>
      </w:r>
      <w:r w:rsidRPr="00A639D8">
        <w:rPr>
          <w:rFonts w:ascii="Arial" w:eastAsia="Times New Roman" w:hAnsi="Arial" w:cs="Arial"/>
          <w:sz w:val="20"/>
          <w:szCs w:val="20"/>
          <w:lang w:val="es-MX"/>
        </w:rPr>
        <w:t xml:space="preserve"> COMO POSIBLE CONTRATACIÓN </w:t>
      </w:r>
      <w:r>
        <w:rPr>
          <w:rFonts w:ascii="Arial" w:eastAsia="Times New Roman" w:hAnsi="Arial" w:cs="Arial"/>
          <w:sz w:val="20"/>
          <w:szCs w:val="20"/>
          <w:lang w:val="es-MX"/>
        </w:rPr>
        <w:t xml:space="preserve">MÁXIMA, </w:t>
      </w:r>
      <w:r w:rsidRPr="00A639D8">
        <w:rPr>
          <w:rFonts w:ascii="Arial" w:eastAsia="Times New Roman" w:hAnsi="Arial" w:cs="Arial"/>
          <w:sz w:val="20"/>
          <w:szCs w:val="20"/>
          <w:lang w:val="es-MX"/>
        </w:rPr>
        <w:t xml:space="preserve">AMBAS CANTIDADES </w:t>
      </w:r>
      <w:r>
        <w:rPr>
          <w:rFonts w:ascii="Arial" w:eastAsia="Times New Roman" w:hAnsi="Arial" w:cs="Arial"/>
          <w:sz w:val="20"/>
          <w:szCs w:val="20"/>
          <w:lang w:val="es-MX"/>
        </w:rPr>
        <w:t xml:space="preserve">NO </w:t>
      </w:r>
      <w:r w:rsidRPr="00A639D8">
        <w:rPr>
          <w:rFonts w:ascii="Arial" w:eastAsia="Times New Roman" w:hAnsi="Arial" w:cs="Arial"/>
          <w:sz w:val="20"/>
          <w:szCs w:val="20"/>
          <w:lang w:val="es-MX"/>
        </w:rPr>
        <w:t xml:space="preserve">INCLUYEN EL IMPUESTO AL VALOR AGREGADO (IVA) Y HASTA UN IMPORTE DERIVADO DE LA POSIBLE MODIFICACIÓN DISPUESTA EN LA </w:t>
      </w:r>
      <w:r>
        <w:rPr>
          <w:rFonts w:ascii="Arial" w:eastAsia="Times New Roman" w:hAnsi="Arial" w:cs="Arial"/>
          <w:sz w:val="20"/>
          <w:szCs w:val="20"/>
          <w:lang w:val="es-MX"/>
        </w:rPr>
        <w:t>CLÁ</w:t>
      </w:r>
      <w:r w:rsidRPr="00A639D8">
        <w:rPr>
          <w:rFonts w:ascii="Arial" w:eastAsia="Times New Roman" w:hAnsi="Arial" w:cs="Arial"/>
          <w:sz w:val="20"/>
          <w:szCs w:val="20"/>
          <w:lang w:val="es-MX"/>
        </w:rPr>
        <w:t>USULA ANTERIOR.</w:t>
      </w:r>
    </w:p>
    <w:p w:rsidR="00DF7353" w:rsidRPr="009D5DF6" w:rsidRDefault="00DF7353" w:rsidP="00DF7353">
      <w:pPr>
        <w:autoSpaceDE w:val="0"/>
        <w:jc w:val="both"/>
        <w:rPr>
          <w:rFonts w:ascii="Arial" w:eastAsia="Times New Roman" w:hAnsi="Arial" w:cs="Arial"/>
          <w:sz w:val="20"/>
          <w:szCs w:val="20"/>
          <w:lang w:val="es-MX"/>
        </w:rPr>
      </w:pPr>
    </w:p>
    <w:p w:rsidR="00DF7353" w:rsidRDefault="00DF7353" w:rsidP="00DF7353">
      <w:pPr>
        <w:autoSpaceDE w:val="0"/>
        <w:jc w:val="both"/>
        <w:rPr>
          <w:rFonts w:ascii="Arial" w:eastAsia="Times New Roman" w:hAnsi="Arial" w:cs="Arial"/>
          <w:sz w:val="20"/>
          <w:szCs w:val="20"/>
          <w:lang w:val="es-MX"/>
        </w:rPr>
      </w:pPr>
      <w:r>
        <w:rPr>
          <w:rFonts w:ascii="Arial" w:eastAsia="Times New Roman" w:hAnsi="Arial" w:cs="Arial"/>
          <w:b/>
          <w:bCs/>
          <w:sz w:val="20"/>
          <w:szCs w:val="20"/>
          <w:lang w:val="es-MX"/>
        </w:rPr>
        <w:t>DÉCIMA SEXTA. -</w:t>
      </w:r>
      <w:r w:rsidRPr="009D5DF6">
        <w:rPr>
          <w:rFonts w:ascii="Arial" w:eastAsia="Times New Roman" w:hAnsi="Arial" w:cs="Arial"/>
          <w:b/>
          <w:bCs/>
          <w:sz w:val="20"/>
          <w:szCs w:val="20"/>
          <w:lang w:val="es-MX"/>
        </w:rPr>
        <w:t>CESIÓN DE DERECHOS:</w:t>
      </w:r>
      <w:r w:rsidRPr="009D5DF6">
        <w:rPr>
          <w:rFonts w:ascii="Arial" w:eastAsia="Times New Roman" w:hAnsi="Arial" w:cs="Arial"/>
          <w:sz w:val="20"/>
          <w:szCs w:val="20"/>
          <w:lang w:val="es-MX"/>
        </w:rPr>
        <w:t xml:space="preserve"> LAS PARTES CONVIENEN QUE EL </w:t>
      </w:r>
      <w:r w:rsidRPr="009D5DF6">
        <w:rPr>
          <w:rFonts w:ascii="Arial" w:eastAsia="Times New Roman" w:hAnsi="Arial" w:cs="Arial"/>
          <w:b/>
          <w:bCs/>
          <w:sz w:val="20"/>
          <w:szCs w:val="20"/>
          <w:lang w:val="es-MX"/>
        </w:rPr>
        <w:t>“PROVEEDOR”</w:t>
      </w:r>
      <w:r w:rsidRPr="009D5DF6">
        <w:rPr>
          <w:rFonts w:ascii="Arial" w:eastAsia="Times New Roman" w:hAnsi="Arial" w:cs="Arial"/>
          <w:sz w:val="20"/>
          <w:szCs w:val="20"/>
          <w:lang w:val="es-MX"/>
        </w:rPr>
        <w:t xml:space="preserve"> NO PODRÁ CEDER TOTAL O PARCIALMENTE LOS DERECHOS Y OBLIGACIONES QUE SE DERIVEN DE LA SUSCRIPCIÓN DEL PRESENTE CONTRATO, A EXCEPCIÓN DE LOS DERECHOS DE COBRO, PREVIA SOLICITUD QUE POR ESCRITO REALICE A EL </w:t>
      </w:r>
      <w:r w:rsidRPr="009D5DF6">
        <w:rPr>
          <w:rFonts w:ascii="Arial" w:eastAsia="Times New Roman" w:hAnsi="Arial" w:cs="Arial"/>
          <w:b/>
          <w:bCs/>
          <w:sz w:val="20"/>
          <w:szCs w:val="20"/>
          <w:lang w:val="es-MX"/>
        </w:rPr>
        <w:t xml:space="preserve">“HRAEB” </w:t>
      </w:r>
      <w:r w:rsidRPr="009D5DF6">
        <w:rPr>
          <w:rFonts w:ascii="Arial" w:eastAsia="Times New Roman" w:hAnsi="Arial" w:cs="Arial"/>
          <w:sz w:val="20"/>
          <w:szCs w:val="20"/>
          <w:lang w:val="es-MX"/>
        </w:rPr>
        <w:t>CON UN MÍNIMO DE 5 (CINCO) DÍAS NATURALES ANTERIORES A SU VENCIMIENTO, PRESENTANDO INVARIABLEMENTE UNA COPIA DE LOS CONTRA-RECIBOS CUYO IMPORTE SE CEDE, ADEMÁS LOS DOCUMENTOS SUSTANTIVOS DE DICHA SESIÓN.</w:t>
      </w:r>
    </w:p>
    <w:p w:rsidR="00DF7353" w:rsidRDefault="00DF7353" w:rsidP="00DF7353">
      <w:pPr>
        <w:autoSpaceDE w:val="0"/>
        <w:jc w:val="both"/>
        <w:rPr>
          <w:rFonts w:ascii="Arial" w:eastAsia="Times New Roman" w:hAnsi="Arial" w:cs="Arial"/>
          <w:sz w:val="20"/>
          <w:szCs w:val="20"/>
          <w:lang w:val="es-MX"/>
        </w:rPr>
      </w:pPr>
    </w:p>
    <w:p w:rsidR="00DF7353" w:rsidRDefault="00DF7353" w:rsidP="00DF7353">
      <w:pPr>
        <w:autoSpaceDE w:val="0"/>
        <w:jc w:val="both"/>
        <w:rPr>
          <w:rFonts w:ascii="Arial" w:eastAsia="Times New Roman" w:hAnsi="Arial" w:cs="Arial"/>
          <w:color w:val="000000"/>
          <w:sz w:val="20"/>
          <w:szCs w:val="20"/>
          <w:lang w:val="es-MX"/>
        </w:rPr>
      </w:pPr>
      <w:r>
        <w:rPr>
          <w:rFonts w:ascii="Arial" w:eastAsia="Times New Roman" w:hAnsi="Arial" w:cs="Arial"/>
          <w:b/>
          <w:bCs/>
          <w:sz w:val="20"/>
          <w:szCs w:val="20"/>
          <w:lang w:val="es-MX"/>
        </w:rPr>
        <w:t>DÉCIMA SÉPTIMA. -</w:t>
      </w:r>
      <w:r w:rsidRPr="009D5DF6">
        <w:rPr>
          <w:rFonts w:ascii="Arial" w:eastAsia="Times New Roman" w:hAnsi="Arial" w:cs="Arial"/>
          <w:b/>
          <w:bCs/>
          <w:sz w:val="20"/>
          <w:szCs w:val="20"/>
          <w:lang w:val="es-MX"/>
        </w:rPr>
        <w:t>RELACIONES OBRERO-PATRONALES:</w:t>
      </w:r>
      <w:r w:rsidRPr="009D5DF6">
        <w:rPr>
          <w:rFonts w:ascii="Arial" w:eastAsia="Times New Roman" w:hAnsi="Arial" w:cs="Arial"/>
          <w:sz w:val="20"/>
          <w:szCs w:val="20"/>
          <w:lang w:val="es-MX"/>
        </w:rPr>
        <w:t xml:space="preserve"> EL </w:t>
      </w:r>
      <w:r w:rsidRPr="009D5DF6">
        <w:rPr>
          <w:rFonts w:ascii="Arial" w:eastAsia="Times New Roman" w:hAnsi="Arial" w:cs="Arial"/>
          <w:b/>
          <w:bCs/>
          <w:color w:val="000000"/>
          <w:sz w:val="20"/>
          <w:szCs w:val="20"/>
          <w:lang w:val="es-MX"/>
        </w:rPr>
        <w:t>“PROVEEDOR”</w:t>
      </w:r>
      <w:r w:rsidRPr="009D5DF6">
        <w:rPr>
          <w:rFonts w:ascii="Arial" w:eastAsia="Times New Roman" w:hAnsi="Arial" w:cs="Arial"/>
          <w:color w:val="000000"/>
          <w:sz w:val="20"/>
          <w:szCs w:val="20"/>
          <w:lang w:val="es-MX"/>
        </w:rPr>
        <w:t xml:space="preserve"> SE CONSTITUYE COMO ÚNICO PATRÓN DEL PERSONAL QUE OCUPE PARA PROPORCIONAR EL SERVICIO OBJETO DEL PRESENTE CONTRATO, EN LOS TÉRMINOS DEL ARTÍCULO 10 DE LA LEY FEDERAL DEL TRABAJO, SIN RESERVA DE LO DISPUESTO EN EL ARTÍCULO 132 DEL MISMO ORDENAMIENTO LEGAL, QUEDANDO TOTALMENTE A SU CARGO TODAS LAS OBLIGACIONES QUE DERIVEN DE LAS RELACIONES LABORALES, CONTRACTUALES Y FISCALES CON SUS TRABAJADORES, POR LO QUE EL </w:t>
      </w:r>
      <w:r w:rsidRPr="009D5DF6">
        <w:rPr>
          <w:rFonts w:ascii="Arial" w:eastAsia="Times New Roman" w:hAnsi="Arial" w:cs="Arial"/>
          <w:b/>
          <w:bCs/>
          <w:color w:val="000000"/>
          <w:sz w:val="20"/>
          <w:szCs w:val="20"/>
          <w:lang w:val="es-MX"/>
        </w:rPr>
        <w:t>“PROVEEDOR”</w:t>
      </w:r>
      <w:r w:rsidRPr="009D5DF6">
        <w:rPr>
          <w:rFonts w:ascii="Arial" w:eastAsia="Times New Roman" w:hAnsi="Arial" w:cs="Arial"/>
          <w:color w:val="000000"/>
          <w:sz w:val="20"/>
          <w:szCs w:val="20"/>
          <w:lang w:val="es-MX"/>
        </w:rPr>
        <w:t xml:space="preserve"> ES EL ÚNICO RESPONSABLE DE LAS VIOLACIONES QUE EN VIRTUD DE LAS DISPOSICIONES LEGALES Y DEMÁS ORDENAMIENTOS EN MATERIA DE TRABAJO Y SEGURIDAD SOCIAL SE DERIVEN FRENTE A DICHO PERSONAL, LIBERANDO A </w:t>
      </w:r>
      <w:r w:rsidRPr="009D5DF6">
        <w:rPr>
          <w:rFonts w:ascii="Arial" w:eastAsia="Times New Roman" w:hAnsi="Arial" w:cs="Arial"/>
          <w:sz w:val="20"/>
          <w:szCs w:val="20"/>
          <w:lang w:val="es-MX"/>
        </w:rPr>
        <w:t xml:space="preserve">EL </w:t>
      </w:r>
      <w:r w:rsidRPr="009D5DF6">
        <w:rPr>
          <w:rFonts w:ascii="Arial" w:eastAsia="Times New Roman" w:hAnsi="Arial" w:cs="Arial"/>
          <w:b/>
          <w:bCs/>
          <w:sz w:val="20"/>
          <w:szCs w:val="20"/>
          <w:lang w:val="es-MX"/>
        </w:rPr>
        <w:t>“HRAEB”</w:t>
      </w:r>
      <w:r w:rsidRPr="009D5DF6">
        <w:rPr>
          <w:rFonts w:ascii="Arial" w:eastAsia="Times New Roman" w:hAnsi="Arial" w:cs="Arial"/>
          <w:b/>
          <w:bCs/>
          <w:color w:val="000000"/>
          <w:sz w:val="20"/>
          <w:szCs w:val="20"/>
          <w:lang w:val="es-MX"/>
        </w:rPr>
        <w:t xml:space="preserve"> </w:t>
      </w:r>
      <w:r w:rsidRPr="009D5DF6">
        <w:rPr>
          <w:rFonts w:ascii="Arial" w:eastAsia="Times New Roman" w:hAnsi="Arial" w:cs="Arial"/>
          <w:color w:val="000000"/>
          <w:sz w:val="20"/>
          <w:szCs w:val="20"/>
          <w:lang w:val="es-MX"/>
        </w:rPr>
        <w:t xml:space="preserve">DE CUALQUIER RESPONSABILIDAD SOLIDARIA Y RECLAMACIÓN QUE HAGAN SUS TRABAJADORES AL RESPECTO, OBLIGANDOSE EL </w:t>
      </w:r>
      <w:r w:rsidRPr="009D5DF6">
        <w:rPr>
          <w:rFonts w:ascii="Arial" w:eastAsia="Times New Roman" w:hAnsi="Arial" w:cs="Arial"/>
          <w:b/>
          <w:bCs/>
          <w:color w:val="000000"/>
          <w:sz w:val="20"/>
          <w:szCs w:val="20"/>
          <w:lang w:val="es-MX"/>
        </w:rPr>
        <w:t xml:space="preserve">“PROVEEDOR” </w:t>
      </w:r>
      <w:r w:rsidRPr="009D5DF6">
        <w:rPr>
          <w:rFonts w:ascii="Arial" w:eastAsia="Times New Roman" w:hAnsi="Arial" w:cs="Arial"/>
          <w:color w:val="000000"/>
          <w:sz w:val="20"/>
          <w:szCs w:val="20"/>
          <w:lang w:val="es-MX"/>
        </w:rPr>
        <w:t xml:space="preserve">A RESARCIR A </w:t>
      </w:r>
      <w:r w:rsidRPr="009D5DF6">
        <w:rPr>
          <w:rFonts w:ascii="Arial" w:eastAsia="Times New Roman" w:hAnsi="Arial" w:cs="Arial"/>
          <w:sz w:val="20"/>
          <w:szCs w:val="20"/>
          <w:lang w:val="es-MX"/>
        </w:rPr>
        <w:t xml:space="preserve">EL </w:t>
      </w:r>
      <w:r w:rsidRPr="009D5DF6">
        <w:rPr>
          <w:rFonts w:ascii="Arial" w:eastAsia="Times New Roman" w:hAnsi="Arial" w:cs="Arial"/>
          <w:b/>
          <w:bCs/>
          <w:sz w:val="20"/>
          <w:szCs w:val="20"/>
          <w:lang w:val="es-MX"/>
        </w:rPr>
        <w:t>“HRAEB”</w:t>
      </w:r>
      <w:r w:rsidRPr="009D5DF6">
        <w:rPr>
          <w:rFonts w:ascii="Arial" w:eastAsia="Times New Roman" w:hAnsi="Arial" w:cs="Arial"/>
          <w:b/>
          <w:bCs/>
          <w:color w:val="000000"/>
          <w:sz w:val="20"/>
          <w:szCs w:val="20"/>
          <w:lang w:val="es-MX"/>
        </w:rPr>
        <w:t xml:space="preserve">, </w:t>
      </w:r>
      <w:r w:rsidRPr="009D5DF6">
        <w:rPr>
          <w:rFonts w:ascii="Arial" w:eastAsia="Times New Roman" w:hAnsi="Arial" w:cs="Arial"/>
          <w:color w:val="000000"/>
          <w:sz w:val="20"/>
          <w:szCs w:val="20"/>
          <w:lang w:val="es-MX"/>
        </w:rPr>
        <w:t>CUALQUIER EROGACION QUE LLEGARAN A HACER, POR DICHOS CONCEPTOS.</w:t>
      </w:r>
    </w:p>
    <w:p w:rsidR="00DF7353" w:rsidRDefault="00DF7353" w:rsidP="00DF7353">
      <w:pPr>
        <w:autoSpaceDE w:val="0"/>
        <w:jc w:val="both"/>
        <w:rPr>
          <w:rFonts w:ascii="Arial" w:eastAsia="Times New Roman" w:hAnsi="Arial" w:cs="Arial"/>
          <w:color w:val="000000"/>
          <w:sz w:val="20"/>
          <w:szCs w:val="20"/>
          <w:lang w:val="es-MX"/>
        </w:rPr>
      </w:pPr>
    </w:p>
    <w:p w:rsidR="00DF7353" w:rsidRPr="009D5DF6" w:rsidRDefault="00DF7353" w:rsidP="00DF7353">
      <w:pPr>
        <w:autoSpaceDE w:val="0"/>
        <w:ind w:right="-1"/>
        <w:jc w:val="both"/>
        <w:rPr>
          <w:rFonts w:ascii="Arial" w:eastAsia="Times New Roman" w:hAnsi="Arial" w:cs="Arial"/>
          <w:sz w:val="20"/>
          <w:szCs w:val="20"/>
          <w:lang w:val="es-MX"/>
        </w:rPr>
      </w:pPr>
      <w:r>
        <w:rPr>
          <w:rFonts w:ascii="Arial" w:eastAsia="Times New Roman" w:hAnsi="Arial" w:cs="Arial"/>
          <w:b/>
          <w:bCs/>
          <w:sz w:val="20"/>
          <w:szCs w:val="20"/>
          <w:lang w:val="es-MX"/>
        </w:rPr>
        <w:t>DÉCIMA OCTAVA. -</w:t>
      </w:r>
      <w:r w:rsidRPr="009D5DF6">
        <w:rPr>
          <w:rFonts w:ascii="Arial" w:eastAsia="Times New Roman" w:hAnsi="Arial" w:cs="Arial"/>
          <w:b/>
          <w:bCs/>
          <w:sz w:val="20"/>
          <w:szCs w:val="20"/>
          <w:lang w:val="es-MX"/>
        </w:rPr>
        <w:t>INFORME</w:t>
      </w:r>
      <w:r w:rsidRPr="00C227C0">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w:t>
      </w:r>
      <w:r w:rsidRPr="009D5DF6">
        <w:rPr>
          <w:rFonts w:ascii="Arial" w:eastAsia="Times New Roman" w:hAnsi="Arial" w:cs="Arial"/>
          <w:bCs/>
          <w:sz w:val="20"/>
          <w:szCs w:val="20"/>
          <w:lang w:val="es-MX"/>
        </w:rPr>
        <w:t>EL</w:t>
      </w:r>
      <w:r w:rsidRPr="009D5DF6">
        <w:rPr>
          <w:rFonts w:ascii="Arial" w:eastAsia="Times New Roman" w:hAnsi="Arial" w:cs="Arial"/>
          <w:b/>
          <w:bCs/>
          <w:sz w:val="20"/>
          <w:szCs w:val="20"/>
          <w:lang w:val="es-MX"/>
        </w:rPr>
        <w:t xml:space="preserve"> “PROVEEDOR”</w:t>
      </w:r>
      <w:r w:rsidRPr="009D5DF6">
        <w:rPr>
          <w:rFonts w:ascii="Arial" w:eastAsia="Times New Roman" w:hAnsi="Arial" w:cs="Arial"/>
          <w:sz w:val="20"/>
          <w:szCs w:val="20"/>
          <w:lang w:val="es-MX"/>
        </w:rPr>
        <w:t xml:space="preserve"> SE OBLIGA A REMITIR A EL </w:t>
      </w:r>
      <w:r w:rsidRPr="009D5DF6">
        <w:rPr>
          <w:rFonts w:ascii="Arial" w:eastAsia="Times New Roman" w:hAnsi="Arial" w:cs="Arial"/>
          <w:b/>
          <w:bCs/>
          <w:sz w:val="20"/>
          <w:szCs w:val="20"/>
          <w:lang w:val="es-MX"/>
        </w:rPr>
        <w:t>“HRAEB”</w:t>
      </w:r>
      <w:r w:rsidRPr="0095600C">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DE SOLICITARLO </w:t>
      </w:r>
      <w:proofErr w:type="gramStart"/>
      <w:r w:rsidRPr="009D5DF6">
        <w:rPr>
          <w:rFonts w:ascii="Arial" w:eastAsia="Times New Roman" w:hAnsi="Arial" w:cs="Arial"/>
          <w:sz w:val="20"/>
          <w:szCs w:val="20"/>
          <w:lang w:val="es-MX"/>
        </w:rPr>
        <w:t>ÉSTE</w:t>
      </w:r>
      <w:proofErr w:type="gramEnd"/>
      <w:r w:rsidRPr="009D5DF6">
        <w:rPr>
          <w:rFonts w:ascii="Arial" w:eastAsia="Times New Roman" w:hAnsi="Arial" w:cs="Arial"/>
          <w:sz w:val="20"/>
          <w:szCs w:val="20"/>
          <w:lang w:val="es-MX"/>
        </w:rPr>
        <w:t xml:space="preserve"> ÚLTIMO, UN INFORME DEL ESTADO QUE GUARDA LA PRESTACIÓN DEL</w:t>
      </w:r>
      <w:r w:rsidRPr="009D5DF6">
        <w:rPr>
          <w:rFonts w:ascii="Arial" w:eastAsia="Times New Roman" w:hAnsi="Arial" w:cs="Arial"/>
          <w:b/>
          <w:sz w:val="20"/>
          <w:szCs w:val="20"/>
          <w:lang w:val="es-MX"/>
        </w:rPr>
        <w:t xml:space="preserve"> SERVICIO</w:t>
      </w:r>
      <w:r w:rsidRPr="009D5DF6">
        <w:rPr>
          <w:rFonts w:ascii="Arial" w:eastAsia="Times New Roman" w:hAnsi="Arial" w:cs="Arial"/>
          <w:sz w:val="20"/>
          <w:szCs w:val="20"/>
          <w:lang w:val="es-MX"/>
        </w:rPr>
        <w:t xml:space="preserve"> MOTIVO DEL PRESENTE CONTRATO, SEGÚN LO ESTIPULADO EN LA </w:t>
      </w:r>
      <w:r>
        <w:rPr>
          <w:rFonts w:ascii="Arial" w:eastAsia="Times New Roman" w:hAnsi="Arial" w:cs="Arial"/>
          <w:b/>
          <w:sz w:val="20"/>
          <w:szCs w:val="20"/>
          <w:lang w:val="es-MX"/>
        </w:rPr>
        <w:t>000</w:t>
      </w:r>
      <w:r>
        <w:rPr>
          <w:rFonts w:ascii="Arial" w:eastAsia="Times New Roman" w:hAnsi="Arial" w:cs="Arial"/>
          <w:b/>
          <w:sz w:val="20"/>
          <w:szCs w:val="20"/>
          <w:lang w:val="es-MX"/>
        </w:rPr>
        <w:t xml:space="preserve"> </w:t>
      </w:r>
      <w:r w:rsidRPr="009D5DF6">
        <w:rPr>
          <w:rFonts w:ascii="Arial" w:eastAsia="Times New Roman" w:hAnsi="Arial" w:cs="Arial"/>
          <w:sz w:val="20"/>
          <w:szCs w:val="20"/>
          <w:lang w:val="es-MX"/>
        </w:rPr>
        <w:t xml:space="preserve">Y SUS ANEXOS. </w:t>
      </w:r>
    </w:p>
    <w:p w:rsidR="00DF7353" w:rsidRDefault="00DF7353" w:rsidP="00DF7353">
      <w:pPr>
        <w:autoSpaceDE w:val="0"/>
        <w:ind w:right="-1"/>
        <w:jc w:val="both"/>
        <w:rPr>
          <w:rFonts w:ascii="Arial" w:eastAsia="Times New Roman" w:hAnsi="Arial" w:cs="Arial"/>
          <w:b/>
          <w:color w:val="000000"/>
          <w:sz w:val="20"/>
          <w:szCs w:val="20"/>
          <w:lang w:val="es-MX"/>
        </w:rPr>
      </w:pPr>
    </w:p>
    <w:p w:rsidR="00DF7353" w:rsidRPr="009D5DF6" w:rsidRDefault="00DF7353" w:rsidP="00DF7353">
      <w:pPr>
        <w:autoSpaceDE w:val="0"/>
        <w:ind w:right="-1"/>
        <w:jc w:val="both"/>
        <w:rPr>
          <w:rFonts w:ascii="Arial" w:eastAsia="Times New Roman" w:hAnsi="Arial" w:cs="Arial"/>
          <w:bCs/>
          <w:sz w:val="20"/>
          <w:szCs w:val="20"/>
          <w:lang w:val="es-MX"/>
        </w:rPr>
      </w:pPr>
      <w:r w:rsidRPr="009D5DF6">
        <w:rPr>
          <w:rFonts w:ascii="Arial" w:eastAsia="Times New Roman" w:hAnsi="Arial" w:cs="Arial"/>
          <w:b/>
          <w:color w:val="000000"/>
          <w:sz w:val="20"/>
          <w:szCs w:val="20"/>
          <w:lang w:val="es-MX"/>
        </w:rPr>
        <w:t>DÉCIMA NOVENA</w:t>
      </w:r>
      <w:r w:rsidRPr="009D5DF6">
        <w:rPr>
          <w:rFonts w:ascii="Arial" w:eastAsia="Times New Roman" w:hAnsi="Arial" w:cs="Arial"/>
          <w:b/>
          <w:sz w:val="20"/>
          <w:szCs w:val="20"/>
          <w:lang w:val="es-MX"/>
        </w:rPr>
        <w:t>.</w:t>
      </w:r>
      <w:r>
        <w:rPr>
          <w:rFonts w:ascii="Arial" w:eastAsia="Times New Roman" w:hAnsi="Arial" w:cs="Arial"/>
          <w:b/>
          <w:sz w:val="20"/>
          <w:szCs w:val="20"/>
          <w:lang w:val="es-MX"/>
        </w:rPr>
        <w:t xml:space="preserve"> </w:t>
      </w:r>
      <w:r w:rsidRPr="009D5DF6">
        <w:rPr>
          <w:rFonts w:ascii="Arial" w:eastAsia="Times New Roman" w:hAnsi="Arial" w:cs="Arial"/>
          <w:b/>
          <w:sz w:val="20"/>
          <w:szCs w:val="20"/>
          <w:lang w:val="es-MX"/>
        </w:rPr>
        <w:t>-SOMETIMIENTO</w:t>
      </w:r>
      <w:r w:rsidRPr="00C227C0">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w:t>
      </w:r>
      <w:r w:rsidRPr="009D5DF6">
        <w:rPr>
          <w:rFonts w:ascii="Arial" w:eastAsia="Times New Roman" w:hAnsi="Arial" w:cs="Arial"/>
          <w:bCs/>
          <w:sz w:val="20"/>
          <w:szCs w:val="20"/>
          <w:lang w:val="es-MX"/>
        </w:rPr>
        <w:t xml:space="preserve">LAS PARTES SE OBLIGAN A SUJETARSE ESTRICTAMENTE AL OBJETO DE ESTE CONTRATO, A TODAS Y CADA UNA DE LAS CLÁUSULAS </w:t>
      </w:r>
      <w:proofErr w:type="gramStart"/>
      <w:r w:rsidRPr="009D5DF6">
        <w:rPr>
          <w:rFonts w:ascii="Arial" w:eastAsia="Times New Roman" w:hAnsi="Arial" w:cs="Arial"/>
          <w:bCs/>
          <w:sz w:val="20"/>
          <w:szCs w:val="20"/>
          <w:lang w:val="es-MX"/>
        </w:rPr>
        <w:t>DEL MISMO</w:t>
      </w:r>
      <w:proofErr w:type="gramEnd"/>
      <w:r w:rsidRPr="009D5DF6">
        <w:rPr>
          <w:rFonts w:ascii="Arial" w:eastAsia="Times New Roman" w:hAnsi="Arial" w:cs="Arial"/>
          <w:bCs/>
          <w:sz w:val="20"/>
          <w:szCs w:val="20"/>
          <w:lang w:val="es-MX"/>
        </w:rPr>
        <w:t xml:space="preserve">, ASÍ COMO A LOS TÉRMINOS, LINEAMIENTOS, PROCEDIMIENTOS Y REQUERIMIENTOS QUE ESTABLECE LA LEY DE </w:t>
      </w:r>
      <w:r>
        <w:rPr>
          <w:rFonts w:ascii="Arial" w:eastAsia="Times New Roman" w:hAnsi="Arial" w:cs="Arial"/>
          <w:bCs/>
          <w:sz w:val="20"/>
          <w:szCs w:val="20"/>
          <w:lang w:val="es-MX"/>
        </w:rPr>
        <w:t>ADQUISICIÓN</w:t>
      </w:r>
      <w:r w:rsidRPr="009D5DF6">
        <w:rPr>
          <w:rFonts w:ascii="Arial" w:eastAsia="Times New Roman" w:hAnsi="Arial" w:cs="Arial"/>
          <w:bCs/>
          <w:sz w:val="20"/>
          <w:szCs w:val="20"/>
          <w:lang w:val="es-MX"/>
        </w:rPr>
        <w:t>ES, ARRENDAMIENTOS Y SERVICIOS DEL SECTOR PÚBLICO Y EL CÓDIGO CIVIL FEDERAL, LEY FEDERAL DE PROCEDIMIENTO ADMINISTRATIVO Y EL CÓDIGO FEDERAL DE PROCEDIMIENTOS CIVILES Y DEMÁS DISPOSICIONES RELATIVAS Y APLICABLES.</w:t>
      </w:r>
    </w:p>
    <w:p w:rsidR="00DF7353" w:rsidRDefault="00DF7353" w:rsidP="00DF7353">
      <w:pPr>
        <w:autoSpaceDE w:val="0"/>
        <w:jc w:val="both"/>
        <w:rPr>
          <w:rFonts w:ascii="Arial" w:eastAsia="Times New Roman" w:hAnsi="Arial" w:cs="Arial"/>
          <w:b/>
          <w:bCs/>
          <w:sz w:val="20"/>
          <w:szCs w:val="20"/>
          <w:lang w:val="es-MX"/>
        </w:rPr>
      </w:pPr>
    </w:p>
    <w:p w:rsidR="00DF7353" w:rsidRDefault="00DF7353" w:rsidP="00DF7353">
      <w:pPr>
        <w:autoSpaceDE w:val="0"/>
        <w:jc w:val="both"/>
        <w:rPr>
          <w:rFonts w:ascii="Arial" w:eastAsia="Times New Roman" w:hAnsi="Arial" w:cs="Arial"/>
          <w:b/>
          <w:bCs/>
          <w:sz w:val="20"/>
          <w:szCs w:val="20"/>
          <w:lang w:val="es-MX"/>
        </w:rPr>
      </w:pPr>
    </w:p>
    <w:p w:rsidR="00DF7353" w:rsidRDefault="00DF7353" w:rsidP="00DF7353">
      <w:pPr>
        <w:autoSpaceDE w:val="0"/>
        <w:jc w:val="both"/>
        <w:rPr>
          <w:rFonts w:ascii="Arial" w:eastAsia="Times New Roman" w:hAnsi="Arial" w:cs="Arial"/>
          <w:b/>
          <w:bCs/>
          <w:sz w:val="20"/>
          <w:szCs w:val="20"/>
          <w:lang w:val="es-MX"/>
        </w:rPr>
      </w:pPr>
    </w:p>
    <w:p w:rsidR="00DF7353" w:rsidRDefault="00DF7353" w:rsidP="00DF7353">
      <w:pPr>
        <w:autoSpaceDE w:val="0"/>
        <w:jc w:val="both"/>
        <w:rPr>
          <w:rFonts w:ascii="Arial" w:eastAsia="Times New Roman" w:hAnsi="Arial" w:cs="Arial"/>
          <w:b/>
          <w:bCs/>
          <w:sz w:val="20"/>
          <w:szCs w:val="20"/>
          <w:lang w:val="es-MX"/>
        </w:rPr>
      </w:pPr>
    </w:p>
    <w:p w:rsidR="00DF7353" w:rsidRDefault="00DF7353" w:rsidP="00DF7353">
      <w:pPr>
        <w:autoSpaceDE w:val="0"/>
        <w:jc w:val="both"/>
        <w:rPr>
          <w:rFonts w:ascii="Arial" w:eastAsia="Times New Roman" w:hAnsi="Arial" w:cs="Arial"/>
          <w:b/>
          <w:bCs/>
          <w:sz w:val="20"/>
          <w:szCs w:val="20"/>
          <w:lang w:val="es-MX"/>
        </w:rPr>
      </w:pPr>
    </w:p>
    <w:p w:rsidR="00DF7353" w:rsidRPr="009D5DF6" w:rsidRDefault="00DF7353" w:rsidP="00DF7353">
      <w:pPr>
        <w:autoSpaceDE w:val="0"/>
        <w:jc w:val="both"/>
        <w:rPr>
          <w:rFonts w:ascii="Arial" w:eastAsia="Times New Roman" w:hAnsi="Arial" w:cs="Arial"/>
          <w:sz w:val="20"/>
          <w:szCs w:val="20"/>
          <w:lang w:val="es-MX"/>
        </w:rPr>
      </w:pPr>
      <w:r w:rsidRPr="009D5DF6">
        <w:rPr>
          <w:rFonts w:ascii="Arial" w:eastAsia="Times New Roman" w:hAnsi="Arial" w:cs="Arial"/>
          <w:b/>
          <w:bCs/>
          <w:sz w:val="20"/>
          <w:szCs w:val="20"/>
          <w:lang w:val="es-MX"/>
        </w:rPr>
        <w:lastRenderedPageBreak/>
        <w:t>VIGÉSIMA.</w:t>
      </w:r>
      <w:r>
        <w:rPr>
          <w:rFonts w:ascii="Arial" w:eastAsia="Times New Roman" w:hAnsi="Arial" w:cs="Arial"/>
          <w:b/>
          <w:bCs/>
          <w:sz w:val="20"/>
          <w:szCs w:val="20"/>
          <w:lang w:val="es-MX"/>
        </w:rPr>
        <w:t xml:space="preserve"> </w:t>
      </w:r>
      <w:r w:rsidRPr="009D5DF6">
        <w:rPr>
          <w:rFonts w:ascii="Arial" w:eastAsia="Times New Roman" w:hAnsi="Arial" w:cs="Arial"/>
          <w:b/>
          <w:bCs/>
          <w:sz w:val="20"/>
          <w:szCs w:val="20"/>
          <w:lang w:val="es-MX"/>
        </w:rPr>
        <w:t>-JURISDICCIÓN:</w:t>
      </w:r>
      <w:r w:rsidRPr="009D5DF6">
        <w:rPr>
          <w:rFonts w:ascii="Arial" w:eastAsia="Times New Roman" w:hAnsi="Arial" w:cs="Arial"/>
          <w:sz w:val="20"/>
          <w:szCs w:val="20"/>
          <w:lang w:val="es-MX"/>
        </w:rPr>
        <w:t xml:space="preserve"> PARA TODO LO RELACIONADO CON LA INTERPRETACIÓN Y CUMPLIMIENTO DE ESTE CONTRATO, LAS PARTES SE SOMETEN EXPRESAMENTE A LA JURISDICCIÓN DE LOS TRIBUNALES FEDERALES COMPETENTES CON ASIENTO EN LA CIUDAD DE GUANAJUATO, GUANAJUATO, RENUNCIANDO EXPRESAMENTE A CUALQUIER OTRO FUERO QUE PUDIERA CORRESPONDERLES </w:t>
      </w:r>
      <w:proofErr w:type="gramStart"/>
      <w:r w:rsidRPr="009D5DF6">
        <w:rPr>
          <w:rFonts w:ascii="Arial" w:eastAsia="Times New Roman" w:hAnsi="Arial" w:cs="Arial"/>
          <w:sz w:val="20"/>
          <w:szCs w:val="20"/>
          <w:lang w:val="es-MX"/>
        </w:rPr>
        <w:t>EN RAZÓN DE</w:t>
      </w:r>
      <w:proofErr w:type="gramEnd"/>
      <w:r w:rsidRPr="009D5DF6">
        <w:rPr>
          <w:rFonts w:ascii="Arial" w:eastAsia="Times New Roman" w:hAnsi="Arial" w:cs="Arial"/>
          <w:sz w:val="20"/>
          <w:szCs w:val="20"/>
          <w:lang w:val="es-MX"/>
        </w:rPr>
        <w:t xml:space="preserve"> SUS DOMICILIOS ACTUALES O FUTUROS O POR CUALQUIER OTRA SITUACIÓN.</w:t>
      </w:r>
    </w:p>
    <w:p w:rsidR="00DF7353" w:rsidRPr="009D5DF6" w:rsidRDefault="00DF7353" w:rsidP="00DF7353">
      <w:pPr>
        <w:autoSpaceDE w:val="0"/>
        <w:jc w:val="both"/>
        <w:rPr>
          <w:rFonts w:ascii="Arial" w:eastAsia="Times New Roman" w:hAnsi="Arial" w:cs="Arial"/>
          <w:sz w:val="20"/>
          <w:szCs w:val="20"/>
          <w:lang w:val="es-MX"/>
        </w:rPr>
      </w:pPr>
    </w:p>
    <w:p w:rsidR="00DF7353" w:rsidRPr="009D5DF6" w:rsidRDefault="00DF7353" w:rsidP="00DF7353">
      <w:pPr>
        <w:autoSpaceDE w:val="0"/>
        <w:jc w:val="both"/>
        <w:rPr>
          <w:rFonts w:ascii="Arial" w:eastAsia="Times New Roman" w:hAnsi="Arial" w:cs="Arial"/>
          <w:b/>
          <w:bCs/>
          <w:sz w:val="20"/>
          <w:szCs w:val="20"/>
          <w:lang w:val="es-MX"/>
        </w:rPr>
      </w:pPr>
      <w:r w:rsidRPr="009D5DF6">
        <w:rPr>
          <w:rFonts w:ascii="Arial" w:eastAsia="Times New Roman" w:hAnsi="Arial" w:cs="Arial"/>
          <w:sz w:val="20"/>
          <w:szCs w:val="20"/>
          <w:lang w:val="es-MX"/>
        </w:rPr>
        <w:t>UNA VEZ LEÍDO EL PRESENTE CONTRATO Y ENTERADAS LAS PARTES DE SU CONTENIDO Y ALCANCE LEGAL, LO FIRMAN EN LA CIUDAD DE LEÒN, GTO</w:t>
      </w:r>
      <w:r w:rsidRPr="005F2385">
        <w:rPr>
          <w:rFonts w:ascii="Arial" w:eastAsia="Times New Roman" w:hAnsi="Arial" w:cs="Arial"/>
          <w:bCs/>
          <w:sz w:val="20"/>
          <w:szCs w:val="20"/>
          <w:lang w:val="es-MX"/>
        </w:rPr>
        <w:t>.,</w:t>
      </w:r>
      <w:r w:rsidRPr="009D5DF6">
        <w:rPr>
          <w:rFonts w:ascii="Arial" w:eastAsia="Times New Roman" w:hAnsi="Arial" w:cs="Arial"/>
          <w:b/>
          <w:bCs/>
          <w:sz w:val="20"/>
          <w:szCs w:val="20"/>
          <w:lang w:val="es-MX"/>
        </w:rPr>
        <w:t xml:space="preserve"> </w:t>
      </w:r>
      <w:r w:rsidRPr="009D5DF6">
        <w:rPr>
          <w:rFonts w:ascii="Arial" w:eastAsia="Times New Roman" w:hAnsi="Arial" w:cs="Arial"/>
          <w:sz w:val="20"/>
          <w:szCs w:val="20"/>
          <w:lang w:val="es-MX"/>
        </w:rPr>
        <w:t xml:space="preserve">A </w:t>
      </w:r>
      <w:r>
        <w:rPr>
          <w:rFonts w:ascii="Arial" w:eastAsia="Times New Roman" w:hAnsi="Arial" w:cs="Arial"/>
          <w:b/>
          <w:sz w:val="20"/>
          <w:szCs w:val="20"/>
          <w:lang w:val="es-MX"/>
        </w:rPr>
        <w:t>000</w:t>
      </w:r>
      <w:r w:rsidRPr="00ED4D2D">
        <w:rPr>
          <w:rFonts w:ascii="Arial" w:eastAsia="Times New Roman" w:hAnsi="Arial" w:cs="Arial"/>
          <w:b/>
          <w:sz w:val="20"/>
          <w:szCs w:val="20"/>
          <w:lang w:val="es-MX"/>
        </w:rPr>
        <w:t xml:space="preserve"> DE </w:t>
      </w:r>
      <w:r>
        <w:rPr>
          <w:rFonts w:ascii="Arial" w:eastAsia="Times New Roman" w:hAnsi="Arial" w:cs="Arial"/>
          <w:b/>
          <w:sz w:val="20"/>
          <w:szCs w:val="20"/>
          <w:lang w:val="es-MX"/>
        </w:rPr>
        <w:t>000</w:t>
      </w:r>
      <w:r w:rsidRPr="00ED4D2D">
        <w:rPr>
          <w:rFonts w:ascii="Arial" w:eastAsia="Times New Roman" w:hAnsi="Arial" w:cs="Arial"/>
          <w:b/>
          <w:sz w:val="20"/>
          <w:szCs w:val="20"/>
          <w:lang w:val="es-MX"/>
        </w:rPr>
        <w:t xml:space="preserve"> DE </w:t>
      </w:r>
      <w:r>
        <w:rPr>
          <w:rFonts w:ascii="Arial" w:eastAsia="Times New Roman" w:hAnsi="Arial" w:cs="Arial"/>
          <w:b/>
          <w:sz w:val="20"/>
          <w:szCs w:val="20"/>
          <w:lang w:val="es-MX"/>
        </w:rPr>
        <w:t>000</w:t>
      </w:r>
      <w:r w:rsidRPr="005F2385">
        <w:rPr>
          <w:rFonts w:ascii="Arial" w:eastAsia="Times New Roman" w:hAnsi="Arial" w:cs="Arial"/>
          <w:b/>
          <w:sz w:val="20"/>
          <w:szCs w:val="20"/>
          <w:lang w:val="es-MX"/>
        </w:rPr>
        <w:t>,</w:t>
      </w:r>
      <w:r w:rsidRPr="009D5DF6">
        <w:rPr>
          <w:rFonts w:ascii="Arial" w:eastAsia="Times New Roman" w:hAnsi="Arial" w:cs="Arial"/>
          <w:sz w:val="20"/>
          <w:szCs w:val="20"/>
          <w:lang w:val="es-MX"/>
        </w:rPr>
        <w:t xml:space="preserve"> EXTENDIÉNDOSE POR DUPLICADO, QUEDANDO UN EJEMPLAR EN PODER DEL </w:t>
      </w:r>
      <w:r w:rsidRPr="009D5DF6">
        <w:rPr>
          <w:rFonts w:ascii="Arial" w:eastAsia="Times New Roman" w:hAnsi="Arial" w:cs="Arial"/>
          <w:b/>
          <w:bCs/>
          <w:sz w:val="20"/>
          <w:szCs w:val="20"/>
          <w:lang w:val="es-MX"/>
        </w:rPr>
        <w:t>“PROVEEDOR”</w:t>
      </w:r>
      <w:r w:rsidRPr="009D5DF6">
        <w:rPr>
          <w:rFonts w:ascii="Arial" w:eastAsia="Times New Roman" w:hAnsi="Arial" w:cs="Arial"/>
          <w:sz w:val="20"/>
          <w:szCs w:val="20"/>
          <w:lang w:val="es-MX"/>
        </w:rPr>
        <w:t xml:space="preserve"> Y EL RESTANTE EN PODER DE EL </w:t>
      </w:r>
      <w:r w:rsidRPr="009D5DF6">
        <w:rPr>
          <w:rFonts w:ascii="Arial" w:eastAsia="Times New Roman" w:hAnsi="Arial" w:cs="Arial"/>
          <w:b/>
          <w:bCs/>
          <w:sz w:val="20"/>
          <w:szCs w:val="20"/>
          <w:lang w:val="es-MX"/>
        </w:rPr>
        <w:t>“HRAEB”.</w:t>
      </w:r>
    </w:p>
    <w:p w:rsidR="00DF7353" w:rsidRDefault="00DF7353" w:rsidP="00DF7353">
      <w:pPr>
        <w:autoSpaceDE w:val="0"/>
        <w:jc w:val="both"/>
        <w:rPr>
          <w:rFonts w:ascii="Arial" w:eastAsia="Times New Roman" w:hAnsi="Arial" w:cs="Arial"/>
          <w:b/>
          <w:bCs/>
          <w:sz w:val="20"/>
          <w:szCs w:val="20"/>
          <w:lang w:val="es-MX"/>
        </w:rPr>
      </w:pPr>
    </w:p>
    <w:tbl>
      <w:tblPr>
        <w:tblpPr w:leftFromText="141" w:rightFromText="141" w:vertAnchor="text" w:horzAnchor="margin" w:tblpY="86"/>
        <w:tblW w:w="9976" w:type="dxa"/>
        <w:tblLayout w:type="fixed"/>
        <w:tblCellMar>
          <w:left w:w="10" w:type="dxa"/>
          <w:right w:w="10" w:type="dxa"/>
        </w:tblCellMar>
        <w:tblLook w:val="0000" w:firstRow="0" w:lastRow="0" w:firstColumn="0" w:lastColumn="0" w:noHBand="0" w:noVBand="0"/>
      </w:tblPr>
      <w:tblGrid>
        <w:gridCol w:w="4988"/>
        <w:gridCol w:w="4988"/>
      </w:tblGrid>
      <w:tr w:rsidR="00DF7353" w:rsidRPr="009D5DF6" w:rsidTr="006F5BA5">
        <w:trPr>
          <w:trHeight w:val="1985"/>
        </w:trPr>
        <w:tc>
          <w:tcPr>
            <w:tcW w:w="4988" w:type="dxa"/>
          </w:tcPr>
          <w:p w:rsidR="00DF7353" w:rsidRPr="009D5DF6" w:rsidRDefault="00DF7353" w:rsidP="006F5BA5">
            <w:pPr>
              <w:keepNext/>
              <w:autoSpaceDE w:val="0"/>
              <w:snapToGrid w:val="0"/>
              <w:spacing w:before="240" w:after="60"/>
              <w:jc w:val="center"/>
              <w:rPr>
                <w:rFonts w:ascii="Arial" w:eastAsia="Times New Roman" w:hAnsi="Arial" w:cs="Arial"/>
                <w:b/>
                <w:bCs/>
                <w:sz w:val="20"/>
                <w:szCs w:val="20"/>
                <w:lang w:val="es-MX"/>
              </w:rPr>
            </w:pPr>
            <w:r w:rsidRPr="009D5DF6">
              <w:rPr>
                <w:rFonts w:ascii="Arial" w:eastAsia="Times New Roman" w:hAnsi="Arial" w:cs="Arial"/>
                <w:b/>
                <w:bCs/>
                <w:sz w:val="20"/>
                <w:szCs w:val="20"/>
                <w:lang w:val="es-MX"/>
              </w:rPr>
              <w:t>POR "HRAEB"</w:t>
            </w:r>
          </w:p>
          <w:p w:rsidR="00DF7353" w:rsidRDefault="00DF7353" w:rsidP="006F5BA5">
            <w:pPr>
              <w:autoSpaceDE w:val="0"/>
              <w:snapToGrid w:val="0"/>
              <w:spacing w:before="240" w:after="60"/>
              <w:jc w:val="center"/>
              <w:rPr>
                <w:rFonts w:ascii="Arial" w:eastAsia="Times New Roman" w:hAnsi="Arial" w:cs="Arial"/>
                <w:b/>
                <w:bCs/>
                <w:sz w:val="20"/>
                <w:szCs w:val="20"/>
                <w:lang w:val="es-MX"/>
              </w:rPr>
            </w:pPr>
          </w:p>
          <w:p w:rsidR="00DF7353" w:rsidRPr="009D5DF6" w:rsidRDefault="00DF7353" w:rsidP="006F5BA5">
            <w:pPr>
              <w:autoSpaceDE w:val="0"/>
              <w:snapToGrid w:val="0"/>
              <w:spacing w:before="240" w:after="60"/>
              <w:jc w:val="center"/>
              <w:rPr>
                <w:rFonts w:ascii="Arial" w:eastAsia="Times New Roman" w:hAnsi="Arial" w:cs="Arial"/>
                <w:b/>
                <w:bCs/>
                <w:sz w:val="20"/>
                <w:szCs w:val="20"/>
                <w:lang w:val="es-MX"/>
              </w:rPr>
            </w:pPr>
          </w:p>
        </w:tc>
        <w:tc>
          <w:tcPr>
            <w:tcW w:w="4988" w:type="dxa"/>
          </w:tcPr>
          <w:p w:rsidR="00DF7353" w:rsidRPr="009D5DF6" w:rsidRDefault="00DF7353" w:rsidP="006F5BA5">
            <w:pPr>
              <w:autoSpaceDE w:val="0"/>
              <w:snapToGrid w:val="0"/>
              <w:jc w:val="center"/>
              <w:rPr>
                <w:rFonts w:ascii="Arial" w:eastAsia="Times New Roman" w:hAnsi="Arial" w:cs="Arial"/>
                <w:b/>
                <w:bCs/>
                <w:sz w:val="20"/>
                <w:szCs w:val="20"/>
                <w:lang w:val="es-MX"/>
              </w:rPr>
            </w:pPr>
          </w:p>
          <w:p w:rsidR="00DF7353" w:rsidRPr="009D5DF6" w:rsidRDefault="00DF7353" w:rsidP="006F5BA5">
            <w:pPr>
              <w:autoSpaceDE w:val="0"/>
              <w:snapToGrid w:val="0"/>
              <w:jc w:val="center"/>
              <w:rPr>
                <w:rFonts w:ascii="Arial" w:eastAsia="Times New Roman" w:hAnsi="Arial" w:cs="Arial"/>
                <w:b/>
                <w:bCs/>
                <w:sz w:val="20"/>
                <w:szCs w:val="20"/>
                <w:lang w:val="es-MX"/>
              </w:rPr>
            </w:pPr>
            <w:r w:rsidRPr="009D5DF6">
              <w:rPr>
                <w:rFonts w:ascii="Arial" w:eastAsia="Times New Roman" w:hAnsi="Arial" w:cs="Arial"/>
                <w:b/>
                <w:bCs/>
                <w:sz w:val="20"/>
                <w:szCs w:val="20"/>
                <w:lang w:val="es-MX"/>
              </w:rPr>
              <w:t>POR “EL PROVEEDOR”</w:t>
            </w:r>
          </w:p>
          <w:p w:rsidR="00DF7353" w:rsidRPr="009D5DF6" w:rsidRDefault="00DF7353" w:rsidP="006F5BA5">
            <w:pPr>
              <w:autoSpaceDE w:val="0"/>
              <w:snapToGrid w:val="0"/>
              <w:jc w:val="center"/>
              <w:rPr>
                <w:rFonts w:ascii="Arial" w:eastAsia="Times New Roman" w:hAnsi="Arial" w:cs="Arial"/>
                <w:b/>
                <w:bCs/>
                <w:sz w:val="20"/>
                <w:szCs w:val="20"/>
                <w:lang w:val="es-MX"/>
              </w:rPr>
            </w:pPr>
          </w:p>
          <w:p w:rsidR="00DF7353" w:rsidRPr="009D5DF6" w:rsidRDefault="00DF7353" w:rsidP="006F5BA5">
            <w:pPr>
              <w:autoSpaceDE w:val="0"/>
              <w:snapToGrid w:val="0"/>
              <w:jc w:val="center"/>
              <w:rPr>
                <w:rFonts w:ascii="Arial" w:eastAsia="Times New Roman" w:hAnsi="Arial" w:cs="Arial"/>
                <w:b/>
                <w:bCs/>
                <w:sz w:val="20"/>
                <w:szCs w:val="20"/>
                <w:lang w:val="es-MX"/>
              </w:rPr>
            </w:pPr>
          </w:p>
          <w:p w:rsidR="00DF7353" w:rsidRDefault="00DF7353" w:rsidP="006F5BA5">
            <w:pPr>
              <w:autoSpaceDE w:val="0"/>
              <w:snapToGrid w:val="0"/>
              <w:jc w:val="center"/>
              <w:rPr>
                <w:rFonts w:ascii="Arial" w:eastAsia="Times New Roman" w:hAnsi="Arial" w:cs="Arial"/>
                <w:b/>
                <w:bCs/>
                <w:sz w:val="20"/>
                <w:szCs w:val="20"/>
                <w:lang w:val="es-MX"/>
              </w:rPr>
            </w:pPr>
          </w:p>
          <w:p w:rsidR="00DF7353" w:rsidRDefault="00DF7353" w:rsidP="006F5BA5">
            <w:pPr>
              <w:autoSpaceDE w:val="0"/>
              <w:snapToGrid w:val="0"/>
              <w:rPr>
                <w:rFonts w:ascii="Arial" w:eastAsia="Times New Roman" w:hAnsi="Arial" w:cs="Arial"/>
                <w:b/>
                <w:bCs/>
                <w:sz w:val="20"/>
                <w:szCs w:val="20"/>
                <w:lang w:val="es-MX"/>
              </w:rPr>
            </w:pPr>
          </w:p>
          <w:p w:rsidR="00DF7353" w:rsidRDefault="00DF7353" w:rsidP="006F5BA5">
            <w:pPr>
              <w:autoSpaceDE w:val="0"/>
              <w:snapToGrid w:val="0"/>
              <w:rPr>
                <w:rFonts w:ascii="Arial" w:eastAsia="Times New Roman" w:hAnsi="Arial" w:cs="Arial"/>
                <w:b/>
                <w:bCs/>
                <w:sz w:val="20"/>
                <w:szCs w:val="20"/>
                <w:lang w:val="es-MX"/>
              </w:rPr>
            </w:pPr>
          </w:p>
          <w:p w:rsidR="00DF7353" w:rsidRPr="000A28D4" w:rsidRDefault="00DF7353" w:rsidP="006F5BA5">
            <w:pPr>
              <w:autoSpaceDE w:val="0"/>
              <w:snapToGrid w:val="0"/>
              <w:rPr>
                <w:rFonts w:ascii="Arial" w:eastAsia="Times New Roman" w:hAnsi="Arial" w:cs="Arial"/>
                <w:b/>
                <w:bCs/>
                <w:sz w:val="20"/>
                <w:szCs w:val="20"/>
                <w:lang w:val="es-MX"/>
              </w:rPr>
            </w:pPr>
          </w:p>
        </w:tc>
      </w:tr>
      <w:tr w:rsidR="00DF7353" w:rsidRPr="00F60029" w:rsidTr="006F5BA5">
        <w:trPr>
          <w:trHeight w:val="602"/>
        </w:trPr>
        <w:tc>
          <w:tcPr>
            <w:tcW w:w="4988" w:type="dxa"/>
          </w:tcPr>
          <w:p w:rsidR="00DF7353" w:rsidRPr="009D5DF6" w:rsidRDefault="00DF7353" w:rsidP="006F5BA5">
            <w:pPr>
              <w:autoSpaceDE w:val="0"/>
              <w:snapToGrid w:val="0"/>
              <w:jc w:val="center"/>
              <w:rPr>
                <w:rFonts w:ascii="Arial" w:eastAsia="Times New Roman" w:hAnsi="Arial" w:cs="Arial"/>
                <w:b/>
                <w:bCs/>
                <w:sz w:val="20"/>
                <w:szCs w:val="20"/>
                <w:lang w:val="es-MX"/>
              </w:rPr>
            </w:pPr>
            <w:r w:rsidRPr="009D5DF6">
              <w:rPr>
                <w:rFonts w:ascii="Arial" w:eastAsia="Times New Roman" w:hAnsi="Arial" w:cs="Arial"/>
                <w:b/>
                <w:bCs/>
                <w:sz w:val="20"/>
                <w:szCs w:val="20"/>
                <w:lang w:val="es-MX"/>
              </w:rPr>
              <w:t xml:space="preserve">DR. </w:t>
            </w:r>
            <w:r>
              <w:rPr>
                <w:rFonts w:ascii="Arial" w:eastAsia="Times New Roman" w:hAnsi="Arial" w:cs="Arial"/>
                <w:b/>
                <w:bCs/>
                <w:sz w:val="20"/>
                <w:szCs w:val="20"/>
                <w:lang w:val="es-MX"/>
              </w:rPr>
              <w:t>JUAN LUIS MOSQUEDA GOMEZ.</w:t>
            </w:r>
          </w:p>
          <w:p w:rsidR="00DF7353" w:rsidRDefault="00DF7353" w:rsidP="006F5BA5">
            <w:pPr>
              <w:autoSpaceDE w:val="0"/>
              <w:jc w:val="center"/>
              <w:rPr>
                <w:rFonts w:ascii="Arial" w:eastAsia="Times New Roman" w:hAnsi="Arial" w:cs="Arial"/>
                <w:b/>
                <w:bCs/>
                <w:sz w:val="20"/>
                <w:szCs w:val="20"/>
                <w:lang w:val="es-MX"/>
              </w:rPr>
            </w:pPr>
            <w:r w:rsidRPr="009D5DF6">
              <w:rPr>
                <w:rFonts w:ascii="Arial" w:eastAsia="Times New Roman" w:hAnsi="Arial" w:cs="Arial"/>
                <w:b/>
                <w:bCs/>
                <w:sz w:val="20"/>
                <w:szCs w:val="20"/>
                <w:lang w:val="es-MX"/>
              </w:rPr>
              <w:t>DIRECTOR GENERAL</w:t>
            </w:r>
          </w:p>
          <w:p w:rsidR="00DF7353" w:rsidRPr="00DA1BDC" w:rsidRDefault="00DF7353" w:rsidP="006F5BA5">
            <w:pPr>
              <w:rPr>
                <w:rFonts w:ascii="Arial" w:eastAsia="Times New Roman" w:hAnsi="Arial" w:cs="Arial"/>
                <w:sz w:val="20"/>
                <w:szCs w:val="20"/>
                <w:lang w:val="es-MX"/>
              </w:rPr>
            </w:pPr>
          </w:p>
          <w:p w:rsidR="00DF7353" w:rsidRDefault="00DF7353" w:rsidP="006F5BA5">
            <w:pPr>
              <w:rPr>
                <w:rFonts w:ascii="Arial" w:eastAsia="Times New Roman" w:hAnsi="Arial" w:cs="Arial"/>
                <w:sz w:val="20"/>
                <w:szCs w:val="20"/>
                <w:lang w:val="es-MX"/>
              </w:rPr>
            </w:pPr>
          </w:p>
          <w:p w:rsidR="00DF7353" w:rsidRDefault="00DF7353" w:rsidP="006F5BA5">
            <w:pPr>
              <w:rPr>
                <w:rFonts w:ascii="Arial" w:eastAsia="Times New Roman" w:hAnsi="Arial" w:cs="Arial"/>
                <w:sz w:val="20"/>
                <w:szCs w:val="20"/>
                <w:lang w:val="es-MX"/>
              </w:rPr>
            </w:pPr>
          </w:p>
          <w:p w:rsidR="00DF7353" w:rsidRDefault="00DF7353" w:rsidP="006F5BA5">
            <w:pPr>
              <w:rPr>
                <w:rFonts w:ascii="Arial" w:eastAsia="Times New Roman" w:hAnsi="Arial" w:cs="Arial"/>
                <w:sz w:val="20"/>
                <w:szCs w:val="20"/>
                <w:lang w:val="es-MX"/>
              </w:rPr>
            </w:pPr>
          </w:p>
          <w:p w:rsidR="00DF7353" w:rsidRDefault="00DF7353" w:rsidP="006F5BA5">
            <w:pPr>
              <w:rPr>
                <w:rFonts w:ascii="Arial" w:eastAsia="Times New Roman" w:hAnsi="Arial" w:cs="Arial"/>
                <w:sz w:val="20"/>
                <w:szCs w:val="20"/>
                <w:lang w:val="es-MX"/>
              </w:rPr>
            </w:pPr>
          </w:p>
          <w:p w:rsidR="00DF7353" w:rsidRDefault="00DF7353" w:rsidP="006F5BA5">
            <w:pPr>
              <w:rPr>
                <w:rFonts w:ascii="Arial" w:eastAsia="Times New Roman" w:hAnsi="Arial" w:cs="Arial"/>
                <w:sz w:val="20"/>
                <w:szCs w:val="20"/>
                <w:lang w:val="es-MX"/>
              </w:rPr>
            </w:pPr>
          </w:p>
          <w:p w:rsidR="00DF7353" w:rsidRPr="00DA1BDC" w:rsidRDefault="00DF7353" w:rsidP="006F5BA5">
            <w:pPr>
              <w:rPr>
                <w:rFonts w:ascii="Arial" w:eastAsia="Times New Roman" w:hAnsi="Arial" w:cs="Arial"/>
                <w:sz w:val="20"/>
                <w:szCs w:val="20"/>
                <w:lang w:val="es-MX"/>
              </w:rPr>
            </w:pPr>
          </w:p>
          <w:p w:rsidR="00DF7353" w:rsidRPr="00DA1BDC" w:rsidRDefault="00DF7353" w:rsidP="006F5BA5">
            <w:pPr>
              <w:rPr>
                <w:rFonts w:ascii="Arial" w:eastAsia="Times New Roman" w:hAnsi="Arial" w:cs="Arial"/>
                <w:sz w:val="20"/>
                <w:szCs w:val="20"/>
                <w:lang w:val="es-MX"/>
              </w:rPr>
            </w:pPr>
          </w:p>
          <w:p w:rsidR="00DF7353" w:rsidRPr="00DA1BDC" w:rsidRDefault="00DF7353" w:rsidP="006F5BA5">
            <w:pPr>
              <w:rPr>
                <w:rFonts w:ascii="Arial" w:eastAsia="Times New Roman" w:hAnsi="Arial" w:cs="Arial"/>
                <w:sz w:val="20"/>
                <w:szCs w:val="20"/>
                <w:lang w:val="es-MX"/>
              </w:rPr>
            </w:pPr>
          </w:p>
          <w:p w:rsidR="00DF7353" w:rsidRDefault="00DF7353" w:rsidP="006F5BA5">
            <w:pPr>
              <w:rPr>
                <w:rFonts w:ascii="Arial" w:eastAsia="Times New Roman" w:hAnsi="Arial" w:cs="Arial"/>
                <w:b/>
                <w:bCs/>
                <w:sz w:val="20"/>
                <w:szCs w:val="20"/>
                <w:lang w:val="es-MX"/>
              </w:rPr>
            </w:pPr>
          </w:p>
          <w:p w:rsidR="00DF7353" w:rsidRDefault="00DF7353" w:rsidP="006F5BA5">
            <w:pPr>
              <w:autoSpaceDE w:val="0"/>
              <w:snapToGrid w:val="0"/>
              <w:jc w:val="center"/>
              <w:rPr>
                <w:rFonts w:ascii="Arial" w:eastAsia="Times New Roman" w:hAnsi="Arial" w:cs="Arial"/>
                <w:b/>
                <w:bCs/>
                <w:sz w:val="20"/>
                <w:szCs w:val="20"/>
                <w:lang w:val="es-MX"/>
              </w:rPr>
            </w:pPr>
            <w:r w:rsidRPr="00DE48B8">
              <w:rPr>
                <w:rFonts w:ascii="Arial" w:eastAsia="Times New Roman" w:hAnsi="Arial" w:cs="Arial"/>
                <w:b/>
                <w:bCs/>
                <w:sz w:val="20"/>
                <w:szCs w:val="20"/>
                <w:lang w:val="es-MX"/>
              </w:rPr>
              <w:t xml:space="preserve">DR. </w:t>
            </w:r>
            <w:r>
              <w:rPr>
                <w:rFonts w:ascii="Arial" w:eastAsia="Times New Roman" w:hAnsi="Arial" w:cs="Arial"/>
                <w:b/>
                <w:bCs/>
                <w:sz w:val="20"/>
                <w:szCs w:val="20"/>
                <w:lang w:val="es-MX"/>
              </w:rPr>
              <w:t xml:space="preserve"> FRANCISCO JOSE PAZ GOMEZ</w:t>
            </w:r>
            <w:r w:rsidRPr="00DE48B8">
              <w:rPr>
                <w:rFonts w:ascii="Arial" w:eastAsia="Times New Roman" w:hAnsi="Arial" w:cs="Arial"/>
                <w:b/>
                <w:bCs/>
                <w:sz w:val="20"/>
                <w:szCs w:val="20"/>
                <w:lang w:val="es-MX"/>
              </w:rPr>
              <w:t>.</w:t>
            </w:r>
          </w:p>
          <w:p w:rsidR="00DF7353" w:rsidRDefault="00DF7353" w:rsidP="006F5BA5">
            <w:pPr>
              <w:autoSpaceDE w:val="0"/>
              <w:snapToGrid w:val="0"/>
              <w:jc w:val="center"/>
              <w:rPr>
                <w:rFonts w:ascii="Arial" w:eastAsia="Times New Roman" w:hAnsi="Arial" w:cs="Arial"/>
                <w:b/>
                <w:bCs/>
                <w:sz w:val="20"/>
                <w:szCs w:val="20"/>
                <w:lang w:val="es-MX"/>
              </w:rPr>
            </w:pPr>
            <w:r w:rsidRPr="00DE48B8">
              <w:rPr>
                <w:rFonts w:ascii="Arial" w:eastAsia="Times New Roman" w:hAnsi="Arial" w:cs="Arial"/>
                <w:b/>
                <w:bCs/>
                <w:sz w:val="20"/>
                <w:szCs w:val="20"/>
                <w:lang w:val="es-MX"/>
              </w:rPr>
              <w:t>DIRECCIÓN DE OPERACIONES</w:t>
            </w:r>
          </w:p>
          <w:p w:rsidR="00DF7353" w:rsidRDefault="00DF7353" w:rsidP="006F5BA5">
            <w:pPr>
              <w:autoSpaceDE w:val="0"/>
              <w:snapToGrid w:val="0"/>
              <w:jc w:val="center"/>
              <w:rPr>
                <w:rFonts w:ascii="Arial" w:eastAsia="Times New Roman" w:hAnsi="Arial" w:cs="Arial"/>
                <w:b/>
                <w:bCs/>
                <w:sz w:val="20"/>
                <w:szCs w:val="20"/>
                <w:lang w:val="es-MX"/>
              </w:rPr>
            </w:pPr>
            <w:r w:rsidRPr="00DE48B8">
              <w:rPr>
                <w:rFonts w:ascii="Arial" w:eastAsia="Times New Roman" w:hAnsi="Arial" w:cs="Arial"/>
                <w:b/>
                <w:bCs/>
                <w:sz w:val="20"/>
                <w:szCs w:val="20"/>
                <w:lang w:val="es-MX"/>
              </w:rPr>
              <w:t>AUTORIZA REQUERIMIENTO Y SOLICITUD DE</w:t>
            </w:r>
          </w:p>
          <w:p w:rsidR="00DF7353" w:rsidRPr="00DA1BDC" w:rsidRDefault="00DF7353" w:rsidP="006F5BA5">
            <w:pPr>
              <w:ind w:firstLine="708"/>
              <w:rPr>
                <w:rFonts w:ascii="Arial" w:eastAsia="Times New Roman" w:hAnsi="Arial" w:cs="Arial"/>
                <w:sz w:val="20"/>
                <w:szCs w:val="20"/>
                <w:lang w:val="es-MX"/>
              </w:rPr>
            </w:pPr>
            <w:r>
              <w:rPr>
                <w:rFonts w:ascii="Arial" w:eastAsia="Times New Roman" w:hAnsi="Arial" w:cs="Arial"/>
                <w:b/>
                <w:bCs/>
                <w:sz w:val="20"/>
                <w:szCs w:val="20"/>
                <w:lang w:val="es-MX"/>
              </w:rPr>
              <w:t xml:space="preserve">     </w:t>
            </w:r>
            <w:r w:rsidRPr="00DE48B8">
              <w:rPr>
                <w:rFonts w:ascii="Arial" w:eastAsia="Times New Roman" w:hAnsi="Arial" w:cs="Arial"/>
                <w:b/>
                <w:bCs/>
                <w:sz w:val="20"/>
                <w:szCs w:val="20"/>
                <w:lang w:val="es-MX"/>
              </w:rPr>
              <w:t>ELABORACIÓN DE CONTRATO</w:t>
            </w:r>
          </w:p>
        </w:tc>
        <w:tc>
          <w:tcPr>
            <w:tcW w:w="4988" w:type="dxa"/>
          </w:tcPr>
          <w:p w:rsidR="00DF7353" w:rsidRDefault="00DF7353" w:rsidP="00DF7353">
            <w:pPr>
              <w:pStyle w:val="Prrafodelista"/>
              <w:numPr>
                <w:ilvl w:val="0"/>
                <w:numId w:val="10"/>
              </w:numPr>
              <w:autoSpaceDE w:val="0"/>
              <w:snapToGrid w:val="0"/>
              <w:jc w:val="center"/>
              <w:rPr>
                <w:rFonts w:ascii="Arial" w:eastAsia="Times New Roman" w:hAnsi="Arial" w:cs="Arial"/>
                <w:b/>
                <w:bCs/>
                <w:sz w:val="20"/>
                <w:szCs w:val="20"/>
                <w:lang w:val="es-MX"/>
              </w:rPr>
            </w:pPr>
            <w:r w:rsidRPr="000A28D4">
              <w:rPr>
                <w:rFonts w:ascii="Arial" w:eastAsia="Times New Roman" w:hAnsi="Arial" w:cs="Arial"/>
                <w:b/>
                <w:bCs/>
                <w:sz w:val="20"/>
                <w:szCs w:val="20"/>
                <w:lang w:val="es-MX"/>
              </w:rPr>
              <w:t xml:space="preserve"> </w:t>
            </w:r>
          </w:p>
          <w:p w:rsidR="00DF7353" w:rsidRPr="000A28D4" w:rsidRDefault="00DF7353" w:rsidP="006F5BA5">
            <w:pPr>
              <w:pStyle w:val="Prrafodelista"/>
              <w:autoSpaceDE w:val="0"/>
              <w:snapToGrid w:val="0"/>
              <w:jc w:val="center"/>
              <w:rPr>
                <w:rFonts w:ascii="Arial" w:eastAsia="Times New Roman" w:hAnsi="Arial" w:cs="Arial"/>
                <w:b/>
                <w:bCs/>
                <w:sz w:val="20"/>
                <w:szCs w:val="20"/>
                <w:lang w:val="es-MX"/>
              </w:rPr>
            </w:pPr>
            <w:r>
              <w:rPr>
                <w:rFonts w:ascii="Arial" w:eastAsia="Times New Roman" w:hAnsi="Arial" w:cs="Arial"/>
                <w:b/>
                <w:bCs/>
                <w:sz w:val="20"/>
                <w:szCs w:val="20"/>
                <w:lang w:val="es-MX"/>
              </w:rPr>
              <w:t xml:space="preserve">REPRESENTANTE LEGAL DE </w:t>
            </w:r>
            <w:r>
              <w:rPr>
                <w:rFonts w:ascii="Arial" w:eastAsia="Times New Roman" w:hAnsi="Arial" w:cs="Arial"/>
                <w:b/>
                <w:bCs/>
                <w:sz w:val="20"/>
                <w:szCs w:val="20"/>
                <w:lang w:val="es-MX"/>
              </w:rPr>
              <w:t>000</w:t>
            </w:r>
          </w:p>
          <w:p w:rsidR="00DF7353" w:rsidRDefault="00DF7353" w:rsidP="006F5BA5">
            <w:pPr>
              <w:autoSpaceDE w:val="0"/>
              <w:snapToGrid w:val="0"/>
              <w:ind w:left="720"/>
              <w:jc w:val="center"/>
              <w:rPr>
                <w:rFonts w:ascii="Arial" w:eastAsia="Times New Roman" w:hAnsi="Arial" w:cs="Arial"/>
                <w:b/>
                <w:bCs/>
                <w:sz w:val="20"/>
                <w:szCs w:val="20"/>
                <w:lang w:val="es-MX"/>
              </w:rPr>
            </w:pPr>
          </w:p>
          <w:p w:rsidR="00DF7353" w:rsidRDefault="00DF7353" w:rsidP="006F5BA5">
            <w:pPr>
              <w:autoSpaceDE w:val="0"/>
              <w:snapToGrid w:val="0"/>
              <w:ind w:left="720"/>
              <w:jc w:val="center"/>
              <w:rPr>
                <w:rFonts w:ascii="Arial" w:eastAsia="Times New Roman" w:hAnsi="Arial" w:cs="Arial"/>
                <w:b/>
                <w:bCs/>
                <w:sz w:val="20"/>
                <w:szCs w:val="20"/>
                <w:lang w:val="es-MX"/>
              </w:rPr>
            </w:pPr>
          </w:p>
          <w:p w:rsidR="00DF7353" w:rsidRDefault="00DF7353" w:rsidP="006F5BA5">
            <w:pPr>
              <w:autoSpaceDE w:val="0"/>
              <w:snapToGrid w:val="0"/>
              <w:ind w:left="720"/>
              <w:jc w:val="center"/>
              <w:rPr>
                <w:rFonts w:ascii="Arial" w:eastAsia="Times New Roman" w:hAnsi="Arial" w:cs="Arial"/>
                <w:b/>
                <w:bCs/>
                <w:sz w:val="20"/>
                <w:szCs w:val="20"/>
                <w:lang w:val="es-MX"/>
              </w:rPr>
            </w:pPr>
          </w:p>
          <w:p w:rsidR="00DF7353" w:rsidRDefault="00DF7353" w:rsidP="006F5BA5">
            <w:pPr>
              <w:autoSpaceDE w:val="0"/>
              <w:snapToGrid w:val="0"/>
              <w:ind w:left="720"/>
              <w:jc w:val="center"/>
              <w:rPr>
                <w:rFonts w:ascii="Arial" w:eastAsia="Times New Roman" w:hAnsi="Arial" w:cs="Arial"/>
                <w:b/>
                <w:bCs/>
                <w:sz w:val="20"/>
                <w:szCs w:val="20"/>
                <w:lang w:val="es-MX"/>
              </w:rPr>
            </w:pPr>
          </w:p>
          <w:p w:rsidR="00DF7353" w:rsidRDefault="00DF7353" w:rsidP="006F5BA5">
            <w:pPr>
              <w:autoSpaceDE w:val="0"/>
              <w:snapToGrid w:val="0"/>
              <w:ind w:left="720"/>
              <w:jc w:val="center"/>
              <w:rPr>
                <w:rFonts w:ascii="Arial" w:eastAsia="Times New Roman" w:hAnsi="Arial" w:cs="Arial"/>
                <w:b/>
                <w:bCs/>
                <w:sz w:val="20"/>
                <w:szCs w:val="20"/>
                <w:lang w:val="es-MX"/>
              </w:rPr>
            </w:pPr>
          </w:p>
          <w:p w:rsidR="00DF7353" w:rsidRDefault="00DF7353" w:rsidP="006F5BA5">
            <w:pPr>
              <w:autoSpaceDE w:val="0"/>
              <w:snapToGrid w:val="0"/>
              <w:ind w:left="720"/>
              <w:jc w:val="center"/>
              <w:rPr>
                <w:rFonts w:ascii="Arial" w:eastAsia="Times New Roman" w:hAnsi="Arial" w:cs="Arial"/>
                <w:b/>
                <w:bCs/>
                <w:sz w:val="20"/>
                <w:szCs w:val="20"/>
                <w:lang w:val="es-MX"/>
              </w:rPr>
            </w:pPr>
          </w:p>
          <w:p w:rsidR="00DF7353" w:rsidRPr="00F60029" w:rsidRDefault="00DF7353" w:rsidP="006F5BA5">
            <w:pPr>
              <w:autoSpaceDE w:val="0"/>
              <w:snapToGrid w:val="0"/>
              <w:ind w:left="720"/>
              <w:rPr>
                <w:rFonts w:ascii="Arial" w:eastAsia="Times New Roman" w:hAnsi="Arial" w:cs="Arial"/>
                <w:b/>
                <w:bCs/>
                <w:sz w:val="20"/>
                <w:szCs w:val="20"/>
                <w:lang w:val="es-MX"/>
              </w:rPr>
            </w:pPr>
          </w:p>
        </w:tc>
      </w:tr>
    </w:tbl>
    <w:p w:rsidR="00DF7353" w:rsidRDefault="00DF7353" w:rsidP="00DF7353"/>
    <w:p w:rsidR="00DF7353" w:rsidRDefault="00DF7353" w:rsidP="00DF7353">
      <w:pPr>
        <w:rPr>
          <w:lang w:val="es-MX"/>
        </w:rPr>
      </w:pPr>
    </w:p>
    <w:p w:rsidR="00DF7353" w:rsidRDefault="00DF7353" w:rsidP="00DF7353">
      <w:pPr>
        <w:rPr>
          <w:lang w:val="es-MX"/>
        </w:rPr>
      </w:pPr>
    </w:p>
    <w:p w:rsidR="00DF7353" w:rsidRDefault="00DF7353" w:rsidP="00DF7353">
      <w:pPr>
        <w:rPr>
          <w:lang w:val="es-MX"/>
        </w:rPr>
      </w:pPr>
    </w:p>
    <w:p w:rsidR="00DF7353" w:rsidRDefault="00DF7353" w:rsidP="00DF7353">
      <w:pPr>
        <w:rPr>
          <w:lang w:val="es-MX"/>
        </w:rPr>
      </w:pPr>
    </w:p>
    <w:p w:rsidR="00473C52" w:rsidRPr="00DF7353" w:rsidRDefault="00473C52">
      <w:pPr>
        <w:rPr>
          <w:lang w:val="es-MX"/>
        </w:rPr>
      </w:pPr>
    </w:p>
    <w:sectPr w:rsidR="00473C52" w:rsidRPr="00DF7353" w:rsidSect="00A434E8">
      <w:headerReference w:type="default" r:id="rId7"/>
      <w:footerReference w:type="default" r:id="rId8"/>
      <w:pgSz w:w="12240" w:h="15840"/>
      <w:pgMar w:top="1417" w:right="1041" w:bottom="141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336C" w:rsidRDefault="008E336C" w:rsidP="00DF7353">
      <w:r>
        <w:separator/>
      </w:r>
    </w:p>
  </w:endnote>
  <w:endnote w:type="continuationSeparator" w:id="0">
    <w:p w:rsidR="008E336C" w:rsidRDefault="008E336C" w:rsidP="00DF7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3684452"/>
      <w:docPartObj>
        <w:docPartGallery w:val="Page Numbers (Bottom of Page)"/>
        <w:docPartUnique/>
      </w:docPartObj>
    </w:sdtPr>
    <w:sdtEndPr/>
    <w:sdtContent>
      <w:p w:rsidR="00C227C0" w:rsidRDefault="008E336C">
        <w:pPr>
          <w:pStyle w:val="Piedepgina"/>
          <w:jc w:val="center"/>
        </w:pPr>
        <w:r>
          <w:fldChar w:fldCharType="begin"/>
        </w:r>
        <w:r>
          <w:instrText xml:space="preserve">PAGE   \* </w:instrText>
        </w:r>
        <w:r>
          <w:instrText>MERGEFORMAT</w:instrText>
        </w:r>
        <w:r>
          <w:fldChar w:fldCharType="separate"/>
        </w:r>
        <w:r w:rsidRPr="00517995">
          <w:rPr>
            <w:noProof/>
            <w:lang w:val="es-ES"/>
          </w:rPr>
          <w:t>1</w:t>
        </w:r>
        <w:r>
          <w:fldChar w:fldCharType="end"/>
        </w:r>
      </w:p>
    </w:sdtContent>
  </w:sdt>
  <w:p w:rsidR="00C227C0" w:rsidRDefault="008E336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336C" w:rsidRDefault="008E336C" w:rsidP="00DF7353">
      <w:r>
        <w:separator/>
      </w:r>
    </w:p>
  </w:footnote>
  <w:footnote w:type="continuationSeparator" w:id="0">
    <w:p w:rsidR="008E336C" w:rsidRDefault="008E336C" w:rsidP="00DF7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4E8" w:rsidRPr="00A648AE" w:rsidRDefault="008E336C" w:rsidP="00A434E8">
    <w:pPr>
      <w:pStyle w:val="Encabezado"/>
      <w:jc w:val="center"/>
      <w:rPr>
        <w:rFonts w:ascii="Arial" w:hAnsi="Arial" w:cs="Arial"/>
        <w:b/>
      </w:rPr>
    </w:pPr>
    <w:r w:rsidRPr="00753908">
      <w:rPr>
        <w:noProof/>
        <w:lang w:val="es-MX" w:eastAsia="es-MX"/>
      </w:rPr>
      <w:drawing>
        <wp:anchor distT="0" distB="0" distL="114300" distR="114300" simplePos="0" relativeHeight="251660288" behindDoc="1" locked="0" layoutInCell="1" allowOverlap="1" wp14:anchorId="60A9D298" wp14:editId="6E00F0C0">
          <wp:simplePos x="0" y="0"/>
          <wp:positionH relativeFrom="margin">
            <wp:align>left</wp:align>
          </wp:positionH>
          <wp:positionV relativeFrom="paragraph">
            <wp:posOffset>-38735</wp:posOffset>
          </wp:positionV>
          <wp:extent cx="1339850" cy="386080"/>
          <wp:effectExtent l="0" t="0" r="0" b="0"/>
          <wp:wrapTight wrapText="bothSides">
            <wp:wrapPolygon edited="0">
              <wp:start x="0" y="0"/>
              <wp:lineTo x="0" y="20250"/>
              <wp:lineTo x="21191" y="20250"/>
              <wp:lineTo x="21191"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izontal.jpg"/>
                  <pic:cNvPicPr/>
                </pic:nvPicPr>
                <pic:blipFill>
                  <a:blip r:embed="rId1">
                    <a:extLst>
                      <a:ext uri="{28A0092B-C50C-407E-A947-70E740481C1C}">
                        <a14:useLocalDpi xmlns:a14="http://schemas.microsoft.com/office/drawing/2010/main" val="0"/>
                      </a:ext>
                    </a:extLst>
                  </a:blip>
                  <a:stretch>
                    <a:fillRect/>
                  </a:stretch>
                </pic:blipFill>
                <pic:spPr>
                  <a:xfrm>
                    <a:off x="0" y="0"/>
                    <a:ext cx="1339850" cy="3860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Arial" w:hAnsi="Arial" w:cs="Arial"/>
        <w:b/>
        <w:noProof/>
        <w:lang w:val="es-MX" w:eastAsia="es-MX"/>
      </w:rPr>
      <w:drawing>
        <wp:anchor distT="0" distB="0" distL="114300" distR="114300" simplePos="0" relativeHeight="251659264" behindDoc="0" locked="0" layoutInCell="1" allowOverlap="1" wp14:anchorId="3520E64B" wp14:editId="4A2F9E7E">
          <wp:simplePos x="0" y="0"/>
          <wp:positionH relativeFrom="margin">
            <wp:align>right</wp:align>
          </wp:positionH>
          <wp:positionV relativeFrom="paragraph">
            <wp:posOffset>-231140</wp:posOffset>
          </wp:positionV>
          <wp:extent cx="771525" cy="676275"/>
          <wp:effectExtent l="0" t="0" r="9525" b="9525"/>
          <wp:wrapThrough wrapText="bothSides">
            <wp:wrapPolygon edited="0">
              <wp:start x="0" y="0"/>
              <wp:lineTo x="0" y="21296"/>
              <wp:lineTo x="21333" y="21296"/>
              <wp:lineTo x="21333" y="0"/>
              <wp:lineTo x="0" y="0"/>
            </wp:wrapPolygon>
          </wp:wrapThrough>
          <wp:docPr id="54" name="Imagen 54" descr="logo hrae Bajio-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hrae Bajio-02[1]"/>
                  <pic:cNvPicPr>
                    <a:picLocks noChangeAspect="1" noChangeArrowheads="1"/>
                  </pic:cNvPicPr>
                </pic:nvPicPr>
                <pic:blipFill>
                  <a:blip r:embed="rId2"/>
                  <a:srcRect/>
                  <a:stretch>
                    <a:fillRect/>
                  </a:stretch>
                </pic:blipFill>
                <pic:spPr bwMode="auto">
                  <a:xfrm>
                    <a:off x="0" y="0"/>
                    <a:ext cx="771525" cy="676275"/>
                  </a:xfrm>
                  <a:prstGeom prst="rect">
                    <a:avLst/>
                  </a:prstGeom>
                  <a:noFill/>
                  <a:ln w="9525">
                    <a:noFill/>
                    <a:miter lim="800000"/>
                    <a:headEnd/>
                    <a:tailEnd/>
                  </a:ln>
                </pic:spPr>
              </pic:pic>
            </a:graphicData>
          </a:graphic>
        </wp:anchor>
      </w:drawing>
    </w:r>
    <w:r w:rsidRPr="00A648AE">
      <w:rPr>
        <w:rFonts w:ascii="Arial" w:hAnsi="Arial" w:cs="Arial"/>
        <w:b/>
      </w:rPr>
      <w:t>CONTRATO No.</w:t>
    </w:r>
    <w:r>
      <w:rPr>
        <w:rFonts w:ascii="Arial" w:hAnsi="Arial" w:cs="Arial"/>
        <w:b/>
      </w:rPr>
      <w:t xml:space="preserve"> </w:t>
    </w:r>
    <w:r>
      <w:rPr>
        <w:rFonts w:ascii="Arial" w:hAnsi="Arial" w:cs="Arial"/>
        <w:b/>
      </w:rPr>
      <w:t>SRM</w:t>
    </w:r>
    <w:r>
      <w:rPr>
        <w:rFonts w:ascii="Arial" w:hAnsi="Arial" w:cs="Arial"/>
        <w:b/>
      </w:rPr>
      <w:t>/</w:t>
    </w:r>
    <w:r w:rsidR="00DF7353">
      <w:rPr>
        <w:rFonts w:ascii="Arial" w:hAnsi="Arial" w:cs="Arial"/>
        <w:b/>
      </w:rPr>
      <w:t>000</w:t>
    </w:r>
    <w:r w:rsidRPr="00A648AE">
      <w:rPr>
        <w:rFonts w:ascii="Arial" w:hAnsi="Arial" w:cs="Arial"/>
        <w:b/>
      </w:rPr>
      <w:t>/</w:t>
    </w:r>
    <w:r w:rsidR="004C5A29">
      <w:rPr>
        <w:rFonts w:ascii="Arial" w:hAnsi="Arial" w:cs="Arial"/>
        <w:b/>
      </w:rPr>
      <w:t>000</w:t>
    </w:r>
  </w:p>
  <w:p w:rsidR="00A434E8" w:rsidRDefault="008E336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1" w15:restartNumberingAfterBreak="0">
    <w:nsid w:val="00000003"/>
    <w:multiLevelType w:val="singleLevel"/>
    <w:tmpl w:val="00000003"/>
    <w:name w:val="WW8Num3"/>
    <w:lvl w:ilvl="0">
      <w:start w:val="1"/>
      <w:numFmt w:val="upperLetter"/>
      <w:lvlText w:val="%1)"/>
      <w:lvlJc w:val="left"/>
      <w:pPr>
        <w:tabs>
          <w:tab w:val="num" w:pos="0"/>
        </w:tabs>
        <w:ind w:left="0" w:firstLine="0"/>
      </w:pPr>
      <w:rPr>
        <w:rFonts w:ascii="Arial" w:hAnsi="Arial" w:cs="Arial"/>
        <w:b/>
      </w:rPr>
    </w:lvl>
  </w:abstractNum>
  <w:abstractNum w:abstractNumId="2" w15:restartNumberingAfterBreak="0">
    <w:nsid w:val="00000004"/>
    <w:multiLevelType w:val="singleLevel"/>
    <w:tmpl w:val="00000004"/>
    <w:name w:val="WW8Num4"/>
    <w:lvl w:ilvl="0">
      <w:start w:val="1"/>
      <w:numFmt w:val="upperLetter"/>
      <w:lvlText w:val="%1."/>
      <w:lvlJc w:val="left"/>
      <w:pPr>
        <w:tabs>
          <w:tab w:val="num" w:pos="0"/>
        </w:tabs>
        <w:ind w:left="0" w:firstLine="0"/>
      </w:pPr>
      <w:rPr>
        <w:rFonts w:ascii="Arial" w:hAnsi="Arial" w:cs="Arial"/>
        <w:b/>
      </w:rPr>
    </w:lvl>
  </w:abstractNum>
  <w:abstractNum w:abstractNumId="3" w15:restartNumberingAfterBreak="0">
    <w:nsid w:val="00000006"/>
    <w:multiLevelType w:val="singleLevel"/>
    <w:tmpl w:val="794E346E"/>
    <w:name w:val="WW8Num6"/>
    <w:lvl w:ilvl="0">
      <w:start w:val="2"/>
      <w:numFmt w:val="upperLetter"/>
      <w:lvlText w:val="%1."/>
      <w:lvlJc w:val="left"/>
      <w:pPr>
        <w:tabs>
          <w:tab w:val="num" w:pos="0"/>
        </w:tabs>
        <w:ind w:left="0" w:firstLine="0"/>
      </w:pPr>
      <w:rPr>
        <w:rFonts w:ascii="Arial" w:hAnsi="Arial" w:cs="Arial"/>
        <w:b/>
      </w:rPr>
    </w:lvl>
  </w:abstractNum>
  <w:abstractNum w:abstractNumId="4" w15:restartNumberingAfterBreak="0">
    <w:nsid w:val="0000000D"/>
    <w:multiLevelType w:val="singleLevel"/>
    <w:tmpl w:val="075A5752"/>
    <w:lvl w:ilvl="0">
      <w:start w:val="1"/>
      <w:numFmt w:val="decimal"/>
      <w:lvlText w:val="%1."/>
      <w:lvlJc w:val="left"/>
      <w:pPr>
        <w:ind w:left="360" w:hanging="360"/>
      </w:pPr>
      <w:rPr>
        <w:b/>
        <w:color w:val="auto"/>
      </w:rPr>
    </w:lvl>
  </w:abstractNum>
  <w:abstractNum w:abstractNumId="5" w15:restartNumberingAfterBreak="0">
    <w:nsid w:val="0000000E"/>
    <w:multiLevelType w:val="singleLevel"/>
    <w:tmpl w:val="478ACE6E"/>
    <w:name w:val="WW8Num14"/>
    <w:lvl w:ilvl="0">
      <w:start w:val="1"/>
      <w:numFmt w:val="upperLetter"/>
      <w:lvlText w:val="%1"/>
      <w:lvlJc w:val="left"/>
      <w:pPr>
        <w:tabs>
          <w:tab w:val="num" w:pos="0"/>
        </w:tabs>
        <w:ind w:left="0" w:firstLine="0"/>
      </w:pPr>
      <w:rPr>
        <w:rFonts w:ascii="Arial" w:hAnsi="Arial" w:cs="Arial"/>
        <w:b/>
      </w:rPr>
    </w:lvl>
  </w:abstractNum>
  <w:abstractNum w:abstractNumId="6" w15:restartNumberingAfterBreak="0">
    <w:nsid w:val="0000000F"/>
    <w:multiLevelType w:val="singleLevel"/>
    <w:tmpl w:val="02A49D14"/>
    <w:name w:val="WW8Num15"/>
    <w:lvl w:ilvl="0">
      <w:start w:val="2"/>
      <w:numFmt w:val="upperLetter"/>
      <w:lvlText w:val="%1"/>
      <w:lvlJc w:val="left"/>
      <w:pPr>
        <w:tabs>
          <w:tab w:val="num" w:pos="0"/>
        </w:tabs>
        <w:ind w:left="0" w:firstLine="0"/>
      </w:pPr>
      <w:rPr>
        <w:rFonts w:ascii="Arial" w:hAnsi="Arial" w:cs="Arial"/>
        <w:b/>
      </w:rPr>
    </w:lvl>
  </w:abstractNum>
  <w:abstractNum w:abstractNumId="7" w15:restartNumberingAfterBreak="0">
    <w:nsid w:val="00000010"/>
    <w:multiLevelType w:val="singleLevel"/>
    <w:tmpl w:val="81AC450C"/>
    <w:name w:val="WW8Num16"/>
    <w:lvl w:ilvl="0">
      <w:start w:val="1"/>
      <w:numFmt w:val="decimal"/>
      <w:lvlText w:val="I.%1.-"/>
      <w:lvlJc w:val="left"/>
      <w:pPr>
        <w:tabs>
          <w:tab w:val="num" w:pos="360"/>
        </w:tabs>
        <w:ind w:left="360" w:hanging="360"/>
      </w:pPr>
      <w:rPr>
        <w:rFonts w:ascii="Arial" w:hAnsi="Arial" w:cs="Arial" w:hint="default"/>
        <w:b/>
      </w:rPr>
    </w:lvl>
  </w:abstractNum>
  <w:abstractNum w:abstractNumId="8" w15:restartNumberingAfterBreak="0">
    <w:nsid w:val="55561A26"/>
    <w:multiLevelType w:val="hybridMultilevel"/>
    <w:tmpl w:val="4E3CD992"/>
    <w:lvl w:ilvl="0" w:tplc="70EECDF6">
      <w:start w:val="1"/>
      <w:numFmt w:val="decimal"/>
      <w:lvlText w:val="%1."/>
      <w:lvlJc w:val="left"/>
      <w:pPr>
        <w:tabs>
          <w:tab w:val="num" w:pos="540"/>
        </w:tabs>
        <w:ind w:left="540" w:hanging="360"/>
      </w:pPr>
      <w:rPr>
        <w:b/>
      </w:rPr>
    </w:lvl>
    <w:lvl w:ilvl="1" w:tplc="0C0A0001">
      <w:start w:val="1"/>
      <w:numFmt w:val="bullet"/>
      <w:lvlText w:val=""/>
      <w:lvlJc w:val="left"/>
      <w:pPr>
        <w:tabs>
          <w:tab w:val="num" w:pos="1260"/>
        </w:tabs>
        <w:ind w:left="1260" w:hanging="360"/>
      </w:pPr>
      <w:rPr>
        <w:rFonts w:ascii="Symbol" w:hAnsi="Symbol" w:hint="default"/>
      </w:r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9" w15:restartNumberingAfterBreak="0">
    <w:nsid w:val="5C6967B9"/>
    <w:multiLevelType w:val="hybridMultilevel"/>
    <w:tmpl w:val="C5D8646E"/>
    <w:lvl w:ilvl="0" w:tplc="61D46240">
      <w:start w:val="3"/>
      <w:numFmt w:val="upperLetter"/>
      <w:lvlText w:val="%1."/>
      <w:lvlJc w:val="left"/>
      <w:pPr>
        <w:ind w:left="720" w:hanging="360"/>
      </w:pPr>
      <w:rPr>
        <w:rFonts w:eastAsia="Lucida Sans Unico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353"/>
    <w:rsid w:val="002A743A"/>
    <w:rsid w:val="00473C52"/>
    <w:rsid w:val="004C5A29"/>
    <w:rsid w:val="008E336C"/>
    <w:rsid w:val="00DF73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D7B04"/>
  <w15:chartTrackingRefBased/>
  <w15:docId w15:val="{2F5F90DB-6694-4DD0-B5F0-9AA1C4914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353"/>
    <w:pPr>
      <w:widowControl w:val="0"/>
      <w:suppressAutoHyphens/>
      <w:spacing w:after="0" w:line="240" w:lineRule="auto"/>
    </w:pPr>
    <w:rPr>
      <w:rFonts w:ascii="Times New Roman" w:eastAsia="Lucida Sans Unicode" w:hAnsi="Times New Roman" w:cs="Times New Roman"/>
      <w:kern w:val="1"/>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F7353"/>
    <w:pPr>
      <w:ind w:left="720"/>
      <w:contextualSpacing/>
    </w:pPr>
  </w:style>
  <w:style w:type="paragraph" w:styleId="Encabezado">
    <w:name w:val="header"/>
    <w:basedOn w:val="Normal"/>
    <w:link w:val="EncabezadoCar"/>
    <w:unhideWhenUsed/>
    <w:rsid w:val="00DF7353"/>
    <w:pPr>
      <w:tabs>
        <w:tab w:val="center" w:pos="4419"/>
        <w:tab w:val="right" w:pos="8838"/>
      </w:tabs>
    </w:pPr>
  </w:style>
  <w:style w:type="character" w:customStyle="1" w:styleId="EncabezadoCar">
    <w:name w:val="Encabezado Car"/>
    <w:basedOn w:val="Fuentedeprrafopredeter"/>
    <w:link w:val="Encabezado"/>
    <w:rsid w:val="00DF7353"/>
    <w:rPr>
      <w:rFonts w:ascii="Times New Roman" w:eastAsia="Lucida Sans Unicode" w:hAnsi="Times New Roman" w:cs="Times New Roman"/>
      <w:kern w:val="1"/>
      <w:sz w:val="24"/>
      <w:szCs w:val="24"/>
      <w:lang w:val="es-ES_tradnl"/>
    </w:rPr>
  </w:style>
  <w:style w:type="paragraph" w:styleId="Piedepgina">
    <w:name w:val="footer"/>
    <w:basedOn w:val="Normal"/>
    <w:link w:val="PiedepginaCar"/>
    <w:unhideWhenUsed/>
    <w:rsid w:val="00DF7353"/>
    <w:pPr>
      <w:tabs>
        <w:tab w:val="center" w:pos="4419"/>
        <w:tab w:val="right" w:pos="8838"/>
      </w:tabs>
    </w:pPr>
  </w:style>
  <w:style w:type="character" w:customStyle="1" w:styleId="PiedepginaCar">
    <w:name w:val="Pie de página Car"/>
    <w:basedOn w:val="Fuentedeprrafopredeter"/>
    <w:link w:val="Piedepgina"/>
    <w:rsid w:val="00DF7353"/>
    <w:rPr>
      <w:rFonts w:ascii="Times New Roman" w:eastAsia="Lucida Sans Unicode" w:hAnsi="Times New Roman" w:cs="Times New Roman"/>
      <w:kern w:val="1"/>
      <w:sz w:val="24"/>
      <w:szCs w:val="24"/>
      <w:lang w:val="es-ES_tradnl"/>
    </w:rPr>
  </w:style>
  <w:style w:type="paragraph" w:styleId="Textodeglobo">
    <w:name w:val="Balloon Text"/>
    <w:basedOn w:val="Normal"/>
    <w:link w:val="TextodegloboCar"/>
    <w:uiPriority w:val="99"/>
    <w:semiHidden/>
    <w:unhideWhenUsed/>
    <w:rsid w:val="00DF735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F7353"/>
    <w:rPr>
      <w:rFonts w:ascii="Segoe UI" w:eastAsia="Lucida Sans Unicode" w:hAnsi="Segoe UI" w:cs="Segoe UI"/>
      <w:kern w:val="1"/>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3403</Words>
  <Characters>18718</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Oswaldo  Márquez</dc:creator>
  <cp:keywords/>
  <dc:description/>
  <cp:lastModifiedBy>Oswaldo  Márquez</cp:lastModifiedBy>
  <cp:revision>1</cp:revision>
  <cp:lastPrinted>2021-07-01T14:13:00Z</cp:lastPrinted>
  <dcterms:created xsi:type="dcterms:W3CDTF">2021-07-01T13:56:00Z</dcterms:created>
  <dcterms:modified xsi:type="dcterms:W3CDTF">2021-07-01T14:31:00Z</dcterms:modified>
</cp:coreProperties>
</file>