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9F3D12E" w14:textId="77777777" w:rsidR="0092540A" w:rsidRDefault="0092540A" w:rsidP="008C610E">
      <w:pPr>
        <w:tabs>
          <w:tab w:val="left" w:pos="4858"/>
        </w:tabs>
        <w:suppressAutoHyphens/>
        <w:ind w:right="49"/>
        <w:rPr>
          <w:rFonts w:eastAsia="Times New Roman"/>
          <w:lang w:val="es-ES_tradnl" w:eastAsia="ar-SA"/>
        </w:rPr>
      </w:pPr>
    </w:p>
    <w:p w14:paraId="29AC9FCA" w14:textId="77777777" w:rsidR="00602BD3" w:rsidRPr="00033230" w:rsidRDefault="00602BD3" w:rsidP="00C25163">
      <w:pPr>
        <w:tabs>
          <w:tab w:val="left" w:pos="4858"/>
        </w:tabs>
        <w:suppressAutoHyphens/>
        <w:ind w:right="49"/>
        <w:rPr>
          <w:rFonts w:ascii="Arial" w:eastAsia="Times New Roman" w:hAnsi="Arial" w:cs="Arial"/>
          <w:b/>
          <w:bCs/>
          <w:sz w:val="20"/>
          <w:szCs w:val="20"/>
          <w:lang w:val="es-ES_tradnl" w:eastAsia="ar-SA"/>
        </w:rPr>
      </w:pPr>
    </w:p>
    <w:p w14:paraId="5E7AC632" w14:textId="77777777" w:rsidR="00C25A37" w:rsidRDefault="00C25A37" w:rsidP="00C25163">
      <w:pPr>
        <w:suppressAutoHyphens/>
        <w:ind w:right="49"/>
        <w:jc w:val="center"/>
        <w:rPr>
          <w:rFonts w:ascii="Montserrat" w:eastAsia="Times New Roman" w:hAnsi="Montserrat" w:cs="Arial"/>
          <w:b/>
          <w:bCs/>
          <w:sz w:val="20"/>
          <w:szCs w:val="20"/>
          <w:lang w:val="es-ES_tradnl" w:eastAsia="ar-SA"/>
        </w:rPr>
      </w:pPr>
    </w:p>
    <w:p w14:paraId="271266C0" w14:textId="77777777" w:rsidR="008C610E" w:rsidRDefault="008C610E" w:rsidP="00C25163">
      <w:pPr>
        <w:suppressAutoHyphens/>
        <w:ind w:right="49"/>
        <w:jc w:val="center"/>
        <w:rPr>
          <w:rFonts w:ascii="Montserrat" w:eastAsia="Times New Roman" w:hAnsi="Montserrat" w:cs="Arial"/>
          <w:b/>
          <w:bCs/>
          <w:sz w:val="20"/>
          <w:szCs w:val="20"/>
          <w:lang w:val="es-ES_tradnl" w:eastAsia="ar-SA"/>
        </w:rPr>
      </w:pPr>
    </w:p>
    <w:p w14:paraId="07FC8D86" w14:textId="77777777" w:rsidR="00C25163" w:rsidRDefault="00C25163" w:rsidP="00C25163">
      <w:pPr>
        <w:suppressAutoHyphens/>
        <w:ind w:right="49"/>
        <w:jc w:val="center"/>
        <w:rPr>
          <w:rFonts w:ascii="Montserrat" w:eastAsia="Times New Roman" w:hAnsi="Montserrat" w:cs="Arial"/>
          <w:b/>
          <w:bCs/>
          <w:sz w:val="20"/>
          <w:szCs w:val="20"/>
          <w:lang w:val="es-ES_tradnl" w:eastAsia="ar-SA"/>
        </w:rPr>
      </w:pPr>
    </w:p>
    <w:p w14:paraId="7ECE02E0" w14:textId="77777777" w:rsidR="00532601" w:rsidRPr="00E85D0B" w:rsidRDefault="00007194" w:rsidP="00C25A37">
      <w:pPr>
        <w:suppressAutoHyphens/>
        <w:ind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Instituto Mexicano del Seguro Social</w:t>
      </w:r>
    </w:p>
    <w:p w14:paraId="40514A3B" w14:textId="77777777" w:rsidR="00532601" w:rsidRPr="00E85D0B" w:rsidRDefault="00532601" w:rsidP="00CC66CE">
      <w:pPr>
        <w:suppressAutoHyphens/>
        <w:ind w:right="49"/>
        <w:jc w:val="center"/>
        <w:rPr>
          <w:rFonts w:ascii="Montserrat" w:eastAsia="Times New Roman" w:hAnsi="Montserrat" w:cs="Arial"/>
          <w:bCs/>
          <w:sz w:val="20"/>
          <w:szCs w:val="20"/>
          <w:lang w:val="es-ES_tradnl" w:eastAsia="ar-SA"/>
        </w:rPr>
      </w:pPr>
    </w:p>
    <w:p w14:paraId="099980D8" w14:textId="77777777" w:rsidR="00033230" w:rsidRPr="00E85D0B" w:rsidRDefault="00033230" w:rsidP="00CC66CE">
      <w:pPr>
        <w:suppressAutoHyphens/>
        <w:ind w:right="49"/>
        <w:jc w:val="center"/>
        <w:rPr>
          <w:rFonts w:ascii="Montserrat" w:eastAsia="Times New Roman" w:hAnsi="Montserrat" w:cs="Arial"/>
          <w:bCs/>
          <w:sz w:val="20"/>
          <w:szCs w:val="20"/>
          <w:lang w:val="es-ES_tradnl" w:eastAsia="ar-SA"/>
        </w:rPr>
      </w:pPr>
    </w:p>
    <w:p w14:paraId="60F095EA" w14:textId="77777777" w:rsidR="00C25A37" w:rsidRPr="00E85D0B" w:rsidRDefault="00C25A37" w:rsidP="00CC66CE">
      <w:pPr>
        <w:suppressAutoHyphens/>
        <w:ind w:right="49"/>
        <w:jc w:val="center"/>
        <w:rPr>
          <w:rFonts w:ascii="Montserrat" w:eastAsia="Times New Roman" w:hAnsi="Montserrat" w:cs="Arial"/>
          <w:bCs/>
          <w:sz w:val="20"/>
          <w:szCs w:val="20"/>
          <w:lang w:val="es-ES_tradnl" w:eastAsia="ar-SA"/>
        </w:rPr>
      </w:pPr>
    </w:p>
    <w:p w14:paraId="08B41BBC" w14:textId="77777777" w:rsidR="00676483" w:rsidRPr="00E85D0B" w:rsidRDefault="00676483" w:rsidP="00CC66CE">
      <w:pPr>
        <w:suppressAutoHyphens/>
        <w:ind w:right="49"/>
        <w:jc w:val="center"/>
        <w:rPr>
          <w:rFonts w:ascii="Montserrat" w:eastAsia="Times New Roman" w:hAnsi="Montserrat" w:cs="Arial"/>
          <w:bCs/>
          <w:sz w:val="20"/>
          <w:szCs w:val="20"/>
          <w:lang w:val="es-ES_tradnl" w:eastAsia="ar-SA"/>
        </w:rPr>
      </w:pPr>
    </w:p>
    <w:p w14:paraId="0098BA17" w14:textId="77777777" w:rsidR="00532601" w:rsidRPr="00E85D0B" w:rsidRDefault="00F56F81"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Dirección de Administració</w:t>
      </w:r>
      <w:r w:rsidR="00007194" w:rsidRPr="00E85D0B">
        <w:rPr>
          <w:rFonts w:ascii="Montserrat" w:eastAsia="Times New Roman" w:hAnsi="Montserrat" w:cs="Arial"/>
          <w:bCs/>
          <w:sz w:val="20"/>
          <w:szCs w:val="20"/>
          <w:lang w:val="es-ES_tradnl" w:eastAsia="ar-SA"/>
        </w:rPr>
        <w:t>n</w:t>
      </w:r>
    </w:p>
    <w:p w14:paraId="7E27C012" w14:textId="77777777"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Unidad de </w:t>
      </w:r>
      <w:r w:rsidR="00F611F7">
        <w:rPr>
          <w:rFonts w:ascii="Montserrat" w:eastAsia="Times New Roman" w:hAnsi="Montserrat" w:cs="Arial"/>
          <w:bCs/>
          <w:sz w:val="20"/>
          <w:szCs w:val="20"/>
          <w:lang w:val="es-ES_tradnl" w:eastAsia="ar-SA"/>
        </w:rPr>
        <w:t>Adquisiciones</w:t>
      </w:r>
    </w:p>
    <w:p w14:paraId="560069D3" w14:textId="77777777"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Coordinación de Adquisición de Bienes y Contratación de Servicios</w:t>
      </w:r>
    </w:p>
    <w:p w14:paraId="68E8AF9F" w14:textId="77777777" w:rsidR="00532601" w:rsidRPr="00E85D0B" w:rsidRDefault="00007194" w:rsidP="00CC66CE">
      <w:pPr>
        <w:tabs>
          <w:tab w:val="center" w:pos="4355"/>
        </w:tabs>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Coordinación Técnica de </w:t>
      </w:r>
      <w:r w:rsidR="008D1312" w:rsidRPr="00E85D0B">
        <w:rPr>
          <w:rFonts w:ascii="Montserrat" w:eastAsia="Times New Roman" w:hAnsi="Montserrat" w:cs="Arial"/>
          <w:bCs/>
          <w:sz w:val="20"/>
          <w:szCs w:val="20"/>
          <w:lang w:val="es-ES_tradnl" w:eastAsia="ar-SA"/>
        </w:rPr>
        <w:t>Bienes y Servicios</w:t>
      </w:r>
    </w:p>
    <w:p w14:paraId="41A65D26" w14:textId="77777777" w:rsidR="00284523" w:rsidRPr="00E85D0B" w:rsidRDefault="00725458"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División </w:t>
      </w:r>
      <w:r w:rsidR="00284523" w:rsidRPr="00E85D0B">
        <w:rPr>
          <w:rFonts w:ascii="Montserrat" w:eastAsia="Times New Roman" w:hAnsi="Montserrat" w:cs="Arial"/>
          <w:bCs/>
          <w:sz w:val="20"/>
          <w:szCs w:val="20"/>
          <w:lang w:val="es-ES_tradnl" w:eastAsia="ar-SA"/>
        </w:rPr>
        <w:t xml:space="preserve">de </w:t>
      </w:r>
      <w:r w:rsidR="008D1312" w:rsidRPr="00E85D0B">
        <w:rPr>
          <w:rFonts w:ascii="Montserrat" w:eastAsia="Times New Roman" w:hAnsi="Montserrat" w:cs="Arial"/>
          <w:bCs/>
          <w:sz w:val="20"/>
          <w:szCs w:val="20"/>
          <w:lang w:val="es-ES_tradnl" w:eastAsia="ar-SA"/>
        </w:rPr>
        <w:t>Bienes Terapéuticos</w:t>
      </w:r>
    </w:p>
    <w:p w14:paraId="26505459" w14:textId="77777777" w:rsidR="00925EBF" w:rsidRPr="00E85D0B" w:rsidRDefault="00925EBF" w:rsidP="00CC66CE">
      <w:pPr>
        <w:suppressAutoHyphens/>
        <w:ind w:right="49"/>
        <w:jc w:val="center"/>
        <w:rPr>
          <w:rFonts w:ascii="Montserrat" w:eastAsia="Times New Roman" w:hAnsi="Montserrat" w:cs="Arial"/>
          <w:bCs/>
          <w:sz w:val="20"/>
          <w:szCs w:val="20"/>
          <w:lang w:val="es-ES_tradnl" w:eastAsia="ar-SA"/>
        </w:rPr>
      </w:pPr>
    </w:p>
    <w:p w14:paraId="72C09021" w14:textId="77777777"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Calle</w:t>
      </w:r>
      <w:r w:rsidR="00D35229" w:rsidRPr="00E85D0B">
        <w:rPr>
          <w:rFonts w:ascii="Montserrat" w:hAnsi="Montserrat" w:cs="Arial"/>
          <w:sz w:val="20"/>
          <w:szCs w:val="20"/>
          <w:lang w:val="es-ES_tradnl"/>
        </w:rPr>
        <w:t xml:space="preserve"> Durango</w:t>
      </w:r>
      <w:r w:rsidRPr="00E85D0B">
        <w:rPr>
          <w:rFonts w:ascii="Montserrat" w:hAnsi="Montserrat" w:cs="Arial"/>
          <w:sz w:val="20"/>
          <w:szCs w:val="20"/>
          <w:lang w:val="es-ES_tradnl"/>
        </w:rPr>
        <w:t xml:space="preserve"> No. 291, Piso 4, Colonia Roma Norte,</w:t>
      </w:r>
    </w:p>
    <w:p w14:paraId="60662BDC" w14:textId="77777777"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Demarcación Territorial Cuauhtémoc, Código Postal 06700, Ciudad de México</w:t>
      </w:r>
    </w:p>
    <w:p w14:paraId="4AAD8A16" w14:textId="77777777" w:rsidR="008D1312" w:rsidRPr="00E85D0B" w:rsidRDefault="008D1312" w:rsidP="00CC66CE">
      <w:pPr>
        <w:ind w:right="49"/>
        <w:jc w:val="center"/>
        <w:rPr>
          <w:rFonts w:ascii="Montserrat" w:hAnsi="Montserrat" w:cs="Arial"/>
          <w:sz w:val="20"/>
          <w:szCs w:val="20"/>
          <w:lang w:val="es-ES_tradnl"/>
        </w:rPr>
      </w:pPr>
    </w:p>
    <w:p w14:paraId="7E974ECC" w14:textId="77777777" w:rsidR="008B43DA" w:rsidRPr="00E85D0B" w:rsidRDefault="008958E6" w:rsidP="008958E6">
      <w:pPr>
        <w:tabs>
          <w:tab w:val="left" w:pos="7125"/>
        </w:tabs>
        <w:suppressAutoHyphens/>
        <w:ind w:right="49"/>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14:paraId="0DB6DC07" w14:textId="77777777" w:rsidR="008B43DA" w:rsidRPr="00E85D0B" w:rsidRDefault="008B43DA" w:rsidP="00CC66CE">
      <w:pPr>
        <w:suppressAutoHyphens/>
        <w:ind w:right="49"/>
        <w:jc w:val="center"/>
        <w:rPr>
          <w:rFonts w:ascii="Montserrat" w:eastAsia="Times New Roman" w:hAnsi="Montserrat" w:cs="Arial"/>
          <w:bCs/>
          <w:sz w:val="20"/>
          <w:szCs w:val="20"/>
          <w:lang w:val="es-ES_tradnl" w:eastAsia="ar-SA"/>
        </w:rPr>
      </w:pPr>
    </w:p>
    <w:p w14:paraId="3B23AC05" w14:textId="77777777" w:rsidR="0092537B" w:rsidRPr="00E85D0B" w:rsidRDefault="0092537B" w:rsidP="00CC66CE">
      <w:pPr>
        <w:suppressAutoHyphens/>
        <w:ind w:right="49"/>
        <w:jc w:val="center"/>
        <w:rPr>
          <w:rFonts w:ascii="Montserrat" w:eastAsia="Times New Roman" w:hAnsi="Montserrat" w:cs="Arial"/>
          <w:b/>
          <w:bCs/>
          <w:sz w:val="20"/>
          <w:szCs w:val="20"/>
          <w:lang w:val="es-ES_tradnl" w:eastAsia="ar-SA"/>
        </w:rPr>
      </w:pPr>
    </w:p>
    <w:p w14:paraId="628B0D7D" w14:textId="77777777" w:rsidR="0092537B" w:rsidRPr="00E85D0B" w:rsidRDefault="000612DF" w:rsidP="00CC66CE">
      <w:pPr>
        <w:suppressAutoHyphens/>
        <w:ind w:right="49"/>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Convocatoria</w:t>
      </w:r>
    </w:p>
    <w:p w14:paraId="0B914DCE" w14:textId="77777777" w:rsidR="008D1312" w:rsidRPr="00E85D0B" w:rsidRDefault="008D1312" w:rsidP="00CC66CE">
      <w:pPr>
        <w:suppressAutoHyphens/>
        <w:ind w:right="49"/>
        <w:jc w:val="center"/>
        <w:rPr>
          <w:rFonts w:ascii="Montserrat" w:eastAsia="Times New Roman" w:hAnsi="Montserrat" w:cs="Arial"/>
          <w:b/>
          <w:bCs/>
          <w:sz w:val="20"/>
          <w:szCs w:val="20"/>
          <w:lang w:val="es-ES_tradnl" w:eastAsia="ar-SA"/>
        </w:rPr>
      </w:pPr>
    </w:p>
    <w:p w14:paraId="60627FB2"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 xml:space="preserve">Licitación Pública Internacional Bajo la </w:t>
      </w:r>
    </w:p>
    <w:p w14:paraId="3DC9C1C8"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Cobertura de los Tratados de Libre Comercio</w:t>
      </w:r>
    </w:p>
    <w:p w14:paraId="001BE1A3"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p>
    <w:p w14:paraId="48ABE4BC" w14:textId="77777777" w:rsidR="008D1312"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Electrónica</w:t>
      </w:r>
    </w:p>
    <w:p w14:paraId="0572D4D2"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p>
    <w:p w14:paraId="215B39F5" w14:textId="7A94C7A9" w:rsidR="0025354B" w:rsidRPr="00E85D0B" w:rsidRDefault="00547A46" w:rsidP="0025354B">
      <w:pPr>
        <w:suppressAutoHyphens/>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LA-050GYR047-E</w:t>
      </w:r>
      <w:r w:rsidR="00E44570">
        <w:rPr>
          <w:rFonts w:ascii="Montserrat" w:eastAsia="Times New Roman" w:hAnsi="Montserrat" w:cs="Arial"/>
          <w:b/>
          <w:bCs/>
          <w:sz w:val="20"/>
          <w:szCs w:val="20"/>
          <w:lang w:val="es-ES_tradnl" w:eastAsia="ar-SA"/>
        </w:rPr>
        <w:t>30</w:t>
      </w:r>
      <w:r w:rsidR="0067571E">
        <w:rPr>
          <w:rFonts w:ascii="Montserrat" w:eastAsia="Times New Roman" w:hAnsi="Montserrat" w:cs="Arial"/>
          <w:b/>
          <w:bCs/>
          <w:sz w:val="20"/>
          <w:szCs w:val="20"/>
          <w:lang w:val="es-ES_tradnl" w:eastAsia="ar-SA"/>
        </w:rPr>
        <w:t>-20</w:t>
      </w:r>
      <w:r>
        <w:rPr>
          <w:rFonts w:ascii="Montserrat" w:eastAsia="Times New Roman" w:hAnsi="Montserrat" w:cs="Arial"/>
          <w:b/>
          <w:bCs/>
          <w:sz w:val="20"/>
          <w:szCs w:val="20"/>
          <w:lang w:val="es-ES_tradnl" w:eastAsia="ar-SA"/>
        </w:rPr>
        <w:t>22</w:t>
      </w:r>
    </w:p>
    <w:p w14:paraId="43CB3249" w14:textId="77777777" w:rsidR="00D52888" w:rsidRPr="00E85D0B" w:rsidRDefault="00DD35F4" w:rsidP="00DD35F4">
      <w:pPr>
        <w:tabs>
          <w:tab w:val="left" w:pos="5560"/>
        </w:tabs>
        <w:jc w:val="both"/>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14:paraId="655502E5"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095CE602"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4BF093E5"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68640764" w14:textId="3DA6E640" w:rsidR="005A3B46" w:rsidRPr="00E85D0B" w:rsidRDefault="00690967" w:rsidP="00CC66CE">
      <w:pPr>
        <w:suppressAutoHyphens/>
        <w:ind w:right="49"/>
        <w:jc w:val="center"/>
        <w:rPr>
          <w:rFonts w:ascii="Montserrat" w:eastAsia="Times New Roman" w:hAnsi="Montserrat" w:cs="Arial"/>
          <w:b/>
          <w:bCs/>
          <w:sz w:val="20"/>
          <w:szCs w:val="20"/>
          <w:lang w:val="es-ES_tradnl" w:eastAsia="ar-SA"/>
        </w:rPr>
      </w:pPr>
      <w:bookmarkStart w:id="0" w:name="_Hlk107397195"/>
      <w:r w:rsidRPr="00690967">
        <w:rPr>
          <w:rFonts w:ascii="Montserrat" w:eastAsia="Times New Roman" w:hAnsi="Montserrat" w:cs="Arial"/>
          <w:b/>
          <w:bCs/>
          <w:sz w:val="20"/>
          <w:szCs w:val="20"/>
          <w:lang w:val="es-ES_tradnl" w:eastAsia="ar-SA"/>
        </w:rPr>
        <w:t>Adquisición de bienes terapéuticos de los grupos 060 material de curación, 070 material radiológico y 080 material de laboratorio, para el ejercicio fiscal 2022</w:t>
      </w:r>
    </w:p>
    <w:bookmarkEnd w:id="0"/>
    <w:p w14:paraId="607C7206" w14:textId="77777777" w:rsidR="0052034B" w:rsidRDefault="0052034B" w:rsidP="00CC66CE">
      <w:pPr>
        <w:suppressAutoHyphens/>
        <w:ind w:left="-284" w:right="49"/>
        <w:jc w:val="center"/>
        <w:rPr>
          <w:rFonts w:ascii="Arial" w:eastAsia="Times New Roman" w:hAnsi="Arial" w:cs="Arial"/>
          <w:b/>
          <w:bCs/>
          <w:sz w:val="20"/>
          <w:szCs w:val="20"/>
          <w:lang w:val="es-ES_tradnl" w:eastAsia="ar-SA"/>
        </w:rPr>
      </w:pPr>
    </w:p>
    <w:p w14:paraId="212F4332" w14:textId="77777777" w:rsidR="0052034B" w:rsidRDefault="0052034B" w:rsidP="00CC66CE">
      <w:pPr>
        <w:suppressAutoHyphens/>
        <w:ind w:left="-284" w:right="49"/>
        <w:jc w:val="center"/>
        <w:rPr>
          <w:rFonts w:ascii="Arial" w:eastAsia="Times New Roman" w:hAnsi="Arial" w:cs="Arial"/>
          <w:b/>
          <w:bCs/>
          <w:sz w:val="20"/>
          <w:szCs w:val="20"/>
          <w:lang w:val="es-ES_tradnl" w:eastAsia="ar-SA"/>
        </w:rPr>
      </w:pPr>
    </w:p>
    <w:p w14:paraId="2D31A809" w14:textId="77777777" w:rsidR="0052034B" w:rsidRPr="003C7E09" w:rsidRDefault="0052034B" w:rsidP="0052034B">
      <w:pPr>
        <w:ind w:right="49"/>
        <w:jc w:val="both"/>
        <w:rPr>
          <w:rFonts w:ascii="Arial" w:hAnsi="Arial" w:cs="Arial"/>
          <w:sz w:val="20"/>
          <w:szCs w:val="20"/>
          <w:lang w:val="es-ES_tradnl"/>
        </w:rPr>
      </w:pPr>
    </w:p>
    <w:p w14:paraId="6508370F" w14:textId="77777777" w:rsidR="00A94462" w:rsidRPr="00E85D0B" w:rsidRDefault="00A94462" w:rsidP="00CC66CE">
      <w:pPr>
        <w:suppressAutoHyphens/>
        <w:ind w:left="-284" w:right="49"/>
        <w:jc w:val="center"/>
        <w:rPr>
          <w:rFonts w:ascii="Arial" w:eastAsia="Times New Roman" w:hAnsi="Arial" w:cs="Arial"/>
          <w:b/>
          <w:bCs/>
          <w:sz w:val="20"/>
          <w:szCs w:val="20"/>
          <w:lang w:val="es-ES_tradnl" w:eastAsia="ar-SA"/>
        </w:rPr>
      </w:pPr>
      <w:r w:rsidRPr="00E85D0B">
        <w:rPr>
          <w:rFonts w:ascii="Arial" w:eastAsia="Times New Roman" w:hAnsi="Arial" w:cs="Arial"/>
          <w:b/>
          <w:bCs/>
          <w:sz w:val="20"/>
          <w:szCs w:val="20"/>
          <w:lang w:val="es-ES_tradnl" w:eastAsia="ar-SA"/>
        </w:rPr>
        <w:br w:type="page"/>
      </w:r>
    </w:p>
    <w:p w14:paraId="073539D5" w14:textId="77777777" w:rsidR="00921BE5" w:rsidRPr="00E85D0B" w:rsidRDefault="00F57346" w:rsidP="00CC66CE">
      <w:pPr>
        <w:suppressAutoHyphens/>
        <w:ind w:left="-284"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lastRenderedPageBreak/>
        <w:t xml:space="preserve">ÍNDICE </w:t>
      </w:r>
    </w:p>
    <w:p w14:paraId="1FF84BC4" w14:textId="77777777" w:rsidR="009E616B" w:rsidRPr="00E85D0B" w:rsidRDefault="0053045B" w:rsidP="00CC66CE">
      <w:pPr>
        <w:tabs>
          <w:tab w:val="left" w:pos="5877"/>
        </w:tabs>
        <w:suppressAutoHyphens/>
        <w:ind w:left="-284" w:right="49"/>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tab/>
      </w:r>
    </w:p>
    <w:p w14:paraId="204B0A74" w14:textId="34DA59FE" w:rsidR="00223853" w:rsidRDefault="005579D4">
      <w:pPr>
        <w:pStyle w:val="TDC1"/>
        <w:tabs>
          <w:tab w:val="right" w:leader="dot" w:pos="8828"/>
        </w:tabs>
        <w:rPr>
          <w:rFonts w:eastAsiaTheme="minorEastAsia"/>
          <w:b w:val="0"/>
          <w:bCs w:val="0"/>
          <w:caps w:val="0"/>
          <w:sz w:val="22"/>
          <w:szCs w:val="22"/>
          <w:lang w:eastAsia="es-MX"/>
        </w:rPr>
      </w:pPr>
      <w:r w:rsidRPr="00E85D0B">
        <w:rPr>
          <w:rFonts w:ascii="Montserrat" w:hAnsi="Montserrat" w:cs="Arial"/>
          <w:bCs w:val="0"/>
          <w:caps w:val="0"/>
        </w:rPr>
        <w:fldChar w:fldCharType="begin"/>
      </w:r>
      <w:r w:rsidR="007544B1" w:rsidRPr="00E85D0B">
        <w:rPr>
          <w:rFonts w:ascii="Montserrat" w:hAnsi="Montserrat" w:cs="Arial"/>
          <w:bCs w:val="0"/>
          <w:caps w:val="0"/>
        </w:rPr>
        <w:instrText xml:space="preserve"> TOC \o "1-3" \h \z \u </w:instrText>
      </w:r>
      <w:r w:rsidRPr="00E85D0B">
        <w:rPr>
          <w:rFonts w:ascii="Montserrat" w:hAnsi="Montserrat" w:cs="Arial"/>
          <w:bCs w:val="0"/>
          <w:caps w:val="0"/>
        </w:rPr>
        <w:fldChar w:fldCharType="separate"/>
      </w:r>
      <w:hyperlink w:anchor="_Toc108438374" w:history="1">
        <w:r w:rsidR="00223853" w:rsidRPr="00A42EB2">
          <w:rPr>
            <w:rStyle w:val="Hipervnculo"/>
            <w:rFonts w:ascii="Montserrat" w:hAnsi="Montserrat" w:cs="Arial"/>
            <w:lang w:val="es-ES_tradnl"/>
          </w:rPr>
          <w:t>Glosario</w:t>
        </w:r>
        <w:r w:rsidR="00223853">
          <w:rPr>
            <w:webHidden/>
          </w:rPr>
          <w:tab/>
        </w:r>
        <w:r w:rsidR="00223853">
          <w:rPr>
            <w:webHidden/>
          </w:rPr>
          <w:fldChar w:fldCharType="begin"/>
        </w:r>
        <w:r w:rsidR="00223853">
          <w:rPr>
            <w:webHidden/>
          </w:rPr>
          <w:instrText xml:space="preserve"> PAGEREF _Toc108438374 \h </w:instrText>
        </w:r>
        <w:r w:rsidR="00223853">
          <w:rPr>
            <w:webHidden/>
          </w:rPr>
        </w:r>
        <w:r w:rsidR="00223853">
          <w:rPr>
            <w:webHidden/>
          </w:rPr>
          <w:fldChar w:fldCharType="separate"/>
        </w:r>
        <w:r w:rsidR="00223853">
          <w:rPr>
            <w:webHidden/>
          </w:rPr>
          <w:t>5</w:t>
        </w:r>
        <w:r w:rsidR="00223853">
          <w:rPr>
            <w:webHidden/>
          </w:rPr>
          <w:fldChar w:fldCharType="end"/>
        </w:r>
      </w:hyperlink>
    </w:p>
    <w:p w14:paraId="79DCBBE2" w14:textId="487C8C96" w:rsidR="00223853" w:rsidRDefault="00227648">
      <w:pPr>
        <w:pStyle w:val="TDC1"/>
        <w:tabs>
          <w:tab w:val="right" w:leader="dot" w:pos="8828"/>
        </w:tabs>
        <w:rPr>
          <w:rFonts w:eastAsiaTheme="minorEastAsia"/>
          <w:b w:val="0"/>
          <w:bCs w:val="0"/>
          <w:caps w:val="0"/>
          <w:sz w:val="22"/>
          <w:szCs w:val="22"/>
          <w:lang w:eastAsia="es-MX"/>
        </w:rPr>
      </w:pPr>
      <w:hyperlink w:anchor="_Toc108438375" w:history="1">
        <w:r w:rsidR="00223853" w:rsidRPr="00A42EB2">
          <w:rPr>
            <w:rStyle w:val="Hipervnculo"/>
            <w:rFonts w:ascii="Montserrat" w:hAnsi="Montserrat" w:cs="Arial"/>
            <w:lang w:val="es-ES_tradnl"/>
          </w:rPr>
          <w:t>1. IDENTIFICACIÓN DE LA LICITACIÓN PÚBLICA.</w:t>
        </w:r>
        <w:r w:rsidR="00223853">
          <w:rPr>
            <w:webHidden/>
          </w:rPr>
          <w:tab/>
        </w:r>
        <w:r w:rsidR="00223853">
          <w:rPr>
            <w:webHidden/>
          </w:rPr>
          <w:fldChar w:fldCharType="begin"/>
        </w:r>
        <w:r w:rsidR="00223853">
          <w:rPr>
            <w:webHidden/>
          </w:rPr>
          <w:instrText xml:space="preserve"> PAGEREF _Toc108438375 \h </w:instrText>
        </w:r>
        <w:r w:rsidR="00223853">
          <w:rPr>
            <w:webHidden/>
          </w:rPr>
        </w:r>
        <w:r w:rsidR="00223853">
          <w:rPr>
            <w:webHidden/>
          </w:rPr>
          <w:fldChar w:fldCharType="separate"/>
        </w:r>
        <w:r w:rsidR="00223853">
          <w:rPr>
            <w:webHidden/>
          </w:rPr>
          <w:t>9</w:t>
        </w:r>
        <w:r w:rsidR="00223853">
          <w:rPr>
            <w:webHidden/>
          </w:rPr>
          <w:fldChar w:fldCharType="end"/>
        </w:r>
      </w:hyperlink>
    </w:p>
    <w:p w14:paraId="2420D2B3" w14:textId="58719294" w:rsidR="00223853" w:rsidRDefault="00227648">
      <w:pPr>
        <w:pStyle w:val="TDC2"/>
        <w:tabs>
          <w:tab w:val="right" w:leader="dot" w:pos="8828"/>
        </w:tabs>
        <w:rPr>
          <w:rFonts w:eastAsiaTheme="minorEastAsia"/>
          <w:smallCaps w:val="0"/>
          <w:sz w:val="22"/>
          <w:szCs w:val="22"/>
          <w:lang w:eastAsia="es-MX"/>
        </w:rPr>
      </w:pPr>
      <w:hyperlink w:anchor="_Toc108438376" w:history="1">
        <w:r w:rsidR="00223853" w:rsidRPr="00A42EB2">
          <w:rPr>
            <w:rStyle w:val="Hipervnculo"/>
            <w:rFonts w:ascii="Montserrat" w:hAnsi="Montserrat" w:cs="Arial"/>
            <w:lang w:val="es-ES_tradnl"/>
          </w:rPr>
          <w:t>1.1. Datos de identificación.</w:t>
        </w:r>
        <w:r w:rsidR="00223853">
          <w:rPr>
            <w:webHidden/>
          </w:rPr>
          <w:tab/>
        </w:r>
        <w:r w:rsidR="00223853">
          <w:rPr>
            <w:webHidden/>
          </w:rPr>
          <w:fldChar w:fldCharType="begin"/>
        </w:r>
        <w:r w:rsidR="00223853">
          <w:rPr>
            <w:webHidden/>
          </w:rPr>
          <w:instrText xml:space="preserve"> PAGEREF _Toc108438376 \h </w:instrText>
        </w:r>
        <w:r w:rsidR="00223853">
          <w:rPr>
            <w:webHidden/>
          </w:rPr>
        </w:r>
        <w:r w:rsidR="00223853">
          <w:rPr>
            <w:webHidden/>
          </w:rPr>
          <w:fldChar w:fldCharType="separate"/>
        </w:r>
        <w:r w:rsidR="00223853">
          <w:rPr>
            <w:webHidden/>
          </w:rPr>
          <w:t>9</w:t>
        </w:r>
        <w:r w:rsidR="00223853">
          <w:rPr>
            <w:webHidden/>
          </w:rPr>
          <w:fldChar w:fldCharType="end"/>
        </w:r>
      </w:hyperlink>
    </w:p>
    <w:p w14:paraId="1A3FF1C6" w14:textId="70630BBB" w:rsidR="00223853" w:rsidRDefault="00227648">
      <w:pPr>
        <w:pStyle w:val="TDC2"/>
        <w:tabs>
          <w:tab w:val="right" w:leader="dot" w:pos="8828"/>
        </w:tabs>
        <w:rPr>
          <w:rFonts w:eastAsiaTheme="minorEastAsia"/>
          <w:smallCaps w:val="0"/>
          <w:sz w:val="22"/>
          <w:szCs w:val="22"/>
          <w:lang w:eastAsia="es-MX"/>
        </w:rPr>
      </w:pPr>
      <w:hyperlink w:anchor="_Toc108438377" w:history="1">
        <w:r w:rsidR="00223853" w:rsidRPr="00A42EB2">
          <w:rPr>
            <w:rStyle w:val="Hipervnculo"/>
            <w:rFonts w:ascii="Montserrat" w:hAnsi="Montserrat" w:cs="Arial"/>
            <w:lang w:val="es-ES_tradnl"/>
          </w:rPr>
          <w:t>1.2. Medio y carácter</w:t>
        </w:r>
        <w:r w:rsidR="00223853">
          <w:rPr>
            <w:webHidden/>
          </w:rPr>
          <w:tab/>
        </w:r>
        <w:r w:rsidR="00223853">
          <w:rPr>
            <w:webHidden/>
          </w:rPr>
          <w:fldChar w:fldCharType="begin"/>
        </w:r>
        <w:r w:rsidR="00223853">
          <w:rPr>
            <w:webHidden/>
          </w:rPr>
          <w:instrText xml:space="preserve"> PAGEREF _Toc108438377 \h </w:instrText>
        </w:r>
        <w:r w:rsidR="00223853">
          <w:rPr>
            <w:webHidden/>
          </w:rPr>
        </w:r>
        <w:r w:rsidR="00223853">
          <w:rPr>
            <w:webHidden/>
          </w:rPr>
          <w:fldChar w:fldCharType="separate"/>
        </w:r>
        <w:r w:rsidR="00223853">
          <w:rPr>
            <w:webHidden/>
          </w:rPr>
          <w:t>10</w:t>
        </w:r>
        <w:r w:rsidR="00223853">
          <w:rPr>
            <w:webHidden/>
          </w:rPr>
          <w:fldChar w:fldCharType="end"/>
        </w:r>
      </w:hyperlink>
    </w:p>
    <w:p w14:paraId="222AFD1E" w14:textId="2FFF9943" w:rsidR="00223853" w:rsidRDefault="00227648">
      <w:pPr>
        <w:pStyle w:val="TDC2"/>
        <w:tabs>
          <w:tab w:val="right" w:leader="dot" w:pos="8828"/>
        </w:tabs>
        <w:rPr>
          <w:rFonts w:eastAsiaTheme="minorEastAsia"/>
          <w:smallCaps w:val="0"/>
          <w:sz w:val="22"/>
          <w:szCs w:val="22"/>
          <w:lang w:eastAsia="es-MX"/>
        </w:rPr>
      </w:pPr>
      <w:hyperlink w:anchor="_Toc108438378" w:history="1">
        <w:r w:rsidR="00223853" w:rsidRPr="00A42EB2">
          <w:rPr>
            <w:rStyle w:val="Hipervnculo"/>
            <w:rFonts w:ascii="Montserrat" w:hAnsi="Montserrat" w:cs="Arial"/>
            <w:lang w:val="es-ES_tradnl"/>
          </w:rPr>
          <w:t>1.3. Número de identificación de la Convocatoria a la licitación pública asignado por CompraNet.</w:t>
        </w:r>
        <w:r w:rsidR="00223853">
          <w:rPr>
            <w:webHidden/>
          </w:rPr>
          <w:tab/>
        </w:r>
        <w:r w:rsidR="00223853">
          <w:rPr>
            <w:webHidden/>
          </w:rPr>
          <w:fldChar w:fldCharType="begin"/>
        </w:r>
        <w:r w:rsidR="00223853">
          <w:rPr>
            <w:webHidden/>
          </w:rPr>
          <w:instrText xml:space="preserve"> PAGEREF _Toc108438378 \h </w:instrText>
        </w:r>
        <w:r w:rsidR="00223853">
          <w:rPr>
            <w:webHidden/>
          </w:rPr>
        </w:r>
        <w:r w:rsidR="00223853">
          <w:rPr>
            <w:webHidden/>
          </w:rPr>
          <w:fldChar w:fldCharType="separate"/>
        </w:r>
        <w:r w:rsidR="00223853">
          <w:rPr>
            <w:webHidden/>
          </w:rPr>
          <w:t>10</w:t>
        </w:r>
        <w:r w:rsidR="00223853">
          <w:rPr>
            <w:webHidden/>
          </w:rPr>
          <w:fldChar w:fldCharType="end"/>
        </w:r>
      </w:hyperlink>
    </w:p>
    <w:p w14:paraId="663D269D" w14:textId="4CD94584" w:rsidR="00223853" w:rsidRDefault="00227648">
      <w:pPr>
        <w:pStyle w:val="TDC2"/>
        <w:tabs>
          <w:tab w:val="right" w:leader="dot" w:pos="8828"/>
        </w:tabs>
        <w:rPr>
          <w:rFonts w:eastAsiaTheme="minorEastAsia"/>
          <w:smallCaps w:val="0"/>
          <w:sz w:val="22"/>
          <w:szCs w:val="22"/>
          <w:lang w:eastAsia="es-MX"/>
        </w:rPr>
      </w:pPr>
      <w:hyperlink w:anchor="_Toc108438379" w:history="1">
        <w:r w:rsidR="00223853" w:rsidRPr="00A42EB2">
          <w:rPr>
            <w:rStyle w:val="Hipervnculo"/>
            <w:rFonts w:ascii="Montserrat" w:hAnsi="Montserrat" w:cs="Arial"/>
            <w:lang w:val="es-ES_tradnl"/>
          </w:rPr>
          <w:t>1.4. Indicación de los ejercicios fiscales para la contratación.</w:t>
        </w:r>
        <w:r w:rsidR="00223853">
          <w:rPr>
            <w:webHidden/>
          </w:rPr>
          <w:tab/>
        </w:r>
        <w:r w:rsidR="00223853">
          <w:rPr>
            <w:webHidden/>
          </w:rPr>
          <w:fldChar w:fldCharType="begin"/>
        </w:r>
        <w:r w:rsidR="00223853">
          <w:rPr>
            <w:webHidden/>
          </w:rPr>
          <w:instrText xml:space="preserve"> PAGEREF _Toc108438379 \h </w:instrText>
        </w:r>
        <w:r w:rsidR="00223853">
          <w:rPr>
            <w:webHidden/>
          </w:rPr>
        </w:r>
        <w:r w:rsidR="00223853">
          <w:rPr>
            <w:webHidden/>
          </w:rPr>
          <w:fldChar w:fldCharType="separate"/>
        </w:r>
        <w:r w:rsidR="00223853">
          <w:rPr>
            <w:webHidden/>
          </w:rPr>
          <w:t>10</w:t>
        </w:r>
        <w:r w:rsidR="00223853">
          <w:rPr>
            <w:webHidden/>
          </w:rPr>
          <w:fldChar w:fldCharType="end"/>
        </w:r>
      </w:hyperlink>
    </w:p>
    <w:p w14:paraId="52FF3026" w14:textId="35C143F3" w:rsidR="00223853" w:rsidRDefault="00227648">
      <w:pPr>
        <w:pStyle w:val="TDC2"/>
        <w:tabs>
          <w:tab w:val="right" w:leader="dot" w:pos="8828"/>
        </w:tabs>
        <w:rPr>
          <w:rFonts w:eastAsiaTheme="minorEastAsia"/>
          <w:smallCaps w:val="0"/>
          <w:sz w:val="22"/>
          <w:szCs w:val="22"/>
          <w:lang w:eastAsia="es-MX"/>
        </w:rPr>
      </w:pPr>
      <w:hyperlink w:anchor="_Toc108438380" w:history="1">
        <w:r w:rsidR="00223853" w:rsidRPr="00A42EB2">
          <w:rPr>
            <w:rStyle w:val="Hipervnculo"/>
            <w:rFonts w:ascii="Montserrat" w:hAnsi="Montserrat" w:cs="Arial"/>
            <w:lang w:val="es-ES_tradnl"/>
          </w:rPr>
          <w:t>1.5. Idioma.</w:t>
        </w:r>
        <w:r w:rsidR="00223853">
          <w:rPr>
            <w:webHidden/>
          </w:rPr>
          <w:tab/>
        </w:r>
        <w:r w:rsidR="00223853">
          <w:rPr>
            <w:webHidden/>
          </w:rPr>
          <w:fldChar w:fldCharType="begin"/>
        </w:r>
        <w:r w:rsidR="00223853">
          <w:rPr>
            <w:webHidden/>
          </w:rPr>
          <w:instrText xml:space="preserve"> PAGEREF _Toc108438380 \h </w:instrText>
        </w:r>
        <w:r w:rsidR="00223853">
          <w:rPr>
            <w:webHidden/>
          </w:rPr>
        </w:r>
        <w:r w:rsidR="00223853">
          <w:rPr>
            <w:webHidden/>
          </w:rPr>
          <w:fldChar w:fldCharType="separate"/>
        </w:r>
        <w:r w:rsidR="00223853">
          <w:rPr>
            <w:webHidden/>
          </w:rPr>
          <w:t>10</w:t>
        </w:r>
        <w:r w:rsidR="00223853">
          <w:rPr>
            <w:webHidden/>
          </w:rPr>
          <w:fldChar w:fldCharType="end"/>
        </w:r>
      </w:hyperlink>
    </w:p>
    <w:p w14:paraId="22E6F6DA" w14:textId="44B59AFE" w:rsidR="00223853" w:rsidRDefault="00227648">
      <w:pPr>
        <w:pStyle w:val="TDC2"/>
        <w:tabs>
          <w:tab w:val="right" w:leader="dot" w:pos="8828"/>
        </w:tabs>
        <w:rPr>
          <w:rFonts w:eastAsiaTheme="minorEastAsia"/>
          <w:smallCaps w:val="0"/>
          <w:sz w:val="22"/>
          <w:szCs w:val="22"/>
          <w:lang w:eastAsia="es-MX"/>
        </w:rPr>
      </w:pPr>
      <w:hyperlink w:anchor="_Toc108438381" w:history="1">
        <w:r w:rsidR="00223853" w:rsidRPr="00A42EB2">
          <w:rPr>
            <w:rStyle w:val="Hipervnculo"/>
            <w:rFonts w:ascii="Montserrat" w:hAnsi="Montserrat" w:cs="Arial"/>
            <w:lang w:val="es-ES_tradnl"/>
          </w:rPr>
          <w:t>1.6. Disponibilidad presupuestaria.</w:t>
        </w:r>
        <w:r w:rsidR="00223853">
          <w:rPr>
            <w:webHidden/>
          </w:rPr>
          <w:tab/>
        </w:r>
        <w:r w:rsidR="00223853">
          <w:rPr>
            <w:webHidden/>
          </w:rPr>
          <w:fldChar w:fldCharType="begin"/>
        </w:r>
        <w:r w:rsidR="00223853">
          <w:rPr>
            <w:webHidden/>
          </w:rPr>
          <w:instrText xml:space="preserve"> PAGEREF _Toc108438381 \h </w:instrText>
        </w:r>
        <w:r w:rsidR="00223853">
          <w:rPr>
            <w:webHidden/>
          </w:rPr>
        </w:r>
        <w:r w:rsidR="00223853">
          <w:rPr>
            <w:webHidden/>
          </w:rPr>
          <w:fldChar w:fldCharType="separate"/>
        </w:r>
        <w:r w:rsidR="00223853">
          <w:rPr>
            <w:webHidden/>
          </w:rPr>
          <w:t>11</w:t>
        </w:r>
        <w:r w:rsidR="00223853">
          <w:rPr>
            <w:webHidden/>
          </w:rPr>
          <w:fldChar w:fldCharType="end"/>
        </w:r>
      </w:hyperlink>
    </w:p>
    <w:p w14:paraId="1198C2E5" w14:textId="748240B5" w:rsidR="00223853" w:rsidRDefault="00227648">
      <w:pPr>
        <w:pStyle w:val="TDC2"/>
        <w:tabs>
          <w:tab w:val="right" w:leader="dot" w:pos="8828"/>
        </w:tabs>
        <w:rPr>
          <w:rFonts w:eastAsiaTheme="minorEastAsia"/>
          <w:smallCaps w:val="0"/>
          <w:sz w:val="22"/>
          <w:szCs w:val="22"/>
          <w:lang w:eastAsia="es-MX"/>
        </w:rPr>
      </w:pPr>
      <w:hyperlink w:anchor="_Toc108438382" w:history="1">
        <w:r w:rsidR="00223853" w:rsidRPr="00A42EB2">
          <w:rPr>
            <w:rStyle w:val="Hipervnculo"/>
            <w:rFonts w:ascii="Montserrat" w:hAnsi="Montserrat" w:cs="Arial"/>
            <w:lang w:val="es-ES_tradnl"/>
          </w:rPr>
          <w:t>1.7. Procedimiento financiado con créditos externos.</w:t>
        </w:r>
        <w:r w:rsidR="00223853">
          <w:rPr>
            <w:webHidden/>
          </w:rPr>
          <w:tab/>
        </w:r>
        <w:r w:rsidR="00223853">
          <w:rPr>
            <w:webHidden/>
          </w:rPr>
          <w:fldChar w:fldCharType="begin"/>
        </w:r>
        <w:r w:rsidR="00223853">
          <w:rPr>
            <w:webHidden/>
          </w:rPr>
          <w:instrText xml:space="preserve"> PAGEREF _Toc108438382 \h </w:instrText>
        </w:r>
        <w:r w:rsidR="00223853">
          <w:rPr>
            <w:webHidden/>
          </w:rPr>
        </w:r>
        <w:r w:rsidR="00223853">
          <w:rPr>
            <w:webHidden/>
          </w:rPr>
          <w:fldChar w:fldCharType="separate"/>
        </w:r>
        <w:r w:rsidR="00223853">
          <w:rPr>
            <w:webHidden/>
          </w:rPr>
          <w:t>11</w:t>
        </w:r>
        <w:r w:rsidR="00223853">
          <w:rPr>
            <w:webHidden/>
          </w:rPr>
          <w:fldChar w:fldCharType="end"/>
        </w:r>
      </w:hyperlink>
    </w:p>
    <w:p w14:paraId="2C79796C" w14:textId="60B37909" w:rsidR="00223853" w:rsidRDefault="00227648">
      <w:pPr>
        <w:pStyle w:val="TDC1"/>
        <w:tabs>
          <w:tab w:val="right" w:leader="dot" w:pos="8828"/>
        </w:tabs>
        <w:rPr>
          <w:rFonts w:eastAsiaTheme="minorEastAsia"/>
          <w:b w:val="0"/>
          <w:bCs w:val="0"/>
          <w:caps w:val="0"/>
          <w:sz w:val="22"/>
          <w:szCs w:val="22"/>
          <w:lang w:eastAsia="es-MX"/>
        </w:rPr>
      </w:pPr>
      <w:hyperlink w:anchor="_Toc108438383" w:history="1">
        <w:r w:rsidR="00223853" w:rsidRPr="00A42EB2">
          <w:rPr>
            <w:rStyle w:val="Hipervnculo"/>
            <w:rFonts w:ascii="Montserrat" w:hAnsi="Montserrat" w:cs="Arial"/>
            <w:lang w:val="es-ES_tradnl"/>
          </w:rPr>
          <w:t>2. OBJETO Y ALCANCE.</w:t>
        </w:r>
        <w:r w:rsidR="00223853">
          <w:rPr>
            <w:webHidden/>
          </w:rPr>
          <w:tab/>
        </w:r>
        <w:r w:rsidR="00223853">
          <w:rPr>
            <w:webHidden/>
          </w:rPr>
          <w:fldChar w:fldCharType="begin"/>
        </w:r>
        <w:r w:rsidR="00223853">
          <w:rPr>
            <w:webHidden/>
          </w:rPr>
          <w:instrText xml:space="preserve"> PAGEREF _Toc108438383 \h </w:instrText>
        </w:r>
        <w:r w:rsidR="00223853">
          <w:rPr>
            <w:webHidden/>
          </w:rPr>
        </w:r>
        <w:r w:rsidR="00223853">
          <w:rPr>
            <w:webHidden/>
          </w:rPr>
          <w:fldChar w:fldCharType="separate"/>
        </w:r>
        <w:r w:rsidR="00223853">
          <w:rPr>
            <w:webHidden/>
          </w:rPr>
          <w:t>11</w:t>
        </w:r>
        <w:r w:rsidR="00223853">
          <w:rPr>
            <w:webHidden/>
          </w:rPr>
          <w:fldChar w:fldCharType="end"/>
        </w:r>
      </w:hyperlink>
    </w:p>
    <w:p w14:paraId="4B3400D8" w14:textId="20C75B83" w:rsidR="00223853" w:rsidRDefault="00227648">
      <w:pPr>
        <w:pStyle w:val="TDC2"/>
        <w:tabs>
          <w:tab w:val="right" w:leader="dot" w:pos="8828"/>
        </w:tabs>
        <w:rPr>
          <w:rFonts w:eastAsiaTheme="minorEastAsia"/>
          <w:smallCaps w:val="0"/>
          <w:sz w:val="22"/>
          <w:szCs w:val="22"/>
          <w:lang w:eastAsia="es-MX"/>
        </w:rPr>
      </w:pPr>
      <w:hyperlink w:anchor="_Toc108438384" w:history="1">
        <w:r w:rsidR="00223853" w:rsidRPr="00A42EB2">
          <w:rPr>
            <w:rStyle w:val="Hipervnculo"/>
            <w:rFonts w:ascii="Montserrat" w:hAnsi="Montserrat" w:cs="Arial"/>
            <w:lang w:val="es-ES_tradnl"/>
          </w:rPr>
          <w:t>2.1. Objeto de la contratación.</w:t>
        </w:r>
        <w:r w:rsidR="00223853">
          <w:rPr>
            <w:webHidden/>
          </w:rPr>
          <w:tab/>
        </w:r>
        <w:r w:rsidR="00223853">
          <w:rPr>
            <w:webHidden/>
          </w:rPr>
          <w:fldChar w:fldCharType="begin"/>
        </w:r>
        <w:r w:rsidR="00223853">
          <w:rPr>
            <w:webHidden/>
          </w:rPr>
          <w:instrText xml:space="preserve"> PAGEREF _Toc108438384 \h </w:instrText>
        </w:r>
        <w:r w:rsidR="00223853">
          <w:rPr>
            <w:webHidden/>
          </w:rPr>
        </w:r>
        <w:r w:rsidR="00223853">
          <w:rPr>
            <w:webHidden/>
          </w:rPr>
          <w:fldChar w:fldCharType="separate"/>
        </w:r>
        <w:r w:rsidR="00223853">
          <w:rPr>
            <w:webHidden/>
          </w:rPr>
          <w:t>11</w:t>
        </w:r>
        <w:r w:rsidR="00223853">
          <w:rPr>
            <w:webHidden/>
          </w:rPr>
          <w:fldChar w:fldCharType="end"/>
        </w:r>
      </w:hyperlink>
    </w:p>
    <w:p w14:paraId="25114BCB" w14:textId="392BBFF7" w:rsidR="00223853" w:rsidRDefault="00227648">
      <w:pPr>
        <w:pStyle w:val="TDC2"/>
        <w:tabs>
          <w:tab w:val="right" w:leader="dot" w:pos="8828"/>
        </w:tabs>
        <w:rPr>
          <w:rFonts w:eastAsiaTheme="minorEastAsia"/>
          <w:smallCaps w:val="0"/>
          <w:sz w:val="22"/>
          <w:szCs w:val="22"/>
          <w:lang w:eastAsia="es-MX"/>
        </w:rPr>
      </w:pPr>
      <w:hyperlink w:anchor="_Toc108438385" w:history="1">
        <w:r w:rsidR="00223853" w:rsidRPr="00A42EB2">
          <w:rPr>
            <w:rStyle w:val="Hipervnculo"/>
            <w:rFonts w:ascii="Montserrat" w:hAnsi="Montserrat" w:cs="Arial"/>
            <w:lang w:val="es-ES_tradnl"/>
          </w:rPr>
          <w:t>2.2. Normas Oficiales Mexicanas, Normas Mexicanas, Internacionales, de Referencia o Especificaciones.</w:t>
        </w:r>
        <w:r w:rsidR="00223853">
          <w:rPr>
            <w:webHidden/>
          </w:rPr>
          <w:tab/>
        </w:r>
        <w:r w:rsidR="00223853">
          <w:rPr>
            <w:webHidden/>
          </w:rPr>
          <w:fldChar w:fldCharType="begin"/>
        </w:r>
        <w:r w:rsidR="00223853">
          <w:rPr>
            <w:webHidden/>
          </w:rPr>
          <w:instrText xml:space="preserve"> PAGEREF _Toc108438385 \h </w:instrText>
        </w:r>
        <w:r w:rsidR="00223853">
          <w:rPr>
            <w:webHidden/>
          </w:rPr>
        </w:r>
        <w:r w:rsidR="00223853">
          <w:rPr>
            <w:webHidden/>
          </w:rPr>
          <w:fldChar w:fldCharType="separate"/>
        </w:r>
        <w:r w:rsidR="00223853">
          <w:rPr>
            <w:webHidden/>
          </w:rPr>
          <w:t>11</w:t>
        </w:r>
        <w:r w:rsidR="00223853">
          <w:rPr>
            <w:webHidden/>
          </w:rPr>
          <w:fldChar w:fldCharType="end"/>
        </w:r>
      </w:hyperlink>
    </w:p>
    <w:p w14:paraId="23955EC0" w14:textId="2568EC08" w:rsidR="00223853" w:rsidRDefault="00227648">
      <w:pPr>
        <w:pStyle w:val="TDC2"/>
        <w:tabs>
          <w:tab w:val="right" w:leader="dot" w:pos="8828"/>
        </w:tabs>
        <w:rPr>
          <w:rFonts w:eastAsiaTheme="minorEastAsia"/>
          <w:smallCaps w:val="0"/>
          <w:sz w:val="22"/>
          <w:szCs w:val="22"/>
          <w:lang w:eastAsia="es-MX"/>
        </w:rPr>
      </w:pPr>
      <w:hyperlink w:anchor="_Toc108438386" w:history="1">
        <w:r w:rsidR="00223853" w:rsidRPr="00A42EB2">
          <w:rPr>
            <w:rStyle w:val="Hipervnculo"/>
            <w:rFonts w:ascii="Montserrat" w:hAnsi="Montserrat" w:cs="Arial"/>
            <w:lang w:val="es-ES_tradnl"/>
          </w:rPr>
          <w:t>2.3. Método de prueba e institución pública o privada que lo realizará.</w:t>
        </w:r>
        <w:r w:rsidR="00223853">
          <w:rPr>
            <w:webHidden/>
          </w:rPr>
          <w:tab/>
        </w:r>
        <w:r w:rsidR="00223853">
          <w:rPr>
            <w:webHidden/>
          </w:rPr>
          <w:fldChar w:fldCharType="begin"/>
        </w:r>
        <w:r w:rsidR="00223853">
          <w:rPr>
            <w:webHidden/>
          </w:rPr>
          <w:instrText xml:space="preserve"> PAGEREF _Toc108438386 \h </w:instrText>
        </w:r>
        <w:r w:rsidR="00223853">
          <w:rPr>
            <w:webHidden/>
          </w:rPr>
        </w:r>
        <w:r w:rsidR="00223853">
          <w:rPr>
            <w:webHidden/>
          </w:rPr>
          <w:fldChar w:fldCharType="separate"/>
        </w:r>
        <w:r w:rsidR="00223853">
          <w:rPr>
            <w:webHidden/>
          </w:rPr>
          <w:t>12</w:t>
        </w:r>
        <w:r w:rsidR="00223853">
          <w:rPr>
            <w:webHidden/>
          </w:rPr>
          <w:fldChar w:fldCharType="end"/>
        </w:r>
      </w:hyperlink>
    </w:p>
    <w:p w14:paraId="3460A17A" w14:textId="5D02FB75" w:rsidR="00223853" w:rsidRDefault="00227648">
      <w:pPr>
        <w:pStyle w:val="TDC2"/>
        <w:tabs>
          <w:tab w:val="right" w:leader="dot" w:pos="8828"/>
        </w:tabs>
        <w:rPr>
          <w:rFonts w:eastAsiaTheme="minorEastAsia"/>
          <w:smallCaps w:val="0"/>
          <w:sz w:val="22"/>
          <w:szCs w:val="22"/>
          <w:lang w:eastAsia="es-MX"/>
        </w:rPr>
      </w:pPr>
      <w:hyperlink w:anchor="_Toc108438387" w:history="1">
        <w:r w:rsidR="00223853" w:rsidRPr="00A42EB2">
          <w:rPr>
            <w:rStyle w:val="Hipervnculo"/>
            <w:rFonts w:ascii="Montserrat" w:hAnsi="Montserrat" w:cs="Arial"/>
            <w:lang w:val="es-ES_tradnl"/>
          </w:rPr>
          <w:t>2.4. Cantidades a contratar.</w:t>
        </w:r>
        <w:r w:rsidR="00223853">
          <w:rPr>
            <w:webHidden/>
          </w:rPr>
          <w:tab/>
        </w:r>
        <w:r w:rsidR="00223853">
          <w:rPr>
            <w:webHidden/>
          </w:rPr>
          <w:fldChar w:fldCharType="begin"/>
        </w:r>
        <w:r w:rsidR="00223853">
          <w:rPr>
            <w:webHidden/>
          </w:rPr>
          <w:instrText xml:space="preserve"> PAGEREF _Toc108438387 \h </w:instrText>
        </w:r>
        <w:r w:rsidR="00223853">
          <w:rPr>
            <w:webHidden/>
          </w:rPr>
        </w:r>
        <w:r w:rsidR="00223853">
          <w:rPr>
            <w:webHidden/>
          </w:rPr>
          <w:fldChar w:fldCharType="separate"/>
        </w:r>
        <w:r w:rsidR="00223853">
          <w:rPr>
            <w:webHidden/>
          </w:rPr>
          <w:t>12</w:t>
        </w:r>
        <w:r w:rsidR="00223853">
          <w:rPr>
            <w:webHidden/>
          </w:rPr>
          <w:fldChar w:fldCharType="end"/>
        </w:r>
      </w:hyperlink>
    </w:p>
    <w:p w14:paraId="7A1F81DC" w14:textId="43E4ADD5" w:rsidR="00223853" w:rsidRDefault="00227648">
      <w:pPr>
        <w:pStyle w:val="TDC2"/>
        <w:tabs>
          <w:tab w:val="right" w:leader="dot" w:pos="8828"/>
        </w:tabs>
        <w:rPr>
          <w:rFonts w:eastAsiaTheme="minorEastAsia"/>
          <w:smallCaps w:val="0"/>
          <w:sz w:val="22"/>
          <w:szCs w:val="22"/>
          <w:lang w:eastAsia="es-MX"/>
        </w:rPr>
      </w:pPr>
      <w:hyperlink w:anchor="_Toc108438388" w:history="1">
        <w:r w:rsidR="00223853" w:rsidRPr="00A42EB2">
          <w:rPr>
            <w:rStyle w:val="Hipervnculo"/>
            <w:rFonts w:ascii="Montserrat" w:hAnsi="Montserrat" w:cs="Arial"/>
            <w:lang w:val="es-ES_tradnl"/>
          </w:rPr>
          <w:t>2.5. Modalidad de contratación.</w:t>
        </w:r>
        <w:r w:rsidR="00223853">
          <w:rPr>
            <w:webHidden/>
          </w:rPr>
          <w:tab/>
        </w:r>
        <w:r w:rsidR="00223853">
          <w:rPr>
            <w:webHidden/>
          </w:rPr>
          <w:fldChar w:fldCharType="begin"/>
        </w:r>
        <w:r w:rsidR="00223853">
          <w:rPr>
            <w:webHidden/>
          </w:rPr>
          <w:instrText xml:space="preserve"> PAGEREF _Toc108438388 \h </w:instrText>
        </w:r>
        <w:r w:rsidR="00223853">
          <w:rPr>
            <w:webHidden/>
          </w:rPr>
        </w:r>
        <w:r w:rsidR="00223853">
          <w:rPr>
            <w:webHidden/>
          </w:rPr>
          <w:fldChar w:fldCharType="separate"/>
        </w:r>
        <w:r w:rsidR="00223853">
          <w:rPr>
            <w:webHidden/>
          </w:rPr>
          <w:t>12</w:t>
        </w:r>
        <w:r w:rsidR="00223853">
          <w:rPr>
            <w:webHidden/>
          </w:rPr>
          <w:fldChar w:fldCharType="end"/>
        </w:r>
      </w:hyperlink>
    </w:p>
    <w:p w14:paraId="25C5CC22" w14:textId="3E3B1260" w:rsidR="00223853" w:rsidRDefault="00227648">
      <w:pPr>
        <w:pStyle w:val="TDC2"/>
        <w:tabs>
          <w:tab w:val="right" w:leader="dot" w:pos="8828"/>
        </w:tabs>
        <w:rPr>
          <w:rFonts w:eastAsiaTheme="minorEastAsia"/>
          <w:smallCaps w:val="0"/>
          <w:sz w:val="22"/>
          <w:szCs w:val="22"/>
          <w:lang w:eastAsia="es-MX"/>
        </w:rPr>
      </w:pPr>
      <w:hyperlink w:anchor="_Toc108438389" w:history="1">
        <w:r w:rsidR="00223853" w:rsidRPr="00A42EB2">
          <w:rPr>
            <w:rStyle w:val="Hipervnculo"/>
            <w:rFonts w:ascii="Montserrat" w:hAnsi="Montserrat" w:cs="Arial"/>
            <w:lang w:val="es-ES_tradnl"/>
          </w:rPr>
          <w:t>2.6. Forma de adjudicación.</w:t>
        </w:r>
        <w:r w:rsidR="00223853">
          <w:rPr>
            <w:webHidden/>
          </w:rPr>
          <w:tab/>
        </w:r>
        <w:r w:rsidR="00223853">
          <w:rPr>
            <w:webHidden/>
          </w:rPr>
          <w:fldChar w:fldCharType="begin"/>
        </w:r>
        <w:r w:rsidR="00223853">
          <w:rPr>
            <w:webHidden/>
          </w:rPr>
          <w:instrText xml:space="preserve"> PAGEREF _Toc108438389 \h </w:instrText>
        </w:r>
        <w:r w:rsidR="00223853">
          <w:rPr>
            <w:webHidden/>
          </w:rPr>
        </w:r>
        <w:r w:rsidR="00223853">
          <w:rPr>
            <w:webHidden/>
          </w:rPr>
          <w:fldChar w:fldCharType="separate"/>
        </w:r>
        <w:r w:rsidR="00223853">
          <w:rPr>
            <w:webHidden/>
          </w:rPr>
          <w:t>12</w:t>
        </w:r>
        <w:r w:rsidR="00223853">
          <w:rPr>
            <w:webHidden/>
          </w:rPr>
          <w:fldChar w:fldCharType="end"/>
        </w:r>
      </w:hyperlink>
    </w:p>
    <w:p w14:paraId="30350DE4" w14:textId="4D838BC7" w:rsidR="00223853" w:rsidRDefault="00227648">
      <w:pPr>
        <w:pStyle w:val="TDC2"/>
        <w:tabs>
          <w:tab w:val="right" w:leader="dot" w:pos="8828"/>
        </w:tabs>
        <w:rPr>
          <w:rFonts w:eastAsiaTheme="minorEastAsia"/>
          <w:smallCaps w:val="0"/>
          <w:sz w:val="22"/>
          <w:szCs w:val="22"/>
          <w:lang w:eastAsia="es-MX"/>
        </w:rPr>
      </w:pPr>
      <w:hyperlink w:anchor="_Toc108438390" w:history="1">
        <w:r w:rsidR="00223853" w:rsidRPr="00A42EB2">
          <w:rPr>
            <w:rStyle w:val="Hipervnculo"/>
            <w:rFonts w:ascii="Montserrat" w:hAnsi="Montserrat" w:cs="Arial"/>
            <w:lang w:val="es-ES_tradnl"/>
          </w:rPr>
          <w:t>2.7. Modelo de contrato.</w:t>
        </w:r>
        <w:r w:rsidR="00223853">
          <w:rPr>
            <w:webHidden/>
          </w:rPr>
          <w:tab/>
        </w:r>
        <w:r w:rsidR="00223853">
          <w:rPr>
            <w:webHidden/>
          </w:rPr>
          <w:fldChar w:fldCharType="begin"/>
        </w:r>
        <w:r w:rsidR="00223853">
          <w:rPr>
            <w:webHidden/>
          </w:rPr>
          <w:instrText xml:space="preserve"> PAGEREF _Toc108438390 \h </w:instrText>
        </w:r>
        <w:r w:rsidR="00223853">
          <w:rPr>
            <w:webHidden/>
          </w:rPr>
        </w:r>
        <w:r w:rsidR="00223853">
          <w:rPr>
            <w:webHidden/>
          </w:rPr>
          <w:fldChar w:fldCharType="separate"/>
        </w:r>
        <w:r w:rsidR="00223853">
          <w:rPr>
            <w:webHidden/>
          </w:rPr>
          <w:t>12</w:t>
        </w:r>
        <w:r w:rsidR="00223853">
          <w:rPr>
            <w:webHidden/>
          </w:rPr>
          <w:fldChar w:fldCharType="end"/>
        </w:r>
      </w:hyperlink>
    </w:p>
    <w:p w14:paraId="7E62BFFD" w14:textId="41207CE1" w:rsidR="00223853" w:rsidRDefault="00227648">
      <w:pPr>
        <w:pStyle w:val="TDC1"/>
        <w:tabs>
          <w:tab w:val="right" w:leader="dot" w:pos="8828"/>
        </w:tabs>
        <w:rPr>
          <w:rFonts w:eastAsiaTheme="minorEastAsia"/>
          <w:b w:val="0"/>
          <w:bCs w:val="0"/>
          <w:caps w:val="0"/>
          <w:sz w:val="22"/>
          <w:szCs w:val="22"/>
          <w:lang w:eastAsia="es-MX"/>
        </w:rPr>
      </w:pPr>
      <w:hyperlink w:anchor="_Toc108438391" w:history="1">
        <w:r w:rsidR="00223853" w:rsidRPr="00A42EB2">
          <w:rPr>
            <w:rStyle w:val="Hipervnculo"/>
            <w:rFonts w:ascii="Montserrat" w:hAnsi="Montserrat" w:cs="Arial"/>
            <w:lang w:val="es-ES_tradnl"/>
          </w:rPr>
          <w:t>3. FORMA Y TÉRMINOS QUE REGIRÁN LOS DIVERSOS ACTOS DE LA LICITACIÓN.</w:t>
        </w:r>
        <w:r w:rsidR="00223853">
          <w:rPr>
            <w:webHidden/>
          </w:rPr>
          <w:tab/>
        </w:r>
        <w:r w:rsidR="00223853">
          <w:rPr>
            <w:webHidden/>
          </w:rPr>
          <w:fldChar w:fldCharType="begin"/>
        </w:r>
        <w:r w:rsidR="00223853">
          <w:rPr>
            <w:webHidden/>
          </w:rPr>
          <w:instrText xml:space="preserve"> PAGEREF _Toc108438391 \h </w:instrText>
        </w:r>
        <w:r w:rsidR="00223853">
          <w:rPr>
            <w:webHidden/>
          </w:rPr>
        </w:r>
        <w:r w:rsidR="00223853">
          <w:rPr>
            <w:webHidden/>
          </w:rPr>
          <w:fldChar w:fldCharType="separate"/>
        </w:r>
        <w:r w:rsidR="00223853">
          <w:rPr>
            <w:webHidden/>
          </w:rPr>
          <w:t>14</w:t>
        </w:r>
        <w:r w:rsidR="00223853">
          <w:rPr>
            <w:webHidden/>
          </w:rPr>
          <w:fldChar w:fldCharType="end"/>
        </w:r>
      </w:hyperlink>
    </w:p>
    <w:p w14:paraId="2D6C36C9" w14:textId="0BF602E5" w:rsidR="00223853" w:rsidRDefault="00227648">
      <w:pPr>
        <w:pStyle w:val="TDC2"/>
        <w:tabs>
          <w:tab w:val="right" w:leader="dot" w:pos="8828"/>
        </w:tabs>
        <w:rPr>
          <w:rFonts w:eastAsiaTheme="minorEastAsia"/>
          <w:smallCaps w:val="0"/>
          <w:sz w:val="22"/>
          <w:szCs w:val="22"/>
          <w:lang w:eastAsia="es-MX"/>
        </w:rPr>
      </w:pPr>
      <w:hyperlink w:anchor="_Toc108438392" w:history="1">
        <w:r w:rsidR="00223853" w:rsidRPr="00A42EB2">
          <w:rPr>
            <w:rStyle w:val="Hipervnculo"/>
            <w:rFonts w:ascii="Montserrat" w:hAnsi="Montserrat" w:cs="Arial"/>
            <w:lang w:val="es-ES_tradnl"/>
          </w:rPr>
          <w:t>3.1. Reducción de Plazos.</w:t>
        </w:r>
        <w:r w:rsidR="00223853">
          <w:rPr>
            <w:webHidden/>
          </w:rPr>
          <w:tab/>
        </w:r>
        <w:r w:rsidR="00223853">
          <w:rPr>
            <w:webHidden/>
          </w:rPr>
          <w:fldChar w:fldCharType="begin"/>
        </w:r>
        <w:r w:rsidR="00223853">
          <w:rPr>
            <w:webHidden/>
          </w:rPr>
          <w:instrText xml:space="preserve"> PAGEREF _Toc108438392 \h </w:instrText>
        </w:r>
        <w:r w:rsidR="00223853">
          <w:rPr>
            <w:webHidden/>
          </w:rPr>
        </w:r>
        <w:r w:rsidR="00223853">
          <w:rPr>
            <w:webHidden/>
          </w:rPr>
          <w:fldChar w:fldCharType="separate"/>
        </w:r>
        <w:r w:rsidR="00223853">
          <w:rPr>
            <w:webHidden/>
          </w:rPr>
          <w:t>14</w:t>
        </w:r>
        <w:r w:rsidR="00223853">
          <w:rPr>
            <w:webHidden/>
          </w:rPr>
          <w:fldChar w:fldCharType="end"/>
        </w:r>
      </w:hyperlink>
    </w:p>
    <w:p w14:paraId="2B7E89D3" w14:textId="7BB290A0" w:rsidR="00223853" w:rsidRDefault="00227648">
      <w:pPr>
        <w:pStyle w:val="TDC2"/>
        <w:tabs>
          <w:tab w:val="right" w:leader="dot" w:pos="8828"/>
        </w:tabs>
        <w:rPr>
          <w:rFonts w:eastAsiaTheme="minorEastAsia"/>
          <w:smallCaps w:val="0"/>
          <w:sz w:val="22"/>
          <w:szCs w:val="22"/>
          <w:lang w:eastAsia="es-MX"/>
        </w:rPr>
      </w:pPr>
      <w:hyperlink w:anchor="_Toc108438393" w:history="1">
        <w:r w:rsidR="00223853" w:rsidRPr="00A42EB2">
          <w:rPr>
            <w:rStyle w:val="Hipervnculo"/>
            <w:rFonts w:ascii="Montserrat" w:hAnsi="Montserrat" w:cs="Arial"/>
            <w:lang w:val="es-ES_tradnl"/>
          </w:rPr>
          <w:t>3.2. Fecha, hora y lugar para los actos de la licitación.</w:t>
        </w:r>
        <w:r w:rsidR="00223853">
          <w:rPr>
            <w:webHidden/>
          </w:rPr>
          <w:tab/>
        </w:r>
        <w:r w:rsidR="00223853">
          <w:rPr>
            <w:webHidden/>
          </w:rPr>
          <w:fldChar w:fldCharType="begin"/>
        </w:r>
        <w:r w:rsidR="00223853">
          <w:rPr>
            <w:webHidden/>
          </w:rPr>
          <w:instrText xml:space="preserve"> PAGEREF _Toc108438393 \h </w:instrText>
        </w:r>
        <w:r w:rsidR="00223853">
          <w:rPr>
            <w:webHidden/>
          </w:rPr>
        </w:r>
        <w:r w:rsidR="00223853">
          <w:rPr>
            <w:webHidden/>
          </w:rPr>
          <w:fldChar w:fldCharType="separate"/>
        </w:r>
        <w:r w:rsidR="00223853">
          <w:rPr>
            <w:webHidden/>
          </w:rPr>
          <w:t>14</w:t>
        </w:r>
        <w:r w:rsidR="00223853">
          <w:rPr>
            <w:webHidden/>
          </w:rPr>
          <w:fldChar w:fldCharType="end"/>
        </w:r>
      </w:hyperlink>
    </w:p>
    <w:p w14:paraId="307A1E19" w14:textId="14076604" w:rsidR="00223853" w:rsidRDefault="00227648">
      <w:pPr>
        <w:pStyle w:val="TDC2"/>
        <w:tabs>
          <w:tab w:val="right" w:leader="dot" w:pos="8828"/>
        </w:tabs>
        <w:rPr>
          <w:rFonts w:eastAsiaTheme="minorEastAsia"/>
          <w:smallCaps w:val="0"/>
          <w:sz w:val="22"/>
          <w:szCs w:val="22"/>
          <w:lang w:eastAsia="es-MX"/>
        </w:rPr>
      </w:pPr>
      <w:hyperlink w:anchor="_Toc108438394" w:history="1">
        <w:r w:rsidR="00223853" w:rsidRPr="00A42EB2">
          <w:rPr>
            <w:rStyle w:val="Hipervnculo"/>
            <w:rFonts w:ascii="Montserrat" w:hAnsi="Montserrat" w:cs="Arial"/>
            <w:lang w:val="es-ES_tradnl"/>
          </w:rPr>
          <w:t>3.3. Visita a instalaciones del IMSS.</w:t>
        </w:r>
        <w:r w:rsidR="00223853">
          <w:rPr>
            <w:webHidden/>
          </w:rPr>
          <w:tab/>
        </w:r>
        <w:r w:rsidR="00223853">
          <w:rPr>
            <w:webHidden/>
          </w:rPr>
          <w:fldChar w:fldCharType="begin"/>
        </w:r>
        <w:r w:rsidR="00223853">
          <w:rPr>
            <w:webHidden/>
          </w:rPr>
          <w:instrText xml:space="preserve"> PAGEREF _Toc108438394 \h </w:instrText>
        </w:r>
        <w:r w:rsidR="00223853">
          <w:rPr>
            <w:webHidden/>
          </w:rPr>
        </w:r>
        <w:r w:rsidR="00223853">
          <w:rPr>
            <w:webHidden/>
          </w:rPr>
          <w:fldChar w:fldCharType="separate"/>
        </w:r>
        <w:r w:rsidR="00223853">
          <w:rPr>
            <w:webHidden/>
          </w:rPr>
          <w:t>15</w:t>
        </w:r>
        <w:r w:rsidR="00223853">
          <w:rPr>
            <w:webHidden/>
          </w:rPr>
          <w:fldChar w:fldCharType="end"/>
        </w:r>
      </w:hyperlink>
    </w:p>
    <w:p w14:paraId="57E172A2" w14:textId="3093D780" w:rsidR="00223853" w:rsidRDefault="00227648">
      <w:pPr>
        <w:pStyle w:val="TDC2"/>
        <w:tabs>
          <w:tab w:val="right" w:leader="dot" w:pos="8828"/>
        </w:tabs>
        <w:rPr>
          <w:rFonts w:eastAsiaTheme="minorEastAsia"/>
          <w:smallCaps w:val="0"/>
          <w:sz w:val="22"/>
          <w:szCs w:val="22"/>
          <w:lang w:eastAsia="es-MX"/>
        </w:rPr>
      </w:pPr>
      <w:hyperlink w:anchor="_Toc108438395" w:history="1">
        <w:r w:rsidR="00223853" w:rsidRPr="00A42EB2">
          <w:rPr>
            <w:rStyle w:val="Hipervnculo"/>
            <w:rFonts w:ascii="Montserrat" w:hAnsi="Montserrat" w:cs="Arial"/>
            <w:lang w:val="es-ES_tradnl"/>
          </w:rPr>
          <w:t>3.4. Junta de aclaraciones.</w:t>
        </w:r>
        <w:r w:rsidR="00223853">
          <w:rPr>
            <w:webHidden/>
          </w:rPr>
          <w:tab/>
        </w:r>
        <w:r w:rsidR="00223853">
          <w:rPr>
            <w:webHidden/>
          </w:rPr>
          <w:fldChar w:fldCharType="begin"/>
        </w:r>
        <w:r w:rsidR="00223853">
          <w:rPr>
            <w:webHidden/>
          </w:rPr>
          <w:instrText xml:space="preserve"> PAGEREF _Toc108438395 \h </w:instrText>
        </w:r>
        <w:r w:rsidR="00223853">
          <w:rPr>
            <w:webHidden/>
          </w:rPr>
        </w:r>
        <w:r w:rsidR="00223853">
          <w:rPr>
            <w:webHidden/>
          </w:rPr>
          <w:fldChar w:fldCharType="separate"/>
        </w:r>
        <w:r w:rsidR="00223853">
          <w:rPr>
            <w:webHidden/>
          </w:rPr>
          <w:t>15</w:t>
        </w:r>
        <w:r w:rsidR="00223853">
          <w:rPr>
            <w:webHidden/>
          </w:rPr>
          <w:fldChar w:fldCharType="end"/>
        </w:r>
      </w:hyperlink>
    </w:p>
    <w:p w14:paraId="7EF78A9D" w14:textId="26B67B24" w:rsidR="00223853" w:rsidRDefault="00227648">
      <w:pPr>
        <w:pStyle w:val="TDC2"/>
        <w:tabs>
          <w:tab w:val="right" w:leader="dot" w:pos="8828"/>
        </w:tabs>
        <w:rPr>
          <w:rFonts w:eastAsiaTheme="minorEastAsia"/>
          <w:smallCaps w:val="0"/>
          <w:sz w:val="22"/>
          <w:szCs w:val="22"/>
          <w:lang w:eastAsia="es-MX"/>
        </w:rPr>
      </w:pPr>
      <w:hyperlink w:anchor="_Toc108438396" w:history="1">
        <w:r w:rsidR="00223853" w:rsidRPr="00A42EB2">
          <w:rPr>
            <w:rStyle w:val="Hipervnculo"/>
            <w:rFonts w:ascii="Montserrat" w:hAnsi="Montserrat" w:cs="Arial"/>
            <w:lang w:val="es-ES_tradnl"/>
          </w:rPr>
          <w:t>3.5. Acto de Presentación y Apertura de Proposiciones.</w:t>
        </w:r>
        <w:r w:rsidR="00223853">
          <w:rPr>
            <w:webHidden/>
          </w:rPr>
          <w:tab/>
        </w:r>
        <w:r w:rsidR="00223853">
          <w:rPr>
            <w:webHidden/>
          </w:rPr>
          <w:fldChar w:fldCharType="begin"/>
        </w:r>
        <w:r w:rsidR="00223853">
          <w:rPr>
            <w:webHidden/>
          </w:rPr>
          <w:instrText xml:space="preserve"> PAGEREF _Toc108438396 \h </w:instrText>
        </w:r>
        <w:r w:rsidR="00223853">
          <w:rPr>
            <w:webHidden/>
          </w:rPr>
        </w:r>
        <w:r w:rsidR="00223853">
          <w:rPr>
            <w:webHidden/>
          </w:rPr>
          <w:fldChar w:fldCharType="separate"/>
        </w:r>
        <w:r w:rsidR="00223853">
          <w:rPr>
            <w:webHidden/>
          </w:rPr>
          <w:t>16</w:t>
        </w:r>
        <w:r w:rsidR="00223853">
          <w:rPr>
            <w:webHidden/>
          </w:rPr>
          <w:fldChar w:fldCharType="end"/>
        </w:r>
      </w:hyperlink>
    </w:p>
    <w:p w14:paraId="798D9A19" w14:textId="20802B05" w:rsidR="00223853" w:rsidRDefault="00227648">
      <w:pPr>
        <w:pStyle w:val="TDC2"/>
        <w:tabs>
          <w:tab w:val="right" w:leader="dot" w:pos="8828"/>
        </w:tabs>
        <w:rPr>
          <w:rFonts w:eastAsiaTheme="minorEastAsia"/>
          <w:smallCaps w:val="0"/>
          <w:sz w:val="22"/>
          <w:szCs w:val="22"/>
          <w:lang w:eastAsia="es-MX"/>
        </w:rPr>
      </w:pPr>
      <w:hyperlink w:anchor="_Toc108438397" w:history="1">
        <w:r w:rsidR="00223853" w:rsidRPr="00A42EB2">
          <w:rPr>
            <w:rStyle w:val="Hipervnculo"/>
            <w:rFonts w:ascii="Montserrat" w:hAnsi="Montserrat" w:cs="Arial"/>
            <w:lang w:val="es-ES_tradnl"/>
          </w:rPr>
          <w:t>3.6. Proposiciones conjuntas.</w:t>
        </w:r>
        <w:r w:rsidR="00223853">
          <w:rPr>
            <w:webHidden/>
          </w:rPr>
          <w:tab/>
        </w:r>
        <w:r w:rsidR="00223853">
          <w:rPr>
            <w:webHidden/>
          </w:rPr>
          <w:fldChar w:fldCharType="begin"/>
        </w:r>
        <w:r w:rsidR="00223853">
          <w:rPr>
            <w:webHidden/>
          </w:rPr>
          <w:instrText xml:space="preserve"> PAGEREF _Toc108438397 \h </w:instrText>
        </w:r>
        <w:r w:rsidR="00223853">
          <w:rPr>
            <w:webHidden/>
          </w:rPr>
        </w:r>
        <w:r w:rsidR="00223853">
          <w:rPr>
            <w:webHidden/>
          </w:rPr>
          <w:fldChar w:fldCharType="separate"/>
        </w:r>
        <w:r w:rsidR="00223853">
          <w:rPr>
            <w:webHidden/>
          </w:rPr>
          <w:t>17</w:t>
        </w:r>
        <w:r w:rsidR="00223853">
          <w:rPr>
            <w:webHidden/>
          </w:rPr>
          <w:fldChar w:fldCharType="end"/>
        </w:r>
      </w:hyperlink>
    </w:p>
    <w:p w14:paraId="485DB508" w14:textId="51383B8D" w:rsidR="00223853" w:rsidRDefault="00227648">
      <w:pPr>
        <w:pStyle w:val="TDC2"/>
        <w:tabs>
          <w:tab w:val="right" w:leader="dot" w:pos="8828"/>
        </w:tabs>
        <w:rPr>
          <w:rFonts w:eastAsiaTheme="minorEastAsia"/>
          <w:smallCaps w:val="0"/>
          <w:sz w:val="22"/>
          <w:szCs w:val="22"/>
          <w:lang w:eastAsia="es-MX"/>
        </w:rPr>
      </w:pPr>
      <w:hyperlink w:anchor="_Toc108438398" w:history="1">
        <w:r w:rsidR="00223853" w:rsidRPr="00A42EB2">
          <w:rPr>
            <w:rStyle w:val="Hipervnculo"/>
            <w:rFonts w:ascii="Montserrat" w:hAnsi="Montserrat" w:cs="Arial"/>
            <w:lang w:val="es-ES_tradnl"/>
          </w:rPr>
          <w:t>3.7. Envío de una sola proposición.</w:t>
        </w:r>
        <w:r w:rsidR="00223853">
          <w:rPr>
            <w:webHidden/>
          </w:rPr>
          <w:tab/>
        </w:r>
        <w:r w:rsidR="00223853">
          <w:rPr>
            <w:webHidden/>
          </w:rPr>
          <w:fldChar w:fldCharType="begin"/>
        </w:r>
        <w:r w:rsidR="00223853">
          <w:rPr>
            <w:webHidden/>
          </w:rPr>
          <w:instrText xml:space="preserve"> PAGEREF _Toc108438398 \h </w:instrText>
        </w:r>
        <w:r w:rsidR="00223853">
          <w:rPr>
            <w:webHidden/>
          </w:rPr>
        </w:r>
        <w:r w:rsidR="00223853">
          <w:rPr>
            <w:webHidden/>
          </w:rPr>
          <w:fldChar w:fldCharType="separate"/>
        </w:r>
        <w:r w:rsidR="00223853">
          <w:rPr>
            <w:webHidden/>
          </w:rPr>
          <w:t>18</w:t>
        </w:r>
        <w:r w:rsidR="00223853">
          <w:rPr>
            <w:webHidden/>
          </w:rPr>
          <w:fldChar w:fldCharType="end"/>
        </w:r>
      </w:hyperlink>
    </w:p>
    <w:p w14:paraId="4DF6C8CD" w14:textId="219162F7" w:rsidR="00223853" w:rsidRDefault="00227648">
      <w:pPr>
        <w:pStyle w:val="TDC2"/>
        <w:tabs>
          <w:tab w:val="right" w:leader="dot" w:pos="8828"/>
        </w:tabs>
        <w:rPr>
          <w:rFonts w:eastAsiaTheme="minorEastAsia"/>
          <w:smallCaps w:val="0"/>
          <w:sz w:val="22"/>
          <w:szCs w:val="22"/>
          <w:lang w:eastAsia="es-MX"/>
        </w:rPr>
      </w:pPr>
      <w:hyperlink w:anchor="_Toc108438399" w:history="1">
        <w:r w:rsidR="00223853" w:rsidRPr="00A42EB2">
          <w:rPr>
            <w:rStyle w:val="Hipervnculo"/>
            <w:rFonts w:ascii="Montserrat" w:hAnsi="Montserrat" w:cs="Arial"/>
            <w:lang w:val="es-ES_tradnl"/>
          </w:rPr>
          <w:t>3.8. Acreditamiento de personalidad juridica y datos de notificación.</w:t>
        </w:r>
        <w:r w:rsidR="00223853">
          <w:rPr>
            <w:webHidden/>
          </w:rPr>
          <w:tab/>
        </w:r>
        <w:r w:rsidR="00223853">
          <w:rPr>
            <w:webHidden/>
          </w:rPr>
          <w:fldChar w:fldCharType="begin"/>
        </w:r>
        <w:r w:rsidR="00223853">
          <w:rPr>
            <w:webHidden/>
          </w:rPr>
          <w:instrText xml:space="preserve"> PAGEREF _Toc108438399 \h </w:instrText>
        </w:r>
        <w:r w:rsidR="00223853">
          <w:rPr>
            <w:webHidden/>
          </w:rPr>
        </w:r>
        <w:r w:rsidR="00223853">
          <w:rPr>
            <w:webHidden/>
          </w:rPr>
          <w:fldChar w:fldCharType="separate"/>
        </w:r>
        <w:r w:rsidR="00223853">
          <w:rPr>
            <w:webHidden/>
          </w:rPr>
          <w:t>18</w:t>
        </w:r>
        <w:r w:rsidR="00223853">
          <w:rPr>
            <w:webHidden/>
          </w:rPr>
          <w:fldChar w:fldCharType="end"/>
        </w:r>
      </w:hyperlink>
    </w:p>
    <w:p w14:paraId="0F823299" w14:textId="1C0CB126" w:rsidR="00223853" w:rsidRDefault="00227648">
      <w:pPr>
        <w:pStyle w:val="TDC2"/>
        <w:tabs>
          <w:tab w:val="right" w:leader="dot" w:pos="8828"/>
        </w:tabs>
        <w:rPr>
          <w:rFonts w:eastAsiaTheme="minorEastAsia"/>
          <w:smallCaps w:val="0"/>
          <w:sz w:val="22"/>
          <w:szCs w:val="22"/>
          <w:lang w:eastAsia="es-MX"/>
        </w:rPr>
      </w:pPr>
      <w:hyperlink w:anchor="_Toc108438400" w:history="1">
        <w:r w:rsidR="00223853" w:rsidRPr="00A42EB2">
          <w:rPr>
            <w:rStyle w:val="Hipervnculo"/>
            <w:rFonts w:ascii="Montserrat" w:hAnsi="Montserrat" w:cs="Arial"/>
            <w:lang w:val="es-ES_tradnl"/>
          </w:rPr>
          <w:t>3.9. Documentación que se rubricará.</w:t>
        </w:r>
        <w:r w:rsidR="00223853">
          <w:rPr>
            <w:webHidden/>
          </w:rPr>
          <w:tab/>
        </w:r>
        <w:r w:rsidR="00223853">
          <w:rPr>
            <w:webHidden/>
          </w:rPr>
          <w:fldChar w:fldCharType="begin"/>
        </w:r>
        <w:r w:rsidR="00223853">
          <w:rPr>
            <w:webHidden/>
          </w:rPr>
          <w:instrText xml:space="preserve"> PAGEREF _Toc108438400 \h </w:instrText>
        </w:r>
        <w:r w:rsidR="00223853">
          <w:rPr>
            <w:webHidden/>
          </w:rPr>
        </w:r>
        <w:r w:rsidR="00223853">
          <w:rPr>
            <w:webHidden/>
          </w:rPr>
          <w:fldChar w:fldCharType="separate"/>
        </w:r>
        <w:r w:rsidR="00223853">
          <w:rPr>
            <w:webHidden/>
          </w:rPr>
          <w:t>19</w:t>
        </w:r>
        <w:r w:rsidR="00223853">
          <w:rPr>
            <w:webHidden/>
          </w:rPr>
          <w:fldChar w:fldCharType="end"/>
        </w:r>
      </w:hyperlink>
    </w:p>
    <w:p w14:paraId="10DBCE0F" w14:textId="222FCF3F" w:rsidR="00223853" w:rsidRDefault="00227648">
      <w:pPr>
        <w:pStyle w:val="TDC2"/>
        <w:tabs>
          <w:tab w:val="right" w:leader="dot" w:pos="8828"/>
        </w:tabs>
        <w:rPr>
          <w:rFonts w:eastAsiaTheme="minorEastAsia"/>
          <w:smallCaps w:val="0"/>
          <w:sz w:val="22"/>
          <w:szCs w:val="22"/>
          <w:lang w:eastAsia="es-MX"/>
        </w:rPr>
      </w:pPr>
      <w:hyperlink w:anchor="_Toc108438401" w:history="1">
        <w:r w:rsidR="00223853" w:rsidRPr="00A42EB2">
          <w:rPr>
            <w:rStyle w:val="Hipervnculo"/>
            <w:rFonts w:ascii="Montserrat" w:hAnsi="Montserrat" w:cs="Arial"/>
            <w:lang w:val="es-ES_tradnl"/>
          </w:rPr>
          <w:t>3.10. Acto de Fallo y Firma de Contrato.</w:t>
        </w:r>
        <w:r w:rsidR="00223853">
          <w:rPr>
            <w:webHidden/>
          </w:rPr>
          <w:tab/>
        </w:r>
        <w:r w:rsidR="00223853">
          <w:rPr>
            <w:webHidden/>
          </w:rPr>
          <w:fldChar w:fldCharType="begin"/>
        </w:r>
        <w:r w:rsidR="00223853">
          <w:rPr>
            <w:webHidden/>
          </w:rPr>
          <w:instrText xml:space="preserve"> PAGEREF _Toc108438401 \h </w:instrText>
        </w:r>
        <w:r w:rsidR="00223853">
          <w:rPr>
            <w:webHidden/>
          </w:rPr>
        </w:r>
        <w:r w:rsidR="00223853">
          <w:rPr>
            <w:webHidden/>
          </w:rPr>
          <w:fldChar w:fldCharType="separate"/>
        </w:r>
        <w:r w:rsidR="00223853">
          <w:rPr>
            <w:webHidden/>
          </w:rPr>
          <w:t>19</w:t>
        </w:r>
        <w:r w:rsidR="00223853">
          <w:rPr>
            <w:webHidden/>
          </w:rPr>
          <w:fldChar w:fldCharType="end"/>
        </w:r>
      </w:hyperlink>
    </w:p>
    <w:p w14:paraId="5B7CCAF2" w14:textId="25C4FCEA" w:rsidR="00223853" w:rsidRDefault="00227648">
      <w:pPr>
        <w:pStyle w:val="TDC3"/>
        <w:tabs>
          <w:tab w:val="left" w:pos="880"/>
          <w:tab w:val="right" w:leader="dot" w:pos="8828"/>
        </w:tabs>
        <w:rPr>
          <w:rFonts w:eastAsiaTheme="minorEastAsia"/>
          <w:i w:val="0"/>
          <w:iCs w:val="0"/>
          <w:sz w:val="22"/>
          <w:szCs w:val="22"/>
          <w:lang w:eastAsia="es-MX"/>
        </w:rPr>
      </w:pPr>
      <w:hyperlink w:anchor="_Toc108438402" w:history="1">
        <w:r w:rsidR="00223853" w:rsidRPr="00A42EB2">
          <w:rPr>
            <w:rStyle w:val="Hipervnculo"/>
            <w:rFonts w:ascii="Montserrat" w:hAnsi="Montserrat" w:cs="Arial"/>
          </w:rPr>
          <w:t>a)</w:t>
        </w:r>
        <w:r w:rsidR="00223853">
          <w:rPr>
            <w:rFonts w:eastAsiaTheme="minorEastAsia"/>
            <w:i w:val="0"/>
            <w:iCs w:val="0"/>
            <w:sz w:val="22"/>
            <w:szCs w:val="22"/>
            <w:lang w:eastAsia="es-MX"/>
          </w:rPr>
          <w:tab/>
        </w:r>
        <w:r w:rsidR="00223853" w:rsidRPr="00A42EB2">
          <w:rPr>
            <w:rStyle w:val="Hipervnculo"/>
            <w:rFonts w:ascii="Montserrat" w:hAnsi="Montserrat" w:cs="Arial"/>
          </w:rPr>
          <w:t>Acto de Fallo</w:t>
        </w:r>
        <w:r w:rsidR="00223853">
          <w:rPr>
            <w:webHidden/>
          </w:rPr>
          <w:tab/>
        </w:r>
        <w:r w:rsidR="00223853">
          <w:rPr>
            <w:webHidden/>
          </w:rPr>
          <w:fldChar w:fldCharType="begin"/>
        </w:r>
        <w:r w:rsidR="00223853">
          <w:rPr>
            <w:webHidden/>
          </w:rPr>
          <w:instrText xml:space="preserve"> PAGEREF _Toc108438402 \h </w:instrText>
        </w:r>
        <w:r w:rsidR="00223853">
          <w:rPr>
            <w:webHidden/>
          </w:rPr>
        </w:r>
        <w:r w:rsidR="00223853">
          <w:rPr>
            <w:webHidden/>
          </w:rPr>
          <w:fldChar w:fldCharType="separate"/>
        </w:r>
        <w:r w:rsidR="00223853">
          <w:rPr>
            <w:webHidden/>
          </w:rPr>
          <w:t>19</w:t>
        </w:r>
        <w:r w:rsidR="00223853">
          <w:rPr>
            <w:webHidden/>
          </w:rPr>
          <w:fldChar w:fldCharType="end"/>
        </w:r>
      </w:hyperlink>
    </w:p>
    <w:p w14:paraId="5D829A47" w14:textId="5FB53B2B" w:rsidR="00223853" w:rsidRDefault="00227648">
      <w:pPr>
        <w:pStyle w:val="TDC3"/>
        <w:tabs>
          <w:tab w:val="left" w:pos="880"/>
          <w:tab w:val="right" w:leader="dot" w:pos="8828"/>
        </w:tabs>
        <w:rPr>
          <w:rFonts w:eastAsiaTheme="minorEastAsia"/>
          <w:i w:val="0"/>
          <w:iCs w:val="0"/>
          <w:sz w:val="22"/>
          <w:szCs w:val="22"/>
          <w:lang w:eastAsia="es-MX"/>
        </w:rPr>
      </w:pPr>
      <w:hyperlink w:anchor="_Toc108438403" w:history="1">
        <w:r w:rsidR="00223853" w:rsidRPr="00A42EB2">
          <w:rPr>
            <w:rStyle w:val="Hipervnculo"/>
            <w:rFonts w:ascii="Montserrat" w:hAnsi="Montserrat" w:cs="Arial"/>
          </w:rPr>
          <w:t>b)</w:t>
        </w:r>
        <w:r w:rsidR="00223853">
          <w:rPr>
            <w:rFonts w:eastAsiaTheme="minorEastAsia"/>
            <w:i w:val="0"/>
            <w:iCs w:val="0"/>
            <w:sz w:val="22"/>
            <w:szCs w:val="22"/>
            <w:lang w:eastAsia="es-MX"/>
          </w:rPr>
          <w:tab/>
        </w:r>
        <w:r w:rsidR="00223853" w:rsidRPr="00A42EB2">
          <w:rPr>
            <w:rStyle w:val="Hipervnculo"/>
            <w:rFonts w:ascii="Montserrat" w:hAnsi="Montserrat" w:cs="Arial"/>
          </w:rPr>
          <w:t>Firma de Contrato.</w:t>
        </w:r>
        <w:r w:rsidR="00223853">
          <w:rPr>
            <w:webHidden/>
          </w:rPr>
          <w:tab/>
        </w:r>
        <w:r w:rsidR="00223853">
          <w:rPr>
            <w:webHidden/>
          </w:rPr>
          <w:fldChar w:fldCharType="begin"/>
        </w:r>
        <w:r w:rsidR="00223853">
          <w:rPr>
            <w:webHidden/>
          </w:rPr>
          <w:instrText xml:space="preserve"> PAGEREF _Toc108438403 \h </w:instrText>
        </w:r>
        <w:r w:rsidR="00223853">
          <w:rPr>
            <w:webHidden/>
          </w:rPr>
        </w:r>
        <w:r w:rsidR="00223853">
          <w:rPr>
            <w:webHidden/>
          </w:rPr>
          <w:fldChar w:fldCharType="separate"/>
        </w:r>
        <w:r w:rsidR="00223853">
          <w:rPr>
            <w:webHidden/>
          </w:rPr>
          <w:t>19</w:t>
        </w:r>
        <w:r w:rsidR="00223853">
          <w:rPr>
            <w:webHidden/>
          </w:rPr>
          <w:fldChar w:fldCharType="end"/>
        </w:r>
      </w:hyperlink>
    </w:p>
    <w:p w14:paraId="76657300" w14:textId="1E0D26E8" w:rsidR="00223853" w:rsidRDefault="00227648">
      <w:pPr>
        <w:pStyle w:val="TDC1"/>
        <w:tabs>
          <w:tab w:val="right" w:leader="dot" w:pos="8828"/>
        </w:tabs>
        <w:rPr>
          <w:rFonts w:eastAsiaTheme="minorEastAsia"/>
          <w:b w:val="0"/>
          <w:bCs w:val="0"/>
          <w:caps w:val="0"/>
          <w:sz w:val="22"/>
          <w:szCs w:val="22"/>
          <w:lang w:eastAsia="es-MX"/>
        </w:rPr>
      </w:pPr>
      <w:hyperlink w:anchor="_Toc108438404" w:history="1">
        <w:r w:rsidR="00223853" w:rsidRPr="00A42EB2">
          <w:rPr>
            <w:rStyle w:val="Hipervnculo"/>
            <w:rFonts w:ascii="Montserrat" w:hAnsi="Montserrat" w:cs="Arial"/>
            <w:lang w:val="es-ES_tradnl"/>
          </w:rPr>
          <w:t>4. REQUISITOS QUE LOS LICITANTES DEBEN CUMPLIR.</w:t>
        </w:r>
        <w:r w:rsidR="00223853">
          <w:rPr>
            <w:webHidden/>
          </w:rPr>
          <w:tab/>
        </w:r>
        <w:r w:rsidR="00223853">
          <w:rPr>
            <w:webHidden/>
          </w:rPr>
          <w:fldChar w:fldCharType="begin"/>
        </w:r>
        <w:r w:rsidR="00223853">
          <w:rPr>
            <w:webHidden/>
          </w:rPr>
          <w:instrText xml:space="preserve"> PAGEREF _Toc108438404 \h </w:instrText>
        </w:r>
        <w:r w:rsidR="00223853">
          <w:rPr>
            <w:webHidden/>
          </w:rPr>
        </w:r>
        <w:r w:rsidR="00223853">
          <w:rPr>
            <w:webHidden/>
          </w:rPr>
          <w:fldChar w:fldCharType="separate"/>
        </w:r>
        <w:r w:rsidR="00223853">
          <w:rPr>
            <w:webHidden/>
          </w:rPr>
          <w:t>20</w:t>
        </w:r>
        <w:r w:rsidR="00223853">
          <w:rPr>
            <w:webHidden/>
          </w:rPr>
          <w:fldChar w:fldCharType="end"/>
        </w:r>
      </w:hyperlink>
    </w:p>
    <w:p w14:paraId="2CF9C5B5" w14:textId="79572FA0" w:rsidR="00223853" w:rsidRDefault="00227648">
      <w:pPr>
        <w:pStyle w:val="TDC2"/>
        <w:tabs>
          <w:tab w:val="right" w:leader="dot" w:pos="8828"/>
        </w:tabs>
        <w:rPr>
          <w:rFonts w:eastAsiaTheme="minorEastAsia"/>
          <w:smallCaps w:val="0"/>
          <w:sz w:val="22"/>
          <w:szCs w:val="22"/>
          <w:lang w:eastAsia="es-MX"/>
        </w:rPr>
      </w:pPr>
      <w:hyperlink w:anchor="_Toc108438405" w:history="1">
        <w:r w:rsidR="00223853" w:rsidRPr="00A42EB2">
          <w:rPr>
            <w:rStyle w:val="Hipervnculo"/>
            <w:rFonts w:ascii="Montserrat" w:hAnsi="Montserrat" w:cs="Arial"/>
            <w:lang w:val="es-ES_tradnl"/>
          </w:rPr>
          <w:t>4.1. Documentación Legal-Administrativa.</w:t>
        </w:r>
        <w:r w:rsidR="00223853">
          <w:rPr>
            <w:webHidden/>
          </w:rPr>
          <w:tab/>
        </w:r>
        <w:r w:rsidR="00223853">
          <w:rPr>
            <w:webHidden/>
          </w:rPr>
          <w:fldChar w:fldCharType="begin"/>
        </w:r>
        <w:r w:rsidR="00223853">
          <w:rPr>
            <w:webHidden/>
          </w:rPr>
          <w:instrText xml:space="preserve"> PAGEREF _Toc108438405 \h </w:instrText>
        </w:r>
        <w:r w:rsidR="00223853">
          <w:rPr>
            <w:webHidden/>
          </w:rPr>
        </w:r>
        <w:r w:rsidR="00223853">
          <w:rPr>
            <w:webHidden/>
          </w:rPr>
          <w:fldChar w:fldCharType="separate"/>
        </w:r>
        <w:r w:rsidR="00223853">
          <w:rPr>
            <w:webHidden/>
          </w:rPr>
          <w:t>20</w:t>
        </w:r>
        <w:r w:rsidR="00223853">
          <w:rPr>
            <w:webHidden/>
          </w:rPr>
          <w:fldChar w:fldCharType="end"/>
        </w:r>
      </w:hyperlink>
    </w:p>
    <w:p w14:paraId="05226A3A" w14:textId="6068B6FB" w:rsidR="00223853" w:rsidRDefault="00227648">
      <w:pPr>
        <w:pStyle w:val="TDC2"/>
        <w:tabs>
          <w:tab w:val="right" w:leader="dot" w:pos="8828"/>
        </w:tabs>
        <w:rPr>
          <w:rFonts w:eastAsiaTheme="minorEastAsia"/>
          <w:smallCaps w:val="0"/>
          <w:sz w:val="22"/>
          <w:szCs w:val="22"/>
          <w:lang w:eastAsia="es-MX"/>
        </w:rPr>
      </w:pPr>
      <w:hyperlink w:anchor="_Toc108438406" w:history="1">
        <w:r w:rsidR="00223853" w:rsidRPr="00A42EB2">
          <w:rPr>
            <w:rStyle w:val="Hipervnculo"/>
            <w:rFonts w:ascii="Montserrat" w:hAnsi="Montserrat" w:cs="Arial"/>
            <w:lang w:val="es-ES_tradnl"/>
          </w:rPr>
          <w:t>4.1.1. Documentos que afectan la solvencia de la proposición y cuyo incumplimiento u omisión motivará su desechamiento.</w:t>
        </w:r>
        <w:r w:rsidR="00223853">
          <w:rPr>
            <w:webHidden/>
          </w:rPr>
          <w:tab/>
        </w:r>
        <w:r w:rsidR="00223853">
          <w:rPr>
            <w:webHidden/>
          </w:rPr>
          <w:fldChar w:fldCharType="begin"/>
        </w:r>
        <w:r w:rsidR="00223853">
          <w:rPr>
            <w:webHidden/>
          </w:rPr>
          <w:instrText xml:space="preserve"> PAGEREF _Toc108438406 \h </w:instrText>
        </w:r>
        <w:r w:rsidR="00223853">
          <w:rPr>
            <w:webHidden/>
          </w:rPr>
        </w:r>
        <w:r w:rsidR="00223853">
          <w:rPr>
            <w:webHidden/>
          </w:rPr>
          <w:fldChar w:fldCharType="separate"/>
        </w:r>
        <w:r w:rsidR="00223853">
          <w:rPr>
            <w:webHidden/>
          </w:rPr>
          <w:t>20</w:t>
        </w:r>
        <w:r w:rsidR="00223853">
          <w:rPr>
            <w:webHidden/>
          </w:rPr>
          <w:fldChar w:fldCharType="end"/>
        </w:r>
      </w:hyperlink>
    </w:p>
    <w:p w14:paraId="1451F2C3" w14:textId="5290C88B" w:rsidR="00223853" w:rsidRDefault="00227648">
      <w:pPr>
        <w:pStyle w:val="TDC3"/>
        <w:tabs>
          <w:tab w:val="left" w:pos="880"/>
          <w:tab w:val="right" w:leader="dot" w:pos="8828"/>
        </w:tabs>
        <w:rPr>
          <w:rFonts w:eastAsiaTheme="minorEastAsia"/>
          <w:i w:val="0"/>
          <w:iCs w:val="0"/>
          <w:sz w:val="22"/>
          <w:szCs w:val="22"/>
          <w:lang w:eastAsia="es-MX"/>
        </w:rPr>
      </w:pPr>
      <w:hyperlink w:anchor="_Toc108438407" w:history="1">
        <w:r w:rsidR="00223853" w:rsidRPr="00A42EB2">
          <w:rPr>
            <w:rStyle w:val="Hipervnculo"/>
            <w:rFonts w:ascii="Montserrat" w:hAnsi="Montserrat" w:cs="Arial"/>
          </w:rPr>
          <w:t>a.</w:t>
        </w:r>
        <w:r w:rsidR="00223853">
          <w:rPr>
            <w:rFonts w:eastAsiaTheme="minorEastAsia"/>
            <w:i w:val="0"/>
            <w:iCs w:val="0"/>
            <w:sz w:val="22"/>
            <w:szCs w:val="22"/>
            <w:lang w:eastAsia="es-MX"/>
          </w:rPr>
          <w:tab/>
        </w:r>
        <w:r w:rsidR="00223853" w:rsidRPr="00A42EB2">
          <w:rPr>
            <w:rStyle w:val="Hipervnculo"/>
            <w:rFonts w:ascii="Montserrat" w:hAnsi="Montserrat" w:cs="Arial"/>
          </w:rPr>
          <w:t>Acreditamiento de Personalidad Jurídica y datos de notificación.</w:t>
        </w:r>
        <w:r w:rsidR="00223853">
          <w:rPr>
            <w:webHidden/>
          </w:rPr>
          <w:tab/>
        </w:r>
        <w:r w:rsidR="00223853">
          <w:rPr>
            <w:webHidden/>
          </w:rPr>
          <w:fldChar w:fldCharType="begin"/>
        </w:r>
        <w:r w:rsidR="00223853">
          <w:rPr>
            <w:webHidden/>
          </w:rPr>
          <w:instrText xml:space="preserve"> PAGEREF _Toc108438407 \h </w:instrText>
        </w:r>
        <w:r w:rsidR="00223853">
          <w:rPr>
            <w:webHidden/>
          </w:rPr>
        </w:r>
        <w:r w:rsidR="00223853">
          <w:rPr>
            <w:webHidden/>
          </w:rPr>
          <w:fldChar w:fldCharType="separate"/>
        </w:r>
        <w:r w:rsidR="00223853">
          <w:rPr>
            <w:webHidden/>
          </w:rPr>
          <w:t>20</w:t>
        </w:r>
        <w:r w:rsidR="00223853">
          <w:rPr>
            <w:webHidden/>
          </w:rPr>
          <w:fldChar w:fldCharType="end"/>
        </w:r>
      </w:hyperlink>
    </w:p>
    <w:p w14:paraId="26DAE574" w14:textId="0D82FBB7" w:rsidR="00223853" w:rsidRDefault="00227648">
      <w:pPr>
        <w:pStyle w:val="TDC3"/>
        <w:tabs>
          <w:tab w:val="left" w:pos="880"/>
          <w:tab w:val="right" w:leader="dot" w:pos="8828"/>
        </w:tabs>
        <w:rPr>
          <w:rFonts w:eastAsiaTheme="minorEastAsia"/>
          <w:i w:val="0"/>
          <w:iCs w:val="0"/>
          <w:sz w:val="22"/>
          <w:szCs w:val="22"/>
          <w:lang w:eastAsia="es-MX"/>
        </w:rPr>
      </w:pPr>
      <w:hyperlink w:anchor="_Toc108438408" w:history="1">
        <w:r w:rsidR="00223853" w:rsidRPr="00A42EB2">
          <w:rPr>
            <w:rStyle w:val="Hipervnculo"/>
            <w:rFonts w:ascii="Montserrat" w:hAnsi="Montserrat" w:cs="Arial"/>
          </w:rPr>
          <w:t>b.</w:t>
        </w:r>
        <w:r w:rsidR="00223853">
          <w:rPr>
            <w:rFonts w:eastAsiaTheme="minorEastAsia"/>
            <w:i w:val="0"/>
            <w:iCs w:val="0"/>
            <w:sz w:val="22"/>
            <w:szCs w:val="22"/>
            <w:lang w:eastAsia="es-MX"/>
          </w:rPr>
          <w:tab/>
        </w:r>
        <w:r w:rsidR="00223853" w:rsidRPr="00A42EB2">
          <w:rPr>
            <w:rStyle w:val="Hipervnculo"/>
            <w:rFonts w:ascii="Montserrat" w:hAnsi="Montserrat" w:cs="Arial"/>
          </w:rPr>
          <w:t>Escrito para la manifestación del origen de los bienes.</w:t>
        </w:r>
        <w:r w:rsidR="00223853">
          <w:rPr>
            <w:webHidden/>
          </w:rPr>
          <w:tab/>
        </w:r>
        <w:r w:rsidR="00223853">
          <w:rPr>
            <w:webHidden/>
          </w:rPr>
          <w:fldChar w:fldCharType="begin"/>
        </w:r>
        <w:r w:rsidR="00223853">
          <w:rPr>
            <w:webHidden/>
          </w:rPr>
          <w:instrText xml:space="preserve"> PAGEREF _Toc108438408 \h </w:instrText>
        </w:r>
        <w:r w:rsidR="00223853">
          <w:rPr>
            <w:webHidden/>
          </w:rPr>
        </w:r>
        <w:r w:rsidR="00223853">
          <w:rPr>
            <w:webHidden/>
          </w:rPr>
          <w:fldChar w:fldCharType="separate"/>
        </w:r>
        <w:r w:rsidR="00223853">
          <w:rPr>
            <w:webHidden/>
          </w:rPr>
          <w:t>20</w:t>
        </w:r>
        <w:r w:rsidR="00223853">
          <w:rPr>
            <w:webHidden/>
          </w:rPr>
          <w:fldChar w:fldCharType="end"/>
        </w:r>
      </w:hyperlink>
    </w:p>
    <w:p w14:paraId="36A158FA" w14:textId="0A5E9DB6" w:rsidR="00223853" w:rsidRDefault="00227648">
      <w:pPr>
        <w:pStyle w:val="TDC3"/>
        <w:tabs>
          <w:tab w:val="left" w:pos="880"/>
          <w:tab w:val="right" w:leader="dot" w:pos="8828"/>
        </w:tabs>
        <w:rPr>
          <w:rFonts w:eastAsiaTheme="minorEastAsia"/>
          <w:i w:val="0"/>
          <w:iCs w:val="0"/>
          <w:sz w:val="22"/>
          <w:szCs w:val="22"/>
          <w:lang w:eastAsia="es-MX"/>
        </w:rPr>
      </w:pPr>
      <w:hyperlink w:anchor="_Toc108438409" w:history="1">
        <w:r w:rsidR="00223853" w:rsidRPr="00A42EB2">
          <w:rPr>
            <w:rStyle w:val="Hipervnculo"/>
            <w:rFonts w:ascii="Montserrat" w:hAnsi="Montserrat" w:cs="Arial"/>
            <w:lang w:val="es-ES_tradnl"/>
          </w:rPr>
          <w:t>c.</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Escrito de los supuestos establecidos en los artículos 50 y 60 de la LAASSP.</w:t>
        </w:r>
        <w:r w:rsidR="00223853">
          <w:rPr>
            <w:webHidden/>
          </w:rPr>
          <w:tab/>
        </w:r>
        <w:r w:rsidR="00223853">
          <w:rPr>
            <w:webHidden/>
          </w:rPr>
          <w:fldChar w:fldCharType="begin"/>
        </w:r>
        <w:r w:rsidR="00223853">
          <w:rPr>
            <w:webHidden/>
          </w:rPr>
          <w:instrText xml:space="preserve"> PAGEREF _Toc108438409 \h </w:instrText>
        </w:r>
        <w:r w:rsidR="00223853">
          <w:rPr>
            <w:webHidden/>
          </w:rPr>
        </w:r>
        <w:r w:rsidR="00223853">
          <w:rPr>
            <w:webHidden/>
          </w:rPr>
          <w:fldChar w:fldCharType="separate"/>
        </w:r>
        <w:r w:rsidR="00223853">
          <w:rPr>
            <w:webHidden/>
          </w:rPr>
          <w:t>21</w:t>
        </w:r>
        <w:r w:rsidR="00223853">
          <w:rPr>
            <w:webHidden/>
          </w:rPr>
          <w:fldChar w:fldCharType="end"/>
        </w:r>
      </w:hyperlink>
    </w:p>
    <w:p w14:paraId="66DF2D62" w14:textId="3C18066A" w:rsidR="00223853" w:rsidRDefault="00227648">
      <w:pPr>
        <w:pStyle w:val="TDC3"/>
        <w:tabs>
          <w:tab w:val="left" w:pos="880"/>
          <w:tab w:val="right" w:leader="dot" w:pos="8828"/>
        </w:tabs>
        <w:rPr>
          <w:rFonts w:eastAsiaTheme="minorEastAsia"/>
          <w:i w:val="0"/>
          <w:iCs w:val="0"/>
          <w:sz w:val="22"/>
          <w:szCs w:val="22"/>
          <w:lang w:eastAsia="es-MX"/>
        </w:rPr>
      </w:pPr>
      <w:hyperlink w:anchor="_Toc108438410" w:history="1">
        <w:r w:rsidR="00223853" w:rsidRPr="00A42EB2">
          <w:rPr>
            <w:rStyle w:val="Hipervnculo"/>
            <w:rFonts w:ascii="Montserrat" w:hAnsi="Montserrat" w:cs="Arial"/>
            <w:lang w:val="es-ES_tradnl"/>
          </w:rPr>
          <w:t>d.</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Declaración de Integridad</w:t>
        </w:r>
        <w:r w:rsidR="00223853">
          <w:rPr>
            <w:webHidden/>
          </w:rPr>
          <w:tab/>
        </w:r>
        <w:r w:rsidR="00223853">
          <w:rPr>
            <w:webHidden/>
          </w:rPr>
          <w:fldChar w:fldCharType="begin"/>
        </w:r>
        <w:r w:rsidR="00223853">
          <w:rPr>
            <w:webHidden/>
          </w:rPr>
          <w:instrText xml:space="preserve"> PAGEREF _Toc108438410 \h </w:instrText>
        </w:r>
        <w:r w:rsidR="00223853">
          <w:rPr>
            <w:webHidden/>
          </w:rPr>
        </w:r>
        <w:r w:rsidR="00223853">
          <w:rPr>
            <w:webHidden/>
          </w:rPr>
          <w:fldChar w:fldCharType="separate"/>
        </w:r>
        <w:r w:rsidR="00223853">
          <w:rPr>
            <w:webHidden/>
          </w:rPr>
          <w:t>21</w:t>
        </w:r>
        <w:r w:rsidR="00223853">
          <w:rPr>
            <w:webHidden/>
          </w:rPr>
          <w:fldChar w:fldCharType="end"/>
        </w:r>
      </w:hyperlink>
    </w:p>
    <w:p w14:paraId="1ADCFC25" w14:textId="5F4415F3" w:rsidR="00223853" w:rsidRDefault="00227648">
      <w:pPr>
        <w:pStyle w:val="TDC3"/>
        <w:tabs>
          <w:tab w:val="left" w:pos="880"/>
          <w:tab w:val="right" w:leader="dot" w:pos="8828"/>
        </w:tabs>
        <w:rPr>
          <w:rFonts w:eastAsiaTheme="minorEastAsia"/>
          <w:i w:val="0"/>
          <w:iCs w:val="0"/>
          <w:sz w:val="22"/>
          <w:szCs w:val="22"/>
          <w:lang w:eastAsia="es-MX"/>
        </w:rPr>
      </w:pPr>
      <w:hyperlink w:anchor="_Toc108438411" w:history="1">
        <w:r w:rsidR="00223853" w:rsidRPr="00A42EB2">
          <w:rPr>
            <w:rStyle w:val="Hipervnculo"/>
            <w:rFonts w:ascii="Montserrat" w:hAnsi="Montserrat" w:cs="Arial"/>
            <w:lang w:val="es-ES_tradnl"/>
          </w:rPr>
          <w:t>e.</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Convenio de participación conjunta.</w:t>
        </w:r>
        <w:r w:rsidR="00223853">
          <w:rPr>
            <w:webHidden/>
          </w:rPr>
          <w:tab/>
        </w:r>
        <w:r w:rsidR="00223853">
          <w:rPr>
            <w:webHidden/>
          </w:rPr>
          <w:fldChar w:fldCharType="begin"/>
        </w:r>
        <w:r w:rsidR="00223853">
          <w:rPr>
            <w:webHidden/>
          </w:rPr>
          <w:instrText xml:space="preserve"> PAGEREF _Toc108438411 \h </w:instrText>
        </w:r>
        <w:r w:rsidR="00223853">
          <w:rPr>
            <w:webHidden/>
          </w:rPr>
        </w:r>
        <w:r w:rsidR="00223853">
          <w:rPr>
            <w:webHidden/>
          </w:rPr>
          <w:fldChar w:fldCharType="separate"/>
        </w:r>
        <w:r w:rsidR="00223853">
          <w:rPr>
            <w:webHidden/>
          </w:rPr>
          <w:t>21</w:t>
        </w:r>
        <w:r w:rsidR="00223853">
          <w:rPr>
            <w:webHidden/>
          </w:rPr>
          <w:fldChar w:fldCharType="end"/>
        </w:r>
      </w:hyperlink>
    </w:p>
    <w:p w14:paraId="2AC1CE5E" w14:textId="4C30A4E5" w:rsidR="00223853" w:rsidRDefault="00227648">
      <w:pPr>
        <w:pStyle w:val="TDC2"/>
        <w:tabs>
          <w:tab w:val="right" w:leader="dot" w:pos="8828"/>
        </w:tabs>
        <w:rPr>
          <w:rFonts w:eastAsiaTheme="minorEastAsia"/>
          <w:smallCaps w:val="0"/>
          <w:sz w:val="22"/>
          <w:szCs w:val="22"/>
          <w:lang w:eastAsia="es-MX"/>
        </w:rPr>
      </w:pPr>
      <w:hyperlink w:anchor="_Toc108438412" w:history="1">
        <w:r w:rsidR="00223853" w:rsidRPr="00A42EB2">
          <w:rPr>
            <w:rStyle w:val="Hipervnculo"/>
            <w:rFonts w:ascii="Montserrat" w:hAnsi="Montserrat" w:cs="Arial"/>
            <w:lang w:val="es-ES_tradnl"/>
          </w:rPr>
          <w:t>4.1.2. Documentos que no afectan la solvencia de la proposición, por lo que el incumplimiento u omisión, no es causal de desechamiento.</w:t>
        </w:r>
        <w:r w:rsidR="00223853">
          <w:rPr>
            <w:webHidden/>
          </w:rPr>
          <w:tab/>
        </w:r>
        <w:r w:rsidR="00223853">
          <w:rPr>
            <w:webHidden/>
          </w:rPr>
          <w:fldChar w:fldCharType="begin"/>
        </w:r>
        <w:r w:rsidR="00223853">
          <w:rPr>
            <w:webHidden/>
          </w:rPr>
          <w:instrText xml:space="preserve"> PAGEREF _Toc108438412 \h </w:instrText>
        </w:r>
        <w:r w:rsidR="00223853">
          <w:rPr>
            <w:webHidden/>
          </w:rPr>
        </w:r>
        <w:r w:rsidR="00223853">
          <w:rPr>
            <w:webHidden/>
          </w:rPr>
          <w:fldChar w:fldCharType="separate"/>
        </w:r>
        <w:r w:rsidR="00223853">
          <w:rPr>
            <w:webHidden/>
          </w:rPr>
          <w:t>22</w:t>
        </w:r>
        <w:r w:rsidR="00223853">
          <w:rPr>
            <w:webHidden/>
          </w:rPr>
          <w:fldChar w:fldCharType="end"/>
        </w:r>
      </w:hyperlink>
    </w:p>
    <w:p w14:paraId="6816A518" w14:textId="4D2F16D7" w:rsidR="00223853" w:rsidRDefault="00227648">
      <w:pPr>
        <w:pStyle w:val="TDC3"/>
        <w:tabs>
          <w:tab w:val="left" w:pos="880"/>
          <w:tab w:val="right" w:leader="dot" w:pos="8828"/>
        </w:tabs>
        <w:rPr>
          <w:rFonts w:eastAsiaTheme="minorEastAsia"/>
          <w:i w:val="0"/>
          <w:iCs w:val="0"/>
          <w:sz w:val="22"/>
          <w:szCs w:val="22"/>
          <w:lang w:eastAsia="es-MX"/>
        </w:rPr>
      </w:pPr>
      <w:hyperlink w:anchor="_Toc108438413" w:history="1">
        <w:r w:rsidR="00223853" w:rsidRPr="00A42EB2">
          <w:rPr>
            <w:rStyle w:val="Hipervnculo"/>
            <w:rFonts w:ascii="Montserrat" w:hAnsi="Montserrat" w:cs="Arial"/>
            <w:lang w:val="es-ES_tradnl"/>
          </w:rPr>
          <w:t>a.</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Estratificación de las Micro, Pequeñas y Medianas Empresas (MIPYMES).</w:t>
        </w:r>
        <w:r w:rsidR="00223853">
          <w:rPr>
            <w:webHidden/>
          </w:rPr>
          <w:tab/>
        </w:r>
        <w:r w:rsidR="00223853">
          <w:rPr>
            <w:webHidden/>
          </w:rPr>
          <w:fldChar w:fldCharType="begin"/>
        </w:r>
        <w:r w:rsidR="00223853">
          <w:rPr>
            <w:webHidden/>
          </w:rPr>
          <w:instrText xml:space="preserve"> PAGEREF _Toc108438413 \h </w:instrText>
        </w:r>
        <w:r w:rsidR="00223853">
          <w:rPr>
            <w:webHidden/>
          </w:rPr>
        </w:r>
        <w:r w:rsidR="00223853">
          <w:rPr>
            <w:webHidden/>
          </w:rPr>
          <w:fldChar w:fldCharType="separate"/>
        </w:r>
        <w:r w:rsidR="00223853">
          <w:rPr>
            <w:webHidden/>
          </w:rPr>
          <w:t>22</w:t>
        </w:r>
        <w:r w:rsidR="00223853">
          <w:rPr>
            <w:webHidden/>
          </w:rPr>
          <w:fldChar w:fldCharType="end"/>
        </w:r>
      </w:hyperlink>
    </w:p>
    <w:p w14:paraId="47C8655B" w14:textId="0FC4C4D8" w:rsidR="00223853" w:rsidRDefault="00227648">
      <w:pPr>
        <w:pStyle w:val="TDC3"/>
        <w:tabs>
          <w:tab w:val="left" w:pos="880"/>
          <w:tab w:val="right" w:leader="dot" w:pos="8828"/>
        </w:tabs>
        <w:rPr>
          <w:rFonts w:eastAsiaTheme="minorEastAsia"/>
          <w:i w:val="0"/>
          <w:iCs w:val="0"/>
          <w:sz w:val="22"/>
          <w:szCs w:val="22"/>
          <w:lang w:eastAsia="es-MX"/>
        </w:rPr>
      </w:pPr>
      <w:hyperlink w:anchor="_Toc108438414" w:history="1">
        <w:r w:rsidR="00223853" w:rsidRPr="00A42EB2">
          <w:rPr>
            <w:rStyle w:val="Hipervnculo"/>
            <w:rFonts w:ascii="Montserrat" w:hAnsi="Montserrat" w:cs="Arial"/>
            <w:lang w:val="es-ES_tradnl"/>
          </w:rPr>
          <w:t>b.</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Información reservada y confidencial.</w:t>
        </w:r>
        <w:r w:rsidR="00223853">
          <w:rPr>
            <w:webHidden/>
          </w:rPr>
          <w:tab/>
        </w:r>
        <w:r w:rsidR="00223853">
          <w:rPr>
            <w:webHidden/>
          </w:rPr>
          <w:fldChar w:fldCharType="begin"/>
        </w:r>
        <w:r w:rsidR="00223853">
          <w:rPr>
            <w:webHidden/>
          </w:rPr>
          <w:instrText xml:space="preserve"> PAGEREF _Toc108438414 \h </w:instrText>
        </w:r>
        <w:r w:rsidR="00223853">
          <w:rPr>
            <w:webHidden/>
          </w:rPr>
        </w:r>
        <w:r w:rsidR="00223853">
          <w:rPr>
            <w:webHidden/>
          </w:rPr>
          <w:fldChar w:fldCharType="separate"/>
        </w:r>
        <w:r w:rsidR="00223853">
          <w:rPr>
            <w:webHidden/>
          </w:rPr>
          <w:t>22</w:t>
        </w:r>
        <w:r w:rsidR="00223853">
          <w:rPr>
            <w:webHidden/>
          </w:rPr>
          <w:fldChar w:fldCharType="end"/>
        </w:r>
      </w:hyperlink>
    </w:p>
    <w:p w14:paraId="6DE53384" w14:textId="71FBCFBD" w:rsidR="00223853" w:rsidRDefault="00227648">
      <w:pPr>
        <w:pStyle w:val="TDC3"/>
        <w:tabs>
          <w:tab w:val="left" w:pos="880"/>
          <w:tab w:val="right" w:leader="dot" w:pos="8828"/>
        </w:tabs>
        <w:rPr>
          <w:rFonts w:eastAsiaTheme="minorEastAsia"/>
          <w:i w:val="0"/>
          <w:iCs w:val="0"/>
          <w:sz w:val="22"/>
          <w:szCs w:val="22"/>
          <w:lang w:eastAsia="es-MX"/>
        </w:rPr>
      </w:pPr>
      <w:hyperlink w:anchor="_Toc108438415" w:history="1">
        <w:r w:rsidR="00223853" w:rsidRPr="00A42EB2">
          <w:rPr>
            <w:rStyle w:val="Hipervnculo"/>
            <w:rFonts w:ascii="Montserrat" w:hAnsi="Montserrat" w:cs="Arial"/>
            <w:lang w:val="es-ES_tradnl"/>
          </w:rPr>
          <w:t>c.</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Escrito de Declaración de No Colusión Comisión Federal Competencia Económica.</w:t>
        </w:r>
        <w:r w:rsidR="00223853">
          <w:rPr>
            <w:webHidden/>
          </w:rPr>
          <w:tab/>
        </w:r>
        <w:r w:rsidR="00223853">
          <w:rPr>
            <w:webHidden/>
          </w:rPr>
          <w:fldChar w:fldCharType="begin"/>
        </w:r>
        <w:r w:rsidR="00223853">
          <w:rPr>
            <w:webHidden/>
          </w:rPr>
          <w:instrText xml:space="preserve"> PAGEREF _Toc108438415 \h </w:instrText>
        </w:r>
        <w:r w:rsidR="00223853">
          <w:rPr>
            <w:webHidden/>
          </w:rPr>
        </w:r>
        <w:r w:rsidR="00223853">
          <w:rPr>
            <w:webHidden/>
          </w:rPr>
          <w:fldChar w:fldCharType="separate"/>
        </w:r>
        <w:r w:rsidR="00223853">
          <w:rPr>
            <w:webHidden/>
          </w:rPr>
          <w:t>23</w:t>
        </w:r>
        <w:r w:rsidR="00223853">
          <w:rPr>
            <w:webHidden/>
          </w:rPr>
          <w:fldChar w:fldCharType="end"/>
        </w:r>
      </w:hyperlink>
    </w:p>
    <w:p w14:paraId="0CF63888" w14:textId="4A9AD5D3" w:rsidR="00223853" w:rsidRDefault="00227648">
      <w:pPr>
        <w:pStyle w:val="TDC3"/>
        <w:tabs>
          <w:tab w:val="left" w:pos="880"/>
          <w:tab w:val="right" w:leader="dot" w:pos="8828"/>
        </w:tabs>
        <w:rPr>
          <w:rFonts w:eastAsiaTheme="minorEastAsia"/>
          <w:i w:val="0"/>
          <w:iCs w:val="0"/>
          <w:sz w:val="22"/>
          <w:szCs w:val="22"/>
          <w:lang w:eastAsia="es-MX"/>
        </w:rPr>
      </w:pPr>
      <w:hyperlink w:anchor="_Toc108438416" w:history="1">
        <w:r w:rsidR="00223853" w:rsidRPr="00A42EB2">
          <w:rPr>
            <w:rStyle w:val="Hipervnculo"/>
            <w:rFonts w:ascii="Montserrat" w:hAnsi="Montserrat" w:cs="Arial"/>
            <w:lang w:val="es-ES_tradnl"/>
          </w:rPr>
          <w:t>d.</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Protocolo de actuación en materia de contrataciones públicas y otorgamiento y prórroga de licencias, permisos, autorizaciones y concesiones.</w:t>
        </w:r>
        <w:r w:rsidR="00223853">
          <w:rPr>
            <w:webHidden/>
          </w:rPr>
          <w:tab/>
        </w:r>
        <w:r w:rsidR="00223853">
          <w:rPr>
            <w:webHidden/>
          </w:rPr>
          <w:fldChar w:fldCharType="begin"/>
        </w:r>
        <w:r w:rsidR="00223853">
          <w:rPr>
            <w:webHidden/>
          </w:rPr>
          <w:instrText xml:space="preserve"> PAGEREF _Toc108438416 \h </w:instrText>
        </w:r>
        <w:r w:rsidR="00223853">
          <w:rPr>
            <w:webHidden/>
          </w:rPr>
        </w:r>
        <w:r w:rsidR="00223853">
          <w:rPr>
            <w:webHidden/>
          </w:rPr>
          <w:fldChar w:fldCharType="separate"/>
        </w:r>
        <w:r w:rsidR="00223853">
          <w:rPr>
            <w:webHidden/>
          </w:rPr>
          <w:t>23</w:t>
        </w:r>
        <w:r w:rsidR="00223853">
          <w:rPr>
            <w:webHidden/>
          </w:rPr>
          <w:fldChar w:fldCharType="end"/>
        </w:r>
      </w:hyperlink>
    </w:p>
    <w:p w14:paraId="5CE36A55" w14:textId="42CAD0E2" w:rsidR="00223853" w:rsidRDefault="00227648">
      <w:pPr>
        <w:pStyle w:val="TDC3"/>
        <w:tabs>
          <w:tab w:val="left" w:pos="880"/>
          <w:tab w:val="right" w:leader="dot" w:pos="8828"/>
        </w:tabs>
        <w:rPr>
          <w:rFonts w:eastAsiaTheme="minorEastAsia"/>
          <w:i w:val="0"/>
          <w:iCs w:val="0"/>
          <w:sz w:val="22"/>
          <w:szCs w:val="22"/>
          <w:lang w:eastAsia="es-MX"/>
        </w:rPr>
      </w:pPr>
      <w:hyperlink w:anchor="_Toc108438417" w:history="1">
        <w:r w:rsidR="00223853" w:rsidRPr="00A42EB2">
          <w:rPr>
            <w:rStyle w:val="Hipervnculo"/>
            <w:rFonts w:ascii="Montserrat" w:hAnsi="Montserrat" w:cs="Arial"/>
            <w:lang w:val="es-ES_tradnl"/>
          </w:rPr>
          <w:t>e.</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Relación de entrega de documentación que debe presentar el licitante.</w:t>
        </w:r>
        <w:r w:rsidR="00223853">
          <w:rPr>
            <w:webHidden/>
          </w:rPr>
          <w:tab/>
        </w:r>
        <w:r w:rsidR="00223853">
          <w:rPr>
            <w:webHidden/>
          </w:rPr>
          <w:fldChar w:fldCharType="begin"/>
        </w:r>
        <w:r w:rsidR="00223853">
          <w:rPr>
            <w:webHidden/>
          </w:rPr>
          <w:instrText xml:space="preserve"> PAGEREF _Toc108438417 \h </w:instrText>
        </w:r>
        <w:r w:rsidR="00223853">
          <w:rPr>
            <w:webHidden/>
          </w:rPr>
        </w:r>
        <w:r w:rsidR="00223853">
          <w:rPr>
            <w:webHidden/>
          </w:rPr>
          <w:fldChar w:fldCharType="separate"/>
        </w:r>
        <w:r w:rsidR="00223853">
          <w:rPr>
            <w:webHidden/>
          </w:rPr>
          <w:t>23</w:t>
        </w:r>
        <w:r w:rsidR="00223853">
          <w:rPr>
            <w:webHidden/>
          </w:rPr>
          <w:fldChar w:fldCharType="end"/>
        </w:r>
      </w:hyperlink>
    </w:p>
    <w:p w14:paraId="1B73302C" w14:textId="7D6C9477" w:rsidR="00223853" w:rsidRDefault="00227648">
      <w:pPr>
        <w:pStyle w:val="TDC3"/>
        <w:tabs>
          <w:tab w:val="left" w:pos="880"/>
          <w:tab w:val="right" w:leader="dot" w:pos="8828"/>
        </w:tabs>
        <w:rPr>
          <w:rFonts w:eastAsiaTheme="minorEastAsia"/>
          <w:i w:val="0"/>
          <w:iCs w:val="0"/>
          <w:sz w:val="22"/>
          <w:szCs w:val="22"/>
          <w:lang w:eastAsia="es-MX"/>
        </w:rPr>
      </w:pPr>
      <w:hyperlink w:anchor="_Toc108438418" w:history="1">
        <w:r w:rsidR="00223853" w:rsidRPr="00A42EB2">
          <w:rPr>
            <w:rStyle w:val="Hipervnculo"/>
            <w:rFonts w:ascii="Montserrat" w:hAnsi="Montserrat" w:cs="Arial"/>
            <w:lang w:val="es-ES_tradnl"/>
          </w:rPr>
          <w:t>f.</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Aviso de privacidad simplificado de los procedimientos de adquisiciones de bienes, arrendamientos y contratación de servicios.</w:t>
        </w:r>
        <w:r w:rsidR="00223853">
          <w:rPr>
            <w:webHidden/>
          </w:rPr>
          <w:tab/>
        </w:r>
        <w:r w:rsidR="00223853">
          <w:rPr>
            <w:webHidden/>
          </w:rPr>
          <w:fldChar w:fldCharType="begin"/>
        </w:r>
        <w:r w:rsidR="00223853">
          <w:rPr>
            <w:webHidden/>
          </w:rPr>
          <w:instrText xml:space="preserve"> PAGEREF _Toc108438418 \h </w:instrText>
        </w:r>
        <w:r w:rsidR="00223853">
          <w:rPr>
            <w:webHidden/>
          </w:rPr>
        </w:r>
        <w:r w:rsidR="00223853">
          <w:rPr>
            <w:webHidden/>
          </w:rPr>
          <w:fldChar w:fldCharType="separate"/>
        </w:r>
        <w:r w:rsidR="00223853">
          <w:rPr>
            <w:webHidden/>
          </w:rPr>
          <w:t>23</w:t>
        </w:r>
        <w:r w:rsidR="00223853">
          <w:rPr>
            <w:webHidden/>
          </w:rPr>
          <w:fldChar w:fldCharType="end"/>
        </w:r>
      </w:hyperlink>
    </w:p>
    <w:p w14:paraId="2D0BD40A" w14:textId="6412903A" w:rsidR="00223853" w:rsidRDefault="00227648">
      <w:pPr>
        <w:pStyle w:val="TDC3"/>
        <w:tabs>
          <w:tab w:val="left" w:pos="880"/>
          <w:tab w:val="right" w:leader="dot" w:pos="8828"/>
        </w:tabs>
        <w:rPr>
          <w:rFonts w:eastAsiaTheme="minorEastAsia"/>
          <w:i w:val="0"/>
          <w:iCs w:val="0"/>
          <w:sz w:val="22"/>
          <w:szCs w:val="22"/>
          <w:lang w:eastAsia="es-MX"/>
        </w:rPr>
      </w:pPr>
      <w:hyperlink w:anchor="_Toc108438419" w:history="1">
        <w:r w:rsidR="00223853" w:rsidRPr="00A42EB2">
          <w:rPr>
            <w:rStyle w:val="Hipervnculo"/>
            <w:rFonts w:ascii="Montserrat" w:hAnsi="Montserrat" w:cs="Arial"/>
            <w:lang w:val="es-ES_tradnl"/>
          </w:rPr>
          <w:t>g.</w:t>
        </w:r>
        <w:r w:rsidR="00223853">
          <w:rPr>
            <w:rFonts w:eastAsiaTheme="minorEastAsia"/>
            <w:i w:val="0"/>
            <w:iCs w:val="0"/>
            <w:sz w:val="22"/>
            <w:szCs w:val="22"/>
            <w:lang w:eastAsia="es-MX"/>
          </w:rPr>
          <w:tab/>
        </w:r>
        <w:r w:rsidR="00223853" w:rsidRPr="00A42EB2">
          <w:rPr>
            <w:rStyle w:val="Hipervnculo"/>
            <w:rFonts w:ascii="Montserrat" w:hAnsi="Montserrat" w:cs="Arial"/>
            <w:lang w:val="es-ES_tradnl"/>
          </w:rPr>
          <w:t>Escrito de aceptación de las disposiciones del sistema CompraNet</w:t>
        </w:r>
        <w:r w:rsidR="00223853">
          <w:rPr>
            <w:webHidden/>
          </w:rPr>
          <w:tab/>
        </w:r>
        <w:r w:rsidR="00223853">
          <w:rPr>
            <w:webHidden/>
          </w:rPr>
          <w:fldChar w:fldCharType="begin"/>
        </w:r>
        <w:r w:rsidR="00223853">
          <w:rPr>
            <w:webHidden/>
          </w:rPr>
          <w:instrText xml:space="preserve"> PAGEREF _Toc108438419 \h </w:instrText>
        </w:r>
        <w:r w:rsidR="00223853">
          <w:rPr>
            <w:webHidden/>
          </w:rPr>
        </w:r>
        <w:r w:rsidR="00223853">
          <w:rPr>
            <w:webHidden/>
          </w:rPr>
          <w:fldChar w:fldCharType="separate"/>
        </w:r>
        <w:r w:rsidR="00223853">
          <w:rPr>
            <w:webHidden/>
          </w:rPr>
          <w:t>23</w:t>
        </w:r>
        <w:r w:rsidR="00223853">
          <w:rPr>
            <w:webHidden/>
          </w:rPr>
          <w:fldChar w:fldCharType="end"/>
        </w:r>
      </w:hyperlink>
    </w:p>
    <w:p w14:paraId="39D2451F" w14:textId="02996930" w:rsidR="00223853" w:rsidRDefault="00227648">
      <w:pPr>
        <w:pStyle w:val="TDC3"/>
        <w:tabs>
          <w:tab w:val="left" w:pos="880"/>
          <w:tab w:val="right" w:leader="dot" w:pos="8828"/>
        </w:tabs>
        <w:rPr>
          <w:rFonts w:eastAsiaTheme="minorEastAsia"/>
          <w:i w:val="0"/>
          <w:iCs w:val="0"/>
          <w:sz w:val="22"/>
          <w:szCs w:val="22"/>
          <w:lang w:eastAsia="es-MX"/>
        </w:rPr>
      </w:pPr>
      <w:hyperlink w:anchor="_Toc108438420" w:history="1">
        <w:r w:rsidR="00223853" w:rsidRPr="00A42EB2">
          <w:rPr>
            <w:rStyle w:val="Hipervnculo"/>
            <w:rFonts w:ascii="Montserrat" w:hAnsi="Montserrat" w:cs="Arial"/>
            <w:lang w:eastAsia="es-ES"/>
          </w:rPr>
          <w:t>h.</w:t>
        </w:r>
        <w:r w:rsidR="00223853">
          <w:rPr>
            <w:rFonts w:eastAsiaTheme="minorEastAsia"/>
            <w:i w:val="0"/>
            <w:iCs w:val="0"/>
            <w:sz w:val="22"/>
            <w:szCs w:val="22"/>
            <w:lang w:eastAsia="es-MX"/>
          </w:rPr>
          <w:tab/>
        </w:r>
        <w:r w:rsidR="00223853" w:rsidRPr="00A42EB2">
          <w:rPr>
            <w:rStyle w:val="Hipervnculo"/>
            <w:rFonts w:ascii="Montserrat" w:hAnsi="Montserrat" w:cs="Arial"/>
            <w:lang w:eastAsia="es-ES"/>
          </w:rPr>
          <w:t>Opiniones positivas de cumplimiento de obligaciones fiscales, en materia de seguridad social y de pago de aportaciones patronales.</w:t>
        </w:r>
        <w:r w:rsidR="00223853">
          <w:rPr>
            <w:webHidden/>
          </w:rPr>
          <w:tab/>
        </w:r>
        <w:r w:rsidR="00223853">
          <w:rPr>
            <w:webHidden/>
          </w:rPr>
          <w:fldChar w:fldCharType="begin"/>
        </w:r>
        <w:r w:rsidR="00223853">
          <w:rPr>
            <w:webHidden/>
          </w:rPr>
          <w:instrText xml:space="preserve"> PAGEREF _Toc108438420 \h </w:instrText>
        </w:r>
        <w:r w:rsidR="00223853">
          <w:rPr>
            <w:webHidden/>
          </w:rPr>
        </w:r>
        <w:r w:rsidR="00223853">
          <w:rPr>
            <w:webHidden/>
          </w:rPr>
          <w:fldChar w:fldCharType="separate"/>
        </w:r>
        <w:r w:rsidR="00223853">
          <w:rPr>
            <w:webHidden/>
          </w:rPr>
          <w:t>24</w:t>
        </w:r>
        <w:r w:rsidR="00223853">
          <w:rPr>
            <w:webHidden/>
          </w:rPr>
          <w:fldChar w:fldCharType="end"/>
        </w:r>
      </w:hyperlink>
    </w:p>
    <w:p w14:paraId="52B286A9" w14:textId="0C7550D5" w:rsidR="00223853" w:rsidRDefault="00227648">
      <w:pPr>
        <w:pStyle w:val="TDC3"/>
        <w:tabs>
          <w:tab w:val="left" w:pos="880"/>
          <w:tab w:val="right" w:leader="dot" w:pos="8828"/>
        </w:tabs>
        <w:rPr>
          <w:rFonts w:eastAsiaTheme="minorEastAsia"/>
          <w:i w:val="0"/>
          <w:iCs w:val="0"/>
          <w:sz w:val="22"/>
          <w:szCs w:val="22"/>
          <w:lang w:eastAsia="es-MX"/>
        </w:rPr>
      </w:pPr>
      <w:hyperlink w:anchor="_Toc108438421" w:history="1">
        <w:r w:rsidR="00223853" w:rsidRPr="00A42EB2">
          <w:rPr>
            <w:rStyle w:val="Hipervnculo"/>
            <w:rFonts w:ascii="Montserrat" w:hAnsi="Montserrat" w:cs="Arial"/>
            <w:lang w:eastAsia="es-ES"/>
          </w:rPr>
          <w:t>i.</w:t>
        </w:r>
        <w:r w:rsidR="00223853">
          <w:rPr>
            <w:rFonts w:eastAsiaTheme="minorEastAsia"/>
            <w:i w:val="0"/>
            <w:iCs w:val="0"/>
            <w:sz w:val="22"/>
            <w:szCs w:val="22"/>
            <w:lang w:eastAsia="es-MX"/>
          </w:rPr>
          <w:tab/>
        </w:r>
        <w:r w:rsidR="00223853" w:rsidRPr="00A42EB2">
          <w:rPr>
            <w:rStyle w:val="Hipervnculo"/>
            <w:rFonts w:ascii="Montserrat" w:hAnsi="Montserrat" w:cs="Arial"/>
            <w:lang w:eastAsia="es-ES"/>
          </w:rPr>
          <w:t>Escrito para consultar opinión de cumplimiento 32-D</w:t>
        </w:r>
        <w:r w:rsidR="00223853">
          <w:rPr>
            <w:webHidden/>
          </w:rPr>
          <w:tab/>
        </w:r>
        <w:r w:rsidR="00223853">
          <w:rPr>
            <w:webHidden/>
          </w:rPr>
          <w:fldChar w:fldCharType="begin"/>
        </w:r>
        <w:r w:rsidR="00223853">
          <w:rPr>
            <w:webHidden/>
          </w:rPr>
          <w:instrText xml:space="preserve"> PAGEREF _Toc108438421 \h </w:instrText>
        </w:r>
        <w:r w:rsidR="00223853">
          <w:rPr>
            <w:webHidden/>
          </w:rPr>
        </w:r>
        <w:r w:rsidR="00223853">
          <w:rPr>
            <w:webHidden/>
          </w:rPr>
          <w:fldChar w:fldCharType="separate"/>
        </w:r>
        <w:r w:rsidR="00223853">
          <w:rPr>
            <w:webHidden/>
          </w:rPr>
          <w:t>24</w:t>
        </w:r>
        <w:r w:rsidR="00223853">
          <w:rPr>
            <w:webHidden/>
          </w:rPr>
          <w:fldChar w:fldCharType="end"/>
        </w:r>
      </w:hyperlink>
    </w:p>
    <w:p w14:paraId="25E4D76A" w14:textId="7DE54DE1" w:rsidR="00223853" w:rsidRDefault="00227648">
      <w:pPr>
        <w:pStyle w:val="TDC3"/>
        <w:tabs>
          <w:tab w:val="left" w:pos="880"/>
          <w:tab w:val="right" w:leader="dot" w:pos="8828"/>
        </w:tabs>
        <w:rPr>
          <w:rFonts w:eastAsiaTheme="minorEastAsia"/>
          <w:i w:val="0"/>
          <w:iCs w:val="0"/>
          <w:sz w:val="22"/>
          <w:szCs w:val="22"/>
          <w:lang w:eastAsia="es-MX"/>
        </w:rPr>
      </w:pPr>
      <w:hyperlink w:anchor="_Toc108438422" w:history="1">
        <w:r w:rsidR="00223853" w:rsidRPr="00A42EB2">
          <w:rPr>
            <w:rStyle w:val="Hipervnculo"/>
            <w:rFonts w:ascii="Montserrat" w:hAnsi="Montserrat" w:cs="Arial"/>
            <w:lang w:eastAsia="es-ES"/>
          </w:rPr>
          <w:t>j.</w:t>
        </w:r>
        <w:r w:rsidR="00223853">
          <w:rPr>
            <w:rFonts w:eastAsiaTheme="minorEastAsia"/>
            <w:i w:val="0"/>
            <w:iCs w:val="0"/>
            <w:sz w:val="22"/>
            <w:szCs w:val="22"/>
            <w:lang w:eastAsia="es-MX"/>
          </w:rPr>
          <w:tab/>
        </w:r>
        <w:r w:rsidR="00223853" w:rsidRPr="00A42EB2">
          <w:rPr>
            <w:rStyle w:val="Hipervnculo"/>
            <w:rFonts w:ascii="Montserrat" w:hAnsi="Montserrat" w:cs="Arial"/>
            <w:lang w:eastAsia="es-ES"/>
          </w:rPr>
          <w:t>Escrito donde el licitante manifieste si utliza el esquema de subcontratación</w:t>
        </w:r>
        <w:r w:rsidR="00223853">
          <w:rPr>
            <w:webHidden/>
          </w:rPr>
          <w:tab/>
        </w:r>
        <w:r w:rsidR="00223853">
          <w:rPr>
            <w:webHidden/>
          </w:rPr>
          <w:fldChar w:fldCharType="begin"/>
        </w:r>
        <w:r w:rsidR="00223853">
          <w:rPr>
            <w:webHidden/>
          </w:rPr>
          <w:instrText xml:space="preserve"> PAGEREF _Toc108438422 \h </w:instrText>
        </w:r>
        <w:r w:rsidR="00223853">
          <w:rPr>
            <w:webHidden/>
          </w:rPr>
        </w:r>
        <w:r w:rsidR="00223853">
          <w:rPr>
            <w:webHidden/>
          </w:rPr>
          <w:fldChar w:fldCharType="separate"/>
        </w:r>
        <w:r w:rsidR="00223853">
          <w:rPr>
            <w:webHidden/>
          </w:rPr>
          <w:t>24</w:t>
        </w:r>
        <w:r w:rsidR="00223853">
          <w:rPr>
            <w:webHidden/>
          </w:rPr>
          <w:fldChar w:fldCharType="end"/>
        </w:r>
      </w:hyperlink>
    </w:p>
    <w:p w14:paraId="5728C510" w14:textId="4AFB4C84" w:rsidR="00223853" w:rsidRDefault="00227648">
      <w:pPr>
        <w:pStyle w:val="TDC2"/>
        <w:tabs>
          <w:tab w:val="right" w:leader="dot" w:pos="8828"/>
        </w:tabs>
        <w:rPr>
          <w:rFonts w:eastAsiaTheme="minorEastAsia"/>
          <w:smallCaps w:val="0"/>
          <w:sz w:val="22"/>
          <w:szCs w:val="22"/>
          <w:lang w:eastAsia="es-MX"/>
        </w:rPr>
      </w:pPr>
      <w:hyperlink w:anchor="_Toc108438423" w:history="1">
        <w:r w:rsidR="00223853" w:rsidRPr="00A42EB2">
          <w:rPr>
            <w:rStyle w:val="Hipervnculo"/>
            <w:rFonts w:ascii="Montserrat" w:hAnsi="Montserrat" w:cs="Arial"/>
            <w:lang w:val="es-ES_tradnl"/>
          </w:rPr>
          <w:t>4.2. Propuesta Técnica.</w:t>
        </w:r>
        <w:r w:rsidR="00223853">
          <w:rPr>
            <w:webHidden/>
          </w:rPr>
          <w:tab/>
        </w:r>
        <w:r w:rsidR="00223853">
          <w:rPr>
            <w:webHidden/>
          </w:rPr>
          <w:fldChar w:fldCharType="begin"/>
        </w:r>
        <w:r w:rsidR="00223853">
          <w:rPr>
            <w:webHidden/>
          </w:rPr>
          <w:instrText xml:space="preserve"> PAGEREF _Toc108438423 \h </w:instrText>
        </w:r>
        <w:r w:rsidR="00223853">
          <w:rPr>
            <w:webHidden/>
          </w:rPr>
        </w:r>
        <w:r w:rsidR="00223853">
          <w:rPr>
            <w:webHidden/>
          </w:rPr>
          <w:fldChar w:fldCharType="separate"/>
        </w:r>
        <w:r w:rsidR="00223853">
          <w:rPr>
            <w:webHidden/>
          </w:rPr>
          <w:t>24</w:t>
        </w:r>
        <w:r w:rsidR="00223853">
          <w:rPr>
            <w:webHidden/>
          </w:rPr>
          <w:fldChar w:fldCharType="end"/>
        </w:r>
      </w:hyperlink>
    </w:p>
    <w:p w14:paraId="521CE28F" w14:textId="1043D85E" w:rsidR="00223853" w:rsidRDefault="00227648">
      <w:pPr>
        <w:pStyle w:val="TDC3"/>
        <w:tabs>
          <w:tab w:val="left" w:pos="880"/>
          <w:tab w:val="right" w:leader="dot" w:pos="8828"/>
        </w:tabs>
        <w:rPr>
          <w:rFonts w:eastAsiaTheme="minorEastAsia"/>
          <w:i w:val="0"/>
          <w:iCs w:val="0"/>
          <w:sz w:val="22"/>
          <w:szCs w:val="22"/>
          <w:lang w:eastAsia="es-MX"/>
        </w:rPr>
      </w:pPr>
      <w:hyperlink w:anchor="_Toc108438424" w:history="1">
        <w:r w:rsidR="00223853" w:rsidRPr="00A42EB2">
          <w:rPr>
            <w:rStyle w:val="Hipervnculo"/>
            <w:rFonts w:ascii="Montserrat" w:hAnsi="Montserrat" w:cs="Arial"/>
          </w:rPr>
          <w:t>a.</w:t>
        </w:r>
        <w:r w:rsidR="00223853">
          <w:rPr>
            <w:rFonts w:eastAsiaTheme="minorEastAsia"/>
            <w:i w:val="0"/>
            <w:iCs w:val="0"/>
            <w:sz w:val="22"/>
            <w:szCs w:val="22"/>
            <w:lang w:eastAsia="es-MX"/>
          </w:rPr>
          <w:tab/>
        </w:r>
        <w:r w:rsidR="00223853" w:rsidRPr="00A42EB2">
          <w:rPr>
            <w:rStyle w:val="Hipervnculo"/>
            <w:rFonts w:ascii="Montserrat" w:hAnsi="Montserrat" w:cs="Arial"/>
          </w:rPr>
          <w:t>Propuesta Técnica.</w:t>
        </w:r>
        <w:r w:rsidR="00223853">
          <w:rPr>
            <w:webHidden/>
          </w:rPr>
          <w:tab/>
        </w:r>
        <w:r w:rsidR="00223853">
          <w:rPr>
            <w:webHidden/>
          </w:rPr>
          <w:fldChar w:fldCharType="begin"/>
        </w:r>
        <w:r w:rsidR="00223853">
          <w:rPr>
            <w:webHidden/>
          </w:rPr>
          <w:instrText xml:space="preserve"> PAGEREF _Toc108438424 \h </w:instrText>
        </w:r>
        <w:r w:rsidR="00223853">
          <w:rPr>
            <w:webHidden/>
          </w:rPr>
        </w:r>
        <w:r w:rsidR="00223853">
          <w:rPr>
            <w:webHidden/>
          </w:rPr>
          <w:fldChar w:fldCharType="separate"/>
        </w:r>
        <w:r w:rsidR="00223853">
          <w:rPr>
            <w:webHidden/>
          </w:rPr>
          <w:t>25</w:t>
        </w:r>
        <w:r w:rsidR="00223853">
          <w:rPr>
            <w:webHidden/>
          </w:rPr>
          <w:fldChar w:fldCharType="end"/>
        </w:r>
      </w:hyperlink>
    </w:p>
    <w:p w14:paraId="392C696F" w14:textId="6FFD375F" w:rsidR="00223853" w:rsidRDefault="00227648">
      <w:pPr>
        <w:pStyle w:val="TDC3"/>
        <w:tabs>
          <w:tab w:val="left" w:pos="880"/>
          <w:tab w:val="right" w:leader="dot" w:pos="8828"/>
        </w:tabs>
        <w:rPr>
          <w:rFonts w:eastAsiaTheme="minorEastAsia"/>
          <w:i w:val="0"/>
          <w:iCs w:val="0"/>
          <w:sz w:val="22"/>
          <w:szCs w:val="22"/>
          <w:lang w:eastAsia="es-MX"/>
        </w:rPr>
      </w:pPr>
      <w:hyperlink w:anchor="_Toc108438425" w:history="1">
        <w:r w:rsidR="00223853" w:rsidRPr="00A42EB2">
          <w:rPr>
            <w:rStyle w:val="Hipervnculo"/>
            <w:rFonts w:ascii="Montserrat" w:hAnsi="Montserrat" w:cs="Arial"/>
            <w:lang w:val="es-ES"/>
          </w:rPr>
          <w:t>b.</w:t>
        </w:r>
        <w:r w:rsidR="00223853">
          <w:rPr>
            <w:rFonts w:eastAsiaTheme="minorEastAsia"/>
            <w:i w:val="0"/>
            <w:iCs w:val="0"/>
            <w:sz w:val="22"/>
            <w:szCs w:val="22"/>
            <w:lang w:eastAsia="es-MX"/>
          </w:rPr>
          <w:tab/>
        </w:r>
        <w:r w:rsidR="00223853" w:rsidRPr="00A42EB2">
          <w:rPr>
            <w:rStyle w:val="Hipervnculo"/>
            <w:rFonts w:ascii="Montserrat" w:hAnsi="Montserrat" w:cs="Arial"/>
            <w:lang w:val="es-ES"/>
          </w:rPr>
          <w:t>Cumplimiento de normas.</w:t>
        </w:r>
        <w:r w:rsidR="00223853">
          <w:rPr>
            <w:webHidden/>
          </w:rPr>
          <w:tab/>
        </w:r>
        <w:r w:rsidR="00223853">
          <w:rPr>
            <w:webHidden/>
          </w:rPr>
          <w:fldChar w:fldCharType="begin"/>
        </w:r>
        <w:r w:rsidR="00223853">
          <w:rPr>
            <w:webHidden/>
          </w:rPr>
          <w:instrText xml:space="preserve"> PAGEREF _Toc108438425 \h </w:instrText>
        </w:r>
        <w:r w:rsidR="00223853">
          <w:rPr>
            <w:webHidden/>
          </w:rPr>
        </w:r>
        <w:r w:rsidR="00223853">
          <w:rPr>
            <w:webHidden/>
          </w:rPr>
          <w:fldChar w:fldCharType="separate"/>
        </w:r>
        <w:r w:rsidR="00223853">
          <w:rPr>
            <w:webHidden/>
          </w:rPr>
          <w:t>25</w:t>
        </w:r>
        <w:r w:rsidR="00223853">
          <w:rPr>
            <w:webHidden/>
          </w:rPr>
          <w:fldChar w:fldCharType="end"/>
        </w:r>
      </w:hyperlink>
    </w:p>
    <w:p w14:paraId="77D586DC" w14:textId="74EA28BF" w:rsidR="00223853" w:rsidRDefault="00227648">
      <w:pPr>
        <w:pStyle w:val="TDC3"/>
        <w:tabs>
          <w:tab w:val="left" w:pos="880"/>
          <w:tab w:val="right" w:leader="dot" w:pos="8828"/>
        </w:tabs>
        <w:rPr>
          <w:rFonts w:eastAsiaTheme="minorEastAsia"/>
          <w:i w:val="0"/>
          <w:iCs w:val="0"/>
          <w:sz w:val="22"/>
          <w:szCs w:val="22"/>
          <w:lang w:eastAsia="es-MX"/>
        </w:rPr>
      </w:pPr>
      <w:hyperlink w:anchor="_Toc108438426" w:history="1">
        <w:r w:rsidR="00223853" w:rsidRPr="00A42EB2">
          <w:rPr>
            <w:rStyle w:val="Hipervnculo"/>
            <w:rFonts w:ascii="Montserrat" w:hAnsi="Montserrat" w:cs="Arial"/>
            <w:lang w:val="es-ES"/>
          </w:rPr>
          <w:t>c.</w:t>
        </w:r>
        <w:r w:rsidR="00223853">
          <w:rPr>
            <w:rFonts w:eastAsiaTheme="minorEastAsia"/>
            <w:i w:val="0"/>
            <w:iCs w:val="0"/>
            <w:sz w:val="22"/>
            <w:szCs w:val="22"/>
            <w:lang w:eastAsia="es-MX"/>
          </w:rPr>
          <w:tab/>
        </w:r>
        <w:r w:rsidR="00223853" w:rsidRPr="00A42EB2">
          <w:rPr>
            <w:rStyle w:val="Hipervnculo"/>
            <w:rFonts w:ascii="Montserrat" w:hAnsi="Montserrat" w:cs="Arial"/>
            <w:lang w:val="es-ES"/>
          </w:rPr>
          <w:t>Registro Sanitario.</w:t>
        </w:r>
        <w:r w:rsidR="00223853">
          <w:rPr>
            <w:webHidden/>
          </w:rPr>
          <w:tab/>
        </w:r>
        <w:r w:rsidR="00223853">
          <w:rPr>
            <w:webHidden/>
          </w:rPr>
          <w:fldChar w:fldCharType="begin"/>
        </w:r>
        <w:r w:rsidR="00223853">
          <w:rPr>
            <w:webHidden/>
          </w:rPr>
          <w:instrText xml:space="preserve"> PAGEREF _Toc108438426 \h </w:instrText>
        </w:r>
        <w:r w:rsidR="00223853">
          <w:rPr>
            <w:webHidden/>
          </w:rPr>
        </w:r>
        <w:r w:rsidR="00223853">
          <w:rPr>
            <w:webHidden/>
          </w:rPr>
          <w:fldChar w:fldCharType="separate"/>
        </w:r>
        <w:r w:rsidR="00223853">
          <w:rPr>
            <w:webHidden/>
          </w:rPr>
          <w:t>25</w:t>
        </w:r>
        <w:r w:rsidR="00223853">
          <w:rPr>
            <w:webHidden/>
          </w:rPr>
          <w:fldChar w:fldCharType="end"/>
        </w:r>
      </w:hyperlink>
    </w:p>
    <w:p w14:paraId="55A3A752" w14:textId="261F9D00" w:rsidR="00223853" w:rsidRDefault="00227648">
      <w:pPr>
        <w:pStyle w:val="TDC3"/>
        <w:tabs>
          <w:tab w:val="left" w:pos="880"/>
          <w:tab w:val="right" w:leader="dot" w:pos="8828"/>
        </w:tabs>
        <w:rPr>
          <w:rFonts w:eastAsiaTheme="minorEastAsia"/>
          <w:i w:val="0"/>
          <w:iCs w:val="0"/>
          <w:sz w:val="22"/>
          <w:szCs w:val="22"/>
          <w:lang w:eastAsia="es-MX"/>
        </w:rPr>
      </w:pPr>
      <w:hyperlink w:anchor="_Toc108438427" w:history="1">
        <w:r w:rsidR="00223853" w:rsidRPr="00A42EB2">
          <w:rPr>
            <w:rStyle w:val="Hipervnculo"/>
            <w:rFonts w:ascii="Montserrat" w:hAnsi="Montserrat" w:cs="Arial"/>
            <w:lang w:val="es-ES"/>
          </w:rPr>
          <w:t>d.</w:t>
        </w:r>
        <w:r w:rsidR="00223853">
          <w:rPr>
            <w:rFonts w:eastAsiaTheme="minorEastAsia"/>
            <w:i w:val="0"/>
            <w:iCs w:val="0"/>
            <w:sz w:val="22"/>
            <w:szCs w:val="22"/>
            <w:lang w:eastAsia="es-MX"/>
          </w:rPr>
          <w:tab/>
        </w:r>
        <w:r w:rsidR="00223853" w:rsidRPr="00A42EB2">
          <w:rPr>
            <w:rStyle w:val="Hipervnculo"/>
            <w:rFonts w:ascii="Montserrat" w:hAnsi="Montserrat" w:cs="Arial"/>
            <w:lang w:val="es-ES"/>
          </w:rPr>
          <w:t>Licencias y Avisos.</w:t>
        </w:r>
        <w:r w:rsidR="00223853">
          <w:rPr>
            <w:webHidden/>
          </w:rPr>
          <w:tab/>
        </w:r>
        <w:r w:rsidR="00223853">
          <w:rPr>
            <w:webHidden/>
          </w:rPr>
          <w:fldChar w:fldCharType="begin"/>
        </w:r>
        <w:r w:rsidR="00223853">
          <w:rPr>
            <w:webHidden/>
          </w:rPr>
          <w:instrText xml:space="preserve"> PAGEREF _Toc108438427 \h </w:instrText>
        </w:r>
        <w:r w:rsidR="00223853">
          <w:rPr>
            <w:webHidden/>
          </w:rPr>
        </w:r>
        <w:r w:rsidR="00223853">
          <w:rPr>
            <w:webHidden/>
          </w:rPr>
          <w:fldChar w:fldCharType="separate"/>
        </w:r>
        <w:r w:rsidR="00223853">
          <w:rPr>
            <w:webHidden/>
          </w:rPr>
          <w:t>25</w:t>
        </w:r>
        <w:r w:rsidR="00223853">
          <w:rPr>
            <w:webHidden/>
          </w:rPr>
          <w:fldChar w:fldCharType="end"/>
        </w:r>
      </w:hyperlink>
    </w:p>
    <w:p w14:paraId="0256E94F" w14:textId="136B7E9E" w:rsidR="00223853" w:rsidRDefault="00227648">
      <w:pPr>
        <w:pStyle w:val="TDC3"/>
        <w:tabs>
          <w:tab w:val="left" w:pos="880"/>
          <w:tab w:val="right" w:leader="dot" w:pos="8828"/>
        </w:tabs>
        <w:rPr>
          <w:rFonts w:eastAsiaTheme="minorEastAsia"/>
          <w:i w:val="0"/>
          <w:iCs w:val="0"/>
          <w:sz w:val="22"/>
          <w:szCs w:val="22"/>
          <w:lang w:eastAsia="es-MX"/>
        </w:rPr>
      </w:pPr>
      <w:hyperlink w:anchor="_Toc108438428" w:history="1">
        <w:r w:rsidR="00223853" w:rsidRPr="00A42EB2">
          <w:rPr>
            <w:rStyle w:val="Hipervnculo"/>
            <w:rFonts w:ascii="Montserrat" w:hAnsi="Montserrat" w:cs="Arial"/>
          </w:rPr>
          <w:t>e.</w:t>
        </w:r>
        <w:r w:rsidR="00223853">
          <w:rPr>
            <w:rFonts w:eastAsiaTheme="minorEastAsia"/>
            <w:i w:val="0"/>
            <w:iCs w:val="0"/>
            <w:sz w:val="22"/>
            <w:szCs w:val="22"/>
            <w:lang w:eastAsia="es-MX"/>
          </w:rPr>
          <w:tab/>
        </w:r>
        <w:r w:rsidR="00223853" w:rsidRPr="00A42EB2">
          <w:rPr>
            <w:rStyle w:val="Hipervnculo"/>
            <w:rFonts w:ascii="Montserrat" w:hAnsi="Montserrat" w:cs="Arial"/>
          </w:rPr>
          <w:t>Folletos o catálogos o fotografías o manuales, entre otros para comprobar las especificaciones técnicas requeridas.</w:t>
        </w:r>
        <w:r w:rsidR="00223853">
          <w:rPr>
            <w:webHidden/>
          </w:rPr>
          <w:tab/>
        </w:r>
        <w:r w:rsidR="00223853">
          <w:rPr>
            <w:webHidden/>
          </w:rPr>
          <w:fldChar w:fldCharType="begin"/>
        </w:r>
        <w:r w:rsidR="00223853">
          <w:rPr>
            <w:webHidden/>
          </w:rPr>
          <w:instrText xml:space="preserve"> PAGEREF _Toc108438428 \h </w:instrText>
        </w:r>
        <w:r w:rsidR="00223853">
          <w:rPr>
            <w:webHidden/>
          </w:rPr>
        </w:r>
        <w:r w:rsidR="00223853">
          <w:rPr>
            <w:webHidden/>
          </w:rPr>
          <w:fldChar w:fldCharType="separate"/>
        </w:r>
        <w:r w:rsidR="00223853">
          <w:rPr>
            <w:webHidden/>
          </w:rPr>
          <w:t>25</w:t>
        </w:r>
        <w:r w:rsidR="00223853">
          <w:rPr>
            <w:webHidden/>
          </w:rPr>
          <w:fldChar w:fldCharType="end"/>
        </w:r>
      </w:hyperlink>
    </w:p>
    <w:p w14:paraId="5B411A1E" w14:textId="4325894C" w:rsidR="00223853" w:rsidRDefault="00227648">
      <w:pPr>
        <w:pStyle w:val="TDC3"/>
        <w:tabs>
          <w:tab w:val="left" w:pos="880"/>
          <w:tab w:val="right" w:leader="dot" w:pos="8828"/>
        </w:tabs>
        <w:rPr>
          <w:rFonts w:eastAsiaTheme="minorEastAsia"/>
          <w:i w:val="0"/>
          <w:iCs w:val="0"/>
          <w:sz w:val="22"/>
          <w:szCs w:val="22"/>
          <w:lang w:eastAsia="es-MX"/>
        </w:rPr>
      </w:pPr>
      <w:hyperlink w:anchor="_Toc108438429" w:history="1">
        <w:r w:rsidR="00223853" w:rsidRPr="00A42EB2">
          <w:rPr>
            <w:rStyle w:val="Hipervnculo"/>
            <w:rFonts w:ascii="Montserrat" w:hAnsi="Montserrat" w:cs="Arial"/>
          </w:rPr>
          <w:t>f.</w:t>
        </w:r>
        <w:r w:rsidR="00223853">
          <w:rPr>
            <w:rFonts w:eastAsiaTheme="minorEastAsia"/>
            <w:i w:val="0"/>
            <w:iCs w:val="0"/>
            <w:sz w:val="22"/>
            <w:szCs w:val="22"/>
            <w:lang w:eastAsia="es-MX"/>
          </w:rPr>
          <w:tab/>
        </w:r>
        <w:r w:rsidR="00223853" w:rsidRPr="00A42EB2">
          <w:rPr>
            <w:rStyle w:val="Hipervnculo"/>
            <w:rFonts w:ascii="Montserrat" w:hAnsi="Montserrat" w:cs="Arial"/>
          </w:rPr>
          <w:t>Carta de Respaldo.</w:t>
        </w:r>
        <w:r w:rsidR="00223853">
          <w:rPr>
            <w:webHidden/>
          </w:rPr>
          <w:tab/>
        </w:r>
        <w:r w:rsidR="00223853">
          <w:rPr>
            <w:webHidden/>
          </w:rPr>
          <w:fldChar w:fldCharType="begin"/>
        </w:r>
        <w:r w:rsidR="00223853">
          <w:rPr>
            <w:webHidden/>
          </w:rPr>
          <w:instrText xml:space="preserve"> PAGEREF _Toc108438429 \h </w:instrText>
        </w:r>
        <w:r w:rsidR="00223853">
          <w:rPr>
            <w:webHidden/>
          </w:rPr>
        </w:r>
        <w:r w:rsidR="00223853">
          <w:rPr>
            <w:webHidden/>
          </w:rPr>
          <w:fldChar w:fldCharType="separate"/>
        </w:r>
        <w:r w:rsidR="00223853">
          <w:rPr>
            <w:webHidden/>
          </w:rPr>
          <w:t>26</w:t>
        </w:r>
        <w:r w:rsidR="00223853">
          <w:rPr>
            <w:webHidden/>
          </w:rPr>
          <w:fldChar w:fldCharType="end"/>
        </w:r>
      </w:hyperlink>
    </w:p>
    <w:p w14:paraId="6B93E75C" w14:textId="6C3DD40D" w:rsidR="00223853" w:rsidRDefault="00227648">
      <w:pPr>
        <w:pStyle w:val="TDC2"/>
        <w:tabs>
          <w:tab w:val="right" w:leader="dot" w:pos="8828"/>
        </w:tabs>
        <w:rPr>
          <w:rFonts w:eastAsiaTheme="minorEastAsia"/>
          <w:smallCaps w:val="0"/>
          <w:sz w:val="22"/>
          <w:szCs w:val="22"/>
          <w:lang w:eastAsia="es-MX"/>
        </w:rPr>
      </w:pPr>
      <w:hyperlink w:anchor="_Toc108438430" w:history="1">
        <w:r w:rsidR="00223853" w:rsidRPr="00A42EB2">
          <w:rPr>
            <w:rStyle w:val="Hipervnculo"/>
            <w:rFonts w:ascii="Montserrat" w:hAnsi="Montserrat" w:cs="Arial"/>
            <w:lang w:val="es-ES_tradnl"/>
          </w:rPr>
          <w:t>4.3. Propuesta económica</w:t>
        </w:r>
        <w:r w:rsidR="00223853">
          <w:rPr>
            <w:webHidden/>
          </w:rPr>
          <w:tab/>
        </w:r>
        <w:r w:rsidR="00223853">
          <w:rPr>
            <w:webHidden/>
          </w:rPr>
          <w:fldChar w:fldCharType="begin"/>
        </w:r>
        <w:r w:rsidR="00223853">
          <w:rPr>
            <w:webHidden/>
          </w:rPr>
          <w:instrText xml:space="preserve"> PAGEREF _Toc108438430 \h </w:instrText>
        </w:r>
        <w:r w:rsidR="00223853">
          <w:rPr>
            <w:webHidden/>
          </w:rPr>
        </w:r>
        <w:r w:rsidR="00223853">
          <w:rPr>
            <w:webHidden/>
          </w:rPr>
          <w:fldChar w:fldCharType="separate"/>
        </w:r>
        <w:r w:rsidR="00223853">
          <w:rPr>
            <w:webHidden/>
          </w:rPr>
          <w:t>26</w:t>
        </w:r>
        <w:r w:rsidR="00223853">
          <w:rPr>
            <w:webHidden/>
          </w:rPr>
          <w:fldChar w:fldCharType="end"/>
        </w:r>
      </w:hyperlink>
    </w:p>
    <w:p w14:paraId="241FABEF" w14:textId="4EA8882A" w:rsidR="00223853" w:rsidRDefault="00227648">
      <w:pPr>
        <w:pStyle w:val="TDC1"/>
        <w:tabs>
          <w:tab w:val="right" w:leader="dot" w:pos="8828"/>
        </w:tabs>
        <w:rPr>
          <w:rFonts w:eastAsiaTheme="minorEastAsia"/>
          <w:b w:val="0"/>
          <w:bCs w:val="0"/>
          <w:caps w:val="0"/>
          <w:sz w:val="22"/>
          <w:szCs w:val="22"/>
          <w:lang w:eastAsia="es-MX"/>
        </w:rPr>
      </w:pPr>
      <w:hyperlink w:anchor="_Toc108438431" w:history="1">
        <w:r w:rsidR="00223853" w:rsidRPr="00A42EB2">
          <w:rPr>
            <w:rStyle w:val="Hipervnculo"/>
            <w:rFonts w:ascii="Montserrat" w:hAnsi="Montserrat" w:cs="Arial"/>
            <w:lang w:val="es-ES_tradnl"/>
          </w:rPr>
          <w:t>5. CRITERIOS ESPECÍFICOS CONFORME A LOS CUALES SE EVALUARÁN LAS PROPOSICIONES.</w:t>
        </w:r>
        <w:r w:rsidR="00223853">
          <w:rPr>
            <w:webHidden/>
          </w:rPr>
          <w:tab/>
        </w:r>
        <w:r w:rsidR="00223853">
          <w:rPr>
            <w:webHidden/>
          </w:rPr>
          <w:fldChar w:fldCharType="begin"/>
        </w:r>
        <w:r w:rsidR="00223853">
          <w:rPr>
            <w:webHidden/>
          </w:rPr>
          <w:instrText xml:space="preserve"> PAGEREF _Toc108438431 \h </w:instrText>
        </w:r>
        <w:r w:rsidR="00223853">
          <w:rPr>
            <w:webHidden/>
          </w:rPr>
        </w:r>
        <w:r w:rsidR="00223853">
          <w:rPr>
            <w:webHidden/>
          </w:rPr>
          <w:fldChar w:fldCharType="separate"/>
        </w:r>
        <w:r w:rsidR="00223853">
          <w:rPr>
            <w:webHidden/>
          </w:rPr>
          <w:t>26</w:t>
        </w:r>
        <w:r w:rsidR="00223853">
          <w:rPr>
            <w:webHidden/>
          </w:rPr>
          <w:fldChar w:fldCharType="end"/>
        </w:r>
      </w:hyperlink>
    </w:p>
    <w:p w14:paraId="6E13BEDF" w14:textId="20813E9E" w:rsidR="00223853" w:rsidRDefault="00227648">
      <w:pPr>
        <w:pStyle w:val="TDC2"/>
        <w:tabs>
          <w:tab w:val="right" w:leader="dot" w:pos="8828"/>
        </w:tabs>
        <w:rPr>
          <w:rFonts w:eastAsiaTheme="minorEastAsia"/>
          <w:smallCaps w:val="0"/>
          <w:sz w:val="22"/>
          <w:szCs w:val="22"/>
          <w:lang w:eastAsia="es-MX"/>
        </w:rPr>
      </w:pPr>
      <w:hyperlink w:anchor="_Toc108438432" w:history="1">
        <w:r w:rsidR="00223853" w:rsidRPr="00A42EB2">
          <w:rPr>
            <w:rStyle w:val="Hipervnculo"/>
            <w:rFonts w:ascii="Montserrat" w:hAnsi="Montserrat" w:cs="Arial"/>
            <w:lang w:val="es-ES_tradnl"/>
          </w:rPr>
          <w:t>5.1. Evaluación legal</w:t>
        </w:r>
        <w:r w:rsidR="00223853">
          <w:rPr>
            <w:webHidden/>
          </w:rPr>
          <w:tab/>
        </w:r>
        <w:r w:rsidR="00223853">
          <w:rPr>
            <w:webHidden/>
          </w:rPr>
          <w:fldChar w:fldCharType="begin"/>
        </w:r>
        <w:r w:rsidR="00223853">
          <w:rPr>
            <w:webHidden/>
          </w:rPr>
          <w:instrText xml:space="preserve"> PAGEREF _Toc108438432 \h </w:instrText>
        </w:r>
        <w:r w:rsidR="00223853">
          <w:rPr>
            <w:webHidden/>
          </w:rPr>
        </w:r>
        <w:r w:rsidR="00223853">
          <w:rPr>
            <w:webHidden/>
          </w:rPr>
          <w:fldChar w:fldCharType="separate"/>
        </w:r>
        <w:r w:rsidR="00223853">
          <w:rPr>
            <w:webHidden/>
          </w:rPr>
          <w:t>26</w:t>
        </w:r>
        <w:r w:rsidR="00223853">
          <w:rPr>
            <w:webHidden/>
          </w:rPr>
          <w:fldChar w:fldCharType="end"/>
        </w:r>
      </w:hyperlink>
    </w:p>
    <w:p w14:paraId="068E630E" w14:textId="01314A89" w:rsidR="00223853" w:rsidRDefault="00227648">
      <w:pPr>
        <w:pStyle w:val="TDC2"/>
        <w:tabs>
          <w:tab w:val="right" w:leader="dot" w:pos="8828"/>
        </w:tabs>
        <w:rPr>
          <w:rFonts w:eastAsiaTheme="minorEastAsia"/>
          <w:smallCaps w:val="0"/>
          <w:sz w:val="22"/>
          <w:szCs w:val="22"/>
          <w:lang w:eastAsia="es-MX"/>
        </w:rPr>
      </w:pPr>
      <w:hyperlink w:anchor="_Toc108438433" w:history="1">
        <w:r w:rsidR="00223853" w:rsidRPr="00A42EB2">
          <w:rPr>
            <w:rStyle w:val="Hipervnculo"/>
            <w:rFonts w:ascii="Montserrat" w:hAnsi="Montserrat" w:cs="Arial"/>
            <w:lang w:val="es-ES_tradnl"/>
          </w:rPr>
          <w:t>5.2. Evaluación de la propuesta técnica.</w:t>
        </w:r>
        <w:r w:rsidR="00223853">
          <w:rPr>
            <w:webHidden/>
          </w:rPr>
          <w:tab/>
        </w:r>
        <w:r w:rsidR="00223853">
          <w:rPr>
            <w:webHidden/>
          </w:rPr>
          <w:fldChar w:fldCharType="begin"/>
        </w:r>
        <w:r w:rsidR="00223853">
          <w:rPr>
            <w:webHidden/>
          </w:rPr>
          <w:instrText xml:space="preserve"> PAGEREF _Toc108438433 \h </w:instrText>
        </w:r>
        <w:r w:rsidR="00223853">
          <w:rPr>
            <w:webHidden/>
          </w:rPr>
        </w:r>
        <w:r w:rsidR="00223853">
          <w:rPr>
            <w:webHidden/>
          </w:rPr>
          <w:fldChar w:fldCharType="separate"/>
        </w:r>
        <w:r w:rsidR="00223853">
          <w:rPr>
            <w:webHidden/>
          </w:rPr>
          <w:t>27</w:t>
        </w:r>
        <w:r w:rsidR="00223853">
          <w:rPr>
            <w:webHidden/>
          </w:rPr>
          <w:fldChar w:fldCharType="end"/>
        </w:r>
      </w:hyperlink>
    </w:p>
    <w:p w14:paraId="1F7AD53F" w14:textId="76F656CC" w:rsidR="00223853" w:rsidRDefault="00227648">
      <w:pPr>
        <w:pStyle w:val="TDC2"/>
        <w:tabs>
          <w:tab w:val="right" w:leader="dot" w:pos="8828"/>
        </w:tabs>
        <w:rPr>
          <w:rFonts w:eastAsiaTheme="minorEastAsia"/>
          <w:smallCaps w:val="0"/>
          <w:sz w:val="22"/>
          <w:szCs w:val="22"/>
          <w:lang w:eastAsia="es-MX"/>
        </w:rPr>
      </w:pPr>
      <w:hyperlink w:anchor="_Toc108438434" w:history="1">
        <w:r w:rsidR="00223853" w:rsidRPr="00A42EB2">
          <w:rPr>
            <w:rStyle w:val="Hipervnculo"/>
            <w:rFonts w:ascii="Montserrat" w:hAnsi="Montserrat" w:cs="Arial"/>
            <w:lang w:val="es-ES_tradnl"/>
          </w:rPr>
          <w:t>5.3. Evaluación de la propuesta económica.</w:t>
        </w:r>
        <w:r w:rsidR="00223853">
          <w:rPr>
            <w:webHidden/>
          </w:rPr>
          <w:tab/>
        </w:r>
        <w:r w:rsidR="00223853">
          <w:rPr>
            <w:webHidden/>
          </w:rPr>
          <w:fldChar w:fldCharType="begin"/>
        </w:r>
        <w:r w:rsidR="00223853">
          <w:rPr>
            <w:webHidden/>
          </w:rPr>
          <w:instrText xml:space="preserve"> PAGEREF _Toc108438434 \h </w:instrText>
        </w:r>
        <w:r w:rsidR="00223853">
          <w:rPr>
            <w:webHidden/>
          </w:rPr>
        </w:r>
        <w:r w:rsidR="00223853">
          <w:rPr>
            <w:webHidden/>
          </w:rPr>
          <w:fldChar w:fldCharType="separate"/>
        </w:r>
        <w:r w:rsidR="00223853">
          <w:rPr>
            <w:webHidden/>
          </w:rPr>
          <w:t>27</w:t>
        </w:r>
        <w:r w:rsidR="00223853">
          <w:rPr>
            <w:webHidden/>
          </w:rPr>
          <w:fldChar w:fldCharType="end"/>
        </w:r>
      </w:hyperlink>
    </w:p>
    <w:p w14:paraId="46539E77" w14:textId="3692C74B" w:rsidR="00223853" w:rsidRDefault="00227648">
      <w:pPr>
        <w:pStyle w:val="TDC1"/>
        <w:tabs>
          <w:tab w:val="right" w:leader="dot" w:pos="8828"/>
        </w:tabs>
        <w:rPr>
          <w:rFonts w:eastAsiaTheme="minorEastAsia"/>
          <w:b w:val="0"/>
          <w:bCs w:val="0"/>
          <w:caps w:val="0"/>
          <w:sz w:val="22"/>
          <w:szCs w:val="22"/>
          <w:lang w:eastAsia="es-MX"/>
        </w:rPr>
      </w:pPr>
      <w:hyperlink w:anchor="_Toc108438435" w:history="1">
        <w:r w:rsidR="00223853" w:rsidRPr="00A42EB2">
          <w:rPr>
            <w:rStyle w:val="Hipervnculo"/>
            <w:rFonts w:ascii="Montserrat" w:hAnsi="Montserrat" w:cs="Arial"/>
            <w:lang w:val="es-ES_tradnl"/>
          </w:rPr>
          <w:t>6. CAUSALES EXPRESAS DE DESECHAMIENTO.</w:t>
        </w:r>
        <w:r w:rsidR="00223853">
          <w:rPr>
            <w:webHidden/>
          </w:rPr>
          <w:tab/>
        </w:r>
        <w:r w:rsidR="00223853">
          <w:rPr>
            <w:webHidden/>
          </w:rPr>
          <w:fldChar w:fldCharType="begin"/>
        </w:r>
        <w:r w:rsidR="00223853">
          <w:rPr>
            <w:webHidden/>
          </w:rPr>
          <w:instrText xml:space="preserve"> PAGEREF _Toc108438435 \h </w:instrText>
        </w:r>
        <w:r w:rsidR="00223853">
          <w:rPr>
            <w:webHidden/>
          </w:rPr>
        </w:r>
        <w:r w:rsidR="00223853">
          <w:rPr>
            <w:webHidden/>
          </w:rPr>
          <w:fldChar w:fldCharType="separate"/>
        </w:r>
        <w:r w:rsidR="00223853">
          <w:rPr>
            <w:webHidden/>
          </w:rPr>
          <w:t>28</w:t>
        </w:r>
        <w:r w:rsidR="00223853">
          <w:rPr>
            <w:webHidden/>
          </w:rPr>
          <w:fldChar w:fldCharType="end"/>
        </w:r>
      </w:hyperlink>
    </w:p>
    <w:p w14:paraId="10F30723" w14:textId="194037EF" w:rsidR="00223853" w:rsidRDefault="00227648">
      <w:pPr>
        <w:pStyle w:val="TDC1"/>
        <w:tabs>
          <w:tab w:val="right" w:leader="dot" w:pos="8828"/>
        </w:tabs>
        <w:rPr>
          <w:rFonts w:eastAsiaTheme="minorEastAsia"/>
          <w:b w:val="0"/>
          <w:bCs w:val="0"/>
          <w:caps w:val="0"/>
          <w:sz w:val="22"/>
          <w:szCs w:val="22"/>
          <w:lang w:eastAsia="es-MX"/>
        </w:rPr>
      </w:pPr>
      <w:hyperlink w:anchor="_Toc108438436" w:history="1">
        <w:r w:rsidR="00223853" w:rsidRPr="00A42EB2">
          <w:rPr>
            <w:rStyle w:val="Hipervnculo"/>
            <w:rFonts w:ascii="Montserrat" w:hAnsi="Montserrat" w:cs="Arial"/>
            <w:lang w:val="es-ES_tradnl"/>
          </w:rPr>
          <w:t>7. DE LA ADJUDICACIÓN.</w:t>
        </w:r>
        <w:r w:rsidR="00223853">
          <w:rPr>
            <w:webHidden/>
          </w:rPr>
          <w:tab/>
        </w:r>
        <w:r w:rsidR="00223853">
          <w:rPr>
            <w:webHidden/>
          </w:rPr>
          <w:fldChar w:fldCharType="begin"/>
        </w:r>
        <w:r w:rsidR="00223853">
          <w:rPr>
            <w:webHidden/>
          </w:rPr>
          <w:instrText xml:space="preserve"> PAGEREF _Toc108438436 \h </w:instrText>
        </w:r>
        <w:r w:rsidR="00223853">
          <w:rPr>
            <w:webHidden/>
          </w:rPr>
        </w:r>
        <w:r w:rsidR="00223853">
          <w:rPr>
            <w:webHidden/>
          </w:rPr>
          <w:fldChar w:fldCharType="separate"/>
        </w:r>
        <w:r w:rsidR="00223853">
          <w:rPr>
            <w:webHidden/>
          </w:rPr>
          <w:t>31</w:t>
        </w:r>
        <w:r w:rsidR="00223853">
          <w:rPr>
            <w:webHidden/>
          </w:rPr>
          <w:fldChar w:fldCharType="end"/>
        </w:r>
      </w:hyperlink>
    </w:p>
    <w:p w14:paraId="56657D44" w14:textId="78314056" w:rsidR="00223853" w:rsidRDefault="00227648">
      <w:pPr>
        <w:pStyle w:val="TDC1"/>
        <w:tabs>
          <w:tab w:val="right" w:leader="dot" w:pos="8828"/>
        </w:tabs>
        <w:rPr>
          <w:rFonts w:eastAsiaTheme="minorEastAsia"/>
          <w:b w:val="0"/>
          <w:bCs w:val="0"/>
          <w:caps w:val="0"/>
          <w:sz w:val="22"/>
          <w:szCs w:val="22"/>
          <w:lang w:eastAsia="es-MX"/>
        </w:rPr>
      </w:pPr>
      <w:hyperlink w:anchor="_Toc108438437" w:history="1">
        <w:r w:rsidR="00223853" w:rsidRPr="00A42EB2">
          <w:rPr>
            <w:rStyle w:val="Hipervnculo"/>
            <w:rFonts w:ascii="Montserrat" w:hAnsi="Montserrat" w:cs="Arial"/>
            <w:lang w:val="es-ES_tradnl"/>
          </w:rPr>
          <w:t>8. INCONFORMIDADES.</w:t>
        </w:r>
        <w:r w:rsidR="00223853">
          <w:rPr>
            <w:webHidden/>
          </w:rPr>
          <w:tab/>
        </w:r>
        <w:r w:rsidR="00223853">
          <w:rPr>
            <w:webHidden/>
          </w:rPr>
          <w:fldChar w:fldCharType="begin"/>
        </w:r>
        <w:r w:rsidR="00223853">
          <w:rPr>
            <w:webHidden/>
          </w:rPr>
          <w:instrText xml:space="preserve"> PAGEREF _Toc108438437 \h </w:instrText>
        </w:r>
        <w:r w:rsidR="00223853">
          <w:rPr>
            <w:webHidden/>
          </w:rPr>
        </w:r>
        <w:r w:rsidR="00223853">
          <w:rPr>
            <w:webHidden/>
          </w:rPr>
          <w:fldChar w:fldCharType="separate"/>
        </w:r>
        <w:r w:rsidR="00223853">
          <w:rPr>
            <w:webHidden/>
          </w:rPr>
          <w:t>31</w:t>
        </w:r>
        <w:r w:rsidR="00223853">
          <w:rPr>
            <w:webHidden/>
          </w:rPr>
          <w:fldChar w:fldCharType="end"/>
        </w:r>
      </w:hyperlink>
    </w:p>
    <w:p w14:paraId="0E837259" w14:textId="7A3E74F2" w:rsidR="00223853" w:rsidRDefault="00227648">
      <w:pPr>
        <w:pStyle w:val="TDC1"/>
        <w:tabs>
          <w:tab w:val="right" w:leader="dot" w:pos="8828"/>
        </w:tabs>
        <w:rPr>
          <w:rFonts w:eastAsiaTheme="minorEastAsia"/>
          <w:b w:val="0"/>
          <w:bCs w:val="0"/>
          <w:caps w:val="0"/>
          <w:sz w:val="22"/>
          <w:szCs w:val="22"/>
          <w:lang w:eastAsia="es-MX"/>
        </w:rPr>
      </w:pPr>
      <w:hyperlink w:anchor="_Toc108438438" w:history="1">
        <w:r w:rsidR="00223853" w:rsidRPr="00A42EB2">
          <w:rPr>
            <w:rStyle w:val="Hipervnculo"/>
            <w:rFonts w:ascii="Montserrat" w:hAnsi="Montserrat" w:cs="Arial"/>
            <w:lang w:val="es-ES_tradnl"/>
          </w:rPr>
          <w:t>9. DECLARACIÓN DE DESIERTA O CANCELACIÓN DE LA LICITACIÓN, O PARTIDA(S).</w:t>
        </w:r>
        <w:r w:rsidR="00223853">
          <w:rPr>
            <w:webHidden/>
          </w:rPr>
          <w:tab/>
        </w:r>
        <w:r w:rsidR="00223853">
          <w:rPr>
            <w:webHidden/>
          </w:rPr>
          <w:fldChar w:fldCharType="begin"/>
        </w:r>
        <w:r w:rsidR="00223853">
          <w:rPr>
            <w:webHidden/>
          </w:rPr>
          <w:instrText xml:space="preserve"> PAGEREF _Toc108438438 \h </w:instrText>
        </w:r>
        <w:r w:rsidR="00223853">
          <w:rPr>
            <w:webHidden/>
          </w:rPr>
        </w:r>
        <w:r w:rsidR="00223853">
          <w:rPr>
            <w:webHidden/>
          </w:rPr>
          <w:fldChar w:fldCharType="separate"/>
        </w:r>
        <w:r w:rsidR="00223853">
          <w:rPr>
            <w:webHidden/>
          </w:rPr>
          <w:t>31</w:t>
        </w:r>
        <w:r w:rsidR="00223853">
          <w:rPr>
            <w:webHidden/>
          </w:rPr>
          <w:fldChar w:fldCharType="end"/>
        </w:r>
      </w:hyperlink>
    </w:p>
    <w:p w14:paraId="63C66F3C" w14:textId="5B302F46" w:rsidR="00223853" w:rsidRDefault="00227648">
      <w:pPr>
        <w:pStyle w:val="TDC1"/>
        <w:tabs>
          <w:tab w:val="right" w:leader="dot" w:pos="8828"/>
        </w:tabs>
        <w:rPr>
          <w:rFonts w:eastAsiaTheme="minorEastAsia"/>
          <w:b w:val="0"/>
          <w:bCs w:val="0"/>
          <w:caps w:val="0"/>
          <w:sz w:val="22"/>
          <w:szCs w:val="22"/>
          <w:lang w:eastAsia="es-MX"/>
        </w:rPr>
      </w:pPr>
      <w:hyperlink w:anchor="_Toc108438439" w:history="1">
        <w:r w:rsidR="00223853" w:rsidRPr="00A42EB2">
          <w:rPr>
            <w:rStyle w:val="Hipervnculo"/>
            <w:rFonts w:ascii="Montserrat" w:hAnsi="Montserrat" w:cs="Arial"/>
            <w:lang w:val="es-ES_tradnl"/>
          </w:rPr>
          <w:t>10. FORMATOS QUE FACILITARÁN Y AGILIZARÁN LA PRESENTACIÓN Y RECEPCIÓN DE LAS PROPOSICIONES.</w:t>
        </w:r>
        <w:r w:rsidR="00223853">
          <w:rPr>
            <w:webHidden/>
          </w:rPr>
          <w:tab/>
        </w:r>
        <w:r w:rsidR="00223853">
          <w:rPr>
            <w:webHidden/>
          </w:rPr>
          <w:fldChar w:fldCharType="begin"/>
        </w:r>
        <w:r w:rsidR="00223853">
          <w:rPr>
            <w:webHidden/>
          </w:rPr>
          <w:instrText xml:space="preserve"> PAGEREF _Toc108438439 \h </w:instrText>
        </w:r>
        <w:r w:rsidR="00223853">
          <w:rPr>
            <w:webHidden/>
          </w:rPr>
        </w:r>
        <w:r w:rsidR="00223853">
          <w:rPr>
            <w:webHidden/>
          </w:rPr>
          <w:fldChar w:fldCharType="separate"/>
        </w:r>
        <w:r w:rsidR="00223853">
          <w:rPr>
            <w:webHidden/>
          </w:rPr>
          <w:t>32</w:t>
        </w:r>
        <w:r w:rsidR="00223853">
          <w:rPr>
            <w:webHidden/>
          </w:rPr>
          <w:fldChar w:fldCharType="end"/>
        </w:r>
      </w:hyperlink>
    </w:p>
    <w:p w14:paraId="4EA645C2" w14:textId="43DCFD67" w:rsidR="00223853" w:rsidRDefault="00227648">
      <w:pPr>
        <w:pStyle w:val="TDC1"/>
        <w:tabs>
          <w:tab w:val="right" w:leader="dot" w:pos="8828"/>
        </w:tabs>
        <w:rPr>
          <w:rFonts w:eastAsiaTheme="minorEastAsia"/>
          <w:b w:val="0"/>
          <w:bCs w:val="0"/>
          <w:caps w:val="0"/>
          <w:sz w:val="22"/>
          <w:szCs w:val="22"/>
          <w:lang w:eastAsia="es-MX"/>
        </w:rPr>
      </w:pPr>
      <w:hyperlink w:anchor="_Toc108438440" w:history="1">
        <w:r w:rsidR="00223853" w:rsidRPr="00A42EB2">
          <w:rPr>
            <w:rStyle w:val="Hipervnculo"/>
            <w:rFonts w:ascii="Montserrat" w:hAnsi="Montserrat" w:cs="Arial"/>
            <w:lang w:val="es-ES_tradnl"/>
          </w:rPr>
          <w:t>11. DOCUMENTOS QUE FORMAN PARTE DE LA CONVOCATORIA</w:t>
        </w:r>
        <w:r w:rsidR="00223853">
          <w:rPr>
            <w:webHidden/>
          </w:rPr>
          <w:tab/>
        </w:r>
        <w:r w:rsidR="00223853">
          <w:rPr>
            <w:webHidden/>
          </w:rPr>
          <w:fldChar w:fldCharType="begin"/>
        </w:r>
        <w:r w:rsidR="00223853">
          <w:rPr>
            <w:webHidden/>
          </w:rPr>
          <w:instrText xml:space="preserve"> PAGEREF _Toc108438440 \h </w:instrText>
        </w:r>
        <w:r w:rsidR="00223853">
          <w:rPr>
            <w:webHidden/>
          </w:rPr>
        </w:r>
        <w:r w:rsidR="00223853">
          <w:rPr>
            <w:webHidden/>
          </w:rPr>
          <w:fldChar w:fldCharType="separate"/>
        </w:r>
        <w:r w:rsidR="00223853">
          <w:rPr>
            <w:webHidden/>
          </w:rPr>
          <w:t>32</w:t>
        </w:r>
        <w:r w:rsidR="00223853">
          <w:rPr>
            <w:webHidden/>
          </w:rPr>
          <w:fldChar w:fldCharType="end"/>
        </w:r>
      </w:hyperlink>
    </w:p>
    <w:p w14:paraId="5BCF1212" w14:textId="35D659D2" w:rsidR="00223853" w:rsidRDefault="00227648">
      <w:pPr>
        <w:pStyle w:val="TDC1"/>
        <w:tabs>
          <w:tab w:val="right" w:leader="dot" w:pos="8828"/>
        </w:tabs>
        <w:rPr>
          <w:rFonts w:eastAsiaTheme="minorEastAsia"/>
          <w:b w:val="0"/>
          <w:bCs w:val="0"/>
          <w:caps w:val="0"/>
          <w:sz w:val="22"/>
          <w:szCs w:val="22"/>
          <w:lang w:eastAsia="es-MX"/>
        </w:rPr>
      </w:pPr>
      <w:hyperlink w:anchor="_Toc108438441" w:history="1">
        <w:r w:rsidR="00223853" w:rsidRPr="00A42EB2">
          <w:rPr>
            <w:rStyle w:val="Hipervnculo"/>
            <w:rFonts w:ascii="Montserrat" w:hAnsi="Montserrat" w:cs="Arial"/>
            <w:lang w:val="es-ES_tradnl"/>
          </w:rPr>
          <w:t>12. NOTA INFORMATIVA OCDE.</w:t>
        </w:r>
        <w:r w:rsidR="00223853">
          <w:rPr>
            <w:webHidden/>
          </w:rPr>
          <w:tab/>
        </w:r>
        <w:r w:rsidR="00223853">
          <w:rPr>
            <w:webHidden/>
          </w:rPr>
          <w:fldChar w:fldCharType="begin"/>
        </w:r>
        <w:r w:rsidR="00223853">
          <w:rPr>
            <w:webHidden/>
          </w:rPr>
          <w:instrText xml:space="preserve"> PAGEREF _Toc108438441 \h </w:instrText>
        </w:r>
        <w:r w:rsidR="00223853">
          <w:rPr>
            <w:webHidden/>
          </w:rPr>
        </w:r>
        <w:r w:rsidR="00223853">
          <w:rPr>
            <w:webHidden/>
          </w:rPr>
          <w:fldChar w:fldCharType="separate"/>
        </w:r>
        <w:r w:rsidR="00223853">
          <w:rPr>
            <w:webHidden/>
          </w:rPr>
          <w:t>33</w:t>
        </w:r>
        <w:r w:rsidR="00223853">
          <w:rPr>
            <w:webHidden/>
          </w:rPr>
          <w:fldChar w:fldCharType="end"/>
        </w:r>
      </w:hyperlink>
    </w:p>
    <w:p w14:paraId="31F51A47" w14:textId="4CB46D53" w:rsidR="00223853" w:rsidRDefault="00227648">
      <w:pPr>
        <w:pStyle w:val="TDC1"/>
        <w:tabs>
          <w:tab w:val="right" w:leader="dot" w:pos="8828"/>
        </w:tabs>
        <w:rPr>
          <w:rFonts w:eastAsiaTheme="minorEastAsia"/>
          <w:b w:val="0"/>
          <w:bCs w:val="0"/>
          <w:caps w:val="0"/>
          <w:sz w:val="22"/>
          <w:szCs w:val="22"/>
          <w:lang w:eastAsia="es-MX"/>
        </w:rPr>
      </w:pPr>
      <w:hyperlink w:anchor="_Toc108438442" w:history="1">
        <w:r w:rsidR="00223853" w:rsidRPr="00A42EB2">
          <w:rPr>
            <w:rStyle w:val="Hipervnculo"/>
            <w:rFonts w:ascii="Montserrat" w:hAnsi="Montserrat" w:cs="Arial"/>
            <w:lang w:val="es-ES_tradnl"/>
          </w:rPr>
          <w:t>13. PROTOCOLO DE ACTUACIÓN EN MATERIA DE CONTRATACIONES PÚBLICAS Y OTORGAMIENTO Y PRÓRROGA DE LICENCIAS, PERMISOS, AUTORIZACIONES Y CONCESIONES.</w:t>
        </w:r>
        <w:r w:rsidR="00223853">
          <w:rPr>
            <w:webHidden/>
          </w:rPr>
          <w:tab/>
        </w:r>
        <w:r w:rsidR="00223853">
          <w:rPr>
            <w:webHidden/>
          </w:rPr>
          <w:fldChar w:fldCharType="begin"/>
        </w:r>
        <w:r w:rsidR="00223853">
          <w:rPr>
            <w:webHidden/>
          </w:rPr>
          <w:instrText xml:space="preserve"> PAGEREF _Toc108438442 \h </w:instrText>
        </w:r>
        <w:r w:rsidR="00223853">
          <w:rPr>
            <w:webHidden/>
          </w:rPr>
        </w:r>
        <w:r w:rsidR="00223853">
          <w:rPr>
            <w:webHidden/>
          </w:rPr>
          <w:fldChar w:fldCharType="separate"/>
        </w:r>
        <w:r w:rsidR="00223853">
          <w:rPr>
            <w:webHidden/>
          </w:rPr>
          <w:t>33</w:t>
        </w:r>
        <w:r w:rsidR="00223853">
          <w:rPr>
            <w:webHidden/>
          </w:rPr>
          <w:fldChar w:fldCharType="end"/>
        </w:r>
      </w:hyperlink>
    </w:p>
    <w:p w14:paraId="22FDD230" w14:textId="450C9982" w:rsidR="00223853" w:rsidRDefault="00227648">
      <w:pPr>
        <w:pStyle w:val="TDC1"/>
        <w:tabs>
          <w:tab w:val="right" w:leader="dot" w:pos="8828"/>
        </w:tabs>
        <w:rPr>
          <w:rFonts w:eastAsiaTheme="minorEastAsia"/>
          <w:b w:val="0"/>
          <w:bCs w:val="0"/>
          <w:caps w:val="0"/>
          <w:sz w:val="22"/>
          <w:szCs w:val="22"/>
          <w:lang w:eastAsia="es-MX"/>
        </w:rPr>
      </w:pPr>
      <w:hyperlink w:anchor="_Toc108438443" w:history="1">
        <w:r w:rsidR="00223853" w:rsidRPr="00A42EB2">
          <w:rPr>
            <w:rStyle w:val="Hipervnculo"/>
            <w:rFonts w:ascii="Montserrat" w:hAnsi="Montserrat" w:cs="Arial"/>
            <w:lang w:val="es-ES_tradnl"/>
          </w:rPr>
          <w:t>14. AVISO DE PRIVACIDAD SIMPLIFICADO DE LOS PROCEDIMIENTOS DE ADQUISICIONES DE BIENES, ARRENDAMIENTOS Y CONTRATACIÓN DE SERVICIOS.</w:t>
        </w:r>
        <w:r w:rsidR="00223853">
          <w:rPr>
            <w:webHidden/>
          </w:rPr>
          <w:tab/>
        </w:r>
        <w:r w:rsidR="00223853">
          <w:rPr>
            <w:webHidden/>
          </w:rPr>
          <w:fldChar w:fldCharType="begin"/>
        </w:r>
        <w:r w:rsidR="00223853">
          <w:rPr>
            <w:webHidden/>
          </w:rPr>
          <w:instrText xml:space="preserve"> PAGEREF _Toc108438443 \h </w:instrText>
        </w:r>
        <w:r w:rsidR="00223853">
          <w:rPr>
            <w:webHidden/>
          </w:rPr>
        </w:r>
        <w:r w:rsidR="00223853">
          <w:rPr>
            <w:webHidden/>
          </w:rPr>
          <w:fldChar w:fldCharType="separate"/>
        </w:r>
        <w:r w:rsidR="00223853">
          <w:rPr>
            <w:webHidden/>
          </w:rPr>
          <w:t>34</w:t>
        </w:r>
        <w:r w:rsidR="00223853">
          <w:rPr>
            <w:webHidden/>
          </w:rPr>
          <w:fldChar w:fldCharType="end"/>
        </w:r>
      </w:hyperlink>
    </w:p>
    <w:p w14:paraId="7E753E58" w14:textId="66120518" w:rsidR="00223853" w:rsidRDefault="00227648">
      <w:pPr>
        <w:pStyle w:val="TDC1"/>
        <w:tabs>
          <w:tab w:val="right" w:leader="dot" w:pos="8828"/>
        </w:tabs>
        <w:rPr>
          <w:rFonts w:eastAsiaTheme="minorEastAsia"/>
          <w:b w:val="0"/>
          <w:bCs w:val="0"/>
          <w:caps w:val="0"/>
          <w:sz w:val="22"/>
          <w:szCs w:val="22"/>
          <w:lang w:eastAsia="es-MX"/>
        </w:rPr>
      </w:pPr>
      <w:hyperlink w:anchor="_Toc108438444" w:history="1">
        <w:r w:rsidR="00223853" w:rsidRPr="00A42EB2">
          <w:rPr>
            <w:rStyle w:val="Hipervnculo"/>
            <w:rFonts w:ascii="Montserrat" w:hAnsi="Montserrat" w:cs="Arial"/>
            <w:lang w:val="es-ES"/>
          </w:rPr>
          <w:t>ANEXO I  MANIFESTACIÓN DE INTERÉS EN PARTICIPAR EN LA LICITACIÓN</w:t>
        </w:r>
        <w:r w:rsidR="00223853">
          <w:rPr>
            <w:webHidden/>
          </w:rPr>
          <w:tab/>
        </w:r>
        <w:r w:rsidR="00223853">
          <w:rPr>
            <w:webHidden/>
          </w:rPr>
          <w:fldChar w:fldCharType="begin"/>
        </w:r>
        <w:r w:rsidR="00223853">
          <w:rPr>
            <w:webHidden/>
          </w:rPr>
          <w:instrText xml:space="preserve"> PAGEREF _Toc108438444 \h </w:instrText>
        </w:r>
        <w:r w:rsidR="00223853">
          <w:rPr>
            <w:webHidden/>
          </w:rPr>
        </w:r>
        <w:r w:rsidR="00223853">
          <w:rPr>
            <w:webHidden/>
          </w:rPr>
          <w:fldChar w:fldCharType="separate"/>
        </w:r>
        <w:r w:rsidR="00223853">
          <w:rPr>
            <w:webHidden/>
          </w:rPr>
          <w:t>36</w:t>
        </w:r>
        <w:r w:rsidR="00223853">
          <w:rPr>
            <w:webHidden/>
          </w:rPr>
          <w:fldChar w:fldCharType="end"/>
        </w:r>
      </w:hyperlink>
    </w:p>
    <w:p w14:paraId="72E5BE09" w14:textId="1818FBB5" w:rsidR="00223853" w:rsidRDefault="00227648">
      <w:pPr>
        <w:pStyle w:val="TDC1"/>
        <w:tabs>
          <w:tab w:val="right" w:leader="dot" w:pos="8828"/>
        </w:tabs>
        <w:rPr>
          <w:rFonts w:eastAsiaTheme="minorEastAsia"/>
          <w:b w:val="0"/>
          <w:bCs w:val="0"/>
          <w:caps w:val="0"/>
          <w:sz w:val="22"/>
          <w:szCs w:val="22"/>
          <w:lang w:eastAsia="es-MX"/>
        </w:rPr>
      </w:pPr>
      <w:hyperlink w:anchor="_Toc108438445" w:history="1">
        <w:r w:rsidR="00223853" w:rsidRPr="00A42EB2">
          <w:rPr>
            <w:rStyle w:val="Hipervnculo"/>
            <w:rFonts w:ascii="Montserrat" w:hAnsi="Montserrat" w:cs="Arial"/>
          </w:rPr>
          <w:t xml:space="preserve">ANEXO II  </w:t>
        </w:r>
        <w:r w:rsidR="00223853" w:rsidRPr="00A42EB2">
          <w:rPr>
            <w:rStyle w:val="Hipervnculo"/>
            <w:rFonts w:ascii="Montserrat" w:hAnsi="Montserrat" w:cs="Arial"/>
            <w:lang w:val="es-ES"/>
          </w:rPr>
          <w:t>FORMATO DE SOLICITUD DE ACLARACIONES A LA CONVOCATORIA</w:t>
        </w:r>
        <w:r w:rsidR="00223853">
          <w:rPr>
            <w:webHidden/>
          </w:rPr>
          <w:tab/>
        </w:r>
        <w:r w:rsidR="00223853">
          <w:rPr>
            <w:webHidden/>
          </w:rPr>
          <w:fldChar w:fldCharType="begin"/>
        </w:r>
        <w:r w:rsidR="00223853">
          <w:rPr>
            <w:webHidden/>
          </w:rPr>
          <w:instrText xml:space="preserve"> PAGEREF _Toc108438445 \h </w:instrText>
        </w:r>
        <w:r w:rsidR="00223853">
          <w:rPr>
            <w:webHidden/>
          </w:rPr>
        </w:r>
        <w:r w:rsidR="00223853">
          <w:rPr>
            <w:webHidden/>
          </w:rPr>
          <w:fldChar w:fldCharType="separate"/>
        </w:r>
        <w:r w:rsidR="00223853">
          <w:rPr>
            <w:webHidden/>
          </w:rPr>
          <w:t>37</w:t>
        </w:r>
        <w:r w:rsidR="00223853">
          <w:rPr>
            <w:webHidden/>
          </w:rPr>
          <w:fldChar w:fldCharType="end"/>
        </w:r>
      </w:hyperlink>
    </w:p>
    <w:p w14:paraId="72B85A13" w14:textId="36FCFEC4" w:rsidR="00223853" w:rsidRDefault="00227648">
      <w:pPr>
        <w:pStyle w:val="TDC1"/>
        <w:tabs>
          <w:tab w:val="right" w:leader="dot" w:pos="8828"/>
        </w:tabs>
        <w:rPr>
          <w:rFonts w:eastAsiaTheme="minorEastAsia"/>
          <w:b w:val="0"/>
          <w:bCs w:val="0"/>
          <w:caps w:val="0"/>
          <w:sz w:val="22"/>
          <w:szCs w:val="22"/>
          <w:lang w:eastAsia="es-MX"/>
        </w:rPr>
      </w:pPr>
      <w:hyperlink w:anchor="_Toc108438446" w:history="1">
        <w:r w:rsidR="00223853" w:rsidRPr="00A42EB2">
          <w:rPr>
            <w:rStyle w:val="Hipervnculo"/>
            <w:rFonts w:ascii="Montserrat" w:hAnsi="Montserrat" w:cs="Arial"/>
          </w:rPr>
          <w:t>ANEXO</w:t>
        </w:r>
        <w:r w:rsidR="00223853" w:rsidRPr="00A42EB2">
          <w:rPr>
            <w:rStyle w:val="Hipervnculo"/>
            <w:rFonts w:ascii="Montserrat" w:hAnsi="Montserrat" w:cs="Arial"/>
            <w:lang w:val="es-ES"/>
          </w:rPr>
          <w:t xml:space="preserve"> III  </w:t>
        </w:r>
        <w:r w:rsidR="00223853" w:rsidRPr="00A42EB2">
          <w:rPr>
            <w:rStyle w:val="Hipervnculo"/>
            <w:rFonts w:ascii="Montserrat" w:hAnsi="Montserrat" w:cs="Arial"/>
          </w:rPr>
          <w:t>MODELO DE CONVENIO DE PARTICIPACIÓN CONJUNTA</w:t>
        </w:r>
        <w:r w:rsidR="00223853">
          <w:rPr>
            <w:webHidden/>
          </w:rPr>
          <w:tab/>
        </w:r>
        <w:r w:rsidR="00223853">
          <w:rPr>
            <w:webHidden/>
          </w:rPr>
          <w:fldChar w:fldCharType="begin"/>
        </w:r>
        <w:r w:rsidR="00223853">
          <w:rPr>
            <w:webHidden/>
          </w:rPr>
          <w:instrText xml:space="preserve"> PAGEREF _Toc108438446 \h </w:instrText>
        </w:r>
        <w:r w:rsidR="00223853">
          <w:rPr>
            <w:webHidden/>
          </w:rPr>
        </w:r>
        <w:r w:rsidR="00223853">
          <w:rPr>
            <w:webHidden/>
          </w:rPr>
          <w:fldChar w:fldCharType="separate"/>
        </w:r>
        <w:r w:rsidR="00223853">
          <w:rPr>
            <w:webHidden/>
          </w:rPr>
          <w:t>38</w:t>
        </w:r>
        <w:r w:rsidR="00223853">
          <w:rPr>
            <w:webHidden/>
          </w:rPr>
          <w:fldChar w:fldCharType="end"/>
        </w:r>
      </w:hyperlink>
    </w:p>
    <w:p w14:paraId="25648004" w14:textId="5B205306" w:rsidR="00223853" w:rsidRDefault="00227648">
      <w:pPr>
        <w:pStyle w:val="TDC1"/>
        <w:tabs>
          <w:tab w:val="right" w:leader="dot" w:pos="8828"/>
        </w:tabs>
        <w:rPr>
          <w:rFonts w:eastAsiaTheme="minorEastAsia"/>
          <w:b w:val="0"/>
          <w:bCs w:val="0"/>
          <w:caps w:val="0"/>
          <w:sz w:val="22"/>
          <w:szCs w:val="22"/>
          <w:lang w:eastAsia="es-MX"/>
        </w:rPr>
      </w:pPr>
      <w:hyperlink w:anchor="_Toc108438447" w:history="1">
        <w:r w:rsidR="00223853" w:rsidRPr="00A42EB2">
          <w:rPr>
            <w:rStyle w:val="Hipervnculo"/>
            <w:rFonts w:ascii="Montserrat" w:hAnsi="Montserrat" w:cs="Arial"/>
          </w:rPr>
          <w:t>ANEXO</w:t>
        </w:r>
        <w:r w:rsidR="00223853" w:rsidRPr="00A42EB2">
          <w:rPr>
            <w:rStyle w:val="Hipervnculo"/>
            <w:rFonts w:ascii="Montserrat" w:hAnsi="Montserrat" w:cs="Arial"/>
            <w:lang w:val="es-ES"/>
          </w:rPr>
          <w:t xml:space="preserve"> IV  ACREDITAMIENTO DE PERSONALIDAD JURÍDICA Y DATOS DE NOTIFICACIÓN</w:t>
        </w:r>
        <w:r w:rsidR="00223853">
          <w:rPr>
            <w:webHidden/>
          </w:rPr>
          <w:tab/>
        </w:r>
        <w:r w:rsidR="00223853">
          <w:rPr>
            <w:webHidden/>
          </w:rPr>
          <w:fldChar w:fldCharType="begin"/>
        </w:r>
        <w:r w:rsidR="00223853">
          <w:rPr>
            <w:webHidden/>
          </w:rPr>
          <w:instrText xml:space="preserve"> PAGEREF _Toc108438447 \h </w:instrText>
        </w:r>
        <w:r w:rsidR="00223853">
          <w:rPr>
            <w:webHidden/>
          </w:rPr>
        </w:r>
        <w:r w:rsidR="00223853">
          <w:rPr>
            <w:webHidden/>
          </w:rPr>
          <w:fldChar w:fldCharType="separate"/>
        </w:r>
        <w:r w:rsidR="00223853">
          <w:rPr>
            <w:webHidden/>
          </w:rPr>
          <w:t>42</w:t>
        </w:r>
        <w:r w:rsidR="00223853">
          <w:rPr>
            <w:webHidden/>
          </w:rPr>
          <w:fldChar w:fldCharType="end"/>
        </w:r>
      </w:hyperlink>
    </w:p>
    <w:p w14:paraId="1B8FEFB3" w14:textId="09DFCFC2" w:rsidR="00223853" w:rsidRDefault="00227648">
      <w:pPr>
        <w:pStyle w:val="TDC1"/>
        <w:tabs>
          <w:tab w:val="right" w:leader="dot" w:pos="8828"/>
        </w:tabs>
        <w:rPr>
          <w:rFonts w:eastAsiaTheme="minorEastAsia"/>
          <w:b w:val="0"/>
          <w:bCs w:val="0"/>
          <w:caps w:val="0"/>
          <w:sz w:val="22"/>
          <w:szCs w:val="22"/>
          <w:lang w:eastAsia="es-MX"/>
        </w:rPr>
      </w:pPr>
      <w:hyperlink w:anchor="_Toc108438448" w:history="1">
        <w:r w:rsidR="00223853" w:rsidRPr="00A42EB2">
          <w:rPr>
            <w:rStyle w:val="Hipervnculo"/>
            <w:rFonts w:ascii="Montserrat" w:hAnsi="Montserrat" w:cs="Arial"/>
          </w:rPr>
          <w:t xml:space="preserve">ANEXO V  </w:t>
        </w:r>
        <w:r w:rsidR="00223853" w:rsidRPr="00A42EB2">
          <w:rPr>
            <w:rStyle w:val="Hipervnculo"/>
            <w:rFonts w:ascii="Montserrat" w:hAnsi="Montserrat" w:cs="Arial"/>
            <w:lang w:val="es-ES"/>
          </w:rPr>
          <w:t>MANIFESTACIÓN DE ORIGEN DE LOS BIENES</w:t>
        </w:r>
        <w:r w:rsidR="00223853">
          <w:rPr>
            <w:webHidden/>
          </w:rPr>
          <w:tab/>
        </w:r>
        <w:r w:rsidR="00223853">
          <w:rPr>
            <w:webHidden/>
          </w:rPr>
          <w:fldChar w:fldCharType="begin"/>
        </w:r>
        <w:r w:rsidR="00223853">
          <w:rPr>
            <w:webHidden/>
          </w:rPr>
          <w:instrText xml:space="preserve"> PAGEREF _Toc108438448 \h </w:instrText>
        </w:r>
        <w:r w:rsidR="00223853">
          <w:rPr>
            <w:webHidden/>
          </w:rPr>
        </w:r>
        <w:r w:rsidR="00223853">
          <w:rPr>
            <w:webHidden/>
          </w:rPr>
          <w:fldChar w:fldCharType="separate"/>
        </w:r>
        <w:r w:rsidR="00223853">
          <w:rPr>
            <w:webHidden/>
          </w:rPr>
          <w:t>43</w:t>
        </w:r>
        <w:r w:rsidR="00223853">
          <w:rPr>
            <w:webHidden/>
          </w:rPr>
          <w:fldChar w:fldCharType="end"/>
        </w:r>
      </w:hyperlink>
    </w:p>
    <w:p w14:paraId="7BEB5C1F" w14:textId="12AFCE19" w:rsidR="00223853" w:rsidRDefault="00227648">
      <w:pPr>
        <w:pStyle w:val="TDC1"/>
        <w:tabs>
          <w:tab w:val="right" w:leader="dot" w:pos="8828"/>
        </w:tabs>
        <w:rPr>
          <w:rFonts w:eastAsiaTheme="minorEastAsia"/>
          <w:b w:val="0"/>
          <w:bCs w:val="0"/>
          <w:caps w:val="0"/>
          <w:sz w:val="22"/>
          <w:szCs w:val="22"/>
          <w:lang w:eastAsia="es-MX"/>
        </w:rPr>
      </w:pPr>
      <w:hyperlink w:anchor="_Toc108438449" w:history="1">
        <w:r w:rsidR="00223853" w:rsidRPr="00A42EB2">
          <w:rPr>
            <w:rStyle w:val="Hipervnculo"/>
            <w:rFonts w:ascii="Montserrat" w:hAnsi="Montserrat" w:cs="Arial"/>
          </w:rPr>
          <w:t>ANEXO V-A  MANIFESTACIÓN DE ORIGEN DE LOS BIENES</w:t>
        </w:r>
        <w:r w:rsidR="00223853">
          <w:rPr>
            <w:webHidden/>
          </w:rPr>
          <w:tab/>
        </w:r>
        <w:r w:rsidR="00223853">
          <w:rPr>
            <w:webHidden/>
          </w:rPr>
          <w:fldChar w:fldCharType="begin"/>
        </w:r>
        <w:r w:rsidR="00223853">
          <w:rPr>
            <w:webHidden/>
          </w:rPr>
          <w:instrText xml:space="preserve"> PAGEREF _Toc108438449 \h </w:instrText>
        </w:r>
        <w:r w:rsidR="00223853">
          <w:rPr>
            <w:webHidden/>
          </w:rPr>
        </w:r>
        <w:r w:rsidR="00223853">
          <w:rPr>
            <w:webHidden/>
          </w:rPr>
          <w:fldChar w:fldCharType="separate"/>
        </w:r>
        <w:r w:rsidR="00223853">
          <w:rPr>
            <w:webHidden/>
          </w:rPr>
          <w:t>45</w:t>
        </w:r>
        <w:r w:rsidR="00223853">
          <w:rPr>
            <w:webHidden/>
          </w:rPr>
          <w:fldChar w:fldCharType="end"/>
        </w:r>
      </w:hyperlink>
    </w:p>
    <w:p w14:paraId="0F3A1703" w14:textId="649E9E7E" w:rsidR="00223853" w:rsidRDefault="00227648">
      <w:pPr>
        <w:pStyle w:val="TDC1"/>
        <w:tabs>
          <w:tab w:val="right" w:leader="dot" w:pos="8828"/>
        </w:tabs>
        <w:rPr>
          <w:rFonts w:eastAsiaTheme="minorEastAsia"/>
          <w:b w:val="0"/>
          <w:bCs w:val="0"/>
          <w:caps w:val="0"/>
          <w:sz w:val="22"/>
          <w:szCs w:val="22"/>
          <w:lang w:eastAsia="es-MX"/>
        </w:rPr>
      </w:pPr>
      <w:hyperlink w:anchor="_Toc108438450" w:history="1">
        <w:r w:rsidR="00223853" w:rsidRPr="00A42EB2">
          <w:rPr>
            <w:rStyle w:val="Hipervnculo"/>
            <w:rFonts w:ascii="Montserrat" w:hAnsi="Montserrat" w:cs="Arial"/>
          </w:rPr>
          <w:t>ANEXO VI  MANIFESTACIÓN DE ORIGEN DE LOS BIENES</w:t>
        </w:r>
        <w:r w:rsidR="00223853">
          <w:rPr>
            <w:webHidden/>
          </w:rPr>
          <w:tab/>
        </w:r>
        <w:r w:rsidR="00223853">
          <w:rPr>
            <w:webHidden/>
          </w:rPr>
          <w:fldChar w:fldCharType="begin"/>
        </w:r>
        <w:r w:rsidR="00223853">
          <w:rPr>
            <w:webHidden/>
          </w:rPr>
          <w:instrText xml:space="preserve"> PAGEREF _Toc108438450 \h </w:instrText>
        </w:r>
        <w:r w:rsidR="00223853">
          <w:rPr>
            <w:webHidden/>
          </w:rPr>
        </w:r>
        <w:r w:rsidR="00223853">
          <w:rPr>
            <w:webHidden/>
          </w:rPr>
          <w:fldChar w:fldCharType="separate"/>
        </w:r>
        <w:r w:rsidR="00223853">
          <w:rPr>
            <w:webHidden/>
          </w:rPr>
          <w:t>47</w:t>
        </w:r>
        <w:r w:rsidR="00223853">
          <w:rPr>
            <w:webHidden/>
          </w:rPr>
          <w:fldChar w:fldCharType="end"/>
        </w:r>
      </w:hyperlink>
    </w:p>
    <w:p w14:paraId="42918A68" w14:textId="0C7C187C" w:rsidR="00223853" w:rsidRDefault="00227648">
      <w:pPr>
        <w:pStyle w:val="TDC1"/>
        <w:tabs>
          <w:tab w:val="right" w:leader="dot" w:pos="8828"/>
        </w:tabs>
        <w:rPr>
          <w:rFonts w:eastAsiaTheme="minorEastAsia"/>
          <w:b w:val="0"/>
          <w:bCs w:val="0"/>
          <w:caps w:val="0"/>
          <w:sz w:val="22"/>
          <w:szCs w:val="22"/>
          <w:lang w:eastAsia="es-MX"/>
        </w:rPr>
      </w:pPr>
      <w:hyperlink w:anchor="_Toc108438451" w:history="1">
        <w:r w:rsidR="00223853" w:rsidRPr="00A42EB2">
          <w:rPr>
            <w:rStyle w:val="Hipervnculo"/>
            <w:rFonts w:ascii="Montserrat" w:hAnsi="Montserrat" w:cs="Arial"/>
          </w:rPr>
          <w:t xml:space="preserve">ANEXO VII  </w:t>
        </w:r>
        <w:r w:rsidR="00223853" w:rsidRPr="00A42EB2">
          <w:rPr>
            <w:rStyle w:val="Hipervnculo"/>
            <w:rFonts w:ascii="Montserrat" w:hAnsi="Montserrat" w:cs="Arial"/>
            <w:lang w:val="es-ES"/>
          </w:rPr>
          <w:t>ESCRITO DE LOS SUPUESTOS ESTABLECIDOS EN LOS ARTÍCULOS 50 Y 60 DE LA LAASSP</w:t>
        </w:r>
        <w:r w:rsidR="00223853">
          <w:rPr>
            <w:webHidden/>
          </w:rPr>
          <w:tab/>
        </w:r>
        <w:r w:rsidR="00223853">
          <w:rPr>
            <w:webHidden/>
          </w:rPr>
          <w:fldChar w:fldCharType="begin"/>
        </w:r>
        <w:r w:rsidR="00223853">
          <w:rPr>
            <w:webHidden/>
          </w:rPr>
          <w:instrText xml:space="preserve"> PAGEREF _Toc108438451 \h </w:instrText>
        </w:r>
        <w:r w:rsidR="00223853">
          <w:rPr>
            <w:webHidden/>
          </w:rPr>
        </w:r>
        <w:r w:rsidR="00223853">
          <w:rPr>
            <w:webHidden/>
          </w:rPr>
          <w:fldChar w:fldCharType="separate"/>
        </w:r>
        <w:r w:rsidR="00223853">
          <w:rPr>
            <w:webHidden/>
          </w:rPr>
          <w:t>49</w:t>
        </w:r>
        <w:r w:rsidR="00223853">
          <w:rPr>
            <w:webHidden/>
          </w:rPr>
          <w:fldChar w:fldCharType="end"/>
        </w:r>
      </w:hyperlink>
    </w:p>
    <w:p w14:paraId="64779A16" w14:textId="22BB44A2" w:rsidR="00223853" w:rsidRDefault="00227648">
      <w:pPr>
        <w:pStyle w:val="TDC1"/>
        <w:tabs>
          <w:tab w:val="right" w:leader="dot" w:pos="8828"/>
        </w:tabs>
        <w:rPr>
          <w:rFonts w:eastAsiaTheme="minorEastAsia"/>
          <w:b w:val="0"/>
          <w:bCs w:val="0"/>
          <w:caps w:val="0"/>
          <w:sz w:val="22"/>
          <w:szCs w:val="22"/>
          <w:lang w:eastAsia="es-MX"/>
        </w:rPr>
      </w:pPr>
      <w:hyperlink w:anchor="_Toc108438452" w:history="1">
        <w:r w:rsidR="00223853" w:rsidRPr="00A42EB2">
          <w:rPr>
            <w:rStyle w:val="Hipervnculo"/>
            <w:rFonts w:ascii="Montserrat" w:hAnsi="Montserrat" w:cs="Arial"/>
          </w:rPr>
          <w:t>ANEXO VIII DECLARACIÓN DE INTEGRIDAD</w:t>
        </w:r>
        <w:r w:rsidR="00223853">
          <w:rPr>
            <w:webHidden/>
          </w:rPr>
          <w:tab/>
        </w:r>
        <w:r w:rsidR="00223853">
          <w:rPr>
            <w:webHidden/>
          </w:rPr>
          <w:fldChar w:fldCharType="begin"/>
        </w:r>
        <w:r w:rsidR="00223853">
          <w:rPr>
            <w:webHidden/>
          </w:rPr>
          <w:instrText xml:space="preserve"> PAGEREF _Toc108438452 \h </w:instrText>
        </w:r>
        <w:r w:rsidR="00223853">
          <w:rPr>
            <w:webHidden/>
          </w:rPr>
        </w:r>
        <w:r w:rsidR="00223853">
          <w:rPr>
            <w:webHidden/>
          </w:rPr>
          <w:fldChar w:fldCharType="separate"/>
        </w:r>
        <w:r w:rsidR="00223853">
          <w:rPr>
            <w:webHidden/>
          </w:rPr>
          <w:t>50</w:t>
        </w:r>
        <w:r w:rsidR="00223853">
          <w:rPr>
            <w:webHidden/>
          </w:rPr>
          <w:fldChar w:fldCharType="end"/>
        </w:r>
      </w:hyperlink>
    </w:p>
    <w:p w14:paraId="5B5F23D2" w14:textId="1B45213D" w:rsidR="00223853" w:rsidRDefault="00227648">
      <w:pPr>
        <w:pStyle w:val="TDC1"/>
        <w:tabs>
          <w:tab w:val="right" w:leader="dot" w:pos="8828"/>
        </w:tabs>
        <w:rPr>
          <w:rFonts w:eastAsiaTheme="minorEastAsia"/>
          <w:b w:val="0"/>
          <w:bCs w:val="0"/>
          <w:caps w:val="0"/>
          <w:sz w:val="22"/>
          <w:szCs w:val="22"/>
          <w:lang w:eastAsia="es-MX"/>
        </w:rPr>
      </w:pPr>
      <w:hyperlink w:anchor="_Toc108438453" w:history="1">
        <w:r w:rsidR="00223853" w:rsidRPr="00A42EB2">
          <w:rPr>
            <w:rStyle w:val="Hipervnculo"/>
            <w:rFonts w:ascii="Montserrat" w:hAnsi="Montserrat" w:cs="Arial"/>
          </w:rPr>
          <w:t>ANEXO IX  PROPUESTA ECONÓMICA</w:t>
        </w:r>
        <w:r w:rsidR="00223853">
          <w:rPr>
            <w:webHidden/>
          </w:rPr>
          <w:tab/>
        </w:r>
        <w:r w:rsidR="00223853">
          <w:rPr>
            <w:webHidden/>
          </w:rPr>
          <w:fldChar w:fldCharType="begin"/>
        </w:r>
        <w:r w:rsidR="00223853">
          <w:rPr>
            <w:webHidden/>
          </w:rPr>
          <w:instrText xml:space="preserve"> PAGEREF _Toc108438453 \h </w:instrText>
        </w:r>
        <w:r w:rsidR="00223853">
          <w:rPr>
            <w:webHidden/>
          </w:rPr>
        </w:r>
        <w:r w:rsidR="00223853">
          <w:rPr>
            <w:webHidden/>
          </w:rPr>
          <w:fldChar w:fldCharType="separate"/>
        </w:r>
        <w:r w:rsidR="00223853">
          <w:rPr>
            <w:webHidden/>
          </w:rPr>
          <w:t>51</w:t>
        </w:r>
        <w:r w:rsidR="00223853">
          <w:rPr>
            <w:webHidden/>
          </w:rPr>
          <w:fldChar w:fldCharType="end"/>
        </w:r>
      </w:hyperlink>
    </w:p>
    <w:p w14:paraId="6BEE035B" w14:textId="36A15971" w:rsidR="00223853" w:rsidRDefault="00227648">
      <w:pPr>
        <w:pStyle w:val="TDC1"/>
        <w:tabs>
          <w:tab w:val="right" w:leader="dot" w:pos="8828"/>
        </w:tabs>
        <w:rPr>
          <w:rFonts w:eastAsiaTheme="minorEastAsia"/>
          <w:b w:val="0"/>
          <w:bCs w:val="0"/>
          <w:caps w:val="0"/>
          <w:sz w:val="22"/>
          <w:szCs w:val="22"/>
          <w:lang w:eastAsia="es-MX"/>
        </w:rPr>
      </w:pPr>
      <w:hyperlink w:anchor="_Toc108438454" w:history="1">
        <w:r w:rsidR="00223853" w:rsidRPr="00A42EB2">
          <w:rPr>
            <w:rStyle w:val="Hipervnculo"/>
            <w:rFonts w:ascii="Montserrat" w:hAnsi="Montserrat" w:cs="Arial"/>
          </w:rPr>
          <w:t xml:space="preserve">ANEXO X </w:t>
        </w:r>
        <w:r w:rsidR="00223853" w:rsidRPr="00A42EB2">
          <w:rPr>
            <w:rStyle w:val="Hipervnculo"/>
            <w:rFonts w:ascii="Montserrat" w:hAnsi="Montserrat" w:cs="Arial"/>
            <w:smallCaps/>
          </w:rPr>
          <w:t>ESTRATIFICACIÓN DE LAS MICRO, PEQUEÑAS Y MEDIANAS EMPRESAS (MIPYMES)</w:t>
        </w:r>
        <w:r w:rsidR="00223853">
          <w:rPr>
            <w:webHidden/>
          </w:rPr>
          <w:tab/>
        </w:r>
        <w:r w:rsidR="00223853">
          <w:rPr>
            <w:webHidden/>
          </w:rPr>
          <w:fldChar w:fldCharType="begin"/>
        </w:r>
        <w:r w:rsidR="00223853">
          <w:rPr>
            <w:webHidden/>
          </w:rPr>
          <w:instrText xml:space="preserve"> PAGEREF _Toc108438454 \h </w:instrText>
        </w:r>
        <w:r w:rsidR="00223853">
          <w:rPr>
            <w:webHidden/>
          </w:rPr>
        </w:r>
        <w:r w:rsidR="00223853">
          <w:rPr>
            <w:webHidden/>
          </w:rPr>
          <w:fldChar w:fldCharType="separate"/>
        </w:r>
        <w:r w:rsidR="00223853">
          <w:rPr>
            <w:webHidden/>
          </w:rPr>
          <w:t>53</w:t>
        </w:r>
        <w:r w:rsidR="00223853">
          <w:rPr>
            <w:webHidden/>
          </w:rPr>
          <w:fldChar w:fldCharType="end"/>
        </w:r>
      </w:hyperlink>
    </w:p>
    <w:p w14:paraId="2503B29F" w14:textId="71266C5E" w:rsidR="00223853" w:rsidRDefault="00227648">
      <w:pPr>
        <w:pStyle w:val="TDC1"/>
        <w:tabs>
          <w:tab w:val="right" w:leader="dot" w:pos="8828"/>
        </w:tabs>
        <w:rPr>
          <w:rFonts w:eastAsiaTheme="minorEastAsia"/>
          <w:b w:val="0"/>
          <w:bCs w:val="0"/>
          <w:caps w:val="0"/>
          <w:sz w:val="22"/>
          <w:szCs w:val="22"/>
          <w:lang w:eastAsia="es-MX"/>
        </w:rPr>
      </w:pPr>
      <w:hyperlink w:anchor="_Toc108438455" w:history="1">
        <w:r w:rsidR="00223853" w:rsidRPr="00A42EB2">
          <w:rPr>
            <w:rStyle w:val="Hipervnculo"/>
            <w:rFonts w:ascii="Montserrat" w:hAnsi="Montserrat" w:cs="Arial"/>
          </w:rPr>
          <w:t xml:space="preserve">ANEXO XI </w:t>
        </w:r>
        <w:r w:rsidR="00223853" w:rsidRPr="00A42EB2">
          <w:rPr>
            <w:rStyle w:val="Hipervnculo"/>
            <w:rFonts w:ascii="Montserrat" w:hAnsi="Montserrat" w:cs="Arial"/>
            <w:lang w:val="es-ES_tradnl"/>
          </w:rPr>
          <w:t>INFORMACION RESERVADA Y CONFIDENCIAL</w:t>
        </w:r>
        <w:r w:rsidR="00223853">
          <w:rPr>
            <w:webHidden/>
          </w:rPr>
          <w:tab/>
        </w:r>
        <w:r w:rsidR="00223853">
          <w:rPr>
            <w:webHidden/>
          </w:rPr>
          <w:fldChar w:fldCharType="begin"/>
        </w:r>
        <w:r w:rsidR="00223853">
          <w:rPr>
            <w:webHidden/>
          </w:rPr>
          <w:instrText xml:space="preserve"> PAGEREF _Toc108438455 \h </w:instrText>
        </w:r>
        <w:r w:rsidR="00223853">
          <w:rPr>
            <w:webHidden/>
          </w:rPr>
        </w:r>
        <w:r w:rsidR="00223853">
          <w:rPr>
            <w:webHidden/>
          </w:rPr>
          <w:fldChar w:fldCharType="separate"/>
        </w:r>
        <w:r w:rsidR="00223853">
          <w:rPr>
            <w:webHidden/>
          </w:rPr>
          <w:t>55</w:t>
        </w:r>
        <w:r w:rsidR="00223853">
          <w:rPr>
            <w:webHidden/>
          </w:rPr>
          <w:fldChar w:fldCharType="end"/>
        </w:r>
      </w:hyperlink>
    </w:p>
    <w:p w14:paraId="19E83B48" w14:textId="4D75DE89" w:rsidR="00223853" w:rsidRDefault="00227648">
      <w:pPr>
        <w:pStyle w:val="TDC1"/>
        <w:tabs>
          <w:tab w:val="right" w:leader="dot" w:pos="8828"/>
        </w:tabs>
        <w:rPr>
          <w:rFonts w:eastAsiaTheme="minorEastAsia"/>
          <w:b w:val="0"/>
          <w:bCs w:val="0"/>
          <w:caps w:val="0"/>
          <w:sz w:val="22"/>
          <w:szCs w:val="22"/>
          <w:lang w:eastAsia="es-MX"/>
        </w:rPr>
      </w:pPr>
      <w:hyperlink w:anchor="_Toc108438456" w:history="1">
        <w:r w:rsidR="00223853" w:rsidRPr="00A42EB2">
          <w:rPr>
            <w:rStyle w:val="Hipervnculo"/>
            <w:rFonts w:ascii="Montserrat" w:hAnsi="Montserrat" w:cs="Arial"/>
          </w:rPr>
          <w:t xml:space="preserve">ANEXO XII  </w:t>
        </w:r>
        <w:r w:rsidR="00223853" w:rsidRPr="00A42EB2">
          <w:rPr>
            <w:rStyle w:val="Hipervnculo"/>
            <w:rFonts w:ascii="Montserrat" w:hAnsi="Montserrat" w:cs="Arial"/>
            <w:lang w:val="es-ES" w:eastAsia="es-ES"/>
          </w:rPr>
          <w:t>NOTA OCDE</w:t>
        </w:r>
        <w:r w:rsidR="00223853">
          <w:rPr>
            <w:webHidden/>
          </w:rPr>
          <w:tab/>
        </w:r>
        <w:r w:rsidR="00223853">
          <w:rPr>
            <w:webHidden/>
          </w:rPr>
          <w:fldChar w:fldCharType="begin"/>
        </w:r>
        <w:r w:rsidR="00223853">
          <w:rPr>
            <w:webHidden/>
          </w:rPr>
          <w:instrText xml:space="preserve"> PAGEREF _Toc108438456 \h </w:instrText>
        </w:r>
        <w:r w:rsidR="00223853">
          <w:rPr>
            <w:webHidden/>
          </w:rPr>
        </w:r>
        <w:r w:rsidR="00223853">
          <w:rPr>
            <w:webHidden/>
          </w:rPr>
          <w:fldChar w:fldCharType="separate"/>
        </w:r>
        <w:r w:rsidR="00223853">
          <w:rPr>
            <w:webHidden/>
          </w:rPr>
          <w:t>56</w:t>
        </w:r>
        <w:r w:rsidR="00223853">
          <w:rPr>
            <w:webHidden/>
          </w:rPr>
          <w:fldChar w:fldCharType="end"/>
        </w:r>
      </w:hyperlink>
    </w:p>
    <w:p w14:paraId="7D36F180" w14:textId="33A66D35" w:rsidR="00223853" w:rsidRDefault="00227648">
      <w:pPr>
        <w:pStyle w:val="TDC1"/>
        <w:tabs>
          <w:tab w:val="right" w:leader="dot" w:pos="8828"/>
        </w:tabs>
        <w:rPr>
          <w:rFonts w:eastAsiaTheme="minorEastAsia"/>
          <w:b w:val="0"/>
          <w:bCs w:val="0"/>
          <w:caps w:val="0"/>
          <w:sz w:val="22"/>
          <w:szCs w:val="22"/>
          <w:lang w:eastAsia="es-MX"/>
        </w:rPr>
      </w:pPr>
      <w:hyperlink w:anchor="_Toc108438457" w:history="1">
        <w:r w:rsidR="00223853" w:rsidRPr="00A42EB2">
          <w:rPr>
            <w:rStyle w:val="Hipervnculo"/>
            <w:rFonts w:ascii="Montserrat" w:hAnsi="Montserrat" w:cs="Arial"/>
          </w:rPr>
          <w:t>ANEXO XIII  DECLARACIÓN DE NO COLUSIÓN COMISIÓN FEDERAL DE COMPETENCIA ECONÓMICA</w:t>
        </w:r>
        <w:r w:rsidR="00223853">
          <w:rPr>
            <w:webHidden/>
          </w:rPr>
          <w:tab/>
        </w:r>
        <w:r w:rsidR="00223853">
          <w:rPr>
            <w:webHidden/>
          </w:rPr>
          <w:fldChar w:fldCharType="begin"/>
        </w:r>
        <w:r w:rsidR="00223853">
          <w:rPr>
            <w:webHidden/>
          </w:rPr>
          <w:instrText xml:space="preserve"> PAGEREF _Toc108438457 \h </w:instrText>
        </w:r>
        <w:r w:rsidR="00223853">
          <w:rPr>
            <w:webHidden/>
          </w:rPr>
        </w:r>
        <w:r w:rsidR="00223853">
          <w:rPr>
            <w:webHidden/>
          </w:rPr>
          <w:fldChar w:fldCharType="separate"/>
        </w:r>
        <w:r w:rsidR="00223853">
          <w:rPr>
            <w:webHidden/>
          </w:rPr>
          <w:t>59</w:t>
        </w:r>
        <w:r w:rsidR="00223853">
          <w:rPr>
            <w:webHidden/>
          </w:rPr>
          <w:fldChar w:fldCharType="end"/>
        </w:r>
      </w:hyperlink>
    </w:p>
    <w:p w14:paraId="3FDBAC1E" w14:textId="386B6881" w:rsidR="00223853" w:rsidRDefault="00227648">
      <w:pPr>
        <w:pStyle w:val="TDC1"/>
        <w:tabs>
          <w:tab w:val="right" w:leader="dot" w:pos="8828"/>
        </w:tabs>
        <w:rPr>
          <w:rFonts w:eastAsiaTheme="minorEastAsia"/>
          <w:b w:val="0"/>
          <w:bCs w:val="0"/>
          <w:caps w:val="0"/>
          <w:sz w:val="22"/>
          <w:szCs w:val="22"/>
          <w:lang w:eastAsia="es-MX"/>
        </w:rPr>
      </w:pPr>
      <w:hyperlink w:anchor="_Toc108438458" w:history="1">
        <w:r w:rsidR="00223853" w:rsidRPr="00A42EB2">
          <w:rPr>
            <w:rStyle w:val="Hipervnculo"/>
            <w:rFonts w:ascii="Montserrat" w:hAnsi="Montserrat" w:cs="Arial"/>
          </w:rPr>
          <w:t>ANEXO XIV  AVISO DE PRIVACIDAD</w:t>
        </w:r>
        <w:r w:rsidR="00223853">
          <w:rPr>
            <w:webHidden/>
          </w:rPr>
          <w:tab/>
        </w:r>
        <w:r w:rsidR="00223853">
          <w:rPr>
            <w:webHidden/>
          </w:rPr>
          <w:fldChar w:fldCharType="begin"/>
        </w:r>
        <w:r w:rsidR="00223853">
          <w:rPr>
            <w:webHidden/>
          </w:rPr>
          <w:instrText xml:space="preserve"> PAGEREF _Toc108438458 \h </w:instrText>
        </w:r>
        <w:r w:rsidR="00223853">
          <w:rPr>
            <w:webHidden/>
          </w:rPr>
        </w:r>
        <w:r w:rsidR="00223853">
          <w:rPr>
            <w:webHidden/>
          </w:rPr>
          <w:fldChar w:fldCharType="separate"/>
        </w:r>
        <w:r w:rsidR="00223853">
          <w:rPr>
            <w:webHidden/>
          </w:rPr>
          <w:t>61</w:t>
        </w:r>
        <w:r w:rsidR="00223853">
          <w:rPr>
            <w:webHidden/>
          </w:rPr>
          <w:fldChar w:fldCharType="end"/>
        </w:r>
      </w:hyperlink>
    </w:p>
    <w:p w14:paraId="6966D509" w14:textId="2A38C238" w:rsidR="00223853" w:rsidRDefault="00227648">
      <w:pPr>
        <w:pStyle w:val="TDC1"/>
        <w:tabs>
          <w:tab w:val="right" w:leader="dot" w:pos="8828"/>
        </w:tabs>
        <w:rPr>
          <w:rFonts w:eastAsiaTheme="minorEastAsia"/>
          <w:b w:val="0"/>
          <w:bCs w:val="0"/>
          <w:caps w:val="0"/>
          <w:sz w:val="22"/>
          <w:szCs w:val="22"/>
          <w:lang w:eastAsia="es-MX"/>
        </w:rPr>
      </w:pPr>
      <w:hyperlink w:anchor="_Toc108438459" w:history="1">
        <w:r w:rsidR="00223853" w:rsidRPr="00A42EB2">
          <w:rPr>
            <w:rStyle w:val="Hipervnculo"/>
            <w:rFonts w:ascii="Montserrat" w:hAnsi="Montserrat" w:cs="Arial"/>
          </w:rPr>
          <w:t>ANEXO XV  RELACIÓN DE ENTREGA DE DOCUMENTACIÓN</w:t>
        </w:r>
        <w:r w:rsidR="00223853">
          <w:rPr>
            <w:webHidden/>
          </w:rPr>
          <w:tab/>
        </w:r>
        <w:r w:rsidR="00223853">
          <w:rPr>
            <w:webHidden/>
          </w:rPr>
          <w:fldChar w:fldCharType="begin"/>
        </w:r>
        <w:r w:rsidR="00223853">
          <w:rPr>
            <w:webHidden/>
          </w:rPr>
          <w:instrText xml:space="preserve"> PAGEREF _Toc108438459 \h </w:instrText>
        </w:r>
        <w:r w:rsidR="00223853">
          <w:rPr>
            <w:webHidden/>
          </w:rPr>
        </w:r>
        <w:r w:rsidR="00223853">
          <w:rPr>
            <w:webHidden/>
          </w:rPr>
          <w:fldChar w:fldCharType="separate"/>
        </w:r>
        <w:r w:rsidR="00223853">
          <w:rPr>
            <w:webHidden/>
          </w:rPr>
          <w:t>64</w:t>
        </w:r>
        <w:r w:rsidR="00223853">
          <w:rPr>
            <w:webHidden/>
          </w:rPr>
          <w:fldChar w:fldCharType="end"/>
        </w:r>
      </w:hyperlink>
    </w:p>
    <w:p w14:paraId="2907A7D1" w14:textId="1A9D4F8B" w:rsidR="00223853" w:rsidRDefault="00227648">
      <w:pPr>
        <w:pStyle w:val="TDC1"/>
        <w:tabs>
          <w:tab w:val="right" w:leader="dot" w:pos="8828"/>
        </w:tabs>
        <w:rPr>
          <w:rFonts w:eastAsiaTheme="minorEastAsia"/>
          <w:b w:val="0"/>
          <w:bCs w:val="0"/>
          <w:caps w:val="0"/>
          <w:sz w:val="22"/>
          <w:szCs w:val="22"/>
          <w:lang w:eastAsia="es-MX"/>
        </w:rPr>
      </w:pPr>
      <w:hyperlink w:anchor="_Toc108438460" w:history="1">
        <w:r w:rsidR="00223853" w:rsidRPr="00A42EB2">
          <w:rPr>
            <w:rStyle w:val="Hipervnculo"/>
            <w:rFonts w:ascii="Montserrat" w:hAnsi="Montserrat" w:cs="Arial"/>
          </w:rPr>
          <w:t>ANEXO XVI  ESCRITO PARA CONSULTAR OPINIÓN DE CUMPLIMIENTO 32-D</w:t>
        </w:r>
        <w:r w:rsidR="00223853">
          <w:rPr>
            <w:webHidden/>
          </w:rPr>
          <w:tab/>
        </w:r>
        <w:r w:rsidR="00223853">
          <w:rPr>
            <w:webHidden/>
          </w:rPr>
          <w:fldChar w:fldCharType="begin"/>
        </w:r>
        <w:r w:rsidR="00223853">
          <w:rPr>
            <w:webHidden/>
          </w:rPr>
          <w:instrText xml:space="preserve"> PAGEREF _Toc108438460 \h </w:instrText>
        </w:r>
        <w:r w:rsidR="00223853">
          <w:rPr>
            <w:webHidden/>
          </w:rPr>
        </w:r>
        <w:r w:rsidR="00223853">
          <w:rPr>
            <w:webHidden/>
          </w:rPr>
          <w:fldChar w:fldCharType="separate"/>
        </w:r>
        <w:r w:rsidR="00223853">
          <w:rPr>
            <w:webHidden/>
          </w:rPr>
          <w:t>66</w:t>
        </w:r>
        <w:r w:rsidR="00223853">
          <w:rPr>
            <w:webHidden/>
          </w:rPr>
          <w:fldChar w:fldCharType="end"/>
        </w:r>
      </w:hyperlink>
    </w:p>
    <w:p w14:paraId="25BDC5D5" w14:textId="58746377" w:rsidR="00223853" w:rsidRDefault="00227648">
      <w:pPr>
        <w:pStyle w:val="TDC1"/>
        <w:tabs>
          <w:tab w:val="right" w:leader="dot" w:pos="8828"/>
        </w:tabs>
        <w:rPr>
          <w:rFonts w:eastAsiaTheme="minorEastAsia"/>
          <w:b w:val="0"/>
          <w:bCs w:val="0"/>
          <w:caps w:val="0"/>
          <w:sz w:val="22"/>
          <w:szCs w:val="22"/>
          <w:lang w:eastAsia="es-MX"/>
        </w:rPr>
      </w:pPr>
      <w:hyperlink w:anchor="_Toc108438461" w:history="1">
        <w:r w:rsidR="00223853" w:rsidRPr="00A42EB2">
          <w:rPr>
            <w:rStyle w:val="Hipervnculo"/>
            <w:rFonts w:ascii="Montserrat" w:hAnsi="Montserrat" w:cs="Arial"/>
          </w:rPr>
          <w:t>ANEXO XVII  ESCRITO DONDE EL LICITANTE MANIFIESTE SI UTLIZA EL ESQUEMA DE SUBCONTRATACIÓN</w:t>
        </w:r>
        <w:r w:rsidR="00223853">
          <w:rPr>
            <w:webHidden/>
          </w:rPr>
          <w:tab/>
        </w:r>
        <w:r w:rsidR="00223853">
          <w:rPr>
            <w:webHidden/>
          </w:rPr>
          <w:fldChar w:fldCharType="begin"/>
        </w:r>
        <w:r w:rsidR="00223853">
          <w:rPr>
            <w:webHidden/>
          </w:rPr>
          <w:instrText xml:space="preserve"> PAGEREF _Toc108438461 \h </w:instrText>
        </w:r>
        <w:r w:rsidR="00223853">
          <w:rPr>
            <w:webHidden/>
          </w:rPr>
        </w:r>
        <w:r w:rsidR="00223853">
          <w:rPr>
            <w:webHidden/>
          </w:rPr>
          <w:fldChar w:fldCharType="separate"/>
        </w:r>
        <w:r w:rsidR="00223853">
          <w:rPr>
            <w:webHidden/>
          </w:rPr>
          <w:t>67</w:t>
        </w:r>
        <w:r w:rsidR="00223853">
          <w:rPr>
            <w:webHidden/>
          </w:rPr>
          <w:fldChar w:fldCharType="end"/>
        </w:r>
      </w:hyperlink>
    </w:p>
    <w:p w14:paraId="590B424A" w14:textId="7C5B4C19" w:rsidR="005A5427" w:rsidRPr="00E85D0B" w:rsidRDefault="005579D4" w:rsidP="003A2E40">
      <w:pPr>
        <w:pStyle w:val="TDC2"/>
        <w:tabs>
          <w:tab w:val="right" w:leader="dot" w:pos="9487"/>
        </w:tabs>
        <w:ind w:right="49"/>
        <w:rPr>
          <w:rFonts w:ascii="Montserrat" w:hAnsi="Montserrat" w:cs="Arial"/>
          <w:bCs/>
          <w:caps/>
          <w:smallCaps w:val="0"/>
        </w:rPr>
      </w:pPr>
      <w:r w:rsidRPr="00E85D0B">
        <w:rPr>
          <w:rFonts w:ascii="Montserrat" w:hAnsi="Montserrat" w:cs="Arial"/>
          <w:bCs/>
          <w:caps/>
        </w:rPr>
        <w:fldChar w:fldCharType="end"/>
      </w:r>
      <w:r w:rsidR="005A5427" w:rsidRPr="00E85D0B">
        <w:rPr>
          <w:rFonts w:ascii="Montserrat" w:hAnsi="Montserrat" w:cs="Arial"/>
          <w:bCs/>
          <w:caps/>
        </w:rPr>
        <w:br w:type="page"/>
      </w:r>
    </w:p>
    <w:p w14:paraId="1FFAE481" w14:textId="77777777" w:rsidR="00797EC8" w:rsidRPr="00E85D0B" w:rsidRDefault="00323444" w:rsidP="00CC66CE">
      <w:pPr>
        <w:pStyle w:val="Ttulo1"/>
        <w:spacing w:before="0" w:after="0"/>
        <w:ind w:left="432" w:right="49" w:hanging="432"/>
        <w:jc w:val="center"/>
        <w:rPr>
          <w:rFonts w:ascii="Montserrat" w:hAnsi="Montserrat" w:cs="Arial"/>
          <w:sz w:val="20"/>
          <w:szCs w:val="20"/>
          <w:lang w:val="es-ES_tradnl"/>
        </w:rPr>
      </w:pPr>
      <w:bookmarkStart w:id="1" w:name="_Toc108438374"/>
      <w:r w:rsidRPr="00E85D0B">
        <w:rPr>
          <w:rFonts w:ascii="Montserrat" w:hAnsi="Montserrat" w:cs="Arial"/>
          <w:sz w:val="20"/>
          <w:szCs w:val="20"/>
          <w:lang w:val="es-ES_tradnl"/>
        </w:rPr>
        <w:lastRenderedPageBreak/>
        <w:t>Glosario</w:t>
      </w:r>
      <w:bookmarkEnd w:id="1"/>
    </w:p>
    <w:p w14:paraId="771CF79C" w14:textId="77777777" w:rsidR="00D648A8" w:rsidRPr="00E85D0B" w:rsidRDefault="00D648A8" w:rsidP="00CC66CE">
      <w:pPr>
        <w:suppressAutoHyphens/>
        <w:ind w:right="49"/>
        <w:jc w:val="center"/>
        <w:rPr>
          <w:rFonts w:ascii="Montserrat" w:eastAsia="Times New Roman" w:hAnsi="Montserrat" w:cs="Arial"/>
          <w:b/>
          <w:bCs/>
          <w:noProof w:val="0"/>
          <w:sz w:val="20"/>
          <w:szCs w:val="20"/>
          <w:lang w:val="es-ES" w:eastAsia="ar-SA"/>
        </w:rPr>
      </w:pPr>
    </w:p>
    <w:p w14:paraId="2D541834" w14:textId="77777777" w:rsidR="00797EC8" w:rsidRPr="00E85D0B" w:rsidRDefault="00797EC8" w:rsidP="00CC66CE">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 xml:space="preserve">Para efectos de </w:t>
      </w:r>
      <w:r w:rsidR="000C3E09" w:rsidRPr="00E85D0B">
        <w:rPr>
          <w:rFonts w:ascii="Montserrat" w:eastAsia="Times New Roman" w:hAnsi="Montserrat" w:cs="Arial"/>
          <w:b/>
          <w:noProof w:val="0"/>
          <w:sz w:val="20"/>
          <w:szCs w:val="20"/>
          <w:lang w:val="es-ES" w:eastAsia="ar-SA"/>
        </w:rPr>
        <w:t>esta</w:t>
      </w:r>
      <w:r w:rsidR="00367004" w:rsidRPr="00E85D0B">
        <w:rPr>
          <w:rFonts w:ascii="Montserrat" w:eastAsia="Times New Roman" w:hAnsi="Montserrat" w:cs="Arial"/>
          <w:b/>
          <w:noProof w:val="0"/>
          <w:sz w:val="20"/>
          <w:szCs w:val="20"/>
          <w:lang w:val="es-ES" w:eastAsia="ar-SA"/>
        </w:rPr>
        <w:t xml:space="preserve"> </w:t>
      </w:r>
      <w:r w:rsidR="000612DF">
        <w:rPr>
          <w:rFonts w:ascii="Montserrat" w:eastAsia="Times New Roman" w:hAnsi="Montserrat" w:cs="Arial"/>
          <w:b/>
          <w:noProof w:val="0"/>
          <w:sz w:val="20"/>
          <w:szCs w:val="20"/>
          <w:lang w:val="es-ES" w:eastAsia="ar-SA"/>
        </w:rPr>
        <w:t>Convocatoria</w:t>
      </w:r>
      <w:r w:rsidR="00367004" w:rsidRPr="00E85D0B">
        <w:rPr>
          <w:rFonts w:ascii="Montserrat" w:eastAsia="Times New Roman" w:hAnsi="Montserrat" w:cs="Arial"/>
          <w:b/>
          <w:noProof w:val="0"/>
          <w:sz w:val="20"/>
          <w:szCs w:val="20"/>
          <w:lang w:val="es-ES" w:eastAsia="ar-SA"/>
        </w:rPr>
        <w:t xml:space="preserve">, </w:t>
      </w:r>
      <w:r w:rsidRPr="00E85D0B">
        <w:rPr>
          <w:rFonts w:ascii="Montserrat" w:eastAsia="Times New Roman" w:hAnsi="Montserrat" w:cs="Arial"/>
          <w:b/>
          <w:noProof w:val="0"/>
          <w:sz w:val="20"/>
          <w:szCs w:val="20"/>
          <w:lang w:val="es-ES" w:eastAsia="ar-SA"/>
        </w:rPr>
        <w:t>se entenderá por:</w:t>
      </w:r>
    </w:p>
    <w:p w14:paraId="0E315889" w14:textId="77777777" w:rsidR="00797EC8" w:rsidRPr="00E85D0B" w:rsidRDefault="00797EC8" w:rsidP="00CC66CE">
      <w:pPr>
        <w:suppressAutoHyphens/>
        <w:ind w:right="49"/>
        <w:rPr>
          <w:rFonts w:ascii="Montserrat" w:eastAsia="Times New Roman" w:hAnsi="Montserrat" w:cs="Arial"/>
          <w:b/>
          <w:noProof w:val="0"/>
          <w:sz w:val="20"/>
          <w:szCs w:val="20"/>
          <w:lang w:val="es-ES" w:eastAsia="ar-SA"/>
        </w:rPr>
      </w:pPr>
    </w:p>
    <w:p w14:paraId="161E4ADA" w14:textId="77777777" w:rsidR="00774B7E" w:rsidRPr="00E85D0B" w:rsidRDefault="00774B7E" w:rsidP="00CC66CE">
      <w:pPr>
        <w:suppressAutoHyphens/>
        <w:ind w:right="49"/>
        <w:rPr>
          <w:rFonts w:ascii="Montserrat" w:eastAsia="Times New Roman" w:hAnsi="Montserrat" w:cs="Arial"/>
          <w:b/>
          <w:noProof w:val="0"/>
          <w:sz w:val="20"/>
          <w:szCs w:val="20"/>
          <w:lang w:val="es-ES" w:eastAsia="ar-SA"/>
        </w:rPr>
      </w:pPr>
    </w:p>
    <w:p w14:paraId="232A40D3" w14:textId="77777777" w:rsidR="0038291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Administrador del Contrato:</w:t>
      </w:r>
      <w:r w:rsidR="00495076" w:rsidRPr="00E85D0B">
        <w:rPr>
          <w:rFonts w:ascii="Montserrat" w:hAnsi="Montserrat" w:cs="Arial"/>
          <w:noProof w:val="0"/>
          <w:sz w:val="20"/>
          <w:szCs w:val="20"/>
          <w:lang w:eastAsia="ar-SA"/>
        </w:rPr>
        <w:t xml:space="preserve"> </w:t>
      </w:r>
      <w:r w:rsidR="001A507F" w:rsidRPr="00E85D0B">
        <w:rPr>
          <w:rFonts w:ascii="Montserrat" w:hAnsi="Montserrat" w:cs="Arial"/>
          <w:noProof w:val="0"/>
          <w:sz w:val="20"/>
          <w:szCs w:val="20"/>
          <w:lang w:eastAsia="ar-SA"/>
        </w:rPr>
        <w:t>El servidor público del área administradora del contrato en el Instituto, quien fungirá como responsable de administrar y verificar el cumplimiento de los derechos y obligaciones establecidas en el contrato.</w:t>
      </w:r>
    </w:p>
    <w:p w14:paraId="270597E6" w14:textId="77777777" w:rsidR="00382910" w:rsidRPr="00E85D0B" w:rsidRDefault="00382910" w:rsidP="0038291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CA123B4" w14:textId="77777777" w:rsidR="00382910" w:rsidRPr="00E85D0B" w:rsidRDefault="00382910" w:rsidP="004D103A">
      <w:pPr>
        <w:pStyle w:val="Prrafodelista"/>
        <w:numPr>
          <w:ilvl w:val="0"/>
          <w:numId w:val="23"/>
        </w:numPr>
        <w:suppressAutoHyphens/>
        <w:overflowPunct w:val="0"/>
        <w:autoSpaceDE w:val="0"/>
        <w:ind w:left="360" w:right="49"/>
        <w:jc w:val="both"/>
        <w:textAlignment w:val="baseline"/>
        <w:rPr>
          <w:rFonts w:ascii="Montserrat" w:hAnsi="Montserrat" w:cs="Arial"/>
          <w:iCs/>
          <w:sz w:val="20"/>
          <w:szCs w:val="20"/>
          <w:lang w:eastAsia="ar-SA"/>
        </w:rPr>
      </w:pPr>
      <w:r w:rsidRPr="00E85D0B">
        <w:rPr>
          <w:rFonts w:ascii="Montserrat" w:hAnsi="Montserrat" w:cs="Arial"/>
          <w:b/>
          <w:iCs/>
          <w:sz w:val="20"/>
          <w:szCs w:val="20"/>
          <w:lang w:eastAsia="ar-SA"/>
        </w:rPr>
        <w:t xml:space="preserve">Almacén: </w:t>
      </w:r>
      <w:r w:rsidRPr="00E85D0B">
        <w:rPr>
          <w:rFonts w:ascii="Montserrat" w:hAnsi="Montserrat" w:cs="Arial"/>
          <w:iCs/>
          <w:sz w:val="20"/>
          <w:szCs w:val="20"/>
          <w:lang w:eastAsia="ar-SA"/>
        </w:rPr>
        <w:t>Es el Área del IMSS responsable de recibir, custodiar, resguardar, controlar, suministrar y/o entregar los bienes de consumo e inversión, dentro de la circunscripción que le corresponda.</w:t>
      </w:r>
    </w:p>
    <w:p w14:paraId="6CE37F5D" w14:textId="77777777" w:rsidR="00382910" w:rsidRPr="00E85D0B" w:rsidRDefault="00382910" w:rsidP="00774B7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E99FDDB" w14:textId="77777777" w:rsidR="00774B7E" w:rsidRPr="00E85D0B" w:rsidRDefault="00774B7E"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Área consolidadora: </w:t>
      </w:r>
      <w:r w:rsidRPr="00E85D0B">
        <w:rPr>
          <w:rFonts w:ascii="Montserrat" w:hAnsi="Montserrat" w:cs="Arial"/>
          <w:iCs/>
          <w:sz w:val="20"/>
          <w:szCs w:val="20"/>
          <w:lang w:eastAsia="ar-SA"/>
        </w:rPr>
        <w:t>La responsable de integrar, concentrar y revisar las necesidades de las Áreas Requirentes, así como reunir los dictámenes de disponibilidad presupuestaria previos y las especificaciones técnicas, para que, en representación de éstas, realice el envío del expediente al Área Contratante; para el presente procedimiento de contrataci</w:t>
      </w:r>
      <w:r w:rsidR="00033230" w:rsidRPr="00E85D0B">
        <w:rPr>
          <w:rFonts w:ascii="Montserrat" w:hAnsi="Montserrat" w:cs="Arial"/>
          <w:iCs/>
          <w:sz w:val="20"/>
          <w:szCs w:val="20"/>
          <w:lang w:eastAsia="ar-SA"/>
        </w:rPr>
        <w:t>ón, fung</w:t>
      </w:r>
      <w:r w:rsidRPr="00E85D0B">
        <w:rPr>
          <w:rFonts w:ascii="Montserrat" w:hAnsi="Montserrat" w:cs="Arial"/>
          <w:iCs/>
          <w:sz w:val="20"/>
          <w:szCs w:val="20"/>
          <w:lang w:eastAsia="ar-SA"/>
        </w:rPr>
        <w:t>e como área consolidadora la Coordinación de Control de Abasto del Instituto Mexicano del Seguro Social.</w:t>
      </w:r>
    </w:p>
    <w:p w14:paraId="24ACAA21" w14:textId="77777777" w:rsidR="00774B7E" w:rsidRPr="00E85D0B" w:rsidRDefault="00774B7E" w:rsidP="001A507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0F07794D" w14:textId="77777777"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contratante:</w:t>
      </w:r>
      <w:r w:rsidR="00495076" w:rsidRPr="00E85D0B">
        <w:rPr>
          <w:rFonts w:ascii="Montserrat" w:hAnsi="Montserrat" w:cs="Arial"/>
          <w:iCs/>
          <w:noProof w:val="0"/>
          <w:sz w:val="20"/>
          <w:szCs w:val="20"/>
          <w:lang w:eastAsia="ar-SA"/>
        </w:rPr>
        <w:t xml:space="preserve"> </w:t>
      </w:r>
      <w:r w:rsidR="001A507F" w:rsidRPr="00E85D0B">
        <w:rPr>
          <w:rFonts w:ascii="Montserrat" w:hAnsi="Montserrat" w:cs="Arial"/>
          <w:iCs/>
          <w:sz w:val="20"/>
          <w:szCs w:val="20"/>
          <w:lang w:eastAsia="ar-SA"/>
        </w:rPr>
        <w:t>Es el Área del IMSS facultada para llevar a cabo los procedimientos de contratación para la adquisición o arrendamiento de bienes, así como para contratar la prestación de servicios; para el presente procedimiento de contratación, la facultad recae en la Coordinación Técnica de Bienes y Servicios del Instituto Mexicano del Seguro Social (IMSS), a través de su División de Bienes Terapéuticos.</w:t>
      </w:r>
    </w:p>
    <w:p w14:paraId="2CC53320" w14:textId="77777777" w:rsidR="001A507F" w:rsidRPr="00E85D0B" w:rsidRDefault="001A507F" w:rsidP="001A507F">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2447164A" w14:textId="02EA868A" w:rsidR="00797EC8" w:rsidRPr="00E85D0B" w:rsidRDefault="00CD6095"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requirente:</w:t>
      </w:r>
      <w:r w:rsidRPr="00E85D0B">
        <w:rPr>
          <w:rFonts w:ascii="Montserrat" w:hAnsi="Montserrat" w:cs="Arial"/>
          <w:iCs/>
          <w:noProof w:val="0"/>
          <w:sz w:val="20"/>
          <w:szCs w:val="20"/>
          <w:lang w:eastAsia="ar-SA"/>
        </w:rPr>
        <w:t xml:space="preserve"> </w:t>
      </w:r>
      <w:r w:rsidR="0064325D" w:rsidRPr="00E85D0B">
        <w:rPr>
          <w:rFonts w:ascii="Montserrat" w:hAnsi="Montserrat" w:cs="Arial"/>
          <w:iCs/>
          <w:sz w:val="20"/>
          <w:szCs w:val="20"/>
          <w:lang w:eastAsia="ar-SA"/>
        </w:rPr>
        <w:t>Es el Área en el IMSS que solicita o requiere formalmente la adquisición de bienes</w:t>
      </w:r>
      <w:r w:rsidR="00D022F0">
        <w:rPr>
          <w:rFonts w:ascii="Montserrat" w:hAnsi="Montserrat" w:cs="Arial"/>
          <w:iCs/>
          <w:sz w:val="20"/>
          <w:szCs w:val="20"/>
          <w:lang w:eastAsia="ar-SA"/>
        </w:rPr>
        <w:t>,</w:t>
      </w:r>
      <w:r w:rsidR="0064325D" w:rsidRPr="00E85D0B">
        <w:rPr>
          <w:rFonts w:ascii="Montserrat" w:hAnsi="Montserrat" w:cs="Arial"/>
          <w:iCs/>
          <w:sz w:val="20"/>
          <w:szCs w:val="20"/>
          <w:lang w:eastAsia="ar-SA"/>
        </w:rPr>
        <w:t xml:space="preserve"> para el presente procedimiento de contratación, funge como área requirente la Coordinación de Control de Abasto del Instituto Mexicano del Seguro Social (IMSS).</w:t>
      </w:r>
    </w:p>
    <w:p w14:paraId="562EC92F" w14:textId="77777777" w:rsidR="00774B7E" w:rsidRPr="00E85D0B" w:rsidRDefault="00774B7E" w:rsidP="00774B7E">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5BE8E1AB" w14:textId="77777777" w:rsidR="0003323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técnica</w:t>
      </w:r>
      <w:r w:rsidR="00D90338" w:rsidRPr="00E85D0B">
        <w:rPr>
          <w:rFonts w:ascii="Montserrat" w:hAnsi="Montserrat" w:cs="Arial"/>
          <w:b/>
          <w:iCs/>
          <w:noProof w:val="0"/>
          <w:sz w:val="20"/>
          <w:szCs w:val="20"/>
          <w:lang w:eastAsia="ar-SA"/>
        </w:rPr>
        <w:t xml:space="preserve">: </w:t>
      </w:r>
      <w:r w:rsidR="00D90338" w:rsidRPr="00E85D0B">
        <w:rPr>
          <w:rFonts w:ascii="Montserrat" w:hAnsi="Montserrat" w:cs="Arial"/>
          <w:iCs/>
          <w:sz w:val="20"/>
          <w:szCs w:val="20"/>
          <w:lang w:eastAsia="ar-SA"/>
        </w:rPr>
        <w:t>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w:t>
      </w:r>
      <w:r w:rsidR="00033230" w:rsidRPr="00E85D0B">
        <w:rPr>
          <w:rFonts w:ascii="Montserrat" w:hAnsi="Montserrat" w:cs="Arial"/>
          <w:iCs/>
          <w:sz w:val="20"/>
          <w:szCs w:val="20"/>
          <w:lang w:eastAsia="ar-SA"/>
        </w:rPr>
        <w:t xml:space="preserve"> el carácter de Área Requirente; para el presente procedimiento de contratación serán </w:t>
      </w:r>
      <w:r w:rsidR="0038438B" w:rsidRPr="00E85D0B">
        <w:rPr>
          <w:rFonts w:ascii="Montserrat" w:hAnsi="Montserrat" w:cs="Arial"/>
          <w:iCs/>
          <w:sz w:val="20"/>
          <w:szCs w:val="20"/>
          <w:lang w:eastAsia="ar-SA"/>
        </w:rPr>
        <w:t xml:space="preserve">las </w:t>
      </w:r>
      <w:r w:rsidR="00033230" w:rsidRPr="00E85D0B">
        <w:rPr>
          <w:rFonts w:ascii="Montserrat" w:hAnsi="Montserrat" w:cs="Arial"/>
          <w:iCs/>
          <w:sz w:val="20"/>
          <w:szCs w:val="20"/>
          <w:lang w:eastAsia="ar-SA"/>
        </w:rPr>
        <w:t>siguientes:</w:t>
      </w:r>
    </w:p>
    <w:p w14:paraId="102655E9" w14:textId="77777777" w:rsidR="00CC3022" w:rsidRPr="00E85D0B" w:rsidRDefault="00CC3022" w:rsidP="00CC3022">
      <w:pPr>
        <w:pStyle w:val="Prrafodelista"/>
        <w:suppressAutoHyphens/>
        <w:overflowPunct w:val="0"/>
        <w:autoSpaceDE w:val="0"/>
        <w:ind w:left="360" w:right="49"/>
        <w:jc w:val="both"/>
        <w:textAlignment w:val="baseline"/>
        <w:rPr>
          <w:rFonts w:ascii="Montserrat" w:hAnsi="Montserrat" w:cs="Arial"/>
          <w:b/>
          <w:iCs/>
          <w:noProof w:val="0"/>
          <w:sz w:val="20"/>
          <w:szCs w:val="20"/>
          <w:lang w:eastAsia="ar-SA"/>
        </w:rPr>
      </w:pPr>
    </w:p>
    <w:p w14:paraId="29BA77A1" w14:textId="77777777" w:rsidR="00955911" w:rsidRPr="00DB4398" w:rsidRDefault="00955911" w:rsidP="0073385A">
      <w:pPr>
        <w:pStyle w:val="Prrafodelista"/>
        <w:numPr>
          <w:ilvl w:val="0"/>
          <w:numId w:val="38"/>
        </w:numPr>
        <w:jc w:val="both"/>
        <w:rPr>
          <w:rFonts w:ascii="Montserrat" w:hAnsi="Montserrat" w:cs="Arial"/>
          <w:iCs/>
          <w:noProof w:val="0"/>
          <w:sz w:val="20"/>
          <w:szCs w:val="20"/>
          <w:lang w:eastAsia="ar-SA"/>
        </w:rPr>
      </w:pPr>
      <w:r w:rsidRPr="00DB4398">
        <w:rPr>
          <w:rFonts w:ascii="Montserrat" w:hAnsi="Montserrat" w:cs="Arial"/>
          <w:iCs/>
          <w:noProof w:val="0"/>
          <w:sz w:val="20"/>
          <w:szCs w:val="20"/>
          <w:lang w:eastAsia="ar-SA"/>
        </w:rPr>
        <w:t>Dirección de Prestaciones Médicas a través de la División de Evaluación de Tecnologías en Salud.</w:t>
      </w:r>
    </w:p>
    <w:p w14:paraId="718C26DD" w14:textId="77777777" w:rsidR="00D55A39" w:rsidRPr="00DB4398" w:rsidRDefault="00D55A39" w:rsidP="0073385A">
      <w:pPr>
        <w:pStyle w:val="Prrafodelista"/>
        <w:numPr>
          <w:ilvl w:val="0"/>
          <w:numId w:val="38"/>
        </w:numPr>
        <w:suppressAutoHyphens/>
        <w:overflowPunct w:val="0"/>
        <w:autoSpaceDE w:val="0"/>
        <w:ind w:right="49"/>
        <w:jc w:val="both"/>
        <w:textAlignment w:val="baseline"/>
        <w:rPr>
          <w:rFonts w:ascii="Montserrat" w:hAnsi="Montserrat" w:cs="Arial"/>
          <w:iCs/>
          <w:noProof w:val="0"/>
          <w:sz w:val="20"/>
          <w:szCs w:val="20"/>
          <w:lang w:eastAsia="ar-SA"/>
        </w:rPr>
      </w:pPr>
      <w:r w:rsidRPr="00DB4398">
        <w:rPr>
          <w:rFonts w:ascii="Montserrat" w:hAnsi="Montserrat" w:cs="Arial"/>
          <w:iCs/>
          <w:noProof w:val="0"/>
          <w:sz w:val="20"/>
          <w:szCs w:val="20"/>
          <w:lang w:eastAsia="ar-SA"/>
        </w:rPr>
        <w:t xml:space="preserve">Coordinación de </w:t>
      </w:r>
      <w:r w:rsidR="00495076" w:rsidRPr="00DB4398">
        <w:rPr>
          <w:rFonts w:ascii="Montserrat" w:hAnsi="Montserrat" w:cs="Arial"/>
          <w:iCs/>
          <w:noProof w:val="0"/>
          <w:sz w:val="20"/>
          <w:szCs w:val="20"/>
          <w:lang w:eastAsia="ar-SA"/>
        </w:rPr>
        <w:t xml:space="preserve">Control </w:t>
      </w:r>
      <w:r w:rsidRPr="00DB4398">
        <w:rPr>
          <w:rFonts w:ascii="Montserrat" w:hAnsi="Montserrat" w:cs="Arial"/>
          <w:iCs/>
          <w:noProof w:val="0"/>
          <w:sz w:val="20"/>
          <w:szCs w:val="20"/>
          <w:lang w:eastAsia="ar-SA"/>
        </w:rPr>
        <w:t xml:space="preserve">de Abasto a través de la División de Planeación de </w:t>
      </w:r>
      <w:r w:rsidR="00495076" w:rsidRPr="00DB4398">
        <w:rPr>
          <w:rFonts w:ascii="Montserrat" w:hAnsi="Montserrat" w:cs="Arial"/>
          <w:iCs/>
          <w:noProof w:val="0"/>
          <w:sz w:val="20"/>
          <w:szCs w:val="20"/>
          <w:lang w:eastAsia="ar-SA"/>
        </w:rPr>
        <w:t xml:space="preserve">Bienes </w:t>
      </w:r>
      <w:r w:rsidRPr="00DB4398">
        <w:rPr>
          <w:rFonts w:ascii="Montserrat" w:hAnsi="Montserrat" w:cs="Arial"/>
          <w:iCs/>
          <w:noProof w:val="0"/>
          <w:sz w:val="20"/>
          <w:szCs w:val="20"/>
          <w:lang w:eastAsia="ar-SA"/>
        </w:rPr>
        <w:t>Terapéuticos.</w:t>
      </w:r>
    </w:p>
    <w:p w14:paraId="28BBE226" w14:textId="77777777" w:rsidR="00D55A39" w:rsidRPr="00E85D0B" w:rsidRDefault="00D55A39" w:rsidP="00186D19">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4ADF9B01" w14:textId="77777777" w:rsidR="005F3B81" w:rsidRPr="00E85D0B" w:rsidRDefault="00797EC8" w:rsidP="004D103A">
      <w:pPr>
        <w:pStyle w:val="Prrafodelista"/>
        <w:numPr>
          <w:ilvl w:val="0"/>
          <w:numId w:val="23"/>
        </w:numPr>
        <w:suppressAutoHyphens/>
        <w:overflowPunct w:val="0"/>
        <w:autoSpaceDE w:val="0"/>
        <w:ind w:left="348"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Bienes de Consumo: </w:t>
      </w:r>
      <w:r w:rsidR="005F3B81" w:rsidRPr="00E85D0B">
        <w:rPr>
          <w:rFonts w:ascii="Montserrat" w:hAnsi="Montserrat" w:cs="Arial"/>
          <w:iCs/>
          <w:noProof w:val="0"/>
          <w:sz w:val="20"/>
          <w:szCs w:val="20"/>
          <w:lang w:eastAsia="ar-SA"/>
        </w:rPr>
        <w:t xml:space="preserve">Son </w:t>
      </w:r>
      <w:r w:rsidR="00382910" w:rsidRPr="00E85D0B">
        <w:rPr>
          <w:rFonts w:ascii="Montserrat" w:hAnsi="Montserrat" w:cs="Arial"/>
          <w:iCs/>
          <w:noProof w:val="0"/>
          <w:sz w:val="20"/>
          <w:szCs w:val="20"/>
          <w:lang w:eastAsia="ar-SA"/>
        </w:rPr>
        <w:t>los</w:t>
      </w:r>
      <w:r w:rsidR="005F3B81" w:rsidRPr="00E85D0B">
        <w:rPr>
          <w:rFonts w:ascii="Montserrat" w:hAnsi="Montserrat" w:cs="Arial"/>
          <w:iCs/>
          <w:noProof w:val="0"/>
          <w:sz w:val="20"/>
          <w:szCs w:val="20"/>
          <w:lang w:eastAsia="ar-SA"/>
        </w:rPr>
        <w:t xml:space="preserve"> bienes muebles que por su utilización en el desarrollo de las actividades que se realizan, tienen un desgaste parcial o total por lo tanto no son susceptibles de ser utilizados nuevamente, son controlados a través de un registro global en los inventarios dada su naturaleza y finalidad en éste, en el IMSS </w:t>
      </w:r>
      <w:r w:rsidR="005F3B81" w:rsidRPr="00E85D0B">
        <w:rPr>
          <w:rFonts w:ascii="Montserrat" w:hAnsi="Montserrat" w:cs="Arial"/>
          <w:iCs/>
          <w:noProof w:val="0"/>
          <w:sz w:val="20"/>
          <w:szCs w:val="20"/>
          <w:lang w:eastAsia="ar-SA"/>
        </w:rPr>
        <w:lastRenderedPageBreak/>
        <w:t>se clasifican como Bienes de Uso Terapéutico (insumos para la salud) y No Terapéutico.</w:t>
      </w:r>
    </w:p>
    <w:p w14:paraId="7F4A4EF9" w14:textId="77777777" w:rsidR="005F3B81" w:rsidRPr="00E85D0B" w:rsidRDefault="005F3B81" w:rsidP="00CC66CE">
      <w:pPr>
        <w:suppressAutoHyphens/>
        <w:ind w:left="348" w:right="49"/>
        <w:rPr>
          <w:rFonts w:ascii="Montserrat" w:eastAsia="Times New Roman" w:hAnsi="Montserrat" w:cs="Arial"/>
          <w:iCs/>
          <w:noProof w:val="0"/>
          <w:sz w:val="20"/>
          <w:szCs w:val="20"/>
          <w:lang w:val="es-ES" w:eastAsia="ar-SA"/>
        </w:rPr>
      </w:pPr>
    </w:p>
    <w:p w14:paraId="60C4AFF3" w14:textId="77777777"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CABCS:</w:t>
      </w:r>
      <w:r w:rsidRPr="00E85D0B">
        <w:rPr>
          <w:rFonts w:ascii="Montserrat" w:hAnsi="Montserrat" w:cs="Arial"/>
          <w:noProof w:val="0"/>
          <w:sz w:val="20"/>
          <w:szCs w:val="20"/>
        </w:rPr>
        <w:t xml:space="preserve"> </w:t>
      </w:r>
      <w:r w:rsidR="009610CC" w:rsidRPr="00E85D0B">
        <w:rPr>
          <w:rFonts w:ascii="Montserrat" w:hAnsi="Montserrat" w:cs="Arial"/>
          <w:noProof w:val="0"/>
          <w:sz w:val="20"/>
          <w:szCs w:val="20"/>
        </w:rPr>
        <w:t xml:space="preserve">Coordinación de Adquisición de Bienes y </w:t>
      </w:r>
      <w:r w:rsidR="00CD6095" w:rsidRPr="00E85D0B">
        <w:rPr>
          <w:rFonts w:ascii="Montserrat" w:hAnsi="Montserrat" w:cs="Arial"/>
          <w:noProof w:val="0"/>
          <w:sz w:val="20"/>
          <w:szCs w:val="20"/>
        </w:rPr>
        <w:t xml:space="preserve">Contratación de Servicios </w:t>
      </w:r>
      <w:r w:rsidR="00CD6095" w:rsidRPr="00E85D0B">
        <w:rPr>
          <w:rFonts w:ascii="Montserrat" w:hAnsi="Montserrat" w:cs="Arial"/>
          <w:iCs/>
          <w:noProof w:val="0"/>
          <w:sz w:val="20"/>
          <w:szCs w:val="20"/>
          <w:lang w:eastAsia="ar-SA"/>
        </w:rPr>
        <w:t>del Instituto Mexicano del Seguro Social</w:t>
      </w:r>
      <w:r w:rsidR="00CD6095" w:rsidRPr="00E85D0B">
        <w:rPr>
          <w:rFonts w:ascii="Montserrat" w:hAnsi="Montserrat" w:cs="Arial"/>
          <w:noProof w:val="0"/>
          <w:sz w:val="20"/>
          <w:szCs w:val="20"/>
        </w:rPr>
        <w:t>.</w:t>
      </w:r>
    </w:p>
    <w:p w14:paraId="749EE31A" w14:textId="77777777" w:rsidR="009610CC" w:rsidRPr="00E85D0B" w:rsidRDefault="009610CC" w:rsidP="00CC66CE">
      <w:pPr>
        <w:pStyle w:val="Prrafodelista"/>
        <w:overflowPunct w:val="0"/>
        <w:autoSpaceDE w:val="0"/>
        <w:ind w:left="360" w:right="49"/>
        <w:jc w:val="both"/>
        <w:textAlignment w:val="baseline"/>
        <w:rPr>
          <w:rFonts w:ascii="Montserrat" w:hAnsi="Montserrat" w:cs="Arial"/>
          <w:noProof w:val="0"/>
          <w:sz w:val="20"/>
          <w:szCs w:val="20"/>
        </w:rPr>
      </w:pPr>
    </w:p>
    <w:p w14:paraId="0E7B56E2" w14:textId="77777777" w:rsidR="00797EC8" w:rsidRPr="00E85D0B" w:rsidRDefault="000675D1" w:rsidP="004D103A">
      <w:pPr>
        <w:pStyle w:val="Prrafodelista"/>
        <w:numPr>
          <w:ilvl w:val="0"/>
          <w:numId w:val="23"/>
        </w:numPr>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Canje: </w:t>
      </w:r>
      <w:r w:rsidRPr="00E85D0B">
        <w:rPr>
          <w:rFonts w:ascii="Montserrat" w:hAnsi="Montserrat" w:cs="Arial"/>
          <w:iCs/>
          <w:noProof w:val="0"/>
          <w:sz w:val="20"/>
          <w:szCs w:val="20"/>
          <w:lang w:eastAsia="ar-SA"/>
        </w:rPr>
        <w:t>Actividad que realiza el Instituto Mexicano del Seguro Social (IMSS) con el proveedor, para cambiar por bienes nuevos del mismo tipo, bienes con defectos de calidad, caducos, próximos a caducar o suspendidos por la Secretaría de Salud o alguna autoridad institucional que dictamine que no pueden ser utilizados.</w:t>
      </w:r>
    </w:p>
    <w:p w14:paraId="2CC0C816" w14:textId="77777777" w:rsidR="000675D1" w:rsidRPr="00E85D0B" w:rsidRDefault="000675D1" w:rsidP="000675D1">
      <w:pPr>
        <w:pStyle w:val="Prrafodelista"/>
        <w:overflowPunct w:val="0"/>
        <w:autoSpaceDE w:val="0"/>
        <w:ind w:left="360" w:right="49"/>
        <w:jc w:val="both"/>
        <w:textAlignment w:val="baseline"/>
        <w:rPr>
          <w:rFonts w:ascii="Montserrat" w:hAnsi="Montserrat" w:cs="Arial"/>
          <w:iCs/>
          <w:noProof w:val="0"/>
          <w:sz w:val="20"/>
          <w:szCs w:val="20"/>
          <w:lang w:eastAsia="ar-SA"/>
        </w:rPr>
      </w:pPr>
    </w:p>
    <w:p w14:paraId="7AC8BF5E" w14:textId="77777777" w:rsidR="009610C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CCA:</w:t>
      </w:r>
      <w:r w:rsidRPr="00E85D0B">
        <w:rPr>
          <w:rFonts w:ascii="Montserrat" w:hAnsi="Montserrat" w:cs="Arial"/>
          <w:iCs/>
          <w:noProof w:val="0"/>
          <w:sz w:val="20"/>
          <w:szCs w:val="20"/>
          <w:lang w:eastAsia="ar-SA"/>
        </w:rPr>
        <w:t xml:space="preserve"> </w:t>
      </w:r>
      <w:r w:rsidR="009610CC" w:rsidRPr="00E85D0B">
        <w:rPr>
          <w:rFonts w:ascii="Montserrat" w:hAnsi="Montserrat" w:cs="Arial"/>
          <w:iCs/>
          <w:noProof w:val="0"/>
          <w:sz w:val="20"/>
          <w:szCs w:val="20"/>
          <w:lang w:eastAsia="ar-SA"/>
        </w:rPr>
        <w:t xml:space="preserve">Coordinación de Control de </w:t>
      </w:r>
      <w:r w:rsidR="00CD6095" w:rsidRPr="00E85D0B">
        <w:rPr>
          <w:rFonts w:ascii="Montserrat" w:hAnsi="Montserrat" w:cs="Arial"/>
          <w:iCs/>
          <w:noProof w:val="0"/>
          <w:sz w:val="20"/>
          <w:szCs w:val="20"/>
          <w:lang w:eastAsia="ar-SA"/>
        </w:rPr>
        <w:t>Abasto del Insti</w:t>
      </w:r>
      <w:r w:rsidR="000675D1" w:rsidRPr="00E85D0B">
        <w:rPr>
          <w:rFonts w:ascii="Montserrat" w:hAnsi="Montserrat" w:cs="Arial"/>
          <w:iCs/>
          <w:noProof w:val="0"/>
          <w:sz w:val="20"/>
          <w:szCs w:val="20"/>
          <w:lang w:eastAsia="ar-SA"/>
        </w:rPr>
        <w:t>tuto Mexicano del Seguro Social (IMSS).</w:t>
      </w:r>
    </w:p>
    <w:p w14:paraId="02626F04" w14:textId="77777777" w:rsidR="009610CC" w:rsidRPr="00E85D0B" w:rsidRDefault="009610CC" w:rsidP="004C2C2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549954B" w14:textId="77777777" w:rsidR="00931D7D" w:rsidRPr="00E85D0B" w:rsidRDefault="000675D1"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CLAVE:</w:t>
      </w:r>
      <w:r w:rsidR="004C2C2E" w:rsidRPr="00E85D0B">
        <w:rPr>
          <w:rFonts w:ascii="Montserrat" w:hAnsi="Montserrat" w:cs="Arial"/>
          <w:b/>
          <w:noProof w:val="0"/>
          <w:sz w:val="20"/>
          <w:szCs w:val="20"/>
        </w:rPr>
        <w:t xml:space="preserve"> </w:t>
      </w:r>
      <w:r w:rsidR="00B755BC" w:rsidRPr="00E85D0B">
        <w:rPr>
          <w:rFonts w:ascii="Montserrat" w:hAnsi="Montserrat" w:cs="Arial"/>
          <w:iCs/>
          <w:noProof w:val="0"/>
          <w:sz w:val="20"/>
          <w:szCs w:val="20"/>
          <w:lang w:eastAsia="ar-SA"/>
        </w:rPr>
        <w:t>Código numérico para identificar cada insumo para la salud, integrada por el número del grupo, genérico, específico</w:t>
      </w:r>
      <w:r w:rsidR="00275E4E">
        <w:rPr>
          <w:rFonts w:ascii="Montserrat" w:hAnsi="Montserrat" w:cs="Arial"/>
          <w:iCs/>
          <w:noProof w:val="0"/>
          <w:sz w:val="20"/>
          <w:szCs w:val="20"/>
          <w:lang w:eastAsia="ar-SA"/>
        </w:rPr>
        <w:t xml:space="preserve"> y</w:t>
      </w:r>
      <w:r w:rsidR="00B755BC" w:rsidRPr="00E85D0B">
        <w:rPr>
          <w:rFonts w:ascii="Montserrat" w:hAnsi="Montserrat" w:cs="Arial"/>
          <w:iCs/>
          <w:noProof w:val="0"/>
          <w:sz w:val="20"/>
          <w:szCs w:val="20"/>
          <w:lang w:eastAsia="ar-SA"/>
        </w:rPr>
        <w:t xml:space="preserve"> diferenciador</w:t>
      </w:r>
      <w:r w:rsidR="00275E4E">
        <w:rPr>
          <w:rFonts w:ascii="Montserrat" w:hAnsi="Montserrat" w:cs="Arial"/>
          <w:iCs/>
          <w:noProof w:val="0"/>
          <w:sz w:val="20"/>
          <w:szCs w:val="20"/>
          <w:lang w:eastAsia="ar-SA"/>
        </w:rPr>
        <w:t>,</w:t>
      </w:r>
      <w:r w:rsidR="00B755BC" w:rsidRPr="00E85D0B">
        <w:rPr>
          <w:rFonts w:ascii="Montserrat" w:hAnsi="Montserrat" w:cs="Arial"/>
          <w:iCs/>
          <w:noProof w:val="0"/>
          <w:sz w:val="20"/>
          <w:szCs w:val="20"/>
          <w:lang w:eastAsia="ar-SA"/>
        </w:rPr>
        <w:t xml:space="preserve"> contenidos en el </w:t>
      </w:r>
      <w:r w:rsidR="00275E4E">
        <w:rPr>
          <w:rFonts w:ascii="Montserrat" w:hAnsi="Montserrat" w:cs="Arial"/>
          <w:iCs/>
          <w:noProof w:val="0"/>
          <w:sz w:val="20"/>
          <w:szCs w:val="20"/>
          <w:lang w:eastAsia="ar-SA"/>
        </w:rPr>
        <w:t>Compendio Nacional de Insumos para la Salud.</w:t>
      </w:r>
    </w:p>
    <w:p w14:paraId="42F11180" w14:textId="77777777" w:rsidR="00D55A39" w:rsidRPr="00E85D0B" w:rsidRDefault="00D55A39" w:rsidP="00D55A39">
      <w:pPr>
        <w:pStyle w:val="Prrafodelista"/>
        <w:rPr>
          <w:rFonts w:ascii="Montserrat" w:hAnsi="Montserrat" w:cs="Arial"/>
          <w:b/>
          <w:noProof w:val="0"/>
          <w:sz w:val="20"/>
          <w:szCs w:val="20"/>
          <w:lang w:eastAsia="ar-SA"/>
        </w:rPr>
      </w:pPr>
    </w:p>
    <w:p w14:paraId="35392F45" w14:textId="77777777" w:rsidR="00797EC8" w:rsidRPr="00DB4398" w:rsidRDefault="00955911" w:rsidP="00DB4398">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DB4398">
        <w:rPr>
          <w:rFonts w:ascii="Montserrat" w:hAnsi="Montserrat" w:cs="Arial"/>
          <w:b/>
          <w:noProof w:val="0"/>
          <w:sz w:val="20"/>
          <w:szCs w:val="20"/>
        </w:rPr>
        <w:t>CCILE</w:t>
      </w:r>
      <w:r w:rsidR="00797EC8" w:rsidRPr="00DB4398">
        <w:rPr>
          <w:rFonts w:ascii="Montserrat" w:hAnsi="Montserrat" w:cs="Arial"/>
          <w:b/>
          <w:noProof w:val="0"/>
          <w:sz w:val="20"/>
          <w:szCs w:val="20"/>
        </w:rPr>
        <w:t xml:space="preserve">: </w:t>
      </w:r>
      <w:r w:rsidRPr="00DB4398">
        <w:rPr>
          <w:rFonts w:ascii="Montserrat" w:hAnsi="Montserrat" w:cs="Arial"/>
          <w:iCs/>
          <w:noProof w:val="0"/>
          <w:sz w:val="20"/>
          <w:szCs w:val="20"/>
          <w:lang w:eastAsia="ar-SA"/>
        </w:rPr>
        <w:t>Coordinación de Calidad de Insumos y Laboratorios Especializados</w:t>
      </w:r>
      <w:r w:rsidR="00D22450" w:rsidRPr="00DB4398">
        <w:rPr>
          <w:rFonts w:ascii="Montserrat" w:hAnsi="Montserrat" w:cs="Arial"/>
          <w:iCs/>
          <w:noProof w:val="0"/>
          <w:sz w:val="20"/>
          <w:szCs w:val="20"/>
          <w:lang w:eastAsia="ar-SA"/>
        </w:rPr>
        <w:t>. Área del Instituto Mexicano del Seguro Social, responsable de verificar</w:t>
      </w:r>
      <w:r w:rsidR="00340418" w:rsidRPr="00DB4398">
        <w:rPr>
          <w:rFonts w:ascii="Montserrat" w:hAnsi="Montserrat" w:cs="Arial"/>
          <w:iCs/>
          <w:noProof w:val="0"/>
          <w:sz w:val="20"/>
          <w:szCs w:val="20"/>
          <w:lang w:eastAsia="ar-SA"/>
        </w:rPr>
        <w:t>, en su caso,</w:t>
      </w:r>
      <w:r w:rsidR="00D22450" w:rsidRPr="00DB4398">
        <w:rPr>
          <w:rFonts w:ascii="Montserrat" w:hAnsi="Montserrat" w:cs="Arial"/>
          <w:iCs/>
          <w:noProof w:val="0"/>
          <w:sz w:val="20"/>
          <w:szCs w:val="20"/>
          <w:lang w:eastAsia="ar-SA"/>
        </w:rPr>
        <w:t xml:space="preserve"> la calidad de los productos</w:t>
      </w:r>
      <w:r w:rsidR="00340418" w:rsidRPr="00DB4398">
        <w:rPr>
          <w:rFonts w:ascii="Montserrat" w:hAnsi="Montserrat" w:cs="Arial"/>
          <w:iCs/>
          <w:noProof w:val="0"/>
          <w:sz w:val="20"/>
          <w:szCs w:val="20"/>
          <w:lang w:eastAsia="ar-SA"/>
        </w:rPr>
        <w:t xml:space="preserve"> de esta </w:t>
      </w:r>
      <w:r w:rsidR="000612DF" w:rsidRPr="00DB4398">
        <w:rPr>
          <w:rFonts w:ascii="Montserrat" w:hAnsi="Montserrat" w:cs="Arial"/>
          <w:iCs/>
          <w:noProof w:val="0"/>
          <w:sz w:val="20"/>
          <w:szCs w:val="20"/>
          <w:lang w:eastAsia="ar-SA"/>
        </w:rPr>
        <w:t>Convocatoria</w:t>
      </w:r>
      <w:r w:rsidR="00D22450" w:rsidRPr="00DB4398">
        <w:rPr>
          <w:rFonts w:ascii="Montserrat" w:hAnsi="Montserrat" w:cs="Arial"/>
          <w:iCs/>
          <w:noProof w:val="0"/>
          <w:sz w:val="20"/>
          <w:szCs w:val="20"/>
          <w:lang w:eastAsia="ar-SA"/>
        </w:rPr>
        <w:t>, de acuerdo con la normatividad establecida.</w:t>
      </w:r>
    </w:p>
    <w:p w14:paraId="6DD746C0" w14:textId="77777777"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6C22809" w14:textId="77777777" w:rsidR="0054580B"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COFEPRIS</w:t>
      </w:r>
      <w:r w:rsidRPr="00690967">
        <w:rPr>
          <w:rFonts w:ascii="Montserrat" w:hAnsi="Montserrat" w:cs="Arial"/>
          <w:b/>
          <w:bCs/>
          <w:noProof w:val="0"/>
          <w:sz w:val="20"/>
          <w:szCs w:val="20"/>
          <w:lang w:eastAsia="ar-SA"/>
        </w:rPr>
        <w:t>:</w:t>
      </w:r>
      <w:r w:rsidRPr="00E85D0B">
        <w:rPr>
          <w:rFonts w:ascii="Montserrat" w:hAnsi="Montserrat" w:cs="Arial"/>
          <w:noProof w:val="0"/>
          <w:sz w:val="20"/>
          <w:szCs w:val="20"/>
          <w:lang w:eastAsia="ar-SA"/>
        </w:rPr>
        <w:t xml:space="preserve"> Comisión Federal para la Protección contra Riesgos Sanitarios.</w:t>
      </w:r>
    </w:p>
    <w:p w14:paraId="1186DDE1" w14:textId="77777777"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DFAB6E8"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rPr>
        <w:t>CompraNet</w:t>
      </w:r>
      <w:r w:rsidR="00F36C97" w:rsidRPr="00E85D0B">
        <w:rPr>
          <w:rFonts w:ascii="Montserrat" w:hAnsi="Montserrat" w:cs="Arial"/>
          <w:noProof w:val="0"/>
          <w:sz w:val="20"/>
          <w:szCs w:val="20"/>
        </w:rPr>
        <w:t xml:space="preserve">: </w:t>
      </w:r>
      <w:r w:rsidR="00D22450" w:rsidRPr="00E85D0B">
        <w:rPr>
          <w:rFonts w:ascii="Montserrat" w:hAnsi="Montserrat" w:cs="Arial"/>
          <w:noProof w:val="0"/>
          <w:sz w:val="20"/>
          <w:szCs w:val="20"/>
        </w:rPr>
        <w:t>Sistema Electrónico de Información Pública Gubernamental, administrado por la Secretaría de Hacienda y Crédito Público, con dirección electrónica en Internet:</w:t>
      </w:r>
      <w:r w:rsidR="00722731" w:rsidRPr="00E85D0B">
        <w:rPr>
          <w:rFonts w:ascii="Montserrat" w:hAnsi="Montserrat" w:cs="Arial"/>
          <w:noProof w:val="0"/>
          <w:sz w:val="20"/>
          <w:szCs w:val="20"/>
        </w:rPr>
        <w:t xml:space="preserve"> </w:t>
      </w:r>
      <w:hyperlink r:id="rId8" w:history="1">
        <w:r w:rsidR="00F825DC" w:rsidRPr="00E85D0B">
          <w:rPr>
            <w:rStyle w:val="Hipervnculo"/>
            <w:rFonts w:ascii="Montserrat" w:hAnsi="Montserrat"/>
            <w:sz w:val="20"/>
            <w:szCs w:val="20"/>
          </w:rPr>
          <w:t>https://</w:t>
        </w:r>
        <w:hyperlink r:id="rId9"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p>
    <w:p w14:paraId="1647EF00" w14:textId="77777777" w:rsidR="00722731" w:rsidRPr="00E85D0B" w:rsidRDefault="00722731" w:rsidP="00722731">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0A88B45" w14:textId="77777777" w:rsidR="00797EC8" w:rsidRPr="00E85D0B" w:rsidRDefault="004B6F1F" w:rsidP="004D103A">
      <w:pPr>
        <w:pStyle w:val="Prrafodelista"/>
        <w:numPr>
          <w:ilvl w:val="0"/>
          <w:numId w:val="23"/>
        </w:numPr>
        <w:suppressAutoHyphens/>
        <w:overflowPunct w:val="0"/>
        <w:autoSpaceDE w:val="0"/>
        <w:ind w:left="348"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Contrato: </w:t>
      </w:r>
      <w:r w:rsidRPr="00E85D0B">
        <w:rPr>
          <w:rFonts w:ascii="Montserrat" w:hAnsi="Montserrat" w:cs="Arial"/>
          <w:noProof w:val="0"/>
          <w:sz w:val="20"/>
          <w:szCs w:val="20"/>
        </w:rPr>
        <w:t>El acuerdo de voluntades para crear o transferir derechos y obligaciones, y a través del cual se formaliza la adquisición o arrendamiento de bienes muebles o la prestación de servicios.</w:t>
      </w:r>
    </w:p>
    <w:p w14:paraId="3CF3BFB7" w14:textId="77777777" w:rsidR="00931D7D" w:rsidRPr="00E85D0B" w:rsidRDefault="00931D7D" w:rsidP="00931D7D">
      <w:pPr>
        <w:pStyle w:val="Prrafodelista"/>
        <w:suppressAutoHyphens/>
        <w:overflowPunct w:val="0"/>
        <w:autoSpaceDE w:val="0"/>
        <w:ind w:left="348" w:right="49"/>
        <w:jc w:val="both"/>
        <w:textAlignment w:val="baseline"/>
        <w:rPr>
          <w:rFonts w:ascii="Montserrat" w:hAnsi="Montserrat" w:cs="Arial"/>
          <w:noProof w:val="0"/>
          <w:sz w:val="20"/>
          <w:szCs w:val="20"/>
          <w:lang w:eastAsia="ar-SA"/>
        </w:rPr>
      </w:pPr>
    </w:p>
    <w:p w14:paraId="6E0EADAA" w14:textId="77777777" w:rsidR="002D652F"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DOF:</w:t>
      </w:r>
      <w:r w:rsidRPr="00E85D0B">
        <w:rPr>
          <w:rFonts w:ascii="Montserrat" w:hAnsi="Montserrat" w:cs="Arial"/>
          <w:noProof w:val="0"/>
          <w:sz w:val="20"/>
          <w:szCs w:val="20"/>
          <w:lang w:eastAsia="ar-SA"/>
        </w:rPr>
        <w:t xml:space="preserve"> Diario Oficial de la Federación.</w:t>
      </w:r>
    </w:p>
    <w:p w14:paraId="442938F6" w14:textId="77777777" w:rsidR="002D652F" w:rsidRPr="00E85D0B" w:rsidRDefault="002D652F" w:rsidP="002D652F">
      <w:pPr>
        <w:pStyle w:val="Prrafodelista"/>
        <w:rPr>
          <w:rFonts w:ascii="Montserrat" w:hAnsi="Montserrat" w:cs="Arial"/>
          <w:b/>
          <w:noProof w:val="0"/>
          <w:sz w:val="20"/>
          <w:szCs w:val="20"/>
          <w:lang w:eastAsia="ar-SA"/>
        </w:rPr>
      </w:pPr>
    </w:p>
    <w:p w14:paraId="7C7B05E9" w14:textId="77777777" w:rsidR="002D652F" w:rsidRPr="00E85D0B" w:rsidRDefault="002D652F"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Entidad Convocante: </w:t>
      </w:r>
      <w:r w:rsidR="00453D4F" w:rsidRPr="00E85D0B">
        <w:rPr>
          <w:rFonts w:ascii="Montserrat" w:hAnsi="Montserrat" w:cs="Arial"/>
          <w:noProof w:val="0"/>
          <w:sz w:val="20"/>
          <w:szCs w:val="20"/>
          <w:lang w:eastAsia="ar-SA"/>
        </w:rPr>
        <w:t>Instituto Mexicano del Seguro Social (IMSS).</w:t>
      </w:r>
    </w:p>
    <w:p w14:paraId="169EC5F7" w14:textId="77777777" w:rsidR="00453D4F" w:rsidRPr="00E85D0B" w:rsidRDefault="00453D4F" w:rsidP="00453D4F">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641D5431"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Escrito Libre:</w:t>
      </w:r>
      <w:r w:rsidRPr="00E85D0B">
        <w:rPr>
          <w:rFonts w:ascii="Montserrat" w:hAnsi="Montserrat" w:cs="Arial"/>
          <w:noProof w:val="0"/>
          <w:sz w:val="20"/>
          <w:szCs w:val="20"/>
          <w:lang w:eastAsia="ar-SA"/>
        </w:rPr>
        <w:t xml:space="preserve"> Documento que deberá cumplir como mínimo con los datos requeridos en la </w:t>
      </w:r>
      <w:r w:rsidR="000612DF">
        <w:rPr>
          <w:rFonts w:ascii="Montserrat" w:hAnsi="Montserrat" w:cs="Arial"/>
          <w:noProof w:val="0"/>
          <w:sz w:val="20"/>
          <w:szCs w:val="20"/>
          <w:lang w:eastAsia="ar-SA"/>
        </w:rPr>
        <w:t>Convocatoria</w:t>
      </w:r>
      <w:r w:rsidRPr="00E85D0B">
        <w:rPr>
          <w:rFonts w:ascii="Montserrat" w:hAnsi="Montserrat" w:cs="Arial"/>
          <w:noProof w:val="0"/>
          <w:sz w:val="20"/>
          <w:szCs w:val="20"/>
          <w:lang w:eastAsia="ar-SA"/>
        </w:rPr>
        <w:t xml:space="preserve">, </w:t>
      </w:r>
      <w:r w:rsidR="00AB33B0" w:rsidRPr="00E85D0B">
        <w:rPr>
          <w:rFonts w:ascii="Montserrat" w:hAnsi="Montserrat" w:cs="Arial"/>
          <w:noProof w:val="0"/>
          <w:sz w:val="20"/>
          <w:szCs w:val="20"/>
          <w:lang w:eastAsia="ar-SA"/>
        </w:rPr>
        <w:t>sin importar</w:t>
      </w:r>
      <w:r w:rsidRPr="00E85D0B">
        <w:rPr>
          <w:rFonts w:ascii="Montserrat" w:hAnsi="Montserrat" w:cs="Arial"/>
          <w:noProof w:val="0"/>
          <w:sz w:val="20"/>
          <w:szCs w:val="20"/>
          <w:lang w:eastAsia="ar-SA"/>
        </w:rPr>
        <w:t xml:space="preserve"> el orden y/o ubicación del contenido.</w:t>
      </w:r>
    </w:p>
    <w:p w14:paraId="5433D63C" w14:textId="77777777" w:rsidR="00066F6F" w:rsidRPr="00E85D0B" w:rsidRDefault="00066F6F" w:rsidP="00CC66C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3AE8DFE"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IMSS:</w:t>
      </w:r>
      <w:r w:rsidRPr="00E85D0B">
        <w:rPr>
          <w:rFonts w:ascii="Montserrat" w:hAnsi="Montserrat" w:cs="Arial"/>
          <w:noProof w:val="0"/>
          <w:sz w:val="20"/>
          <w:szCs w:val="20"/>
          <w:lang w:eastAsia="ar-SA"/>
        </w:rPr>
        <w:t xml:space="preserve"> Instituto Mexicano del Seguro Social.</w:t>
      </w:r>
    </w:p>
    <w:p w14:paraId="3A8A2D14" w14:textId="77777777" w:rsidR="002D652F" w:rsidRPr="00E85D0B" w:rsidRDefault="002D652F" w:rsidP="002D652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1F03001"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IVA:</w:t>
      </w:r>
      <w:r w:rsidRPr="00E85D0B">
        <w:rPr>
          <w:rFonts w:ascii="Montserrat" w:hAnsi="Montserrat" w:cs="Arial"/>
          <w:noProof w:val="0"/>
          <w:sz w:val="20"/>
          <w:szCs w:val="20"/>
          <w:lang w:eastAsia="ar-SA"/>
        </w:rPr>
        <w:t xml:space="preserve"> Impuesto al Valor Agregado.</w:t>
      </w:r>
    </w:p>
    <w:p w14:paraId="566E8B1A" w14:textId="77777777"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14:paraId="69DB3E22"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LAASSP:</w:t>
      </w:r>
      <w:r w:rsidRPr="00E85D0B">
        <w:rPr>
          <w:rFonts w:ascii="Montserrat" w:hAnsi="Montserrat" w:cs="Arial"/>
          <w:noProof w:val="0"/>
          <w:sz w:val="20"/>
          <w:szCs w:val="20"/>
          <w:lang w:eastAsia="ar-SA"/>
        </w:rPr>
        <w:t xml:space="preserve"> Ley de Adquisiciones, Arrendamientos y Servicios del Sector Público.</w:t>
      </w:r>
    </w:p>
    <w:p w14:paraId="1AEB8874" w14:textId="77777777"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14:paraId="58DE8568" w14:textId="77777777" w:rsidR="0036107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Licitante:</w:t>
      </w:r>
      <w:r w:rsidRPr="00E85D0B">
        <w:rPr>
          <w:rFonts w:ascii="Montserrat" w:hAnsi="Montserrat" w:cs="Arial"/>
          <w:noProof w:val="0"/>
          <w:sz w:val="20"/>
          <w:szCs w:val="20"/>
          <w:lang w:eastAsia="ar-SA"/>
        </w:rPr>
        <w:t xml:space="preserve"> La persona que participe en cualquier procedimiento de licitación pública o </w:t>
      </w:r>
      <w:r w:rsidR="00404620" w:rsidRPr="00E85D0B">
        <w:rPr>
          <w:rFonts w:ascii="Montserrat" w:hAnsi="Montserrat" w:cs="Arial"/>
          <w:noProof w:val="0"/>
          <w:sz w:val="20"/>
          <w:szCs w:val="20"/>
          <w:lang w:eastAsia="ar-SA"/>
        </w:rPr>
        <w:t>b</w:t>
      </w:r>
      <w:r w:rsidRPr="00E85D0B">
        <w:rPr>
          <w:rFonts w:ascii="Montserrat" w:hAnsi="Montserrat" w:cs="Arial"/>
          <w:noProof w:val="0"/>
          <w:sz w:val="20"/>
          <w:szCs w:val="20"/>
          <w:lang w:eastAsia="ar-SA"/>
        </w:rPr>
        <w:t>ien de invitación a cuando menos tres personas.</w:t>
      </w:r>
    </w:p>
    <w:p w14:paraId="6BB0DA9E" w14:textId="77777777" w:rsidR="0036107C" w:rsidRPr="00E85D0B" w:rsidRDefault="0036107C" w:rsidP="0036107C">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ABFD88E" w14:textId="77777777" w:rsidR="00A14A24" w:rsidRPr="00E85D0B" w:rsidRDefault="0036107C"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lastRenderedPageBreak/>
        <w:t xml:space="preserve">Medios de Comunicación Electrónica: </w:t>
      </w:r>
      <w:r w:rsidR="00D55A39" w:rsidRPr="00E85D0B">
        <w:rPr>
          <w:rFonts w:ascii="Montserrat" w:hAnsi="Montserrat" w:cs="Arial"/>
          <w:noProof w:val="0"/>
          <w:sz w:val="20"/>
          <w:szCs w:val="20"/>
          <w:lang w:eastAsia="ar-SA"/>
        </w:rPr>
        <w:t>L</w:t>
      </w:r>
      <w:r w:rsidRPr="00E85D0B">
        <w:rPr>
          <w:rFonts w:ascii="Montserrat" w:hAnsi="Montserrat" w:cs="Arial"/>
          <w:noProof w:val="0"/>
          <w:sz w:val="20"/>
          <w:szCs w:val="20"/>
          <w:lang w:eastAsia="ar-SA"/>
        </w:rPr>
        <w:t>os dispositivos tecnológicos que permiten efectuar la transmisión y recepción de mensajes de datos y documentos electrónicos.</w:t>
      </w:r>
    </w:p>
    <w:p w14:paraId="2CE3B4DA" w14:textId="77777777" w:rsidR="00A14A24" w:rsidRPr="00E85D0B" w:rsidRDefault="00A14A24" w:rsidP="00A14A24">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369DCD03" w14:textId="77777777" w:rsidR="006C630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MIPYMES: </w:t>
      </w:r>
      <w:r w:rsidR="00D71001" w:rsidRPr="00E85D0B">
        <w:rPr>
          <w:rFonts w:ascii="Montserrat" w:hAnsi="Montserrat" w:cs="Arial"/>
          <w:noProof w:val="0"/>
          <w:sz w:val="20"/>
          <w:szCs w:val="20"/>
          <w:lang w:eastAsia="ar-SA"/>
        </w:rPr>
        <w:t xml:space="preserve">Micro, pequeñas y medianas empresas </w:t>
      </w:r>
      <w:r w:rsidR="00D71001" w:rsidRPr="00E85D0B">
        <w:rPr>
          <w:rFonts w:ascii="Montserrat" w:hAnsi="Montserrat" w:cs="Arial"/>
          <w:bCs/>
          <w:noProof w:val="0"/>
          <w:sz w:val="20"/>
          <w:szCs w:val="20"/>
          <w:lang w:eastAsia="ar-SA"/>
        </w:rPr>
        <w:t xml:space="preserve">a que hace referencia </w:t>
      </w:r>
      <w:r w:rsidR="00D71001" w:rsidRPr="00E85D0B">
        <w:rPr>
          <w:rFonts w:ascii="Montserrat" w:hAnsi="Montserrat" w:cs="Arial"/>
          <w:noProof w:val="0"/>
          <w:sz w:val="20"/>
          <w:szCs w:val="20"/>
          <w:lang w:eastAsia="ar-SA"/>
        </w:rPr>
        <w:t xml:space="preserve">el Acuerdo por el que se establece la estratificación de las micro, pequeñas y medianas empresas, conforme a </w:t>
      </w:r>
      <w:r w:rsidR="00D71001" w:rsidRPr="00E85D0B">
        <w:rPr>
          <w:rFonts w:ascii="Montserrat" w:hAnsi="Montserrat" w:cs="Arial"/>
          <w:bCs/>
          <w:noProof w:val="0"/>
          <w:sz w:val="20"/>
          <w:szCs w:val="20"/>
          <w:lang w:eastAsia="ar-SA"/>
        </w:rPr>
        <w:t xml:space="preserve">la Ley para el Desarrollo de la Competitividad de la Micro, Pequeña y Mediana Empresa, </w:t>
      </w:r>
      <w:r w:rsidR="00D71001" w:rsidRPr="00E85D0B">
        <w:rPr>
          <w:rFonts w:ascii="Montserrat" w:hAnsi="Montserrat" w:cs="Arial"/>
          <w:noProof w:val="0"/>
          <w:sz w:val="20"/>
          <w:szCs w:val="20"/>
          <w:lang w:eastAsia="ar-SA"/>
        </w:rPr>
        <w:t>publicado en el Diario Oficial de la Federación el 30 de junio de 2009.</w:t>
      </w:r>
    </w:p>
    <w:p w14:paraId="5ECEC04F" w14:textId="77777777" w:rsidR="00D71001" w:rsidRPr="00E85D0B" w:rsidRDefault="00D71001" w:rsidP="00D71001">
      <w:pPr>
        <w:pStyle w:val="Prrafodelista"/>
        <w:rPr>
          <w:rFonts w:ascii="Montserrat" w:hAnsi="Montserrat" w:cs="Arial"/>
          <w:noProof w:val="0"/>
          <w:sz w:val="20"/>
          <w:szCs w:val="20"/>
          <w:lang w:eastAsia="ar-SA"/>
        </w:rPr>
      </w:pPr>
    </w:p>
    <w:p w14:paraId="3CB476D5" w14:textId="77777777" w:rsidR="00D92983"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NORMAS:</w:t>
      </w:r>
      <w:r w:rsidR="004C2160" w:rsidRPr="00E85D0B">
        <w:rPr>
          <w:rFonts w:ascii="Montserrat" w:hAnsi="Montserrat" w:cs="Arial"/>
          <w:noProof w:val="0"/>
          <w:sz w:val="20"/>
          <w:szCs w:val="20"/>
          <w:lang w:eastAsia="ar-SA"/>
        </w:rPr>
        <w:t xml:space="preserve"> </w:t>
      </w:r>
      <w:r w:rsidR="001937C6" w:rsidRPr="00E85D0B">
        <w:rPr>
          <w:rFonts w:ascii="Montserrat" w:hAnsi="Montserrat" w:cs="Arial"/>
          <w:bCs/>
          <w:noProof w:val="0"/>
          <w:sz w:val="20"/>
          <w:szCs w:val="20"/>
          <w:lang w:eastAsia="ar-SA"/>
        </w:rPr>
        <w:t xml:space="preserve">Las Normas Oficiales Mexicanas, las Normas Mexicanas, según proceda, y a falta de éstas, las Normas Internacionales; en su caso, las normas de referencia o especificaciones a que se refiere el artículo 67 de la Ley </w:t>
      </w:r>
      <w:r w:rsidR="001937C6">
        <w:rPr>
          <w:rFonts w:ascii="Montserrat" w:hAnsi="Montserrat" w:cs="Arial"/>
          <w:bCs/>
          <w:noProof w:val="0"/>
          <w:sz w:val="20"/>
          <w:szCs w:val="20"/>
          <w:lang w:eastAsia="ar-SA"/>
        </w:rPr>
        <w:t>d</w:t>
      </w:r>
      <w:r w:rsidR="001937C6" w:rsidRPr="00E85D0B">
        <w:rPr>
          <w:rFonts w:ascii="Montserrat" w:hAnsi="Montserrat" w:cs="Arial"/>
          <w:bCs/>
          <w:noProof w:val="0"/>
          <w:sz w:val="20"/>
          <w:szCs w:val="20"/>
          <w:lang w:eastAsia="ar-SA"/>
        </w:rPr>
        <w:t>e Infraestructura de la Calidad</w:t>
      </w:r>
      <w:r w:rsidR="001937C6">
        <w:rPr>
          <w:rFonts w:ascii="Montserrat" w:hAnsi="Montserrat" w:cs="Arial"/>
          <w:bCs/>
          <w:noProof w:val="0"/>
          <w:sz w:val="20"/>
          <w:szCs w:val="20"/>
          <w:lang w:eastAsia="ar-SA"/>
        </w:rPr>
        <w:t>.</w:t>
      </w:r>
    </w:p>
    <w:p w14:paraId="723FA4F0" w14:textId="77777777" w:rsidR="004C2160" w:rsidRPr="00E85D0B" w:rsidRDefault="004C2160" w:rsidP="004C2160">
      <w:pPr>
        <w:pStyle w:val="Prrafodelista"/>
        <w:suppressAutoHyphens/>
        <w:ind w:left="360" w:right="49"/>
        <w:jc w:val="both"/>
        <w:rPr>
          <w:rFonts w:ascii="Montserrat" w:hAnsi="Montserrat" w:cs="Arial"/>
          <w:noProof w:val="0"/>
          <w:sz w:val="20"/>
          <w:szCs w:val="20"/>
          <w:lang w:eastAsia="ar-SA"/>
        </w:rPr>
      </w:pPr>
    </w:p>
    <w:p w14:paraId="0EA78A0B" w14:textId="77777777" w:rsidR="00EF7333" w:rsidRPr="000C3AE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Orden de Reposición</w:t>
      </w:r>
      <w:r w:rsidR="00EF7333" w:rsidRPr="00E85D0B">
        <w:rPr>
          <w:rFonts w:ascii="Montserrat" w:hAnsi="Montserrat" w:cs="Arial"/>
          <w:b/>
          <w:noProof w:val="0"/>
          <w:sz w:val="20"/>
          <w:szCs w:val="20"/>
          <w:lang w:eastAsia="ar-SA"/>
        </w:rPr>
        <w:t xml:space="preserve"> o </w:t>
      </w:r>
      <w:r w:rsidR="00EF7333" w:rsidRPr="000C3AEB">
        <w:rPr>
          <w:rFonts w:ascii="Montserrat" w:hAnsi="Montserrat" w:cs="Arial"/>
          <w:b/>
          <w:noProof w:val="0"/>
          <w:sz w:val="20"/>
          <w:szCs w:val="20"/>
          <w:lang w:eastAsia="ar-SA"/>
        </w:rPr>
        <w:t>remisión</w:t>
      </w:r>
      <w:r w:rsidRPr="000C3AEB">
        <w:rPr>
          <w:rFonts w:ascii="Montserrat" w:hAnsi="Montserrat" w:cs="Arial"/>
          <w:b/>
          <w:noProof w:val="0"/>
          <w:sz w:val="20"/>
          <w:szCs w:val="20"/>
          <w:lang w:eastAsia="ar-SA"/>
        </w:rPr>
        <w:t>:</w:t>
      </w:r>
      <w:r w:rsidR="00495076" w:rsidRPr="000C3AEB">
        <w:rPr>
          <w:rFonts w:ascii="Montserrat" w:hAnsi="Montserrat" w:cs="Arial"/>
          <w:iCs/>
          <w:noProof w:val="0"/>
          <w:sz w:val="20"/>
          <w:szCs w:val="20"/>
          <w:lang w:eastAsia="ar-SA"/>
        </w:rPr>
        <w:t xml:space="preserve"> </w:t>
      </w:r>
      <w:r w:rsidR="00EF7333" w:rsidRPr="000C3AEB">
        <w:rPr>
          <w:rFonts w:ascii="Montserrat" w:hAnsi="Montserrat" w:cs="Arial"/>
          <w:bCs/>
          <w:noProof w:val="0"/>
          <w:sz w:val="20"/>
          <w:szCs w:val="20"/>
          <w:lang w:eastAsia="ar-SA"/>
        </w:rPr>
        <w:t xml:space="preserve">Es el documento mediante el cual se solicita a los proveedores la reposición de los bienes de consumo que se requieren en los almacenes del IMSS para la administración de los contratos, realizada a través del </w:t>
      </w:r>
      <w:r w:rsidR="00FA2B53" w:rsidRPr="000C3AEB">
        <w:rPr>
          <w:rFonts w:ascii="Montserrat" w:hAnsi="Montserrat" w:cs="Arial"/>
          <w:bCs/>
          <w:noProof w:val="0"/>
          <w:sz w:val="20"/>
          <w:szCs w:val="20"/>
          <w:lang w:eastAsia="ar-SA"/>
        </w:rPr>
        <w:t>Sistema de Abasto Institucional (</w:t>
      </w:r>
      <w:r w:rsidR="00EF7333" w:rsidRPr="000C3AEB">
        <w:rPr>
          <w:rFonts w:ascii="Montserrat" w:hAnsi="Montserrat" w:cs="Arial"/>
          <w:bCs/>
          <w:noProof w:val="0"/>
          <w:sz w:val="20"/>
          <w:szCs w:val="20"/>
          <w:lang w:eastAsia="ar-SA"/>
        </w:rPr>
        <w:t>SAI</w:t>
      </w:r>
      <w:r w:rsidR="00FA2B53" w:rsidRPr="000C3AEB">
        <w:rPr>
          <w:rFonts w:ascii="Montserrat" w:hAnsi="Montserrat" w:cs="Arial"/>
          <w:bCs/>
          <w:noProof w:val="0"/>
          <w:sz w:val="20"/>
          <w:szCs w:val="20"/>
          <w:lang w:eastAsia="ar-SA"/>
        </w:rPr>
        <w:t>) del Instituto Mexicano del Seguro Social,</w:t>
      </w:r>
      <w:r w:rsidR="00EF7333" w:rsidRPr="000C3AEB">
        <w:rPr>
          <w:rFonts w:ascii="Montserrat" w:hAnsi="Montserrat" w:cs="Arial"/>
          <w:bCs/>
          <w:noProof w:val="0"/>
          <w:sz w:val="20"/>
          <w:szCs w:val="20"/>
          <w:lang w:eastAsia="ar-SA"/>
        </w:rPr>
        <w:t xml:space="preserve"> por transmisión electrónica, vía internet, o en forma manual.</w:t>
      </w:r>
    </w:p>
    <w:p w14:paraId="4C678F67" w14:textId="77777777" w:rsidR="00EF7333" w:rsidRPr="000C3AEB" w:rsidRDefault="00EF7333" w:rsidP="00EF7333">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3BF5403B" w14:textId="77777777" w:rsidR="00981CCD" w:rsidRPr="000C3AEB" w:rsidRDefault="00981CC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0C3AEB">
        <w:rPr>
          <w:rFonts w:ascii="Montserrat" w:hAnsi="Montserrat" w:cs="Arial"/>
          <w:b/>
          <w:noProof w:val="0"/>
          <w:sz w:val="20"/>
          <w:szCs w:val="20"/>
          <w:lang w:eastAsia="ar-SA"/>
        </w:rPr>
        <w:t>Órgan</w:t>
      </w:r>
      <w:r w:rsidR="004950D5">
        <w:rPr>
          <w:rFonts w:ascii="Montserrat" w:hAnsi="Montserrat" w:cs="Arial"/>
          <w:b/>
          <w:noProof w:val="0"/>
          <w:sz w:val="20"/>
          <w:szCs w:val="20"/>
          <w:lang w:eastAsia="ar-SA"/>
        </w:rPr>
        <w:t>os de Operación Administrativa D</w:t>
      </w:r>
      <w:r w:rsidRPr="000C3AEB">
        <w:rPr>
          <w:rFonts w:ascii="Montserrat" w:hAnsi="Montserrat" w:cs="Arial"/>
          <w:b/>
          <w:noProof w:val="0"/>
          <w:sz w:val="20"/>
          <w:szCs w:val="20"/>
          <w:lang w:eastAsia="ar-SA"/>
        </w:rPr>
        <w:t>esconcentrada</w:t>
      </w:r>
      <w:r w:rsidR="008909E4">
        <w:rPr>
          <w:rFonts w:ascii="Montserrat" w:hAnsi="Montserrat" w:cs="Arial"/>
          <w:b/>
          <w:noProof w:val="0"/>
          <w:sz w:val="20"/>
          <w:szCs w:val="20"/>
          <w:lang w:eastAsia="ar-SA"/>
        </w:rPr>
        <w:t xml:space="preserve"> (OOAD</w:t>
      </w:r>
      <w:proofErr w:type="gramStart"/>
      <w:r w:rsidR="008909E4">
        <w:rPr>
          <w:rFonts w:ascii="Montserrat" w:hAnsi="Montserrat" w:cs="Arial"/>
          <w:b/>
          <w:noProof w:val="0"/>
          <w:sz w:val="20"/>
          <w:szCs w:val="20"/>
          <w:lang w:eastAsia="ar-SA"/>
        </w:rPr>
        <w:t>)</w:t>
      </w:r>
      <w:r w:rsidRPr="000C3AEB">
        <w:rPr>
          <w:rFonts w:ascii="Montserrat" w:hAnsi="Montserrat" w:cs="Arial"/>
          <w:b/>
          <w:noProof w:val="0"/>
          <w:sz w:val="20"/>
          <w:szCs w:val="20"/>
          <w:lang w:eastAsia="ar-SA"/>
        </w:rPr>
        <w:t>.-</w:t>
      </w:r>
      <w:proofErr w:type="gramEnd"/>
      <w:r w:rsidRPr="000C3AEB">
        <w:rPr>
          <w:rFonts w:ascii="Montserrat" w:hAnsi="Montserrat" w:cs="Arial"/>
          <w:noProof w:val="0"/>
          <w:sz w:val="20"/>
          <w:szCs w:val="20"/>
          <w:lang w:eastAsia="ar-SA"/>
        </w:rPr>
        <w:t xml:space="preserve"> Delegaciones Estatales y Regionales, así como las Unidades Médicas de Alta Especialidad, en términos de lo establecido en el artículo 2 fracción IV del Reglamento Interior del Instituto Mexicano del Seguro Social.</w:t>
      </w:r>
    </w:p>
    <w:p w14:paraId="4AADDACB" w14:textId="77777777" w:rsidR="00981CCD" w:rsidRPr="000C3AEB" w:rsidRDefault="00981CCD" w:rsidP="000C3AEB">
      <w:pPr>
        <w:pStyle w:val="Prrafodelista"/>
        <w:rPr>
          <w:rFonts w:ascii="Montserrat" w:hAnsi="Montserrat" w:cs="Arial"/>
          <w:b/>
          <w:bCs/>
          <w:noProof w:val="0"/>
          <w:sz w:val="20"/>
          <w:szCs w:val="20"/>
          <w:lang w:eastAsia="ar-SA"/>
        </w:rPr>
      </w:pPr>
    </w:p>
    <w:p w14:paraId="0AAF82E7" w14:textId="77777777" w:rsidR="00D648A8" w:rsidRPr="00E85D0B" w:rsidRDefault="000F525A" w:rsidP="004D103A">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bCs/>
          <w:noProof w:val="0"/>
          <w:sz w:val="20"/>
          <w:szCs w:val="20"/>
          <w:lang w:eastAsia="ar-SA"/>
        </w:rPr>
        <w:t>Partida o concepto:</w:t>
      </w:r>
      <w:r w:rsidR="00495076" w:rsidRPr="00E85D0B">
        <w:rPr>
          <w:rFonts w:ascii="Montserrat" w:hAnsi="Montserrat" w:cs="Arial"/>
          <w:bCs/>
          <w:noProof w:val="0"/>
          <w:sz w:val="20"/>
          <w:szCs w:val="20"/>
          <w:lang w:eastAsia="ar-SA"/>
        </w:rPr>
        <w:t xml:space="preserve"> L</w:t>
      </w:r>
      <w:r w:rsidRPr="00E85D0B">
        <w:rPr>
          <w:rFonts w:ascii="Montserrat" w:hAnsi="Montserrat" w:cs="Arial"/>
          <w:bCs/>
          <w:noProof w:val="0"/>
          <w:sz w:val="20"/>
          <w:szCs w:val="20"/>
          <w:lang w:eastAsia="ar-SA"/>
        </w:rPr>
        <w:t>a división o desglose de los bienes a adquirir o arrendar o de los servicios a contratar, contenidos en un procedimiento de contratación o en un contrato, para diferenciarlos unos de otros, clasificarlos o agruparlos.</w:t>
      </w:r>
    </w:p>
    <w:p w14:paraId="0A3D93A4" w14:textId="77777777" w:rsidR="000F525A" w:rsidRPr="00E85D0B" w:rsidRDefault="000F525A" w:rsidP="000F525A">
      <w:pPr>
        <w:pStyle w:val="Prrafodelista"/>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p>
    <w:p w14:paraId="7755A522" w14:textId="77777777" w:rsidR="00C45FA0" w:rsidRPr="00C45FA0" w:rsidRDefault="00C45FA0" w:rsidP="00C45FA0">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A44C8C">
        <w:rPr>
          <w:rFonts w:ascii="Montserrat" w:hAnsi="Montserrat" w:cs="Arial"/>
          <w:b/>
          <w:noProof w:val="0"/>
          <w:sz w:val="20"/>
          <w:szCs w:val="20"/>
          <w:lang w:eastAsia="ar-SA"/>
        </w:rPr>
        <w:t>POBALINES</w:t>
      </w:r>
      <w:r w:rsidRPr="00C45FA0">
        <w:rPr>
          <w:rFonts w:ascii="Montserrat" w:hAnsi="Montserrat" w:cs="Arial"/>
          <w:noProof w:val="0"/>
          <w:sz w:val="20"/>
          <w:szCs w:val="20"/>
          <w:lang w:eastAsia="ar-SA"/>
        </w:rPr>
        <w:t>. Políticas, Bases y Lineamientos en materia de Adquisiciones, Arrendamientos y Servicios del Instituto Mexicano del Seguro Social.</w:t>
      </w:r>
    </w:p>
    <w:p w14:paraId="2BAD1026" w14:textId="77777777" w:rsidR="00797EC8" w:rsidRPr="00E85D0B" w:rsidRDefault="00797EC8" w:rsidP="00CC66CE">
      <w:pPr>
        <w:shd w:val="clear" w:color="auto" w:fill="FFFFFF" w:themeFill="background1"/>
        <w:suppressAutoHyphens/>
        <w:overflowPunct w:val="0"/>
        <w:autoSpaceDE w:val="0"/>
        <w:ind w:left="360" w:right="49"/>
        <w:jc w:val="both"/>
        <w:textAlignment w:val="baseline"/>
        <w:rPr>
          <w:rFonts w:ascii="Montserrat" w:eastAsia="Times New Roman" w:hAnsi="Montserrat" w:cs="Arial"/>
          <w:noProof w:val="0"/>
          <w:sz w:val="20"/>
          <w:szCs w:val="20"/>
          <w:lang w:val="es-ES" w:eastAsia="ar-SA"/>
        </w:rPr>
      </w:pPr>
    </w:p>
    <w:p w14:paraId="295152F4"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Proveedor:</w:t>
      </w:r>
      <w:r w:rsidRPr="00E85D0B">
        <w:rPr>
          <w:rFonts w:ascii="Montserrat" w:hAnsi="Montserrat" w:cs="Arial"/>
          <w:noProof w:val="0"/>
          <w:sz w:val="20"/>
          <w:szCs w:val="20"/>
          <w:lang w:eastAsia="ar-SA"/>
        </w:rPr>
        <w:t xml:space="preserve"> La persona que celebre contratos de adquisicio</w:t>
      </w:r>
      <w:r w:rsidR="000F525A" w:rsidRPr="00E85D0B">
        <w:rPr>
          <w:rFonts w:ascii="Montserrat" w:hAnsi="Montserrat" w:cs="Arial"/>
          <w:noProof w:val="0"/>
          <w:sz w:val="20"/>
          <w:szCs w:val="20"/>
          <w:lang w:eastAsia="ar-SA"/>
        </w:rPr>
        <w:t>nes, arrendamientos o servicios.</w:t>
      </w:r>
    </w:p>
    <w:p w14:paraId="2FE8299E" w14:textId="77777777" w:rsidR="000F525A" w:rsidRPr="00E85D0B" w:rsidRDefault="000F525A" w:rsidP="000F525A">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891571B"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Reglamento:</w:t>
      </w:r>
      <w:r w:rsidRPr="00E85D0B">
        <w:rPr>
          <w:rFonts w:ascii="Montserrat" w:hAnsi="Montserrat" w:cs="Arial"/>
          <w:noProof w:val="0"/>
          <w:sz w:val="20"/>
          <w:szCs w:val="20"/>
          <w:lang w:eastAsia="ar-SA"/>
        </w:rPr>
        <w:t xml:space="preserve"> Reglamento de la Ley de Adquisiciones, Arrendamientos y Servicios del Sector Público.</w:t>
      </w:r>
    </w:p>
    <w:p w14:paraId="7AC7964C" w14:textId="77777777" w:rsidR="00204636" w:rsidRPr="00E85D0B" w:rsidRDefault="00204636" w:rsidP="0020463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55DDEC9A"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Resolución Miscelánea Fiscal: </w:t>
      </w:r>
      <w:r w:rsidRPr="00E85D0B">
        <w:rPr>
          <w:rFonts w:ascii="Montserrat" w:hAnsi="Montserrat" w:cs="Arial"/>
          <w:noProof w:val="0"/>
          <w:sz w:val="20"/>
          <w:szCs w:val="20"/>
          <w:lang w:eastAsia="ar-SA"/>
        </w:rPr>
        <w:t>Disposiciones de carácter general aplicables a impuestos, productos, aprovechamientos, contribuciones de mejoras y derechos federales, excepto a los relacionados con el comercio exterior.</w:t>
      </w:r>
    </w:p>
    <w:p w14:paraId="3DCAA7B0"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228FD951"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SAT:</w:t>
      </w:r>
      <w:r w:rsidRPr="00E85D0B">
        <w:rPr>
          <w:rFonts w:ascii="Montserrat" w:hAnsi="Montserrat" w:cs="Arial"/>
          <w:noProof w:val="0"/>
          <w:sz w:val="20"/>
          <w:szCs w:val="20"/>
          <w:lang w:eastAsia="ar-SA"/>
        </w:rPr>
        <w:t xml:space="preserve"> Servicio de Administración Tributaria.</w:t>
      </w:r>
    </w:p>
    <w:p w14:paraId="0390ABC1"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6019CED9"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SFP:</w:t>
      </w:r>
      <w:r w:rsidRPr="00E85D0B">
        <w:rPr>
          <w:rFonts w:ascii="Montserrat" w:hAnsi="Montserrat" w:cs="Arial"/>
          <w:noProof w:val="0"/>
          <w:sz w:val="20"/>
          <w:szCs w:val="20"/>
          <w:lang w:eastAsia="ar-SA"/>
        </w:rPr>
        <w:t xml:space="preserve"> Secretaría de la Función Pública.</w:t>
      </w:r>
    </w:p>
    <w:p w14:paraId="59213C76"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B196EB4"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SHCP:</w:t>
      </w:r>
      <w:r w:rsidRPr="00E85D0B">
        <w:rPr>
          <w:rFonts w:ascii="Montserrat" w:hAnsi="Montserrat" w:cs="Arial"/>
          <w:noProof w:val="0"/>
          <w:sz w:val="20"/>
          <w:szCs w:val="20"/>
          <w:lang w:eastAsia="ar-SA"/>
        </w:rPr>
        <w:t xml:space="preserve"> Secretaría de Hacienda y Crédito Público.</w:t>
      </w:r>
    </w:p>
    <w:p w14:paraId="49B8E88D" w14:textId="77777777" w:rsidR="00204636" w:rsidRPr="00E85D0B" w:rsidRDefault="00204636" w:rsidP="000E1EE6">
      <w:pPr>
        <w:suppressAutoHyphens/>
        <w:overflowPunct w:val="0"/>
        <w:autoSpaceDE w:val="0"/>
        <w:ind w:right="49"/>
        <w:jc w:val="both"/>
        <w:textAlignment w:val="baseline"/>
        <w:rPr>
          <w:rFonts w:ascii="Montserrat" w:hAnsi="Montserrat" w:cs="Arial"/>
          <w:noProof w:val="0"/>
          <w:sz w:val="20"/>
          <w:szCs w:val="20"/>
          <w:lang w:eastAsia="ar-SA"/>
        </w:rPr>
      </w:pPr>
    </w:p>
    <w:p w14:paraId="55BE381F" w14:textId="77777777" w:rsidR="00904123" w:rsidRPr="00E85D0B" w:rsidRDefault="0020463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lastRenderedPageBreak/>
        <w:t>Sistema de Abasto Institucional (SAI)</w:t>
      </w:r>
      <w:r w:rsidR="00797EC8" w:rsidRPr="00E85D0B">
        <w:rPr>
          <w:rFonts w:ascii="Montserrat" w:hAnsi="Montserrat" w:cs="Arial"/>
          <w:b/>
          <w:noProof w:val="0"/>
          <w:sz w:val="20"/>
          <w:szCs w:val="20"/>
          <w:lang w:eastAsia="ar-SA"/>
        </w:rPr>
        <w:t>:</w:t>
      </w:r>
      <w:r w:rsidRPr="00E85D0B">
        <w:rPr>
          <w:rFonts w:ascii="Montserrat" w:hAnsi="Montserrat" w:cs="Arial"/>
          <w:noProof w:val="0"/>
          <w:sz w:val="20"/>
          <w:szCs w:val="20"/>
          <w:lang w:eastAsia="ar-SA"/>
        </w:rPr>
        <w:t xml:space="preserve"> </w:t>
      </w:r>
      <w:r w:rsidR="00593F73" w:rsidRPr="00E85D0B">
        <w:rPr>
          <w:rFonts w:ascii="Montserrat" w:hAnsi="Montserrat" w:cs="Arial"/>
          <w:noProof w:val="0"/>
          <w:sz w:val="20"/>
          <w:szCs w:val="20"/>
          <w:lang w:eastAsia="ar-SA"/>
        </w:rPr>
        <w:t>Sistema computarizado del Instituto</w:t>
      </w:r>
      <w:r w:rsidRPr="00E85D0B">
        <w:rPr>
          <w:rFonts w:ascii="Montserrat" w:hAnsi="Montserrat" w:cs="Arial"/>
          <w:noProof w:val="0"/>
          <w:sz w:val="20"/>
          <w:szCs w:val="20"/>
          <w:lang w:eastAsia="ar-SA"/>
        </w:rPr>
        <w:t xml:space="preserve"> Mexicano del Seguro Social</w:t>
      </w:r>
      <w:r w:rsidR="00593F73" w:rsidRPr="00E85D0B">
        <w:rPr>
          <w:rFonts w:ascii="Montserrat" w:hAnsi="Montserrat" w:cs="Arial"/>
          <w:noProof w:val="0"/>
          <w:sz w:val="20"/>
          <w:szCs w:val="20"/>
          <w:lang w:eastAsia="ar-SA"/>
        </w:rPr>
        <w:t>, que permite a través de una unidad central de procesos el intercambio de la información, además de controlar y realizar la transmisión en red en las diferentes áreas que concurren en la operación del abasto institucional.</w:t>
      </w:r>
    </w:p>
    <w:p w14:paraId="7D7BE15D"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481A067" w14:textId="77777777" w:rsidR="000E1EE6"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Sobre cerrado:</w:t>
      </w:r>
      <w:r w:rsidRPr="00E85D0B">
        <w:rPr>
          <w:rFonts w:ascii="Montserrat" w:hAnsi="Montserrat" w:cs="Arial"/>
          <w:noProof w:val="0"/>
          <w:sz w:val="20"/>
          <w:szCs w:val="20"/>
          <w:lang w:eastAsia="ar-SA"/>
        </w:rPr>
        <w:t xml:space="preserve"> Cualquier medio que contenga la proposición del licitante, cuyo contenido s</w:t>
      </w:r>
      <w:r w:rsidR="00754A93" w:rsidRPr="00E85D0B">
        <w:rPr>
          <w:rFonts w:ascii="Montserrat" w:hAnsi="Montserrat" w:cs="Arial"/>
          <w:noProof w:val="0"/>
          <w:sz w:val="20"/>
          <w:szCs w:val="20"/>
          <w:lang w:eastAsia="ar-SA"/>
        </w:rPr>
        <w:t>ó</w:t>
      </w:r>
      <w:r w:rsidRPr="00E85D0B">
        <w:rPr>
          <w:rFonts w:ascii="Montserrat" w:hAnsi="Montserrat" w:cs="Arial"/>
          <w:noProof w:val="0"/>
          <w:sz w:val="20"/>
          <w:szCs w:val="20"/>
          <w:lang w:eastAsia="ar-SA"/>
        </w:rPr>
        <w:t xml:space="preserve">lo puede ser conocido en el Acto de Presentación y Apertura de Proposiciones, en términos </w:t>
      </w:r>
      <w:r w:rsidR="007515EF" w:rsidRPr="00E85D0B">
        <w:rPr>
          <w:rFonts w:ascii="Montserrat" w:hAnsi="Montserrat" w:cs="Arial"/>
          <w:noProof w:val="0"/>
          <w:sz w:val="20"/>
          <w:szCs w:val="20"/>
          <w:lang w:eastAsia="ar-SA"/>
        </w:rPr>
        <w:t>de la Ley de Adquisiciones, Arrendamientos y Servicios del Sector Público. En el caso de las proposiciones presentadas a través de CompraNet, los sobres serán generados de conformidad con lo establecido en el artículo 34 de la Ley antes citada.</w:t>
      </w:r>
    </w:p>
    <w:p w14:paraId="4BF34D62" w14:textId="77777777" w:rsidR="007515EF" w:rsidRPr="00E85D0B" w:rsidRDefault="007515EF" w:rsidP="007515E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4FEC8AC2" w14:textId="6A30C3C3" w:rsidR="00181443" w:rsidRDefault="0049613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SSA</w:t>
      </w:r>
      <w:r w:rsidRPr="00E85D0B">
        <w:rPr>
          <w:rFonts w:ascii="Montserrat" w:hAnsi="Montserrat" w:cs="Arial"/>
          <w:noProof w:val="0"/>
          <w:sz w:val="20"/>
          <w:szCs w:val="20"/>
          <w:lang w:eastAsia="ar-SA"/>
        </w:rPr>
        <w:t>: Secretaría de Salud.</w:t>
      </w:r>
    </w:p>
    <w:p w14:paraId="16AEBAA0" w14:textId="77777777" w:rsidR="00296D6D" w:rsidRPr="00296D6D" w:rsidRDefault="00296D6D" w:rsidP="00296D6D">
      <w:pPr>
        <w:pStyle w:val="Prrafodelista"/>
        <w:rPr>
          <w:rFonts w:ascii="Montserrat" w:hAnsi="Montserrat" w:cs="Arial"/>
          <w:noProof w:val="0"/>
          <w:sz w:val="20"/>
          <w:szCs w:val="20"/>
          <w:lang w:eastAsia="ar-SA"/>
        </w:rPr>
      </w:pPr>
    </w:p>
    <w:p w14:paraId="0AAB4E77" w14:textId="77777777" w:rsidR="005624AC" w:rsidRPr="0086068F" w:rsidRDefault="005624AC" w:rsidP="005624AC">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proofErr w:type="spellStart"/>
      <w:r w:rsidRPr="005624AC">
        <w:rPr>
          <w:rFonts w:ascii="Montserrat" w:hAnsi="Montserrat" w:cs="Arial"/>
          <w:b/>
          <w:noProof w:val="0"/>
          <w:sz w:val="20"/>
          <w:szCs w:val="20"/>
          <w:lang w:eastAsia="ar-SA"/>
        </w:rPr>
        <w:t>UMAE’s</w:t>
      </w:r>
      <w:proofErr w:type="spellEnd"/>
      <w:r w:rsidRPr="005624AC">
        <w:rPr>
          <w:rFonts w:ascii="Montserrat" w:hAnsi="Montserrat" w:cs="Arial"/>
          <w:noProof w:val="0"/>
          <w:sz w:val="20"/>
          <w:szCs w:val="20"/>
          <w:lang w:eastAsia="ar-SA"/>
        </w:rPr>
        <w:t xml:space="preserve">: Unidades Médicas de Alta Especialidad, son órganos de operación administrativa desconcentrada del Instituto Mexicano del Seguro Social, en términos de lo establecido en el </w:t>
      </w:r>
      <w:r w:rsidR="00F84EEA">
        <w:rPr>
          <w:rFonts w:ascii="Montserrat" w:hAnsi="Montserrat" w:cs="Arial"/>
          <w:noProof w:val="0"/>
          <w:sz w:val="20"/>
          <w:szCs w:val="20"/>
          <w:lang w:eastAsia="ar-SA"/>
        </w:rPr>
        <w:t xml:space="preserve">inciso b), fracción IV, del </w:t>
      </w:r>
      <w:r w:rsidRPr="005624AC">
        <w:rPr>
          <w:rFonts w:ascii="Montserrat" w:hAnsi="Montserrat" w:cs="Arial"/>
          <w:noProof w:val="0"/>
          <w:sz w:val="20"/>
          <w:szCs w:val="20"/>
          <w:lang w:eastAsia="ar-SA"/>
        </w:rPr>
        <w:t>artículo 2 del Reglamento Interior del Instituto Mexicano del Seguro Social.</w:t>
      </w:r>
    </w:p>
    <w:p w14:paraId="68EDD650" w14:textId="77777777" w:rsidR="0086068F" w:rsidRDefault="0086068F" w:rsidP="0086068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0743A5EA" w14:textId="77777777" w:rsidR="00797EC8" w:rsidRPr="00E85D0B" w:rsidRDefault="00797EC8" w:rsidP="00CC66CE">
      <w:pPr>
        <w:suppressAutoHyphens/>
        <w:ind w:left="-284" w:right="49"/>
        <w:jc w:val="center"/>
        <w:rPr>
          <w:rFonts w:ascii="Montserrat" w:eastAsia="Times New Roman" w:hAnsi="Montserrat" w:cs="Arial"/>
          <w:b/>
          <w:sz w:val="20"/>
          <w:szCs w:val="20"/>
          <w:lang w:val="es-ES_tradnl" w:eastAsia="ar-SA"/>
        </w:rPr>
      </w:pPr>
    </w:p>
    <w:p w14:paraId="4940B63C" w14:textId="77777777" w:rsidR="00936C3C" w:rsidRPr="00E85D0B" w:rsidRDefault="00797EC8" w:rsidP="00CC66CE">
      <w:pPr>
        <w:ind w:right="49"/>
        <w:jc w:val="center"/>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br w:type="page"/>
      </w:r>
    </w:p>
    <w:p w14:paraId="529BE66D" w14:textId="77777777" w:rsidR="0093111C" w:rsidRPr="00E85D0B" w:rsidRDefault="000612DF" w:rsidP="00CC66CE">
      <w:pPr>
        <w:ind w:right="49"/>
        <w:jc w:val="center"/>
        <w:rPr>
          <w:rFonts w:ascii="Montserrat" w:eastAsia="Times New Roman" w:hAnsi="Montserrat" w:cs="Arial"/>
          <w:sz w:val="20"/>
          <w:szCs w:val="20"/>
          <w:lang w:val="es-ES_tradnl" w:eastAsia="ar-SA"/>
        </w:rPr>
      </w:pPr>
      <w:r>
        <w:rPr>
          <w:rFonts w:ascii="Montserrat" w:eastAsia="Times New Roman" w:hAnsi="Montserrat" w:cs="Arial"/>
          <w:b/>
          <w:sz w:val="20"/>
          <w:szCs w:val="20"/>
          <w:lang w:val="es-ES_tradnl" w:eastAsia="ar-SA"/>
        </w:rPr>
        <w:lastRenderedPageBreak/>
        <w:t>CONVOCATORIA</w:t>
      </w:r>
    </w:p>
    <w:p w14:paraId="41E3BA24" w14:textId="77777777" w:rsidR="00644F0F" w:rsidRPr="00E85D0B" w:rsidRDefault="00644F0F" w:rsidP="00CC66CE">
      <w:pPr>
        <w:suppressAutoHyphens/>
        <w:ind w:right="49"/>
        <w:jc w:val="both"/>
        <w:rPr>
          <w:rFonts w:ascii="Montserrat" w:hAnsi="Montserrat" w:cs="Arial"/>
          <w:sz w:val="20"/>
          <w:szCs w:val="20"/>
          <w:lang w:val="es-ES_tradnl"/>
        </w:rPr>
      </w:pPr>
    </w:p>
    <w:p w14:paraId="5868C90C" w14:textId="4931339D" w:rsidR="00D71001" w:rsidRPr="00E85D0B" w:rsidRDefault="00D71001" w:rsidP="00082308">
      <w:pPr>
        <w:jc w:val="both"/>
        <w:rPr>
          <w:rFonts w:ascii="Montserrat" w:hAnsi="Montserrat" w:cs="Arial"/>
          <w:sz w:val="20"/>
          <w:szCs w:val="20"/>
          <w:lang w:val="es-ES_tradnl"/>
        </w:rPr>
      </w:pPr>
      <w:r w:rsidRPr="00E85D0B">
        <w:rPr>
          <w:rFonts w:ascii="Montserrat" w:hAnsi="Montserrat" w:cs="Arial"/>
          <w:sz w:val="20"/>
          <w:szCs w:val="20"/>
          <w:lang w:val="es-ES_tradnl"/>
        </w:rPr>
        <w:t xml:space="preserve">En observancia al artículo 134 de la Constitución Política de los Estados Unidos Mexicanos, de conformidad con </w:t>
      </w:r>
      <w:r w:rsidRPr="00E85D0B">
        <w:rPr>
          <w:rFonts w:ascii="Montserrat" w:hAnsi="Montserrat" w:cs="Arial"/>
          <w:bCs/>
          <w:sz w:val="20"/>
          <w:szCs w:val="20"/>
          <w:lang w:val="es-ES_tradnl"/>
        </w:rPr>
        <w:t>los artículos</w:t>
      </w:r>
      <w:r w:rsidR="002C017E">
        <w:rPr>
          <w:rFonts w:ascii="Montserrat" w:hAnsi="Montserrat" w:cs="Arial"/>
          <w:bCs/>
          <w:sz w:val="20"/>
          <w:szCs w:val="20"/>
          <w:lang w:val="es-ES_tradnl"/>
        </w:rPr>
        <w:t xml:space="preserve"> 3 fracción I, </w:t>
      </w:r>
      <w:r w:rsidR="009F0DD6" w:rsidRPr="00E85D0B">
        <w:rPr>
          <w:rFonts w:ascii="Montserrat" w:hAnsi="Montserrat" w:cs="Arial"/>
          <w:bCs/>
          <w:sz w:val="20"/>
          <w:szCs w:val="20"/>
          <w:lang w:val="es-ES_tradnl"/>
        </w:rPr>
        <w:t xml:space="preserve">25, </w:t>
      </w:r>
      <w:r w:rsidRPr="00E85D0B">
        <w:rPr>
          <w:rFonts w:ascii="Montserrat" w:hAnsi="Montserrat" w:cs="Arial"/>
          <w:sz w:val="20"/>
          <w:szCs w:val="20"/>
        </w:rPr>
        <w:t>26 fracción I, 26 Bis fracción II,</w:t>
      </w:r>
      <w:r w:rsidR="001C0EDA">
        <w:rPr>
          <w:rFonts w:ascii="Montserrat" w:hAnsi="Montserrat" w:cs="Arial"/>
          <w:sz w:val="20"/>
          <w:szCs w:val="20"/>
        </w:rPr>
        <w:t xml:space="preserve"> </w:t>
      </w:r>
      <w:r w:rsidR="009F0DD6" w:rsidRPr="00E85D0B">
        <w:rPr>
          <w:rFonts w:ascii="Montserrat" w:hAnsi="Montserrat" w:cs="Arial"/>
          <w:sz w:val="20"/>
          <w:szCs w:val="20"/>
        </w:rPr>
        <w:t>27,</w:t>
      </w:r>
      <w:r w:rsidRPr="00E85D0B">
        <w:rPr>
          <w:rFonts w:ascii="Montserrat" w:hAnsi="Montserrat" w:cs="Arial"/>
          <w:sz w:val="20"/>
          <w:szCs w:val="20"/>
        </w:rPr>
        <w:t xml:space="preserve"> 28 fracción II, 29</w:t>
      </w:r>
      <w:r w:rsidR="009F0DD6" w:rsidRPr="00E85D0B">
        <w:rPr>
          <w:rFonts w:ascii="Montserrat" w:hAnsi="Montserrat" w:cs="Arial"/>
          <w:sz w:val="20"/>
          <w:szCs w:val="20"/>
        </w:rPr>
        <w:t xml:space="preserve">, </w:t>
      </w:r>
      <w:r w:rsidR="009F0DD6" w:rsidRPr="00DB4398">
        <w:rPr>
          <w:rFonts w:ascii="Montserrat" w:hAnsi="Montserrat" w:cs="Arial"/>
          <w:sz w:val="20"/>
          <w:szCs w:val="20"/>
        </w:rPr>
        <w:t xml:space="preserve">30, </w:t>
      </w:r>
      <w:r w:rsidRPr="00DB4398">
        <w:rPr>
          <w:rFonts w:ascii="Montserrat" w:hAnsi="Montserrat" w:cs="Arial"/>
          <w:sz w:val="20"/>
          <w:szCs w:val="20"/>
        </w:rPr>
        <w:t>32</w:t>
      </w:r>
      <w:r w:rsidR="009F0DD6" w:rsidRPr="00DB4398">
        <w:rPr>
          <w:rFonts w:ascii="Montserrat" w:hAnsi="Montserrat" w:cs="Arial"/>
          <w:sz w:val="20"/>
          <w:szCs w:val="20"/>
        </w:rPr>
        <w:t>,</w:t>
      </w:r>
      <w:r w:rsidR="009F0DD6" w:rsidRPr="00E85D0B">
        <w:rPr>
          <w:rFonts w:ascii="Montserrat" w:hAnsi="Montserrat" w:cs="Arial"/>
          <w:sz w:val="20"/>
          <w:szCs w:val="20"/>
        </w:rPr>
        <w:t xml:space="preserve"> 46 y 47</w:t>
      </w:r>
      <w:r w:rsidRPr="00E85D0B">
        <w:rPr>
          <w:rFonts w:ascii="Montserrat" w:hAnsi="Montserrat" w:cs="Arial"/>
          <w:sz w:val="20"/>
          <w:szCs w:val="20"/>
        </w:rPr>
        <w:t xml:space="preserve"> </w:t>
      </w:r>
      <w:r w:rsidRPr="00E85D0B">
        <w:rPr>
          <w:rFonts w:ascii="Montserrat" w:hAnsi="Montserrat" w:cs="Arial"/>
          <w:bCs/>
          <w:sz w:val="20"/>
          <w:szCs w:val="20"/>
          <w:lang w:val="es-ES_tradnl"/>
        </w:rPr>
        <w:t xml:space="preserve">de </w:t>
      </w:r>
      <w:r w:rsidRPr="00E85D0B">
        <w:rPr>
          <w:rFonts w:ascii="Montserrat" w:hAnsi="Montserrat" w:cs="Arial"/>
          <w:sz w:val="20"/>
          <w:szCs w:val="20"/>
          <w:lang w:val="es-ES_tradnl"/>
        </w:rPr>
        <w:t>la LAASSP</w:t>
      </w:r>
      <w:r w:rsidR="009F0DD6" w:rsidRPr="00E85D0B">
        <w:rPr>
          <w:rFonts w:ascii="Montserrat" w:hAnsi="Montserrat" w:cs="Arial"/>
          <w:sz w:val="20"/>
          <w:szCs w:val="20"/>
          <w:lang w:val="es-ES_tradnl"/>
        </w:rPr>
        <w:t>;</w:t>
      </w:r>
      <w:r w:rsidR="009E712C" w:rsidRPr="009E712C">
        <w:t xml:space="preserve"> </w:t>
      </w:r>
      <w:r w:rsidR="009E712C" w:rsidRPr="009E712C">
        <w:rPr>
          <w:rFonts w:ascii="Montserrat" w:hAnsi="Montserrat" w:cs="Arial"/>
          <w:sz w:val="20"/>
          <w:szCs w:val="20"/>
          <w:lang w:val="es-ES_tradnl"/>
        </w:rPr>
        <w:t>artículos 1, párrafo primero, y 8 de la Ley Federal de Austeridad Republicana</w:t>
      </w:r>
      <w:r w:rsidR="009E712C">
        <w:rPr>
          <w:rFonts w:ascii="Montserrat" w:hAnsi="Montserrat" w:cs="Arial"/>
          <w:sz w:val="20"/>
          <w:szCs w:val="20"/>
          <w:lang w:val="es-ES_tradnl"/>
        </w:rPr>
        <w:t>;</w:t>
      </w:r>
      <w:r w:rsidR="009F0DD6" w:rsidRPr="00E85D0B">
        <w:rPr>
          <w:rFonts w:ascii="Montserrat" w:hAnsi="Montserrat" w:cs="Arial"/>
          <w:sz w:val="20"/>
          <w:szCs w:val="20"/>
          <w:lang w:val="es-ES_tradnl"/>
        </w:rPr>
        <w:t xml:space="preserve"> las Reglas para la celebración de licitaciones públicas internacionales bajo la cobertura de tratados de libre comercio suscritos por los Estados Unidos Mexicanos, </w:t>
      </w:r>
      <w:r w:rsidR="009F0DD6" w:rsidRPr="00E85D0B">
        <w:rPr>
          <w:rFonts w:ascii="Montserrat" w:eastAsia="Calibri" w:hAnsi="Montserrat" w:cs="Arial"/>
          <w:sz w:val="20"/>
          <w:szCs w:val="20"/>
          <w:lang w:eastAsia="es-MX"/>
        </w:rPr>
        <w:t>publicado en el Diario Oficial de la Federación (DOF) el 28 de diciembre de 2010, así como el “</w:t>
      </w:r>
      <w:r w:rsidR="009F0DD6" w:rsidRPr="00E85D0B">
        <w:rPr>
          <w:rFonts w:ascii="Montserrat" w:eastAsia="Calibri" w:hAnsi="Montserrat" w:cs="Arial"/>
          <w:i/>
          <w:sz w:val="20"/>
          <w:szCs w:val="20"/>
          <w:lang w:eastAsia="es-MX"/>
        </w:rPr>
        <w:t>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20 de agosto del 2015 y el “</w:t>
      </w:r>
      <w:r w:rsidR="009F0DD6" w:rsidRPr="00E85D0B">
        <w:rPr>
          <w:rFonts w:ascii="Montserrat" w:eastAsia="Calibri" w:hAnsi="Montserrat" w:cs="Arial"/>
          <w:i/>
          <w:sz w:val="20"/>
          <w:szCs w:val="20"/>
          <w:lang w:eastAsia="es-MX"/>
        </w:rPr>
        <w:t>Acuerdo por el que se modifica el diverso que expide el 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19 de febrero de 2016 y 28 de febrero de 2017; y demás disposiciones relativas vigentes aplicables en la materia</w:t>
      </w:r>
      <w:r w:rsidR="00431146" w:rsidRPr="00E85D0B">
        <w:rPr>
          <w:rFonts w:ascii="Montserrat" w:eastAsia="Calibri" w:hAnsi="Montserrat" w:cs="Arial"/>
          <w:sz w:val="20"/>
          <w:szCs w:val="20"/>
          <w:lang w:eastAsia="es-MX"/>
        </w:rPr>
        <w:t xml:space="preserve">, </w:t>
      </w:r>
      <w:r w:rsidRPr="00E85D0B">
        <w:rPr>
          <w:rFonts w:ascii="Montserrat" w:hAnsi="Montserrat" w:cs="Arial"/>
          <w:sz w:val="20"/>
          <w:szCs w:val="20"/>
        </w:rPr>
        <w:t>se convoca a las personas físicas o morales de nacionalidad mexicana y de aquellos países con los que los Estados Unidos Mexicanos tenga celebrado un tratado de libre comercio con capítulo de compras gubernamentales, específicamente: Tratado entre los Estados Unidos de América, los E</w:t>
      </w:r>
      <w:r w:rsidR="009E712C">
        <w:rPr>
          <w:rFonts w:ascii="Montserrat" w:hAnsi="Montserrat" w:cs="Arial"/>
          <w:sz w:val="20"/>
          <w:szCs w:val="20"/>
        </w:rPr>
        <w:t>stados Unidos Mexicanos y Canadá</w:t>
      </w:r>
      <w:r w:rsidRPr="00E85D0B">
        <w:rPr>
          <w:rFonts w:ascii="Montserrat" w:hAnsi="Montserrat" w:cs="Arial"/>
          <w:sz w:val="20"/>
          <w:szCs w:val="20"/>
        </w:rPr>
        <w:t xml:space="preserve"> </w:t>
      </w:r>
      <w:r w:rsidRPr="00E85D0B">
        <w:rPr>
          <w:rFonts w:ascii="Montserrat" w:hAnsi="Montserrat" w:cs="Arial"/>
          <w:b/>
          <w:sz w:val="20"/>
          <w:szCs w:val="20"/>
        </w:rPr>
        <w:t>(T-MEC);</w:t>
      </w:r>
      <w:r w:rsidRPr="00E85D0B">
        <w:rPr>
          <w:rFonts w:ascii="Montserrat" w:hAnsi="Montserrat" w:cs="Arial"/>
          <w:sz w:val="20"/>
          <w:szCs w:val="20"/>
        </w:rPr>
        <w:t xml:space="preserve"> Tratado de Libre Comercio entre los Estados Unidos Mexicanos y el Estado de Israel </w:t>
      </w:r>
      <w:r w:rsidRPr="00E85D0B">
        <w:rPr>
          <w:rFonts w:ascii="Montserrat" w:hAnsi="Montserrat" w:cs="Arial"/>
          <w:b/>
          <w:sz w:val="20"/>
          <w:szCs w:val="20"/>
        </w:rPr>
        <w:t>(TLC México-Israel);</w:t>
      </w:r>
      <w:r w:rsidRPr="00E85D0B">
        <w:rPr>
          <w:rFonts w:ascii="Montserrat" w:hAnsi="Montserrat" w:cs="Arial"/>
          <w:sz w:val="20"/>
          <w:szCs w:val="20"/>
        </w:rPr>
        <w:t xml:space="preserve"> Tratado de Libre Comercio entre los Estados Unidos Mexicanos y los Estados de la Asociación Europea de Libre Comercio </w:t>
      </w:r>
      <w:r w:rsidRPr="00E85D0B">
        <w:rPr>
          <w:rFonts w:ascii="Montserrat" w:hAnsi="Montserrat" w:cs="Arial"/>
          <w:b/>
          <w:sz w:val="20"/>
          <w:szCs w:val="20"/>
        </w:rPr>
        <w:t>(TLC México-AELC);</w:t>
      </w:r>
      <w:r w:rsidRPr="00E85D0B">
        <w:rPr>
          <w:rFonts w:ascii="Montserrat" w:hAnsi="Montserrat" w:cs="Arial"/>
          <w:sz w:val="20"/>
          <w:szCs w:val="20"/>
        </w:rPr>
        <w:t xml:space="preserve"> Acuerdo de Asociación Económica, Concertación Política y Cooperación entre los Estados Unidos Mexicanos y la Comunidad Europea y sus Estados Miembros, y en específico la Decisión 2/2000 del Consejo Conjunto CE-México </w:t>
      </w:r>
      <w:r w:rsidRPr="00E85D0B">
        <w:rPr>
          <w:rFonts w:ascii="Montserrat" w:hAnsi="Montserrat" w:cs="Arial"/>
          <w:b/>
          <w:sz w:val="20"/>
          <w:szCs w:val="20"/>
        </w:rPr>
        <w:t xml:space="preserve">(TLCUEM); </w:t>
      </w:r>
      <w:r w:rsidRPr="00E85D0B">
        <w:rPr>
          <w:rFonts w:ascii="Montserrat" w:hAnsi="Montserrat" w:cs="Arial"/>
          <w:sz w:val="20"/>
          <w:szCs w:val="20"/>
        </w:rPr>
        <w:t xml:space="preserve">Acuerdo para el Fortalecimiento de la Asociación Económica entre los Estados Unidos Mexicanos y el Japón </w:t>
      </w:r>
      <w:r w:rsidRPr="00E85D0B">
        <w:rPr>
          <w:rFonts w:ascii="Montserrat" w:hAnsi="Montserrat" w:cs="Arial"/>
          <w:b/>
          <w:sz w:val="20"/>
          <w:szCs w:val="20"/>
        </w:rPr>
        <w:t>(TLC México-Japón);</w:t>
      </w:r>
      <w:r w:rsidRPr="00E85D0B">
        <w:rPr>
          <w:rFonts w:ascii="Montserrat" w:hAnsi="Montserrat" w:cs="Arial"/>
          <w:sz w:val="20"/>
          <w:szCs w:val="20"/>
        </w:rPr>
        <w:t xml:space="preserve"> Tratado de Libre Comercio entre los Estados Unidos Mexicanos y la República de </w:t>
      </w:r>
      <w:r w:rsidRPr="00E85D0B">
        <w:rPr>
          <w:rFonts w:ascii="Montserrat" w:hAnsi="Montserrat" w:cs="Arial"/>
          <w:b/>
          <w:sz w:val="20"/>
          <w:szCs w:val="20"/>
        </w:rPr>
        <w:t>Chile (TLC México-Chile)</w:t>
      </w:r>
      <w:r w:rsidR="00082308">
        <w:rPr>
          <w:rFonts w:ascii="Montserrat" w:hAnsi="Montserrat" w:cs="Arial"/>
          <w:sz w:val="20"/>
          <w:szCs w:val="20"/>
        </w:rPr>
        <w:t>,</w:t>
      </w:r>
      <w:r w:rsidRPr="00E85D0B">
        <w:rPr>
          <w:rFonts w:ascii="Montserrat" w:hAnsi="Montserrat" w:cs="Arial"/>
          <w:sz w:val="20"/>
          <w:szCs w:val="20"/>
        </w:rPr>
        <w:t xml:space="preserve"> </w:t>
      </w:r>
      <w:r w:rsidR="004F5F11" w:rsidRPr="001B5BA0">
        <w:rPr>
          <w:rFonts w:ascii="Montserrat" w:hAnsi="Montserrat" w:cs="Arial"/>
          <w:sz w:val="20"/>
          <w:szCs w:val="20"/>
        </w:rPr>
        <w:t>Protocolo</w:t>
      </w:r>
      <w:r w:rsidR="004F5F11" w:rsidRPr="004F5F11">
        <w:rPr>
          <w:rFonts w:ascii="Montserrat" w:hAnsi="Montserrat" w:cs="Arial"/>
          <w:sz w:val="20"/>
          <w:szCs w:val="20"/>
        </w:rPr>
        <w:t xml:space="preserve"> Adicional al Acuerdo Marco de la </w:t>
      </w:r>
      <w:r w:rsidR="004F5F11" w:rsidRPr="004F5F11">
        <w:rPr>
          <w:rFonts w:ascii="Montserrat" w:hAnsi="Montserrat" w:cs="Arial"/>
          <w:b/>
          <w:sz w:val="20"/>
          <w:szCs w:val="20"/>
        </w:rPr>
        <w:t>Alianza del Pacífico</w:t>
      </w:r>
      <w:r w:rsidR="004F5F11">
        <w:rPr>
          <w:rFonts w:ascii="Montserrat" w:hAnsi="Montserrat" w:cs="Arial"/>
          <w:b/>
          <w:sz w:val="20"/>
          <w:szCs w:val="20"/>
        </w:rPr>
        <w:t xml:space="preserve">, </w:t>
      </w:r>
      <w:r w:rsidR="004F5F11" w:rsidRPr="004F5F11">
        <w:rPr>
          <w:rFonts w:ascii="Montserrat" w:hAnsi="Montserrat" w:cs="Arial"/>
          <w:sz w:val="20"/>
          <w:szCs w:val="20"/>
        </w:rPr>
        <w:t xml:space="preserve">Tratado Integral y Progresista de Asociación Transpacífico </w:t>
      </w:r>
      <w:r w:rsidR="004F5F11" w:rsidRPr="004F5F11">
        <w:rPr>
          <w:rFonts w:ascii="Montserrat" w:hAnsi="Montserrat" w:cs="Arial"/>
          <w:b/>
          <w:sz w:val="20"/>
          <w:szCs w:val="20"/>
        </w:rPr>
        <w:t>(TIPAT)</w:t>
      </w:r>
      <w:r w:rsidR="00CB44EB" w:rsidRPr="00CB44EB">
        <w:rPr>
          <w:rFonts w:ascii="Montserrat" w:hAnsi="Montserrat" w:cs="Arial"/>
          <w:bCs/>
          <w:sz w:val="20"/>
          <w:szCs w:val="20"/>
        </w:rPr>
        <w:t>,</w:t>
      </w:r>
      <w:r w:rsidR="00082308" w:rsidRPr="00082308">
        <w:rPr>
          <w:rFonts w:ascii="Montserrat" w:hAnsi="Montserrat" w:cs="Arial"/>
          <w:sz w:val="20"/>
          <w:szCs w:val="20"/>
        </w:rPr>
        <w:t xml:space="preserve"> Acuerdo de Continuidad Comercial entre los Estados Unidos</w:t>
      </w:r>
      <w:r w:rsidR="00082308">
        <w:rPr>
          <w:rFonts w:ascii="Montserrat" w:hAnsi="Montserrat" w:cs="Arial"/>
          <w:sz w:val="20"/>
          <w:szCs w:val="20"/>
        </w:rPr>
        <w:t xml:space="preserve"> </w:t>
      </w:r>
      <w:r w:rsidR="00082308" w:rsidRPr="00082308">
        <w:rPr>
          <w:rFonts w:ascii="Montserrat" w:hAnsi="Montserrat" w:cs="Arial"/>
          <w:sz w:val="20"/>
          <w:szCs w:val="20"/>
        </w:rPr>
        <w:t>Mexicanos y el Reino Unido de la G</w:t>
      </w:r>
      <w:r w:rsidR="00082308">
        <w:rPr>
          <w:rFonts w:ascii="Montserrat" w:hAnsi="Montserrat" w:cs="Arial"/>
          <w:sz w:val="20"/>
          <w:szCs w:val="20"/>
        </w:rPr>
        <w:t xml:space="preserve">ran Bretaña e Irlanda del Norte </w:t>
      </w:r>
      <w:r w:rsidR="00082308" w:rsidRPr="00082308">
        <w:rPr>
          <w:rFonts w:ascii="Montserrat" w:hAnsi="Montserrat" w:cs="Arial"/>
          <w:b/>
          <w:sz w:val="20"/>
          <w:szCs w:val="20"/>
        </w:rPr>
        <w:t>(ACC MX-RU)</w:t>
      </w:r>
      <w:r w:rsidR="00CB44EB">
        <w:rPr>
          <w:rFonts w:ascii="Montserrat" w:hAnsi="Montserrat" w:cs="Arial"/>
          <w:sz w:val="20"/>
          <w:szCs w:val="20"/>
        </w:rPr>
        <w:t xml:space="preserve"> y</w:t>
      </w:r>
      <w:r w:rsidRPr="00E85D0B">
        <w:rPr>
          <w:rFonts w:ascii="Montserrat" w:hAnsi="Montserrat" w:cs="Arial"/>
          <w:sz w:val="20"/>
          <w:szCs w:val="20"/>
        </w:rPr>
        <w:t xml:space="preserve"> </w:t>
      </w:r>
      <w:r w:rsidR="00CB44EB" w:rsidRPr="00E85D0B">
        <w:rPr>
          <w:rFonts w:ascii="Montserrat" w:hAnsi="Montserrat" w:cs="Arial"/>
          <w:sz w:val="20"/>
          <w:szCs w:val="20"/>
        </w:rPr>
        <w:t xml:space="preserve">Tratado de Libre Comercio entre los Estados Unidos Mexicanos y </w:t>
      </w:r>
      <w:r w:rsidR="00CB44EB">
        <w:rPr>
          <w:rFonts w:ascii="Montserrat" w:hAnsi="Montserrat" w:cs="Arial"/>
          <w:sz w:val="20"/>
          <w:szCs w:val="20"/>
        </w:rPr>
        <w:t>la República de</w:t>
      </w:r>
      <w:r w:rsidR="00CB44EB" w:rsidRPr="00E85D0B">
        <w:rPr>
          <w:rFonts w:ascii="Montserrat" w:hAnsi="Montserrat" w:cs="Arial"/>
          <w:sz w:val="20"/>
          <w:szCs w:val="20"/>
        </w:rPr>
        <w:t xml:space="preserve"> </w:t>
      </w:r>
      <w:r w:rsidR="00CB44EB" w:rsidRPr="001B5BA0">
        <w:rPr>
          <w:rFonts w:ascii="Montserrat" w:hAnsi="Montserrat" w:cs="Arial"/>
          <w:sz w:val="20"/>
          <w:szCs w:val="20"/>
        </w:rPr>
        <w:t xml:space="preserve">Colombia </w:t>
      </w:r>
      <w:r w:rsidR="00CB44EB" w:rsidRPr="001B5BA0">
        <w:rPr>
          <w:rFonts w:ascii="Montserrat" w:hAnsi="Montserrat" w:cs="Arial"/>
          <w:b/>
          <w:sz w:val="20"/>
          <w:szCs w:val="20"/>
        </w:rPr>
        <w:t>(TLC México-Colombia)</w:t>
      </w:r>
      <w:r w:rsidR="00CB44EB" w:rsidRPr="00CB44EB">
        <w:rPr>
          <w:rFonts w:ascii="Montserrat" w:hAnsi="Montserrat" w:cs="Arial"/>
          <w:bCs/>
          <w:sz w:val="20"/>
          <w:szCs w:val="20"/>
        </w:rPr>
        <w:t xml:space="preserve">; </w:t>
      </w:r>
      <w:r w:rsidR="00542191" w:rsidRPr="00E85D0B">
        <w:rPr>
          <w:rFonts w:ascii="Montserrat" w:hAnsi="Montserrat" w:cs="Arial"/>
          <w:sz w:val="20"/>
          <w:szCs w:val="20"/>
        </w:rPr>
        <w:t xml:space="preserve">y </w:t>
      </w:r>
      <w:r w:rsidR="00542191" w:rsidRPr="00E85D0B">
        <w:rPr>
          <w:rFonts w:ascii="Montserrat" w:hAnsi="Montserrat" w:cs="Arial"/>
          <w:sz w:val="20"/>
          <w:szCs w:val="20"/>
          <w:lang w:val="es-ES_tradnl"/>
        </w:rPr>
        <w:t>que</w:t>
      </w:r>
      <w:r w:rsidR="00542191" w:rsidRPr="00E85D0B">
        <w:rPr>
          <w:rFonts w:ascii="Montserrat" w:eastAsia="Batang" w:hAnsi="Montserrat" w:cs="Arial"/>
          <w:sz w:val="20"/>
          <w:szCs w:val="20"/>
        </w:rPr>
        <w:t xml:space="preserve"> </w:t>
      </w:r>
      <w:r w:rsidR="00542191" w:rsidRPr="00E85D0B">
        <w:rPr>
          <w:rFonts w:ascii="Montserrat" w:eastAsia="Batang" w:hAnsi="Montserrat" w:cs="Arial"/>
          <w:b/>
          <w:sz w:val="20"/>
          <w:szCs w:val="20"/>
        </w:rPr>
        <w:t>NO</w:t>
      </w:r>
      <w:r w:rsidR="00542191" w:rsidRPr="00E85D0B">
        <w:rPr>
          <w:rFonts w:ascii="Montserrat" w:eastAsia="Batang" w:hAnsi="Montserrat" w:cs="Arial"/>
          <w:sz w:val="20"/>
          <w:szCs w:val="20"/>
        </w:rPr>
        <w:t xml:space="preserve"> </w:t>
      </w:r>
      <w:r w:rsidR="00542191" w:rsidRPr="00E85D0B">
        <w:rPr>
          <w:rFonts w:ascii="Montserrat" w:hAnsi="Montserrat" w:cs="Arial"/>
          <w:sz w:val="20"/>
          <w:szCs w:val="20"/>
          <w:lang w:val="es-ES_tradnl"/>
        </w:rPr>
        <w:t xml:space="preserve">se encuentren en alguno de los supuestos que se establecen en los artículos </w:t>
      </w:r>
      <w:r w:rsidR="00542191" w:rsidRPr="00E85D0B">
        <w:rPr>
          <w:rFonts w:ascii="Montserrat" w:eastAsia="Calibri" w:hAnsi="Montserrat" w:cs="Arial"/>
          <w:b/>
          <w:sz w:val="20"/>
          <w:szCs w:val="20"/>
          <w:lang w:eastAsia="es-MX"/>
        </w:rPr>
        <w:t>50</w:t>
      </w:r>
      <w:r w:rsidR="00542191" w:rsidRPr="00E85D0B">
        <w:rPr>
          <w:rFonts w:ascii="Montserrat" w:eastAsia="Calibri" w:hAnsi="Montserrat" w:cs="Arial"/>
          <w:sz w:val="20"/>
          <w:szCs w:val="20"/>
          <w:lang w:eastAsia="es-MX"/>
        </w:rPr>
        <w:t xml:space="preserve"> y </w:t>
      </w:r>
      <w:r w:rsidR="00542191" w:rsidRPr="00E85D0B">
        <w:rPr>
          <w:rFonts w:ascii="Montserrat" w:eastAsia="Calibri" w:hAnsi="Montserrat" w:cs="Arial"/>
          <w:b/>
          <w:sz w:val="20"/>
          <w:szCs w:val="20"/>
          <w:lang w:eastAsia="es-MX"/>
        </w:rPr>
        <w:t>60</w:t>
      </w:r>
      <w:r w:rsidR="00542191" w:rsidRPr="00E85D0B">
        <w:rPr>
          <w:rFonts w:ascii="Montserrat" w:eastAsia="Calibri" w:hAnsi="Montserrat" w:cs="Arial"/>
          <w:sz w:val="20"/>
          <w:szCs w:val="20"/>
          <w:lang w:eastAsia="es-MX"/>
        </w:rPr>
        <w:t xml:space="preserve"> de la LAASSP</w:t>
      </w:r>
      <w:r w:rsidRPr="00E85D0B">
        <w:rPr>
          <w:rFonts w:ascii="Montserrat" w:hAnsi="Montserrat" w:cs="Arial"/>
          <w:sz w:val="20"/>
          <w:szCs w:val="20"/>
        </w:rPr>
        <w:t xml:space="preserve"> </w:t>
      </w:r>
      <w:r w:rsidR="00542191" w:rsidRPr="00E85D0B">
        <w:rPr>
          <w:rFonts w:ascii="Montserrat" w:hAnsi="Montserrat" w:cs="Arial"/>
          <w:sz w:val="20"/>
          <w:szCs w:val="20"/>
        </w:rPr>
        <w:t>al procedimiento de licitación pública internacional bajo la cobertura de tratados de libre comercio</w:t>
      </w:r>
      <w:r w:rsidR="00955911" w:rsidRPr="00955911">
        <w:rPr>
          <w:rFonts w:ascii="Montserrat" w:hAnsi="Montserrat" w:cs="Arial"/>
          <w:sz w:val="20"/>
          <w:szCs w:val="20"/>
        </w:rPr>
        <w:t xml:space="preserve"> </w:t>
      </w:r>
      <w:r w:rsidR="00955911" w:rsidRPr="00E85D0B">
        <w:rPr>
          <w:rFonts w:ascii="Montserrat" w:hAnsi="Montserrat" w:cs="Arial"/>
          <w:sz w:val="20"/>
          <w:szCs w:val="20"/>
        </w:rPr>
        <w:t>electrónica</w:t>
      </w:r>
      <w:r w:rsidR="00542191" w:rsidRPr="00E85D0B">
        <w:rPr>
          <w:rFonts w:ascii="Montserrat" w:hAnsi="Montserrat" w:cs="Arial"/>
          <w:sz w:val="20"/>
          <w:szCs w:val="20"/>
        </w:rPr>
        <w:t xml:space="preserve">, para la </w:t>
      </w:r>
      <w:r w:rsidR="00DC1176" w:rsidRPr="00DC1176">
        <w:rPr>
          <w:rFonts w:ascii="Montserrat" w:eastAsia="Times New Roman" w:hAnsi="Montserrat" w:cs="Arial"/>
          <w:b/>
          <w:bCs/>
          <w:sz w:val="20"/>
          <w:szCs w:val="20"/>
          <w:lang w:val="es-ES_tradnl" w:eastAsia="ar-SA"/>
        </w:rPr>
        <w:t>Adquisición de bienes terapéuticos de los grupos 060 material de curación, 070 material radiológico y 080 material de laboratorio, para el ejercicio fiscal 2022</w:t>
      </w:r>
      <w:r w:rsidR="00032DB0" w:rsidRPr="00E85D0B">
        <w:rPr>
          <w:rFonts w:ascii="Montserrat" w:eastAsia="Times New Roman" w:hAnsi="Montserrat" w:cs="Arial"/>
          <w:b/>
          <w:bCs/>
          <w:sz w:val="20"/>
          <w:szCs w:val="20"/>
          <w:lang w:val="es-ES_tradnl" w:eastAsia="ar-SA"/>
        </w:rPr>
        <w:t xml:space="preserve">, </w:t>
      </w:r>
      <w:r w:rsidR="00032DB0" w:rsidRPr="00E85D0B">
        <w:rPr>
          <w:rFonts w:ascii="Montserrat" w:eastAsia="Times New Roman" w:hAnsi="Montserrat" w:cs="Arial"/>
          <w:bCs/>
          <w:sz w:val="20"/>
          <w:szCs w:val="20"/>
          <w:lang w:val="es-ES_tradnl" w:eastAsia="ar-SA"/>
        </w:rPr>
        <w:t xml:space="preserve">conforme </w:t>
      </w:r>
      <w:r w:rsidRPr="00E85D0B">
        <w:rPr>
          <w:rFonts w:ascii="Montserrat" w:hAnsi="Montserrat" w:cs="Arial"/>
          <w:sz w:val="20"/>
          <w:szCs w:val="20"/>
          <w:lang w:val="es-ES_tradnl"/>
        </w:rPr>
        <w:t xml:space="preserve">los documentos adjuntos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065030">
        <w:rPr>
          <w:rFonts w:ascii="Montserrat" w:hAnsi="Montserrat" w:cs="Arial"/>
          <w:sz w:val="20"/>
          <w:szCs w:val="20"/>
          <w:lang w:val="es-ES_tradnl"/>
        </w:rPr>
        <w:t>denominados</w:t>
      </w:r>
      <w:r w:rsidR="007C77A8" w:rsidRPr="00065030">
        <w:rPr>
          <w:rFonts w:ascii="Montserrat" w:hAnsi="Montserrat" w:cs="Arial"/>
          <w:sz w:val="20"/>
          <w:szCs w:val="20"/>
          <w:lang w:val="es-ES_tradnl"/>
        </w:rPr>
        <w:t xml:space="preserve"> </w:t>
      </w:r>
      <w:r w:rsidR="007C77A8" w:rsidRPr="00065030">
        <w:rPr>
          <w:rFonts w:ascii="Montserrat" w:hAnsi="Montserrat" w:cs="Arial"/>
          <w:b/>
          <w:sz w:val="20"/>
          <w:szCs w:val="20"/>
          <w:lang w:val="es-ES_tradnl"/>
        </w:rPr>
        <w:t>Anexo</w:t>
      </w:r>
      <w:r w:rsidR="0011494B">
        <w:rPr>
          <w:rFonts w:ascii="Montserrat" w:hAnsi="Montserrat" w:cs="Arial"/>
          <w:b/>
          <w:sz w:val="20"/>
          <w:szCs w:val="20"/>
          <w:lang w:val="es-ES_tradnl"/>
        </w:rPr>
        <w:t xml:space="preserve"> </w:t>
      </w:r>
      <w:r w:rsidRPr="00065030">
        <w:rPr>
          <w:rFonts w:ascii="Montserrat" w:hAnsi="Montserrat" w:cs="Arial"/>
          <w:b/>
          <w:sz w:val="20"/>
          <w:szCs w:val="20"/>
          <w:lang w:val="es-ES_tradnl"/>
        </w:rPr>
        <w:t xml:space="preserve">1 Requerimiento, Anexo 2 Anexo Técnico </w:t>
      </w:r>
      <w:r w:rsidRPr="00065030">
        <w:rPr>
          <w:rFonts w:ascii="Montserrat" w:hAnsi="Montserrat" w:cs="Arial"/>
          <w:sz w:val="20"/>
          <w:szCs w:val="20"/>
          <w:lang w:val="es-ES_tradnl"/>
        </w:rPr>
        <w:t xml:space="preserve">y </w:t>
      </w:r>
      <w:r w:rsidR="000C7FF2" w:rsidRPr="00065030">
        <w:rPr>
          <w:rFonts w:ascii="Montserrat" w:hAnsi="Montserrat" w:cs="Arial"/>
          <w:b/>
          <w:sz w:val="20"/>
          <w:szCs w:val="20"/>
          <w:lang w:val="es-ES_tradnl"/>
        </w:rPr>
        <w:t>Anexo 3 Té</w:t>
      </w:r>
      <w:r w:rsidRPr="00065030">
        <w:rPr>
          <w:rFonts w:ascii="Montserrat" w:hAnsi="Montserrat" w:cs="Arial"/>
          <w:b/>
          <w:sz w:val="20"/>
          <w:szCs w:val="20"/>
          <w:lang w:val="es-ES_tradnl"/>
        </w:rPr>
        <w:t>rminos y Condiciones</w:t>
      </w:r>
      <w:r w:rsidRPr="00065030">
        <w:rPr>
          <w:rFonts w:ascii="Montserrat" w:eastAsia="Calibri" w:hAnsi="Montserrat" w:cs="Arial"/>
          <w:sz w:val="20"/>
          <w:szCs w:val="20"/>
        </w:rPr>
        <w:t>,</w:t>
      </w:r>
      <w:r w:rsidRPr="00065030">
        <w:rPr>
          <w:rFonts w:ascii="Montserrat" w:eastAsia="Calibri" w:hAnsi="Montserrat" w:cs="Arial"/>
          <w:b/>
          <w:sz w:val="20"/>
          <w:szCs w:val="20"/>
        </w:rPr>
        <w:t xml:space="preserve"> </w:t>
      </w:r>
      <w:r w:rsidRPr="00065030">
        <w:rPr>
          <w:rFonts w:ascii="Montserrat" w:hAnsi="Montserrat" w:cs="Arial"/>
          <w:sz w:val="20"/>
          <w:szCs w:val="20"/>
          <w:lang w:val="es-ES_tradnl"/>
        </w:rPr>
        <w:t>que</w:t>
      </w:r>
      <w:r w:rsidRPr="00E85D0B">
        <w:rPr>
          <w:rFonts w:ascii="Montserrat" w:hAnsi="Montserrat" w:cs="Arial"/>
          <w:sz w:val="20"/>
          <w:szCs w:val="20"/>
          <w:lang w:val="es-ES_tradnl"/>
        </w:rPr>
        <w:t xml:space="preserve"> forman parte 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w:t>
      </w:r>
    </w:p>
    <w:p w14:paraId="46F5C69F" w14:textId="77777777" w:rsidR="00046CB4" w:rsidRPr="00E85D0B" w:rsidRDefault="00046CB4" w:rsidP="00CC66CE">
      <w:pPr>
        <w:suppressAutoHyphens/>
        <w:ind w:right="49"/>
        <w:jc w:val="both"/>
        <w:rPr>
          <w:rFonts w:ascii="Montserrat" w:hAnsi="Montserrat" w:cs="Arial"/>
          <w:sz w:val="20"/>
          <w:szCs w:val="20"/>
        </w:rPr>
      </w:pPr>
    </w:p>
    <w:p w14:paraId="5DD1A5DD" w14:textId="77777777" w:rsidR="009E5C04" w:rsidRPr="00E85D0B" w:rsidRDefault="00CE3738" w:rsidP="004D103A">
      <w:pPr>
        <w:pStyle w:val="Ttulo1"/>
        <w:numPr>
          <w:ilvl w:val="0"/>
          <w:numId w:val="21"/>
        </w:numPr>
        <w:spacing w:before="0" w:after="0"/>
        <w:ind w:right="49"/>
        <w:jc w:val="both"/>
        <w:rPr>
          <w:rFonts w:ascii="Montserrat" w:hAnsi="Montserrat" w:cs="Arial"/>
          <w:sz w:val="20"/>
          <w:szCs w:val="20"/>
          <w:lang w:val="es-ES_tradnl"/>
        </w:rPr>
      </w:pPr>
      <w:bookmarkStart w:id="2" w:name="_Toc367205732"/>
      <w:bookmarkStart w:id="3" w:name="_Toc108438375"/>
      <w:r w:rsidRPr="00E85D0B">
        <w:rPr>
          <w:rFonts w:ascii="Montserrat" w:hAnsi="Montserrat" w:cs="Arial"/>
          <w:sz w:val="20"/>
          <w:szCs w:val="20"/>
          <w:lang w:val="es-ES_tradnl"/>
        </w:rPr>
        <w:t xml:space="preserve">IDENTIFICACIÓN DE LA </w:t>
      </w:r>
      <w:r w:rsidR="00725458" w:rsidRPr="00E85D0B">
        <w:rPr>
          <w:rFonts w:ascii="Montserrat" w:hAnsi="Montserrat" w:cs="Arial"/>
          <w:sz w:val="20"/>
          <w:szCs w:val="20"/>
          <w:lang w:val="es-ES_tradnl"/>
        </w:rPr>
        <w:t>LICITACIÓN PÚBLICA</w:t>
      </w:r>
      <w:r w:rsidRPr="00E85D0B">
        <w:rPr>
          <w:rFonts w:ascii="Montserrat" w:hAnsi="Montserrat" w:cs="Arial"/>
          <w:sz w:val="20"/>
          <w:szCs w:val="20"/>
          <w:lang w:val="es-ES_tradnl"/>
        </w:rPr>
        <w:t>.</w:t>
      </w:r>
      <w:bookmarkEnd w:id="2"/>
      <w:bookmarkEnd w:id="3"/>
    </w:p>
    <w:p w14:paraId="4ED502E6" w14:textId="77777777" w:rsidR="0092741B" w:rsidRPr="00E85D0B" w:rsidRDefault="0092741B" w:rsidP="00A1389B">
      <w:pPr>
        <w:rPr>
          <w:lang w:val="es-ES_tradnl" w:eastAsia="ar-SA"/>
        </w:rPr>
      </w:pPr>
    </w:p>
    <w:p w14:paraId="5CDD15CF" w14:textId="77777777" w:rsidR="009E616B" w:rsidRDefault="009E616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 w:name="_Toc108438376"/>
      <w:bookmarkStart w:id="5" w:name="_Toc367205733"/>
      <w:r w:rsidRPr="00E85D0B">
        <w:rPr>
          <w:rFonts w:ascii="Montserrat" w:hAnsi="Montserrat" w:cs="Arial"/>
          <w:i w:val="0"/>
          <w:sz w:val="20"/>
          <w:lang w:val="es-ES_tradnl"/>
        </w:rPr>
        <w:t>Datos de identificación.</w:t>
      </w:r>
      <w:bookmarkEnd w:id="4"/>
    </w:p>
    <w:p w14:paraId="289A8164" w14:textId="77777777" w:rsidR="00CC7CFE" w:rsidRDefault="00CC7CFE" w:rsidP="00CC7CFE">
      <w:pPr>
        <w:rPr>
          <w:lang w:val="es-ES_tradnl" w:eastAsia="ar-SA"/>
        </w:rPr>
      </w:pPr>
    </w:p>
    <w:p w14:paraId="4A628EFA" w14:textId="77777777" w:rsidR="00786A02" w:rsidRPr="00E85D0B" w:rsidRDefault="00786A02" w:rsidP="00CC66CE">
      <w:pPr>
        <w:ind w:right="49"/>
        <w:jc w:val="both"/>
        <w:rPr>
          <w:rFonts w:ascii="Montserrat" w:hAnsi="Montserrat"/>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E85D0B" w14:paraId="12688A95" w14:textId="77777777" w:rsidTr="00423791">
        <w:trPr>
          <w:trHeight w:val="482"/>
          <w:jc w:val="center"/>
        </w:trPr>
        <w:tc>
          <w:tcPr>
            <w:tcW w:w="1425" w:type="pct"/>
          </w:tcPr>
          <w:bookmarkEnd w:id="5"/>
          <w:p w14:paraId="4213E8C2" w14:textId="2E86408B" w:rsidR="009E616B" w:rsidRPr="00E85D0B" w:rsidRDefault="00623910" w:rsidP="00621FAB">
            <w:pPr>
              <w:ind w:right="49"/>
              <w:jc w:val="both"/>
              <w:rPr>
                <w:rFonts w:ascii="Montserrat" w:hAnsi="Montserrat" w:cs="Arial"/>
                <w:b/>
              </w:rPr>
            </w:pPr>
            <w:r w:rsidRPr="00E85D0B">
              <w:rPr>
                <w:rFonts w:ascii="Montserrat" w:hAnsi="Montserrat" w:cs="Arial"/>
                <w:b/>
              </w:rPr>
              <w:t xml:space="preserve">Entidad </w:t>
            </w:r>
            <w:r w:rsidR="00CA00A3">
              <w:rPr>
                <w:rFonts w:ascii="Montserrat" w:hAnsi="Montserrat" w:cs="Arial"/>
                <w:b/>
              </w:rPr>
              <w:t>C</w:t>
            </w:r>
            <w:r w:rsidR="00621FAB" w:rsidRPr="00E85D0B">
              <w:rPr>
                <w:rFonts w:ascii="Montserrat" w:hAnsi="Montserrat" w:cs="Arial"/>
                <w:b/>
              </w:rPr>
              <w:t>onvocante</w:t>
            </w:r>
            <w:r w:rsidR="009E616B" w:rsidRPr="00E85D0B">
              <w:rPr>
                <w:rFonts w:ascii="Montserrat" w:hAnsi="Montserrat" w:cs="Arial"/>
                <w:b/>
              </w:rPr>
              <w:t>:</w:t>
            </w:r>
          </w:p>
        </w:tc>
        <w:tc>
          <w:tcPr>
            <w:tcW w:w="3575" w:type="pct"/>
          </w:tcPr>
          <w:p w14:paraId="10D52F73" w14:textId="77777777"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Instituto Mexicano del Seguro Social.</w:t>
            </w:r>
          </w:p>
          <w:p w14:paraId="5D8A0181" w14:textId="77777777" w:rsidR="009E616B" w:rsidRPr="00E85D0B" w:rsidRDefault="009E616B" w:rsidP="00CC66CE">
            <w:pPr>
              <w:ind w:right="49"/>
              <w:jc w:val="both"/>
              <w:rPr>
                <w:rFonts w:ascii="Montserrat" w:eastAsiaTheme="minorHAnsi" w:hAnsi="Montserrat" w:cs="Arial"/>
              </w:rPr>
            </w:pPr>
          </w:p>
        </w:tc>
      </w:tr>
      <w:tr w:rsidR="00996480" w:rsidRPr="00E85D0B" w14:paraId="37D7AA82" w14:textId="77777777" w:rsidTr="00275E4E">
        <w:trPr>
          <w:trHeight w:val="527"/>
          <w:jc w:val="center"/>
        </w:trPr>
        <w:tc>
          <w:tcPr>
            <w:tcW w:w="1425" w:type="pct"/>
          </w:tcPr>
          <w:p w14:paraId="4F992C00" w14:textId="77777777" w:rsidR="00996480" w:rsidRPr="00E85D0B" w:rsidRDefault="00996480" w:rsidP="00CC66CE">
            <w:pPr>
              <w:ind w:right="49"/>
              <w:jc w:val="both"/>
              <w:rPr>
                <w:rFonts w:ascii="Montserrat" w:hAnsi="Montserrat" w:cs="Arial"/>
                <w:b/>
              </w:rPr>
            </w:pPr>
            <w:bookmarkStart w:id="6" w:name="_Toc428352174"/>
            <w:bookmarkStart w:id="7" w:name="_Toc428352788"/>
            <w:bookmarkStart w:id="8" w:name="_Toc428355179"/>
            <w:bookmarkStart w:id="9" w:name="_Toc428360164"/>
            <w:bookmarkStart w:id="10" w:name="_Toc428378483"/>
            <w:r w:rsidRPr="00E85D0B">
              <w:rPr>
                <w:rFonts w:ascii="Montserrat" w:hAnsi="Montserrat" w:cs="Arial"/>
                <w:b/>
              </w:rPr>
              <w:t xml:space="preserve">Área </w:t>
            </w:r>
            <w:bookmarkEnd w:id="6"/>
            <w:bookmarkEnd w:id="7"/>
            <w:bookmarkEnd w:id="8"/>
            <w:bookmarkEnd w:id="9"/>
            <w:bookmarkEnd w:id="10"/>
            <w:r w:rsidR="0080017E" w:rsidRPr="00E85D0B">
              <w:rPr>
                <w:rFonts w:ascii="Montserrat" w:hAnsi="Montserrat" w:cs="Arial"/>
                <w:b/>
              </w:rPr>
              <w:t>c</w:t>
            </w:r>
            <w:r w:rsidR="002D12C4" w:rsidRPr="00E85D0B">
              <w:rPr>
                <w:rFonts w:ascii="Montserrat" w:hAnsi="Montserrat" w:cs="Arial"/>
                <w:b/>
              </w:rPr>
              <w:t>ontratante:</w:t>
            </w:r>
          </w:p>
        </w:tc>
        <w:tc>
          <w:tcPr>
            <w:tcW w:w="3575" w:type="pct"/>
          </w:tcPr>
          <w:p w14:paraId="45FED7AF" w14:textId="77777777" w:rsidR="00D022F0" w:rsidRPr="00E85D0B" w:rsidRDefault="00D022F0" w:rsidP="00D022F0">
            <w:pPr>
              <w:ind w:right="49"/>
              <w:jc w:val="both"/>
              <w:rPr>
                <w:rFonts w:ascii="Montserrat" w:eastAsiaTheme="minorHAnsi" w:hAnsi="Montserrat" w:cs="Arial"/>
              </w:rPr>
            </w:pPr>
            <w:bookmarkStart w:id="11" w:name="_Toc428352175"/>
            <w:bookmarkStart w:id="12" w:name="_Toc428352789"/>
            <w:bookmarkStart w:id="13" w:name="_Toc428355180"/>
            <w:bookmarkStart w:id="14" w:name="_Toc428360165"/>
            <w:bookmarkStart w:id="15" w:name="_Toc428378484"/>
            <w:r w:rsidRPr="00E85D0B">
              <w:rPr>
                <w:rFonts w:ascii="Montserrat" w:eastAsiaTheme="minorHAnsi" w:hAnsi="Montserrat" w:cs="Arial"/>
              </w:rPr>
              <w:t>División de Bienes Terapéuticos.</w:t>
            </w:r>
          </w:p>
          <w:p w14:paraId="1991E7BA" w14:textId="77777777" w:rsidR="00D022F0" w:rsidRPr="00E85D0B" w:rsidRDefault="00D022F0" w:rsidP="00D022F0">
            <w:pPr>
              <w:ind w:right="49"/>
              <w:jc w:val="both"/>
              <w:rPr>
                <w:rFonts w:ascii="Montserrat" w:eastAsiaTheme="minorHAnsi" w:hAnsi="Montserrat" w:cs="Arial"/>
              </w:rPr>
            </w:pPr>
            <w:r w:rsidRPr="00E85D0B">
              <w:rPr>
                <w:rFonts w:ascii="Montserrat" w:eastAsiaTheme="minorHAnsi" w:hAnsi="Montserrat" w:cs="Arial"/>
              </w:rPr>
              <w:t>Coordinación Técnica de Bienes y Servicios.</w:t>
            </w:r>
          </w:p>
          <w:p w14:paraId="4239ECD8" w14:textId="77777777"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lastRenderedPageBreak/>
              <w:t>Coordinación de Adquisición de Bienes y Contratación de Servicios.</w:t>
            </w:r>
            <w:bookmarkEnd w:id="11"/>
            <w:bookmarkEnd w:id="12"/>
            <w:bookmarkEnd w:id="13"/>
            <w:bookmarkEnd w:id="14"/>
            <w:bookmarkEnd w:id="15"/>
          </w:p>
          <w:p w14:paraId="19178F0D" w14:textId="77777777" w:rsidR="008059E7" w:rsidRPr="00E85D0B" w:rsidRDefault="008059E7" w:rsidP="00D022F0">
            <w:pPr>
              <w:ind w:right="49"/>
              <w:jc w:val="both"/>
              <w:rPr>
                <w:rFonts w:ascii="Montserrat" w:eastAsiaTheme="minorHAnsi" w:hAnsi="Montserrat" w:cs="Arial"/>
              </w:rPr>
            </w:pPr>
          </w:p>
        </w:tc>
      </w:tr>
      <w:tr w:rsidR="001B3D08" w:rsidRPr="00E85D0B" w14:paraId="78FE3C92" w14:textId="77777777" w:rsidTr="00423791">
        <w:trPr>
          <w:trHeight w:val="482"/>
          <w:jc w:val="center"/>
        </w:trPr>
        <w:tc>
          <w:tcPr>
            <w:tcW w:w="1425" w:type="pct"/>
          </w:tcPr>
          <w:p w14:paraId="67B50D53" w14:textId="77777777" w:rsidR="001B3D08" w:rsidRPr="00E85D0B" w:rsidRDefault="001B3D08" w:rsidP="00CC66CE">
            <w:pPr>
              <w:ind w:right="49"/>
              <w:jc w:val="both"/>
              <w:rPr>
                <w:rFonts w:ascii="Montserrat" w:hAnsi="Montserrat" w:cs="Arial"/>
                <w:b/>
              </w:rPr>
            </w:pPr>
            <w:bookmarkStart w:id="16" w:name="_Toc428352176"/>
            <w:bookmarkStart w:id="17" w:name="_Toc428352790"/>
            <w:bookmarkStart w:id="18" w:name="_Toc428355181"/>
            <w:bookmarkStart w:id="19" w:name="_Toc428360166"/>
            <w:bookmarkStart w:id="20" w:name="_Toc428378485"/>
            <w:r w:rsidRPr="00E85D0B">
              <w:rPr>
                <w:rFonts w:ascii="Montserrat" w:hAnsi="Montserrat" w:cs="Arial"/>
                <w:b/>
              </w:rPr>
              <w:lastRenderedPageBreak/>
              <w:t>Domicilio:</w:t>
            </w:r>
            <w:bookmarkEnd w:id="16"/>
            <w:bookmarkEnd w:id="17"/>
            <w:bookmarkEnd w:id="18"/>
            <w:bookmarkEnd w:id="19"/>
            <w:bookmarkEnd w:id="20"/>
          </w:p>
        </w:tc>
        <w:tc>
          <w:tcPr>
            <w:tcW w:w="3575" w:type="pct"/>
          </w:tcPr>
          <w:p w14:paraId="27CD09A9" w14:textId="77777777" w:rsidR="00B951A7" w:rsidRPr="00E85D0B" w:rsidRDefault="009E5C04" w:rsidP="009E5C04">
            <w:pPr>
              <w:ind w:right="49"/>
              <w:jc w:val="both"/>
              <w:rPr>
                <w:rFonts w:ascii="Montserrat" w:eastAsiaTheme="minorHAnsi" w:hAnsi="Montserrat" w:cs="Arial"/>
              </w:rPr>
            </w:pPr>
            <w:bookmarkStart w:id="21" w:name="_Toc428352177"/>
            <w:bookmarkStart w:id="22" w:name="_Toc428352791"/>
            <w:bookmarkStart w:id="23" w:name="_Toc428355182"/>
            <w:bookmarkStart w:id="24" w:name="_Toc428360167"/>
            <w:bookmarkStart w:id="25" w:name="_Toc428378486"/>
            <w:r w:rsidRPr="00E85D0B">
              <w:rPr>
                <w:rFonts w:ascii="Montserrat" w:eastAsiaTheme="minorHAnsi" w:hAnsi="Montserrat" w:cs="Arial"/>
              </w:rPr>
              <w:t>Calle Durango número</w:t>
            </w:r>
            <w:r w:rsidR="001B3D08" w:rsidRPr="00E85D0B">
              <w:rPr>
                <w:rFonts w:ascii="Montserrat" w:eastAsiaTheme="minorHAnsi" w:hAnsi="Montserrat" w:cs="Arial"/>
              </w:rPr>
              <w:t xml:space="preserve"> 291, piso 4, Colonia Roma Norte, </w:t>
            </w:r>
            <w:r w:rsidRPr="00E85D0B">
              <w:rPr>
                <w:rFonts w:ascii="Montserrat" w:eastAsiaTheme="minorHAnsi" w:hAnsi="Montserrat" w:cs="Arial"/>
              </w:rPr>
              <w:t>Demarcación Territorial Cuauhtémoc, Código Postal 06700, Ciudad de México.</w:t>
            </w:r>
            <w:bookmarkEnd w:id="21"/>
            <w:bookmarkEnd w:id="22"/>
            <w:bookmarkEnd w:id="23"/>
            <w:bookmarkEnd w:id="24"/>
            <w:bookmarkEnd w:id="25"/>
          </w:p>
          <w:p w14:paraId="7FF8706F" w14:textId="77777777" w:rsidR="009E5C04" w:rsidRPr="00E85D0B" w:rsidRDefault="009E5C04" w:rsidP="009E5C04">
            <w:pPr>
              <w:ind w:right="49"/>
              <w:jc w:val="both"/>
              <w:rPr>
                <w:rFonts w:ascii="Montserrat" w:eastAsiaTheme="minorHAnsi" w:hAnsi="Montserrat" w:cs="Arial"/>
              </w:rPr>
            </w:pPr>
          </w:p>
        </w:tc>
      </w:tr>
    </w:tbl>
    <w:p w14:paraId="4C669CC2" w14:textId="77777777" w:rsidR="00546636" w:rsidRPr="00E85D0B" w:rsidRDefault="00546636" w:rsidP="00230232">
      <w:pPr>
        <w:ind w:right="49"/>
        <w:jc w:val="both"/>
        <w:rPr>
          <w:rFonts w:ascii="Montserrat" w:hAnsi="Montserrat"/>
          <w:sz w:val="20"/>
          <w:szCs w:val="20"/>
          <w:lang w:val="es-ES_tradnl" w:eastAsia="ar-SA"/>
        </w:rPr>
      </w:pPr>
      <w:bookmarkStart w:id="26" w:name="_Toc367205734"/>
    </w:p>
    <w:p w14:paraId="179891BA" w14:textId="77777777" w:rsidR="000C5DA3"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7" w:name="_Toc108438377"/>
      <w:r w:rsidRPr="00E85D0B">
        <w:rPr>
          <w:rFonts w:ascii="Montserrat" w:hAnsi="Montserrat" w:cs="Arial"/>
          <w:i w:val="0"/>
          <w:sz w:val="20"/>
          <w:lang w:val="es-ES_tradnl"/>
        </w:rPr>
        <w:t>Medio y carácter</w:t>
      </w:r>
      <w:bookmarkEnd w:id="26"/>
      <w:bookmarkEnd w:id="27"/>
    </w:p>
    <w:p w14:paraId="531B387A" w14:textId="77777777" w:rsidR="0092741B" w:rsidRPr="00E85D0B" w:rsidRDefault="0092741B" w:rsidP="00CC66CE">
      <w:pPr>
        <w:ind w:right="49"/>
        <w:jc w:val="both"/>
        <w:rPr>
          <w:rFonts w:ascii="Montserrat" w:hAnsi="Montserrat"/>
          <w:sz w:val="20"/>
          <w:szCs w:val="20"/>
          <w:lang w:val="es-ES_tradnl" w:eastAsia="ar-SA"/>
        </w:rPr>
      </w:pPr>
    </w:p>
    <w:p w14:paraId="56528B18" w14:textId="118D521D" w:rsidR="00A07A63" w:rsidRPr="00E85D0B" w:rsidRDefault="00186D19" w:rsidP="00C0024C">
      <w:pPr>
        <w:ind w:right="49"/>
        <w:jc w:val="both"/>
        <w:rPr>
          <w:rFonts w:ascii="Montserrat" w:hAnsi="Montserrat" w:cs="Arial"/>
          <w:sz w:val="20"/>
          <w:szCs w:val="20"/>
        </w:rPr>
      </w:pPr>
      <w:bookmarkStart w:id="28" w:name="_Toc367205737"/>
      <w:r w:rsidRPr="00E85D0B">
        <w:rPr>
          <w:rFonts w:ascii="Montserrat" w:hAnsi="Montserrat" w:cs="Arial"/>
          <w:sz w:val="20"/>
          <w:szCs w:val="20"/>
        </w:rPr>
        <w:t xml:space="preserve">La presente licitación pública conforme al medio utilizado es </w:t>
      </w:r>
      <w:r w:rsidRPr="00E85D0B">
        <w:rPr>
          <w:rFonts w:ascii="Montserrat" w:hAnsi="Montserrat" w:cs="Arial"/>
          <w:b/>
          <w:sz w:val="20"/>
          <w:szCs w:val="20"/>
        </w:rPr>
        <w:t>Electrónica</w:t>
      </w:r>
      <w:r w:rsidRPr="00E85D0B">
        <w:rPr>
          <w:rFonts w:ascii="Montserrat" w:hAnsi="Montserrat" w:cs="Arial"/>
          <w:sz w:val="20"/>
          <w:szCs w:val="20"/>
        </w:rPr>
        <w:t xml:space="preserve">, por lo cual los licitantes deberán participar únicamente a través del Sistema Electrónico de Información Pública Gubernamental denominado “CompraNet”, de conformidad con lo dispuesto en </w:t>
      </w:r>
      <w:r w:rsidR="002B531C">
        <w:rPr>
          <w:rFonts w:ascii="Montserrat" w:hAnsi="Montserrat" w:cs="Arial"/>
          <w:sz w:val="20"/>
          <w:szCs w:val="20"/>
        </w:rPr>
        <w:t>el</w:t>
      </w:r>
      <w:r w:rsidRPr="00E85D0B">
        <w:rPr>
          <w:rFonts w:ascii="Montserrat" w:hAnsi="Montserrat" w:cs="Arial"/>
          <w:sz w:val="20"/>
          <w:szCs w:val="20"/>
        </w:rPr>
        <w:t xml:space="preserve"> artículo 26 Bis fracción II de la LAASSP y en el “Acuerdo por el que se establecen las disposiciones que deberán observar para la utilización del Sistema Electrónico de Información Pública Gubernamental, denominado CompraNet”, publicado en el DOF el 28 de junio </w:t>
      </w:r>
      <w:r w:rsidR="00E82863" w:rsidRPr="00E85D0B">
        <w:rPr>
          <w:rFonts w:ascii="Montserrat" w:hAnsi="Montserrat" w:cs="Arial"/>
          <w:sz w:val="20"/>
          <w:szCs w:val="20"/>
        </w:rPr>
        <w:t>de 2011. Por lo anterior, para el env</w:t>
      </w:r>
      <w:r w:rsidR="00155D92">
        <w:rPr>
          <w:rFonts w:ascii="Montserrat" w:hAnsi="Montserrat" w:cs="Arial"/>
          <w:sz w:val="20"/>
          <w:szCs w:val="20"/>
        </w:rPr>
        <w:t>í</w:t>
      </w:r>
      <w:r w:rsidR="00E82863" w:rsidRPr="00E85D0B">
        <w:rPr>
          <w:rFonts w:ascii="Montserrat" w:hAnsi="Montserrat" w:cs="Arial"/>
          <w:sz w:val="20"/>
          <w:szCs w:val="20"/>
        </w:rPr>
        <w:t>o de</w:t>
      </w:r>
      <w:r w:rsidRPr="00E85D0B">
        <w:rPr>
          <w:rFonts w:ascii="Montserrat" w:hAnsi="Montserrat" w:cs="Arial"/>
          <w:sz w:val="20"/>
          <w:szCs w:val="20"/>
        </w:rPr>
        <w:t xml:space="preserve"> proposiciones a través de CompraNet deberán emplearse los medios de identificación electrónica que establezca la Secretaría de la Función Pública, los cuales producirán los mismos efectos que las leyes otorgan a los documentos correspondientes y, en consecuencia, tendrán el mismo valor probatorio, lo anterior conforme a lo establecido en los párrafos penúltimo y último del artículo 27 de la LAASSP y 50 de</w:t>
      </w:r>
      <w:r w:rsidR="00D022F0">
        <w:rPr>
          <w:rFonts w:ascii="Montserrat" w:hAnsi="Montserrat" w:cs="Arial"/>
          <w:sz w:val="20"/>
          <w:szCs w:val="20"/>
        </w:rPr>
        <w:t>l</w:t>
      </w:r>
      <w:r w:rsidRPr="00E85D0B">
        <w:rPr>
          <w:rFonts w:ascii="Montserrat" w:hAnsi="Montserrat" w:cs="Arial"/>
          <w:sz w:val="20"/>
          <w:szCs w:val="20"/>
        </w:rPr>
        <w:t xml:space="preserve"> Reglamento</w:t>
      </w:r>
      <w:r w:rsidR="00A07A63" w:rsidRPr="00E85D0B">
        <w:rPr>
          <w:rFonts w:ascii="Montserrat" w:hAnsi="Montserrat" w:cs="Arial"/>
          <w:sz w:val="20"/>
          <w:szCs w:val="20"/>
        </w:rPr>
        <w:t xml:space="preserve">, así como los numerales </w:t>
      </w:r>
      <w:r w:rsidR="00A07A63" w:rsidRPr="00E85D0B">
        <w:rPr>
          <w:rFonts w:ascii="Montserrat" w:hAnsi="Montserrat" w:cs="Arial"/>
          <w:b/>
          <w:sz w:val="20"/>
          <w:szCs w:val="20"/>
        </w:rPr>
        <w:t xml:space="preserve">14 </w:t>
      </w:r>
      <w:r w:rsidR="00A07A63" w:rsidRPr="00E85D0B">
        <w:rPr>
          <w:rFonts w:ascii="Montserrat" w:hAnsi="Montserrat" w:cs="Arial"/>
          <w:sz w:val="20"/>
          <w:szCs w:val="20"/>
        </w:rPr>
        <w:t xml:space="preserve">y </w:t>
      </w:r>
      <w:r w:rsidR="00A07A63" w:rsidRPr="00E85D0B">
        <w:rPr>
          <w:rFonts w:ascii="Montserrat" w:hAnsi="Montserrat" w:cs="Arial"/>
          <w:b/>
          <w:sz w:val="20"/>
          <w:szCs w:val="20"/>
        </w:rPr>
        <w:t xml:space="preserve">16 </w:t>
      </w:r>
      <w:r w:rsidR="00A07A63" w:rsidRPr="00E85D0B">
        <w:rPr>
          <w:rFonts w:ascii="Montserrat" w:hAnsi="Montserrat" w:cs="Arial"/>
          <w:sz w:val="20"/>
          <w:szCs w:val="20"/>
        </w:rPr>
        <w:t>del “</w:t>
      </w:r>
      <w:r w:rsidR="00A07A63" w:rsidRPr="00E85D0B">
        <w:rPr>
          <w:rFonts w:ascii="Montserrat" w:hAnsi="Montserrat" w:cs="Arial"/>
          <w:i/>
          <w:sz w:val="20"/>
          <w:szCs w:val="20"/>
        </w:rPr>
        <w:t>ACUERDO por el que se establecen las disposiciones que se deberán observar para la utilización del Sistema Electrónico de Información Pública Gubernamental denominado CompraNet</w:t>
      </w:r>
      <w:r w:rsidR="00A07A63" w:rsidRPr="00E85D0B">
        <w:rPr>
          <w:rFonts w:ascii="Montserrat" w:hAnsi="Montserrat" w:cs="Arial"/>
          <w:sz w:val="20"/>
          <w:szCs w:val="20"/>
        </w:rPr>
        <w:t>”, y el Manual de Unidades Compradoras publicado por la Secretaría de Hacienda y Crédito Público.</w:t>
      </w:r>
    </w:p>
    <w:p w14:paraId="37AEEB57" w14:textId="77777777" w:rsidR="00186D19" w:rsidRPr="00E85D0B" w:rsidRDefault="00186D19" w:rsidP="00335597">
      <w:pPr>
        <w:tabs>
          <w:tab w:val="left" w:pos="2228"/>
        </w:tabs>
        <w:jc w:val="both"/>
        <w:rPr>
          <w:rFonts w:ascii="Montserrat" w:hAnsi="Montserrat"/>
          <w:sz w:val="20"/>
          <w:szCs w:val="20"/>
          <w:lang w:val="es-ES_tradnl" w:eastAsia="ar-SA"/>
        </w:rPr>
      </w:pPr>
    </w:p>
    <w:p w14:paraId="4C87375B" w14:textId="77777777" w:rsidR="00186D19" w:rsidRPr="00E85D0B" w:rsidRDefault="00186D19" w:rsidP="00186D19">
      <w:pPr>
        <w:jc w:val="both"/>
        <w:rPr>
          <w:rFonts w:ascii="Montserrat" w:hAnsi="Montserrat" w:cs="Arial"/>
          <w:color w:val="000000"/>
          <w:sz w:val="20"/>
          <w:szCs w:val="20"/>
          <w:lang w:val="es-ES"/>
        </w:rPr>
      </w:pPr>
      <w:r w:rsidRPr="00E85D0B">
        <w:rPr>
          <w:rFonts w:ascii="Montserrat" w:hAnsi="Montserrat" w:cs="Arial"/>
          <w:color w:val="000000"/>
          <w:sz w:val="20"/>
          <w:szCs w:val="20"/>
          <w:lang w:val="es-ES"/>
        </w:rPr>
        <w:t xml:space="preserve">El carácter del presente procedimiento de contratación es </w:t>
      </w:r>
      <w:r w:rsidRPr="00E85D0B">
        <w:rPr>
          <w:rFonts w:ascii="Montserrat" w:hAnsi="Montserrat" w:cs="Arial"/>
          <w:b/>
          <w:color w:val="000000"/>
          <w:sz w:val="20"/>
          <w:szCs w:val="20"/>
          <w:lang w:val="es-ES"/>
        </w:rPr>
        <w:t>Internacional Bajo la Cobertura de los Tratados de Libre Comercio</w:t>
      </w:r>
      <w:r w:rsidR="00C77E63">
        <w:rPr>
          <w:rFonts w:ascii="Montserrat" w:hAnsi="Montserrat" w:cs="Arial"/>
          <w:b/>
          <w:color w:val="000000"/>
          <w:sz w:val="20"/>
          <w:szCs w:val="20"/>
          <w:lang w:val="es-ES"/>
        </w:rPr>
        <w:t>,</w:t>
      </w:r>
      <w:r w:rsidRPr="00E85D0B">
        <w:rPr>
          <w:rFonts w:ascii="Montserrat" w:hAnsi="Montserrat" w:cs="Arial"/>
          <w:b/>
          <w:color w:val="000000"/>
          <w:sz w:val="20"/>
          <w:szCs w:val="20"/>
          <w:lang w:val="es-ES"/>
        </w:rPr>
        <w:t xml:space="preserve"> </w:t>
      </w:r>
      <w:r w:rsidRPr="00E85D0B">
        <w:rPr>
          <w:rFonts w:ascii="Montserrat" w:hAnsi="Montserrat" w:cs="Arial"/>
          <w:color w:val="000000"/>
          <w:sz w:val="20"/>
          <w:szCs w:val="20"/>
          <w:lang w:val="es-ES"/>
        </w:rPr>
        <w:t>con capítulo de compras gubernamentales celebrados por los Estados Unidos Mexicanos, en términos de lo establecido en el artículo 28 fracción II de la LAASSP.</w:t>
      </w:r>
    </w:p>
    <w:p w14:paraId="7A637439" w14:textId="77777777" w:rsidR="00186D19" w:rsidRPr="00E85D0B" w:rsidRDefault="00186D19" w:rsidP="00186D19">
      <w:pPr>
        <w:jc w:val="both"/>
        <w:rPr>
          <w:rFonts w:ascii="Montserrat" w:hAnsi="Montserrat"/>
          <w:sz w:val="20"/>
          <w:szCs w:val="20"/>
          <w:lang w:val="es-ES_tradnl" w:eastAsia="ar-SA"/>
        </w:rPr>
      </w:pPr>
    </w:p>
    <w:p w14:paraId="546EAA90" w14:textId="77777777" w:rsidR="00186D19" w:rsidRPr="00E85D0B" w:rsidRDefault="00186D19" w:rsidP="00186D19">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Por lo anterior, aquellos interesados en participar en esta licitación que requieran asesoría o presenten situaciones particulares sobre el manejo del sistema CompraNet, deberán dirigirse con el personal </w:t>
      </w:r>
      <w:r w:rsidR="00A35FE2" w:rsidRPr="00E85D0B">
        <w:rPr>
          <w:rFonts w:ascii="Montserrat" w:hAnsi="Montserrat"/>
          <w:sz w:val="20"/>
          <w:szCs w:val="20"/>
          <w:lang w:val="es-ES_tradnl" w:eastAsia="ar-SA"/>
        </w:rPr>
        <w:t xml:space="preserve">que administra </w:t>
      </w:r>
      <w:r w:rsidRPr="00E85D0B">
        <w:rPr>
          <w:rFonts w:ascii="Montserrat" w:hAnsi="Montserrat"/>
          <w:sz w:val="20"/>
          <w:szCs w:val="20"/>
          <w:lang w:val="es-ES_tradnl" w:eastAsia="ar-SA"/>
        </w:rPr>
        <w:t xml:space="preserve">dicho sistema; los datos del contacto podrán ser localizados en la página web: </w:t>
      </w:r>
      <w:hyperlink r:id="rId10" w:history="1">
        <w:r w:rsidRPr="00E85D0B">
          <w:rPr>
            <w:rStyle w:val="Hipervnculo"/>
            <w:rFonts w:ascii="Montserrat" w:hAnsi="Montserrat"/>
            <w:sz w:val="20"/>
            <w:szCs w:val="20"/>
          </w:rPr>
          <w:t>https://</w:t>
        </w:r>
        <w:hyperlink r:id="rId11" w:history="1">
          <w:r w:rsidRPr="00E85D0B">
            <w:rPr>
              <w:rStyle w:val="Hipervnculo"/>
              <w:rFonts w:ascii="Montserrat" w:hAnsi="Montserrat"/>
              <w:sz w:val="20"/>
              <w:szCs w:val="20"/>
            </w:rPr>
            <w:t>compranet.hacienda.gob.mx</w:t>
          </w:r>
        </w:hyperlink>
      </w:hyperlink>
      <w:r w:rsidRPr="00E85D0B">
        <w:rPr>
          <w:rStyle w:val="Hipervnculo"/>
          <w:rFonts w:ascii="Montserrat" w:hAnsi="Montserrat"/>
          <w:sz w:val="20"/>
          <w:szCs w:val="20"/>
        </w:rPr>
        <w:t>.</w:t>
      </w:r>
    </w:p>
    <w:p w14:paraId="349239E5" w14:textId="77777777" w:rsidR="003A2B12" w:rsidRPr="00E85D0B" w:rsidRDefault="003A2B12" w:rsidP="003A2B12">
      <w:pPr>
        <w:jc w:val="both"/>
        <w:rPr>
          <w:rFonts w:ascii="Montserrat" w:hAnsi="Montserrat" w:cs="Arial"/>
          <w:color w:val="000000"/>
          <w:sz w:val="20"/>
          <w:lang w:val="es-ES"/>
        </w:rPr>
      </w:pPr>
    </w:p>
    <w:p w14:paraId="68C3C906" w14:textId="77777777" w:rsidR="006B29D8" w:rsidRPr="00E85D0B" w:rsidRDefault="006B29D8"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9" w:name="_Toc108438378"/>
      <w:r w:rsidRPr="00E85D0B">
        <w:rPr>
          <w:rFonts w:ascii="Montserrat" w:hAnsi="Montserrat" w:cs="Arial"/>
          <w:i w:val="0"/>
          <w:sz w:val="20"/>
          <w:lang w:val="es-ES_tradnl"/>
        </w:rPr>
        <w:t>Número de identificación de la</w:t>
      </w:r>
      <w:r w:rsidR="003A2B12" w:rsidRPr="00E85D0B">
        <w:rPr>
          <w:rFonts w:ascii="Montserrat" w:hAnsi="Montserrat" w:cs="Arial"/>
          <w:i w:val="0"/>
          <w:sz w:val="20"/>
          <w:lang w:val="es-ES_tradnl"/>
        </w:rPr>
        <w:t xml:space="preserve"> </w:t>
      </w:r>
      <w:r w:rsidR="000612DF">
        <w:rPr>
          <w:rFonts w:ascii="Montserrat" w:hAnsi="Montserrat" w:cs="Arial"/>
          <w:i w:val="0"/>
          <w:sz w:val="20"/>
          <w:lang w:val="es-ES_tradnl"/>
        </w:rPr>
        <w:t>Convocatoria</w:t>
      </w:r>
      <w:r w:rsidR="003A2B12" w:rsidRPr="00E85D0B">
        <w:rPr>
          <w:rFonts w:ascii="Montserrat" w:hAnsi="Montserrat" w:cs="Arial"/>
          <w:i w:val="0"/>
          <w:sz w:val="20"/>
          <w:lang w:val="es-ES_tradnl"/>
        </w:rPr>
        <w:t xml:space="preserve"> a la</w:t>
      </w:r>
      <w:r w:rsidRPr="00E85D0B">
        <w:rPr>
          <w:rFonts w:ascii="Montserrat" w:hAnsi="Montserrat" w:cs="Arial"/>
          <w:i w:val="0"/>
          <w:sz w:val="20"/>
          <w:lang w:val="es-ES_tradnl"/>
        </w:rPr>
        <w:t xml:space="preserve"> </w:t>
      </w:r>
      <w:r w:rsidR="00725458" w:rsidRPr="00E85D0B">
        <w:rPr>
          <w:rFonts w:ascii="Montserrat" w:hAnsi="Montserrat" w:cs="Arial"/>
          <w:i w:val="0"/>
          <w:sz w:val="20"/>
          <w:lang w:val="es-ES_tradnl"/>
        </w:rPr>
        <w:t>licitación pública</w:t>
      </w:r>
      <w:r w:rsidRPr="00E85D0B">
        <w:rPr>
          <w:rFonts w:ascii="Montserrat" w:hAnsi="Montserrat" w:cs="Arial"/>
          <w:i w:val="0"/>
          <w:sz w:val="20"/>
          <w:lang w:val="es-ES_tradnl"/>
        </w:rPr>
        <w:t xml:space="preserve"> asignado por CompraNet.</w:t>
      </w:r>
      <w:bookmarkEnd w:id="29"/>
      <w:r w:rsidRPr="00E85D0B">
        <w:rPr>
          <w:rFonts w:ascii="Montserrat" w:hAnsi="Montserrat" w:cs="Arial"/>
          <w:i w:val="0"/>
          <w:sz w:val="20"/>
          <w:lang w:val="es-ES_tradnl"/>
        </w:rPr>
        <w:t xml:space="preserve"> </w:t>
      </w:r>
    </w:p>
    <w:p w14:paraId="3A03EC48" w14:textId="77777777" w:rsidR="00786A02" w:rsidRPr="00E85D0B" w:rsidRDefault="00786A02" w:rsidP="00CC66CE">
      <w:pPr>
        <w:ind w:right="49"/>
        <w:jc w:val="both"/>
        <w:rPr>
          <w:rFonts w:ascii="Montserrat" w:hAnsi="Montserrat" w:cs="Arial"/>
          <w:sz w:val="20"/>
          <w:szCs w:val="20"/>
          <w:lang w:val="es-ES_tradnl"/>
        </w:rPr>
      </w:pPr>
    </w:p>
    <w:p w14:paraId="438C5EB9" w14:textId="5D19CB45" w:rsidR="001930AA" w:rsidRPr="00E85D0B" w:rsidRDefault="00547A46" w:rsidP="003A2B12">
      <w:pPr>
        <w:ind w:right="49"/>
        <w:jc w:val="both"/>
        <w:rPr>
          <w:rFonts w:ascii="Montserrat" w:hAnsi="Montserrat" w:cs="Arial"/>
          <w:sz w:val="20"/>
          <w:szCs w:val="20"/>
          <w:lang w:val="es-ES_tradnl"/>
        </w:rPr>
      </w:pPr>
      <w:r w:rsidRPr="00065030">
        <w:rPr>
          <w:rFonts w:ascii="Montserrat" w:hAnsi="Montserrat" w:cs="Arial"/>
          <w:sz w:val="20"/>
          <w:szCs w:val="20"/>
          <w:lang w:val="es-ES_tradnl"/>
        </w:rPr>
        <w:t>LA-050GYR047-</w:t>
      </w:r>
      <w:r w:rsidR="004F5F11" w:rsidRPr="004F5F11">
        <w:rPr>
          <w:rFonts w:ascii="Montserrat" w:hAnsi="Montserrat" w:cs="Arial"/>
          <w:sz w:val="20"/>
          <w:szCs w:val="20"/>
          <w:lang w:val="es-ES_tradnl"/>
        </w:rPr>
        <w:t>E</w:t>
      </w:r>
      <w:r w:rsidR="00E44570">
        <w:rPr>
          <w:rFonts w:ascii="Montserrat" w:hAnsi="Montserrat" w:cs="Arial"/>
          <w:sz w:val="20"/>
          <w:szCs w:val="20"/>
          <w:lang w:val="es-ES_tradnl"/>
        </w:rPr>
        <w:t>30</w:t>
      </w:r>
      <w:r w:rsidRPr="00065030">
        <w:rPr>
          <w:rFonts w:ascii="Montserrat" w:hAnsi="Montserrat" w:cs="Arial"/>
          <w:sz w:val="20"/>
          <w:szCs w:val="20"/>
          <w:lang w:val="es-ES_tradnl"/>
        </w:rPr>
        <w:t>-2022</w:t>
      </w:r>
      <w:r w:rsidR="00E06E55" w:rsidRPr="00065030">
        <w:rPr>
          <w:rFonts w:ascii="Montserrat" w:hAnsi="Montserrat" w:cs="Arial"/>
          <w:sz w:val="20"/>
          <w:szCs w:val="20"/>
          <w:lang w:val="es-ES_tradnl"/>
        </w:rPr>
        <w:t>.</w:t>
      </w:r>
    </w:p>
    <w:p w14:paraId="7B1AAD81" w14:textId="77777777" w:rsidR="003A2B12" w:rsidRPr="00E85D0B" w:rsidRDefault="003A2B12" w:rsidP="003A2B12">
      <w:pPr>
        <w:ind w:right="49"/>
        <w:jc w:val="both"/>
        <w:rPr>
          <w:rFonts w:ascii="Montserrat" w:hAnsi="Montserrat" w:cs="Arial"/>
          <w:sz w:val="20"/>
          <w:szCs w:val="20"/>
          <w:lang w:val="es-ES_tradnl"/>
        </w:rPr>
      </w:pPr>
    </w:p>
    <w:p w14:paraId="497F26F2" w14:textId="77777777" w:rsidR="002E34A4" w:rsidRPr="00E85D0B" w:rsidRDefault="0019394D"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0" w:name="_Toc108438379"/>
      <w:r w:rsidRPr="00E85D0B">
        <w:rPr>
          <w:rFonts w:ascii="Montserrat" w:hAnsi="Montserrat" w:cs="Arial"/>
          <w:i w:val="0"/>
          <w:sz w:val="20"/>
          <w:lang w:val="es-ES_tradnl"/>
        </w:rPr>
        <w:t xml:space="preserve">Indicación </w:t>
      </w:r>
      <w:r w:rsidR="00861D34" w:rsidRPr="00E85D0B">
        <w:rPr>
          <w:rFonts w:ascii="Montserrat" w:hAnsi="Montserrat" w:cs="Arial"/>
          <w:i w:val="0"/>
          <w:sz w:val="20"/>
          <w:lang w:val="es-ES_tradnl"/>
        </w:rPr>
        <w:t>de los e</w:t>
      </w:r>
      <w:r w:rsidR="00E26D83" w:rsidRPr="00E85D0B">
        <w:rPr>
          <w:rFonts w:ascii="Montserrat" w:hAnsi="Montserrat" w:cs="Arial"/>
          <w:i w:val="0"/>
          <w:sz w:val="20"/>
          <w:lang w:val="es-ES_tradnl"/>
        </w:rPr>
        <w:t xml:space="preserve">jercicios </w:t>
      </w:r>
      <w:r w:rsidR="00861D34" w:rsidRPr="00E85D0B">
        <w:rPr>
          <w:rFonts w:ascii="Montserrat" w:hAnsi="Montserrat" w:cs="Arial"/>
          <w:i w:val="0"/>
          <w:sz w:val="20"/>
          <w:lang w:val="es-ES_tradnl"/>
        </w:rPr>
        <w:t>f</w:t>
      </w:r>
      <w:r w:rsidR="00E26D83" w:rsidRPr="00E85D0B">
        <w:rPr>
          <w:rFonts w:ascii="Montserrat" w:hAnsi="Montserrat" w:cs="Arial"/>
          <w:i w:val="0"/>
          <w:sz w:val="20"/>
          <w:lang w:val="es-ES_tradnl"/>
        </w:rPr>
        <w:t xml:space="preserve">iscales para la </w:t>
      </w:r>
      <w:r w:rsidR="00861D34" w:rsidRPr="00E85D0B">
        <w:rPr>
          <w:rFonts w:ascii="Montserrat" w:hAnsi="Montserrat" w:cs="Arial"/>
          <w:i w:val="0"/>
          <w:sz w:val="20"/>
          <w:lang w:val="es-ES_tradnl"/>
        </w:rPr>
        <w:t>c</w:t>
      </w:r>
      <w:r w:rsidRPr="00E85D0B">
        <w:rPr>
          <w:rFonts w:ascii="Montserrat" w:hAnsi="Montserrat" w:cs="Arial"/>
          <w:i w:val="0"/>
          <w:sz w:val="20"/>
          <w:lang w:val="es-ES_tradnl"/>
        </w:rPr>
        <w:t>ontratación</w:t>
      </w:r>
      <w:r w:rsidR="001E29B9" w:rsidRPr="00E85D0B">
        <w:rPr>
          <w:rFonts w:ascii="Montserrat" w:hAnsi="Montserrat" w:cs="Arial"/>
          <w:i w:val="0"/>
          <w:sz w:val="20"/>
          <w:lang w:val="es-ES_tradnl"/>
        </w:rPr>
        <w:t>.</w:t>
      </w:r>
      <w:bookmarkEnd w:id="30"/>
    </w:p>
    <w:bookmarkEnd w:id="28"/>
    <w:p w14:paraId="2E060023" w14:textId="77777777" w:rsidR="008D30DC" w:rsidRPr="00E85D0B" w:rsidRDefault="008D30DC" w:rsidP="00D23FD1">
      <w:pPr>
        <w:ind w:right="49"/>
        <w:jc w:val="both"/>
        <w:rPr>
          <w:rFonts w:ascii="Montserrat" w:hAnsi="Montserrat"/>
          <w:sz w:val="20"/>
          <w:szCs w:val="20"/>
        </w:rPr>
      </w:pPr>
    </w:p>
    <w:p w14:paraId="373FF99C" w14:textId="77777777" w:rsidR="008D30DC" w:rsidRPr="00E85D0B" w:rsidRDefault="008D30DC" w:rsidP="00D23FD1">
      <w:pPr>
        <w:ind w:right="49"/>
        <w:jc w:val="both"/>
        <w:rPr>
          <w:rFonts w:ascii="Montserrat" w:hAnsi="Montserrat"/>
          <w:sz w:val="20"/>
          <w:szCs w:val="20"/>
        </w:rPr>
      </w:pPr>
      <w:r w:rsidRPr="00E85D0B">
        <w:rPr>
          <w:rFonts w:ascii="Montserrat" w:hAnsi="Montserrat"/>
          <w:sz w:val="20"/>
          <w:szCs w:val="20"/>
        </w:rPr>
        <w:t>La presente contratación será</w:t>
      </w:r>
      <w:r w:rsidR="00147CF9" w:rsidRPr="00E85D0B">
        <w:rPr>
          <w:rFonts w:ascii="Montserrat" w:hAnsi="Montserrat"/>
          <w:sz w:val="20"/>
          <w:szCs w:val="20"/>
        </w:rPr>
        <w:t xml:space="preserve"> </w:t>
      </w:r>
      <w:r w:rsidRPr="00E85D0B">
        <w:rPr>
          <w:rFonts w:ascii="Montserrat" w:hAnsi="Montserrat"/>
          <w:sz w:val="20"/>
          <w:szCs w:val="20"/>
        </w:rPr>
        <w:t xml:space="preserve">para el </w:t>
      </w:r>
      <w:r w:rsidR="0015287D">
        <w:rPr>
          <w:rFonts w:ascii="Montserrat" w:hAnsi="Montserrat"/>
          <w:sz w:val="20"/>
          <w:szCs w:val="20"/>
        </w:rPr>
        <w:t xml:space="preserve">primer semestre del </w:t>
      </w:r>
      <w:r w:rsidRPr="00E85D0B">
        <w:rPr>
          <w:rFonts w:ascii="Montserrat" w:hAnsi="Montserrat"/>
          <w:sz w:val="20"/>
          <w:szCs w:val="20"/>
        </w:rPr>
        <w:t>ejercicio fiscal 202</w:t>
      </w:r>
      <w:r w:rsidR="0056559B">
        <w:rPr>
          <w:rFonts w:ascii="Montserrat" w:hAnsi="Montserrat"/>
          <w:sz w:val="20"/>
          <w:szCs w:val="20"/>
        </w:rPr>
        <w:t>2</w:t>
      </w:r>
      <w:r w:rsidRPr="00E85D0B">
        <w:rPr>
          <w:rFonts w:ascii="Montserrat" w:hAnsi="Montserrat"/>
          <w:sz w:val="20"/>
          <w:szCs w:val="20"/>
        </w:rPr>
        <w:t>.</w:t>
      </w:r>
    </w:p>
    <w:p w14:paraId="2C57A6AC" w14:textId="0329FEFA" w:rsidR="00131080" w:rsidRDefault="00131080" w:rsidP="00D23FD1">
      <w:pPr>
        <w:ind w:right="49"/>
        <w:jc w:val="both"/>
        <w:rPr>
          <w:rFonts w:ascii="Montserrat" w:hAnsi="Montserrat" w:cs="Arial"/>
          <w:sz w:val="20"/>
          <w:szCs w:val="20"/>
          <w:lang w:val="es-ES_tradnl"/>
        </w:rPr>
      </w:pPr>
    </w:p>
    <w:p w14:paraId="7D2767E7" w14:textId="6BC9F3C4" w:rsidR="00460E8E" w:rsidRDefault="00460E8E" w:rsidP="00D23FD1">
      <w:pPr>
        <w:ind w:right="49"/>
        <w:jc w:val="both"/>
        <w:rPr>
          <w:rFonts w:ascii="Montserrat" w:hAnsi="Montserrat" w:cs="Arial"/>
          <w:sz w:val="20"/>
          <w:szCs w:val="20"/>
          <w:lang w:val="es-ES_tradnl"/>
        </w:rPr>
      </w:pPr>
    </w:p>
    <w:p w14:paraId="3D9997DF" w14:textId="77777777" w:rsidR="00460E8E" w:rsidRPr="00E85D0B" w:rsidRDefault="00460E8E" w:rsidP="00D23FD1">
      <w:pPr>
        <w:ind w:right="49"/>
        <w:jc w:val="both"/>
        <w:rPr>
          <w:rFonts w:ascii="Montserrat" w:hAnsi="Montserrat" w:cs="Arial"/>
          <w:sz w:val="20"/>
          <w:szCs w:val="20"/>
          <w:lang w:val="es-ES_tradnl"/>
        </w:rPr>
      </w:pPr>
    </w:p>
    <w:p w14:paraId="39A1D586" w14:textId="77777777" w:rsidR="00511605" w:rsidRPr="00E85D0B" w:rsidRDefault="00511605"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1" w:name="_Toc445203813"/>
      <w:bookmarkStart w:id="32" w:name="_Toc108438380"/>
      <w:r w:rsidRPr="00E85D0B">
        <w:rPr>
          <w:rFonts w:ascii="Montserrat" w:hAnsi="Montserrat" w:cs="Arial"/>
          <w:i w:val="0"/>
          <w:sz w:val="20"/>
          <w:lang w:val="es-ES_tradnl"/>
        </w:rPr>
        <w:lastRenderedPageBreak/>
        <w:t>Idioma.</w:t>
      </w:r>
      <w:bookmarkEnd w:id="31"/>
      <w:bookmarkEnd w:id="32"/>
    </w:p>
    <w:p w14:paraId="108942A2" w14:textId="77777777" w:rsidR="00511605" w:rsidRPr="00E85D0B" w:rsidRDefault="00511605" w:rsidP="00CC66CE">
      <w:pPr>
        <w:ind w:right="49"/>
        <w:jc w:val="both"/>
        <w:rPr>
          <w:rFonts w:ascii="Montserrat" w:hAnsi="Montserrat" w:cs="Arial"/>
          <w:sz w:val="20"/>
          <w:szCs w:val="20"/>
          <w:lang w:val="es-ES_tradnl"/>
        </w:rPr>
      </w:pPr>
    </w:p>
    <w:p w14:paraId="7CCE093B" w14:textId="0A84E9F8" w:rsidR="000C7FF2" w:rsidRPr="00E85D0B" w:rsidRDefault="000C7FF2" w:rsidP="000C7FF2">
      <w:pPr>
        <w:ind w:right="49"/>
        <w:jc w:val="both"/>
        <w:rPr>
          <w:rFonts w:ascii="Montserrat" w:hAnsi="Montserrat" w:cs="Arial"/>
          <w:sz w:val="20"/>
          <w:szCs w:val="20"/>
          <w:lang w:val="es-ES_tradnl"/>
        </w:rPr>
      </w:pPr>
      <w:r w:rsidRPr="00E85D0B">
        <w:rPr>
          <w:rFonts w:ascii="Montserrat" w:hAnsi="Montserrat" w:cs="Arial"/>
          <w:sz w:val="20"/>
          <w:szCs w:val="20"/>
          <w:lang w:val="es-ES_tradnl"/>
        </w:rPr>
        <w:t>Las proposiciones deberán presentarse únicamente en idioma español</w:t>
      </w:r>
      <w:r w:rsidR="00155D92">
        <w:rPr>
          <w:rFonts w:ascii="Montserrat" w:hAnsi="Montserrat" w:cs="Arial"/>
          <w:sz w:val="20"/>
          <w:szCs w:val="20"/>
          <w:lang w:val="es-ES_tradnl"/>
        </w:rPr>
        <w:t>;</w:t>
      </w:r>
      <w:r w:rsidRPr="00E85D0B">
        <w:rPr>
          <w:rFonts w:ascii="Montserrat" w:hAnsi="Montserrat" w:cs="Arial"/>
          <w:sz w:val="20"/>
          <w:szCs w:val="20"/>
          <w:lang w:val="es-ES_tradnl"/>
        </w:rPr>
        <w:t xml:space="preserve"> sin embargo</w:t>
      </w:r>
      <w:r w:rsidR="00155D92">
        <w:rPr>
          <w:rFonts w:ascii="Montserrat" w:hAnsi="Montserrat" w:cs="Arial"/>
          <w:sz w:val="20"/>
          <w:szCs w:val="20"/>
          <w:lang w:val="es-ES_tradnl"/>
        </w:rPr>
        <w:t>,</w:t>
      </w:r>
      <w:r w:rsidRPr="00E85D0B">
        <w:rPr>
          <w:rFonts w:ascii="Montserrat" w:hAnsi="Montserrat" w:cs="Arial"/>
          <w:sz w:val="20"/>
          <w:szCs w:val="20"/>
          <w:lang w:val="es-ES_tradnl"/>
        </w:rPr>
        <w:t xml:space="preserve"> aquellos documentos que por su naturaleza en su versi</w:t>
      </w:r>
      <w:r w:rsidR="00155D92">
        <w:rPr>
          <w:rFonts w:ascii="Montserrat" w:hAnsi="Montserrat" w:cs="Arial"/>
          <w:sz w:val="20"/>
          <w:szCs w:val="20"/>
          <w:lang w:val="es-ES_tradnl"/>
        </w:rPr>
        <w:t>ó</w:t>
      </w:r>
      <w:r w:rsidRPr="00E85D0B">
        <w:rPr>
          <w:rFonts w:ascii="Montserrat" w:hAnsi="Montserrat" w:cs="Arial"/>
          <w:sz w:val="20"/>
          <w:szCs w:val="20"/>
          <w:lang w:val="es-ES_tradnl"/>
        </w:rPr>
        <w:t xml:space="preserve">n original se encuentren </w:t>
      </w:r>
      <w:r w:rsidRPr="001A38EA">
        <w:rPr>
          <w:rFonts w:ascii="Montserrat" w:hAnsi="Montserrat" w:cs="Arial"/>
          <w:sz w:val="20"/>
          <w:szCs w:val="20"/>
          <w:lang w:val="es-ES_tradnl"/>
        </w:rPr>
        <w:t>redactados</w:t>
      </w:r>
      <w:r w:rsidRPr="00E85D0B">
        <w:rPr>
          <w:rFonts w:ascii="Montserrat" w:hAnsi="Montserrat" w:cs="Arial"/>
          <w:sz w:val="20"/>
          <w:szCs w:val="20"/>
          <w:lang w:val="es-ES_tradnl"/>
        </w:rPr>
        <w:t xml:space="preserve"> en </w:t>
      </w:r>
      <w:r>
        <w:rPr>
          <w:rFonts w:ascii="Montserrat" w:hAnsi="Montserrat" w:cs="Arial"/>
          <w:sz w:val="20"/>
          <w:szCs w:val="20"/>
          <w:lang w:val="es-ES_tradnl"/>
        </w:rPr>
        <w:t>otro</w:t>
      </w:r>
      <w:r w:rsidRPr="00E85D0B">
        <w:rPr>
          <w:rFonts w:ascii="Montserrat" w:hAnsi="Montserrat" w:cs="Arial"/>
          <w:sz w:val="20"/>
          <w:szCs w:val="20"/>
          <w:lang w:val="es-ES_tradnl"/>
        </w:rPr>
        <w:t xml:space="preserve"> idioma</w:t>
      </w:r>
      <w:r>
        <w:rPr>
          <w:rFonts w:ascii="Montserrat" w:hAnsi="Montserrat" w:cs="Arial"/>
          <w:sz w:val="20"/>
          <w:szCs w:val="20"/>
          <w:lang w:val="es-ES_tradnl"/>
        </w:rPr>
        <w:t>, podrá</w:t>
      </w:r>
      <w:r w:rsidRPr="00E85D0B">
        <w:rPr>
          <w:rFonts w:ascii="Montserrat" w:hAnsi="Montserrat" w:cs="Arial"/>
          <w:sz w:val="20"/>
          <w:szCs w:val="20"/>
          <w:lang w:val="es-ES_tradnl"/>
        </w:rPr>
        <w:t xml:space="preserve">n presentarse </w:t>
      </w:r>
      <w:r>
        <w:rPr>
          <w:rFonts w:ascii="Montserrat" w:hAnsi="Montserrat" w:cs="Arial"/>
          <w:sz w:val="20"/>
          <w:szCs w:val="20"/>
          <w:lang w:val="es-ES_tradnl"/>
        </w:rPr>
        <w:t xml:space="preserve">siempre que se acompañe </w:t>
      </w:r>
      <w:r w:rsidRPr="00E85D0B">
        <w:rPr>
          <w:rFonts w:ascii="Montserrat" w:hAnsi="Montserrat" w:cs="Arial"/>
          <w:sz w:val="20"/>
          <w:szCs w:val="20"/>
          <w:lang w:val="es-ES_tradnl"/>
        </w:rPr>
        <w:t>de su traducción simple al español.</w:t>
      </w:r>
    </w:p>
    <w:p w14:paraId="0745081C" w14:textId="77777777" w:rsidR="00186D19" w:rsidRPr="00E85D0B" w:rsidRDefault="00186D19" w:rsidP="00186D19">
      <w:pPr>
        <w:ind w:right="49"/>
        <w:jc w:val="both"/>
        <w:rPr>
          <w:rFonts w:ascii="Montserrat" w:hAnsi="Montserrat" w:cs="Arial"/>
          <w:sz w:val="20"/>
          <w:szCs w:val="20"/>
          <w:lang w:val="es-ES_tradnl"/>
        </w:rPr>
      </w:pPr>
    </w:p>
    <w:p w14:paraId="7E54CE65" w14:textId="77777777" w:rsidR="00186D19" w:rsidRPr="00E85D0B" w:rsidRDefault="00186D19" w:rsidP="00186D19">
      <w:pPr>
        <w:ind w:right="49"/>
        <w:jc w:val="both"/>
        <w:rPr>
          <w:rFonts w:ascii="Montserrat" w:hAnsi="Montserrat" w:cs="Arial"/>
          <w:sz w:val="20"/>
          <w:szCs w:val="20"/>
          <w:lang w:val="es-ES_tradnl"/>
        </w:rPr>
      </w:pPr>
      <w:r w:rsidRPr="00E85D0B">
        <w:rPr>
          <w:rFonts w:ascii="Montserrat" w:hAnsi="Montserrat" w:cs="Arial"/>
          <w:sz w:val="20"/>
          <w:szCs w:val="20"/>
          <w:lang w:val="es-ES_tradnl"/>
        </w:rPr>
        <w:t>En caso de anexar folletos</w:t>
      </w:r>
      <w:r w:rsidR="00147CF9" w:rsidRPr="00E85D0B">
        <w:rPr>
          <w:rFonts w:ascii="Montserrat" w:hAnsi="Montserrat" w:cs="Arial"/>
          <w:sz w:val="20"/>
          <w:szCs w:val="20"/>
          <w:lang w:val="es-ES_tradnl"/>
        </w:rPr>
        <w:t xml:space="preserve"> y/o anexos técnicos, </w:t>
      </w:r>
      <w:r w:rsidR="00147CF9" w:rsidRPr="001A38EA">
        <w:rPr>
          <w:rFonts w:ascii="Montserrat" w:hAnsi="Montserrat" w:cs="Arial"/>
          <w:sz w:val="20"/>
          <w:szCs w:val="20"/>
          <w:lang w:val="es-ES_tradnl"/>
        </w:rPr>
        <w:t>catálogos, fotografías, imágenes, instructivos y/o manuales del fabricante, así como aquellos otros documentos que presente en su proposición técnica, tales como certificados y cartas del fabricante</w:t>
      </w:r>
      <w:r w:rsidRPr="00E85D0B">
        <w:rPr>
          <w:rFonts w:ascii="Montserrat" w:hAnsi="Montserrat" w:cs="Arial"/>
          <w:sz w:val="20"/>
          <w:szCs w:val="20"/>
          <w:lang w:val="es-ES_tradnl"/>
        </w:rPr>
        <w:t xml:space="preserve"> en otro idioma, deberá presentarse traducción simple al español, de conformidad con el artículo 29, fracción IV de la LAASSP. </w:t>
      </w:r>
    </w:p>
    <w:p w14:paraId="167EE9B0" w14:textId="77777777" w:rsidR="00FA44E3" w:rsidRPr="00E85D0B" w:rsidRDefault="00FA44E3" w:rsidP="00186D19">
      <w:pPr>
        <w:ind w:right="49"/>
        <w:jc w:val="both"/>
        <w:rPr>
          <w:rFonts w:ascii="Montserrat" w:hAnsi="Montserrat" w:cs="Arial"/>
          <w:sz w:val="20"/>
          <w:szCs w:val="20"/>
          <w:lang w:val="es-ES_tradnl"/>
        </w:rPr>
      </w:pPr>
    </w:p>
    <w:p w14:paraId="1DD7B51E" w14:textId="77777777" w:rsidR="00FA44E3" w:rsidRPr="00E85D0B" w:rsidRDefault="00FA44E3" w:rsidP="00FA44E3">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documentación afecta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14:paraId="774C11DE" w14:textId="77777777" w:rsidR="00927C67" w:rsidRPr="00E85D0B" w:rsidRDefault="00927C67" w:rsidP="00CC66CE">
      <w:pPr>
        <w:ind w:right="49"/>
        <w:jc w:val="both"/>
        <w:rPr>
          <w:rFonts w:ascii="Montserrat" w:hAnsi="Montserrat" w:cs="Arial"/>
          <w:sz w:val="20"/>
          <w:szCs w:val="20"/>
          <w:lang w:val="es-ES_tradnl"/>
        </w:rPr>
      </w:pPr>
    </w:p>
    <w:p w14:paraId="3C5666E9" w14:textId="77777777" w:rsidR="006C4924"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3" w:name="_Toc367205738"/>
      <w:bookmarkStart w:id="34" w:name="_Toc108438381"/>
      <w:r w:rsidRPr="00E85D0B">
        <w:rPr>
          <w:rFonts w:ascii="Montserrat" w:hAnsi="Montserrat" w:cs="Arial"/>
          <w:i w:val="0"/>
          <w:sz w:val="20"/>
          <w:lang w:val="es-ES_tradnl"/>
        </w:rPr>
        <w:t>Disponibilidad presupuestaria</w:t>
      </w:r>
      <w:r w:rsidR="008A3591" w:rsidRPr="00E85D0B">
        <w:rPr>
          <w:rFonts w:ascii="Montserrat" w:hAnsi="Montserrat" w:cs="Arial"/>
          <w:i w:val="0"/>
          <w:sz w:val="20"/>
          <w:lang w:val="es-ES_tradnl"/>
        </w:rPr>
        <w:t>.</w:t>
      </w:r>
      <w:bookmarkEnd w:id="33"/>
      <w:bookmarkEnd w:id="34"/>
    </w:p>
    <w:p w14:paraId="59B6DCD3" w14:textId="77777777" w:rsidR="003D5CFD" w:rsidRPr="00E85D0B" w:rsidRDefault="003D5CFD" w:rsidP="003D5CFD">
      <w:pPr>
        <w:jc w:val="both"/>
        <w:rPr>
          <w:rFonts w:ascii="Montserrat" w:hAnsi="Montserrat"/>
          <w:sz w:val="20"/>
          <w:szCs w:val="20"/>
          <w:lang w:val="es-ES_tradnl" w:eastAsia="ar-SA"/>
        </w:rPr>
      </w:pPr>
    </w:p>
    <w:p w14:paraId="57425EDF" w14:textId="1E49A4CD" w:rsidR="00275E4E" w:rsidRPr="00E85D0B" w:rsidRDefault="002C017E" w:rsidP="00275E4E">
      <w:pPr>
        <w:jc w:val="both"/>
        <w:rPr>
          <w:rFonts w:ascii="Montserrat" w:hAnsi="Montserrat"/>
          <w:sz w:val="20"/>
          <w:szCs w:val="20"/>
          <w:lang w:val="es-ES_tradnl" w:eastAsia="ar-SA"/>
        </w:rPr>
      </w:pPr>
      <w:r w:rsidRPr="002C017E">
        <w:rPr>
          <w:rFonts w:ascii="Montserrat" w:hAnsi="Montserrat"/>
          <w:sz w:val="20"/>
          <w:szCs w:val="20"/>
          <w:lang w:val="es-ES_tradnl" w:eastAsia="ar-SA"/>
        </w:rPr>
        <w:t>Para llevar a cabo el presente procedimiento de contratación</w:t>
      </w:r>
      <w:r>
        <w:rPr>
          <w:rFonts w:ascii="Montserrat" w:hAnsi="Montserrat"/>
          <w:sz w:val="20"/>
          <w:szCs w:val="20"/>
          <w:lang w:val="es-ES_tradnl" w:eastAsia="ar-SA"/>
        </w:rPr>
        <w:t>, el IMSS</w:t>
      </w:r>
      <w:r w:rsidR="00275E4E" w:rsidRPr="00E85D0B">
        <w:rPr>
          <w:rFonts w:ascii="Montserrat" w:hAnsi="Montserrat"/>
          <w:sz w:val="20"/>
          <w:szCs w:val="20"/>
          <w:lang w:val="es-ES_tradnl" w:eastAsia="ar-SA"/>
        </w:rPr>
        <w:t xml:space="preserve"> cuenta con el recurso presupuestal para el ejercicio 202</w:t>
      </w:r>
      <w:r w:rsidR="0056559B">
        <w:rPr>
          <w:rFonts w:ascii="Montserrat" w:hAnsi="Montserrat"/>
          <w:sz w:val="20"/>
          <w:szCs w:val="20"/>
          <w:lang w:val="es-ES_tradnl" w:eastAsia="ar-SA"/>
        </w:rPr>
        <w:t>2</w:t>
      </w:r>
      <w:r w:rsidR="00275E4E" w:rsidRPr="00E85D0B">
        <w:rPr>
          <w:rFonts w:ascii="Montserrat" w:hAnsi="Montserrat"/>
          <w:sz w:val="20"/>
          <w:szCs w:val="20"/>
          <w:lang w:val="es-ES_tradnl" w:eastAsia="ar-SA"/>
        </w:rPr>
        <w:t xml:space="preserve">, de acuerdo con </w:t>
      </w:r>
      <w:r w:rsidR="00275E4E">
        <w:rPr>
          <w:rFonts w:ascii="Montserrat" w:hAnsi="Montserrat"/>
          <w:sz w:val="20"/>
          <w:szCs w:val="20"/>
          <w:lang w:val="es-ES_tradnl" w:eastAsia="ar-SA"/>
        </w:rPr>
        <w:t>el</w:t>
      </w:r>
      <w:r w:rsidR="00275E4E" w:rsidRPr="00E85D0B">
        <w:rPr>
          <w:rFonts w:ascii="Montserrat" w:hAnsi="Montserrat"/>
          <w:sz w:val="20"/>
          <w:szCs w:val="20"/>
          <w:lang w:val="es-ES_tradnl" w:eastAsia="ar-SA"/>
        </w:rPr>
        <w:t xml:space="preserve"> Dictamen de Disponibilidad Presupuestal Previo con número </w:t>
      </w:r>
      <w:r w:rsidR="00275E4E" w:rsidRPr="008E29B8">
        <w:rPr>
          <w:rFonts w:ascii="Montserrat" w:hAnsi="Montserrat"/>
          <w:sz w:val="20"/>
          <w:szCs w:val="20"/>
          <w:lang w:val="es-ES_tradnl" w:eastAsia="ar-SA"/>
        </w:rPr>
        <w:t xml:space="preserve">de </w:t>
      </w:r>
      <w:r w:rsidR="00275E4E" w:rsidRPr="00065030">
        <w:rPr>
          <w:rFonts w:ascii="Montserrat" w:hAnsi="Montserrat"/>
          <w:sz w:val="20"/>
          <w:szCs w:val="20"/>
          <w:lang w:val="es-ES_tradnl" w:eastAsia="ar-SA"/>
        </w:rPr>
        <w:t>folio 000</w:t>
      </w:r>
      <w:r w:rsidR="005477A6" w:rsidRPr="00065030">
        <w:rPr>
          <w:rFonts w:ascii="Montserrat" w:hAnsi="Montserrat"/>
          <w:sz w:val="20"/>
          <w:szCs w:val="20"/>
          <w:lang w:val="es-ES_tradnl" w:eastAsia="ar-SA"/>
        </w:rPr>
        <w:t>0</w:t>
      </w:r>
      <w:r w:rsidR="007D4C35">
        <w:rPr>
          <w:rFonts w:ascii="Montserrat" w:hAnsi="Montserrat"/>
          <w:sz w:val="20"/>
          <w:szCs w:val="20"/>
          <w:lang w:val="es-ES_tradnl" w:eastAsia="ar-SA"/>
        </w:rPr>
        <w:t>256224</w:t>
      </w:r>
      <w:r w:rsidR="00275E4E" w:rsidRPr="00065030">
        <w:rPr>
          <w:rFonts w:ascii="Montserrat" w:hAnsi="Montserrat"/>
          <w:sz w:val="20"/>
          <w:szCs w:val="20"/>
          <w:lang w:val="es-ES_tradnl" w:eastAsia="ar-SA"/>
        </w:rPr>
        <w:t>-202</w:t>
      </w:r>
      <w:r w:rsidR="0056559B" w:rsidRPr="00065030">
        <w:rPr>
          <w:rFonts w:ascii="Montserrat" w:hAnsi="Montserrat"/>
          <w:sz w:val="20"/>
          <w:szCs w:val="20"/>
          <w:lang w:val="es-ES_tradnl" w:eastAsia="ar-SA"/>
        </w:rPr>
        <w:t>2</w:t>
      </w:r>
      <w:r w:rsidR="00275E4E" w:rsidRPr="00065030">
        <w:rPr>
          <w:rFonts w:ascii="Montserrat" w:hAnsi="Montserrat"/>
          <w:sz w:val="20"/>
          <w:szCs w:val="20"/>
          <w:lang w:val="es-ES_tradnl" w:eastAsia="ar-SA"/>
        </w:rPr>
        <w:t>, emitido</w:t>
      </w:r>
      <w:r w:rsidR="00275E4E" w:rsidRPr="00E85D0B">
        <w:rPr>
          <w:rFonts w:ascii="Montserrat" w:hAnsi="Montserrat"/>
          <w:sz w:val="20"/>
          <w:szCs w:val="20"/>
          <w:lang w:val="es-ES_tradnl" w:eastAsia="ar-SA"/>
        </w:rPr>
        <w:t xml:space="preserve"> por la </w:t>
      </w:r>
      <w:r w:rsidR="00275E4E" w:rsidRPr="00F73B34">
        <w:rPr>
          <w:rFonts w:ascii="Montserrat" w:hAnsi="Montserrat"/>
          <w:sz w:val="20"/>
          <w:szCs w:val="20"/>
          <w:lang w:val="es-ES_tradnl" w:eastAsia="ar-SA"/>
        </w:rPr>
        <w:t>División de Control y Seguimiento al Presupuesto de Operación en el Ámbito Central.</w:t>
      </w:r>
    </w:p>
    <w:p w14:paraId="283E7126" w14:textId="77777777" w:rsidR="00131080" w:rsidRPr="00E85D0B" w:rsidRDefault="00131080" w:rsidP="00CC66CE">
      <w:pPr>
        <w:jc w:val="both"/>
        <w:rPr>
          <w:rFonts w:ascii="Montserrat" w:hAnsi="Montserrat"/>
          <w:sz w:val="20"/>
          <w:szCs w:val="20"/>
          <w:lang w:val="es-ES_tradnl" w:eastAsia="ar-SA"/>
        </w:rPr>
      </w:pPr>
    </w:p>
    <w:p w14:paraId="7E877400" w14:textId="77777777" w:rsidR="00147CF9" w:rsidRPr="00E85D0B" w:rsidRDefault="00147CF9"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5" w:name="_Toc463002915"/>
      <w:bookmarkStart w:id="36" w:name="_Toc63166312"/>
      <w:bookmarkStart w:id="37" w:name="_Toc108438382"/>
      <w:r w:rsidRPr="00E85D0B">
        <w:rPr>
          <w:rFonts w:ascii="Montserrat" w:hAnsi="Montserrat" w:cs="Arial"/>
          <w:i w:val="0"/>
          <w:sz w:val="20"/>
          <w:lang w:val="es-ES_tradnl"/>
        </w:rPr>
        <w:t>Procedimiento financiado con créditos externos.</w:t>
      </w:r>
      <w:bookmarkEnd w:id="35"/>
      <w:bookmarkEnd w:id="36"/>
      <w:bookmarkEnd w:id="37"/>
    </w:p>
    <w:p w14:paraId="2D7A22DB" w14:textId="77777777" w:rsidR="00147CF9" w:rsidRPr="00E85D0B" w:rsidRDefault="00147CF9" w:rsidP="00147CF9">
      <w:pPr>
        <w:ind w:left="284"/>
        <w:jc w:val="both"/>
        <w:rPr>
          <w:rFonts w:ascii="Arial" w:hAnsi="Arial" w:cs="Arial"/>
          <w:sz w:val="20"/>
          <w:szCs w:val="20"/>
        </w:rPr>
      </w:pPr>
    </w:p>
    <w:p w14:paraId="4197F2F7" w14:textId="77777777" w:rsidR="00147CF9" w:rsidRDefault="00147CF9" w:rsidP="00147CF9">
      <w:pPr>
        <w:jc w:val="both"/>
        <w:rPr>
          <w:rFonts w:ascii="Montserrat" w:hAnsi="Montserrat"/>
          <w:sz w:val="20"/>
          <w:szCs w:val="20"/>
          <w:lang w:val="es-ES_tradnl" w:eastAsia="ar-SA"/>
        </w:rPr>
      </w:pPr>
      <w:r w:rsidRPr="00E85D0B">
        <w:rPr>
          <w:rFonts w:ascii="Montserrat" w:hAnsi="Montserrat"/>
          <w:sz w:val="20"/>
          <w:szCs w:val="20"/>
          <w:lang w:val="es-ES_tradnl" w:eastAsia="ar-SA"/>
        </w:rPr>
        <w:t>No aplica.</w:t>
      </w:r>
    </w:p>
    <w:p w14:paraId="3D772B20" w14:textId="1FBE4AE9" w:rsidR="00BF1A62" w:rsidRDefault="00BF1A62" w:rsidP="00147CF9">
      <w:pPr>
        <w:jc w:val="both"/>
        <w:rPr>
          <w:rFonts w:ascii="Montserrat" w:hAnsi="Montserrat"/>
          <w:sz w:val="20"/>
          <w:szCs w:val="20"/>
          <w:lang w:val="es-ES_tradnl" w:eastAsia="ar-SA"/>
        </w:rPr>
      </w:pPr>
    </w:p>
    <w:p w14:paraId="624C8FC7" w14:textId="77777777" w:rsidR="00BF1A62" w:rsidRDefault="00BF1A62" w:rsidP="00147CF9">
      <w:pPr>
        <w:jc w:val="both"/>
        <w:rPr>
          <w:rFonts w:ascii="Montserrat" w:hAnsi="Montserrat"/>
          <w:sz w:val="20"/>
          <w:szCs w:val="20"/>
          <w:lang w:val="es-ES_tradnl" w:eastAsia="ar-SA"/>
        </w:rPr>
      </w:pPr>
    </w:p>
    <w:p w14:paraId="1F9D56DC" w14:textId="77777777" w:rsidR="00D35229" w:rsidRPr="00E85D0B" w:rsidRDefault="007B315E" w:rsidP="004D103A">
      <w:pPr>
        <w:pStyle w:val="Ttulo1"/>
        <w:numPr>
          <w:ilvl w:val="0"/>
          <w:numId w:val="21"/>
        </w:numPr>
        <w:spacing w:before="0" w:after="0"/>
        <w:ind w:right="49"/>
        <w:jc w:val="both"/>
        <w:rPr>
          <w:rFonts w:ascii="Montserrat" w:hAnsi="Montserrat" w:cs="Arial"/>
          <w:sz w:val="20"/>
          <w:szCs w:val="20"/>
          <w:lang w:val="es-ES_tradnl"/>
        </w:rPr>
      </w:pPr>
      <w:bookmarkStart w:id="38" w:name="_Toc367205740"/>
      <w:bookmarkStart w:id="39" w:name="_Toc108438383"/>
      <w:r w:rsidRPr="00E85D0B">
        <w:rPr>
          <w:rFonts w:ascii="Montserrat" w:hAnsi="Montserrat" w:cs="Arial"/>
          <w:sz w:val="20"/>
          <w:szCs w:val="20"/>
          <w:lang w:val="es-ES_tradnl"/>
        </w:rPr>
        <w:t>OBJETO Y ALCANCE</w:t>
      </w:r>
      <w:bookmarkEnd w:id="38"/>
      <w:r w:rsidR="002B531C">
        <w:rPr>
          <w:rFonts w:ascii="Montserrat" w:hAnsi="Montserrat" w:cs="Arial"/>
          <w:sz w:val="20"/>
          <w:szCs w:val="20"/>
          <w:lang w:val="es-ES_tradnl"/>
        </w:rPr>
        <w:t>.</w:t>
      </w:r>
      <w:bookmarkEnd w:id="39"/>
    </w:p>
    <w:p w14:paraId="7219F4C9" w14:textId="77777777" w:rsidR="00186D19" w:rsidRPr="00E85D0B" w:rsidRDefault="00186D19" w:rsidP="00186D19">
      <w:pPr>
        <w:rPr>
          <w:sz w:val="20"/>
          <w:szCs w:val="20"/>
          <w:lang w:val="es-ES_tradnl" w:eastAsia="ar-SA"/>
        </w:rPr>
      </w:pPr>
    </w:p>
    <w:p w14:paraId="68D0AC11" w14:textId="77777777" w:rsidR="00B1427D" w:rsidRPr="00E85D0B" w:rsidRDefault="002F295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0" w:name="_Toc108438384"/>
      <w:r w:rsidRPr="00E85D0B">
        <w:rPr>
          <w:rFonts w:ascii="Montserrat" w:hAnsi="Montserrat" w:cs="Arial"/>
          <w:i w:val="0"/>
          <w:sz w:val="20"/>
          <w:lang w:val="es-ES_tradnl"/>
        </w:rPr>
        <w:t>Objeto de la c</w:t>
      </w:r>
      <w:r w:rsidR="002A352C" w:rsidRPr="00E85D0B">
        <w:rPr>
          <w:rFonts w:ascii="Montserrat" w:hAnsi="Montserrat" w:cs="Arial"/>
          <w:i w:val="0"/>
          <w:sz w:val="20"/>
          <w:lang w:val="es-ES_tradnl"/>
        </w:rPr>
        <w:t>ontratación</w:t>
      </w:r>
      <w:r w:rsidR="00B1427D" w:rsidRPr="00E85D0B">
        <w:rPr>
          <w:rFonts w:ascii="Montserrat" w:hAnsi="Montserrat" w:cs="Arial"/>
          <w:i w:val="0"/>
          <w:sz w:val="20"/>
          <w:lang w:val="es-ES_tradnl"/>
        </w:rPr>
        <w:t>.</w:t>
      </w:r>
      <w:bookmarkEnd w:id="40"/>
    </w:p>
    <w:p w14:paraId="2865FB7E" w14:textId="77777777" w:rsidR="00131080" w:rsidRPr="00E85D0B" w:rsidRDefault="00131080" w:rsidP="00CC66CE">
      <w:pPr>
        <w:ind w:right="51"/>
        <w:jc w:val="both"/>
        <w:rPr>
          <w:rFonts w:ascii="Montserrat" w:hAnsi="Montserrat" w:cs="Arial"/>
          <w:color w:val="000000" w:themeColor="text1"/>
          <w:sz w:val="20"/>
          <w:szCs w:val="20"/>
          <w:lang w:val="es-ES_tradnl"/>
        </w:rPr>
      </w:pPr>
    </w:p>
    <w:p w14:paraId="6B6DD927" w14:textId="41CCD255" w:rsidR="0081231E" w:rsidRPr="00E85D0B" w:rsidRDefault="00DC1176" w:rsidP="00131080">
      <w:pPr>
        <w:jc w:val="both"/>
        <w:rPr>
          <w:rFonts w:ascii="Montserrat" w:hAnsi="Montserrat" w:cs="Arial"/>
          <w:color w:val="000000" w:themeColor="text1"/>
          <w:sz w:val="20"/>
          <w:szCs w:val="20"/>
        </w:rPr>
      </w:pPr>
      <w:r w:rsidRPr="00DC1176">
        <w:rPr>
          <w:rFonts w:ascii="Montserrat" w:hAnsi="Montserrat" w:cs="Arial"/>
          <w:color w:val="000000" w:themeColor="text1"/>
          <w:sz w:val="20"/>
          <w:szCs w:val="20"/>
        </w:rPr>
        <w:t>Adquisición de bienes terapéuticos de los grupos 060 material de curación, 070 material radiológico y 080 material de laboratorio, para el ejercicio fiscal 2022</w:t>
      </w:r>
      <w:r w:rsidR="00642BCE" w:rsidRPr="00E85D0B">
        <w:rPr>
          <w:rFonts w:ascii="Montserrat" w:hAnsi="Montserrat" w:cs="Arial"/>
          <w:color w:val="000000" w:themeColor="text1"/>
          <w:sz w:val="20"/>
          <w:szCs w:val="20"/>
        </w:rPr>
        <w:t xml:space="preserve">, conforme a la descripción que se indica en los archivos que se adjuntan a la presente </w:t>
      </w:r>
      <w:r w:rsidR="000612DF">
        <w:rPr>
          <w:rFonts w:ascii="Montserrat" w:hAnsi="Montserrat" w:cs="Arial"/>
          <w:color w:val="000000" w:themeColor="text1"/>
          <w:sz w:val="20"/>
          <w:szCs w:val="20"/>
        </w:rPr>
        <w:t>Convocatoria</w:t>
      </w:r>
      <w:r w:rsidR="00642BCE" w:rsidRPr="00E85D0B">
        <w:rPr>
          <w:rFonts w:ascii="Montserrat" w:hAnsi="Montserrat" w:cs="Arial"/>
          <w:color w:val="000000" w:themeColor="text1"/>
          <w:sz w:val="20"/>
          <w:szCs w:val="20"/>
        </w:rPr>
        <w:t>,</w:t>
      </w:r>
      <w:r w:rsidR="00470521" w:rsidRPr="00E85D0B">
        <w:rPr>
          <w:rFonts w:ascii="Montserrat" w:hAnsi="Montserrat" w:cs="Arial"/>
          <w:color w:val="000000" w:themeColor="text1"/>
          <w:sz w:val="20"/>
          <w:szCs w:val="20"/>
        </w:rPr>
        <w:t xml:space="preserve"> con la denominación siguiente:</w:t>
      </w:r>
    </w:p>
    <w:p w14:paraId="703098D6" w14:textId="77777777" w:rsidR="00470521" w:rsidRPr="00E85D0B" w:rsidRDefault="00470521" w:rsidP="00470521">
      <w:pPr>
        <w:ind w:right="51"/>
        <w:jc w:val="both"/>
        <w:rPr>
          <w:rFonts w:ascii="Montserrat" w:hAnsi="Montserrat" w:cs="Arial"/>
          <w:color w:val="000000" w:themeColor="text1"/>
          <w:sz w:val="20"/>
          <w:szCs w:val="20"/>
        </w:rPr>
      </w:pPr>
    </w:p>
    <w:p w14:paraId="13644AB2" w14:textId="77777777"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bookmarkStart w:id="41" w:name="_Toc367205742"/>
      <w:r w:rsidRPr="00065030">
        <w:rPr>
          <w:rFonts w:ascii="Montserrat" w:eastAsiaTheme="minorHAnsi" w:hAnsi="Montserrat" w:cs="Arial"/>
          <w:color w:val="000000" w:themeColor="text1"/>
          <w:sz w:val="20"/>
          <w:szCs w:val="20"/>
          <w:lang w:val="es-MX" w:eastAsia="en-US"/>
        </w:rPr>
        <w:t>Anexo 1 Requerimiento.</w:t>
      </w:r>
    </w:p>
    <w:p w14:paraId="0992595F" w14:textId="77777777"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2 Anexo Técnico.</w:t>
      </w:r>
    </w:p>
    <w:p w14:paraId="4E7B48A9" w14:textId="77777777" w:rsidR="007C2CFB"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3 Términos y Condiciones</w:t>
      </w:r>
      <w:r w:rsidR="00470521" w:rsidRPr="00065030">
        <w:rPr>
          <w:rFonts w:ascii="Montserrat" w:eastAsiaTheme="minorHAnsi" w:hAnsi="Montserrat" w:cs="Arial"/>
          <w:color w:val="000000" w:themeColor="text1"/>
          <w:sz w:val="20"/>
          <w:szCs w:val="20"/>
          <w:lang w:val="es-MX" w:eastAsia="en-US"/>
        </w:rPr>
        <w:t>.</w:t>
      </w:r>
    </w:p>
    <w:p w14:paraId="6A9F493E" w14:textId="77777777" w:rsidR="00131080" w:rsidRPr="00E85D0B" w:rsidRDefault="00131080" w:rsidP="008218E6">
      <w:pPr>
        <w:pStyle w:val="Prrafodelista"/>
        <w:ind w:left="720" w:right="51"/>
        <w:jc w:val="both"/>
        <w:rPr>
          <w:rFonts w:ascii="Montserrat" w:hAnsi="Montserrat" w:cs="Arial"/>
          <w:color w:val="000000" w:themeColor="text1"/>
          <w:sz w:val="20"/>
          <w:szCs w:val="20"/>
        </w:rPr>
      </w:pPr>
    </w:p>
    <w:p w14:paraId="7BC9C528" w14:textId="77777777" w:rsidR="00147CF9" w:rsidRPr="00E85D0B" w:rsidRDefault="00147CF9" w:rsidP="00147CF9">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Las condiciones contenidas en la presente </w:t>
      </w:r>
      <w:r w:rsidR="000612DF">
        <w:rPr>
          <w:rFonts w:ascii="Montserrat" w:hAnsi="Montserrat" w:cs="Arial"/>
          <w:color w:val="000000" w:themeColor="text1"/>
          <w:sz w:val="20"/>
          <w:szCs w:val="20"/>
        </w:rPr>
        <w:t>Convocatoria</w:t>
      </w:r>
      <w:r w:rsidRPr="00E85D0B">
        <w:rPr>
          <w:rFonts w:ascii="Montserrat" w:hAnsi="Montserrat" w:cs="Arial"/>
          <w:color w:val="000000" w:themeColor="text1"/>
          <w:sz w:val="20"/>
          <w:szCs w:val="20"/>
        </w:rPr>
        <w:t xml:space="preserve"> del procedimiento de Licitación y en las proposiciones presentadas por los licitantes no podrán ser negociadas, de conformidad con lo previsto en el séptimo párrafo del artículo 26 de la LAASSP.</w:t>
      </w:r>
    </w:p>
    <w:p w14:paraId="069D967B" w14:textId="0A585E30" w:rsidR="005477A6" w:rsidRDefault="005477A6" w:rsidP="00CC7CFE">
      <w:pPr>
        <w:tabs>
          <w:tab w:val="left" w:pos="2258"/>
        </w:tabs>
        <w:ind w:right="51"/>
        <w:jc w:val="both"/>
        <w:rPr>
          <w:rFonts w:ascii="Montserrat" w:hAnsi="Montserrat" w:cs="Arial"/>
          <w:color w:val="000000" w:themeColor="text1"/>
          <w:sz w:val="20"/>
          <w:szCs w:val="20"/>
        </w:rPr>
      </w:pPr>
    </w:p>
    <w:p w14:paraId="7B221C38" w14:textId="471B80E1" w:rsidR="00460E8E" w:rsidRDefault="00460E8E" w:rsidP="00CC7CFE">
      <w:pPr>
        <w:tabs>
          <w:tab w:val="left" w:pos="2258"/>
        </w:tabs>
        <w:ind w:right="51"/>
        <w:jc w:val="both"/>
        <w:rPr>
          <w:rFonts w:ascii="Montserrat" w:hAnsi="Montserrat" w:cs="Arial"/>
          <w:color w:val="000000" w:themeColor="text1"/>
          <w:sz w:val="20"/>
          <w:szCs w:val="20"/>
        </w:rPr>
      </w:pPr>
    </w:p>
    <w:p w14:paraId="052C1DDF" w14:textId="77777777" w:rsidR="00460E8E" w:rsidRDefault="00460E8E" w:rsidP="00CC7CFE">
      <w:pPr>
        <w:tabs>
          <w:tab w:val="left" w:pos="2258"/>
        </w:tabs>
        <w:ind w:right="51"/>
        <w:jc w:val="both"/>
        <w:rPr>
          <w:rFonts w:ascii="Montserrat" w:hAnsi="Montserrat" w:cs="Arial"/>
          <w:color w:val="000000" w:themeColor="text1"/>
          <w:sz w:val="20"/>
          <w:szCs w:val="20"/>
        </w:rPr>
      </w:pPr>
    </w:p>
    <w:p w14:paraId="66A2A567" w14:textId="77777777" w:rsidR="00503250" w:rsidRPr="00E85D0B" w:rsidRDefault="00E637EC"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2" w:name="_Toc424735321"/>
      <w:bookmarkStart w:id="43" w:name="_Toc108438385"/>
      <w:r w:rsidRPr="00E85D0B">
        <w:rPr>
          <w:rFonts w:ascii="Montserrat" w:hAnsi="Montserrat" w:cs="Arial"/>
          <w:i w:val="0"/>
          <w:color w:val="000000" w:themeColor="text1"/>
          <w:sz w:val="20"/>
          <w:lang w:val="es-ES_tradnl"/>
        </w:rPr>
        <w:lastRenderedPageBreak/>
        <w:t xml:space="preserve">Normas Oficiales Mexicanas, Normas Mexicanas, Internacionales, </w:t>
      </w:r>
      <w:r w:rsidR="00470521" w:rsidRPr="00E85D0B">
        <w:rPr>
          <w:rFonts w:ascii="Montserrat" w:hAnsi="Montserrat" w:cs="Arial"/>
          <w:i w:val="0"/>
          <w:color w:val="000000" w:themeColor="text1"/>
          <w:sz w:val="20"/>
          <w:lang w:val="es-ES_tradnl"/>
        </w:rPr>
        <w:t xml:space="preserve">de </w:t>
      </w:r>
      <w:r w:rsidRPr="00E85D0B">
        <w:rPr>
          <w:rFonts w:ascii="Montserrat" w:hAnsi="Montserrat" w:cs="Arial"/>
          <w:i w:val="0"/>
          <w:color w:val="000000" w:themeColor="text1"/>
          <w:sz w:val="20"/>
          <w:lang w:val="es-ES_tradnl"/>
        </w:rPr>
        <w:t>Referencia o Especificaciones.</w:t>
      </w:r>
      <w:bookmarkEnd w:id="42"/>
      <w:bookmarkEnd w:id="43"/>
      <w:r w:rsidR="00E1087B" w:rsidRPr="00E85D0B">
        <w:rPr>
          <w:rFonts w:ascii="Montserrat" w:hAnsi="Montserrat" w:cs="Arial"/>
          <w:i w:val="0"/>
          <w:color w:val="000000" w:themeColor="text1"/>
          <w:sz w:val="20"/>
          <w:lang w:val="es-ES_tradnl"/>
        </w:rPr>
        <w:t xml:space="preserve"> </w:t>
      </w:r>
    </w:p>
    <w:p w14:paraId="08B04D84" w14:textId="77777777" w:rsidR="008A199D" w:rsidRPr="00E85D0B" w:rsidRDefault="008A199D" w:rsidP="00CC66CE">
      <w:pPr>
        <w:ind w:right="49"/>
        <w:jc w:val="both"/>
        <w:rPr>
          <w:rFonts w:ascii="Montserrat" w:hAnsi="Montserrat" w:cs="Arial"/>
          <w:color w:val="000000" w:themeColor="text1"/>
          <w:sz w:val="20"/>
          <w:szCs w:val="20"/>
          <w:lang w:val="es-ES"/>
        </w:rPr>
      </w:pPr>
    </w:p>
    <w:p w14:paraId="6E9A8669" w14:textId="77777777" w:rsidR="002263C4" w:rsidRPr="000612DF" w:rsidRDefault="001B46A6" w:rsidP="00EE75AA">
      <w:pPr>
        <w:ind w:right="49"/>
        <w:jc w:val="both"/>
        <w:rPr>
          <w:rFonts w:ascii="Montserrat" w:eastAsia="Calibri" w:hAnsi="Montserrat" w:cs="Arial"/>
          <w:sz w:val="19"/>
          <w:szCs w:val="19"/>
        </w:rPr>
      </w:pPr>
      <w:r w:rsidRPr="00065030">
        <w:rPr>
          <w:rFonts w:ascii="Montserrat" w:hAnsi="Montserrat" w:cs="Arial"/>
          <w:color w:val="000000" w:themeColor="text1"/>
          <w:sz w:val="20"/>
          <w:szCs w:val="20"/>
          <w:lang w:val="es-ES"/>
        </w:rPr>
        <w:t xml:space="preserve">Se indican </w:t>
      </w:r>
      <w:r w:rsidR="00790941" w:rsidRPr="00065030">
        <w:rPr>
          <w:rFonts w:ascii="Montserrat" w:hAnsi="Montserrat" w:cs="Arial"/>
          <w:color w:val="000000" w:themeColor="text1"/>
          <w:sz w:val="20"/>
          <w:szCs w:val="20"/>
          <w:lang w:val="es-ES"/>
        </w:rPr>
        <w:t xml:space="preserve">en el </w:t>
      </w:r>
      <w:r w:rsidR="00347EA1" w:rsidRPr="00065030">
        <w:rPr>
          <w:rFonts w:ascii="Montserrat" w:hAnsi="Montserrat" w:cs="Arial"/>
          <w:color w:val="000000" w:themeColor="text1"/>
          <w:sz w:val="20"/>
          <w:szCs w:val="20"/>
          <w:lang w:val="es-ES"/>
        </w:rPr>
        <w:t>documento</w:t>
      </w:r>
      <w:r w:rsidR="00790941" w:rsidRPr="00065030">
        <w:rPr>
          <w:rFonts w:ascii="Montserrat" w:hAnsi="Montserrat" w:cs="Arial"/>
          <w:color w:val="000000" w:themeColor="text1"/>
          <w:sz w:val="20"/>
          <w:szCs w:val="20"/>
          <w:lang w:val="es-ES"/>
        </w:rPr>
        <w:t xml:space="preserve"> adjunto a la </w:t>
      </w:r>
      <w:r w:rsidR="000612DF" w:rsidRPr="00065030">
        <w:rPr>
          <w:rFonts w:ascii="Montserrat" w:hAnsi="Montserrat" w:cs="Arial"/>
          <w:color w:val="000000" w:themeColor="text1"/>
          <w:sz w:val="20"/>
          <w:szCs w:val="20"/>
          <w:lang w:val="es-ES"/>
        </w:rPr>
        <w:t>Convocatoria</w:t>
      </w:r>
      <w:r w:rsidR="00790941" w:rsidRPr="00065030">
        <w:rPr>
          <w:rFonts w:ascii="Montserrat" w:hAnsi="Montserrat" w:cs="Arial"/>
          <w:color w:val="000000" w:themeColor="text1"/>
          <w:sz w:val="20"/>
          <w:szCs w:val="20"/>
          <w:lang w:val="es-ES"/>
        </w:rPr>
        <w:t xml:space="preserve"> denominado</w:t>
      </w:r>
      <w:r w:rsidR="00084316" w:rsidRPr="00065030">
        <w:rPr>
          <w:rFonts w:ascii="Montserrat" w:hAnsi="Montserrat" w:cs="Arial"/>
          <w:color w:val="000000" w:themeColor="text1"/>
          <w:sz w:val="20"/>
          <w:szCs w:val="20"/>
          <w:lang w:val="es-ES"/>
        </w:rPr>
        <w:t xml:space="preserve"> </w:t>
      </w:r>
      <w:r w:rsidR="003C3DF7"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904123" w:rsidRPr="00065030">
        <w:rPr>
          <w:rFonts w:ascii="Montserrat" w:hAnsi="Montserrat" w:cs="Arial"/>
          <w:b/>
          <w:color w:val="000000" w:themeColor="text1"/>
          <w:sz w:val="20"/>
          <w:szCs w:val="20"/>
          <w:lang w:val="es-ES"/>
        </w:rPr>
        <w:t xml:space="preserve">, </w:t>
      </w:r>
      <w:r w:rsidR="009E59ED" w:rsidRPr="00065030">
        <w:rPr>
          <w:rFonts w:ascii="Montserrat" w:hAnsi="Montserrat" w:cs="Arial"/>
          <w:b/>
          <w:i/>
          <w:color w:val="000000" w:themeColor="text1"/>
          <w:sz w:val="20"/>
          <w:szCs w:val="20"/>
          <w:lang w:val="es-ES"/>
        </w:rPr>
        <w:t xml:space="preserve">numeral </w:t>
      </w:r>
      <w:r w:rsidR="00683C99" w:rsidRPr="00065030">
        <w:rPr>
          <w:rFonts w:ascii="Montserrat" w:hAnsi="Montserrat" w:cs="Arial"/>
          <w:b/>
          <w:i/>
          <w:color w:val="000000" w:themeColor="text1"/>
          <w:sz w:val="20"/>
          <w:szCs w:val="20"/>
          <w:lang w:val="es-ES"/>
        </w:rPr>
        <w:t>1</w:t>
      </w:r>
      <w:r w:rsidR="00904123" w:rsidRPr="00065030">
        <w:rPr>
          <w:rFonts w:ascii="Montserrat" w:hAnsi="Montserrat" w:cs="Arial"/>
          <w:b/>
          <w:i/>
          <w:color w:val="000000" w:themeColor="text1"/>
          <w:sz w:val="20"/>
          <w:szCs w:val="20"/>
          <w:lang w:val="es-ES"/>
        </w:rPr>
        <w:t>. Norma o Especificación Técnica q</w:t>
      </w:r>
      <w:r w:rsidR="007504F7" w:rsidRPr="00065030">
        <w:rPr>
          <w:rFonts w:ascii="Montserrat" w:hAnsi="Montserrat" w:cs="Arial"/>
          <w:b/>
          <w:i/>
          <w:color w:val="000000" w:themeColor="text1"/>
          <w:sz w:val="20"/>
          <w:szCs w:val="20"/>
          <w:lang w:val="es-ES"/>
        </w:rPr>
        <w:t xml:space="preserve">ue deben de cumplir los bienes, </w:t>
      </w:r>
      <w:r w:rsidR="007504F7" w:rsidRPr="00065030">
        <w:rPr>
          <w:rFonts w:ascii="Montserrat" w:hAnsi="Montserrat" w:cs="Arial"/>
          <w:color w:val="000000" w:themeColor="text1"/>
          <w:sz w:val="20"/>
          <w:szCs w:val="20"/>
          <w:lang w:val="es-ES"/>
        </w:rPr>
        <w:t xml:space="preserve">el cual forma parte de la presente </w:t>
      </w:r>
      <w:r w:rsidR="000612DF" w:rsidRPr="00065030">
        <w:rPr>
          <w:rFonts w:ascii="Montserrat" w:hAnsi="Montserrat" w:cs="Arial"/>
          <w:color w:val="000000" w:themeColor="text1"/>
          <w:sz w:val="20"/>
          <w:szCs w:val="20"/>
          <w:lang w:val="es-ES"/>
        </w:rPr>
        <w:t>Convocatoria</w:t>
      </w:r>
      <w:r w:rsidR="00EE75AA" w:rsidRPr="00065030">
        <w:rPr>
          <w:rFonts w:ascii="Montserrat" w:hAnsi="Montserrat" w:cs="Arial"/>
          <w:color w:val="000000" w:themeColor="text1"/>
          <w:sz w:val="20"/>
          <w:szCs w:val="20"/>
          <w:lang w:val="es-ES"/>
        </w:rPr>
        <w:t>.</w:t>
      </w:r>
    </w:p>
    <w:p w14:paraId="39235298" w14:textId="77777777" w:rsidR="00BB7D0E" w:rsidRPr="000C3AEB" w:rsidRDefault="00BB7D0E" w:rsidP="00CC66CE">
      <w:pPr>
        <w:ind w:right="49"/>
        <w:jc w:val="both"/>
        <w:rPr>
          <w:rFonts w:ascii="Montserrat" w:hAnsi="Montserrat" w:cs="Arial"/>
          <w:b/>
          <w:color w:val="000000" w:themeColor="text1"/>
          <w:sz w:val="20"/>
          <w:szCs w:val="20"/>
          <w:lang w:val="es-ES"/>
        </w:rPr>
      </w:pPr>
    </w:p>
    <w:p w14:paraId="1B247327" w14:textId="77777777" w:rsidR="00E637EC" w:rsidRPr="000C3AEB" w:rsidRDefault="00A43EF4"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4" w:name="_Toc424735322"/>
      <w:bookmarkStart w:id="45" w:name="_Toc108438386"/>
      <w:r w:rsidRPr="000C3AEB">
        <w:rPr>
          <w:rFonts w:ascii="Montserrat" w:hAnsi="Montserrat" w:cs="Arial"/>
          <w:i w:val="0"/>
          <w:color w:val="000000" w:themeColor="text1"/>
          <w:sz w:val="20"/>
          <w:lang w:val="es-ES_tradnl"/>
        </w:rPr>
        <w:t>Método de prueba</w:t>
      </w:r>
      <w:r w:rsidR="00E637EC" w:rsidRPr="000C3AEB">
        <w:rPr>
          <w:rFonts w:ascii="Montserrat" w:hAnsi="Montserrat" w:cs="Arial"/>
          <w:i w:val="0"/>
          <w:color w:val="000000" w:themeColor="text1"/>
          <w:sz w:val="20"/>
          <w:lang w:val="es-ES_tradnl"/>
        </w:rPr>
        <w:t xml:space="preserve"> e institución pública o privada que lo realizará.</w:t>
      </w:r>
      <w:bookmarkEnd w:id="44"/>
      <w:bookmarkEnd w:id="45"/>
    </w:p>
    <w:p w14:paraId="60626227" w14:textId="77777777" w:rsidR="008A199D" w:rsidRPr="000C3AEB" w:rsidRDefault="00B6576C" w:rsidP="00CC66CE">
      <w:pPr>
        <w:ind w:right="49"/>
        <w:jc w:val="both"/>
        <w:rPr>
          <w:rFonts w:ascii="Montserrat" w:hAnsi="Montserrat" w:cs="Arial"/>
          <w:color w:val="000000" w:themeColor="text1"/>
          <w:sz w:val="20"/>
          <w:szCs w:val="20"/>
          <w:lang w:val="es-ES_tradnl" w:eastAsia="ar-SA"/>
        </w:rPr>
      </w:pPr>
      <w:r>
        <w:rPr>
          <w:rFonts w:ascii="Montserrat" w:hAnsi="Montserrat" w:cs="Arial"/>
          <w:color w:val="000000" w:themeColor="text1"/>
          <w:sz w:val="20"/>
          <w:szCs w:val="20"/>
          <w:lang w:val="es-ES_tradnl" w:eastAsia="ar-SA"/>
        </w:rPr>
        <w:t xml:space="preserve"> </w:t>
      </w:r>
    </w:p>
    <w:p w14:paraId="395C5AD8" w14:textId="77777777" w:rsidR="005F7E22" w:rsidRPr="000C3AEB" w:rsidRDefault="00683C99" w:rsidP="00CC66CE">
      <w:pPr>
        <w:ind w:right="49"/>
        <w:jc w:val="both"/>
        <w:rPr>
          <w:rFonts w:ascii="Montserrat" w:hAnsi="Montserrat" w:cs="Arial"/>
          <w:i/>
          <w:color w:val="000000" w:themeColor="text1"/>
          <w:sz w:val="20"/>
          <w:szCs w:val="20"/>
          <w:lang w:val="es-ES"/>
        </w:rPr>
      </w:pPr>
      <w:r w:rsidRPr="000C3AEB">
        <w:rPr>
          <w:rFonts w:ascii="Montserrat" w:hAnsi="Montserrat" w:cs="Arial"/>
          <w:color w:val="000000" w:themeColor="text1"/>
          <w:sz w:val="20"/>
          <w:szCs w:val="20"/>
          <w:lang w:val="es-ES"/>
        </w:rPr>
        <w:t xml:space="preserve">No se </w:t>
      </w:r>
      <w:r w:rsidR="00230232" w:rsidRPr="000C3AEB">
        <w:rPr>
          <w:rFonts w:ascii="Montserrat" w:hAnsi="Montserrat" w:cs="Arial"/>
          <w:color w:val="000000" w:themeColor="text1"/>
          <w:sz w:val="20"/>
          <w:szCs w:val="20"/>
          <w:lang w:val="es-ES"/>
        </w:rPr>
        <w:t>realizarán</w:t>
      </w:r>
      <w:r w:rsidRPr="000C3AEB">
        <w:rPr>
          <w:rFonts w:ascii="Montserrat" w:hAnsi="Montserrat" w:cs="Arial"/>
          <w:color w:val="000000" w:themeColor="text1"/>
          <w:sz w:val="20"/>
          <w:szCs w:val="20"/>
          <w:lang w:val="es-ES"/>
        </w:rPr>
        <w:t xml:space="preserve"> pruebas c</w:t>
      </w:r>
      <w:r w:rsidR="001B46A6" w:rsidRPr="000C3AEB">
        <w:rPr>
          <w:rFonts w:ascii="Montserrat" w:hAnsi="Montserrat" w:cs="Arial"/>
          <w:color w:val="000000" w:themeColor="text1"/>
          <w:sz w:val="20"/>
          <w:szCs w:val="20"/>
          <w:lang w:val="es-ES"/>
        </w:rPr>
        <w:t xml:space="preserve">onforme se indica en el documento adjunto a la </w:t>
      </w:r>
      <w:r w:rsidR="000612DF">
        <w:rPr>
          <w:rFonts w:ascii="Montserrat" w:hAnsi="Montserrat" w:cs="Arial"/>
          <w:color w:val="000000" w:themeColor="text1"/>
          <w:sz w:val="20"/>
          <w:szCs w:val="20"/>
          <w:lang w:val="es-ES"/>
        </w:rPr>
        <w:t>Convocatoria</w:t>
      </w:r>
      <w:r w:rsidR="001B46A6" w:rsidRPr="000C3AEB">
        <w:rPr>
          <w:rFonts w:ascii="Montserrat" w:hAnsi="Montserrat" w:cs="Arial"/>
          <w:color w:val="000000" w:themeColor="text1"/>
          <w:sz w:val="20"/>
          <w:szCs w:val="20"/>
          <w:lang w:val="es-ES"/>
        </w:rPr>
        <w:t xml:space="preserve"> </w:t>
      </w:r>
      <w:r w:rsidR="001B46A6" w:rsidRPr="00065030">
        <w:rPr>
          <w:rFonts w:ascii="Montserrat" w:hAnsi="Montserrat" w:cs="Arial"/>
          <w:color w:val="000000" w:themeColor="text1"/>
          <w:sz w:val="20"/>
          <w:szCs w:val="20"/>
          <w:lang w:val="es-ES"/>
        </w:rPr>
        <w:t>denominado</w:t>
      </w:r>
      <w:r w:rsidR="008B498F" w:rsidRPr="00065030">
        <w:rPr>
          <w:rFonts w:ascii="Montserrat" w:hAnsi="Montserrat" w:cs="Arial"/>
          <w:color w:val="000000" w:themeColor="text1"/>
          <w:sz w:val="20"/>
          <w:szCs w:val="20"/>
          <w:lang w:val="es-ES"/>
        </w:rPr>
        <w:t xml:space="preserve">: </w:t>
      </w:r>
      <w:r w:rsidR="00084316"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486D58" w:rsidRPr="00065030">
        <w:rPr>
          <w:rFonts w:ascii="Montserrat" w:hAnsi="Montserrat" w:cs="Arial"/>
          <w:b/>
          <w:color w:val="000000" w:themeColor="text1"/>
          <w:sz w:val="20"/>
          <w:szCs w:val="20"/>
          <w:lang w:val="es-ES"/>
        </w:rPr>
        <w:t>,</w:t>
      </w:r>
      <w:r w:rsidR="00904123" w:rsidRPr="00065030">
        <w:rPr>
          <w:rFonts w:ascii="Montserrat" w:hAnsi="Montserrat" w:cs="Arial"/>
          <w:b/>
          <w:color w:val="000000" w:themeColor="text1"/>
          <w:sz w:val="20"/>
          <w:szCs w:val="20"/>
          <w:lang w:val="es-ES"/>
        </w:rPr>
        <w:t xml:space="preserve"> </w:t>
      </w:r>
      <w:r w:rsidR="00486D58" w:rsidRPr="00065030">
        <w:rPr>
          <w:rFonts w:ascii="Montserrat" w:hAnsi="Montserrat" w:cs="Arial"/>
          <w:b/>
          <w:i/>
          <w:color w:val="000000" w:themeColor="text1"/>
          <w:sz w:val="20"/>
          <w:szCs w:val="20"/>
          <w:lang w:val="es-ES"/>
        </w:rPr>
        <w:t xml:space="preserve">numeral </w:t>
      </w:r>
      <w:r w:rsidRPr="00065030">
        <w:rPr>
          <w:rFonts w:ascii="Montserrat" w:hAnsi="Montserrat" w:cs="Arial"/>
          <w:b/>
          <w:i/>
          <w:color w:val="000000" w:themeColor="text1"/>
          <w:sz w:val="20"/>
          <w:szCs w:val="20"/>
          <w:lang w:val="es-ES"/>
        </w:rPr>
        <w:t>2</w:t>
      </w:r>
      <w:r w:rsidR="00904123" w:rsidRPr="00065030">
        <w:rPr>
          <w:rFonts w:ascii="Montserrat" w:hAnsi="Montserrat" w:cs="Arial"/>
          <w:b/>
          <w:i/>
          <w:color w:val="000000" w:themeColor="text1"/>
          <w:sz w:val="20"/>
          <w:szCs w:val="20"/>
          <w:lang w:val="es-ES"/>
        </w:rPr>
        <w:t>. Pruebas, método de evaluación y resul</w:t>
      </w:r>
      <w:r w:rsidR="007D15C2" w:rsidRPr="00065030">
        <w:rPr>
          <w:rFonts w:ascii="Montserrat" w:hAnsi="Montserrat" w:cs="Arial"/>
          <w:b/>
          <w:i/>
          <w:color w:val="000000" w:themeColor="text1"/>
          <w:sz w:val="20"/>
          <w:szCs w:val="20"/>
          <w:lang w:val="es-ES"/>
        </w:rPr>
        <w:t>tado mínimo que debe obtenerse</w:t>
      </w:r>
      <w:r w:rsidR="007504F7" w:rsidRPr="00065030">
        <w:rPr>
          <w:rFonts w:ascii="Montserrat" w:hAnsi="Montserrat" w:cs="Arial"/>
          <w:b/>
          <w:i/>
          <w:color w:val="000000" w:themeColor="text1"/>
          <w:sz w:val="20"/>
          <w:szCs w:val="20"/>
          <w:lang w:val="es-ES"/>
        </w:rPr>
        <w:t xml:space="preserve">, </w:t>
      </w:r>
      <w:r w:rsidR="007504F7" w:rsidRPr="00065030">
        <w:rPr>
          <w:rFonts w:ascii="Montserrat" w:hAnsi="Montserrat" w:cs="Arial"/>
          <w:color w:val="000000" w:themeColor="text1"/>
          <w:sz w:val="20"/>
          <w:szCs w:val="20"/>
          <w:lang w:val="es-ES"/>
        </w:rPr>
        <w:t>el</w:t>
      </w:r>
      <w:r w:rsidR="007504F7" w:rsidRPr="000C3AEB">
        <w:rPr>
          <w:rFonts w:ascii="Montserrat" w:hAnsi="Montserrat" w:cs="Arial"/>
          <w:color w:val="000000" w:themeColor="text1"/>
          <w:sz w:val="20"/>
          <w:szCs w:val="20"/>
          <w:lang w:val="es-ES"/>
        </w:rPr>
        <w:t xml:space="preserve"> cual forma parte de la presente </w:t>
      </w:r>
      <w:r w:rsidR="000612DF">
        <w:rPr>
          <w:rFonts w:ascii="Montserrat" w:hAnsi="Montserrat" w:cs="Arial"/>
          <w:color w:val="000000" w:themeColor="text1"/>
          <w:sz w:val="20"/>
          <w:szCs w:val="20"/>
          <w:lang w:val="es-ES"/>
        </w:rPr>
        <w:t>Convocatoria</w:t>
      </w:r>
      <w:r w:rsidR="007504F7" w:rsidRPr="000C3AEB">
        <w:rPr>
          <w:rFonts w:ascii="Montserrat" w:hAnsi="Montserrat" w:cs="Arial"/>
          <w:color w:val="000000" w:themeColor="text1"/>
          <w:sz w:val="20"/>
          <w:szCs w:val="20"/>
          <w:lang w:val="es-ES"/>
        </w:rPr>
        <w:t>.</w:t>
      </w:r>
    </w:p>
    <w:p w14:paraId="2715E0CB" w14:textId="77777777" w:rsidR="006B24F2" w:rsidRPr="000C3AEB" w:rsidRDefault="006B24F2" w:rsidP="00CC66CE">
      <w:pPr>
        <w:ind w:right="49"/>
        <w:jc w:val="both"/>
        <w:rPr>
          <w:rFonts w:ascii="Montserrat" w:hAnsi="Montserrat" w:cs="Arial"/>
          <w:color w:val="000000" w:themeColor="text1"/>
          <w:sz w:val="20"/>
          <w:szCs w:val="20"/>
          <w:lang w:val="es-ES"/>
        </w:rPr>
      </w:pPr>
    </w:p>
    <w:p w14:paraId="0D5D9ACD" w14:textId="77777777" w:rsidR="00075B40" w:rsidRPr="000C3AEB" w:rsidRDefault="00470521"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6" w:name="_Toc108438387"/>
      <w:r w:rsidRPr="000C3AEB">
        <w:rPr>
          <w:rFonts w:ascii="Montserrat" w:hAnsi="Montserrat" w:cs="Arial"/>
          <w:i w:val="0"/>
          <w:sz w:val="20"/>
          <w:lang w:val="es-ES_tradnl"/>
        </w:rPr>
        <w:t>Cantidades a c</w:t>
      </w:r>
      <w:r w:rsidR="0080135B" w:rsidRPr="000C3AEB">
        <w:rPr>
          <w:rFonts w:ascii="Montserrat" w:hAnsi="Montserrat" w:cs="Arial"/>
          <w:i w:val="0"/>
          <w:sz w:val="20"/>
          <w:lang w:val="es-ES_tradnl"/>
        </w:rPr>
        <w:t>ontratar.</w:t>
      </w:r>
      <w:bookmarkEnd w:id="46"/>
    </w:p>
    <w:p w14:paraId="5B084FC9" w14:textId="77777777" w:rsidR="00237B53" w:rsidRPr="000C3AEB" w:rsidRDefault="00237B53" w:rsidP="00CC66CE">
      <w:pPr>
        <w:ind w:right="49"/>
        <w:jc w:val="both"/>
        <w:rPr>
          <w:rFonts w:ascii="Montserrat" w:hAnsi="Montserrat"/>
          <w:sz w:val="20"/>
          <w:szCs w:val="20"/>
          <w:lang w:val="es-ES_tradnl" w:eastAsia="ar-SA"/>
        </w:rPr>
      </w:pPr>
    </w:p>
    <w:p w14:paraId="68E9BD64" w14:textId="77777777" w:rsidR="00207E86" w:rsidRPr="0062298A" w:rsidRDefault="00207E86" w:rsidP="00207E86">
      <w:pPr>
        <w:ind w:right="49"/>
        <w:jc w:val="both"/>
        <w:rPr>
          <w:rFonts w:ascii="Montserrat" w:eastAsia="Calibri" w:hAnsi="Montserrat" w:cs="Arial"/>
          <w:sz w:val="20"/>
          <w:szCs w:val="20"/>
        </w:rPr>
      </w:pPr>
      <w:r w:rsidRPr="0062298A">
        <w:rPr>
          <w:rFonts w:ascii="Montserrat" w:eastAsia="Calibri" w:hAnsi="Montserrat" w:cs="Arial"/>
          <w:sz w:val="20"/>
          <w:szCs w:val="20"/>
        </w:rPr>
        <w:t xml:space="preserve">Los bienes a adquirir serán mediante contrato abierto de conformidad con el artículo 47 de la LAASSP, conforme a las cantidades mínimas y máximas detalladas en el documento adjunto a la convocatoria </w:t>
      </w:r>
      <w:r w:rsidRPr="00065030">
        <w:rPr>
          <w:rFonts w:ascii="Montserrat" w:eastAsia="Calibri" w:hAnsi="Montserrat" w:cs="Arial"/>
          <w:sz w:val="20"/>
          <w:szCs w:val="20"/>
        </w:rPr>
        <w:t xml:space="preserve">denominado: </w:t>
      </w:r>
      <w:r w:rsidRPr="00065030">
        <w:rPr>
          <w:rFonts w:ascii="Montserrat" w:eastAsia="Calibri" w:hAnsi="Montserrat" w:cs="Arial"/>
          <w:b/>
          <w:sz w:val="20"/>
          <w:szCs w:val="20"/>
        </w:rPr>
        <w:t>Anexo 1 Requerimiento</w:t>
      </w:r>
      <w:r w:rsidRPr="00065030">
        <w:rPr>
          <w:rFonts w:ascii="Montserrat" w:eastAsia="Calibri" w:hAnsi="Montserrat" w:cs="Arial"/>
          <w:sz w:val="20"/>
          <w:szCs w:val="20"/>
        </w:rPr>
        <w:t>, el</w:t>
      </w:r>
      <w:r w:rsidRPr="0062298A">
        <w:rPr>
          <w:rFonts w:ascii="Montserrat" w:eastAsia="Calibri" w:hAnsi="Montserrat" w:cs="Arial"/>
          <w:sz w:val="20"/>
          <w:szCs w:val="20"/>
        </w:rPr>
        <w:t xml:space="preserve"> cual forma parte de la presente Convocatoria.</w:t>
      </w:r>
    </w:p>
    <w:p w14:paraId="6A138A54" w14:textId="77777777" w:rsidR="00647E29" w:rsidRPr="00E85D0B" w:rsidRDefault="006E6E17" w:rsidP="00CC66CE">
      <w:pPr>
        <w:ind w:right="49"/>
        <w:jc w:val="both"/>
        <w:rPr>
          <w:rFonts w:ascii="Montserrat" w:hAnsi="Montserrat" w:cs="Arial"/>
          <w:b/>
          <w:color w:val="000000" w:themeColor="text1"/>
          <w:sz w:val="20"/>
          <w:szCs w:val="20"/>
          <w:lang w:val="es-ES"/>
        </w:rPr>
      </w:pPr>
      <w:r w:rsidRPr="00E85D0B">
        <w:rPr>
          <w:rFonts w:ascii="Montserrat" w:hAnsi="Montserrat" w:cs="Arial"/>
          <w:b/>
          <w:color w:val="000000" w:themeColor="text1"/>
          <w:sz w:val="20"/>
          <w:szCs w:val="20"/>
          <w:lang w:val="es-ES"/>
        </w:rPr>
        <w:t xml:space="preserve"> </w:t>
      </w:r>
    </w:p>
    <w:p w14:paraId="0AAEB307" w14:textId="77777777" w:rsidR="00F510A3" w:rsidRPr="00E85D0B" w:rsidRDefault="00F510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7" w:name="_Toc489274410"/>
      <w:bookmarkStart w:id="48" w:name="_Toc108438388"/>
      <w:r w:rsidRPr="00E85D0B">
        <w:rPr>
          <w:rFonts w:ascii="Montserrat" w:hAnsi="Montserrat" w:cs="Arial"/>
          <w:i w:val="0"/>
          <w:sz w:val="20"/>
          <w:lang w:val="es-ES_tradnl"/>
        </w:rPr>
        <w:t>Modalidad de contratación.</w:t>
      </w:r>
      <w:bookmarkEnd w:id="47"/>
      <w:bookmarkEnd w:id="48"/>
      <w:r w:rsidRPr="00E85D0B">
        <w:rPr>
          <w:rFonts w:ascii="Montserrat" w:hAnsi="Montserrat" w:cs="Arial"/>
          <w:i w:val="0"/>
          <w:sz w:val="20"/>
          <w:lang w:val="es-ES_tradnl"/>
        </w:rPr>
        <w:t xml:space="preserve"> </w:t>
      </w:r>
    </w:p>
    <w:p w14:paraId="6B16C658" w14:textId="77777777" w:rsidR="00F510A3" w:rsidRPr="00E85D0B" w:rsidRDefault="00F510A3" w:rsidP="00CC66CE">
      <w:pPr>
        <w:ind w:right="49"/>
        <w:jc w:val="both"/>
        <w:rPr>
          <w:rFonts w:ascii="Montserrat" w:hAnsi="Montserrat"/>
          <w:sz w:val="20"/>
          <w:szCs w:val="20"/>
          <w:lang w:val="es-ES_tradnl" w:eastAsia="ar-SA"/>
        </w:rPr>
      </w:pPr>
    </w:p>
    <w:p w14:paraId="63C3FDA6" w14:textId="6B853173" w:rsidR="00207E86" w:rsidRPr="00D34BC7" w:rsidRDefault="00155D92" w:rsidP="00207E86">
      <w:pPr>
        <w:ind w:right="49"/>
        <w:jc w:val="both"/>
        <w:rPr>
          <w:rFonts w:ascii="Montserrat" w:hAnsi="Montserrat"/>
          <w:sz w:val="20"/>
          <w:szCs w:val="20"/>
          <w:lang w:val="es-ES_tradnl" w:eastAsia="ar-SA"/>
        </w:rPr>
      </w:pPr>
      <w:r>
        <w:rPr>
          <w:rFonts w:ascii="Montserrat" w:eastAsia="Calibri" w:hAnsi="Montserrat" w:cs="Arial"/>
          <w:sz w:val="20"/>
          <w:szCs w:val="20"/>
        </w:rPr>
        <w:t>En l</w:t>
      </w:r>
      <w:r w:rsidR="00207E86" w:rsidRPr="00BF123A">
        <w:rPr>
          <w:rFonts w:ascii="Montserrat" w:eastAsia="Calibri" w:hAnsi="Montserrat" w:cs="Arial"/>
          <w:sz w:val="20"/>
          <w:szCs w:val="20"/>
        </w:rPr>
        <w:t>a presente licitación s</w:t>
      </w:r>
      <w:r>
        <w:rPr>
          <w:rFonts w:ascii="Montserrat" w:eastAsia="Calibri" w:hAnsi="Montserrat" w:cs="Arial"/>
          <w:sz w:val="20"/>
          <w:szCs w:val="20"/>
        </w:rPr>
        <w:t>e</w:t>
      </w:r>
      <w:r w:rsidR="00207E86" w:rsidRPr="00BF123A">
        <w:rPr>
          <w:rFonts w:ascii="Montserrat" w:eastAsia="Calibri" w:hAnsi="Montserrat" w:cs="Arial"/>
          <w:sz w:val="20"/>
          <w:szCs w:val="20"/>
        </w:rPr>
        <w:t xml:space="preserve"> considera</w:t>
      </w:r>
      <w:r w:rsidR="00EE51EF">
        <w:rPr>
          <w:rFonts w:ascii="Montserrat" w:eastAsia="Calibri" w:hAnsi="Montserrat" w:cs="Arial"/>
          <w:sz w:val="20"/>
          <w:szCs w:val="20"/>
        </w:rPr>
        <w:t xml:space="preserve"> </w:t>
      </w:r>
      <w:r w:rsidR="00B76C98">
        <w:rPr>
          <w:rFonts w:ascii="Montserrat" w:eastAsia="Calibri" w:hAnsi="Montserrat" w:cs="Arial"/>
          <w:sz w:val="20"/>
          <w:szCs w:val="20"/>
        </w:rPr>
        <w:t>c</w:t>
      </w:r>
      <w:r w:rsidR="00207E86" w:rsidRPr="00BF123A">
        <w:rPr>
          <w:rFonts w:ascii="Montserrat" w:eastAsia="Calibri" w:hAnsi="Montserrat" w:cs="Arial"/>
          <w:sz w:val="20"/>
          <w:szCs w:val="20"/>
        </w:rPr>
        <w:t xml:space="preserve">ontrato abierto de conformidad con el artículo 47 de la LAASSP, conforme a las cantidades mínimas y máximas detalladas en </w:t>
      </w:r>
      <w:r w:rsidR="00207E86">
        <w:rPr>
          <w:rFonts w:ascii="Montserrat" w:eastAsia="Calibri" w:hAnsi="Montserrat" w:cs="Arial"/>
          <w:sz w:val="20"/>
          <w:szCs w:val="20"/>
        </w:rPr>
        <w:t xml:space="preserve">el </w:t>
      </w:r>
      <w:r w:rsidR="00207E86" w:rsidRPr="00BF123A">
        <w:rPr>
          <w:rFonts w:ascii="Montserrat" w:eastAsia="Calibri" w:hAnsi="Montserrat" w:cs="Arial"/>
          <w:sz w:val="20"/>
          <w:szCs w:val="20"/>
        </w:rPr>
        <w:t xml:space="preserve">documento adjunto a la </w:t>
      </w:r>
      <w:r w:rsidR="00AC0F50">
        <w:rPr>
          <w:rFonts w:ascii="Montserrat" w:eastAsia="Calibri" w:hAnsi="Montserrat" w:cs="Arial"/>
          <w:sz w:val="20"/>
          <w:szCs w:val="20"/>
        </w:rPr>
        <w:t>C</w:t>
      </w:r>
      <w:r w:rsidR="00207E86" w:rsidRPr="00BF123A">
        <w:rPr>
          <w:rFonts w:ascii="Montserrat" w:eastAsia="Calibri" w:hAnsi="Montserrat" w:cs="Arial"/>
          <w:sz w:val="20"/>
          <w:szCs w:val="20"/>
        </w:rPr>
        <w:t>onvocatoria denominados</w:t>
      </w:r>
      <w:r w:rsidR="00207E86" w:rsidRPr="00BF123A">
        <w:rPr>
          <w:rFonts w:ascii="Montserrat" w:hAnsi="Montserrat" w:cs="Arial"/>
          <w:color w:val="000000" w:themeColor="text1"/>
          <w:sz w:val="20"/>
          <w:szCs w:val="20"/>
          <w:lang w:val="es-ES"/>
        </w:rPr>
        <w:t>:</w:t>
      </w:r>
      <w:r w:rsidR="00207E86" w:rsidRPr="00BF123A">
        <w:rPr>
          <w:rFonts w:ascii="Montserrat" w:hAnsi="Montserrat" w:cs="Arial"/>
          <w:b/>
          <w:color w:val="000000" w:themeColor="text1"/>
          <w:sz w:val="20"/>
          <w:szCs w:val="20"/>
          <w:lang w:val="es-ES"/>
        </w:rPr>
        <w:t xml:space="preserve"> </w:t>
      </w:r>
      <w:r w:rsidR="00207E86">
        <w:rPr>
          <w:rFonts w:ascii="Montserrat" w:hAnsi="Montserrat" w:cs="Arial"/>
          <w:b/>
          <w:sz w:val="20"/>
          <w:szCs w:val="20"/>
          <w:lang w:val="es-ES_tradnl"/>
        </w:rPr>
        <w:t>Anexo 1 Requerimiento,</w:t>
      </w:r>
      <w:r w:rsidR="00AB3A01" w:rsidRPr="00AB3A01">
        <w:rPr>
          <w:rFonts w:ascii="Montserrat" w:hAnsi="Montserrat" w:cs="Arial"/>
          <w:sz w:val="20"/>
          <w:szCs w:val="20"/>
          <w:lang w:val="es-ES_tradnl"/>
        </w:rPr>
        <w:t xml:space="preserve"> </w:t>
      </w:r>
      <w:r w:rsidR="00207E86" w:rsidRPr="00E1119B">
        <w:rPr>
          <w:rFonts w:ascii="Montserrat" w:hAnsi="Montserrat" w:cs="Arial"/>
          <w:sz w:val="20"/>
          <w:szCs w:val="20"/>
          <w:lang w:val="es-ES_tradnl"/>
        </w:rPr>
        <w:t>el</w:t>
      </w:r>
      <w:r w:rsidR="00207E86" w:rsidRPr="00E1119B">
        <w:rPr>
          <w:rFonts w:ascii="Montserrat" w:hAnsi="Montserrat" w:cs="Arial"/>
          <w:color w:val="000000" w:themeColor="text1"/>
          <w:sz w:val="20"/>
          <w:szCs w:val="20"/>
          <w:lang w:val="es-ES"/>
        </w:rPr>
        <w:t xml:space="preserve"> c</w:t>
      </w:r>
      <w:r w:rsidR="00207E86">
        <w:rPr>
          <w:rFonts w:ascii="Montserrat" w:hAnsi="Montserrat" w:cs="Arial"/>
          <w:color w:val="000000" w:themeColor="text1"/>
          <w:sz w:val="20"/>
          <w:szCs w:val="20"/>
          <w:lang w:val="es-ES"/>
        </w:rPr>
        <w:t>ual forma</w:t>
      </w:r>
      <w:r w:rsidR="00207E86" w:rsidRPr="00BF123A">
        <w:rPr>
          <w:rFonts w:ascii="Montserrat" w:hAnsi="Montserrat" w:cs="Arial"/>
          <w:color w:val="000000" w:themeColor="text1"/>
          <w:sz w:val="20"/>
          <w:szCs w:val="20"/>
          <w:lang w:val="es-ES"/>
        </w:rPr>
        <w:t xml:space="preserve"> pa</w:t>
      </w:r>
      <w:r w:rsidR="00AB3A01">
        <w:rPr>
          <w:rFonts w:ascii="Montserrat" w:hAnsi="Montserrat" w:cs="Arial"/>
          <w:color w:val="000000" w:themeColor="text1"/>
          <w:sz w:val="20"/>
          <w:szCs w:val="20"/>
          <w:lang w:val="es-ES"/>
        </w:rPr>
        <w:t xml:space="preserve">rte de la presente Convocatoria y </w:t>
      </w:r>
      <w:r w:rsidR="00EE51EF">
        <w:rPr>
          <w:rFonts w:ascii="Montserrat" w:hAnsi="Montserrat" w:cs="Arial"/>
          <w:color w:val="000000" w:themeColor="text1"/>
          <w:sz w:val="20"/>
          <w:szCs w:val="20"/>
          <w:lang w:val="es-ES"/>
        </w:rPr>
        <w:t>Consolidación</w:t>
      </w:r>
      <w:r w:rsidR="00AB3A01">
        <w:rPr>
          <w:rFonts w:ascii="Montserrat" w:hAnsi="Montserrat" w:cs="Arial"/>
          <w:color w:val="000000" w:themeColor="text1"/>
          <w:sz w:val="20"/>
          <w:szCs w:val="20"/>
          <w:lang w:val="es-ES"/>
        </w:rPr>
        <w:t xml:space="preserve"> interna del IMSS.</w:t>
      </w:r>
    </w:p>
    <w:p w14:paraId="70E6C7DB" w14:textId="77777777" w:rsidR="0080135B" w:rsidRPr="00207E86" w:rsidRDefault="0080135B" w:rsidP="00CC66CE">
      <w:pPr>
        <w:ind w:right="49"/>
        <w:jc w:val="both"/>
        <w:rPr>
          <w:rFonts w:ascii="Montserrat" w:hAnsi="Montserrat" w:cs="Arial"/>
          <w:color w:val="000000" w:themeColor="text1"/>
          <w:sz w:val="20"/>
          <w:szCs w:val="20"/>
          <w:lang w:val="es-ES_tradnl"/>
        </w:rPr>
      </w:pPr>
    </w:p>
    <w:p w14:paraId="608E14BE" w14:textId="77777777" w:rsidR="00ED46D6" w:rsidRPr="00D95DB9" w:rsidRDefault="00ED46D6" w:rsidP="000F2227">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9" w:name="_Toc527036147"/>
      <w:bookmarkStart w:id="50" w:name="_Toc108438389"/>
      <w:r w:rsidRPr="00D95DB9">
        <w:rPr>
          <w:rFonts w:ascii="Montserrat" w:hAnsi="Montserrat" w:cs="Arial"/>
          <w:i w:val="0"/>
          <w:sz w:val="20"/>
          <w:lang w:val="es-ES_tradnl"/>
        </w:rPr>
        <w:t>Forma de adjudicación.</w:t>
      </w:r>
      <w:bookmarkEnd w:id="49"/>
      <w:bookmarkEnd w:id="50"/>
    </w:p>
    <w:p w14:paraId="45BEA459" w14:textId="77777777" w:rsidR="00034499" w:rsidRPr="00D95DB9" w:rsidRDefault="00034499" w:rsidP="00034499">
      <w:pPr>
        <w:rPr>
          <w:rFonts w:ascii="Montserrat" w:hAnsi="Montserrat"/>
          <w:sz w:val="20"/>
          <w:szCs w:val="20"/>
          <w:lang w:val="es-ES_tradnl" w:eastAsia="ar-SA"/>
        </w:rPr>
      </w:pPr>
    </w:p>
    <w:p w14:paraId="7E0C6710" w14:textId="55C78D22" w:rsidR="00ED1E60" w:rsidRPr="00E85D0B" w:rsidRDefault="0066621B" w:rsidP="00ED1E60">
      <w:pPr>
        <w:ind w:right="49"/>
        <w:jc w:val="both"/>
        <w:rPr>
          <w:rFonts w:ascii="Montserrat" w:eastAsia="Calibri" w:hAnsi="Montserrat" w:cs="Arial"/>
          <w:sz w:val="20"/>
          <w:szCs w:val="20"/>
        </w:rPr>
      </w:pPr>
      <w:r>
        <w:rPr>
          <w:rFonts w:ascii="Montserrat" w:eastAsia="Calibri" w:hAnsi="Montserrat" w:cs="Arial"/>
          <w:sz w:val="20"/>
          <w:szCs w:val="20"/>
        </w:rPr>
        <w:t>S</w:t>
      </w:r>
      <w:r w:rsidR="00ED1E60" w:rsidRPr="00287765">
        <w:rPr>
          <w:rFonts w:ascii="Montserrat" w:eastAsia="Calibri" w:hAnsi="Montserrat" w:cs="Arial"/>
          <w:sz w:val="20"/>
          <w:szCs w:val="20"/>
        </w:rPr>
        <w:t>e adjudicará por partida, a una sola fuente de abastecimiento.</w:t>
      </w:r>
      <w:r w:rsidR="00ED1E60">
        <w:rPr>
          <w:rFonts w:ascii="Montserrat" w:eastAsia="Calibri" w:hAnsi="Montserrat" w:cs="Arial"/>
          <w:sz w:val="20"/>
          <w:szCs w:val="20"/>
        </w:rPr>
        <w:t xml:space="preserve"> En ese sentido, s</w:t>
      </w:r>
      <w:r w:rsidR="00ED1E60" w:rsidRPr="00E85D0B">
        <w:rPr>
          <w:rFonts w:ascii="Montserrat" w:eastAsia="Calibri" w:hAnsi="Montserrat" w:cs="Arial"/>
          <w:sz w:val="20"/>
          <w:szCs w:val="20"/>
        </w:rPr>
        <w:t xml:space="preserve">ólo serán consideradas para su evaluación aquellas proposiciones cuyo volumen propuesto cubra la cantidad </w:t>
      </w:r>
      <w:r w:rsidR="00ED1E60">
        <w:rPr>
          <w:rFonts w:ascii="Montserrat" w:eastAsia="Calibri" w:hAnsi="Montserrat" w:cs="Arial"/>
          <w:sz w:val="20"/>
          <w:szCs w:val="20"/>
        </w:rPr>
        <w:t>máxima</w:t>
      </w:r>
      <w:r w:rsidR="00ED1E60" w:rsidRPr="00E85D0B">
        <w:rPr>
          <w:rFonts w:ascii="Montserrat" w:eastAsia="Calibri" w:hAnsi="Montserrat" w:cs="Arial"/>
          <w:sz w:val="20"/>
          <w:szCs w:val="20"/>
        </w:rPr>
        <w:t xml:space="preserve"> de los bienes solicitados</w:t>
      </w:r>
      <w:r w:rsidR="00ED1E60">
        <w:rPr>
          <w:rFonts w:ascii="Montserrat" w:eastAsia="Calibri" w:hAnsi="Montserrat" w:cs="Arial"/>
          <w:sz w:val="20"/>
          <w:szCs w:val="20"/>
        </w:rPr>
        <w:t>.</w:t>
      </w:r>
    </w:p>
    <w:p w14:paraId="3CDAC2C7" w14:textId="77777777" w:rsidR="00ED1E60" w:rsidRDefault="00ED1E60" w:rsidP="00ED1E60">
      <w:pPr>
        <w:ind w:right="49"/>
        <w:jc w:val="both"/>
        <w:rPr>
          <w:rFonts w:ascii="Montserrat" w:hAnsi="Montserrat" w:cs="Arial"/>
          <w:color w:val="000000"/>
          <w:sz w:val="20"/>
          <w:szCs w:val="20"/>
        </w:rPr>
      </w:pPr>
    </w:p>
    <w:p w14:paraId="2F6F30C6" w14:textId="77777777" w:rsidR="00ED1E60" w:rsidRPr="00E85D0B" w:rsidRDefault="00ED1E60" w:rsidP="00ED1E60">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Consecuentemente, para el presente procedimiento no se tiene prevista la agrupación </w:t>
      </w:r>
      <w:r w:rsidRPr="00E37295">
        <w:rPr>
          <w:rFonts w:ascii="Montserrat" w:hAnsi="Montserrat" w:cs="Arial"/>
          <w:color w:val="000000" w:themeColor="text1"/>
          <w:sz w:val="20"/>
          <w:szCs w:val="20"/>
        </w:rPr>
        <w:t>de partidas, con fundamento en el artículo 39 fracción II</w:t>
      </w:r>
      <w:r>
        <w:rPr>
          <w:rFonts w:ascii="Montserrat" w:hAnsi="Montserrat" w:cs="Arial"/>
          <w:color w:val="000000" w:themeColor="text1"/>
          <w:sz w:val="20"/>
          <w:szCs w:val="20"/>
        </w:rPr>
        <w:t>,</w:t>
      </w:r>
      <w:r w:rsidRPr="00E37295">
        <w:rPr>
          <w:rFonts w:ascii="Montserrat" w:hAnsi="Montserrat" w:cs="Arial"/>
          <w:color w:val="000000" w:themeColor="text1"/>
          <w:sz w:val="20"/>
          <w:szCs w:val="20"/>
        </w:rPr>
        <w:t xml:space="preserve"> inciso b) del Reglamento</w:t>
      </w:r>
      <w:r>
        <w:rPr>
          <w:rFonts w:ascii="Montserrat" w:hAnsi="Montserrat" w:cs="Arial"/>
          <w:color w:val="000000" w:themeColor="text1"/>
          <w:sz w:val="20"/>
          <w:szCs w:val="20"/>
        </w:rPr>
        <w:t>.</w:t>
      </w:r>
    </w:p>
    <w:p w14:paraId="3B412E5C" w14:textId="77777777" w:rsidR="00E37295" w:rsidRPr="00E37295" w:rsidRDefault="00E37295" w:rsidP="001A5EF3">
      <w:pPr>
        <w:ind w:right="49"/>
        <w:jc w:val="both"/>
        <w:rPr>
          <w:rFonts w:ascii="Montserrat" w:hAnsi="Montserrat" w:cs="Arial"/>
          <w:color w:val="000000"/>
          <w:sz w:val="20"/>
          <w:szCs w:val="20"/>
          <w:lang w:val="es-ES"/>
        </w:rPr>
      </w:pPr>
    </w:p>
    <w:p w14:paraId="4E9C60E7" w14:textId="77777777" w:rsidR="00ED46D6" w:rsidRPr="00E85D0B" w:rsidRDefault="00ED46D6" w:rsidP="004D103A">
      <w:pPr>
        <w:pStyle w:val="Ttulo2"/>
        <w:numPr>
          <w:ilvl w:val="1"/>
          <w:numId w:val="37"/>
        </w:numPr>
        <w:spacing w:before="0" w:after="0"/>
        <w:ind w:left="0" w:right="49" w:firstLine="0"/>
        <w:jc w:val="both"/>
        <w:rPr>
          <w:rFonts w:ascii="Montserrat" w:hAnsi="Montserrat" w:cs="Arial"/>
          <w:i w:val="0"/>
          <w:sz w:val="20"/>
          <w:lang w:val="es-ES_tradnl"/>
        </w:rPr>
      </w:pPr>
      <w:bookmarkStart w:id="51" w:name="_Toc527036148"/>
      <w:bookmarkStart w:id="52" w:name="_Toc108438390"/>
      <w:r w:rsidRPr="00E85D0B">
        <w:rPr>
          <w:rFonts w:ascii="Montserrat" w:hAnsi="Montserrat" w:cs="Arial"/>
          <w:i w:val="0"/>
          <w:sz w:val="20"/>
          <w:lang w:val="es-ES_tradnl"/>
        </w:rPr>
        <w:t>Modelo de contrato.</w:t>
      </w:r>
      <w:bookmarkEnd w:id="51"/>
      <w:bookmarkEnd w:id="52"/>
    </w:p>
    <w:p w14:paraId="603E63D2" w14:textId="77777777" w:rsidR="00ED46D6" w:rsidRPr="00E85D0B" w:rsidRDefault="00ED46D6" w:rsidP="00D62E45">
      <w:pPr>
        <w:pStyle w:val="Prrafodelista"/>
        <w:ind w:left="0" w:right="51"/>
        <w:jc w:val="both"/>
        <w:rPr>
          <w:rFonts w:ascii="Montserrat" w:hAnsi="Montserrat" w:cs="Arial"/>
          <w:color w:val="000000" w:themeColor="text1"/>
          <w:sz w:val="20"/>
          <w:szCs w:val="20"/>
        </w:rPr>
      </w:pPr>
    </w:p>
    <w:p w14:paraId="54884A53" w14:textId="7176EAD3" w:rsidR="00EC014E" w:rsidRPr="00E85D0B" w:rsidRDefault="00EC014E"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Con fundamento en lo dispuesto en los artículos 29 fracción XVI de la LAASSP y 39 fracción II inciso i) de</w:t>
      </w:r>
      <w:r w:rsidR="00265500">
        <w:rPr>
          <w:rFonts w:ascii="Montserrat" w:hAnsi="Montserrat" w:cs="Arial"/>
          <w:color w:val="000000" w:themeColor="text1"/>
          <w:sz w:val="20"/>
          <w:szCs w:val="20"/>
        </w:rPr>
        <w:t>l</w:t>
      </w:r>
      <w:r w:rsidRPr="00E85D0B">
        <w:rPr>
          <w:rFonts w:ascii="Montserrat" w:hAnsi="Montserrat" w:cs="Arial"/>
          <w:color w:val="000000" w:themeColor="text1"/>
          <w:sz w:val="20"/>
          <w:szCs w:val="20"/>
        </w:rPr>
        <w:t xml:space="preserve"> Reglamento, se adjunta </w:t>
      </w:r>
      <w:r w:rsidR="00FB512E" w:rsidRPr="00E85D0B">
        <w:rPr>
          <w:rFonts w:ascii="Montserrat" w:hAnsi="Montserrat" w:cs="Arial"/>
          <w:color w:val="000000" w:themeColor="text1"/>
          <w:sz w:val="20"/>
          <w:szCs w:val="20"/>
        </w:rPr>
        <w:t xml:space="preserve">como anexo de la </w:t>
      </w:r>
      <w:r w:rsidR="000612DF">
        <w:rPr>
          <w:rFonts w:ascii="Montserrat" w:hAnsi="Montserrat" w:cs="Arial"/>
          <w:color w:val="000000" w:themeColor="text1"/>
          <w:sz w:val="20"/>
          <w:szCs w:val="20"/>
        </w:rPr>
        <w:t>Convocatoria</w:t>
      </w:r>
      <w:r w:rsidR="00FB512E" w:rsidRPr="00E85D0B">
        <w:rPr>
          <w:rFonts w:ascii="Montserrat" w:hAnsi="Montserrat" w:cs="Arial"/>
          <w:color w:val="000000" w:themeColor="text1"/>
          <w:sz w:val="20"/>
          <w:szCs w:val="20"/>
        </w:rPr>
        <w:t xml:space="preserve"> el </w:t>
      </w:r>
      <w:r w:rsidR="002B531C">
        <w:rPr>
          <w:rFonts w:ascii="Montserrat" w:hAnsi="Montserrat" w:cs="Arial"/>
          <w:color w:val="000000" w:themeColor="text1"/>
          <w:sz w:val="20"/>
          <w:szCs w:val="20"/>
        </w:rPr>
        <w:t>archivo</w:t>
      </w:r>
      <w:r w:rsidR="00FB512E" w:rsidRPr="00E85D0B">
        <w:rPr>
          <w:rFonts w:ascii="Montserrat" w:hAnsi="Montserrat" w:cs="Arial"/>
          <w:color w:val="000000" w:themeColor="text1"/>
          <w:sz w:val="20"/>
          <w:szCs w:val="20"/>
        </w:rPr>
        <w:t xml:space="preserve"> denominado </w:t>
      </w:r>
      <w:r w:rsidR="000612DF">
        <w:rPr>
          <w:rFonts w:ascii="Montserrat" w:hAnsi="Montserrat" w:cs="Arial"/>
          <w:b/>
          <w:color w:val="000000" w:themeColor="text1"/>
          <w:sz w:val="20"/>
          <w:szCs w:val="20"/>
        </w:rPr>
        <w:t>M</w:t>
      </w:r>
      <w:r w:rsidR="00FB512E" w:rsidRPr="00E85D0B">
        <w:rPr>
          <w:rFonts w:ascii="Montserrat" w:hAnsi="Montserrat" w:cs="Arial"/>
          <w:b/>
          <w:color w:val="000000" w:themeColor="text1"/>
          <w:sz w:val="20"/>
          <w:szCs w:val="20"/>
        </w:rPr>
        <w:t xml:space="preserve">odelo de </w:t>
      </w:r>
      <w:r w:rsidR="000612DF">
        <w:rPr>
          <w:rFonts w:ascii="Montserrat" w:hAnsi="Montserrat" w:cs="Arial"/>
          <w:b/>
          <w:color w:val="000000" w:themeColor="text1"/>
          <w:sz w:val="20"/>
          <w:szCs w:val="20"/>
        </w:rPr>
        <w:t>C</w:t>
      </w:r>
      <w:r w:rsidR="00FB512E" w:rsidRPr="00E85D0B">
        <w:rPr>
          <w:rFonts w:ascii="Montserrat" w:hAnsi="Montserrat" w:cs="Arial"/>
          <w:b/>
          <w:color w:val="000000" w:themeColor="text1"/>
          <w:sz w:val="20"/>
          <w:szCs w:val="20"/>
        </w:rPr>
        <w:t>ontrato,</w:t>
      </w:r>
      <w:r w:rsidR="00FB512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para formalizar los derechos y </w:t>
      </w:r>
      <w:r w:rsidR="00546636" w:rsidRPr="00E85D0B">
        <w:rPr>
          <w:rFonts w:ascii="Montserrat" w:hAnsi="Montserrat" w:cs="Arial"/>
          <w:color w:val="000000" w:themeColor="text1"/>
          <w:sz w:val="20"/>
          <w:szCs w:val="20"/>
        </w:rPr>
        <w:t>obligaciones que se deriven de e</w:t>
      </w:r>
      <w:r w:rsidRPr="00E85D0B">
        <w:rPr>
          <w:rFonts w:ascii="Montserrat" w:hAnsi="Montserrat" w:cs="Arial"/>
          <w:color w:val="000000" w:themeColor="text1"/>
          <w:sz w:val="20"/>
          <w:szCs w:val="20"/>
        </w:rPr>
        <w:t>sta licitación, al cual estarán obligados los licitantes que resulten adjudicados.</w:t>
      </w:r>
    </w:p>
    <w:p w14:paraId="0B984698" w14:textId="77777777" w:rsidR="001A5EF3" w:rsidRPr="00E85D0B" w:rsidRDefault="001A5EF3" w:rsidP="00D62E45">
      <w:pPr>
        <w:pStyle w:val="Prrafodelista"/>
        <w:ind w:left="0" w:right="51"/>
        <w:jc w:val="both"/>
        <w:rPr>
          <w:rFonts w:ascii="Montserrat" w:hAnsi="Montserrat" w:cs="Arial"/>
          <w:color w:val="000000" w:themeColor="text1"/>
          <w:sz w:val="20"/>
          <w:szCs w:val="20"/>
        </w:rPr>
      </w:pPr>
    </w:p>
    <w:p w14:paraId="6BD8F308" w14:textId="77777777" w:rsidR="00111A8E" w:rsidRPr="00E85D0B" w:rsidRDefault="00546636"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En caso de discrepancia</w:t>
      </w:r>
      <w:r w:rsidR="00ED46D6" w:rsidRPr="00E85D0B">
        <w:rPr>
          <w:rFonts w:ascii="Montserrat" w:hAnsi="Montserrat" w:cs="Arial"/>
          <w:color w:val="000000" w:themeColor="text1"/>
          <w:sz w:val="20"/>
          <w:szCs w:val="20"/>
        </w:rPr>
        <w:t xml:space="preserve"> en el contenido d</w:t>
      </w:r>
      <w:r w:rsidR="00FB512E" w:rsidRPr="00E85D0B">
        <w:rPr>
          <w:rFonts w:ascii="Montserrat" w:hAnsi="Montserrat" w:cs="Arial"/>
          <w:color w:val="000000" w:themeColor="text1"/>
          <w:sz w:val="20"/>
          <w:szCs w:val="20"/>
        </w:rPr>
        <w:t xml:space="preserve">el contrato en relación con la </w:t>
      </w:r>
      <w:r w:rsidR="000612DF">
        <w:rPr>
          <w:rFonts w:ascii="Montserrat" w:hAnsi="Montserrat" w:cs="Arial"/>
          <w:color w:val="000000" w:themeColor="text1"/>
          <w:sz w:val="20"/>
          <w:szCs w:val="20"/>
        </w:rPr>
        <w:t>Convocatoria</w:t>
      </w:r>
      <w:r w:rsidR="00ED46D6" w:rsidRPr="00E85D0B">
        <w:rPr>
          <w:rFonts w:ascii="Montserrat" w:hAnsi="Montserrat" w:cs="Arial"/>
          <w:color w:val="000000" w:themeColor="text1"/>
          <w:sz w:val="20"/>
          <w:szCs w:val="20"/>
        </w:rPr>
        <w:t xml:space="preserve">, prevalecerá lo estipulado en esta última, así como el resultado </w:t>
      </w:r>
      <w:r w:rsidR="00FB512E" w:rsidRPr="00E85D0B">
        <w:rPr>
          <w:rFonts w:ascii="Montserrat" w:hAnsi="Montserrat" w:cs="Arial"/>
          <w:color w:val="000000" w:themeColor="text1"/>
          <w:sz w:val="20"/>
          <w:szCs w:val="20"/>
        </w:rPr>
        <w:t>de la(s) junta(s) de aclaración(es)</w:t>
      </w:r>
      <w:r w:rsidR="00D62E45" w:rsidRPr="00E85D0B">
        <w:rPr>
          <w:rFonts w:ascii="Montserrat" w:hAnsi="Montserrat" w:cs="Arial"/>
          <w:color w:val="000000" w:themeColor="text1"/>
          <w:sz w:val="20"/>
          <w:szCs w:val="20"/>
        </w:rPr>
        <w:t>.</w:t>
      </w:r>
    </w:p>
    <w:p w14:paraId="7CF0747C" w14:textId="77777777" w:rsidR="00FB512E" w:rsidRPr="00E85D0B" w:rsidRDefault="00FB512E" w:rsidP="00CC66CE">
      <w:pPr>
        <w:tabs>
          <w:tab w:val="left" w:pos="9498"/>
        </w:tabs>
        <w:ind w:right="49"/>
        <w:jc w:val="both"/>
        <w:rPr>
          <w:rFonts w:ascii="Montserrat" w:hAnsi="Montserrat" w:cs="Arial"/>
          <w:sz w:val="20"/>
          <w:szCs w:val="20"/>
          <w:lang w:val="es-ES_tradnl" w:eastAsia="ar-SA"/>
        </w:rPr>
      </w:pPr>
    </w:p>
    <w:p w14:paraId="2FB1BF8B" w14:textId="77777777" w:rsidR="00875FB3" w:rsidRPr="00E85D0B" w:rsidRDefault="00875FB3" w:rsidP="004D103A">
      <w:pPr>
        <w:pStyle w:val="Prrafodelista"/>
        <w:numPr>
          <w:ilvl w:val="0"/>
          <w:numId w:val="33"/>
        </w:numPr>
        <w:rPr>
          <w:rFonts w:ascii="Montserrat" w:hAnsi="Montserrat" w:cs="Arial"/>
          <w:b/>
          <w:sz w:val="20"/>
          <w:szCs w:val="20"/>
        </w:rPr>
      </w:pPr>
      <w:bookmarkStart w:id="53" w:name="_Toc476913749"/>
      <w:r w:rsidRPr="00E85D0B">
        <w:rPr>
          <w:rFonts w:ascii="Montserrat" w:hAnsi="Montserrat" w:cs="Arial"/>
          <w:b/>
          <w:sz w:val="20"/>
          <w:szCs w:val="20"/>
        </w:rPr>
        <w:lastRenderedPageBreak/>
        <w:t>Garantía de cumplimiento de contrato.</w:t>
      </w:r>
      <w:bookmarkEnd w:id="53"/>
    </w:p>
    <w:p w14:paraId="510E1322" w14:textId="77777777" w:rsidR="00875FB3" w:rsidRPr="00E85D0B" w:rsidRDefault="00875FB3" w:rsidP="00CC66CE">
      <w:pPr>
        <w:tabs>
          <w:tab w:val="left" w:pos="1315"/>
        </w:tabs>
        <w:ind w:right="49"/>
        <w:jc w:val="both"/>
        <w:rPr>
          <w:rFonts w:ascii="Montserrat" w:hAnsi="Montserrat" w:cs="Arial"/>
          <w:sz w:val="20"/>
          <w:szCs w:val="20"/>
          <w:lang w:val="es-ES_tradnl" w:eastAsia="ar-SA"/>
        </w:rPr>
      </w:pPr>
    </w:p>
    <w:p w14:paraId="2400DED0" w14:textId="77777777"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El proveedor, para garantizar el cumplimiento de todas y cada una de las obligaciones estipuladas en el contrato, deberá presentar la garantía de cumplimiento</w:t>
      </w:r>
      <w:r w:rsidRPr="00E85D0B">
        <w:rPr>
          <w:rFonts w:ascii="Montserrat" w:hAnsi="Montserrat" w:cs="Arial"/>
          <w:sz w:val="20"/>
          <w:szCs w:val="20"/>
          <w:lang w:val="es-ES_tradnl" w:eastAsia="es-MX"/>
        </w:rPr>
        <w:t xml:space="preserve"> </w:t>
      </w:r>
      <w:r w:rsidRPr="00E85D0B">
        <w:rPr>
          <w:rFonts w:ascii="Montserrat" w:hAnsi="Montserrat" w:cs="Arial"/>
          <w:sz w:val="20"/>
          <w:szCs w:val="20"/>
          <w:lang w:eastAsia="es-MX"/>
        </w:rPr>
        <w:t>dentro de los diez días naturales siguientes a la</w:t>
      </w:r>
      <w:r w:rsidRPr="00E85D0B">
        <w:rPr>
          <w:rFonts w:ascii="Montserrat" w:hAnsi="Montserrat" w:cs="Arial"/>
          <w:sz w:val="20"/>
          <w:szCs w:val="20"/>
        </w:rPr>
        <w:t xml:space="preserve"> fecha de firma del contrato, en términos del artículo 48 de la LAASSP, </w:t>
      </w:r>
      <w:r w:rsidRPr="00E85D0B">
        <w:rPr>
          <w:rFonts w:ascii="Montserrat" w:hAnsi="Montserrat" w:cs="Arial"/>
          <w:sz w:val="20"/>
          <w:szCs w:val="20"/>
          <w:lang w:val="es-ES_tradnl" w:eastAsia="ar-SA"/>
        </w:rPr>
        <w:t>la cual será divisible y será a través de una fianza expedida por afianzadora debidamente constituida en términos de la Ley de Insti</w:t>
      </w:r>
      <w:r w:rsidR="00FB512E" w:rsidRPr="00E85D0B">
        <w:rPr>
          <w:rFonts w:ascii="Montserrat" w:hAnsi="Montserrat" w:cs="Arial"/>
          <w:sz w:val="20"/>
          <w:szCs w:val="20"/>
          <w:lang w:val="es-ES_tradnl" w:eastAsia="ar-SA"/>
        </w:rPr>
        <w:t>tuciones de Seguros y Fianzas p</w:t>
      </w:r>
      <w:r w:rsidRPr="00E85D0B">
        <w:rPr>
          <w:rFonts w:ascii="Montserrat" w:hAnsi="Montserrat" w:cs="Arial"/>
          <w:sz w:val="20"/>
          <w:szCs w:val="20"/>
          <w:lang w:val="es-ES_tradnl" w:eastAsia="ar-SA"/>
        </w:rPr>
        <w:t xml:space="preserve">or un importe equivalente al 10% </w:t>
      </w:r>
      <w:r w:rsidR="00D1739A" w:rsidRPr="00E85D0B">
        <w:rPr>
          <w:rFonts w:ascii="Montserrat" w:hAnsi="Montserrat" w:cs="Arial"/>
          <w:sz w:val="20"/>
          <w:szCs w:val="20"/>
          <w:lang w:val="es-ES_tradnl" w:eastAsia="ar-SA"/>
        </w:rPr>
        <w:t xml:space="preserve">(diez por ciento) del monto </w:t>
      </w:r>
      <w:r w:rsidR="00207E86">
        <w:rPr>
          <w:rFonts w:ascii="Montserrat" w:hAnsi="Montserrat" w:cs="Arial"/>
          <w:sz w:val="20"/>
          <w:szCs w:val="20"/>
          <w:lang w:val="es-ES_tradnl" w:eastAsia="ar-SA"/>
        </w:rPr>
        <w:t>máximo</w:t>
      </w:r>
      <w:r w:rsidRPr="00E85D0B">
        <w:rPr>
          <w:rFonts w:ascii="Montserrat" w:hAnsi="Montserrat" w:cs="Arial"/>
          <w:sz w:val="20"/>
          <w:szCs w:val="20"/>
          <w:lang w:val="es-ES_tradnl" w:eastAsia="ar-SA"/>
        </w:rPr>
        <w:t xml:space="preserve"> del contrato, sin considerar el I.V.A., las cuales se constituirán en términ</w:t>
      </w:r>
      <w:r w:rsidR="002B531C">
        <w:rPr>
          <w:rFonts w:ascii="Montserrat" w:hAnsi="Montserrat" w:cs="Arial"/>
          <w:sz w:val="20"/>
          <w:szCs w:val="20"/>
          <w:lang w:val="es-ES_tradnl" w:eastAsia="ar-SA"/>
        </w:rPr>
        <w:t xml:space="preserve">os del artículo 49 de la LAASSP </w:t>
      </w:r>
      <w:r w:rsidR="002B531C" w:rsidRPr="002B531C">
        <w:rPr>
          <w:rFonts w:ascii="Montserrat" w:hAnsi="Montserrat" w:cs="Arial"/>
          <w:sz w:val="20"/>
          <w:szCs w:val="20"/>
          <w:lang w:val="es-ES_tradnl" w:eastAsia="ar-SA"/>
        </w:rPr>
        <w:t xml:space="preserve">y del lineamiento 5.5.5.3 de las </w:t>
      </w:r>
      <w:r w:rsidR="00206D0E">
        <w:rPr>
          <w:rFonts w:ascii="Montserrat" w:hAnsi="Montserrat" w:cs="Arial"/>
          <w:sz w:val="20"/>
          <w:szCs w:val="20"/>
          <w:lang w:val="es-ES_tradnl" w:eastAsia="ar-SA"/>
        </w:rPr>
        <w:t>POBALINES.</w:t>
      </w:r>
    </w:p>
    <w:p w14:paraId="507094C6" w14:textId="77777777" w:rsidR="001A5EF3" w:rsidRPr="00E85D0B" w:rsidRDefault="001A5EF3" w:rsidP="001A5EF3">
      <w:pPr>
        <w:ind w:right="49"/>
        <w:jc w:val="both"/>
        <w:rPr>
          <w:rFonts w:ascii="Montserrat" w:hAnsi="Montserrat" w:cs="Arial"/>
          <w:sz w:val="20"/>
          <w:szCs w:val="20"/>
          <w:lang w:val="es-ES_tradnl" w:eastAsia="ar-SA"/>
        </w:rPr>
      </w:pPr>
    </w:p>
    <w:p w14:paraId="0A084726" w14:textId="77777777" w:rsidR="001A5EF3" w:rsidRPr="00E85D0B" w:rsidRDefault="001A5EF3" w:rsidP="001A5EF3">
      <w:pPr>
        <w:ind w:right="49"/>
        <w:jc w:val="both"/>
        <w:rPr>
          <w:rFonts w:ascii="Montserrat" w:hAnsi="Montserrat" w:cs="Arial"/>
          <w:sz w:val="20"/>
          <w:szCs w:val="20"/>
          <w:lang w:eastAsia="es-MX"/>
        </w:rPr>
      </w:pPr>
      <w:r w:rsidRPr="00E85D0B">
        <w:rPr>
          <w:rFonts w:ascii="Montserrat" w:hAnsi="Montserrat" w:cs="Arial"/>
          <w:sz w:val="20"/>
          <w:szCs w:val="20"/>
          <w:lang w:eastAsia="es-MX"/>
        </w:rPr>
        <w:t>No obstante lo anterior, en el supuesto de que el monto</w:t>
      </w:r>
      <w:r w:rsidR="00D1739A" w:rsidRPr="00E85D0B">
        <w:rPr>
          <w:rFonts w:ascii="Montserrat" w:hAnsi="Montserrat" w:cs="Arial"/>
          <w:sz w:val="20"/>
          <w:szCs w:val="20"/>
          <w:lang w:eastAsia="es-MX"/>
        </w:rPr>
        <w:t xml:space="preserve"> </w:t>
      </w:r>
      <w:r w:rsidR="00207E86">
        <w:rPr>
          <w:rFonts w:ascii="Montserrat" w:hAnsi="Montserrat" w:cs="Arial"/>
          <w:sz w:val="20"/>
          <w:szCs w:val="20"/>
          <w:lang w:eastAsia="es-MX"/>
        </w:rPr>
        <w:t>máximo</w:t>
      </w:r>
      <w:r w:rsidRPr="00E85D0B">
        <w:rPr>
          <w:rFonts w:ascii="Montserrat" w:hAnsi="Montserrat" w:cs="Arial"/>
          <w:sz w:val="20"/>
          <w:szCs w:val="20"/>
          <w:lang w:eastAsia="es-MX"/>
        </w:rPr>
        <w:t xml:space="preserve"> del contrato adjudicado sea igual o menor a 900 UMA’s, el licitante adjudicado podrá presentar la garantía de cumplimiento de las obligaciones estipuladas en el contrato, a través de</w:t>
      </w:r>
      <w:r w:rsidR="00A157FD">
        <w:rPr>
          <w:rFonts w:ascii="Montserrat" w:hAnsi="Montserrat" w:cs="Arial"/>
          <w:sz w:val="20"/>
          <w:szCs w:val="20"/>
          <w:lang w:eastAsia="es-MX"/>
        </w:rPr>
        <w:t xml:space="preserve"> fianza, </w:t>
      </w:r>
      <w:r w:rsidRPr="00E85D0B">
        <w:rPr>
          <w:rFonts w:ascii="Montserrat" w:hAnsi="Montserrat" w:cs="Arial"/>
          <w:sz w:val="20"/>
          <w:szCs w:val="20"/>
          <w:lang w:eastAsia="es-MX"/>
        </w:rPr>
        <w:t xml:space="preserve">cheque </w:t>
      </w:r>
      <w:r w:rsidR="00A157FD">
        <w:rPr>
          <w:rFonts w:ascii="Montserrat" w:hAnsi="Montserrat" w:cs="Arial"/>
          <w:sz w:val="20"/>
          <w:szCs w:val="20"/>
          <w:lang w:eastAsia="es-MX"/>
        </w:rPr>
        <w:t xml:space="preserve">certificado o </w:t>
      </w:r>
      <w:r w:rsidRPr="00E85D0B">
        <w:rPr>
          <w:rFonts w:ascii="Montserrat" w:hAnsi="Montserrat" w:cs="Arial"/>
          <w:sz w:val="20"/>
          <w:szCs w:val="20"/>
          <w:lang w:eastAsia="es-MX"/>
        </w:rPr>
        <w:t>de caja, depósito de dinero constituido a través de certificado</w:t>
      </w:r>
      <w:r w:rsidR="00A157FD">
        <w:rPr>
          <w:rFonts w:ascii="Montserrat" w:hAnsi="Montserrat" w:cs="Arial"/>
          <w:sz w:val="20"/>
          <w:szCs w:val="20"/>
          <w:lang w:eastAsia="es-MX"/>
        </w:rPr>
        <w:t xml:space="preserve"> </w:t>
      </w:r>
      <w:r w:rsidRPr="00E85D0B">
        <w:rPr>
          <w:rFonts w:ascii="Montserrat" w:hAnsi="Montserrat" w:cs="Arial"/>
          <w:sz w:val="20"/>
          <w:szCs w:val="20"/>
          <w:lang w:eastAsia="es-MX"/>
        </w:rPr>
        <w:t>expedido por institución de crédito autorizada, por un importe equivalente al 10%</w:t>
      </w:r>
      <w:r w:rsidR="00D1739A" w:rsidRPr="00E85D0B">
        <w:rPr>
          <w:rFonts w:ascii="Montserrat" w:hAnsi="Montserrat" w:cs="Arial"/>
          <w:sz w:val="20"/>
          <w:szCs w:val="20"/>
          <w:lang w:eastAsia="es-MX"/>
        </w:rPr>
        <w:t xml:space="preserve"> (diez por ciento), del monto </w:t>
      </w:r>
      <w:r w:rsidR="00B67723">
        <w:rPr>
          <w:rFonts w:ascii="Montserrat" w:hAnsi="Montserrat" w:cs="Arial"/>
          <w:sz w:val="20"/>
          <w:szCs w:val="20"/>
          <w:lang w:eastAsia="es-MX"/>
        </w:rPr>
        <w:t>máximo</w:t>
      </w:r>
      <w:r w:rsidRPr="00E85D0B">
        <w:rPr>
          <w:rFonts w:ascii="Montserrat" w:hAnsi="Montserrat" w:cs="Arial"/>
          <w:sz w:val="20"/>
          <w:szCs w:val="20"/>
          <w:lang w:eastAsia="es-MX"/>
        </w:rPr>
        <w:t xml:space="preserve"> del contrato, sin considerar el I.V.A.</w:t>
      </w:r>
      <w:r w:rsidR="002B531C">
        <w:rPr>
          <w:rFonts w:ascii="Montserrat" w:hAnsi="Montserrat" w:cs="Arial"/>
          <w:sz w:val="20"/>
          <w:szCs w:val="20"/>
          <w:lang w:eastAsia="es-MX"/>
        </w:rPr>
        <w:t xml:space="preserve">, </w:t>
      </w:r>
      <w:r w:rsidR="002B531C" w:rsidRPr="002B531C">
        <w:rPr>
          <w:rFonts w:ascii="Montserrat" w:hAnsi="Montserrat" w:cs="Arial"/>
          <w:sz w:val="20"/>
          <w:szCs w:val="20"/>
          <w:lang w:eastAsia="es-MX"/>
        </w:rPr>
        <w:t xml:space="preserve">de conformidad al lineamiento 5.5.5.2 de las </w:t>
      </w:r>
      <w:r w:rsidR="00206D0E">
        <w:rPr>
          <w:rFonts w:ascii="Montserrat" w:hAnsi="Montserrat" w:cs="Arial"/>
          <w:sz w:val="20"/>
          <w:szCs w:val="20"/>
          <w:lang w:eastAsia="es-MX"/>
        </w:rPr>
        <w:t>POBALINES</w:t>
      </w:r>
      <w:r w:rsidR="002B531C" w:rsidRPr="002B531C">
        <w:rPr>
          <w:rFonts w:ascii="Montserrat" w:hAnsi="Montserrat" w:cs="Arial"/>
          <w:sz w:val="20"/>
          <w:szCs w:val="20"/>
          <w:lang w:eastAsia="es-MX"/>
        </w:rPr>
        <w:t>.</w:t>
      </w:r>
    </w:p>
    <w:p w14:paraId="7A9E40C3" w14:textId="77777777" w:rsidR="001A5EF3" w:rsidRPr="00E85D0B" w:rsidRDefault="001A5EF3" w:rsidP="001A5EF3">
      <w:pPr>
        <w:ind w:right="49"/>
        <w:jc w:val="both"/>
        <w:rPr>
          <w:rFonts w:ascii="Montserrat" w:hAnsi="Montserrat" w:cs="Arial"/>
          <w:sz w:val="20"/>
          <w:szCs w:val="20"/>
        </w:rPr>
      </w:pPr>
    </w:p>
    <w:p w14:paraId="24276F61" w14:textId="77777777"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La garantía de cumplimiento a las obligaciones del contrato se liberará mediante autorización por escrito del administrador del contrato designado por parte del IMSS, siempre y cuando el proveedor haya cumplido a satisfacción con todas las obligaciones contractuales.</w:t>
      </w:r>
    </w:p>
    <w:p w14:paraId="17E89D81" w14:textId="77777777" w:rsidR="00DF185B" w:rsidRPr="00E85D0B" w:rsidRDefault="00DF185B" w:rsidP="00CC66CE">
      <w:pPr>
        <w:suppressAutoHyphens/>
        <w:ind w:right="49"/>
        <w:jc w:val="both"/>
        <w:rPr>
          <w:rFonts w:ascii="Montserrat" w:hAnsi="Montserrat" w:cs="Arial"/>
          <w:sz w:val="20"/>
          <w:szCs w:val="20"/>
          <w:lang w:val="es-ES_tradnl"/>
        </w:rPr>
      </w:pPr>
    </w:p>
    <w:p w14:paraId="51EF195B" w14:textId="77777777" w:rsidR="0081231E" w:rsidRPr="00E85D0B" w:rsidRDefault="00FB512E" w:rsidP="00CC66CE">
      <w:pPr>
        <w:suppressAutoHyphens/>
        <w:ind w:right="49"/>
        <w:jc w:val="both"/>
        <w:rPr>
          <w:rFonts w:ascii="Montserrat" w:hAnsi="Montserrat" w:cs="Arial"/>
          <w:b/>
          <w:sz w:val="20"/>
          <w:szCs w:val="20"/>
          <w:lang w:val="es-ES_tradnl" w:eastAsia="ar-SA"/>
        </w:rPr>
      </w:pPr>
      <w:r w:rsidRPr="00E85D0B">
        <w:rPr>
          <w:rFonts w:ascii="Montserrat" w:hAnsi="Montserrat" w:cs="Arial"/>
          <w:sz w:val="20"/>
          <w:szCs w:val="20"/>
          <w:lang w:val="es-ES_tradnl" w:eastAsia="ar-SA"/>
        </w:rPr>
        <w:t xml:space="preserve">Se adjunta como anexo de la </w:t>
      </w:r>
      <w:r w:rsidR="000612DF">
        <w:rPr>
          <w:rFonts w:ascii="Montserrat" w:hAnsi="Montserrat" w:cs="Arial"/>
          <w:sz w:val="20"/>
          <w:szCs w:val="20"/>
          <w:lang w:val="es-ES_tradnl" w:eastAsia="ar-SA"/>
        </w:rPr>
        <w:t>Convocatoria</w:t>
      </w:r>
      <w:r w:rsidRPr="00E85D0B">
        <w:rPr>
          <w:rFonts w:ascii="Montserrat" w:hAnsi="Montserrat" w:cs="Arial"/>
          <w:sz w:val="20"/>
          <w:szCs w:val="20"/>
          <w:lang w:val="es-ES_tradnl" w:eastAsia="ar-SA"/>
        </w:rPr>
        <w:t xml:space="preserve"> el </w:t>
      </w:r>
      <w:r w:rsidR="002B531C">
        <w:rPr>
          <w:rFonts w:ascii="Montserrat" w:hAnsi="Montserrat" w:cs="Arial"/>
          <w:sz w:val="20"/>
          <w:szCs w:val="20"/>
          <w:lang w:val="es-ES_tradnl" w:eastAsia="ar-SA"/>
        </w:rPr>
        <w:t>archivo</w:t>
      </w:r>
      <w:r w:rsidRPr="00E85D0B">
        <w:rPr>
          <w:rFonts w:ascii="Montserrat" w:hAnsi="Montserrat" w:cs="Arial"/>
          <w:sz w:val="20"/>
          <w:szCs w:val="20"/>
          <w:lang w:val="es-ES_tradnl" w:eastAsia="ar-SA"/>
        </w:rPr>
        <w:t xml:space="preserve"> denominado </w:t>
      </w:r>
      <w:r w:rsidR="000612DF" w:rsidRPr="000612DF">
        <w:rPr>
          <w:rFonts w:ascii="Montserrat" w:hAnsi="Montserrat" w:cs="Arial"/>
          <w:b/>
          <w:sz w:val="20"/>
          <w:szCs w:val="20"/>
          <w:lang w:val="es-ES_tradnl" w:eastAsia="ar-SA"/>
        </w:rPr>
        <w:t>M</w:t>
      </w:r>
      <w:r w:rsidRPr="00E85D0B">
        <w:rPr>
          <w:rFonts w:ascii="Montserrat" w:hAnsi="Montserrat" w:cs="Arial"/>
          <w:b/>
          <w:sz w:val="20"/>
          <w:szCs w:val="20"/>
          <w:lang w:val="es-ES_tradnl" w:eastAsia="ar-SA"/>
        </w:rPr>
        <w:t xml:space="preserve">odelo de </w:t>
      </w:r>
      <w:r w:rsidR="000612DF">
        <w:rPr>
          <w:rFonts w:ascii="Montserrat" w:hAnsi="Montserrat" w:cs="Arial"/>
          <w:b/>
          <w:sz w:val="20"/>
          <w:szCs w:val="20"/>
          <w:lang w:val="es-ES_tradnl" w:eastAsia="ar-SA"/>
        </w:rPr>
        <w:t>F</w:t>
      </w:r>
      <w:r w:rsidRPr="00E85D0B">
        <w:rPr>
          <w:rFonts w:ascii="Montserrat" w:hAnsi="Montserrat" w:cs="Arial"/>
          <w:b/>
          <w:sz w:val="20"/>
          <w:szCs w:val="20"/>
          <w:lang w:val="es-ES_tradnl" w:eastAsia="ar-SA"/>
        </w:rPr>
        <w:t>ianza.</w:t>
      </w:r>
    </w:p>
    <w:p w14:paraId="5CAC9A70" w14:textId="77777777" w:rsidR="00FB512E" w:rsidRPr="00E85D0B" w:rsidRDefault="00FB512E" w:rsidP="00CC66CE">
      <w:pPr>
        <w:suppressAutoHyphens/>
        <w:ind w:right="49"/>
        <w:jc w:val="both"/>
        <w:rPr>
          <w:rFonts w:ascii="Montserrat" w:hAnsi="Montserrat" w:cs="Arial"/>
          <w:sz w:val="20"/>
          <w:szCs w:val="20"/>
          <w:lang w:val="es-ES_tradnl"/>
        </w:rPr>
      </w:pPr>
    </w:p>
    <w:p w14:paraId="64ADA77B" w14:textId="77777777" w:rsidR="00875FB3" w:rsidRPr="00E85D0B" w:rsidRDefault="00875FB3" w:rsidP="004D103A">
      <w:pPr>
        <w:pStyle w:val="Prrafodelista"/>
        <w:numPr>
          <w:ilvl w:val="0"/>
          <w:numId w:val="33"/>
        </w:numPr>
        <w:rPr>
          <w:rFonts w:ascii="Montserrat" w:hAnsi="Montserrat" w:cs="Arial"/>
          <w:b/>
          <w:sz w:val="20"/>
          <w:szCs w:val="20"/>
        </w:rPr>
      </w:pPr>
      <w:r w:rsidRPr="00E85D0B">
        <w:rPr>
          <w:rFonts w:ascii="Montserrat" w:hAnsi="Montserrat" w:cs="Arial"/>
          <w:b/>
          <w:sz w:val="20"/>
          <w:szCs w:val="20"/>
        </w:rPr>
        <w:t>Terminación de la relación contractual.</w:t>
      </w:r>
    </w:p>
    <w:p w14:paraId="74FF0FFE" w14:textId="77777777" w:rsidR="00BD27FD" w:rsidRPr="00E85D0B" w:rsidRDefault="00BD27FD" w:rsidP="00CC66CE">
      <w:pPr>
        <w:suppressAutoHyphens/>
        <w:ind w:right="49"/>
        <w:jc w:val="both"/>
        <w:rPr>
          <w:rFonts w:ascii="Montserrat" w:hAnsi="Montserrat" w:cs="Arial"/>
          <w:sz w:val="20"/>
          <w:szCs w:val="20"/>
          <w:lang w:val="es-ES_tradnl"/>
        </w:rPr>
      </w:pPr>
    </w:p>
    <w:p w14:paraId="78157C34" w14:textId="77777777"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Rescisión administrativa del contrato.</w:t>
      </w:r>
    </w:p>
    <w:p w14:paraId="6B4ADDAF" w14:textId="77777777" w:rsidR="00BD27FD" w:rsidRPr="00E85D0B" w:rsidRDefault="00BD27FD" w:rsidP="00CC66CE">
      <w:pPr>
        <w:suppressAutoHyphens/>
        <w:ind w:right="49"/>
        <w:jc w:val="both"/>
        <w:rPr>
          <w:rFonts w:ascii="Montserrat" w:hAnsi="Montserrat" w:cs="Arial"/>
          <w:sz w:val="20"/>
          <w:szCs w:val="20"/>
          <w:lang w:val="es-ES_tradnl"/>
        </w:rPr>
      </w:pPr>
    </w:p>
    <w:p w14:paraId="32277A16" w14:textId="6B7FE87C"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podrá en cualquier momento rescindir administrativamente el</w:t>
      </w:r>
      <w:r w:rsidR="0032375C" w:rsidRPr="00E85D0B">
        <w:rPr>
          <w:rFonts w:ascii="Montserrat" w:hAnsi="Montserrat" w:cs="Arial"/>
          <w:sz w:val="20"/>
          <w:szCs w:val="20"/>
          <w:lang w:val="es-ES_tradnl"/>
        </w:rPr>
        <w:t xml:space="preserve">(los) </w:t>
      </w:r>
      <w:r w:rsidRPr="00E85D0B">
        <w:rPr>
          <w:rFonts w:ascii="Montserrat" w:hAnsi="Montserrat" w:cs="Arial"/>
          <w:sz w:val="20"/>
          <w:szCs w:val="20"/>
          <w:lang w:val="es-ES_tradnl"/>
        </w:rPr>
        <w:t xml:space="preserve">contrato(s) cuando el proveedor incumpla total o parcialmente con cualquiera de las obligaciones establecidas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y/o en el contrato y sus anexos respectivos de conformidad con el artículo 54 de la LAASSP</w:t>
      </w:r>
      <w:r w:rsidR="000B19C1">
        <w:rPr>
          <w:rFonts w:ascii="Montserrat" w:hAnsi="Montserrat" w:cs="Arial"/>
          <w:sz w:val="20"/>
          <w:szCs w:val="20"/>
          <w:lang w:val="es-ES_tradnl"/>
        </w:rPr>
        <w:t>, artículo 98 del Reglamento</w:t>
      </w:r>
      <w:r w:rsidR="001338B6" w:rsidRPr="00E85D0B">
        <w:rPr>
          <w:rFonts w:ascii="Montserrat" w:hAnsi="Montserrat" w:cs="Arial"/>
          <w:sz w:val="20"/>
          <w:szCs w:val="20"/>
          <w:lang w:val="es-ES_tradnl"/>
        </w:rPr>
        <w:t xml:space="preserve"> y numeral </w:t>
      </w:r>
      <w:r w:rsidR="001338B6" w:rsidRPr="00E85D0B">
        <w:rPr>
          <w:rFonts w:ascii="Montserrat" w:hAnsi="Montserrat" w:cs="Arial"/>
          <w:b/>
          <w:sz w:val="20"/>
          <w:szCs w:val="20"/>
          <w:lang w:val="es-ES_tradnl"/>
        </w:rPr>
        <w:t>4.3.5</w:t>
      </w:r>
      <w:r w:rsidR="001338B6" w:rsidRPr="00E85D0B">
        <w:rPr>
          <w:rFonts w:ascii="Montserrat" w:hAnsi="Montserrat" w:cs="Arial"/>
          <w:sz w:val="20"/>
          <w:szCs w:val="20"/>
          <w:lang w:val="es-ES_tradnl"/>
        </w:rPr>
        <w:t xml:space="preserve"> del Manual Administrativo de Aplicación General en Materia de Adquisiciones, Arrendamientos y Servicios del Sector Público</w:t>
      </w:r>
      <w:r w:rsidRPr="00E85D0B">
        <w:rPr>
          <w:rFonts w:ascii="Montserrat" w:hAnsi="Montserrat" w:cs="Arial"/>
          <w:sz w:val="20"/>
          <w:szCs w:val="20"/>
          <w:lang w:val="es-ES_tradnl"/>
        </w:rPr>
        <w:t>.</w:t>
      </w:r>
    </w:p>
    <w:p w14:paraId="2F836D0B" w14:textId="77777777" w:rsidR="00BD27FD" w:rsidRPr="00E85D0B" w:rsidRDefault="00BD27FD" w:rsidP="00CC66CE">
      <w:pPr>
        <w:suppressAutoHyphens/>
        <w:ind w:right="49"/>
        <w:jc w:val="both"/>
        <w:rPr>
          <w:rFonts w:ascii="Montserrat" w:hAnsi="Montserrat" w:cs="Arial"/>
          <w:sz w:val="20"/>
          <w:szCs w:val="20"/>
          <w:lang w:val="es-ES_tradnl"/>
        </w:rPr>
      </w:pPr>
    </w:p>
    <w:p w14:paraId="5FFB0AAC" w14:textId="77777777"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Terminación anticipada</w:t>
      </w:r>
    </w:p>
    <w:p w14:paraId="3CD553DB" w14:textId="77777777" w:rsidR="00BD27FD" w:rsidRPr="00E85D0B" w:rsidRDefault="00BD27FD" w:rsidP="00CC66CE">
      <w:pPr>
        <w:suppressAutoHyphens/>
        <w:ind w:right="49"/>
        <w:jc w:val="both"/>
        <w:rPr>
          <w:rFonts w:ascii="Montserrat" w:hAnsi="Montserrat" w:cs="Arial"/>
          <w:sz w:val="20"/>
          <w:szCs w:val="20"/>
          <w:lang w:val="es-ES_tradnl"/>
        </w:rPr>
      </w:pPr>
    </w:p>
    <w:p w14:paraId="5EFEDD8F" w14:textId="77777777"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IMSS</w:t>
      </w:r>
      <w:r w:rsidRPr="00E85D0B">
        <w:rPr>
          <w:rFonts w:ascii="Montserrat" w:hAnsi="Montserrat" w:cs="Arial"/>
          <w:sz w:val="20"/>
          <w:szCs w:val="20"/>
          <w:lang w:eastAsia="es-MX"/>
        </w:rPr>
        <w:t xml:space="preserve"> </w:t>
      </w:r>
      <w:r w:rsidRPr="00E85D0B">
        <w:rPr>
          <w:rFonts w:ascii="Montserrat" w:hAnsi="Montserrat" w:cs="Arial"/>
          <w:sz w:val="20"/>
          <w:szCs w:val="20"/>
          <w:lang w:val="es-ES_tradnl"/>
        </w:rPr>
        <w:t xml:space="preserve">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ocasionaría un daño o perjuicio al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o se determine la nulidad total o parcial de los actos que dieron origen al instrumento jurídico con motivo de la resolución de una inconformidad emitida por la Secretaría de la Función Pública, de conformidad con el artículo 54 Bis de la LAASSP.</w:t>
      </w:r>
    </w:p>
    <w:p w14:paraId="7286B174" w14:textId="77777777" w:rsidR="00BD27FD" w:rsidRPr="00E85D0B" w:rsidRDefault="00BD27FD" w:rsidP="00CC66CE">
      <w:pPr>
        <w:suppressAutoHyphens/>
        <w:ind w:right="49"/>
        <w:jc w:val="both"/>
        <w:rPr>
          <w:rFonts w:ascii="Montserrat" w:hAnsi="Montserrat" w:cs="Arial"/>
          <w:sz w:val="20"/>
          <w:szCs w:val="20"/>
          <w:lang w:val="es-ES_tradnl"/>
        </w:rPr>
      </w:pPr>
    </w:p>
    <w:p w14:paraId="3452AEAB" w14:textId="77777777" w:rsidR="00B83376" w:rsidRPr="00E85D0B" w:rsidRDefault="00FB512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lastRenderedPageBreak/>
        <w:t>Penas</w:t>
      </w:r>
      <w:r w:rsidR="00B83376" w:rsidRPr="00E85D0B">
        <w:rPr>
          <w:rFonts w:ascii="Montserrat" w:hAnsi="Montserrat" w:cs="Arial"/>
          <w:b/>
          <w:sz w:val="20"/>
          <w:szCs w:val="20"/>
          <w:lang w:val="es-ES_tradnl"/>
        </w:rPr>
        <w:t xml:space="preserve"> convencionales</w:t>
      </w:r>
    </w:p>
    <w:p w14:paraId="6303B5F4" w14:textId="77777777" w:rsidR="00B83376" w:rsidRPr="00E85D0B" w:rsidRDefault="00B83376" w:rsidP="00CC66CE">
      <w:pPr>
        <w:suppressAutoHyphens/>
        <w:ind w:right="49"/>
        <w:jc w:val="both"/>
        <w:rPr>
          <w:rFonts w:ascii="Montserrat" w:hAnsi="Montserrat" w:cs="Arial"/>
          <w:b/>
          <w:i/>
          <w:sz w:val="20"/>
          <w:szCs w:val="20"/>
          <w:lang w:val="es-ES_tradnl"/>
        </w:rPr>
      </w:pPr>
    </w:p>
    <w:p w14:paraId="206837B2" w14:textId="357FE774" w:rsidR="001338B6" w:rsidRPr="00E85D0B" w:rsidRDefault="00F45CE5" w:rsidP="001338B6">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 xml:space="preserve">Se realizarán de conformidad con lo indicado en el documento adjunto a la </w:t>
      </w:r>
      <w:r w:rsidR="000612DF" w:rsidRPr="00065030">
        <w:rPr>
          <w:rFonts w:ascii="Montserrat" w:hAnsi="Montserrat" w:cs="Arial"/>
          <w:sz w:val="20"/>
          <w:szCs w:val="20"/>
          <w:lang w:val="es-ES_tradnl"/>
        </w:rPr>
        <w:t>Convocatoria</w:t>
      </w:r>
      <w:r w:rsidRPr="00065030">
        <w:rPr>
          <w:rFonts w:ascii="Montserrat" w:hAnsi="Montserrat" w:cs="Arial"/>
          <w:sz w:val="20"/>
          <w:szCs w:val="20"/>
          <w:lang w:val="es-ES_tradnl"/>
        </w:rPr>
        <w:t xml:space="preserve"> denominado</w:t>
      </w:r>
      <w:r w:rsidR="00C03881"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Penas convencionales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los establecido en el artículo </w:t>
      </w:r>
      <w:r w:rsidR="001338B6" w:rsidRPr="00065030">
        <w:rPr>
          <w:rFonts w:ascii="Montserrat" w:hAnsi="Montserrat" w:cs="Arial"/>
          <w:b/>
          <w:sz w:val="20"/>
          <w:szCs w:val="20"/>
          <w:lang w:val="es-ES_tradnl"/>
        </w:rPr>
        <w:t xml:space="preserve">53 </w:t>
      </w:r>
      <w:r w:rsidR="001338B6" w:rsidRPr="00065030">
        <w:rPr>
          <w:rFonts w:ascii="Montserrat" w:hAnsi="Montserrat" w:cs="Arial"/>
          <w:sz w:val="20"/>
          <w:szCs w:val="20"/>
          <w:lang w:val="es-ES_tradnl"/>
        </w:rPr>
        <w:t>de la LAASSP, numeral</w:t>
      </w:r>
      <w:r w:rsidR="00F73B34" w:rsidRPr="00065030">
        <w:rPr>
          <w:rFonts w:ascii="Montserrat" w:hAnsi="Montserrat" w:cs="Arial"/>
          <w:sz w:val="20"/>
          <w:szCs w:val="20"/>
          <w:lang w:val="es-ES_tradnl"/>
        </w:rPr>
        <w:t>es</w:t>
      </w:r>
      <w:r w:rsidR="001338B6" w:rsidRPr="00065030">
        <w:rPr>
          <w:rFonts w:ascii="Montserrat" w:hAnsi="Montserrat" w:cs="Arial"/>
          <w:sz w:val="20"/>
          <w:szCs w:val="20"/>
          <w:lang w:val="es-ES_tradnl"/>
        </w:rPr>
        <w:t xml:space="preserve">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11494B">
        <w:rPr>
          <w:rFonts w:ascii="Montserrat" w:hAnsi="Montserrat" w:cs="Arial"/>
          <w:sz w:val="20"/>
          <w:szCs w:val="20"/>
          <w:lang w:val="es-ES_tradnl"/>
        </w:rPr>
        <w:t xml:space="preserve"> </w:t>
      </w:r>
      <w:r w:rsidR="00206D0E" w:rsidRPr="00065030">
        <w:rPr>
          <w:rFonts w:ascii="Montserrat" w:hAnsi="Montserrat" w:cs="Arial"/>
          <w:sz w:val="20"/>
          <w:szCs w:val="20"/>
          <w:lang w:val="es-ES_tradnl"/>
        </w:rPr>
        <w:t xml:space="preserve">de las </w:t>
      </w:r>
      <w:r w:rsidR="001338B6" w:rsidRPr="00065030">
        <w:rPr>
          <w:rFonts w:ascii="Montserrat" w:hAnsi="Montserrat" w:cs="Arial"/>
          <w:sz w:val="20"/>
          <w:szCs w:val="20"/>
          <w:lang w:val="es-ES_tradnl"/>
        </w:rPr>
        <w:t>POBALINES.</w:t>
      </w:r>
    </w:p>
    <w:p w14:paraId="592D6A46" w14:textId="77777777" w:rsidR="0031544A" w:rsidRPr="00E85D0B" w:rsidRDefault="0031544A" w:rsidP="00CC66CE">
      <w:pPr>
        <w:suppressAutoHyphens/>
        <w:ind w:left="426" w:right="49"/>
        <w:jc w:val="both"/>
        <w:rPr>
          <w:rFonts w:ascii="Montserrat" w:hAnsi="Montserrat" w:cs="Arial"/>
          <w:b/>
          <w:i/>
          <w:sz w:val="20"/>
          <w:szCs w:val="20"/>
          <w:lang w:val="es-ES_tradnl"/>
        </w:rPr>
      </w:pPr>
    </w:p>
    <w:p w14:paraId="3E52EBA0" w14:textId="77777777" w:rsidR="00B83376" w:rsidRPr="00E85D0B" w:rsidRDefault="00FF160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t xml:space="preserve">Deducciones </w:t>
      </w:r>
    </w:p>
    <w:p w14:paraId="0E263E0F" w14:textId="77777777" w:rsidR="00B83376" w:rsidRPr="00E85D0B" w:rsidRDefault="00B83376" w:rsidP="00CC66CE">
      <w:pPr>
        <w:suppressAutoHyphens/>
        <w:ind w:right="49"/>
        <w:jc w:val="both"/>
        <w:rPr>
          <w:rFonts w:ascii="Montserrat" w:hAnsi="Montserrat" w:cs="Arial"/>
          <w:sz w:val="20"/>
          <w:szCs w:val="20"/>
          <w:lang w:val="es-ES_tradnl"/>
        </w:rPr>
      </w:pPr>
    </w:p>
    <w:p w14:paraId="6C276C42" w14:textId="37189D30" w:rsidR="00CC7CFE" w:rsidRPr="00E85D0B" w:rsidRDefault="00F45CE5" w:rsidP="00206D0E">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Se realizarán de conformidad con lo indicado en el documento adjun</w:t>
      </w:r>
      <w:r w:rsidR="0031544A" w:rsidRPr="00065030">
        <w:rPr>
          <w:rFonts w:ascii="Montserrat" w:hAnsi="Montserrat" w:cs="Arial"/>
          <w:sz w:val="20"/>
          <w:szCs w:val="20"/>
          <w:lang w:val="es-ES_tradnl"/>
        </w:rPr>
        <w:t xml:space="preserve">to a la </w:t>
      </w:r>
      <w:r w:rsidR="000612DF" w:rsidRPr="00065030">
        <w:rPr>
          <w:rFonts w:ascii="Montserrat" w:hAnsi="Montserrat" w:cs="Arial"/>
          <w:sz w:val="20"/>
          <w:szCs w:val="20"/>
          <w:lang w:val="es-ES_tradnl"/>
        </w:rPr>
        <w:t>Convocatoria</w:t>
      </w:r>
      <w:r w:rsidR="0031544A" w:rsidRPr="00065030">
        <w:rPr>
          <w:rFonts w:ascii="Montserrat" w:hAnsi="Montserrat" w:cs="Arial"/>
          <w:sz w:val="20"/>
          <w:szCs w:val="20"/>
          <w:lang w:val="es-ES_tradnl"/>
        </w:rPr>
        <w:t xml:space="preserve"> denominado</w:t>
      </w:r>
      <w:r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008577CB"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w:t>
      </w:r>
      <w:r w:rsidR="00BC7396" w:rsidRPr="00065030">
        <w:rPr>
          <w:rFonts w:ascii="Montserrat" w:hAnsi="Montserrat" w:cs="Arial"/>
          <w:b/>
          <w:i/>
          <w:sz w:val="20"/>
          <w:szCs w:val="20"/>
          <w:lang w:val="es-ES_tradnl"/>
        </w:rPr>
        <w:t>nas convencionales</w:t>
      </w:r>
      <w:r w:rsidR="00FF160E" w:rsidRPr="00065030">
        <w:rPr>
          <w:rFonts w:ascii="Montserrat" w:hAnsi="Montserrat" w:cs="Arial"/>
          <w:b/>
          <w:i/>
          <w:sz w:val="20"/>
          <w:szCs w:val="20"/>
          <w:lang w:val="es-ES_tradnl"/>
        </w:rPr>
        <w:t xml:space="preserve">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 establecido en el artículo </w:t>
      </w:r>
      <w:r w:rsidR="001338B6" w:rsidRPr="00065030">
        <w:rPr>
          <w:rFonts w:ascii="Montserrat" w:hAnsi="Montserrat" w:cs="Arial"/>
          <w:b/>
          <w:sz w:val="20"/>
          <w:szCs w:val="20"/>
          <w:lang w:val="es-ES_tradnl"/>
        </w:rPr>
        <w:t>53 Bis</w:t>
      </w:r>
      <w:r w:rsidR="001338B6" w:rsidRPr="00065030">
        <w:rPr>
          <w:rFonts w:ascii="Montserrat" w:hAnsi="Montserrat" w:cs="Arial"/>
          <w:sz w:val="20"/>
          <w:szCs w:val="20"/>
          <w:lang w:val="es-ES_tradnl"/>
        </w:rPr>
        <w:t xml:space="preserve"> de la LAASSP, y numerales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11494B">
        <w:rPr>
          <w:rFonts w:ascii="Montserrat" w:hAnsi="Montserrat" w:cs="Arial"/>
          <w:sz w:val="20"/>
          <w:szCs w:val="20"/>
          <w:lang w:val="es-ES_tradnl"/>
        </w:rPr>
        <w:t xml:space="preserve"> </w:t>
      </w:r>
      <w:r w:rsidR="001338B6" w:rsidRPr="00065030">
        <w:rPr>
          <w:rFonts w:ascii="Montserrat" w:hAnsi="Montserrat" w:cs="Arial"/>
          <w:sz w:val="20"/>
          <w:szCs w:val="20"/>
          <w:lang w:val="es-ES_tradnl"/>
        </w:rPr>
        <w:t xml:space="preserve">de las </w:t>
      </w:r>
      <w:r w:rsidR="00206D0E" w:rsidRPr="00065030">
        <w:rPr>
          <w:rFonts w:ascii="Montserrat" w:hAnsi="Montserrat" w:cs="Arial"/>
          <w:sz w:val="20"/>
          <w:szCs w:val="20"/>
          <w:lang w:val="es-ES_tradnl"/>
        </w:rPr>
        <w:t>POBALINES.</w:t>
      </w:r>
    </w:p>
    <w:p w14:paraId="3F7123A0" w14:textId="77777777" w:rsidR="00370B7C" w:rsidRPr="00E85D0B" w:rsidRDefault="00370B7C" w:rsidP="00370B7C">
      <w:pPr>
        <w:suppressAutoHyphens/>
        <w:ind w:left="426" w:right="49"/>
        <w:jc w:val="both"/>
        <w:rPr>
          <w:rFonts w:ascii="Montserrat" w:hAnsi="Montserrat" w:cs="Arial"/>
          <w:sz w:val="20"/>
          <w:szCs w:val="20"/>
          <w:lang w:val="es-ES_tradnl"/>
        </w:rPr>
      </w:pPr>
    </w:p>
    <w:p w14:paraId="72709082" w14:textId="77777777" w:rsidR="00D12833" w:rsidRPr="00E85D0B" w:rsidRDefault="001C069F" w:rsidP="004D103A">
      <w:pPr>
        <w:pStyle w:val="Ttulo1"/>
        <w:numPr>
          <w:ilvl w:val="0"/>
          <w:numId w:val="21"/>
        </w:numPr>
        <w:spacing w:before="0" w:after="0"/>
        <w:ind w:right="49"/>
        <w:rPr>
          <w:rFonts w:ascii="Montserrat" w:hAnsi="Montserrat" w:cs="Arial"/>
          <w:sz w:val="20"/>
          <w:szCs w:val="20"/>
          <w:lang w:val="es-ES_tradnl"/>
        </w:rPr>
      </w:pPr>
      <w:bookmarkStart w:id="54" w:name="_Toc367205763"/>
      <w:bookmarkStart w:id="55" w:name="_Toc108438391"/>
      <w:bookmarkEnd w:id="41"/>
      <w:r w:rsidRPr="00E85D0B">
        <w:rPr>
          <w:rFonts w:ascii="Montserrat" w:hAnsi="Montserrat" w:cs="Arial"/>
          <w:sz w:val="20"/>
          <w:szCs w:val="20"/>
          <w:lang w:val="es-ES_tradnl"/>
        </w:rPr>
        <w:t>FORMA Y TÉRMINOS QUE REGIRÁN LOS DIVERSOS ACTOS DE LA LICITACIÓN.</w:t>
      </w:r>
      <w:bookmarkEnd w:id="54"/>
      <w:bookmarkEnd w:id="55"/>
    </w:p>
    <w:p w14:paraId="6364ADD5" w14:textId="77777777" w:rsidR="004204F6" w:rsidRDefault="004204F6" w:rsidP="004204F6">
      <w:pPr>
        <w:rPr>
          <w:rFonts w:ascii="Montserrat" w:hAnsi="Montserrat"/>
          <w:sz w:val="20"/>
          <w:szCs w:val="20"/>
          <w:lang w:val="es-ES_tradnl" w:eastAsia="ar-SA"/>
        </w:rPr>
      </w:pPr>
    </w:p>
    <w:p w14:paraId="286D9FB8" w14:textId="77777777" w:rsidR="00F77FED" w:rsidRPr="00E85D0B" w:rsidRDefault="00F77FED" w:rsidP="00F77FED">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56" w:name="_Toc21612330"/>
      <w:bookmarkStart w:id="57" w:name="_Toc21719265"/>
      <w:bookmarkStart w:id="58" w:name="_Toc74838387"/>
      <w:bookmarkStart w:id="59" w:name="_Toc108438392"/>
      <w:r w:rsidRPr="00E85D0B">
        <w:rPr>
          <w:rFonts w:ascii="Montserrat" w:hAnsi="Montserrat" w:cs="Arial"/>
          <w:i w:val="0"/>
          <w:sz w:val="20"/>
          <w:lang w:val="es-ES_tradnl"/>
        </w:rPr>
        <w:t>Reducción de Plazos.</w:t>
      </w:r>
      <w:bookmarkEnd w:id="56"/>
      <w:bookmarkEnd w:id="57"/>
      <w:bookmarkEnd w:id="58"/>
      <w:bookmarkEnd w:id="59"/>
      <w:r w:rsidRPr="00E85D0B">
        <w:rPr>
          <w:rFonts w:ascii="Montserrat" w:hAnsi="Montserrat" w:cs="Arial"/>
          <w:i w:val="0"/>
          <w:sz w:val="20"/>
          <w:lang w:val="es-ES_tradnl"/>
        </w:rPr>
        <w:t xml:space="preserve"> </w:t>
      </w:r>
    </w:p>
    <w:p w14:paraId="1095196F" w14:textId="77777777" w:rsidR="00F77FED" w:rsidRPr="00E85D0B" w:rsidRDefault="00F77FED" w:rsidP="00F77FED">
      <w:pPr>
        <w:jc w:val="both"/>
        <w:rPr>
          <w:rFonts w:ascii="Montserrat" w:eastAsia="Times New Roman" w:hAnsi="Montserrat" w:cs="Arial"/>
          <w:sz w:val="20"/>
          <w:szCs w:val="20"/>
          <w:lang w:val="es-ES_tradnl" w:eastAsia="ar-SA"/>
        </w:rPr>
      </w:pPr>
    </w:p>
    <w:p w14:paraId="42FD64A8" w14:textId="3D9ED468" w:rsidR="00F77FED" w:rsidRPr="00E85D0B" w:rsidRDefault="00F77FED" w:rsidP="00F77FED">
      <w:pPr>
        <w:jc w:val="both"/>
        <w:rPr>
          <w:rFonts w:ascii="Montserrat" w:hAnsi="Montserrat" w:cs="Arial"/>
          <w:i/>
          <w:sz w:val="20"/>
          <w:szCs w:val="20"/>
        </w:rPr>
      </w:pPr>
      <w:r w:rsidRPr="00065030">
        <w:rPr>
          <w:rFonts w:ascii="Montserrat" w:hAnsi="Montserrat" w:cs="Arial"/>
          <w:sz w:val="20"/>
          <w:szCs w:val="20"/>
          <w:lang w:val="es-ES_tradnl"/>
        </w:rPr>
        <w:t xml:space="preserve">En el presente procedimiento de contratación </w:t>
      </w:r>
      <w:r w:rsidR="00296D6D">
        <w:rPr>
          <w:rFonts w:ascii="Montserrat" w:hAnsi="Montserrat" w:cs="Arial"/>
          <w:sz w:val="20"/>
          <w:szCs w:val="20"/>
          <w:lang w:val="es-ES_tradnl"/>
        </w:rPr>
        <w:t xml:space="preserve">no </w:t>
      </w:r>
      <w:r w:rsidR="0032375C">
        <w:rPr>
          <w:rFonts w:ascii="Montserrat" w:hAnsi="Montserrat" w:cs="Arial"/>
          <w:sz w:val="20"/>
          <w:szCs w:val="20"/>
          <w:lang w:val="es-ES_tradnl"/>
        </w:rPr>
        <w:t>se considera</w:t>
      </w:r>
      <w:r w:rsidRPr="00065030">
        <w:rPr>
          <w:rFonts w:ascii="Montserrat" w:hAnsi="Montserrat" w:cs="Arial"/>
          <w:sz w:val="20"/>
          <w:szCs w:val="20"/>
          <w:lang w:val="es-ES_tradnl"/>
        </w:rPr>
        <w:t xml:space="preserve"> la reducción de plazos prevista en el artículo 32 de la LAASSP y 43 d</w:t>
      </w:r>
      <w:r w:rsidR="00265500">
        <w:rPr>
          <w:rFonts w:ascii="Montserrat" w:hAnsi="Montserrat" w:cs="Arial"/>
          <w:sz w:val="20"/>
          <w:szCs w:val="20"/>
          <w:lang w:val="es-ES_tradnl"/>
        </w:rPr>
        <w:t>el</w:t>
      </w:r>
      <w:r w:rsidRPr="00065030">
        <w:rPr>
          <w:rFonts w:ascii="Montserrat" w:hAnsi="Montserrat" w:cs="Arial"/>
          <w:sz w:val="20"/>
          <w:szCs w:val="20"/>
          <w:lang w:val="es-ES_tradnl"/>
        </w:rPr>
        <w:t xml:space="preserve"> Reglamento.</w:t>
      </w:r>
    </w:p>
    <w:p w14:paraId="0E0B56C1" w14:textId="77777777" w:rsidR="00F77FED" w:rsidRDefault="00F77FED" w:rsidP="004204F6">
      <w:pPr>
        <w:rPr>
          <w:rFonts w:ascii="Montserrat" w:hAnsi="Montserrat"/>
          <w:sz w:val="20"/>
          <w:szCs w:val="20"/>
          <w:lang w:eastAsia="ar-SA"/>
        </w:rPr>
      </w:pPr>
    </w:p>
    <w:p w14:paraId="640BD5CB" w14:textId="77777777" w:rsidR="003637B4" w:rsidRPr="00E85D0B" w:rsidRDefault="00EA48A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0" w:name="_Toc367205764"/>
      <w:bookmarkStart w:id="61" w:name="_Toc108438393"/>
      <w:r w:rsidRPr="00E85D0B">
        <w:rPr>
          <w:rFonts w:ascii="Montserrat" w:hAnsi="Montserrat" w:cs="Arial"/>
          <w:i w:val="0"/>
          <w:sz w:val="20"/>
          <w:lang w:val="es-ES_tradnl"/>
        </w:rPr>
        <w:t xml:space="preserve">Fecha, </w:t>
      </w:r>
      <w:r w:rsidR="001E7ECA" w:rsidRPr="00E85D0B">
        <w:rPr>
          <w:rFonts w:ascii="Montserrat" w:hAnsi="Montserrat" w:cs="Arial"/>
          <w:i w:val="0"/>
          <w:sz w:val="20"/>
          <w:lang w:val="es-ES_tradnl"/>
        </w:rPr>
        <w:t xml:space="preserve">hora y </w:t>
      </w:r>
      <w:r w:rsidR="006D0BB0" w:rsidRPr="00E85D0B">
        <w:rPr>
          <w:rFonts w:ascii="Montserrat" w:hAnsi="Montserrat" w:cs="Arial"/>
          <w:i w:val="0"/>
          <w:sz w:val="20"/>
          <w:lang w:val="es-ES_tradnl"/>
        </w:rPr>
        <w:t xml:space="preserve">lugar </w:t>
      </w:r>
      <w:r w:rsidR="001E7ECA" w:rsidRPr="00E85D0B">
        <w:rPr>
          <w:rFonts w:ascii="Montserrat" w:hAnsi="Montserrat" w:cs="Arial"/>
          <w:i w:val="0"/>
          <w:sz w:val="20"/>
          <w:lang w:val="es-ES_tradnl"/>
        </w:rPr>
        <w:t>para los actos de la licitación</w:t>
      </w:r>
      <w:r w:rsidR="00B22351" w:rsidRPr="00E85D0B">
        <w:rPr>
          <w:rFonts w:ascii="Montserrat" w:hAnsi="Montserrat" w:cs="Arial"/>
          <w:i w:val="0"/>
          <w:sz w:val="20"/>
          <w:lang w:val="es-ES_tradnl"/>
        </w:rPr>
        <w:t>.</w:t>
      </w:r>
      <w:bookmarkEnd w:id="60"/>
      <w:bookmarkEnd w:id="61"/>
    </w:p>
    <w:p w14:paraId="3515C8FA" w14:textId="77777777" w:rsidR="001A7C14" w:rsidRDefault="001A7C14" w:rsidP="00CC66CE">
      <w:pPr>
        <w:ind w:right="49"/>
        <w:rPr>
          <w:rFonts w:ascii="Montserrat" w:hAnsi="Montserrat"/>
          <w:sz w:val="20"/>
          <w:szCs w:val="20"/>
          <w:lang w:val="es-ES_tradnl" w:eastAsia="ar-SA"/>
        </w:rPr>
      </w:pPr>
    </w:p>
    <w:p w14:paraId="1FCBFECE" w14:textId="77777777" w:rsidR="00D95DB9" w:rsidRPr="00E85D0B" w:rsidRDefault="00D95DB9" w:rsidP="00CC66CE">
      <w:pPr>
        <w:ind w:right="49"/>
        <w:rPr>
          <w:rFonts w:ascii="Montserrat" w:hAnsi="Montserrat"/>
          <w:sz w:val="20"/>
          <w:szCs w:val="20"/>
          <w:lang w:val="es-ES_tradnl" w:eastAsia="ar-SA"/>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1796"/>
        <w:gridCol w:w="1175"/>
        <w:gridCol w:w="3374"/>
      </w:tblGrid>
      <w:tr w:rsidR="00AC3B11" w:rsidRPr="00E85D0B" w14:paraId="22B31DAF" w14:textId="77777777" w:rsidTr="00206D0E">
        <w:trPr>
          <w:cantSplit/>
          <w:tblHeader/>
          <w:jc w:val="center"/>
        </w:trPr>
        <w:tc>
          <w:tcPr>
            <w:tcW w:w="1453" w:type="pct"/>
            <w:shd w:val="clear" w:color="auto" w:fill="auto"/>
          </w:tcPr>
          <w:p w14:paraId="6FFAF276" w14:textId="77777777"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EVENTO</w:t>
            </w:r>
            <w:r w:rsidR="00AC3B11" w:rsidRPr="00E85D0B">
              <w:rPr>
                <w:rFonts w:ascii="Montserrat" w:eastAsia="Times New Roman" w:hAnsi="Montserrat" w:cs="Arial"/>
                <w:b/>
                <w:noProof w:val="0"/>
                <w:sz w:val="18"/>
                <w:szCs w:val="18"/>
                <w:lang w:val="es-ES" w:eastAsia="ar-SA"/>
              </w:rPr>
              <w:t>S</w:t>
            </w:r>
          </w:p>
        </w:tc>
        <w:tc>
          <w:tcPr>
            <w:tcW w:w="1004" w:type="pct"/>
            <w:shd w:val="clear" w:color="auto" w:fill="auto"/>
          </w:tcPr>
          <w:p w14:paraId="0934799A" w14:textId="77777777"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FECH</w:t>
            </w:r>
            <w:r w:rsidR="00AC3B11" w:rsidRPr="00E85D0B">
              <w:rPr>
                <w:rFonts w:ascii="Montserrat" w:eastAsia="Times New Roman" w:hAnsi="Montserrat" w:cs="Arial"/>
                <w:b/>
                <w:noProof w:val="0"/>
                <w:sz w:val="18"/>
                <w:szCs w:val="18"/>
                <w:lang w:val="es-ES" w:eastAsia="ar-SA"/>
              </w:rPr>
              <w:t>A</w:t>
            </w:r>
          </w:p>
        </w:tc>
        <w:tc>
          <w:tcPr>
            <w:tcW w:w="657" w:type="pct"/>
            <w:shd w:val="clear" w:color="auto" w:fill="auto"/>
          </w:tcPr>
          <w:p w14:paraId="3D29CF9A" w14:textId="77777777" w:rsidR="00AC3B11" w:rsidRPr="00E85D0B" w:rsidRDefault="0072563E"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HOR</w:t>
            </w:r>
            <w:r w:rsidR="00AC3B11" w:rsidRPr="00E85D0B">
              <w:rPr>
                <w:rFonts w:ascii="Montserrat" w:eastAsia="Times New Roman" w:hAnsi="Montserrat" w:cs="Arial"/>
                <w:b/>
                <w:noProof w:val="0"/>
                <w:sz w:val="18"/>
                <w:szCs w:val="18"/>
                <w:lang w:val="es-ES" w:eastAsia="ar-SA"/>
              </w:rPr>
              <w:t>A</w:t>
            </w:r>
          </w:p>
        </w:tc>
        <w:tc>
          <w:tcPr>
            <w:tcW w:w="1886" w:type="pct"/>
            <w:shd w:val="clear" w:color="auto" w:fill="auto"/>
          </w:tcPr>
          <w:p w14:paraId="080E2BCD" w14:textId="77777777" w:rsidR="00AC3B11" w:rsidRPr="00E85D0B" w:rsidRDefault="004204F6"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MEDIO DE PARTCIPACIÓN</w:t>
            </w:r>
          </w:p>
        </w:tc>
      </w:tr>
      <w:tr w:rsidR="007404C8" w:rsidRPr="0097567C" w14:paraId="3C61A42E" w14:textId="77777777" w:rsidTr="00206D0E">
        <w:trPr>
          <w:cantSplit/>
          <w:trHeight w:val="351"/>
          <w:jc w:val="center"/>
        </w:trPr>
        <w:tc>
          <w:tcPr>
            <w:tcW w:w="1453" w:type="pct"/>
          </w:tcPr>
          <w:p w14:paraId="4C867D9E" w14:textId="77777777" w:rsidR="003637B4" w:rsidRPr="00702DC8" w:rsidRDefault="003637B4" w:rsidP="003637B4">
            <w:pPr>
              <w:suppressAutoHyphens/>
              <w:ind w:right="49"/>
              <w:jc w:val="center"/>
              <w:rPr>
                <w:rFonts w:ascii="Montserrat" w:eastAsia="Times New Roman" w:hAnsi="Montserrat" w:cs="Arial"/>
                <w:noProof w:val="0"/>
                <w:sz w:val="18"/>
                <w:szCs w:val="18"/>
                <w:lang w:val="es-ES" w:eastAsia="ar-SA"/>
              </w:rPr>
            </w:pPr>
          </w:p>
          <w:p w14:paraId="5E8DF555" w14:textId="77777777" w:rsidR="007404C8" w:rsidRPr="0097567C" w:rsidRDefault="007404C8" w:rsidP="003637B4">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 xml:space="preserve">Junta de Aclaraciones a la </w:t>
            </w:r>
            <w:r w:rsidR="000612DF" w:rsidRPr="0097567C">
              <w:rPr>
                <w:rFonts w:ascii="Montserrat" w:eastAsia="Times New Roman" w:hAnsi="Montserrat" w:cs="Arial"/>
                <w:noProof w:val="0"/>
                <w:sz w:val="18"/>
                <w:szCs w:val="18"/>
                <w:lang w:val="es-ES" w:eastAsia="ar-SA"/>
              </w:rPr>
              <w:t>Convocatoria</w:t>
            </w:r>
            <w:r w:rsidR="003637B4" w:rsidRPr="0097567C">
              <w:rPr>
                <w:rFonts w:ascii="Montserrat" w:eastAsia="Times New Roman" w:hAnsi="Montserrat" w:cs="Arial"/>
                <w:noProof w:val="0"/>
                <w:sz w:val="18"/>
                <w:szCs w:val="18"/>
                <w:lang w:val="es-ES" w:eastAsia="ar-SA"/>
              </w:rPr>
              <w:t xml:space="preserve"> a la Licitación Pública</w:t>
            </w:r>
          </w:p>
          <w:p w14:paraId="07099D0B" w14:textId="77777777" w:rsidR="003637B4" w:rsidRPr="0097567C" w:rsidRDefault="003637B4" w:rsidP="003637B4">
            <w:pPr>
              <w:suppressAutoHyphens/>
              <w:ind w:right="49"/>
              <w:jc w:val="center"/>
              <w:rPr>
                <w:rFonts w:ascii="Montserrat" w:eastAsia="Times New Roman" w:hAnsi="Montserrat" w:cs="Arial"/>
                <w:noProof w:val="0"/>
                <w:sz w:val="18"/>
                <w:szCs w:val="18"/>
                <w:lang w:val="es-ES" w:eastAsia="ar-SA"/>
              </w:rPr>
            </w:pPr>
          </w:p>
        </w:tc>
        <w:tc>
          <w:tcPr>
            <w:tcW w:w="1004" w:type="pct"/>
            <w:vAlign w:val="center"/>
          </w:tcPr>
          <w:p w14:paraId="16DA5656" w14:textId="3FED38C1" w:rsidR="007404C8" w:rsidRPr="00296D6D" w:rsidRDefault="00296D6D" w:rsidP="000139DA">
            <w:pPr>
              <w:suppressAutoHyphens/>
              <w:ind w:right="49"/>
              <w:jc w:val="center"/>
              <w:rPr>
                <w:rFonts w:ascii="Montserrat" w:eastAsia="Times New Roman" w:hAnsi="Montserrat" w:cs="Arial"/>
                <w:noProof w:val="0"/>
                <w:sz w:val="18"/>
                <w:szCs w:val="18"/>
                <w:lang w:val="es-ES" w:eastAsia="ar-SA"/>
              </w:rPr>
            </w:pPr>
            <w:r w:rsidRPr="00296D6D">
              <w:rPr>
                <w:rFonts w:ascii="Montserrat" w:eastAsia="Times New Roman" w:hAnsi="Montserrat" w:cs="Arial"/>
                <w:noProof w:val="0"/>
                <w:sz w:val="18"/>
                <w:szCs w:val="18"/>
                <w:lang w:val="es-ES" w:eastAsia="ar-SA"/>
              </w:rPr>
              <w:t>1</w:t>
            </w:r>
            <w:r w:rsidR="0066621B">
              <w:rPr>
                <w:rFonts w:ascii="Montserrat" w:eastAsia="Times New Roman" w:hAnsi="Montserrat" w:cs="Arial"/>
                <w:noProof w:val="0"/>
                <w:sz w:val="18"/>
                <w:szCs w:val="18"/>
                <w:lang w:val="es-ES" w:eastAsia="ar-SA"/>
              </w:rPr>
              <w:t>7</w:t>
            </w:r>
            <w:r w:rsidR="00206D0E" w:rsidRPr="00296D6D">
              <w:rPr>
                <w:rFonts w:ascii="Montserrat" w:eastAsia="Times New Roman" w:hAnsi="Montserrat" w:cs="Arial"/>
                <w:noProof w:val="0"/>
                <w:sz w:val="18"/>
                <w:szCs w:val="18"/>
                <w:lang w:val="es-ES" w:eastAsia="ar-SA"/>
              </w:rPr>
              <w:t xml:space="preserve"> de </w:t>
            </w:r>
            <w:r w:rsidR="0066621B">
              <w:rPr>
                <w:rFonts w:ascii="Montserrat" w:eastAsia="Times New Roman" w:hAnsi="Montserrat" w:cs="Arial"/>
                <w:noProof w:val="0"/>
                <w:sz w:val="18"/>
                <w:szCs w:val="18"/>
                <w:lang w:val="es-ES" w:eastAsia="ar-SA"/>
              </w:rPr>
              <w:t>agosto</w:t>
            </w:r>
            <w:r w:rsidR="00167B9E" w:rsidRPr="00296D6D">
              <w:rPr>
                <w:rFonts w:ascii="Montserrat" w:eastAsia="Times New Roman" w:hAnsi="Montserrat" w:cs="Arial"/>
                <w:noProof w:val="0"/>
                <w:sz w:val="18"/>
                <w:szCs w:val="18"/>
                <w:lang w:val="es-ES" w:eastAsia="ar-SA"/>
              </w:rPr>
              <w:t xml:space="preserve"> </w:t>
            </w:r>
            <w:r w:rsidR="00206D0E" w:rsidRPr="00296D6D">
              <w:rPr>
                <w:rFonts w:ascii="Montserrat" w:eastAsia="Times New Roman" w:hAnsi="Montserrat" w:cs="Arial"/>
                <w:noProof w:val="0"/>
                <w:sz w:val="18"/>
                <w:szCs w:val="18"/>
                <w:lang w:val="es-ES" w:eastAsia="ar-SA"/>
              </w:rPr>
              <w:t>de 2022</w:t>
            </w:r>
          </w:p>
        </w:tc>
        <w:tc>
          <w:tcPr>
            <w:tcW w:w="657" w:type="pct"/>
            <w:vAlign w:val="center"/>
          </w:tcPr>
          <w:p w14:paraId="512EE294" w14:textId="45A2A8EE" w:rsidR="007404C8" w:rsidRPr="00296D6D" w:rsidRDefault="00B76C98" w:rsidP="0073385A">
            <w:pPr>
              <w:ind w:right="49"/>
              <w:jc w:val="center"/>
              <w:rPr>
                <w:rFonts w:ascii="Montserrat" w:hAnsi="Montserrat" w:cs="Arial"/>
                <w:noProof w:val="0"/>
                <w:sz w:val="18"/>
                <w:szCs w:val="18"/>
              </w:rPr>
            </w:pPr>
            <w:r w:rsidRPr="00296D6D">
              <w:rPr>
                <w:rFonts w:ascii="Montserrat" w:hAnsi="Montserrat" w:cs="Arial"/>
                <w:noProof w:val="0"/>
                <w:sz w:val="18"/>
                <w:szCs w:val="18"/>
              </w:rPr>
              <w:t>1</w:t>
            </w:r>
            <w:r w:rsidR="0066621B">
              <w:rPr>
                <w:rFonts w:ascii="Montserrat" w:hAnsi="Montserrat" w:cs="Arial"/>
                <w:noProof w:val="0"/>
                <w:sz w:val="18"/>
                <w:szCs w:val="18"/>
              </w:rPr>
              <w:t>1</w:t>
            </w:r>
            <w:r w:rsidR="00C760E8" w:rsidRPr="00296D6D">
              <w:rPr>
                <w:rFonts w:ascii="Montserrat" w:hAnsi="Montserrat" w:cs="Arial"/>
                <w:noProof w:val="0"/>
                <w:sz w:val="18"/>
                <w:szCs w:val="18"/>
              </w:rPr>
              <w:t xml:space="preserve">:00 </w:t>
            </w:r>
            <w:r w:rsidR="005477A6" w:rsidRPr="00296D6D">
              <w:rPr>
                <w:rFonts w:ascii="Montserrat" w:hAnsi="Montserrat" w:cs="Arial"/>
                <w:noProof w:val="0"/>
                <w:sz w:val="18"/>
                <w:szCs w:val="18"/>
              </w:rPr>
              <w:t>horas</w:t>
            </w:r>
          </w:p>
        </w:tc>
        <w:tc>
          <w:tcPr>
            <w:tcW w:w="1886" w:type="pct"/>
            <w:vMerge w:val="restart"/>
            <w:vAlign w:val="center"/>
          </w:tcPr>
          <w:p w14:paraId="0EB73098" w14:textId="77777777" w:rsidR="007404C8" w:rsidRPr="0097567C" w:rsidRDefault="007404C8" w:rsidP="00CC66CE">
            <w:pPr>
              <w:pStyle w:val="Encabezado"/>
              <w:ind w:right="49"/>
              <w:jc w:val="both"/>
              <w:rPr>
                <w:rFonts w:ascii="Montserrat" w:hAnsi="Montserrat" w:cs="Arial"/>
                <w:sz w:val="18"/>
                <w:szCs w:val="18"/>
              </w:rPr>
            </w:pPr>
            <w:r w:rsidRPr="0097567C">
              <w:rPr>
                <w:rFonts w:ascii="Montserrat" w:hAnsi="Montserrat" w:cs="Arial"/>
                <w:sz w:val="18"/>
                <w:szCs w:val="18"/>
              </w:rPr>
              <w:t xml:space="preserve">El acto se realizará de conformidad con lo establecido en el artículo 26 Bis, fracción II de la LAASSP, a través del </w:t>
            </w:r>
            <w:r w:rsidR="003637B4" w:rsidRPr="0097567C">
              <w:rPr>
                <w:rFonts w:ascii="Montserrat" w:hAnsi="Montserrat" w:cs="Arial"/>
                <w:sz w:val="18"/>
                <w:szCs w:val="18"/>
              </w:rPr>
              <w:t>Sistema Electrónico de Información Pública Gubernamental denominado CompraNet.</w:t>
            </w:r>
          </w:p>
          <w:p w14:paraId="24CFEF1E" w14:textId="77777777" w:rsidR="003637B4" w:rsidRPr="0097567C" w:rsidRDefault="003637B4" w:rsidP="00CC66CE">
            <w:pPr>
              <w:pStyle w:val="Encabezado"/>
              <w:ind w:right="49"/>
              <w:jc w:val="both"/>
              <w:rPr>
                <w:rFonts w:ascii="Montserrat" w:hAnsi="Montserrat" w:cs="Arial"/>
                <w:sz w:val="18"/>
                <w:szCs w:val="18"/>
              </w:rPr>
            </w:pPr>
          </w:p>
          <w:p w14:paraId="581518B4" w14:textId="77777777" w:rsidR="003637B4" w:rsidRPr="0097567C" w:rsidRDefault="007404C8" w:rsidP="003637B4">
            <w:pPr>
              <w:pStyle w:val="Encabezado"/>
              <w:ind w:right="49"/>
              <w:jc w:val="both"/>
              <w:rPr>
                <w:rFonts w:ascii="Montserrat" w:hAnsi="Montserrat" w:cs="Arial"/>
                <w:sz w:val="18"/>
                <w:szCs w:val="18"/>
              </w:rPr>
            </w:pPr>
            <w:r w:rsidRPr="0097567C">
              <w:rPr>
                <w:rFonts w:ascii="Montserrat" w:hAnsi="Montserrat" w:cs="Arial"/>
                <w:sz w:val="18"/>
                <w:szCs w:val="18"/>
              </w:rPr>
              <w:t xml:space="preserve">Al tratarse de una licitación electrónica, los licitantes únicamente podrán participar en los actos a través de ese medio. </w:t>
            </w:r>
          </w:p>
        </w:tc>
      </w:tr>
      <w:tr w:rsidR="007404C8" w:rsidRPr="0097567C" w14:paraId="30083679" w14:textId="77777777" w:rsidTr="00206D0E">
        <w:trPr>
          <w:cantSplit/>
          <w:trHeight w:val="1045"/>
          <w:jc w:val="center"/>
        </w:trPr>
        <w:tc>
          <w:tcPr>
            <w:tcW w:w="1453" w:type="pct"/>
            <w:vAlign w:val="center"/>
          </w:tcPr>
          <w:p w14:paraId="08E45D0B" w14:textId="77777777" w:rsidR="0049613D" w:rsidRPr="0097567C" w:rsidRDefault="007404C8" w:rsidP="00D22BEB">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Acto de Presentac</w:t>
            </w:r>
            <w:r w:rsidR="003637B4" w:rsidRPr="0097567C">
              <w:rPr>
                <w:rFonts w:ascii="Montserrat" w:eastAsia="Times New Roman" w:hAnsi="Montserrat" w:cs="Arial"/>
                <w:noProof w:val="0"/>
                <w:sz w:val="18"/>
                <w:szCs w:val="18"/>
                <w:lang w:val="es-ES" w:eastAsia="ar-SA"/>
              </w:rPr>
              <w:t>ión y Apertura de Proposiciones</w:t>
            </w:r>
          </w:p>
        </w:tc>
        <w:tc>
          <w:tcPr>
            <w:tcW w:w="1004" w:type="pct"/>
            <w:vAlign w:val="center"/>
          </w:tcPr>
          <w:p w14:paraId="3BD22ACA" w14:textId="47AFB2EF" w:rsidR="007404C8" w:rsidRPr="00296D6D" w:rsidRDefault="0066621B" w:rsidP="00B76C98">
            <w:pPr>
              <w:suppressAutoHyphens/>
              <w:ind w:right="49"/>
              <w:jc w:val="center"/>
              <w:rPr>
                <w:rFonts w:ascii="Montserrat" w:eastAsia="Times New Roman" w:hAnsi="Montserrat" w:cs="Arial"/>
                <w:noProof w:val="0"/>
                <w:sz w:val="18"/>
                <w:szCs w:val="18"/>
                <w:lang w:val="es-ES" w:eastAsia="ar-SA"/>
              </w:rPr>
            </w:pPr>
            <w:r>
              <w:rPr>
                <w:rFonts w:ascii="Montserrat" w:eastAsia="Times New Roman" w:hAnsi="Montserrat" w:cs="Arial"/>
                <w:noProof w:val="0"/>
                <w:sz w:val="18"/>
                <w:szCs w:val="18"/>
                <w:lang w:val="es-ES" w:eastAsia="ar-SA"/>
              </w:rPr>
              <w:t>2</w:t>
            </w:r>
            <w:r w:rsidR="00296D6D" w:rsidRPr="00296D6D">
              <w:rPr>
                <w:rFonts w:ascii="Montserrat" w:eastAsia="Times New Roman" w:hAnsi="Montserrat" w:cs="Arial"/>
                <w:noProof w:val="0"/>
                <w:sz w:val="18"/>
                <w:szCs w:val="18"/>
                <w:lang w:val="es-ES" w:eastAsia="ar-SA"/>
              </w:rPr>
              <w:t>9</w:t>
            </w:r>
            <w:r w:rsidR="00206D0E" w:rsidRPr="00296D6D">
              <w:rPr>
                <w:rFonts w:ascii="Montserrat" w:eastAsia="Times New Roman" w:hAnsi="Montserrat" w:cs="Arial"/>
                <w:noProof w:val="0"/>
                <w:sz w:val="18"/>
                <w:szCs w:val="18"/>
                <w:lang w:val="es-ES" w:eastAsia="ar-SA"/>
              </w:rPr>
              <w:t xml:space="preserve"> de </w:t>
            </w:r>
            <w:r w:rsidR="00296D6D" w:rsidRPr="00296D6D">
              <w:rPr>
                <w:rFonts w:ascii="Montserrat" w:eastAsia="Times New Roman" w:hAnsi="Montserrat" w:cs="Arial"/>
                <w:noProof w:val="0"/>
                <w:sz w:val="18"/>
                <w:szCs w:val="18"/>
                <w:lang w:val="es-ES" w:eastAsia="ar-SA"/>
              </w:rPr>
              <w:t>agosto</w:t>
            </w:r>
            <w:r w:rsidR="00206D0E" w:rsidRPr="00296D6D">
              <w:rPr>
                <w:rFonts w:ascii="Montserrat" w:eastAsia="Times New Roman" w:hAnsi="Montserrat" w:cs="Arial"/>
                <w:noProof w:val="0"/>
                <w:sz w:val="18"/>
                <w:szCs w:val="18"/>
                <w:lang w:val="es-ES" w:eastAsia="ar-SA"/>
              </w:rPr>
              <w:t xml:space="preserve"> de 2022</w:t>
            </w:r>
          </w:p>
        </w:tc>
        <w:tc>
          <w:tcPr>
            <w:tcW w:w="657" w:type="pct"/>
            <w:vAlign w:val="center"/>
          </w:tcPr>
          <w:p w14:paraId="4D19F02B" w14:textId="77777777" w:rsidR="00296D6D" w:rsidRPr="00296D6D" w:rsidRDefault="00BB556D" w:rsidP="008D01F1">
            <w:pPr>
              <w:jc w:val="center"/>
              <w:rPr>
                <w:rFonts w:ascii="Montserrat" w:hAnsi="Montserrat"/>
                <w:sz w:val="18"/>
                <w:szCs w:val="18"/>
              </w:rPr>
            </w:pPr>
            <w:r w:rsidRPr="00296D6D">
              <w:rPr>
                <w:rFonts w:ascii="Montserrat" w:hAnsi="Montserrat"/>
                <w:sz w:val="18"/>
                <w:szCs w:val="18"/>
              </w:rPr>
              <w:t>1</w:t>
            </w:r>
            <w:r w:rsidR="008D01F1" w:rsidRPr="00296D6D">
              <w:rPr>
                <w:rFonts w:ascii="Montserrat" w:hAnsi="Montserrat"/>
                <w:sz w:val="18"/>
                <w:szCs w:val="18"/>
              </w:rPr>
              <w:t>1</w:t>
            </w:r>
            <w:r w:rsidR="0058188B" w:rsidRPr="00296D6D">
              <w:rPr>
                <w:rFonts w:ascii="Montserrat" w:hAnsi="Montserrat"/>
                <w:sz w:val="18"/>
                <w:szCs w:val="18"/>
              </w:rPr>
              <w:t xml:space="preserve">:00 </w:t>
            </w:r>
          </w:p>
          <w:p w14:paraId="08C05F47" w14:textId="20B4A490" w:rsidR="007404C8" w:rsidRPr="00296D6D" w:rsidRDefault="00296D6D" w:rsidP="008D01F1">
            <w:pPr>
              <w:jc w:val="center"/>
              <w:rPr>
                <w:rFonts w:ascii="Montserrat" w:hAnsi="Montserrat"/>
                <w:sz w:val="18"/>
                <w:szCs w:val="18"/>
              </w:rPr>
            </w:pPr>
            <w:r w:rsidRPr="00296D6D">
              <w:rPr>
                <w:rFonts w:ascii="Montserrat" w:hAnsi="Montserrat" w:cs="Arial"/>
                <w:noProof w:val="0"/>
                <w:sz w:val="18"/>
                <w:szCs w:val="18"/>
              </w:rPr>
              <w:t>horas</w:t>
            </w:r>
          </w:p>
        </w:tc>
        <w:tc>
          <w:tcPr>
            <w:tcW w:w="1886" w:type="pct"/>
            <w:vMerge/>
            <w:vAlign w:val="center"/>
          </w:tcPr>
          <w:p w14:paraId="5713DCBE" w14:textId="77777777" w:rsidR="007404C8" w:rsidRPr="0097567C" w:rsidRDefault="007404C8" w:rsidP="00CC66CE">
            <w:pPr>
              <w:tabs>
                <w:tab w:val="center" w:pos="4419"/>
                <w:tab w:val="right" w:pos="8838"/>
              </w:tabs>
              <w:suppressAutoHyphens/>
              <w:ind w:right="49"/>
              <w:jc w:val="both"/>
              <w:rPr>
                <w:rFonts w:ascii="Montserrat" w:eastAsia="Times New Roman" w:hAnsi="Montserrat" w:cs="Arial"/>
                <w:noProof w:val="0"/>
                <w:sz w:val="18"/>
                <w:szCs w:val="18"/>
                <w:lang w:val="es-ES_tradnl" w:eastAsia="ar-SA"/>
              </w:rPr>
            </w:pPr>
          </w:p>
        </w:tc>
      </w:tr>
      <w:tr w:rsidR="007404C8" w:rsidRPr="0097567C" w14:paraId="0DA12E29" w14:textId="77777777" w:rsidTr="00206D0E">
        <w:trPr>
          <w:cantSplit/>
          <w:trHeight w:val="738"/>
          <w:jc w:val="center"/>
        </w:trPr>
        <w:tc>
          <w:tcPr>
            <w:tcW w:w="1453" w:type="pct"/>
            <w:vAlign w:val="center"/>
          </w:tcPr>
          <w:p w14:paraId="461E8471" w14:textId="77777777" w:rsidR="007404C8" w:rsidRPr="0097567C" w:rsidRDefault="007404C8" w:rsidP="003637B4">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Acto de Fallo</w:t>
            </w:r>
          </w:p>
        </w:tc>
        <w:tc>
          <w:tcPr>
            <w:tcW w:w="1004" w:type="pct"/>
            <w:vAlign w:val="center"/>
          </w:tcPr>
          <w:p w14:paraId="1BCBBDA4" w14:textId="67321E4C" w:rsidR="007404C8" w:rsidRPr="00296D6D" w:rsidRDefault="0066621B" w:rsidP="00B76C98">
            <w:pPr>
              <w:suppressAutoHyphens/>
              <w:ind w:right="49"/>
              <w:jc w:val="center"/>
              <w:rPr>
                <w:rFonts w:ascii="Montserrat" w:eastAsia="Times New Roman" w:hAnsi="Montserrat" w:cs="Arial"/>
                <w:noProof w:val="0"/>
                <w:sz w:val="18"/>
                <w:szCs w:val="18"/>
                <w:lang w:val="es-ES" w:eastAsia="ar-SA"/>
              </w:rPr>
            </w:pPr>
            <w:r>
              <w:rPr>
                <w:rFonts w:ascii="Montserrat" w:eastAsia="Times New Roman" w:hAnsi="Montserrat" w:cs="Arial"/>
                <w:noProof w:val="0"/>
                <w:sz w:val="18"/>
                <w:szCs w:val="18"/>
                <w:lang w:val="es-ES" w:eastAsia="ar-SA"/>
              </w:rPr>
              <w:t>9</w:t>
            </w:r>
            <w:r w:rsidR="00206D0E" w:rsidRPr="00296D6D">
              <w:rPr>
                <w:rFonts w:ascii="Montserrat" w:eastAsia="Times New Roman" w:hAnsi="Montserrat" w:cs="Arial"/>
                <w:noProof w:val="0"/>
                <w:sz w:val="18"/>
                <w:szCs w:val="18"/>
                <w:lang w:val="es-ES" w:eastAsia="ar-SA"/>
              </w:rPr>
              <w:t xml:space="preserve"> de </w:t>
            </w:r>
            <w:r>
              <w:rPr>
                <w:rFonts w:ascii="Montserrat" w:eastAsia="Times New Roman" w:hAnsi="Montserrat" w:cs="Arial"/>
                <w:noProof w:val="0"/>
                <w:sz w:val="18"/>
                <w:szCs w:val="18"/>
                <w:lang w:val="es-ES" w:eastAsia="ar-SA"/>
              </w:rPr>
              <w:t>septiembre</w:t>
            </w:r>
            <w:r w:rsidR="00206D0E" w:rsidRPr="00296D6D">
              <w:rPr>
                <w:rFonts w:ascii="Montserrat" w:eastAsia="Times New Roman" w:hAnsi="Montserrat" w:cs="Arial"/>
                <w:noProof w:val="0"/>
                <w:sz w:val="18"/>
                <w:szCs w:val="18"/>
                <w:lang w:val="es-ES" w:eastAsia="ar-SA"/>
              </w:rPr>
              <w:t xml:space="preserve"> de 2022</w:t>
            </w:r>
          </w:p>
        </w:tc>
        <w:tc>
          <w:tcPr>
            <w:tcW w:w="657" w:type="pct"/>
            <w:vAlign w:val="center"/>
          </w:tcPr>
          <w:p w14:paraId="72370734" w14:textId="6CB96DC2" w:rsidR="007404C8" w:rsidRPr="00296D6D" w:rsidRDefault="00206D0E" w:rsidP="003637B4">
            <w:pPr>
              <w:jc w:val="center"/>
              <w:rPr>
                <w:rFonts w:ascii="Montserrat" w:hAnsi="Montserrat"/>
                <w:sz w:val="18"/>
                <w:szCs w:val="18"/>
              </w:rPr>
            </w:pPr>
            <w:r w:rsidRPr="00296D6D">
              <w:rPr>
                <w:rFonts w:ascii="Montserrat" w:hAnsi="Montserrat"/>
                <w:sz w:val="18"/>
                <w:szCs w:val="18"/>
              </w:rPr>
              <w:t>17</w:t>
            </w:r>
            <w:r w:rsidR="007F24DE" w:rsidRPr="00296D6D">
              <w:rPr>
                <w:rFonts w:ascii="Montserrat" w:hAnsi="Montserrat"/>
                <w:sz w:val="18"/>
                <w:szCs w:val="18"/>
              </w:rPr>
              <w:t>:</w:t>
            </w:r>
            <w:r w:rsidR="00D95DB9" w:rsidRPr="00296D6D">
              <w:rPr>
                <w:rFonts w:ascii="Montserrat" w:hAnsi="Montserrat"/>
                <w:sz w:val="18"/>
                <w:szCs w:val="18"/>
              </w:rPr>
              <w:t>0</w:t>
            </w:r>
            <w:r w:rsidR="0058188B" w:rsidRPr="00296D6D">
              <w:rPr>
                <w:rFonts w:ascii="Montserrat" w:hAnsi="Montserrat"/>
                <w:sz w:val="18"/>
                <w:szCs w:val="18"/>
              </w:rPr>
              <w:t xml:space="preserve">0 </w:t>
            </w:r>
            <w:r w:rsidR="00296D6D" w:rsidRPr="00296D6D">
              <w:rPr>
                <w:rFonts w:ascii="Montserrat" w:hAnsi="Montserrat" w:cs="Arial"/>
                <w:noProof w:val="0"/>
                <w:sz w:val="18"/>
                <w:szCs w:val="18"/>
              </w:rPr>
              <w:t>horas</w:t>
            </w:r>
          </w:p>
        </w:tc>
        <w:tc>
          <w:tcPr>
            <w:tcW w:w="1886" w:type="pct"/>
            <w:vMerge/>
            <w:vAlign w:val="center"/>
          </w:tcPr>
          <w:p w14:paraId="441C52CC" w14:textId="77777777" w:rsidR="007404C8" w:rsidRPr="0097567C" w:rsidRDefault="007404C8" w:rsidP="00CC66CE">
            <w:pPr>
              <w:tabs>
                <w:tab w:val="center" w:pos="4419"/>
                <w:tab w:val="right" w:pos="8838"/>
              </w:tabs>
              <w:suppressAutoHyphens/>
              <w:ind w:right="49"/>
              <w:jc w:val="both"/>
              <w:rPr>
                <w:rFonts w:ascii="Montserrat" w:eastAsia="Times New Roman" w:hAnsi="Montserrat" w:cs="Arial"/>
                <w:bCs/>
                <w:noProof w:val="0"/>
                <w:sz w:val="18"/>
                <w:szCs w:val="18"/>
                <w:lang w:val="es-ES_tradnl" w:eastAsia="ar-SA"/>
              </w:rPr>
            </w:pPr>
          </w:p>
        </w:tc>
      </w:tr>
      <w:tr w:rsidR="00952E35" w:rsidRPr="0097567C" w14:paraId="6C318094" w14:textId="77777777" w:rsidTr="00206D0E">
        <w:trPr>
          <w:cantSplit/>
          <w:trHeight w:val="738"/>
          <w:jc w:val="center"/>
        </w:trPr>
        <w:tc>
          <w:tcPr>
            <w:tcW w:w="1453" w:type="pct"/>
            <w:vAlign w:val="center"/>
          </w:tcPr>
          <w:p w14:paraId="7B748A65" w14:textId="77777777" w:rsidR="00952E35" w:rsidRPr="0097567C" w:rsidRDefault="00952E35" w:rsidP="00B86DE2">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Formalización del Contrato</w:t>
            </w:r>
          </w:p>
        </w:tc>
        <w:tc>
          <w:tcPr>
            <w:tcW w:w="1661" w:type="pct"/>
            <w:gridSpan w:val="2"/>
            <w:vAlign w:val="center"/>
          </w:tcPr>
          <w:p w14:paraId="40EE4B0A" w14:textId="77777777" w:rsidR="00952E35" w:rsidRPr="0097567C" w:rsidRDefault="003178EB" w:rsidP="0048390C">
            <w:pPr>
              <w:jc w:val="center"/>
              <w:rPr>
                <w:rFonts w:ascii="Montserrat" w:hAnsi="Montserrat"/>
                <w:sz w:val="18"/>
                <w:szCs w:val="18"/>
              </w:rPr>
            </w:pPr>
            <w:r w:rsidRPr="00BA386D">
              <w:rPr>
                <w:rFonts w:ascii="Montserrat" w:eastAsia="Times New Roman" w:hAnsi="Montserrat" w:cs="Arial"/>
                <w:sz w:val="18"/>
                <w:szCs w:val="18"/>
                <w:lang w:val="es-ES" w:eastAsia="ar-SA"/>
              </w:rPr>
              <w:t>Dentro de los 15 días naturales posteriores a la notificación del fallo.</w:t>
            </w:r>
          </w:p>
        </w:tc>
        <w:tc>
          <w:tcPr>
            <w:tcW w:w="1886" w:type="pct"/>
            <w:vAlign w:val="center"/>
          </w:tcPr>
          <w:p w14:paraId="10C18C56" w14:textId="380E2DFA" w:rsidR="00952E35" w:rsidRPr="0097567C" w:rsidRDefault="00E06B02" w:rsidP="00D437FA">
            <w:pPr>
              <w:pStyle w:val="Encabezado"/>
              <w:ind w:right="49"/>
              <w:jc w:val="both"/>
              <w:rPr>
                <w:rFonts w:ascii="Montserrat" w:hAnsi="Montserrat" w:cs="Arial"/>
                <w:bCs/>
                <w:noProof w:val="0"/>
                <w:sz w:val="18"/>
                <w:szCs w:val="18"/>
                <w:lang w:val="es-ES_tradnl"/>
              </w:rPr>
            </w:pPr>
            <w:r w:rsidRPr="0077089A">
              <w:rPr>
                <w:rFonts w:ascii="Montserrat" w:hAnsi="Montserrat" w:cs="Arial"/>
                <w:sz w:val="18"/>
                <w:szCs w:val="18"/>
              </w:rPr>
              <w:t>CompraNet a través del Módulo de Formalización de Instrumentos Jurídicos.</w:t>
            </w:r>
          </w:p>
        </w:tc>
      </w:tr>
    </w:tbl>
    <w:p w14:paraId="421E9697" w14:textId="77777777" w:rsidR="00A04F4E" w:rsidRPr="0097567C" w:rsidRDefault="00A04F4E" w:rsidP="00546636">
      <w:pPr>
        <w:ind w:right="49"/>
        <w:jc w:val="both"/>
        <w:rPr>
          <w:rFonts w:ascii="Montserrat" w:eastAsia="Times New Roman" w:hAnsi="Montserrat" w:cs="Arial"/>
          <w:noProof w:val="0"/>
          <w:sz w:val="20"/>
          <w:szCs w:val="20"/>
          <w:lang w:val="es-ES" w:eastAsia="ar-SA"/>
        </w:rPr>
      </w:pPr>
    </w:p>
    <w:p w14:paraId="73F0EDAE" w14:textId="77777777" w:rsidR="00E06B02" w:rsidRDefault="00E06B02" w:rsidP="00E06B02">
      <w:pPr>
        <w:jc w:val="both"/>
        <w:rPr>
          <w:rFonts w:ascii="Montserrat" w:eastAsia="Times New Roman" w:hAnsi="Montserrat" w:cs="Arial"/>
          <w:sz w:val="20"/>
          <w:szCs w:val="20"/>
          <w:lang w:val="es-ES_tradnl" w:eastAsia="ar-SA"/>
        </w:rPr>
      </w:pPr>
      <w:r w:rsidRPr="005477A6">
        <w:rPr>
          <w:rFonts w:ascii="Montserrat" w:eastAsia="Times New Roman" w:hAnsi="Montserrat" w:cs="Arial"/>
          <w:sz w:val="20"/>
          <w:szCs w:val="20"/>
          <w:lang w:val="es-ES_tradnl" w:eastAsia="ar-SA"/>
        </w:rPr>
        <w:t>Los eventos se llevarán a cabo en la Sala 5, Sótano Ala Poniente, del edificio ubicado en Paseo de la Reforma número 476, Colonia Juárez, Código Postal 06600, Demarcación Territorial Cuauhtémoc, Ciudad de México.</w:t>
      </w:r>
    </w:p>
    <w:p w14:paraId="24950E94" w14:textId="77777777" w:rsidR="003E4EB9" w:rsidRPr="00D22BEB" w:rsidRDefault="003E4EB9" w:rsidP="00D22BEB">
      <w:pPr>
        <w:jc w:val="both"/>
        <w:rPr>
          <w:rFonts w:ascii="Montserrat" w:eastAsia="Times New Roman" w:hAnsi="Montserrat" w:cs="Arial"/>
          <w:sz w:val="20"/>
          <w:szCs w:val="20"/>
          <w:lang w:val="es-ES_tradnl" w:eastAsia="ar-SA"/>
        </w:rPr>
      </w:pPr>
    </w:p>
    <w:p w14:paraId="055D0C13" w14:textId="77777777" w:rsidR="004A522F" w:rsidRDefault="00A04F4E" w:rsidP="004A522F">
      <w:pPr>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No se omite señalar que con fundamento en </w:t>
      </w:r>
      <w:r w:rsidR="00F77FED" w:rsidRPr="00F77FED">
        <w:rPr>
          <w:rFonts w:ascii="Montserrat" w:eastAsia="Times New Roman" w:hAnsi="Montserrat" w:cs="Arial"/>
          <w:sz w:val="20"/>
          <w:szCs w:val="20"/>
          <w:lang w:val="es-ES_tradnl" w:eastAsia="ar-SA"/>
        </w:rPr>
        <w:t xml:space="preserve">el penúltimo párrafo </w:t>
      </w:r>
      <w:r w:rsidR="00F77FED">
        <w:rPr>
          <w:rFonts w:ascii="Montserrat" w:eastAsia="Times New Roman" w:hAnsi="Montserrat" w:cs="Arial"/>
          <w:sz w:val="20"/>
          <w:szCs w:val="20"/>
          <w:lang w:val="es-ES_tradnl" w:eastAsia="ar-SA"/>
        </w:rPr>
        <w:t>d</w:t>
      </w:r>
      <w:r w:rsidRPr="00E85D0B">
        <w:rPr>
          <w:rFonts w:ascii="Montserrat" w:eastAsia="Times New Roman" w:hAnsi="Montserrat" w:cs="Arial"/>
          <w:sz w:val="20"/>
          <w:szCs w:val="20"/>
          <w:lang w:val="es-ES_tradnl" w:eastAsia="ar-SA"/>
        </w:rPr>
        <w:t xml:space="preserve">el artículo 26 de la LAASSP, a los actos del procedimiento de licitación pública podrá asistir cualquier </w:t>
      </w:r>
      <w:r w:rsidRPr="00E85D0B">
        <w:rPr>
          <w:rFonts w:ascii="Montserrat" w:eastAsia="Times New Roman" w:hAnsi="Montserrat" w:cs="Arial"/>
          <w:sz w:val="20"/>
          <w:szCs w:val="20"/>
          <w:lang w:val="es-ES_tradnl" w:eastAsia="ar-SA"/>
        </w:rPr>
        <w:lastRenderedPageBreak/>
        <w:t>persona en calidad de observador, bajo la condición de registrar su asistencia y abstenerse de intervenir en cualquier forma en los mismos.</w:t>
      </w:r>
      <w:r w:rsidR="004A522F">
        <w:rPr>
          <w:rFonts w:ascii="Montserrat" w:eastAsia="Times New Roman" w:hAnsi="Montserrat" w:cs="Arial"/>
          <w:sz w:val="20"/>
          <w:szCs w:val="20"/>
          <w:lang w:val="es-ES_tradnl" w:eastAsia="ar-SA"/>
        </w:rPr>
        <w:t xml:space="preserve"> </w:t>
      </w:r>
    </w:p>
    <w:p w14:paraId="5DA4F33E" w14:textId="77777777" w:rsidR="004A522F" w:rsidRDefault="004A522F" w:rsidP="004A522F">
      <w:pPr>
        <w:jc w:val="both"/>
        <w:rPr>
          <w:rFonts w:ascii="Montserrat" w:eastAsia="Times New Roman" w:hAnsi="Montserrat" w:cs="Arial"/>
          <w:sz w:val="20"/>
          <w:szCs w:val="20"/>
          <w:lang w:val="es-ES_tradnl" w:eastAsia="ar-SA"/>
        </w:rPr>
      </w:pPr>
    </w:p>
    <w:p w14:paraId="1C147029" w14:textId="77777777" w:rsidR="00005788" w:rsidRPr="00E85D0B" w:rsidRDefault="00005788" w:rsidP="004A522F">
      <w:pPr>
        <w:jc w:val="both"/>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Los observadores que ingresen a las instalaciones del </w:t>
      </w:r>
      <w:r w:rsidR="003E4EB9">
        <w:rPr>
          <w:rFonts w:ascii="Montserrat" w:eastAsia="Times New Roman" w:hAnsi="Montserrat" w:cs="Arial"/>
          <w:sz w:val="20"/>
          <w:szCs w:val="20"/>
          <w:lang w:val="es-ES" w:eastAsia="ar-SA"/>
        </w:rPr>
        <w:t>IMSS</w:t>
      </w:r>
      <w:r w:rsidRPr="00E85D0B">
        <w:rPr>
          <w:rFonts w:ascii="Montserrat" w:eastAsia="Times New Roman" w:hAnsi="Montserrat" w:cs="Arial"/>
          <w:sz w:val="20"/>
          <w:szCs w:val="20"/>
          <w:lang w:val="es-ES" w:eastAsia="ar-SA"/>
        </w:rPr>
        <w:t>, deberán cumplir con las medidas de seguridad implementadas, además de aquellas medidas de prevención relacionadas con el virus SARS-Cov2; el no apegarse a su cumplimiento, les será denegado el acceso al inmueble o en su caso su desalojo.</w:t>
      </w:r>
    </w:p>
    <w:p w14:paraId="571F982E" w14:textId="77777777" w:rsidR="00005788" w:rsidRPr="00E85D0B" w:rsidRDefault="00005788" w:rsidP="00A04F4E">
      <w:pPr>
        <w:rPr>
          <w:rFonts w:ascii="Montserrat" w:hAnsi="Montserrat"/>
          <w:sz w:val="20"/>
          <w:szCs w:val="20"/>
          <w:lang w:val="es-ES" w:eastAsia="ar-SA"/>
        </w:rPr>
      </w:pPr>
    </w:p>
    <w:p w14:paraId="721DFAE5" w14:textId="77777777" w:rsidR="00A04F4E" w:rsidRPr="00E85D0B" w:rsidRDefault="00A04F4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2" w:name="_Toc21360528"/>
      <w:bookmarkStart w:id="63" w:name="_Toc108438394"/>
      <w:r w:rsidRPr="00E85D0B">
        <w:rPr>
          <w:rFonts w:ascii="Montserrat" w:hAnsi="Montserrat" w:cs="Arial"/>
          <w:i w:val="0"/>
          <w:sz w:val="20"/>
          <w:lang w:val="es-ES_tradnl"/>
        </w:rPr>
        <w:t>Visita a instalaciones de</w:t>
      </w:r>
      <w:r w:rsidR="00F603EB" w:rsidRPr="00E85D0B">
        <w:rPr>
          <w:rFonts w:ascii="Montserrat" w:hAnsi="Montserrat" w:cs="Arial"/>
          <w:i w:val="0"/>
          <w:sz w:val="20"/>
          <w:lang w:val="es-ES_tradnl"/>
        </w:rPr>
        <w:t>l</w:t>
      </w:r>
      <w:r w:rsidRPr="00E85D0B">
        <w:rPr>
          <w:rFonts w:ascii="Montserrat" w:hAnsi="Montserrat" w:cs="Arial"/>
          <w:i w:val="0"/>
          <w:sz w:val="20"/>
          <w:lang w:val="es-ES_tradnl"/>
        </w:rPr>
        <w:t xml:space="preserve"> IMSS.</w:t>
      </w:r>
      <w:bookmarkEnd w:id="62"/>
      <w:bookmarkEnd w:id="63"/>
      <w:r w:rsidRPr="00E85D0B">
        <w:rPr>
          <w:rFonts w:ascii="Montserrat" w:hAnsi="Montserrat" w:cs="Arial"/>
          <w:i w:val="0"/>
          <w:sz w:val="20"/>
          <w:lang w:val="es-ES_tradnl"/>
        </w:rPr>
        <w:t xml:space="preserve"> </w:t>
      </w:r>
    </w:p>
    <w:p w14:paraId="032F0966" w14:textId="77777777" w:rsidR="00A04F4E" w:rsidRPr="00E85D0B" w:rsidRDefault="00A04F4E" w:rsidP="00A04F4E">
      <w:pPr>
        <w:ind w:right="49"/>
        <w:jc w:val="both"/>
        <w:rPr>
          <w:rFonts w:ascii="Montserrat" w:eastAsia="Times New Roman" w:hAnsi="Montserrat" w:cs="Arial"/>
          <w:noProof w:val="0"/>
          <w:sz w:val="20"/>
          <w:szCs w:val="20"/>
          <w:lang w:val="es-ES" w:eastAsia="ar-SA"/>
        </w:rPr>
      </w:pPr>
    </w:p>
    <w:p w14:paraId="3E88383D" w14:textId="77777777" w:rsidR="00A04F4E" w:rsidRPr="00E85D0B" w:rsidRDefault="00A04F4E" w:rsidP="00A04F4E">
      <w:pPr>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aplica.</w:t>
      </w:r>
    </w:p>
    <w:p w14:paraId="0AE2601F" w14:textId="77777777" w:rsidR="00A04F4E" w:rsidRPr="00E85D0B" w:rsidRDefault="00A04F4E" w:rsidP="00546636">
      <w:pPr>
        <w:ind w:right="49"/>
        <w:jc w:val="both"/>
        <w:rPr>
          <w:rFonts w:ascii="Montserrat" w:eastAsia="Times New Roman" w:hAnsi="Montserrat" w:cs="Arial"/>
          <w:noProof w:val="0"/>
          <w:sz w:val="20"/>
          <w:szCs w:val="20"/>
          <w:lang w:val="es-ES" w:eastAsia="ar-SA"/>
        </w:rPr>
      </w:pPr>
    </w:p>
    <w:p w14:paraId="298E3538" w14:textId="77777777" w:rsidR="00742632"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4" w:name="_Toc108438395"/>
      <w:r w:rsidRPr="00E85D0B">
        <w:rPr>
          <w:rFonts w:ascii="Montserrat" w:hAnsi="Montserrat" w:cs="Arial"/>
          <w:i w:val="0"/>
          <w:sz w:val="20"/>
          <w:lang w:val="es-ES_tradnl"/>
        </w:rPr>
        <w:t>Junta de aclaraciones.</w:t>
      </w:r>
      <w:bookmarkEnd w:id="64"/>
    </w:p>
    <w:p w14:paraId="4F9C6269" w14:textId="77777777" w:rsidR="00742632" w:rsidRPr="00E85D0B" w:rsidRDefault="00742632" w:rsidP="00CC66CE">
      <w:pPr>
        <w:suppressAutoHyphens/>
        <w:ind w:right="49"/>
        <w:jc w:val="both"/>
        <w:rPr>
          <w:rFonts w:ascii="Montserrat" w:eastAsia="Times New Roman" w:hAnsi="Montserrat" w:cs="Arial"/>
          <w:noProof w:val="0"/>
          <w:sz w:val="20"/>
          <w:szCs w:val="20"/>
          <w:lang w:val="es-ES" w:eastAsia="ar-SA"/>
        </w:rPr>
      </w:pPr>
    </w:p>
    <w:p w14:paraId="3D783168" w14:textId="77777777" w:rsidR="00A04F4E"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La Junta de Aclaraciones se llevará a cabo conforme a lo dispuesto en los artículos 33 Bis de la LAASSP, 45 y 46 del Reglamento, por lo que los licitantes que manifiesten su interés en participar en la licitación pública deberán enviar un escrito, por sí o en representación de un tercero, de acuerdo con el </w:t>
      </w:r>
      <w:r w:rsidRPr="00E85D0B">
        <w:rPr>
          <w:rFonts w:ascii="Montserrat" w:eastAsia="Times New Roman" w:hAnsi="Montserrat" w:cs="Arial"/>
          <w:b/>
          <w:noProof w:val="0"/>
          <w:sz w:val="20"/>
          <w:szCs w:val="20"/>
          <w:lang w:val="es-ES" w:eastAsia="ar-SA"/>
        </w:rPr>
        <w:t>Anexo I</w:t>
      </w:r>
      <w:r w:rsidRPr="00E85D0B">
        <w:rPr>
          <w:rFonts w:ascii="Montserrat" w:eastAsia="Times New Roman" w:hAnsi="Montserrat" w:cs="Arial"/>
          <w:noProof w:val="0"/>
          <w:sz w:val="20"/>
          <w:szCs w:val="20"/>
          <w:lang w:val="es-ES" w:eastAsia="ar-SA"/>
        </w:rPr>
        <w:t xml:space="preserve"> que se adjunta para tal efecto, con el cual serán considerados como licitantes y tendrán derecho a formular solicitudes de aclaración utilizando para tal caso el </w:t>
      </w:r>
      <w:r w:rsidRPr="00E85D0B">
        <w:rPr>
          <w:rFonts w:ascii="Montserrat" w:eastAsia="Times New Roman" w:hAnsi="Montserrat" w:cs="Arial"/>
          <w:b/>
          <w:noProof w:val="0"/>
          <w:sz w:val="20"/>
          <w:szCs w:val="20"/>
          <w:lang w:val="es-ES" w:eastAsia="ar-SA"/>
        </w:rPr>
        <w:t>Anexo II</w:t>
      </w:r>
      <w:r w:rsidR="008D145E" w:rsidRPr="00E85D0B">
        <w:rPr>
          <w:rFonts w:ascii="Montserrat" w:eastAsia="Times New Roman" w:hAnsi="Montserrat" w:cs="Arial"/>
          <w:noProof w:val="0"/>
          <w:sz w:val="20"/>
          <w:szCs w:val="20"/>
          <w:lang w:val="es-ES" w:eastAsia="ar-SA"/>
        </w:rPr>
        <w:t xml:space="preserve"> de la presente </w:t>
      </w:r>
      <w:r w:rsidR="000612DF">
        <w:rPr>
          <w:rFonts w:ascii="Montserrat" w:eastAsia="Times New Roman" w:hAnsi="Montserrat" w:cs="Arial"/>
          <w:noProof w:val="0"/>
          <w:sz w:val="20"/>
          <w:szCs w:val="20"/>
          <w:lang w:val="es-ES" w:eastAsia="ar-SA"/>
        </w:rPr>
        <w:t>Convocatoria</w:t>
      </w:r>
      <w:r w:rsidR="004F5107">
        <w:rPr>
          <w:rFonts w:ascii="Montserrat" w:eastAsia="Times New Roman" w:hAnsi="Montserrat" w:cs="Arial"/>
          <w:noProof w:val="0"/>
          <w:sz w:val="20"/>
          <w:szCs w:val="20"/>
          <w:lang w:val="es-ES" w:eastAsia="ar-SA"/>
        </w:rPr>
        <w:t>, mismo que deberá ser legible;</w:t>
      </w:r>
      <w:r w:rsidRPr="00E85D0B">
        <w:rPr>
          <w:rFonts w:ascii="Montserrat" w:eastAsia="Times New Roman" w:hAnsi="Montserrat" w:cs="Arial"/>
          <w:noProof w:val="0"/>
          <w:sz w:val="20"/>
          <w:szCs w:val="20"/>
          <w:lang w:val="es-ES" w:eastAsia="ar-SA"/>
        </w:rPr>
        <w:t xml:space="preserve"> en caso de presentar preguntas ilegibles, serán desechadas. </w:t>
      </w:r>
    </w:p>
    <w:p w14:paraId="470C45C3"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3CDD21A8" w14:textId="0E470C2A"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Con el objeto de agilizar la Junta de Aclaraciones se solicita a los licitantes remitir las aclaraciones </w:t>
      </w:r>
      <w:r w:rsidR="00FD03D9" w:rsidRPr="00E85D0B">
        <w:rPr>
          <w:rFonts w:ascii="Montserrat" w:eastAsia="Times New Roman" w:hAnsi="Montserrat" w:cs="Arial"/>
          <w:noProof w:val="0"/>
          <w:sz w:val="20"/>
          <w:szCs w:val="20"/>
          <w:lang w:val="es-ES" w:eastAsia="ar-SA"/>
        </w:rPr>
        <w:t xml:space="preserve">preferentemente </w:t>
      </w:r>
      <w:r w:rsidRPr="00E85D0B">
        <w:rPr>
          <w:rFonts w:ascii="Montserrat" w:eastAsia="Times New Roman" w:hAnsi="Montserrat" w:cs="Arial"/>
          <w:noProof w:val="0"/>
          <w:sz w:val="20"/>
          <w:szCs w:val="20"/>
          <w:lang w:val="es-ES" w:eastAsia="ar-SA"/>
        </w:rPr>
        <w:t xml:space="preserve">en </w:t>
      </w:r>
      <w:r w:rsidR="008D145E" w:rsidRPr="00E85D0B">
        <w:rPr>
          <w:rFonts w:ascii="Montserrat" w:eastAsia="Times New Roman" w:hAnsi="Montserrat" w:cs="Arial"/>
          <w:b/>
          <w:noProof w:val="0"/>
          <w:sz w:val="20"/>
          <w:szCs w:val="20"/>
          <w:lang w:val="es-ES" w:eastAsia="ar-SA"/>
        </w:rPr>
        <w:t xml:space="preserve">formato </w:t>
      </w:r>
      <w:r w:rsidR="000A0E0B">
        <w:rPr>
          <w:rFonts w:ascii="Montserrat" w:eastAsia="Times New Roman" w:hAnsi="Montserrat" w:cs="Arial"/>
          <w:b/>
          <w:noProof w:val="0"/>
          <w:sz w:val="20"/>
          <w:szCs w:val="20"/>
          <w:lang w:val="es-ES" w:eastAsia="ar-SA"/>
        </w:rPr>
        <w:t>W</w:t>
      </w:r>
      <w:r w:rsidR="008D145E" w:rsidRPr="00E85D0B">
        <w:rPr>
          <w:rFonts w:ascii="Montserrat" w:eastAsia="Times New Roman" w:hAnsi="Montserrat" w:cs="Arial"/>
          <w:b/>
          <w:noProof w:val="0"/>
          <w:sz w:val="20"/>
          <w:szCs w:val="20"/>
          <w:lang w:val="es-ES" w:eastAsia="ar-SA"/>
        </w:rPr>
        <w:t>ord</w:t>
      </w:r>
      <w:r w:rsidRPr="00E85D0B">
        <w:rPr>
          <w:rFonts w:ascii="Montserrat" w:eastAsia="Times New Roman" w:hAnsi="Montserrat" w:cs="Arial"/>
          <w:noProof w:val="0"/>
          <w:sz w:val="20"/>
          <w:szCs w:val="20"/>
          <w:lang w:val="es-ES" w:eastAsia="ar-SA"/>
        </w:rPr>
        <w:t>, a través del sistema CompraNet, por tratarse de una licitación electrónica.</w:t>
      </w:r>
    </w:p>
    <w:p w14:paraId="0A60FF61" w14:textId="77777777" w:rsidR="00A04F4E" w:rsidRPr="00E85D0B" w:rsidRDefault="00A04F4E" w:rsidP="00F603EB">
      <w:pPr>
        <w:tabs>
          <w:tab w:val="left" w:pos="933"/>
        </w:tabs>
        <w:suppressAutoHyphens/>
        <w:ind w:right="49"/>
        <w:jc w:val="both"/>
        <w:rPr>
          <w:rFonts w:ascii="Montserrat" w:eastAsia="Times New Roman" w:hAnsi="Montserrat" w:cs="Arial"/>
          <w:noProof w:val="0"/>
          <w:sz w:val="20"/>
          <w:szCs w:val="20"/>
          <w:lang w:val="es-ES" w:eastAsia="ar-SA"/>
        </w:rPr>
      </w:pPr>
    </w:p>
    <w:p w14:paraId="4631DB71" w14:textId="57F0EC60"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plazo para enviar </w:t>
      </w:r>
      <w:r w:rsidR="00FD03D9" w:rsidRPr="00E85D0B">
        <w:rPr>
          <w:rFonts w:ascii="Montserrat" w:eastAsia="Times New Roman" w:hAnsi="Montserrat" w:cs="Arial"/>
          <w:noProof w:val="0"/>
          <w:sz w:val="20"/>
          <w:szCs w:val="20"/>
          <w:lang w:val="es-ES" w:eastAsia="ar-SA"/>
        </w:rPr>
        <w:t xml:space="preserve">el escrito de interés y las </w:t>
      </w:r>
      <w:r w:rsidRPr="00E85D0B">
        <w:rPr>
          <w:rFonts w:ascii="Montserrat" w:eastAsia="Times New Roman" w:hAnsi="Montserrat" w:cs="Arial"/>
          <w:noProof w:val="0"/>
          <w:sz w:val="20"/>
          <w:szCs w:val="20"/>
          <w:lang w:val="es-ES" w:eastAsia="ar-SA"/>
        </w:rPr>
        <w:t xml:space="preserve">solicitudes </w:t>
      </w:r>
      <w:r w:rsidR="00FD03D9" w:rsidRPr="00E85D0B">
        <w:rPr>
          <w:rFonts w:ascii="Montserrat" w:eastAsia="Times New Roman" w:hAnsi="Montserrat" w:cs="Arial"/>
          <w:noProof w:val="0"/>
          <w:sz w:val="20"/>
          <w:szCs w:val="20"/>
          <w:lang w:val="es-ES" w:eastAsia="ar-SA"/>
        </w:rPr>
        <w:t xml:space="preserve">de aclaración </w:t>
      </w:r>
      <w:r w:rsidRPr="00E85D0B">
        <w:rPr>
          <w:rFonts w:ascii="Montserrat" w:eastAsia="Times New Roman" w:hAnsi="Montserrat" w:cs="Arial"/>
          <w:noProof w:val="0"/>
          <w:sz w:val="20"/>
          <w:szCs w:val="20"/>
          <w:lang w:val="es-ES" w:eastAsia="ar-SA"/>
        </w:rPr>
        <w:t>será a más tardar veinticuatro horas antes de la fecha y hora en que se realice la Junta de Aclaraciones, de conformidad con lo establecido en el artículo 33 Bis de la LAASSP.</w:t>
      </w:r>
    </w:p>
    <w:p w14:paraId="01BC6887" w14:textId="77777777" w:rsidR="00952E35" w:rsidRPr="00E85D0B" w:rsidRDefault="00952E35" w:rsidP="00A04F4E">
      <w:pPr>
        <w:suppressAutoHyphens/>
        <w:ind w:right="49"/>
        <w:jc w:val="both"/>
        <w:rPr>
          <w:rFonts w:ascii="Montserrat" w:eastAsia="Times New Roman" w:hAnsi="Montserrat" w:cs="Arial"/>
          <w:noProof w:val="0"/>
          <w:sz w:val="20"/>
          <w:szCs w:val="20"/>
          <w:lang w:val="es-ES" w:eastAsia="ar-SA"/>
        </w:rPr>
      </w:pPr>
    </w:p>
    <w:p w14:paraId="3402BACA" w14:textId="56AA5F01" w:rsidR="00952E35" w:rsidRPr="00E85D0B" w:rsidRDefault="00CD2C99" w:rsidP="00952E35">
      <w:pPr>
        <w:suppressAutoHyphens/>
        <w:ind w:right="49"/>
        <w:jc w:val="both"/>
        <w:rPr>
          <w:rFonts w:ascii="Montserrat" w:eastAsia="Times New Roman" w:hAnsi="Montserrat" w:cs="Arial"/>
          <w:noProof w:val="0"/>
          <w:sz w:val="20"/>
          <w:szCs w:val="20"/>
          <w:lang w:val="es-ES" w:eastAsia="ar-SA"/>
        </w:rPr>
      </w:pPr>
      <w:r w:rsidRPr="00B16D14">
        <w:rPr>
          <w:rFonts w:ascii="Montserrat" w:eastAsia="Times New Roman" w:hAnsi="Montserrat" w:cs="Arial"/>
          <w:noProof w:val="0"/>
          <w:sz w:val="20"/>
          <w:szCs w:val="20"/>
          <w:lang w:val="es-ES" w:eastAsia="ar-SA"/>
        </w:rPr>
        <w:t xml:space="preserve">De conformidad con el sexto párrafo del artículo 45 del Reglamento, </w:t>
      </w:r>
      <w:r>
        <w:rPr>
          <w:rFonts w:ascii="Montserrat" w:eastAsia="Times New Roman" w:hAnsi="Montserrat" w:cs="Arial"/>
          <w:noProof w:val="0"/>
          <w:sz w:val="20"/>
          <w:szCs w:val="20"/>
          <w:lang w:val="es-ES" w:eastAsia="ar-SA"/>
        </w:rPr>
        <w:t>l</w:t>
      </w:r>
      <w:r w:rsidR="00952E35" w:rsidRPr="00E85D0B">
        <w:rPr>
          <w:rFonts w:ascii="Montserrat" w:eastAsia="Times New Roman" w:hAnsi="Montserrat" w:cs="Arial"/>
          <w:noProof w:val="0"/>
          <w:sz w:val="20"/>
          <w:szCs w:val="20"/>
          <w:lang w:val="es-ES" w:eastAsia="ar-SA"/>
        </w:rPr>
        <w:t xml:space="preserve">as solicitudes de aclaración deberán plantearse de manera concisa y estar directamente vinculadas con los apartados contenidos en la </w:t>
      </w:r>
      <w:r w:rsidR="000612DF">
        <w:rPr>
          <w:rFonts w:ascii="Montserrat" w:eastAsia="Times New Roman" w:hAnsi="Montserrat" w:cs="Arial"/>
          <w:noProof w:val="0"/>
          <w:sz w:val="20"/>
          <w:szCs w:val="20"/>
          <w:lang w:val="es-ES" w:eastAsia="ar-SA"/>
        </w:rPr>
        <w:t>Convocatoria</w:t>
      </w:r>
      <w:r w:rsidR="00952E35" w:rsidRPr="00E85D0B">
        <w:rPr>
          <w:rFonts w:ascii="Montserrat" w:eastAsia="Times New Roman" w:hAnsi="Montserrat" w:cs="Arial"/>
          <w:noProof w:val="0"/>
          <w:sz w:val="20"/>
          <w:szCs w:val="20"/>
          <w:lang w:val="es-ES" w:eastAsia="ar-SA"/>
        </w:rPr>
        <w:t xml:space="preserve"> a la Licitación Pública, indicando el numeral o apartado específico con el cual se relaciona. Las solicitudes que no cumplan con los requisitos señalados podrán ser desechadas por la </w:t>
      </w:r>
      <w:r w:rsidR="004F5107">
        <w:rPr>
          <w:rFonts w:ascii="Montserrat" w:eastAsia="Times New Roman" w:hAnsi="Montserrat" w:cs="Arial"/>
          <w:noProof w:val="0"/>
          <w:sz w:val="20"/>
          <w:szCs w:val="20"/>
          <w:lang w:val="es-ES" w:eastAsia="ar-SA"/>
        </w:rPr>
        <w:t>Convocante;</w:t>
      </w:r>
      <w:r w:rsidR="00952E35" w:rsidRPr="00E85D0B">
        <w:rPr>
          <w:rFonts w:ascii="Montserrat" w:eastAsia="Times New Roman" w:hAnsi="Montserrat" w:cs="Arial"/>
          <w:noProof w:val="0"/>
          <w:sz w:val="20"/>
          <w:szCs w:val="20"/>
          <w:lang w:val="es-ES" w:eastAsia="ar-SA"/>
        </w:rPr>
        <w:t xml:space="preserve"> así mismo</w:t>
      </w:r>
      <w:r w:rsidR="004F5107">
        <w:rPr>
          <w:rFonts w:ascii="Montserrat" w:eastAsia="Times New Roman" w:hAnsi="Montserrat" w:cs="Arial"/>
          <w:noProof w:val="0"/>
          <w:sz w:val="20"/>
          <w:szCs w:val="20"/>
          <w:lang w:val="es-ES" w:eastAsia="ar-SA"/>
        </w:rPr>
        <w:t>,</w:t>
      </w:r>
      <w:r w:rsidR="00952E35" w:rsidRPr="00E85D0B">
        <w:rPr>
          <w:rFonts w:ascii="Montserrat" w:eastAsia="Times New Roman" w:hAnsi="Montserrat" w:cs="Arial"/>
          <w:noProof w:val="0"/>
          <w:sz w:val="20"/>
          <w:szCs w:val="20"/>
          <w:lang w:val="es-ES" w:eastAsia="ar-SA"/>
        </w:rPr>
        <w:t xml:space="preserve"> se deberán agrupar por temas técnicos y administrativos para su análisis y respuesta.</w:t>
      </w:r>
    </w:p>
    <w:p w14:paraId="67C4B69E"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009EB713"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Cuando </w:t>
      </w:r>
      <w:proofErr w:type="gramStart"/>
      <w:r w:rsidRPr="00E85D0B">
        <w:rPr>
          <w:rFonts w:ascii="Montserrat" w:eastAsia="Times New Roman" w:hAnsi="Montserrat" w:cs="Arial"/>
          <w:noProof w:val="0"/>
          <w:sz w:val="20"/>
          <w:szCs w:val="20"/>
          <w:lang w:val="es-ES" w:eastAsia="ar-SA"/>
        </w:rPr>
        <w:t>en razón del</w:t>
      </w:r>
      <w:proofErr w:type="gramEnd"/>
      <w:r w:rsidRPr="00E85D0B">
        <w:rPr>
          <w:rFonts w:ascii="Montserrat" w:eastAsia="Times New Roman" w:hAnsi="Montserrat" w:cs="Arial"/>
          <w:noProof w:val="0"/>
          <w:sz w:val="20"/>
          <w:szCs w:val="20"/>
          <w:lang w:val="es-ES" w:eastAsia="ar-SA"/>
        </w:rPr>
        <w:t xml:space="preserve"> número de solicitudes recibidas o algún otro factor no imputable a la </w:t>
      </w:r>
      <w:r w:rsidR="004F5107">
        <w:rPr>
          <w:rFonts w:ascii="Montserrat" w:eastAsia="Times New Roman" w:hAnsi="Montserrat" w:cs="Arial"/>
          <w:noProof w:val="0"/>
          <w:sz w:val="20"/>
          <w:szCs w:val="20"/>
          <w:lang w:val="es-ES" w:eastAsia="ar-SA"/>
        </w:rPr>
        <w:t>C</w:t>
      </w:r>
      <w:r w:rsidRPr="00E85D0B">
        <w:rPr>
          <w:rFonts w:ascii="Montserrat" w:eastAsia="Times New Roman" w:hAnsi="Montserrat" w:cs="Arial"/>
          <w:noProof w:val="0"/>
          <w:sz w:val="20"/>
          <w:szCs w:val="20"/>
          <w:lang w:val="es-ES" w:eastAsia="ar-SA"/>
        </w:rPr>
        <w:t>onvocante y que sea acreditable, el servidor público que presida la Junta de Aclaraciones informará a los licitantes si éstas serán enviadas conforme lo programado o si se suspenderá la sesión para reanudarla en hora o fecha posterior a efecto de que se remitan las respuestas en forma.</w:t>
      </w:r>
    </w:p>
    <w:p w14:paraId="63E2080D"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715BC4BF" w14:textId="7355BCD4"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Con el envío de las respuestas a que se r</w:t>
      </w:r>
      <w:r w:rsidR="004F5107">
        <w:rPr>
          <w:rFonts w:ascii="Montserrat" w:eastAsia="Times New Roman" w:hAnsi="Montserrat" w:cs="Arial"/>
          <w:noProof w:val="0"/>
          <w:sz w:val="20"/>
          <w:szCs w:val="20"/>
          <w:lang w:val="es-ES" w:eastAsia="ar-SA"/>
        </w:rPr>
        <w:t>efiere el párrafo anterior, la C</w:t>
      </w:r>
      <w:r w:rsidRPr="00E85D0B">
        <w:rPr>
          <w:rFonts w:ascii="Montserrat" w:eastAsia="Times New Roman" w:hAnsi="Montserrat" w:cs="Arial"/>
          <w:noProof w:val="0"/>
          <w:sz w:val="20"/>
          <w:szCs w:val="20"/>
          <w:lang w:val="es-ES" w:eastAsia="ar-SA"/>
        </w:rPr>
        <w:t xml:space="preserve">onvocante informará a los licitantes, atendiendo al número de solicitudes de aclaración contestadas, el plazo que estos tendrán para formular las preguntas que consideren necesarias </w:t>
      </w:r>
      <w:r w:rsidR="000A0E0B" w:rsidRPr="00E85D0B">
        <w:rPr>
          <w:rFonts w:ascii="Montserrat" w:eastAsia="Times New Roman" w:hAnsi="Montserrat" w:cs="Arial"/>
          <w:noProof w:val="0"/>
          <w:sz w:val="20"/>
          <w:szCs w:val="20"/>
          <w:lang w:val="es-ES" w:eastAsia="ar-SA"/>
        </w:rPr>
        <w:t>con relación a</w:t>
      </w:r>
      <w:r w:rsidRPr="00E85D0B">
        <w:rPr>
          <w:rFonts w:ascii="Montserrat" w:eastAsia="Times New Roman" w:hAnsi="Montserrat" w:cs="Arial"/>
          <w:noProof w:val="0"/>
          <w:sz w:val="20"/>
          <w:szCs w:val="20"/>
          <w:lang w:val="es-ES" w:eastAsia="ar-SA"/>
        </w:rPr>
        <w:t xml:space="preserve"> las respuestas remitidas. Dicho plazo no podrá ser inferior a seis ni superior a cuarenta y ocho horas. Una vez recibidas las preguntas a l</w:t>
      </w:r>
      <w:r w:rsidR="004F5107">
        <w:rPr>
          <w:rFonts w:ascii="Montserrat" w:eastAsia="Times New Roman" w:hAnsi="Montserrat" w:cs="Arial"/>
          <w:noProof w:val="0"/>
          <w:sz w:val="20"/>
          <w:szCs w:val="20"/>
          <w:lang w:val="es-ES" w:eastAsia="ar-SA"/>
        </w:rPr>
        <w:t xml:space="preserve">as </w:t>
      </w:r>
      <w:r w:rsidR="004F5107">
        <w:rPr>
          <w:rFonts w:ascii="Montserrat" w:eastAsia="Times New Roman" w:hAnsi="Montserrat" w:cs="Arial"/>
          <w:noProof w:val="0"/>
          <w:sz w:val="20"/>
          <w:szCs w:val="20"/>
          <w:lang w:val="es-ES" w:eastAsia="ar-SA"/>
        </w:rPr>
        <w:lastRenderedPageBreak/>
        <w:t>respuestas otorgadas por la C</w:t>
      </w:r>
      <w:r w:rsidRPr="00E85D0B">
        <w:rPr>
          <w:rFonts w:ascii="Montserrat" w:eastAsia="Times New Roman" w:hAnsi="Montserrat" w:cs="Arial"/>
          <w:noProof w:val="0"/>
          <w:sz w:val="20"/>
          <w:szCs w:val="20"/>
          <w:lang w:val="es-ES" w:eastAsia="ar-SA"/>
        </w:rPr>
        <w:t>onvocante, ésta informará a los licitantes el plazo máximo en el que enviará las contestaciones correspondientes.</w:t>
      </w:r>
    </w:p>
    <w:p w14:paraId="6897B983" w14:textId="77777777" w:rsidR="00223378" w:rsidRPr="00E85D0B" w:rsidRDefault="00223378" w:rsidP="00A04F4E">
      <w:pPr>
        <w:suppressAutoHyphens/>
        <w:ind w:right="49"/>
        <w:jc w:val="both"/>
        <w:rPr>
          <w:rFonts w:ascii="Montserrat" w:eastAsia="Times New Roman" w:hAnsi="Montserrat" w:cs="Arial"/>
          <w:noProof w:val="0"/>
          <w:sz w:val="20"/>
          <w:szCs w:val="20"/>
          <w:lang w:val="es-ES" w:eastAsia="ar-SA"/>
        </w:rPr>
      </w:pPr>
    </w:p>
    <w:p w14:paraId="1FB4C69C" w14:textId="1A249052" w:rsidR="00223378" w:rsidRPr="00E85D0B" w:rsidRDefault="00223378" w:rsidP="00223378">
      <w:pPr>
        <w:jc w:val="both"/>
        <w:rPr>
          <w:rFonts w:ascii="Arial" w:hAnsi="Arial" w:cs="Arial"/>
          <w:sz w:val="20"/>
          <w:szCs w:val="20"/>
        </w:rPr>
      </w:pPr>
      <w:r w:rsidRPr="00E85D0B">
        <w:rPr>
          <w:rFonts w:ascii="Montserrat" w:eastAsia="Times New Roman" w:hAnsi="Montserrat" w:cs="Arial"/>
          <w:sz w:val="20"/>
          <w:szCs w:val="20"/>
          <w:lang w:val="es-ES" w:eastAsia="ar-SA"/>
        </w:rPr>
        <w:t xml:space="preserve">De conformidad con lo establecido en el artículo </w:t>
      </w:r>
      <w:r w:rsidRPr="00CD2C99">
        <w:rPr>
          <w:rFonts w:ascii="Montserrat" w:eastAsia="Times New Roman" w:hAnsi="Montserrat" w:cs="Arial"/>
          <w:b/>
          <w:sz w:val="20"/>
          <w:szCs w:val="20"/>
          <w:lang w:val="es-ES" w:eastAsia="ar-SA"/>
        </w:rPr>
        <w:t>33</w:t>
      </w:r>
      <w:r w:rsidRPr="00E85D0B">
        <w:rPr>
          <w:rFonts w:ascii="Montserrat" w:eastAsia="Times New Roman" w:hAnsi="Montserrat" w:cs="Arial"/>
          <w:sz w:val="20"/>
          <w:szCs w:val="20"/>
          <w:lang w:val="es-ES" w:eastAsia="ar-SA"/>
        </w:rPr>
        <w:t xml:space="preserve"> de la LAASSP la</w:t>
      </w:r>
      <w:r w:rsidR="004F5107">
        <w:rPr>
          <w:rFonts w:ascii="Montserrat" w:eastAsia="Times New Roman" w:hAnsi="Montserrat" w:cs="Arial"/>
          <w:sz w:val="20"/>
          <w:szCs w:val="20"/>
          <w:lang w:val="es-ES" w:eastAsia="ar-SA"/>
        </w:rPr>
        <w:t>s</w:t>
      </w:r>
      <w:r w:rsidRPr="00E85D0B">
        <w:rPr>
          <w:rFonts w:ascii="Montserrat" w:eastAsia="Times New Roman" w:hAnsi="Montserrat" w:cs="Arial"/>
          <w:sz w:val="20"/>
          <w:szCs w:val="20"/>
          <w:lang w:val="es-ES" w:eastAsia="ar-SA"/>
        </w:rPr>
        <w:t xml:space="preserve"> precisiones formuladas </w:t>
      </w:r>
      <w:r w:rsidR="004F5107">
        <w:rPr>
          <w:rFonts w:ascii="Montserrat" w:eastAsia="Times New Roman" w:hAnsi="Montserrat" w:cs="Arial"/>
          <w:sz w:val="20"/>
          <w:szCs w:val="20"/>
          <w:lang w:val="es-ES" w:eastAsia="ar-SA"/>
        </w:rPr>
        <w:t xml:space="preserve">por </w:t>
      </w:r>
      <w:r w:rsidRPr="00E85D0B">
        <w:rPr>
          <w:rFonts w:ascii="Montserrat" w:eastAsia="Times New Roman" w:hAnsi="Montserrat" w:cs="Arial"/>
          <w:sz w:val="20"/>
          <w:szCs w:val="20"/>
          <w:lang w:val="es-ES" w:eastAsia="ar-SA"/>
        </w:rPr>
        <w:t xml:space="preserve">la Convocante, las solicitudes de aclaraciones y preguntas realizadas por los licitantes y las respuestas del IMSS derivadas de </w:t>
      </w:r>
      <w:r w:rsidR="00155D92">
        <w:rPr>
          <w:rFonts w:ascii="Montserrat" w:eastAsia="Times New Roman" w:hAnsi="Montserrat" w:cs="Arial"/>
          <w:sz w:val="20"/>
          <w:szCs w:val="20"/>
          <w:lang w:val="es-ES" w:eastAsia="ar-SA"/>
        </w:rPr>
        <w:t>l</w:t>
      </w:r>
      <w:r w:rsidRPr="00E85D0B">
        <w:rPr>
          <w:rFonts w:ascii="Montserrat" w:eastAsia="Times New Roman" w:hAnsi="Montserrat" w:cs="Arial"/>
          <w:sz w:val="20"/>
          <w:szCs w:val="20"/>
          <w:lang w:val="es-ES" w:eastAsia="ar-SA"/>
        </w:rPr>
        <w:t xml:space="preserve">a junta, se asentarán en el acta respectiva y formarán parte de la </w:t>
      </w:r>
      <w:r w:rsidR="000612DF">
        <w:rPr>
          <w:rFonts w:ascii="Montserrat" w:eastAsia="Times New Roman" w:hAnsi="Montserrat" w:cs="Arial"/>
          <w:sz w:val="20"/>
          <w:szCs w:val="20"/>
          <w:lang w:val="es-ES" w:eastAsia="ar-SA"/>
        </w:rPr>
        <w:t>Convocatoria</w:t>
      </w:r>
      <w:r w:rsidRPr="00E85D0B">
        <w:rPr>
          <w:rFonts w:ascii="Montserrat" w:eastAsia="Times New Roman" w:hAnsi="Montserrat" w:cs="Arial"/>
          <w:sz w:val="20"/>
          <w:szCs w:val="20"/>
          <w:lang w:val="es-ES" w:eastAsia="ar-SA"/>
        </w:rPr>
        <w:t xml:space="preserve"> </w:t>
      </w:r>
      <w:r w:rsidR="004F5107">
        <w:rPr>
          <w:rFonts w:ascii="Montserrat" w:eastAsia="Times New Roman" w:hAnsi="Montserrat" w:cs="Arial"/>
          <w:sz w:val="20"/>
          <w:szCs w:val="20"/>
          <w:lang w:val="es-ES" w:eastAsia="ar-SA"/>
        </w:rPr>
        <w:t xml:space="preserve">a </w:t>
      </w:r>
      <w:r w:rsidRPr="00E85D0B">
        <w:rPr>
          <w:rFonts w:ascii="Montserrat" w:eastAsia="Times New Roman" w:hAnsi="Montserrat" w:cs="Arial"/>
          <w:sz w:val="20"/>
          <w:szCs w:val="20"/>
          <w:lang w:val="es-ES" w:eastAsia="ar-SA"/>
        </w:rPr>
        <w:t>la Licitación, y deberán ser consideradas por los licitantes en la elaboración de su proposición; se levantará el acta correspondiente que deberá notificarse a través de CompraNet, en la dirección electrónica</w:t>
      </w:r>
      <w:r w:rsidRPr="00E85D0B">
        <w:rPr>
          <w:rFonts w:ascii="Arial" w:hAnsi="Arial" w:cs="Arial"/>
          <w:sz w:val="20"/>
          <w:szCs w:val="20"/>
        </w:rPr>
        <w:t xml:space="preserve"> </w:t>
      </w:r>
      <w:hyperlink r:id="rId12" w:history="1">
        <w:r w:rsidRPr="00E85D0B">
          <w:rPr>
            <w:rStyle w:val="Hipervnculo"/>
            <w:rFonts w:ascii="Montserrat" w:hAnsi="Montserrat"/>
            <w:sz w:val="20"/>
            <w:szCs w:val="20"/>
          </w:rPr>
          <w:t>https://compranet.hacienda.gob.mx</w:t>
        </w:r>
      </w:hyperlink>
      <w:r w:rsidRPr="00E85D0B">
        <w:rPr>
          <w:sz w:val="20"/>
          <w:szCs w:val="20"/>
        </w:rPr>
        <w:t xml:space="preserve"> </w:t>
      </w:r>
    </w:p>
    <w:p w14:paraId="75341759" w14:textId="77777777" w:rsidR="00223378" w:rsidRPr="00E85D0B" w:rsidRDefault="00223378" w:rsidP="00A04F4E">
      <w:pPr>
        <w:suppressAutoHyphens/>
        <w:ind w:right="49"/>
        <w:jc w:val="both"/>
        <w:rPr>
          <w:rFonts w:ascii="Montserrat" w:eastAsia="Times New Roman" w:hAnsi="Montserrat" w:cs="Arial"/>
          <w:noProof w:val="0"/>
          <w:sz w:val="20"/>
          <w:szCs w:val="20"/>
          <w:lang w:eastAsia="ar-SA"/>
        </w:rPr>
      </w:pPr>
    </w:p>
    <w:p w14:paraId="6A70B8E0" w14:textId="77777777" w:rsidR="00742632" w:rsidRPr="00E85D0B" w:rsidRDefault="00742632" w:rsidP="00CC66CE">
      <w:pPr>
        <w:suppressAutoHyphens/>
        <w:ind w:right="49"/>
        <w:jc w:val="both"/>
        <w:rPr>
          <w:rFonts w:ascii="Montserrat" w:eastAsia="Times New Roman" w:hAnsi="Montserrat" w:cs="Arial"/>
          <w:bCs/>
          <w:noProof w:val="0"/>
          <w:sz w:val="20"/>
          <w:szCs w:val="20"/>
          <w:lang w:val="es-ES" w:eastAsia="ar-SA"/>
        </w:rPr>
      </w:pPr>
    </w:p>
    <w:p w14:paraId="017159D9" w14:textId="77777777" w:rsidR="0095628B"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5" w:name="_Toc108438396"/>
      <w:r w:rsidRPr="00E85D0B">
        <w:rPr>
          <w:rFonts w:ascii="Montserrat" w:hAnsi="Montserrat" w:cs="Arial"/>
          <w:i w:val="0"/>
          <w:sz w:val="20"/>
          <w:lang w:val="es-ES_tradnl"/>
        </w:rPr>
        <w:t>Acto de Presentación y Apertura de Proposiciones.</w:t>
      </w:r>
      <w:bookmarkEnd w:id="65"/>
    </w:p>
    <w:p w14:paraId="74907F98" w14:textId="77777777" w:rsidR="001930AA" w:rsidRPr="00E85D0B" w:rsidRDefault="001930AA" w:rsidP="00CC66CE">
      <w:pPr>
        <w:ind w:right="49"/>
        <w:rPr>
          <w:rFonts w:ascii="Montserrat" w:hAnsi="Montserrat" w:cs="Arial"/>
          <w:sz w:val="20"/>
          <w:szCs w:val="20"/>
        </w:rPr>
      </w:pPr>
    </w:p>
    <w:p w14:paraId="667BD909" w14:textId="77777777" w:rsidR="00A04F4E" w:rsidRPr="00E85D0B" w:rsidRDefault="00A04F4E" w:rsidP="00A04F4E">
      <w:pPr>
        <w:ind w:right="49"/>
        <w:jc w:val="both"/>
        <w:rPr>
          <w:rFonts w:ascii="Montserrat" w:hAnsi="Montserrat" w:cs="Arial"/>
          <w:sz w:val="20"/>
          <w:szCs w:val="20"/>
        </w:rPr>
      </w:pPr>
      <w:bookmarkStart w:id="66" w:name="_Toc442265813"/>
      <w:r w:rsidRPr="00E85D0B">
        <w:rPr>
          <w:rFonts w:ascii="Montserrat" w:hAnsi="Montserrat" w:cs="Arial"/>
          <w:sz w:val="20"/>
          <w:szCs w:val="20"/>
        </w:rPr>
        <w:t xml:space="preserve">Las proposiciones se recibirán a través de CompraNet, por lo que se estará a lo dispuesto en el </w:t>
      </w:r>
      <w:r w:rsidRPr="00E85D0B">
        <w:rPr>
          <w:rFonts w:ascii="Montserrat" w:eastAsia="Times New Roman" w:hAnsi="Montserrat" w:cs="Arial"/>
          <w:color w:val="000000"/>
          <w:sz w:val="20"/>
          <w:szCs w:val="20"/>
          <w:lang w:val="es-ES" w:eastAsia="ar-SA"/>
        </w:rPr>
        <w:t>“Acuerdo por el que se establecen las disposiciones que deberán observar para la utilización del Sistema Electrónico de Información Pública Gubernamental, denominado CompraNet” y el</w:t>
      </w:r>
      <w:r w:rsidRPr="00E85D0B">
        <w:rPr>
          <w:rFonts w:ascii="Montserrat" w:hAnsi="Montserrat" w:cs="Arial"/>
          <w:sz w:val="20"/>
          <w:szCs w:val="20"/>
        </w:rPr>
        <w:t xml:space="preserve"> soporte documental deberá remitirse de forma legible (en archivo PDF sin utilizar baja resolución, formato imagen o equivalente)</w:t>
      </w:r>
      <w:r w:rsidR="00C44F60">
        <w:rPr>
          <w:rFonts w:ascii="Montserrat" w:hAnsi="Montserrat" w:cs="Arial"/>
          <w:sz w:val="20"/>
          <w:szCs w:val="20"/>
        </w:rPr>
        <w:t xml:space="preserve">, utilizando la firma electrónica que asignó el SAT </w:t>
      </w:r>
      <w:r w:rsidR="00F63D00">
        <w:rPr>
          <w:rFonts w:ascii="Montserrat" w:hAnsi="Montserrat" w:cs="Arial"/>
          <w:sz w:val="20"/>
          <w:szCs w:val="20"/>
        </w:rPr>
        <w:t>en favor del</w:t>
      </w:r>
      <w:r w:rsidR="00C44F60">
        <w:rPr>
          <w:rFonts w:ascii="Montserrat" w:hAnsi="Montserrat" w:cs="Arial"/>
          <w:sz w:val="20"/>
          <w:szCs w:val="20"/>
        </w:rPr>
        <w:t xml:space="preserve"> licitante para el cumplimie</w:t>
      </w:r>
      <w:r w:rsidR="00F63D00">
        <w:rPr>
          <w:rFonts w:ascii="Montserrat" w:hAnsi="Montserrat" w:cs="Arial"/>
          <w:sz w:val="20"/>
          <w:szCs w:val="20"/>
        </w:rPr>
        <w:t>n</w:t>
      </w:r>
      <w:r w:rsidR="00C44F60">
        <w:rPr>
          <w:rFonts w:ascii="Montserrat" w:hAnsi="Montserrat" w:cs="Arial"/>
          <w:sz w:val="20"/>
          <w:szCs w:val="20"/>
        </w:rPr>
        <w:t>to de sus obligaciones fiscales.</w:t>
      </w:r>
    </w:p>
    <w:p w14:paraId="38422C86" w14:textId="77777777" w:rsidR="00A04F4E" w:rsidRPr="00E85D0B" w:rsidRDefault="00A04F4E" w:rsidP="00A04F4E">
      <w:pPr>
        <w:ind w:right="49"/>
        <w:jc w:val="both"/>
        <w:rPr>
          <w:rFonts w:ascii="Montserrat" w:hAnsi="Montserrat" w:cs="Arial"/>
          <w:sz w:val="20"/>
          <w:szCs w:val="20"/>
        </w:rPr>
      </w:pPr>
    </w:p>
    <w:p w14:paraId="5DB2ECFD" w14:textId="0B762D61" w:rsidR="00652610"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Asimismo, se precisa que la documentación legal</w:t>
      </w:r>
      <w:r w:rsidR="00265500">
        <w:rPr>
          <w:rFonts w:ascii="Montserrat" w:hAnsi="Montserrat" w:cs="Arial"/>
          <w:sz w:val="20"/>
          <w:szCs w:val="20"/>
        </w:rPr>
        <w:t>, técnica</w:t>
      </w:r>
      <w:r w:rsidRPr="00E85D0B">
        <w:rPr>
          <w:rFonts w:ascii="Montserrat" w:hAnsi="Montserrat" w:cs="Arial"/>
          <w:sz w:val="20"/>
          <w:szCs w:val="20"/>
        </w:rPr>
        <w:t xml:space="preserve"> y económica que integre la proposición remi</w:t>
      </w:r>
      <w:r w:rsidR="00F825DC" w:rsidRPr="00E85D0B">
        <w:rPr>
          <w:rFonts w:ascii="Montserrat" w:hAnsi="Montserrat" w:cs="Arial"/>
          <w:sz w:val="20"/>
          <w:szCs w:val="20"/>
        </w:rPr>
        <w:t>tida a través de CompraNet</w:t>
      </w:r>
      <w:r w:rsidRPr="00E85D0B">
        <w:rPr>
          <w:rFonts w:ascii="Montserrat" w:hAnsi="Montserrat" w:cs="Arial"/>
          <w:sz w:val="20"/>
          <w:szCs w:val="20"/>
        </w:rPr>
        <w:t>, se deberán emplear los medios de identificación electrónica en su</w:t>
      </w:r>
      <w:r w:rsidR="00C44F60">
        <w:rPr>
          <w:rFonts w:ascii="Montserrat" w:hAnsi="Montserrat" w:cs="Arial"/>
          <w:sz w:val="20"/>
          <w:szCs w:val="20"/>
        </w:rPr>
        <w:t>stitución de la firma autógrafa;</w:t>
      </w:r>
      <w:r w:rsidRPr="00E85D0B">
        <w:rPr>
          <w:rFonts w:ascii="Montserrat" w:hAnsi="Montserrat" w:cs="Arial"/>
          <w:sz w:val="20"/>
          <w:szCs w:val="20"/>
        </w:rPr>
        <w:t xml:space="preserve"> lo anterior de conformidad con lo señalado en la fracción II del artículo 26 Bis, el último párrafo del artículo 27 de la LAASSP y el primer párrafo del artículo 50 del R</w:t>
      </w:r>
      <w:r w:rsidR="00155D92">
        <w:rPr>
          <w:rFonts w:ascii="Montserrat" w:hAnsi="Montserrat" w:cs="Arial"/>
          <w:sz w:val="20"/>
          <w:szCs w:val="20"/>
        </w:rPr>
        <w:t>eglamento</w:t>
      </w:r>
      <w:r w:rsidRPr="00E85D0B">
        <w:rPr>
          <w:rFonts w:ascii="Montserrat" w:hAnsi="Montserrat" w:cs="Arial"/>
          <w:sz w:val="20"/>
          <w:szCs w:val="20"/>
        </w:rPr>
        <w:t>.</w:t>
      </w:r>
    </w:p>
    <w:p w14:paraId="343A9DB9" w14:textId="77777777" w:rsidR="00BF4166" w:rsidRPr="00E85D0B" w:rsidRDefault="00BF4166" w:rsidP="00A04F4E">
      <w:pPr>
        <w:ind w:right="49"/>
        <w:jc w:val="both"/>
        <w:rPr>
          <w:rFonts w:ascii="Montserrat" w:hAnsi="Montserrat" w:cs="Arial"/>
          <w:sz w:val="20"/>
          <w:szCs w:val="20"/>
        </w:rPr>
      </w:pPr>
    </w:p>
    <w:p w14:paraId="47C186B1" w14:textId="77777777" w:rsidR="00057F7A" w:rsidRPr="00E85D0B" w:rsidRDefault="00057F7A" w:rsidP="00BF4166">
      <w:pPr>
        <w:jc w:val="both"/>
        <w:rPr>
          <w:rFonts w:ascii="Montserrat" w:hAnsi="Montserrat" w:cs="Arial"/>
          <w:spacing w:val="-3"/>
          <w:sz w:val="20"/>
          <w:szCs w:val="20"/>
        </w:rPr>
      </w:pPr>
      <w:r w:rsidRPr="00E85D0B">
        <w:rPr>
          <w:rFonts w:ascii="Montserrat" w:hAnsi="Montserrat" w:cs="Arial"/>
          <w:spacing w:val="-3"/>
          <w:sz w:val="20"/>
          <w:szCs w:val="20"/>
        </w:rPr>
        <w:t>Se procederá a la apertura de los sobre</w:t>
      </w:r>
      <w:r w:rsidR="004F5107">
        <w:rPr>
          <w:rFonts w:ascii="Montserrat" w:hAnsi="Montserrat" w:cs="Arial"/>
          <w:spacing w:val="-3"/>
          <w:sz w:val="20"/>
          <w:szCs w:val="20"/>
        </w:rPr>
        <w:t>s generados mediante el sistema;</w:t>
      </w:r>
      <w:r w:rsidRPr="00E85D0B">
        <w:rPr>
          <w:rFonts w:ascii="Montserrat" w:hAnsi="Montserrat" w:cs="Arial"/>
          <w:spacing w:val="-3"/>
          <w:sz w:val="20"/>
          <w:szCs w:val="20"/>
        </w:rPr>
        <w:t xml:space="preserve"> en el supuesto de que durante el acto de presentación y apertura de proposiciones, por causas ajenas a la voluntad de la Convocante, no sea posible abrir los sobres que contengan las propuestas enviadas por CompraNet, el acto se reanudará a partir de que se restablezcan las condiciones que dieron origen a la interrupción, salvo lo previsto en el numeral </w:t>
      </w:r>
      <w:r w:rsidRPr="00E85D0B">
        <w:rPr>
          <w:rFonts w:ascii="Montserrat" w:hAnsi="Montserrat" w:cs="Arial"/>
          <w:b/>
          <w:spacing w:val="-3"/>
          <w:sz w:val="20"/>
          <w:szCs w:val="20"/>
        </w:rPr>
        <w:t>29</w:t>
      </w:r>
      <w:r w:rsidRPr="00E85D0B">
        <w:rPr>
          <w:rFonts w:ascii="Montserrat" w:hAnsi="Montserrat" w:cs="Arial"/>
          <w:spacing w:val="-3"/>
          <w:sz w:val="20"/>
          <w:szCs w:val="20"/>
        </w:rPr>
        <w:t xml:space="preserve"> del “</w:t>
      </w:r>
      <w:r w:rsidRPr="00E85D0B">
        <w:rPr>
          <w:rFonts w:ascii="Montserrat" w:hAnsi="Montserrat" w:cs="Arial"/>
          <w:i/>
          <w:spacing w:val="-3"/>
          <w:sz w:val="20"/>
          <w:szCs w:val="20"/>
        </w:rPr>
        <w:t>ACUERDO por el que se establecen las disposiciones que se deberán observar para la utilización del Sistema electrónico de Información Pública Gubernamental denominado CompraNet</w:t>
      </w:r>
      <w:r w:rsidRPr="00E85D0B">
        <w:rPr>
          <w:rFonts w:ascii="Montserrat" w:hAnsi="Montserrat" w:cs="Arial"/>
          <w:spacing w:val="-3"/>
          <w:sz w:val="20"/>
          <w:szCs w:val="20"/>
        </w:rPr>
        <w:t>” el cual contempla lo siguiente:</w:t>
      </w:r>
    </w:p>
    <w:p w14:paraId="66590EE3" w14:textId="77777777" w:rsidR="00057F7A" w:rsidRPr="00E85D0B" w:rsidRDefault="00057F7A" w:rsidP="00057F7A">
      <w:pPr>
        <w:widowControl w:val="0"/>
        <w:tabs>
          <w:tab w:val="left" w:pos="-720"/>
        </w:tabs>
        <w:suppressAutoHyphens/>
        <w:adjustRightInd w:val="0"/>
        <w:ind w:left="720"/>
        <w:jc w:val="both"/>
        <w:textAlignment w:val="baseline"/>
        <w:rPr>
          <w:rFonts w:ascii="Montserrat" w:hAnsi="Montserrat" w:cs="Arial"/>
          <w:spacing w:val="-3"/>
          <w:sz w:val="20"/>
          <w:szCs w:val="20"/>
        </w:rPr>
      </w:pPr>
    </w:p>
    <w:p w14:paraId="019D0B76" w14:textId="77777777" w:rsidR="00057F7A" w:rsidRPr="00E85D0B" w:rsidRDefault="00057F7A" w:rsidP="00F568A7">
      <w:pPr>
        <w:widowControl w:val="0"/>
        <w:tabs>
          <w:tab w:val="left" w:pos="-720"/>
        </w:tabs>
        <w:suppressAutoHyphens/>
        <w:adjustRightInd w:val="0"/>
        <w:spacing w:after="60" w:line="276" w:lineRule="auto"/>
        <w:ind w:left="426" w:right="474"/>
        <w:jc w:val="both"/>
        <w:textAlignment w:val="baseline"/>
        <w:rPr>
          <w:rFonts w:ascii="Montserrat" w:hAnsi="Montserrat" w:cs="Arial"/>
          <w:b/>
          <w:i/>
          <w:spacing w:val="-3"/>
          <w:sz w:val="20"/>
          <w:szCs w:val="20"/>
        </w:rPr>
      </w:pPr>
      <w:r w:rsidRPr="00E85D0B">
        <w:rPr>
          <w:rFonts w:ascii="Montserrat" w:hAnsi="Montserrat" w:cs="Arial"/>
          <w:b/>
          <w:i/>
          <w:spacing w:val="-3"/>
          <w:sz w:val="20"/>
          <w:szCs w:val="20"/>
        </w:rPr>
        <w:t>“29.- Las dependencias y entidades, a través de la Unidad Compradora, recabarán de los licitantes su aceptación de que se tendrán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dependencia o entidad.”</w:t>
      </w:r>
    </w:p>
    <w:p w14:paraId="00CD5E0D" w14:textId="77777777" w:rsidR="00A04F4E" w:rsidRPr="00E85D0B" w:rsidRDefault="00A04F4E" w:rsidP="00A04F4E">
      <w:pPr>
        <w:ind w:right="49"/>
        <w:jc w:val="both"/>
        <w:rPr>
          <w:rFonts w:ascii="Montserrat" w:hAnsi="Montserrat" w:cs="Arial"/>
          <w:sz w:val="20"/>
          <w:szCs w:val="20"/>
        </w:rPr>
      </w:pPr>
    </w:p>
    <w:p w14:paraId="619DC455" w14:textId="77777777"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Una vez recibidas las proposiciones en la fecha y hora establecidas, éstas no podrán retirarse o dejarse sin efecto, por lo que deberán considerarse vigentes dentro del procedimiento de contratación hasta su conclusión.</w:t>
      </w:r>
      <w:bookmarkEnd w:id="66"/>
    </w:p>
    <w:p w14:paraId="7C81CB46" w14:textId="77777777" w:rsidR="00A04F4E" w:rsidRPr="00E85D0B" w:rsidRDefault="00A04F4E" w:rsidP="00A04F4E">
      <w:pPr>
        <w:ind w:right="49"/>
        <w:jc w:val="both"/>
        <w:rPr>
          <w:rFonts w:ascii="Montserrat" w:hAnsi="Montserrat" w:cs="Arial"/>
          <w:sz w:val="20"/>
          <w:szCs w:val="20"/>
        </w:rPr>
      </w:pPr>
    </w:p>
    <w:p w14:paraId="1A603E95" w14:textId="77777777" w:rsidR="00A04F4E" w:rsidRPr="00E85D0B" w:rsidRDefault="00A04F4E" w:rsidP="003965CF">
      <w:pPr>
        <w:jc w:val="both"/>
        <w:rPr>
          <w:rFonts w:ascii="Montserrat" w:hAnsi="Montserrat" w:cs="Arial"/>
          <w:b/>
          <w:sz w:val="20"/>
          <w:szCs w:val="20"/>
        </w:rPr>
      </w:pPr>
      <w:r w:rsidRPr="00E85D0B">
        <w:rPr>
          <w:rFonts w:ascii="Montserrat" w:hAnsi="Montserrat" w:cs="Arial"/>
          <w:sz w:val="20"/>
          <w:szCs w:val="20"/>
        </w:rPr>
        <w:t>Una vez recibidas las proposiciones que hayan sido en</w:t>
      </w:r>
      <w:r w:rsidR="00F825DC" w:rsidRPr="00E85D0B">
        <w:rPr>
          <w:rFonts w:ascii="Montserrat" w:hAnsi="Montserrat" w:cs="Arial"/>
          <w:sz w:val="20"/>
          <w:szCs w:val="20"/>
        </w:rPr>
        <w:t>viadas a través de CompraNet</w:t>
      </w:r>
      <w:r w:rsidRPr="00E85D0B">
        <w:rPr>
          <w:rFonts w:ascii="Montserrat" w:hAnsi="Montserrat" w:cs="Arial"/>
          <w:sz w:val="20"/>
          <w:szCs w:val="20"/>
        </w:rPr>
        <w:t xml:space="preserve">, se procederá a la apertura de todas y cada una de ellas, haciéndose constar la documentación presentada, sin que ello implique la evaluación de su contenido, por lo que, en el caso de que algún licitante omita la presentación de algún documento o algún requisito, no serán desechadas en ese momento, haciéndose constar ello en el formato de recepción de los documentos que integran la </w:t>
      </w:r>
      <w:r w:rsidR="004F1959">
        <w:rPr>
          <w:rFonts w:ascii="Montserrat" w:hAnsi="Montserrat" w:cs="Arial"/>
          <w:sz w:val="20"/>
          <w:szCs w:val="20"/>
        </w:rPr>
        <w:t>proposición</w:t>
      </w:r>
      <w:r w:rsidRPr="00E85D0B">
        <w:rPr>
          <w:rFonts w:ascii="Montserrat" w:hAnsi="Montserrat" w:cs="Arial"/>
          <w:sz w:val="20"/>
          <w:szCs w:val="20"/>
        </w:rPr>
        <w:t xml:space="preserve"> conforme al </w:t>
      </w:r>
      <w:r w:rsidR="00EC1232" w:rsidRPr="00E85D0B">
        <w:rPr>
          <w:rFonts w:ascii="Montserrat" w:hAnsi="Montserrat" w:cs="Arial"/>
          <w:b/>
          <w:sz w:val="20"/>
          <w:szCs w:val="20"/>
        </w:rPr>
        <w:t xml:space="preserve">Anexo XV </w:t>
      </w:r>
      <w:r w:rsidR="00792070" w:rsidRPr="00E85D0B">
        <w:rPr>
          <w:rFonts w:ascii="Montserrat" w:hAnsi="Montserrat" w:cs="Arial"/>
          <w:b/>
          <w:sz w:val="20"/>
          <w:szCs w:val="20"/>
        </w:rPr>
        <w:t>Relac</w:t>
      </w:r>
      <w:r w:rsidR="00EC1232" w:rsidRPr="00E85D0B">
        <w:rPr>
          <w:rFonts w:ascii="Montserrat" w:hAnsi="Montserrat" w:cs="Arial"/>
          <w:b/>
          <w:sz w:val="20"/>
          <w:szCs w:val="20"/>
        </w:rPr>
        <w:t>ión de entrega de documentación</w:t>
      </w:r>
      <w:r w:rsidR="00792070" w:rsidRPr="00E85D0B">
        <w:rPr>
          <w:rFonts w:ascii="Montserrat" w:hAnsi="Montserrat" w:cs="Arial"/>
          <w:sz w:val="20"/>
          <w:szCs w:val="20"/>
        </w:rPr>
        <w:t xml:space="preserve">, </w:t>
      </w:r>
      <w:r w:rsidRPr="00E85D0B">
        <w:rPr>
          <w:rFonts w:ascii="Montserrat" w:hAnsi="Montserrat" w:cs="Arial"/>
          <w:sz w:val="20"/>
          <w:szCs w:val="20"/>
        </w:rPr>
        <w:t xml:space="preserve">lo anterior de conformidad con lo establecido el artículo 47 del </w:t>
      </w:r>
      <w:r w:rsidR="004F1959">
        <w:rPr>
          <w:rFonts w:ascii="Montserrat" w:hAnsi="Montserrat" w:cs="Arial"/>
          <w:sz w:val="20"/>
          <w:szCs w:val="20"/>
        </w:rPr>
        <w:t>Reglamento</w:t>
      </w:r>
      <w:r w:rsidRPr="00E85D0B">
        <w:rPr>
          <w:rFonts w:ascii="Montserrat" w:hAnsi="Montserrat" w:cs="Arial"/>
          <w:sz w:val="20"/>
          <w:szCs w:val="20"/>
        </w:rPr>
        <w:t>.</w:t>
      </w:r>
    </w:p>
    <w:p w14:paraId="794DA13C" w14:textId="77777777" w:rsidR="003965CF" w:rsidRPr="00E85D0B" w:rsidRDefault="003965CF" w:rsidP="003965CF">
      <w:pPr>
        <w:jc w:val="both"/>
        <w:rPr>
          <w:rFonts w:ascii="Montserrat" w:hAnsi="Montserrat" w:cs="Arial"/>
          <w:b/>
          <w:sz w:val="20"/>
          <w:szCs w:val="20"/>
        </w:rPr>
      </w:pPr>
    </w:p>
    <w:p w14:paraId="322F6319" w14:textId="77777777"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En el presente procedimiento no se recib</w:t>
      </w:r>
      <w:r w:rsidR="00057F7A" w:rsidRPr="00E85D0B">
        <w:rPr>
          <w:rFonts w:ascii="Montserrat" w:hAnsi="Montserrat" w:cs="Arial"/>
          <w:sz w:val="20"/>
          <w:szCs w:val="20"/>
        </w:rPr>
        <w:t>irá</w:t>
      </w:r>
      <w:r w:rsidRPr="00E85D0B">
        <w:rPr>
          <w:rFonts w:ascii="Montserrat" w:hAnsi="Montserrat" w:cs="Arial"/>
          <w:sz w:val="20"/>
          <w:szCs w:val="20"/>
        </w:rPr>
        <w:t>n proposiciones a través del servicio postal o mensajería, ni de forma presencial.</w:t>
      </w:r>
    </w:p>
    <w:p w14:paraId="5EF989ED" w14:textId="77777777" w:rsidR="00952E35" w:rsidRPr="00E85D0B" w:rsidRDefault="00952E35" w:rsidP="00952E35">
      <w:pPr>
        <w:ind w:right="49"/>
        <w:jc w:val="both"/>
        <w:rPr>
          <w:rFonts w:ascii="Montserrat" w:hAnsi="Montserrat" w:cs="Arial"/>
          <w:sz w:val="20"/>
          <w:szCs w:val="20"/>
        </w:rPr>
      </w:pPr>
    </w:p>
    <w:p w14:paraId="262D2CC1" w14:textId="7FC9ED35" w:rsidR="00952E35" w:rsidRPr="00E85D0B" w:rsidRDefault="00952E35" w:rsidP="00952E35">
      <w:pPr>
        <w:ind w:right="49"/>
        <w:jc w:val="both"/>
        <w:rPr>
          <w:rFonts w:ascii="Montserrat" w:hAnsi="Montserrat" w:cs="Arial"/>
          <w:sz w:val="20"/>
          <w:szCs w:val="20"/>
        </w:rPr>
      </w:pPr>
      <w:r w:rsidRPr="00E85D0B">
        <w:rPr>
          <w:rFonts w:ascii="Montserrat" w:hAnsi="Montserrat" w:cs="Arial"/>
          <w:sz w:val="20"/>
          <w:szCs w:val="20"/>
        </w:rPr>
        <w:t xml:space="preserve">El </w:t>
      </w:r>
      <w:r w:rsidR="004F1959">
        <w:rPr>
          <w:rFonts w:ascii="Montserrat" w:hAnsi="Montserrat" w:cs="Arial"/>
          <w:sz w:val="20"/>
          <w:szCs w:val="20"/>
        </w:rPr>
        <w:t>IMSS</w:t>
      </w:r>
      <w:r w:rsidRPr="00E85D0B">
        <w:rPr>
          <w:rFonts w:ascii="Montserrat" w:hAnsi="Montserrat" w:cs="Arial"/>
          <w:sz w:val="20"/>
          <w:szCs w:val="20"/>
        </w:rPr>
        <w:t xml:space="preserve"> conforme al artículo 35 fracción III de la LAASSP, levantará el acta correspondiente que servirá de constancia de la celebración del acto de presentac</w:t>
      </w:r>
      <w:r w:rsidR="00340418" w:rsidRPr="00E85D0B">
        <w:rPr>
          <w:rFonts w:ascii="Montserrat" w:hAnsi="Montserrat" w:cs="Arial"/>
          <w:sz w:val="20"/>
          <w:szCs w:val="20"/>
        </w:rPr>
        <w:t>ión y apertura de proposiciones;</w:t>
      </w:r>
      <w:r w:rsidRPr="00E85D0B">
        <w:rPr>
          <w:rFonts w:ascii="Montserrat" w:hAnsi="Montserrat" w:cs="Arial"/>
          <w:sz w:val="20"/>
          <w:szCs w:val="20"/>
        </w:rPr>
        <w:t xml:space="preserve"> se hará constar el importe </w:t>
      </w:r>
      <w:r w:rsidR="000A0E0B">
        <w:rPr>
          <w:rFonts w:ascii="Montserrat" w:hAnsi="Montserrat" w:cs="Arial"/>
          <w:sz w:val="20"/>
          <w:szCs w:val="20"/>
        </w:rPr>
        <w:t>máximo</w:t>
      </w:r>
      <w:r w:rsidRPr="00E85D0B">
        <w:rPr>
          <w:rFonts w:ascii="Montserrat" w:hAnsi="Montserrat" w:cs="Arial"/>
          <w:sz w:val="20"/>
          <w:szCs w:val="20"/>
        </w:rPr>
        <w:t xml:space="preserve"> de cada una de las partidas de las proposiciones presentadas,</w:t>
      </w:r>
      <w:r w:rsidR="00FF1338" w:rsidRPr="00E85D0B">
        <w:rPr>
          <w:rFonts w:ascii="Montserrat" w:hAnsi="Montserrat" w:cs="Arial"/>
          <w:sz w:val="20"/>
          <w:szCs w:val="20"/>
        </w:rPr>
        <w:t xml:space="preserve"> se adjuntar</w:t>
      </w:r>
      <w:r w:rsidR="00CB6BBD">
        <w:rPr>
          <w:rFonts w:ascii="Montserrat" w:hAnsi="Montserrat" w:cs="Arial"/>
          <w:sz w:val="20"/>
          <w:szCs w:val="20"/>
        </w:rPr>
        <w:t>á</w:t>
      </w:r>
      <w:r w:rsidR="00FF1338" w:rsidRPr="00E85D0B">
        <w:rPr>
          <w:rFonts w:ascii="Montserrat" w:hAnsi="Montserrat" w:cs="Arial"/>
          <w:sz w:val="20"/>
          <w:szCs w:val="20"/>
        </w:rPr>
        <w:t xml:space="preserve"> copia de las mismas</w:t>
      </w:r>
      <w:r w:rsidR="004F1959">
        <w:rPr>
          <w:rFonts w:ascii="Montserrat" w:hAnsi="Montserrat" w:cs="Arial"/>
          <w:sz w:val="20"/>
          <w:szCs w:val="20"/>
        </w:rPr>
        <w:t xml:space="preserve"> (Propuestas Económicas)</w:t>
      </w:r>
      <w:r w:rsidR="00FF1338" w:rsidRPr="00E85D0B">
        <w:rPr>
          <w:rFonts w:ascii="Montserrat" w:hAnsi="Montserrat" w:cs="Arial"/>
          <w:sz w:val="20"/>
          <w:szCs w:val="20"/>
        </w:rPr>
        <w:t>, y se</w:t>
      </w:r>
      <w:r w:rsidRPr="00E85D0B">
        <w:rPr>
          <w:rFonts w:ascii="Montserrat" w:hAnsi="Montserrat" w:cs="Arial"/>
          <w:sz w:val="20"/>
          <w:szCs w:val="20"/>
        </w:rPr>
        <w:t xml:space="preserve"> señalará lugar, fecha y hora en que se dará a conocer el fallo de la Licitación. El acta será firmada por los asistentes, a los cuales se les entregará copia simple de la misma. </w:t>
      </w:r>
    </w:p>
    <w:p w14:paraId="2E1AB1EB" w14:textId="77777777" w:rsidR="00952E35" w:rsidRPr="00E85D0B" w:rsidRDefault="00952E35" w:rsidP="00952E35">
      <w:pPr>
        <w:ind w:right="49"/>
        <w:jc w:val="both"/>
        <w:rPr>
          <w:rFonts w:ascii="Montserrat" w:hAnsi="Montserrat" w:cs="Arial"/>
          <w:sz w:val="20"/>
          <w:szCs w:val="20"/>
        </w:rPr>
      </w:pPr>
    </w:p>
    <w:p w14:paraId="51285AFD" w14:textId="77777777" w:rsidR="00952E35" w:rsidRPr="00E85D0B" w:rsidRDefault="00952E35" w:rsidP="00952E35">
      <w:pPr>
        <w:widowControl w:val="0"/>
        <w:adjustRightInd w:val="0"/>
        <w:jc w:val="both"/>
        <w:textAlignment w:val="baseline"/>
        <w:rPr>
          <w:rFonts w:ascii="Montserrat" w:hAnsi="Montserrat" w:cs="Arial"/>
          <w:sz w:val="20"/>
          <w:szCs w:val="20"/>
        </w:rPr>
      </w:pPr>
      <w:r w:rsidRPr="00E85D0B">
        <w:rPr>
          <w:rFonts w:ascii="Montserrat" w:hAnsi="Montserrat" w:cs="Arial"/>
          <w:sz w:val="20"/>
          <w:szCs w:val="20"/>
        </w:rPr>
        <w:t>El acta correspondiente al acto de presentación y apertura de proposiciones, se difundirá a través de CompraNet al concluir el mismo, para efectos de su notificación en términos de lo dispuesto en el último párrafo del artículo 37 Bis de la LAASSP.</w:t>
      </w:r>
    </w:p>
    <w:p w14:paraId="143774DA" w14:textId="77777777" w:rsidR="00952E35" w:rsidRPr="00E85D0B" w:rsidRDefault="00952E35" w:rsidP="00CC66CE">
      <w:pPr>
        <w:ind w:right="49"/>
        <w:jc w:val="both"/>
        <w:rPr>
          <w:rFonts w:ascii="Montserrat" w:hAnsi="Montserrat" w:cs="Arial"/>
          <w:sz w:val="20"/>
          <w:szCs w:val="20"/>
        </w:rPr>
      </w:pPr>
    </w:p>
    <w:p w14:paraId="2E8A99FA" w14:textId="4B7F6B2E" w:rsidR="00FF1338" w:rsidRPr="00E85D0B" w:rsidRDefault="004F1959" w:rsidP="00FF1338">
      <w:pPr>
        <w:widowControl w:val="0"/>
        <w:adjustRightInd w:val="0"/>
        <w:jc w:val="both"/>
        <w:textAlignment w:val="baseline"/>
        <w:rPr>
          <w:rFonts w:ascii="Montserrat" w:hAnsi="Montserrat" w:cs="Arial"/>
          <w:sz w:val="20"/>
          <w:szCs w:val="20"/>
        </w:rPr>
      </w:pPr>
      <w:r>
        <w:rPr>
          <w:rFonts w:ascii="Montserrat" w:hAnsi="Montserrat" w:cs="Arial"/>
          <w:sz w:val="20"/>
          <w:szCs w:val="20"/>
        </w:rPr>
        <w:t>L</w:t>
      </w:r>
      <w:r w:rsidR="00FF1338" w:rsidRPr="00E85D0B">
        <w:rPr>
          <w:rFonts w:ascii="Montserrat" w:hAnsi="Montserrat" w:cs="Arial"/>
          <w:sz w:val="20"/>
          <w:szCs w:val="20"/>
        </w:rPr>
        <w:t xml:space="preserve">a totalidad de los archivos </w:t>
      </w:r>
      <w:r>
        <w:rPr>
          <w:rFonts w:ascii="Montserrat" w:hAnsi="Montserrat" w:cs="Arial"/>
          <w:sz w:val="20"/>
          <w:szCs w:val="20"/>
        </w:rPr>
        <w:t xml:space="preserve">que conformen las proposiciones </w:t>
      </w:r>
      <w:r w:rsidR="00FF1338" w:rsidRPr="00E85D0B">
        <w:rPr>
          <w:rFonts w:ascii="Montserrat" w:hAnsi="Montserrat" w:cs="Arial"/>
          <w:sz w:val="20"/>
          <w:szCs w:val="20"/>
        </w:rPr>
        <w:t>se almacenarán en medios ópticos de almacenamiento, uno para ser entregado al área técnica y</w:t>
      </w:r>
      <w:r w:rsidR="00CB6BBD">
        <w:rPr>
          <w:rFonts w:ascii="Montserrat" w:hAnsi="Montserrat" w:cs="Arial"/>
          <w:sz w:val="20"/>
          <w:szCs w:val="20"/>
        </w:rPr>
        <w:t>/o</w:t>
      </w:r>
      <w:r w:rsidR="00FF1338" w:rsidRPr="00E85D0B">
        <w:rPr>
          <w:rFonts w:ascii="Montserrat" w:hAnsi="Montserrat" w:cs="Arial"/>
          <w:sz w:val="20"/>
          <w:szCs w:val="20"/>
        </w:rPr>
        <w:t xml:space="preserve"> requirente y otro para que obre en el expediente.</w:t>
      </w:r>
    </w:p>
    <w:p w14:paraId="1641C9F0" w14:textId="77777777" w:rsidR="00FF1338" w:rsidRPr="00E85D0B" w:rsidRDefault="00FF1338" w:rsidP="00CC66CE">
      <w:pPr>
        <w:ind w:right="49"/>
        <w:jc w:val="both"/>
        <w:rPr>
          <w:rFonts w:ascii="Montserrat" w:hAnsi="Montserrat" w:cs="Arial"/>
          <w:sz w:val="20"/>
          <w:szCs w:val="20"/>
        </w:rPr>
      </w:pPr>
    </w:p>
    <w:p w14:paraId="74ECC5EA" w14:textId="77777777" w:rsidR="0095628B" w:rsidRPr="00E85D0B" w:rsidRDefault="00D1134A"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7" w:name="_Toc424735333"/>
      <w:bookmarkStart w:id="68" w:name="_Toc108438397"/>
      <w:r w:rsidRPr="00E85D0B">
        <w:rPr>
          <w:rFonts w:ascii="Montserrat" w:hAnsi="Montserrat" w:cs="Arial"/>
          <w:i w:val="0"/>
          <w:sz w:val="20"/>
          <w:lang w:val="es-ES_tradnl"/>
        </w:rPr>
        <w:t>Proposiciones conjuntas</w:t>
      </w:r>
      <w:bookmarkEnd w:id="67"/>
      <w:r w:rsidR="00C97DF6" w:rsidRPr="00E85D0B">
        <w:rPr>
          <w:rFonts w:ascii="Montserrat" w:hAnsi="Montserrat" w:cs="Arial"/>
          <w:i w:val="0"/>
          <w:sz w:val="20"/>
          <w:lang w:val="es-ES_tradnl"/>
        </w:rPr>
        <w:t>.</w:t>
      </w:r>
      <w:bookmarkEnd w:id="68"/>
      <w:r w:rsidRPr="00E85D0B">
        <w:rPr>
          <w:rFonts w:ascii="Montserrat" w:hAnsi="Montserrat" w:cs="Arial"/>
          <w:i w:val="0"/>
          <w:sz w:val="20"/>
          <w:lang w:val="es-ES_tradnl"/>
        </w:rPr>
        <w:t xml:space="preserve"> </w:t>
      </w:r>
    </w:p>
    <w:p w14:paraId="3A719805" w14:textId="77777777" w:rsidR="004706BC" w:rsidRPr="00E85D0B" w:rsidRDefault="004706BC" w:rsidP="004706BC">
      <w:pPr>
        <w:rPr>
          <w:sz w:val="20"/>
          <w:szCs w:val="20"/>
          <w:lang w:val="es-ES_tradnl" w:eastAsia="ar-SA"/>
        </w:rPr>
      </w:pPr>
    </w:p>
    <w:p w14:paraId="32E1D4F4" w14:textId="63DB5FEB" w:rsidR="004706BC" w:rsidRPr="00E85D0B" w:rsidRDefault="004706BC" w:rsidP="00652610">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En caso de presentar proposiciones conjuntas, deberá </w:t>
      </w:r>
      <w:r w:rsidR="00834626">
        <w:rPr>
          <w:rFonts w:ascii="Montserrat" w:hAnsi="Montserrat"/>
          <w:sz w:val="20"/>
          <w:szCs w:val="20"/>
          <w:lang w:val="es-ES_tradnl" w:eastAsia="ar-SA"/>
        </w:rPr>
        <w:t>incluirse</w:t>
      </w:r>
      <w:r w:rsidRPr="00E85D0B">
        <w:rPr>
          <w:rFonts w:ascii="Montserrat" w:hAnsi="Montserrat"/>
          <w:sz w:val="20"/>
          <w:szCs w:val="20"/>
          <w:lang w:val="es-ES_tradnl" w:eastAsia="ar-SA"/>
        </w:rPr>
        <w:t xml:space="preserve"> el convenio correspondiente en los términos del </w:t>
      </w:r>
      <w:r w:rsidR="00EC1232" w:rsidRPr="00E85D0B">
        <w:rPr>
          <w:rFonts w:ascii="Montserrat" w:hAnsi="Montserrat" w:cs="Arial"/>
          <w:b/>
          <w:sz w:val="20"/>
          <w:szCs w:val="20"/>
        </w:rPr>
        <w:t>Anexo I</w:t>
      </w:r>
      <w:r w:rsidR="00B06C74">
        <w:rPr>
          <w:rFonts w:ascii="Montserrat" w:hAnsi="Montserrat" w:cs="Arial"/>
          <w:b/>
          <w:sz w:val="20"/>
          <w:szCs w:val="20"/>
        </w:rPr>
        <w:t>II</w:t>
      </w:r>
      <w:r w:rsidR="00EC1232" w:rsidRPr="00E85D0B">
        <w:rPr>
          <w:rFonts w:ascii="Montserrat" w:hAnsi="Montserrat" w:cs="Arial"/>
          <w:b/>
          <w:sz w:val="20"/>
          <w:szCs w:val="20"/>
        </w:rPr>
        <w:t xml:space="preserve"> </w:t>
      </w:r>
      <w:r w:rsidRPr="00E85D0B">
        <w:rPr>
          <w:rFonts w:ascii="Montserrat" w:hAnsi="Montserrat" w:cs="Arial"/>
          <w:b/>
          <w:sz w:val="20"/>
          <w:szCs w:val="20"/>
        </w:rPr>
        <w:t>Modelo de Con</w:t>
      </w:r>
      <w:r w:rsidR="00EC1232" w:rsidRPr="00E85D0B">
        <w:rPr>
          <w:rFonts w:ascii="Montserrat" w:hAnsi="Montserrat" w:cs="Arial"/>
          <w:b/>
          <w:sz w:val="20"/>
          <w:szCs w:val="20"/>
        </w:rPr>
        <w:t>venio de Participación Conjunta</w:t>
      </w:r>
      <w:r w:rsidRPr="00E85D0B">
        <w:rPr>
          <w:rFonts w:ascii="Montserrat" w:hAnsi="Montserrat" w:cs="Arial"/>
          <w:sz w:val="20"/>
          <w:szCs w:val="20"/>
        </w:rPr>
        <w:t xml:space="preserve">, </w:t>
      </w:r>
      <w:r w:rsidR="00652610" w:rsidRPr="00E85D0B">
        <w:rPr>
          <w:rFonts w:ascii="Montserrat" w:hAnsi="Montserrat" w:cs="Arial"/>
          <w:sz w:val="20"/>
          <w:szCs w:val="20"/>
        </w:rPr>
        <w:t>o en cualquier instrumento siempre que cumpla con los requisitos de los artículos 34 de la LAASSP y 44 de</w:t>
      </w:r>
      <w:r w:rsidR="00265500">
        <w:rPr>
          <w:rFonts w:ascii="Montserrat" w:hAnsi="Montserrat" w:cs="Arial"/>
          <w:sz w:val="20"/>
          <w:szCs w:val="20"/>
        </w:rPr>
        <w:t>l</w:t>
      </w:r>
      <w:r w:rsidR="00652610" w:rsidRPr="00E85D0B">
        <w:rPr>
          <w:rFonts w:ascii="Montserrat" w:hAnsi="Montserrat" w:cs="Arial"/>
          <w:sz w:val="20"/>
          <w:szCs w:val="20"/>
        </w:rPr>
        <w:t xml:space="preserve"> Reglamento.</w:t>
      </w:r>
    </w:p>
    <w:p w14:paraId="1CB36604" w14:textId="77777777" w:rsidR="00AF406B" w:rsidRPr="00E85D0B" w:rsidRDefault="00AF406B" w:rsidP="004706BC">
      <w:pPr>
        <w:ind w:right="49"/>
        <w:jc w:val="both"/>
        <w:rPr>
          <w:rFonts w:ascii="Montserrat" w:hAnsi="Montserrat" w:cs="Arial"/>
          <w:sz w:val="20"/>
          <w:szCs w:val="20"/>
        </w:rPr>
      </w:pPr>
    </w:p>
    <w:p w14:paraId="295D64F9" w14:textId="77777777" w:rsidR="00834626" w:rsidRDefault="001A5EF3" w:rsidP="004706BC">
      <w:pPr>
        <w:ind w:right="49"/>
        <w:jc w:val="both"/>
        <w:rPr>
          <w:rFonts w:ascii="Montserrat" w:hAnsi="Montserrat" w:cs="Arial"/>
          <w:sz w:val="20"/>
          <w:szCs w:val="20"/>
        </w:rPr>
      </w:pPr>
      <w:r w:rsidRPr="00E85D0B">
        <w:rPr>
          <w:rFonts w:ascii="Montserrat" w:hAnsi="Montserrat" w:cs="Arial"/>
          <w:b/>
          <w:bCs/>
          <w:sz w:val="20"/>
          <w:szCs w:val="20"/>
        </w:rPr>
        <w:t>El representante común de la agrupación deberá señalar que la proposición se presenta en forma conjunta</w:t>
      </w:r>
      <w:r w:rsidRPr="00E85D0B">
        <w:rPr>
          <w:rFonts w:ascii="Montserrat" w:hAnsi="Montserrat" w:cs="Arial"/>
          <w:sz w:val="20"/>
          <w:szCs w:val="20"/>
        </w:rPr>
        <w:t xml:space="preserve">. </w:t>
      </w:r>
    </w:p>
    <w:p w14:paraId="7EF75CCD" w14:textId="77777777" w:rsidR="00834626" w:rsidRDefault="00834626" w:rsidP="004706BC">
      <w:pPr>
        <w:ind w:right="49"/>
        <w:jc w:val="both"/>
        <w:rPr>
          <w:rFonts w:ascii="Montserrat" w:hAnsi="Montserrat" w:cs="Arial"/>
          <w:sz w:val="20"/>
          <w:szCs w:val="20"/>
        </w:rPr>
      </w:pPr>
    </w:p>
    <w:p w14:paraId="72B01516" w14:textId="77777777" w:rsidR="001A5EF3" w:rsidRPr="00E85D0B" w:rsidRDefault="001A5EF3" w:rsidP="004706BC">
      <w:pPr>
        <w:ind w:right="49"/>
        <w:jc w:val="both"/>
        <w:rPr>
          <w:rFonts w:ascii="Montserrat" w:hAnsi="Montserrat" w:cs="Arial"/>
          <w:sz w:val="20"/>
          <w:szCs w:val="20"/>
        </w:rPr>
      </w:pPr>
      <w:r w:rsidRPr="00E85D0B">
        <w:rPr>
          <w:rFonts w:ascii="Montserrat" w:hAnsi="Montserrat" w:cs="Arial"/>
          <w:sz w:val="20"/>
          <w:szCs w:val="20"/>
        </w:rPr>
        <w:t>El convenio a que hace referencia este numeral</w:t>
      </w:r>
      <w:r w:rsidR="004706BC" w:rsidRPr="00E85D0B">
        <w:rPr>
          <w:rFonts w:ascii="Montserrat" w:hAnsi="Montserrat" w:cs="Arial"/>
          <w:sz w:val="20"/>
          <w:szCs w:val="20"/>
        </w:rPr>
        <w:t xml:space="preserve"> </w:t>
      </w:r>
      <w:r w:rsidRPr="00E85D0B">
        <w:rPr>
          <w:rFonts w:ascii="Montserrat" w:hAnsi="Montserrat" w:cs="Arial"/>
          <w:sz w:val="20"/>
          <w:szCs w:val="20"/>
        </w:rPr>
        <w:t xml:space="preserve">se presentará con la proposición y, </w:t>
      </w:r>
      <w:r w:rsidR="004706BC" w:rsidRPr="00E85D0B">
        <w:rPr>
          <w:rFonts w:ascii="Montserrat" w:hAnsi="Montserrat" w:cs="Arial"/>
          <w:sz w:val="20"/>
          <w:szCs w:val="20"/>
        </w:rPr>
        <w:t>en caso de que a</w:t>
      </w:r>
      <w:r w:rsidRPr="00E85D0B">
        <w:rPr>
          <w:rFonts w:ascii="Montserrat" w:hAnsi="Montserrat" w:cs="Arial"/>
          <w:sz w:val="20"/>
          <w:szCs w:val="20"/>
        </w:rPr>
        <w:t xml:space="preserve"> los licitantes que la hubieren presentado se les adjudi</w:t>
      </w:r>
      <w:r w:rsidR="004706BC" w:rsidRPr="00E85D0B">
        <w:rPr>
          <w:rFonts w:ascii="Montserrat" w:hAnsi="Montserrat" w:cs="Arial"/>
          <w:sz w:val="20"/>
          <w:szCs w:val="20"/>
        </w:rPr>
        <w:t>que el contrato, dicho convenio</w:t>
      </w:r>
      <w:r w:rsidRPr="00E85D0B">
        <w:rPr>
          <w:rFonts w:ascii="Montserrat" w:hAnsi="Montserrat" w:cs="Arial"/>
          <w:sz w:val="20"/>
          <w:szCs w:val="20"/>
        </w:rPr>
        <w:t xml:space="preserve"> formará parte integrante del mismo como uno de sus anexos, para lo cual deberán de firmar todos los representantes de las personas fisicas o morales que hayan firmado el convenio de participación conjunta, </w:t>
      </w:r>
      <w:r w:rsidR="00834626" w:rsidRPr="00834626">
        <w:rPr>
          <w:rFonts w:ascii="Montserrat" w:hAnsi="Montserrat" w:cs="Arial"/>
          <w:sz w:val="20"/>
          <w:szCs w:val="20"/>
        </w:rPr>
        <w:t>o en el caso de constituir una nueva sociedad, el representante legal de la misma, lo cual deberá de constar en escritura pública y comunicarse a la Convocante antes de la fecha fijada para la firma del o los contratos.</w:t>
      </w:r>
    </w:p>
    <w:p w14:paraId="6825ED7E" w14:textId="77777777" w:rsidR="00040767" w:rsidRPr="00E85D0B" w:rsidRDefault="00040767" w:rsidP="00CC66CE">
      <w:pPr>
        <w:ind w:right="49"/>
        <w:rPr>
          <w:rFonts w:ascii="Montserrat" w:hAnsi="Montserrat" w:cs="Arial"/>
          <w:sz w:val="20"/>
          <w:szCs w:val="20"/>
        </w:rPr>
      </w:pPr>
    </w:p>
    <w:p w14:paraId="1214E866" w14:textId="77777777"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lastRenderedPageBreak/>
        <w:t>Cualquiera de los integrantes de la agrupación, podrá presentar el escrito mediante el cual manifieste su</w:t>
      </w:r>
      <w:r w:rsidR="000C0248" w:rsidRPr="00E85D0B">
        <w:rPr>
          <w:rFonts w:ascii="Montserrat" w:hAnsi="Montserrat" w:cs="Arial"/>
          <w:sz w:val="20"/>
          <w:szCs w:val="20"/>
        </w:rPr>
        <w:t xml:space="preserve"> </w:t>
      </w:r>
      <w:r w:rsidRPr="00E85D0B">
        <w:rPr>
          <w:rFonts w:ascii="Montserrat" w:hAnsi="Montserrat" w:cs="Arial"/>
          <w:sz w:val="20"/>
          <w:szCs w:val="20"/>
        </w:rPr>
        <w:t>interés en participar en la junta de aclaraciones y en e</w:t>
      </w:r>
      <w:r w:rsidR="00040767" w:rsidRPr="00E85D0B">
        <w:rPr>
          <w:rFonts w:ascii="Montserrat" w:hAnsi="Montserrat" w:cs="Arial"/>
          <w:sz w:val="20"/>
          <w:szCs w:val="20"/>
        </w:rPr>
        <w:t>l procedimiento de contratación.</w:t>
      </w:r>
    </w:p>
    <w:p w14:paraId="47243A91" w14:textId="77777777" w:rsidR="000C0248" w:rsidRPr="00E85D0B" w:rsidRDefault="000C0248" w:rsidP="00CC66CE">
      <w:pPr>
        <w:ind w:right="49"/>
        <w:jc w:val="both"/>
        <w:rPr>
          <w:rFonts w:ascii="Montserrat" w:hAnsi="Montserrat" w:cs="Arial"/>
          <w:sz w:val="20"/>
          <w:szCs w:val="20"/>
        </w:rPr>
      </w:pPr>
    </w:p>
    <w:p w14:paraId="53E79847" w14:textId="77777777"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t>Las personas que integran la agrupación deberán celebrar en los términos de la legislación aplicable el convenio de proposición conjunta, en el que se establecerán con pr</w:t>
      </w:r>
      <w:r w:rsidR="00040767" w:rsidRPr="00E85D0B">
        <w:rPr>
          <w:rFonts w:ascii="Montserrat" w:hAnsi="Montserrat" w:cs="Arial"/>
          <w:sz w:val="20"/>
          <w:szCs w:val="20"/>
        </w:rPr>
        <w:t>ecisión los aspectos siguientes:</w:t>
      </w:r>
    </w:p>
    <w:p w14:paraId="76C9C032" w14:textId="77777777" w:rsidR="00F60ADD" w:rsidRPr="00E85D0B" w:rsidRDefault="00F60ADD" w:rsidP="00CC66CE">
      <w:pPr>
        <w:ind w:right="49"/>
        <w:jc w:val="both"/>
        <w:rPr>
          <w:rFonts w:ascii="Montserrat" w:hAnsi="Montserrat" w:cs="Arial"/>
          <w:sz w:val="20"/>
          <w:szCs w:val="20"/>
        </w:rPr>
      </w:pPr>
    </w:p>
    <w:p w14:paraId="34DF274A"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14:paraId="6FF315BA" w14:textId="77777777" w:rsidR="00A55799" w:rsidRPr="00E85D0B" w:rsidRDefault="00A55799" w:rsidP="00CC66CE">
      <w:pPr>
        <w:ind w:right="49"/>
        <w:jc w:val="both"/>
        <w:rPr>
          <w:rFonts w:ascii="Montserrat" w:hAnsi="Montserrat" w:cs="Arial"/>
          <w:sz w:val="20"/>
          <w:szCs w:val="20"/>
        </w:rPr>
      </w:pPr>
    </w:p>
    <w:p w14:paraId="5B956439"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Nombre y domicilio de los representantes de cada una de las personas agrupadas, señalando, en su caso, los datos de las escrituras públicas con las que acrediten las facultades de representación;</w:t>
      </w:r>
    </w:p>
    <w:p w14:paraId="0D32CF07" w14:textId="77777777" w:rsidR="00F60ADD" w:rsidRPr="00E85D0B" w:rsidRDefault="00F60ADD" w:rsidP="00CC66CE">
      <w:pPr>
        <w:ind w:right="49"/>
        <w:jc w:val="both"/>
        <w:rPr>
          <w:rFonts w:ascii="Montserrat" w:hAnsi="Montserrat" w:cs="Arial"/>
          <w:sz w:val="20"/>
          <w:szCs w:val="20"/>
        </w:rPr>
      </w:pPr>
    </w:p>
    <w:p w14:paraId="713CFDBB" w14:textId="52276C1D"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Designación de un representante común</w:t>
      </w:r>
      <w:r w:rsidR="00E06B02">
        <w:rPr>
          <w:rFonts w:ascii="Montserrat" w:hAnsi="Montserrat" w:cs="Arial"/>
          <w:sz w:val="20"/>
          <w:szCs w:val="20"/>
        </w:rPr>
        <w:t xml:space="preserve"> y domicilio</w:t>
      </w:r>
      <w:r w:rsidRPr="00E85D0B">
        <w:rPr>
          <w:rFonts w:ascii="Montserrat" w:hAnsi="Montserrat" w:cs="Arial"/>
          <w:sz w:val="20"/>
          <w:szCs w:val="20"/>
        </w:rPr>
        <w:t>, otorgándole poder amplio y suficiente, para atender todo lo relacionado con la proposición y con el procedimiento de licitación pública;</w:t>
      </w:r>
    </w:p>
    <w:p w14:paraId="4BDEE5FF" w14:textId="77777777" w:rsidR="00F60ADD" w:rsidRPr="00E85D0B" w:rsidRDefault="00F60ADD" w:rsidP="00CC66CE">
      <w:pPr>
        <w:ind w:right="49"/>
        <w:jc w:val="both"/>
        <w:rPr>
          <w:rFonts w:ascii="Montserrat" w:hAnsi="Montserrat" w:cs="Arial"/>
          <w:sz w:val="20"/>
          <w:szCs w:val="20"/>
        </w:rPr>
      </w:pPr>
    </w:p>
    <w:p w14:paraId="412A333D"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Descripción de las partes objeto del contrato que corresponderá cumplir a cada persona integrante, así como la manera en que se exigirá el cumplimiento de las obligaciones, y</w:t>
      </w:r>
    </w:p>
    <w:p w14:paraId="0AFC8F91" w14:textId="77777777" w:rsidR="00F60ADD" w:rsidRPr="00E85D0B" w:rsidRDefault="00F60ADD" w:rsidP="00CC66CE">
      <w:pPr>
        <w:ind w:right="49"/>
        <w:jc w:val="both"/>
        <w:rPr>
          <w:rFonts w:ascii="Montserrat" w:hAnsi="Montserrat" w:cs="Arial"/>
          <w:sz w:val="20"/>
          <w:szCs w:val="20"/>
        </w:rPr>
      </w:pPr>
    </w:p>
    <w:p w14:paraId="161C7071" w14:textId="58095A2D" w:rsidR="00F60ADD" w:rsidRPr="00F568A7" w:rsidRDefault="00F60ADD" w:rsidP="004D103A">
      <w:pPr>
        <w:pStyle w:val="Prrafodelista"/>
        <w:numPr>
          <w:ilvl w:val="0"/>
          <w:numId w:val="29"/>
        </w:numPr>
        <w:ind w:right="49"/>
        <w:jc w:val="both"/>
        <w:rPr>
          <w:rFonts w:ascii="Montserrat" w:hAnsi="Montserrat" w:cs="Arial"/>
          <w:sz w:val="20"/>
          <w:szCs w:val="20"/>
        </w:rPr>
      </w:pPr>
      <w:r w:rsidRPr="00F568A7">
        <w:rPr>
          <w:rFonts w:ascii="Montserrat" w:hAnsi="Montserrat" w:cs="Arial"/>
          <w:sz w:val="20"/>
          <w:szCs w:val="20"/>
        </w:rPr>
        <w:t>Estipulación expresa de que cada uno de los firmantes quedará obligado junto con los demás integran</w:t>
      </w:r>
      <w:r w:rsidR="00103D67" w:rsidRPr="00F568A7">
        <w:rPr>
          <w:rFonts w:ascii="Montserrat" w:hAnsi="Montserrat" w:cs="Arial"/>
          <w:sz w:val="20"/>
          <w:szCs w:val="20"/>
        </w:rPr>
        <w:t>tes, en forma</w:t>
      </w:r>
      <w:r w:rsidRPr="00F568A7">
        <w:rPr>
          <w:rFonts w:ascii="Montserrat" w:hAnsi="Montserrat" w:cs="Arial"/>
          <w:sz w:val="20"/>
          <w:szCs w:val="20"/>
        </w:rPr>
        <w:t xml:space="preserve"> </w:t>
      </w:r>
      <w:r w:rsidR="00FF1338" w:rsidRPr="00F568A7">
        <w:rPr>
          <w:rFonts w:ascii="Montserrat" w:hAnsi="Montserrat" w:cs="Arial"/>
          <w:sz w:val="20"/>
          <w:szCs w:val="20"/>
        </w:rPr>
        <w:t>solidaria</w:t>
      </w:r>
      <w:r w:rsidR="00F77EC1">
        <w:rPr>
          <w:rFonts w:ascii="Montserrat" w:hAnsi="Montserrat" w:cs="Arial"/>
          <w:sz w:val="20"/>
          <w:szCs w:val="20"/>
        </w:rPr>
        <w:t xml:space="preserve"> o mancomunada</w:t>
      </w:r>
      <w:r w:rsidR="00CB6BBD">
        <w:rPr>
          <w:rFonts w:ascii="Montserrat" w:hAnsi="Montserrat" w:cs="Arial"/>
          <w:sz w:val="20"/>
          <w:szCs w:val="20"/>
        </w:rPr>
        <w:t xml:space="preserve"> (elegir sólo una según convenga)</w:t>
      </w:r>
      <w:r w:rsidRPr="00F568A7">
        <w:rPr>
          <w:rFonts w:ascii="Montserrat" w:hAnsi="Montserrat" w:cs="Arial"/>
          <w:sz w:val="20"/>
          <w:szCs w:val="20"/>
        </w:rPr>
        <w:t xml:space="preserve">, para efectos del procedimiento </w:t>
      </w:r>
      <w:r w:rsidR="00FF1338" w:rsidRPr="00F568A7">
        <w:rPr>
          <w:rFonts w:ascii="Montserrat" w:hAnsi="Montserrat" w:cs="Arial"/>
          <w:sz w:val="20"/>
          <w:szCs w:val="20"/>
        </w:rPr>
        <w:t>de contratación y del contrato.</w:t>
      </w:r>
      <w:r w:rsidR="00814C8D" w:rsidRPr="00F568A7">
        <w:rPr>
          <w:rFonts w:ascii="Montserrat" w:hAnsi="Montserrat" w:cs="Arial"/>
          <w:sz w:val="20"/>
          <w:szCs w:val="20"/>
        </w:rPr>
        <w:t xml:space="preserve"> </w:t>
      </w:r>
    </w:p>
    <w:p w14:paraId="5C124C75" w14:textId="77777777" w:rsidR="005B1F9A" w:rsidRPr="00E85D0B" w:rsidRDefault="005B1F9A" w:rsidP="005B1F9A">
      <w:pPr>
        <w:ind w:right="49"/>
        <w:jc w:val="both"/>
        <w:rPr>
          <w:rFonts w:ascii="Montserrat" w:hAnsi="Montserrat" w:cs="Arial"/>
          <w:sz w:val="20"/>
          <w:szCs w:val="20"/>
          <w:lang w:val="es-ES"/>
        </w:rPr>
      </w:pPr>
    </w:p>
    <w:p w14:paraId="450C0131" w14:textId="77777777" w:rsidR="005B1F9A" w:rsidRPr="00E85D0B" w:rsidRDefault="005B1F9A" w:rsidP="005B1F9A">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propuesta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 xml:space="preserve">(Anexo </w:t>
      </w:r>
      <w:r w:rsidR="00B06C74">
        <w:rPr>
          <w:rFonts w:ascii="Montserrat" w:hAnsi="Montserrat" w:cs="Arial"/>
          <w:b/>
          <w:sz w:val="20"/>
          <w:szCs w:val="20"/>
        </w:rPr>
        <w:t>I</w:t>
      </w:r>
      <w:r w:rsidRPr="00E85D0B">
        <w:rPr>
          <w:rFonts w:ascii="Montserrat" w:hAnsi="Montserrat" w:cs="Arial"/>
          <w:b/>
          <w:sz w:val="20"/>
          <w:szCs w:val="20"/>
        </w:rPr>
        <w:t>V)</w:t>
      </w:r>
      <w:r w:rsidR="00915775" w:rsidRPr="00E85D0B">
        <w:rPr>
          <w:rFonts w:ascii="Montserrat" w:hAnsi="Montserrat" w:cs="Arial"/>
          <w:sz w:val="20"/>
          <w:szCs w:val="20"/>
        </w:rPr>
        <w:t>;</w:t>
      </w:r>
      <w:r w:rsidRPr="00E85D0B">
        <w:rPr>
          <w:rFonts w:ascii="Montserrat" w:hAnsi="Montserrat" w:cs="Arial"/>
          <w:sz w:val="20"/>
          <w:szCs w:val="20"/>
        </w:rPr>
        <w:t xml:space="preserve"> escrito de los supuestos establecidos en los artículos 50 y 60 de la LAASSP </w:t>
      </w:r>
      <w:r w:rsidRPr="00E85D0B">
        <w:rPr>
          <w:rFonts w:ascii="Montserrat" w:hAnsi="Montserrat" w:cs="Arial"/>
          <w:b/>
          <w:sz w:val="20"/>
          <w:szCs w:val="20"/>
        </w:rPr>
        <w:t>(Anexo VII)</w:t>
      </w:r>
      <w:r w:rsidRPr="00E85D0B">
        <w:rPr>
          <w:rFonts w:ascii="Montserrat" w:hAnsi="Montserrat" w:cs="Arial"/>
          <w:sz w:val="20"/>
          <w:szCs w:val="20"/>
        </w:rPr>
        <w:t xml:space="preserve">, Declaración de Integridad </w:t>
      </w:r>
      <w:r w:rsidRPr="00E85D0B">
        <w:rPr>
          <w:rFonts w:ascii="Montserrat" w:hAnsi="Montserrat" w:cs="Arial"/>
          <w:b/>
          <w:sz w:val="20"/>
          <w:szCs w:val="20"/>
        </w:rPr>
        <w:t xml:space="preserve">(Anexo </w:t>
      </w:r>
      <w:r w:rsidR="00B06C74">
        <w:rPr>
          <w:rFonts w:ascii="Montserrat" w:hAnsi="Montserrat" w:cs="Arial"/>
          <w:b/>
          <w:sz w:val="20"/>
          <w:szCs w:val="20"/>
        </w:rPr>
        <w:t>VIII</w:t>
      </w:r>
      <w:r w:rsidRPr="00E85D0B">
        <w:rPr>
          <w:rFonts w:ascii="Montserrat" w:hAnsi="Montserrat" w:cs="Arial"/>
          <w:b/>
          <w:sz w:val="20"/>
          <w:szCs w:val="20"/>
        </w:rPr>
        <w:t>)</w:t>
      </w:r>
      <w:r w:rsidRPr="00E85D0B">
        <w:rPr>
          <w:rFonts w:ascii="Montserrat" w:hAnsi="Montserrat" w:cs="Arial"/>
          <w:sz w:val="20"/>
          <w:szCs w:val="20"/>
        </w:rPr>
        <w:t xml:space="preserve"> y e</w:t>
      </w:r>
      <w:r w:rsidRPr="00E85D0B">
        <w:rPr>
          <w:rFonts w:ascii="Montserrat" w:hAnsi="Montserrat" w:cs="Arial"/>
          <w:sz w:val="20"/>
          <w:szCs w:val="20"/>
          <w:lang w:val="es-ES_tradnl"/>
        </w:rPr>
        <w:t xml:space="preserve">n </w:t>
      </w:r>
      <w:r w:rsidR="008B3EE9">
        <w:rPr>
          <w:rFonts w:ascii="Montserrat" w:hAnsi="Montserrat" w:cs="Arial"/>
          <w:sz w:val="20"/>
          <w:szCs w:val="20"/>
          <w:lang w:val="es-ES_tradnl"/>
        </w:rPr>
        <w:t>su caso Estratificación de las 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Pr="00E85D0B">
        <w:rPr>
          <w:rFonts w:ascii="Montserrat" w:hAnsi="Montserrat" w:cs="Arial"/>
          <w:b/>
          <w:sz w:val="20"/>
          <w:szCs w:val="20"/>
          <w:lang w:val="es-ES_tradnl"/>
        </w:rPr>
        <w:t>(Anexo X).</w:t>
      </w:r>
    </w:p>
    <w:p w14:paraId="789682B9" w14:textId="77777777" w:rsidR="005B1F9A" w:rsidRPr="00E85D0B" w:rsidRDefault="005B1F9A" w:rsidP="005B1F9A">
      <w:pPr>
        <w:ind w:right="49"/>
        <w:jc w:val="both"/>
        <w:rPr>
          <w:rFonts w:ascii="Montserrat" w:hAnsi="Montserrat" w:cs="Arial"/>
          <w:sz w:val="20"/>
          <w:szCs w:val="20"/>
          <w:lang w:val="es-ES_tradnl"/>
        </w:rPr>
      </w:pPr>
    </w:p>
    <w:p w14:paraId="58EA57D6" w14:textId="77777777" w:rsidR="00E06B02" w:rsidRDefault="00E06B02" w:rsidP="00E06B02">
      <w:pPr>
        <w:ind w:right="49"/>
        <w:jc w:val="both"/>
        <w:rPr>
          <w:rFonts w:ascii="Montserrat" w:hAnsi="Montserrat" w:cs="Arial"/>
          <w:sz w:val="20"/>
          <w:szCs w:val="20"/>
          <w:lang w:val="es-ES_tradnl"/>
        </w:rPr>
      </w:pPr>
      <w:r w:rsidRPr="00834626">
        <w:rPr>
          <w:rFonts w:ascii="Montserrat" w:hAnsi="Montserrat" w:cs="Arial"/>
          <w:sz w:val="20"/>
          <w:szCs w:val="20"/>
          <w:lang w:val="es-ES_tradnl"/>
        </w:rPr>
        <w:t>En caso de que se presente proposición conjunta y no se presente el convenio de participación conjunta o el presentado no cumpla con los requisitos legales y reglamentarios establecidos en el artículo 44 del Reglamento, esto afectaría la solvencia de la propuesta y motivaría su desechamiento.</w:t>
      </w:r>
    </w:p>
    <w:p w14:paraId="4DF9DB19" w14:textId="05341706" w:rsidR="00834626" w:rsidRDefault="00834626" w:rsidP="00CC66CE">
      <w:pPr>
        <w:ind w:right="49"/>
        <w:jc w:val="both"/>
        <w:rPr>
          <w:rFonts w:ascii="Montserrat" w:hAnsi="Montserrat" w:cs="Arial"/>
          <w:sz w:val="20"/>
          <w:szCs w:val="20"/>
          <w:lang w:val="es-ES_tradnl"/>
        </w:rPr>
      </w:pPr>
    </w:p>
    <w:p w14:paraId="11E37DEE" w14:textId="18C03FFC" w:rsidR="00E06B02" w:rsidRPr="00E85D0B" w:rsidRDefault="00E06B02" w:rsidP="00E06B02">
      <w:pPr>
        <w:ind w:right="49"/>
        <w:jc w:val="both"/>
        <w:rPr>
          <w:rFonts w:ascii="Montserrat" w:hAnsi="Montserrat" w:cs="Arial"/>
          <w:sz w:val="20"/>
          <w:szCs w:val="20"/>
          <w:lang w:val="es-ES_tradnl"/>
        </w:rPr>
      </w:pPr>
      <w:r w:rsidRPr="00E85D0B">
        <w:rPr>
          <w:rFonts w:ascii="Montserrat" w:hAnsi="Montserrat" w:cs="Arial"/>
          <w:sz w:val="20"/>
          <w:szCs w:val="20"/>
          <w:lang w:val="es-ES_tradnl"/>
        </w:rPr>
        <w:t>En caso de que el licitante no se ubique dentro de este supuesto, no será necesario</w:t>
      </w:r>
      <w:r w:rsidR="0011494B">
        <w:rPr>
          <w:rFonts w:ascii="Montserrat" w:hAnsi="Montserrat" w:cs="Arial"/>
          <w:sz w:val="20"/>
          <w:szCs w:val="20"/>
          <w:lang w:val="es-ES_tradnl"/>
        </w:rPr>
        <w:t xml:space="preserve"> </w:t>
      </w:r>
      <w:r w:rsidRPr="00E85D0B">
        <w:rPr>
          <w:rFonts w:ascii="Montserrat" w:hAnsi="Montserrat" w:cs="Arial"/>
          <w:sz w:val="20"/>
          <w:szCs w:val="20"/>
          <w:lang w:val="es-ES_tradnl"/>
        </w:rPr>
        <w:t xml:space="preserve">integrar a su proposición el </w:t>
      </w:r>
      <w:r w:rsidRPr="00E85D0B">
        <w:rPr>
          <w:rFonts w:ascii="Montserrat" w:hAnsi="Montserrat" w:cs="Arial"/>
          <w:b/>
          <w:sz w:val="20"/>
          <w:szCs w:val="20"/>
          <w:lang w:val="es-ES_tradnl"/>
        </w:rPr>
        <w:t>Anexo I</w:t>
      </w:r>
      <w:r w:rsidR="00A00CB9">
        <w:rPr>
          <w:rFonts w:ascii="Montserrat" w:hAnsi="Montserrat" w:cs="Arial"/>
          <w:b/>
          <w:sz w:val="20"/>
          <w:szCs w:val="20"/>
          <w:lang w:val="es-ES_tradnl"/>
        </w:rPr>
        <w:t>II</w:t>
      </w:r>
      <w:r w:rsidRPr="00E85D0B">
        <w:rPr>
          <w:rFonts w:ascii="Montserrat" w:hAnsi="Montserrat" w:cs="Arial"/>
          <w:sz w:val="20"/>
          <w:szCs w:val="20"/>
          <w:lang w:val="es-ES_tradnl"/>
        </w:rPr>
        <w:t xml:space="preserve">, </w:t>
      </w:r>
      <w:r>
        <w:rPr>
          <w:rFonts w:ascii="Montserrat" w:hAnsi="Montserrat" w:cs="Arial"/>
          <w:sz w:val="20"/>
          <w:szCs w:val="20"/>
          <w:lang w:val="es-ES_tradnl"/>
        </w:rPr>
        <w:t xml:space="preserve">incluir el anexo con la leyenda no aplica o </w:t>
      </w:r>
      <w:r w:rsidRPr="00E85D0B">
        <w:rPr>
          <w:rFonts w:ascii="Montserrat" w:hAnsi="Montserrat" w:cs="Arial"/>
          <w:sz w:val="20"/>
          <w:szCs w:val="20"/>
          <w:lang w:val="es-ES_tradnl"/>
        </w:rPr>
        <w:t>incluir escrito en el cual manifieste</w:t>
      </w:r>
      <w:r>
        <w:rPr>
          <w:rFonts w:ascii="Montserrat" w:hAnsi="Montserrat" w:cs="Arial"/>
          <w:sz w:val="20"/>
          <w:szCs w:val="20"/>
          <w:lang w:val="es-ES_tradnl"/>
        </w:rPr>
        <w:t xml:space="preserve"> no presentar proposición conjunta</w:t>
      </w:r>
      <w:r w:rsidRPr="00E85D0B">
        <w:rPr>
          <w:rFonts w:ascii="Montserrat" w:hAnsi="Montserrat" w:cs="Arial"/>
          <w:sz w:val="20"/>
          <w:szCs w:val="20"/>
          <w:lang w:val="es-ES_tradnl"/>
        </w:rPr>
        <w:t>, lo cual no será considerado como causal de desechamiento.</w:t>
      </w:r>
    </w:p>
    <w:p w14:paraId="3A63E1ED" w14:textId="67A494BE" w:rsidR="00E06B02" w:rsidRDefault="00E06B02" w:rsidP="00CC66CE">
      <w:pPr>
        <w:ind w:right="49"/>
        <w:jc w:val="both"/>
        <w:rPr>
          <w:rFonts w:ascii="Montserrat" w:hAnsi="Montserrat" w:cs="Arial"/>
          <w:sz w:val="20"/>
          <w:szCs w:val="20"/>
          <w:lang w:val="es-ES_tradnl"/>
        </w:rPr>
      </w:pPr>
    </w:p>
    <w:p w14:paraId="2FEB2D0B" w14:textId="77777777" w:rsidR="00460E8E" w:rsidRDefault="00460E8E" w:rsidP="00CC66CE">
      <w:pPr>
        <w:ind w:right="49"/>
        <w:jc w:val="both"/>
        <w:rPr>
          <w:rFonts w:ascii="Montserrat" w:hAnsi="Montserrat" w:cs="Arial"/>
          <w:sz w:val="20"/>
          <w:szCs w:val="20"/>
          <w:lang w:val="es-ES_tradnl"/>
        </w:rPr>
      </w:pPr>
    </w:p>
    <w:p w14:paraId="05573470" w14:textId="77777777" w:rsidR="0095628B" w:rsidRPr="00E85D0B" w:rsidRDefault="0095628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9" w:name="_Toc108438398"/>
      <w:r w:rsidRPr="00E85D0B">
        <w:rPr>
          <w:rFonts w:ascii="Montserrat" w:hAnsi="Montserrat" w:cs="Arial"/>
          <w:i w:val="0"/>
          <w:sz w:val="20"/>
          <w:lang w:val="es-ES_tradnl"/>
        </w:rPr>
        <w:lastRenderedPageBreak/>
        <w:t>Envío de una sola proposición.</w:t>
      </w:r>
      <w:bookmarkEnd w:id="69"/>
    </w:p>
    <w:p w14:paraId="7D8364CE" w14:textId="77777777" w:rsidR="001930AA" w:rsidRPr="00E85D0B" w:rsidRDefault="001930AA" w:rsidP="00CC66CE">
      <w:pPr>
        <w:ind w:right="49"/>
        <w:rPr>
          <w:rFonts w:ascii="Montserrat" w:hAnsi="Montserrat" w:cs="Arial"/>
          <w:sz w:val="20"/>
          <w:szCs w:val="20"/>
        </w:rPr>
      </w:pPr>
    </w:p>
    <w:p w14:paraId="34BF34EA" w14:textId="5642C012" w:rsidR="00EE51EF" w:rsidRPr="00E85D0B" w:rsidRDefault="00EE51EF" w:rsidP="00EE51EF">
      <w:pPr>
        <w:ind w:right="49"/>
        <w:jc w:val="both"/>
        <w:rPr>
          <w:rFonts w:ascii="Montserrat" w:hAnsi="Montserrat" w:cs="Arial"/>
          <w:sz w:val="20"/>
          <w:szCs w:val="20"/>
        </w:rPr>
      </w:pPr>
      <w:r w:rsidRPr="00E85D0B">
        <w:rPr>
          <w:rFonts w:ascii="Montserrat" w:hAnsi="Montserrat" w:cs="Arial"/>
          <w:sz w:val="20"/>
          <w:szCs w:val="20"/>
        </w:rPr>
        <w:t xml:space="preserve">Los licitantes sólo podrán presentar una proposición </w:t>
      </w:r>
      <w:r w:rsidRPr="00052225">
        <w:rPr>
          <w:rFonts w:ascii="Montserrat" w:hAnsi="Montserrat" w:cs="Arial"/>
          <w:sz w:val="20"/>
          <w:szCs w:val="20"/>
        </w:rPr>
        <w:t>(propuesta técnica y económica, documentación legal y administrativa)</w:t>
      </w:r>
      <w:r>
        <w:rPr>
          <w:rFonts w:ascii="Montserrat" w:hAnsi="Montserrat" w:cs="Arial"/>
          <w:sz w:val="20"/>
          <w:szCs w:val="20"/>
        </w:rPr>
        <w:t xml:space="preserve">, con </w:t>
      </w:r>
      <w:r w:rsidRPr="00644A7B">
        <w:rPr>
          <w:rFonts w:ascii="Montserrat" w:hAnsi="Montserrat" w:cs="Arial"/>
          <w:sz w:val="20"/>
          <w:szCs w:val="20"/>
        </w:rPr>
        <w:t xml:space="preserve">una o varias partidas, </w:t>
      </w:r>
      <w:r>
        <w:rPr>
          <w:rFonts w:ascii="Montserrat" w:hAnsi="Montserrat" w:cs="Arial"/>
          <w:sz w:val="20"/>
          <w:szCs w:val="20"/>
        </w:rPr>
        <w:t>ofertando un solo precio</w:t>
      </w:r>
      <w:r w:rsidR="00B83210">
        <w:rPr>
          <w:rFonts w:ascii="Montserrat" w:hAnsi="Montserrat" w:cs="Arial"/>
          <w:sz w:val="20"/>
          <w:szCs w:val="20"/>
        </w:rPr>
        <w:t xml:space="preserve"> por partida</w:t>
      </w:r>
      <w:r w:rsidR="00586564">
        <w:rPr>
          <w:rFonts w:ascii="Montserrat" w:hAnsi="Montserrat" w:cs="Arial"/>
          <w:sz w:val="20"/>
          <w:szCs w:val="20"/>
        </w:rPr>
        <w:t>.</w:t>
      </w:r>
    </w:p>
    <w:p w14:paraId="265DB513" w14:textId="77777777" w:rsidR="00052225" w:rsidRDefault="000A4323" w:rsidP="00A91619">
      <w:pPr>
        <w:ind w:right="49"/>
        <w:jc w:val="both"/>
        <w:rPr>
          <w:rFonts w:ascii="Montserrat" w:hAnsi="Montserrat" w:cs="Arial"/>
          <w:sz w:val="20"/>
          <w:szCs w:val="20"/>
        </w:rPr>
      </w:pPr>
      <w:r>
        <w:rPr>
          <w:rFonts w:ascii="Montserrat" w:hAnsi="Montserrat" w:cs="Arial"/>
          <w:sz w:val="20"/>
          <w:szCs w:val="20"/>
        </w:rPr>
        <w:t xml:space="preserve"> </w:t>
      </w:r>
    </w:p>
    <w:p w14:paraId="73F858FD" w14:textId="77777777" w:rsidR="00236445" w:rsidRPr="00E85D0B" w:rsidRDefault="00C75993"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0" w:name="_Toc108438399"/>
      <w:r w:rsidRPr="00E85D0B">
        <w:rPr>
          <w:rFonts w:ascii="Montserrat" w:hAnsi="Montserrat" w:cs="Arial"/>
          <w:i w:val="0"/>
          <w:sz w:val="20"/>
          <w:lang w:val="es-ES_tradnl"/>
        </w:rPr>
        <w:t>Acreditamiento de personalidad ju</w:t>
      </w:r>
      <w:r w:rsidR="002647B7" w:rsidRPr="00E85D0B">
        <w:rPr>
          <w:rFonts w:ascii="Montserrat" w:hAnsi="Montserrat" w:cs="Arial"/>
          <w:i w:val="0"/>
          <w:sz w:val="20"/>
          <w:lang w:val="es-ES_tradnl"/>
        </w:rPr>
        <w:t>r</w:t>
      </w:r>
      <w:r w:rsidRPr="00E85D0B">
        <w:rPr>
          <w:rFonts w:ascii="Montserrat" w:hAnsi="Montserrat" w:cs="Arial"/>
          <w:i w:val="0"/>
          <w:sz w:val="20"/>
          <w:lang w:val="es-ES_tradnl"/>
        </w:rPr>
        <w:t>idica</w:t>
      </w:r>
      <w:r w:rsidR="00D615E3" w:rsidRPr="00E85D0B">
        <w:rPr>
          <w:rFonts w:ascii="Montserrat" w:hAnsi="Montserrat" w:cs="Arial"/>
          <w:i w:val="0"/>
          <w:sz w:val="20"/>
          <w:lang w:val="es-ES_tradnl"/>
        </w:rPr>
        <w:t xml:space="preserve"> y datos de notificación.</w:t>
      </w:r>
      <w:bookmarkEnd w:id="70"/>
    </w:p>
    <w:p w14:paraId="197ADFDE" w14:textId="77777777" w:rsidR="00236445" w:rsidRPr="00E85D0B" w:rsidRDefault="00236445" w:rsidP="00CC66CE">
      <w:pPr>
        <w:suppressAutoHyphens/>
        <w:ind w:right="49"/>
        <w:jc w:val="both"/>
        <w:rPr>
          <w:rFonts w:ascii="Montserrat" w:hAnsi="Montserrat" w:cs="Arial"/>
          <w:noProof w:val="0"/>
          <w:sz w:val="20"/>
          <w:szCs w:val="20"/>
          <w:lang w:val="es-ES_tradnl" w:eastAsia="ar-SA"/>
        </w:rPr>
      </w:pPr>
    </w:p>
    <w:p w14:paraId="19EB082A" w14:textId="77777777" w:rsidR="000A4323" w:rsidRPr="00E85D0B" w:rsidRDefault="000A4323" w:rsidP="000A4323">
      <w:pPr>
        <w:ind w:right="49"/>
        <w:jc w:val="both"/>
        <w:rPr>
          <w:rFonts w:ascii="Montserrat" w:hAnsi="Montserrat" w:cs="Arial"/>
          <w:sz w:val="20"/>
          <w:szCs w:val="20"/>
          <w:lang w:val="es-ES_tradnl"/>
        </w:rPr>
      </w:pPr>
      <w:r>
        <w:rPr>
          <w:rFonts w:ascii="Montserrat" w:hAnsi="Montserrat" w:cs="Arial"/>
          <w:sz w:val="20"/>
          <w:szCs w:val="20"/>
          <w:lang w:val="es-ES_tradnl"/>
        </w:rPr>
        <w:t xml:space="preserve">Para el acreditamiento de personalidad jurídica e intervenir en el acto de presentación y apertura de proposiciones, los licitantes </w:t>
      </w:r>
      <w:r w:rsidRPr="00E85D0B">
        <w:rPr>
          <w:rFonts w:ascii="Montserrat" w:hAnsi="Montserrat" w:cs="Arial"/>
          <w:sz w:val="20"/>
          <w:szCs w:val="20"/>
          <w:lang w:val="es-ES_tradnl"/>
        </w:rPr>
        <w:t>deberá</w:t>
      </w:r>
      <w:r>
        <w:rPr>
          <w:rFonts w:ascii="Montserrat" w:hAnsi="Montserrat" w:cs="Arial"/>
          <w:sz w:val="20"/>
          <w:szCs w:val="20"/>
          <w:lang w:val="es-ES_tradnl"/>
        </w:rPr>
        <w:t>n</w:t>
      </w:r>
      <w:r w:rsidRPr="00E85D0B">
        <w:rPr>
          <w:rFonts w:ascii="Montserrat" w:hAnsi="Montserrat" w:cs="Arial"/>
          <w:sz w:val="20"/>
          <w:szCs w:val="20"/>
          <w:lang w:val="es-ES_tradnl"/>
        </w:rPr>
        <w:t xml:space="preserve"> presentar el documento </w:t>
      </w:r>
      <w:r w:rsidRPr="00E85D0B">
        <w:rPr>
          <w:rFonts w:ascii="Montserrat" w:hAnsi="Montserrat" w:cs="Arial"/>
          <w:b/>
          <w:sz w:val="20"/>
          <w:szCs w:val="20"/>
          <w:lang w:val="es-ES_tradnl"/>
        </w:rPr>
        <w:t xml:space="preserve">Anexo </w:t>
      </w:r>
      <w:r w:rsidR="00B06C74">
        <w:rPr>
          <w:rFonts w:ascii="Montserrat" w:hAnsi="Montserrat" w:cs="Arial"/>
          <w:b/>
          <w:sz w:val="20"/>
          <w:szCs w:val="20"/>
          <w:lang w:val="es-ES_tradnl"/>
        </w:rPr>
        <w:t>I</w:t>
      </w:r>
      <w:r w:rsidRPr="00E85D0B">
        <w:rPr>
          <w:rFonts w:ascii="Montserrat" w:hAnsi="Montserrat" w:cs="Arial"/>
          <w:b/>
          <w:sz w:val="20"/>
          <w:szCs w:val="20"/>
          <w:lang w:val="es-ES_tradnl"/>
        </w:rPr>
        <w:t xml:space="preserve">V Acreditamiento de Personalidad Jurídica y Datos de Notificación </w:t>
      </w:r>
      <w:r w:rsidRPr="00E85D0B">
        <w:rPr>
          <w:rFonts w:ascii="Montserrat" w:hAnsi="Montserrat" w:cs="Arial"/>
          <w:sz w:val="20"/>
          <w:szCs w:val="20"/>
          <w:lang w:val="es-ES_tradnl"/>
        </w:rPr>
        <w:t>debidamente requisitado.</w:t>
      </w:r>
    </w:p>
    <w:p w14:paraId="68A4F5CB" w14:textId="77777777" w:rsidR="00E50BC8" w:rsidRPr="00E85D0B" w:rsidRDefault="00E50BC8" w:rsidP="00CC66CE">
      <w:pPr>
        <w:suppressAutoHyphens/>
        <w:ind w:right="49"/>
        <w:jc w:val="both"/>
        <w:rPr>
          <w:rFonts w:ascii="Montserrat" w:hAnsi="Montserrat" w:cs="Arial"/>
          <w:noProof w:val="0"/>
          <w:sz w:val="20"/>
          <w:szCs w:val="20"/>
          <w:lang w:val="es-ES_tradnl" w:eastAsia="ar-SA"/>
        </w:rPr>
      </w:pPr>
    </w:p>
    <w:p w14:paraId="1B7651FA" w14:textId="77777777" w:rsidR="00236445" w:rsidRPr="000C3AEB" w:rsidRDefault="009542E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1" w:name="_Toc108438400"/>
      <w:r w:rsidRPr="000C3AEB">
        <w:rPr>
          <w:rFonts w:ascii="Montserrat" w:hAnsi="Montserrat" w:cs="Arial"/>
          <w:i w:val="0"/>
          <w:sz w:val="20"/>
          <w:lang w:val="es-ES_tradnl"/>
        </w:rPr>
        <w:t>Documentación</w:t>
      </w:r>
      <w:r w:rsidR="00236445" w:rsidRPr="000C3AEB">
        <w:rPr>
          <w:rFonts w:ascii="Montserrat" w:hAnsi="Montserrat" w:cs="Arial"/>
          <w:i w:val="0"/>
          <w:sz w:val="20"/>
          <w:lang w:val="es-ES_tradnl"/>
        </w:rPr>
        <w:t xml:space="preserve"> que se rubricará</w:t>
      </w:r>
      <w:r w:rsidR="005B1F9A" w:rsidRPr="000C3AEB">
        <w:rPr>
          <w:rFonts w:ascii="Montserrat" w:hAnsi="Montserrat" w:cs="Arial"/>
          <w:i w:val="0"/>
          <w:sz w:val="20"/>
          <w:lang w:val="es-ES_tradnl"/>
        </w:rPr>
        <w:t>.</w:t>
      </w:r>
      <w:bookmarkEnd w:id="71"/>
    </w:p>
    <w:p w14:paraId="2533A682" w14:textId="77777777" w:rsidR="002B2759" w:rsidRPr="000C3AEB" w:rsidRDefault="002B2759" w:rsidP="005B1F9A">
      <w:pPr>
        <w:ind w:right="49"/>
        <w:jc w:val="both"/>
        <w:rPr>
          <w:rFonts w:ascii="Montserrat" w:hAnsi="Montserrat"/>
          <w:sz w:val="20"/>
          <w:szCs w:val="20"/>
          <w:lang w:val="es-ES_tradnl" w:eastAsia="ar-SA"/>
        </w:rPr>
      </w:pPr>
    </w:p>
    <w:p w14:paraId="49879607" w14:textId="77777777" w:rsidR="000A4323" w:rsidRPr="000C3AEB" w:rsidRDefault="000A4323" w:rsidP="000A4323">
      <w:pPr>
        <w:suppressAutoHyphens/>
        <w:ind w:right="49"/>
        <w:jc w:val="both"/>
        <w:rPr>
          <w:rFonts w:ascii="Montserrat" w:hAnsi="Montserrat" w:cs="Arial"/>
          <w:b/>
          <w:noProof w:val="0"/>
          <w:sz w:val="20"/>
          <w:szCs w:val="20"/>
          <w:lang w:eastAsia="ar-SA"/>
        </w:rPr>
      </w:pPr>
      <w:r w:rsidRPr="000C3AEB">
        <w:rPr>
          <w:rFonts w:ascii="Montserrat" w:hAnsi="Montserrat" w:cs="Arial"/>
          <w:noProof w:val="0"/>
          <w:sz w:val="20"/>
          <w:szCs w:val="20"/>
          <w:lang w:eastAsia="ar-SA"/>
        </w:rPr>
        <w:t xml:space="preserve">Serán rubricadas por los servidores públicos que asistan al acto de presentación y apertura de proposiciones, las Propuestas Económicas </w:t>
      </w:r>
      <w:r w:rsidRPr="00416113">
        <w:rPr>
          <w:rFonts w:ascii="Montserrat" w:hAnsi="Montserrat" w:cs="Arial"/>
          <w:b/>
          <w:noProof w:val="0"/>
          <w:sz w:val="20"/>
          <w:szCs w:val="20"/>
          <w:lang w:eastAsia="ar-SA"/>
        </w:rPr>
        <w:t>(</w:t>
      </w:r>
      <w:r w:rsidRPr="000C3AEB">
        <w:rPr>
          <w:rFonts w:ascii="Montserrat" w:hAnsi="Montserrat" w:cs="Arial"/>
          <w:b/>
          <w:noProof w:val="0"/>
          <w:sz w:val="20"/>
          <w:szCs w:val="20"/>
          <w:lang w:eastAsia="ar-SA"/>
        </w:rPr>
        <w:t xml:space="preserve">Anexo </w:t>
      </w:r>
      <w:r w:rsidR="00B06C74">
        <w:rPr>
          <w:rFonts w:ascii="Montserrat" w:hAnsi="Montserrat" w:cs="Arial"/>
          <w:b/>
          <w:noProof w:val="0"/>
          <w:sz w:val="20"/>
          <w:szCs w:val="20"/>
          <w:lang w:eastAsia="ar-SA"/>
        </w:rPr>
        <w:t>I</w:t>
      </w:r>
      <w:r w:rsidRPr="000C3AEB">
        <w:rPr>
          <w:rFonts w:ascii="Montserrat" w:hAnsi="Montserrat" w:cs="Arial"/>
          <w:b/>
          <w:noProof w:val="0"/>
          <w:sz w:val="20"/>
          <w:szCs w:val="20"/>
          <w:lang w:eastAsia="ar-SA"/>
        </w:rPr>
        <w:t xml:space="preserve">X) </w:t>
      </w:r>
      <w:r w:rsidRPr="000C3AEB">
        <w:rPr>
          <w:rFonts w:ascii="Montserrat" w:hAnsi="Montserrat" w:cs="Arial"/>
          <w:noProof w:val="0"/>
          <w:sz w:val="20"/>
          <w:szCs w:val="20"/>
          <w:lang w:eastAsia="ar-SA"/>
        </w:rPr>
        <w:t>y la Relación de Entrega de Documentación</w:t>
      </w:r>
      <w:r w:rsidRPr="000C3AEB">
        <w:rPr>
          <w:rFonts w:ascii="Montserrat" w:hAnsi="Montserrat" w:cs="Arial"/>
          <w:b/>
          <w:noProof w:val="0"/>
          <w:sz w:val="20"/>
          <w:szCs w:val="20"/>
          <w:lang w:eastAsia="ar-SA"/>
        </w:rPr>
        <w:t xml:space="preserve"> (Anexo XV).</w:t>
      </w:r>
    </w:p>
    <w:p w14:paraId="71936B59" w14:textId="77777777" w:rsidR="0033007C" w:rsidRDefault="0033007C" w:rsidP="005B1F9A">
      <w:pPr>
        <w:suppressAutoHyphens/>
        <w:ind w:right="49"/>
        <w:jc w:val="both"/>
        <w:rPr>
          <w:rFonts w:ascii="Montserrat" w:hAnsi="Montserrat" w:cs="Arial"/>
          <w:b/>
          <w:noProof w:val="0"/>
          <w:sz w:val="20"/>
          <w:szCs w:val="20"/>
          <w:lang w:eastAsia="ar-SA"/>
        </w:rPr>
      </w:pPr>
    </w:p>
    <w:p w14:paraId="325D2FBA" w14:textId="77777777" w:rsidR="00D1134A" w:rsidRPr="000C3AEB" w:rsidRDefault="00092CDB" w:rsidP="004D103A">
      <w:pPr>
        <w:pStyle w:val="Ttulo2"/>
        <w:numPr>
          <w:ilvl w:val="1"/>
          <w:numId w:val="21"/>
        </w:numPr>
        <w:tabs>
          <w:tab w:val="num" w:pos="0"/>
        </w:tabs>
        <w:spacing w:before="0" w:after="0"/>
        <w:ind w:left="0" w:right="51" w:firstLine="0"/>
        <w:rPr>
          <w:rFonts w:ascii="Montserrat" w:hAnsi="Montserrat" w:cs="Arial"/>
          <w:i w:val="0"/>
          <w:sz w:val="20"/>
          <w:lang w:val="es-ES_tradnl"/>
        </w:rPr>
      </w:pPr>
      <w:bookmarkStart w:id="72" w:name="_Toc108438401"/>
      <w:r w:rsidRPr="009B6378">
        <w:rPr>
          <w:rFonts w:ascii="Montserrat" w:hAnsi="Montserrat" w:cs="Arial"/>
          <w:i w:val="0"/>
          <w:sz w:val="20"/>
          <w:lang w:val="es-ES_tradnl"/>
        </w:rPr>
        <w:t>Acto de Fallo y Firma de C</w:t>
      </w:r>
      <w:r w:rsidR="00D1134A" w:rsidRPr="009B6378">
        <w:rPr>
          <w:rFonts w:ascii="Montserrat" w:hAnsi="Montserrat" w:cs="Arial"/>
          <w:i w:val="0"/>
          <w:sz w:val="20"/>
          <w:lang w:val="es-ES_tradnl"/>
        </w:rPr>
        <w:t>ontrato</w:t>
      </w:r>
      <w:r w:rsidR="00135271" w:rsidRPr="009B6378">
        <w:rPr>
          <w:rFonts w:ascii="Montserrat" w:hAnsi="Montserrat" w:cs="Arial"/>
          <w:i w:val="0"/>
          <w:sz w:val="20"/>
          <w:lang w:val="es-ES_tradnl"/>
        </w:rPr>
        <w:t>.</w:t>
      </w:r>
      <w:bookmarkEnd w:id="72"/>
    </w:p>
    <w:p w14:paraId="3BFCC43E" w14:textId="77777777" w:rsidR="001930AA" w:rsidRPr="000C3AEB" w:rsidRDefault="001930AA" w:rsidP="00CC66CE">
      <w:pPr>
        <w:ind w:left="426" w:right="51"/>
        <w:rPr>
          <w:rFonts w:ascii="Montserrat" w:hAnsi="Montserrat"/>
          <w:sz w:val="20"/>
          <w:szCs w:val="20"/>
          <w:lang w:val="es-ES_tradnl" w:eastAsia="es-ES"/>
        </w:rPr>
      </w:pPr>
    </w:p>
    <w:p w14:paraId="6B0157E9" w14:textId="77777777" w:rsidR="000E688D" w:rsidRPr="000C3AEB" w:rsidRDefault="000E688D" w:rsidP="004D103A">
      <w:pPr>
        <w:pStyle w:val="Ttulo3"/>
        <w:numPr>
          <w:ilvl w:val="0"/>
          <w:numId w:val="34"/>
        </w:numPr>
        <w:spacing w:before="0" w:after="0"/>
        <w:ind w:right="49"/>
        <w:rPr>
          <w:rFonts w:ascii="Montserrat" w:hAnsi="Montserrat" w:cs="Arial"/>
          <w:sz w:val="20"/>
          <w:szCs w:val="20"/>
        </w:rPr>
      </w:pPr>
      <w:bookmarkStart w:id="73" w:name="_Toc525225647"/>
      <w:bookmarkStart w:id="74" w:name="_Toc108438402"/>
      <w:bookmarkStart w:id="75" w:name="_Toc424735341"/>
      <w:bookmarkStart w:id="76" w:name="_Toc442265821"/>
      <w:bookmarkStart w:id="77" w:name="_Toc424735343"/>
      <w:r w:rsidRPr="000C3AEB">
        <w:rPr>
          <w:rFonts w:ascii="Montserrat" w:hAnsi="Montserrat" w:cs="Arial"/>
          <w:sz w:val="20"/>
          <w:szCs w:val="20"/>
        </w:rPr>
        <w:t>Acto de Fallo</w:t>
      </w:r>
      <w:bookmarkEnd w:id="73"/>
      <w:bookmarkEnd w:id="74"/>
    </w:p>
    <w:p w14:paraId="2D967A3C" w14:textId="77777777" w:rsidR="000E688D" w:rsidRPr="000C3AEB" w:rsidRDefault="000E688D" w:rsidP="00CC66CE">
      <w:pPr>
        <w:ind w:left="360" w:right="49"/>
        <w:rPr>
          <w:rFonts w:ascii="Montserrat" w:hAnsi="Montserrat"/>
          <w:sz w:val="20"/>
          <w:szCs w:val="20"/>
          <w:lang w:val="es-ES_tradnl"/>
        </w:rPr>
      </w:pPr>
    </w:p>
    <w:p w14:paraId="00DC1B8E" w14:textId="1CD53A74" w:rsidR="000E688D" w:rsidRPr="000C3AEB" w:rsidRDefault="000E688D" w:rsidP="00CC66CE">
      <w:pPr>
        <w:ind w:right="49"/>
        <w:jc w:val="both"/>
        <w:rPr>
          <w:rFonts w:ascii="Montserrat" w:hAnsi="Montserrat" w:cs="Arial"/>
          <w:sz w:val="20"/>
          <w:szCs w:val="20"/>
          <w:lang w:val="es-ES_tradnl" w:eastAsia="es-ES"/>
        </w:rPr>
      </w:pPr>
      <w:r w:rsidRPr="000C3AEB">
        <w:rPr>
          <w:rFonts w:ascii="Montserrat" w:hAnsi="Montserrat" w:cs="Arial"/>
          <w:sz w:val="20"/>
          <w:szCs w:val="20"/>
          <w:lang w:val="es-ES_tradnl" w:eastAsia="es-ES"/>
        </w:rPr>
        <w:t>El Fallo se emitirá de conformidad con el artículo 37 de la LAASSP,</w:t>
      </w:r>
      <w:r w:rsidR="0011494B">
        <w:rPr>
          <w:rFonts w:ascii="Montserrat" w:hAnsi="Montserrat" w:cs="Arial"/>
          <w:sz w:val="20"/>
          <w:szCs w:val="20"/>
          <w:lang w:val="es-ES_tradnl" w:eastAsia="es-ES"/>
        </w:rPr>
        <w:t xml:space="preserve"> </w:t>
      </w:r>
      <w:r w:rsidRPr="000C3AEB">
        <w:rPr>
          <w:rFonts w:ascii="Montserrat" w:hAnsi="Montserrat" w:cs="Arial"/>
          <w:sz w:val="20"/>
          <w:szCs w:val="20"/>
          <w:lang w:val="es-ES_tradnl"/>
        </w:rPr>
        <w:t>en la fecha y ho</w:t>
      </w:r>
      <w:r w:rsidR="005B1F9A" w:rsidRPr="000C3AEB">
        <w:rPr>
          <w:rFonts w:ascii="Montserrat" w:hAnsi="Montserrat" w:cs="Arial"/>
          <w:sz w:val="20"/>
          <w:szCs w:val="20"/>
          <w:lang w:val="es-ES_tradnl"/>
        </w:rPr>
        <w:t>ra establecida en el numeral 3.</w:t>
      </w:r>
      <w:r w:rsidR="00C52363">
        <w:rPr>
          <w:rFonts w:ascii="Montserrat" w:hAnsi="Montserrat" w:cs="Arial"/>
          <w:sz w:val="20"/>
          <w:szCs w:val="20"/>
          <w:lang w:val="es-ES_tradnl"/>
        </w:rPr>
        <w:t>2</w:t>
      </w:r>
      <w:r w:rsidR="004F7EE4" w:rsidRPr="000C3AEB">
        <w:rPr>
          <w:rFonts w:ascii="Montserrat" w:hAnsi="Montserrat" w:cs="Arial"/>
          <w:sz w:val="20"/>
          <w:szCs w:val="20"/>
          <w:lang w:val="es-ES_tradnl"/>
        </w:rPr>
        <w:t xml:space="preserve"> de esta </w:t>
      </w:r>
      <w:r w:rsidR="000612DF">
        <w:rPr>
          <w:rFonts w:ascii="Montserrat" w:hAnsi="Montserrat" w:cs="Arial"/>
          <w:sz w:val="20"/>
          <w:szCs w:val="20"/>
          <w:lang w:val="es-ES_tradnl"/>
        </w:rPr>
        <w:t>Convocatoria</w:t>
      </w:r>
      <w:r w:rsidR="004F7EE4" w:rsidRPr="000C3AEB">
        <w:rPr>
          <w:rFonts w:ascii="Montserrat" w:hAnsi="Montserrat" w:cs="Arial"/>
          <w:sz w:val="20"/>
          <w:szCs w:val="20"/>
          <w:lang w:val="es-ES_tradnl"/>
        </w:rPr>
        <w:t>;</w:t>
      </w:r>
      <w:r w:rsidRPr="000C3AEB">
        <w:rPr>
          <w:rFonts w:ascii="Montserrat" w:hAnsi="Montserrat" w:cs="Arial"/>
          <w:sz w:val="20"/>
          <w:szCs w:val="20"/>
          <w:lang w:val="es-ES_tradnl"/>
        </w:rPr>
        <w:t xml:space="preserve"> en caso de que en la fecha originalmente prevista no se pueda emitir, el mismo podrá ser diferido hasta por veinte días naturales posteriores</w:t>
      </w:r>
      <w:r w:rsidR="00CB6BBD">
        <w:rPr>
          <w:rFonts w:ascii="Montserrat" w:hAnsi="Montserrat" w:cs="Arial"/>
          <w:sz w:val="20"/>
          <w:szCs w:val="20"/>
          <w:lang w:val="es-ES_tradnl"/>
        </w:rPr>
        <w:t xml:space="preserve"> contados a partir de </w:t>
      </w:r>
      <w:r w:rsidRPr="000C3AEB">
        <w:rPr>
          <w:rFonts w:ascii="Montserrat" w:hAnsi="Montserrat" w:cs="Arial"/>
          <w:sz w:val="20"/>
          <w:szCs w:val="20"/>
          <w:lang w:val="es-ES_tradnl"/>
        </w:rPr>
        <w:t>la fecha señalada en dicho numeral.</w:t>
      </w:r>
    </w:p>
    <w:p w14:paraId="1719BC34" w14:textId="77777777" w:rsidR="000E688D" w:rsidRPr="000C3AEB" w:rsidRDefault="000E688D" w:rsidP="00CC66CE">
      <w:pPr>
        <w:ind w:right="49"/>
        <w:jc w:val="both"/>
        <w:rPr>
          <w:rFonts w:ascii="Montserrat" w:hAnsi="Montserrat" w:cs="Arial"/>
          <w:sz w:val="20"/>
          <w:szCs w:val="20"/>
          <w:lang w:val="es-ES_tradnl" w:eastAsia="es-ES"/>
        </w:rPr>
      </w:pPr>
    </w:p>
    <w:p w14:paraId="5155D169" w14:textId="1DC3C6E5" w:rsidR="001A5EF3" w:rsidRPr="00E85D0B" w:rsidRDefault="00834626" w:rsidP="001A5EF3">
      <w:pPr>
        <w:ind w:right="49"/>
        <w:jc w:val="both"/>
        <w:rPr>
          <w:rFonts w:ascii="Montserrat" w:hAnsi="Montserrat" w:cs="Arial"/>
          <w:sz w:val="20"/>
          <w:szCs w:val="20"/>
          <w:lang w:val="es-ES_tradnl"/>
        </w:rPr>
      </w:pPr>
      <w:r>
        <w:rPr>
          <w:rFonts w:ascii="Montserrat" w:hAnsi="Montserrat" w:cs="Arial"/>
          <w:sz w:val="20"/>
          <w:szCs w:val="20"/>
          <w:lang w:val="es-ES_tradnl" w:eastAsia="es-ES"/>
        </w:rPr>
        <w:t>L</w:t>
      </w:r>
      <w:r w:rsidR="00814C8D" w:rsidRPr="000C3AEB">
        <w:rPr>
          <w:rFonts w:ascii="Montserrat" w:hAnsi="Montserrat" w:cs="Arial"/>
          <w:sz w:val="20"/>
          <w:szCs w:val="20"/>
          <w:lang w:val="es-ES_tradnl" w:eastAsia="es-ES"/>
        </w:rPr>
        <w:t>as actas del procedimiento</w:t>
      </w:r>
      <w:r>
        <w:rPr>
          <w:rFonts w:ascii="Montserrat" w:hAnsi="Montserrat" w:cs="Arial"/>
          <w:sz w:val="20"/>
          <w:szCs w:val="20"/>
          <w:lang w:val="es-ES_tradnl" w:eastAsia="es-ES"/>
        </w:rPr>
        <w:t xml:space="preserve"> de contratación</w:t>
      </w:r>
      <w:r w:rsidR="00981CCD" w:rsidRPr="000C3AEB">
        <w:rPr>
          <w:rFonts w:ascii="Montserrat" w:hAnsi="Montserrat" w:cs="Arial"/>
          <w:sz w:val="20"/>
          <w:szCs w:val="20"/>
          <w:lang w:val="es-ES_tradnl" w:eastAsia="es-ES"/>
        </w:rPr>
        <w:t>,</w:t>
      </w:r>
      <w:r w:rsidR="00814C8D" w:rsidRPr="000C3AEB">
        <w:rPr>
          <w:rFonts w:ascii="Montserrat" w:hAnsi="Montserrat" w:cs="Arial"/>
          <w:sz w:val="20"/>
          <w:szCs w:val="20"/>
          <w:lang w:val="es-ES_tradnl" w:eastAsia="es-ES"/>
        </w:rPr>
        <w:t xml:space="preserve"> </w:t>
      </w:r>
      <w:r w:rsidRPr="00834626">
        <w:rPr>
          <w:rFonts w:ascii="Montserrat" w:hAnsi="Montserrat" w:cs="Arial"/>
          <w:sz w:val="20"/>
          <w:szCs w:val="20"/>
          <w:lang w:val="es-ES_tradnl" w:eastAsia="es-ES"/>
        </w:rPr>
        <w:t xml:space="preserve">incluida la de la junta pública en la que se dé a conocer el </w:t>
      </w:r>
      <w:r w:rsidR="00814C8D" w:rsidRPr="000C3AEB">
        <w:rPr>
          <w:rFonts w:ascii="Montserrat" w:hAnsi="Montserrat" w:cs="Arial"/>
          <w:sz w:val="20"/>
          <w:szCs w:val="20"/>
          <w:lang w:val="es-ES_tradnl" w:eastAsia="es-ES"/>
        </w:rPr>
        <w:t>f</w:t>
      </w:r>
      <w:r w:rsidR="001A5EF3" w:rsidRPr="000C3AEB">
        <w:rPr>
          <w:rFonts w:ascii="Montserrat" w:hAnsi="Montserrat" w:cs="Arial"/>
          <w:sz w:val="20"/>
          <w:szCs w:val="20"/>
          <w:lang w:val="es-ES_tradnl" w:eastAsia="es-ES"/>
        </w:rPr>
        <w:t xml:space="preserve">allo, </w:t>
      </w:r>
      <w:r w:rsidR="001A5EF3" w:rsidRPr="000C3AEB">
        <w:rPr>
          <w:rFonts w:ascii="Montserrat" w:hAnsi="Montserrat" w:cs="Arial"/>
          <w:sz w:val="20"/>
          <w:szCs w:val="20"/>
          <w:lang w:val="es-ES_tradnl"/>
        </w:rPr>
        <w:t>se difundirá</w:t>
      </w:r>
      <w:r w:rsidR="00B74C42">
        <w:rPr>
          <w:rFonts w:ascii="Montserrat" w:hAnsi="Montserrat" w:cs="Arial"/>
          <w:sz w:val="20"/>
          <w:szCs w:val="20"/>
          <w:lang w:val="es-ES_tradnl"/>
        </w:rPr>
        <w:t>n</w:t>
      </w:r>
      <w:r w:rsidR="001A5EF3" w:rsidRPr="000C3AEB">
        <w:rPr>
          <w:rFonts w:ascii="Montserrat" w:hAnsi="Montserrat" w:cs="Arial"/>
          <w:sz w:val="20"/>
          <w:szCs w:val="20"/>
          <w:lang w:val="es-ES_tradnl"/>
        </w:rPr>
        <w:t xml:space="preserve"> a través de CompraNet el mismo día en que se emita</w:t>
      </w:r>
      <w:r>
        <w:rPr>
          <w:rFonts w:ascii="Montserrat" w:hAnsi="Montserrat" w:cs="Arial"/>
          <w:sz w:val="20"/>
          <w:szCs w:val="20"/>
          <w:lang w:val="es-ES_tradnl"/>
        </w:rPr>
        <w:t>n</w:t>
      </w:r>
      <w:r w:rsidR="001A5EF3" w:rsidRPr="000C3AEB">
        <w:rPr>
          <w:rFonts w:ascii="Montserrat" w:hAnsi="Montserrat" w:cs="Arial"/>
          <w:sz w:val="20"/>
          <w:szCs w:val="20"/>
          <w:lang w:val="es-ES_tradnl"/>
        </w:rPr>
        <w:t>, en el entendido de que esta</w:t>
      </w:r>
      <w:r>
        <w:rPr>
          <w:rFonts w:ascii="Montserrat" w:hAnsi="Montserrat" w:cs="Arial"/>
          <w:sz w:val="20"/>
          <w:szCs w:val="20"/>
          <w:lang w:val="es-ES_tradnl"/>
        </w:rPr>
        <w:t>s publicaciones</w:t>
      </w:r>
      <w:r w:rsidR="001A5EF3" w:rsidRPr="000C3AEB">
        <w:rPr>
          <w:rFonts w:ascii="Montserrat" w:hAnsi="Montserrat" w:cs="Arial"/>
          <w:sz w:val="20"/>
          <w:szCs w:val="20"/>
          <w:lang w:val="es-ES_tradnl"/>
        </w:rPr>
        <w:t xml:space="preserve"> sustituye</w:t>
      </w:r>
      <w:r>
        <w:rPr>
          <w:rFonts w:ascii="Montserrat" w:hAnsi="Montserrat" w:cs="Arial"/>
          <w:sz w:val="20"/>
          <w:szCs w:val="20"/>
          <w:lang w:val="es-ES_tradnl"/>
        </w:rPr>
        <w:t>n</w:t>
      </w:r>
      <w:r w:rsidR="001A5EF3" w:rsidRPr="000C3AEB">
        <w:rPr>
          <w:rFonts w:ascii="Montserrat" w:hAnsi="Montserrat" w:cs="Arial"/>
          <w:sz w:val="20"/>
          <w:szCs w:val="20"/>
          <w:lang w:val="es-ES_tradnl"/>
        </w:rPr>
        <w:t xml:space="preserve"> a la notificación personal, </w:t>
      </w:r>
      <w:r>
        <w:rPr>
          <w:rFonts w:ascii="Montserrat" w:hAnsi="Montserrat" w:cs="Arial"/>
          <w:sz w:val="20"/>
          <w:szCs w:val="20"/>
          <w:lang w:val="es-ES_tradnl"/>
        </w:rPr>
        <w:t xml:space="preserve">y </w:t>
      </w:r>
      <w:r w:rsidR="00CB6BBD">
        <w:rPr>
          <w:rFonts w:ascii="Montserrat" w:hAnsi="Montserrat" w:cs="Arial"/>
          <w:sz w:val="20"/>
          <w:szCs w:val="20"/>
          <w:lang w:val="es-ES_tradnl"/>
        </w:rPr>
        <w:t xml:space="preserve">éstas </w:t>
      </w:r>
      <w:r w:rsidR="001A5EF3" w:rsidRPr="000C3AEB">
        <w:rPr>
          <w:rFonts w:ascii="Montserrat" w:hAnsi="Montserrat" w:cs="Arial"/>
          <w:sz w:val="20"/>
          <w:szCs w:val="20"/>
          <w:lang w:val="es-ES_tradnl"/>
        </w:rPr>
        <w:t>podrá</w:t>
      </w:r>
      <w:r>
        <w:rPr>
          <w:rFonts w:ascii="Montserrat" w:hAnsi="Montserrat" w:cs="Arial"/>
          <w:sz w:val="20"/>
          <w:szCs w:val="20"/>
          <w:lang w:val="es-ES_tradnl"/>
        </w:rPr>
        <w:t>n ser consultadas</w:t>
      </w:r>
      <w:r w:rsidR="001A5EF3" w:rsidRPr="000C3AEB">
        <w:rPr>
          <w:rFonts w:ascii="Montserrat" w:hAnsi="Montserrat" w:cs="Arial"/>
          <w:sz w:val="20"/>
          <w:szCs w:val="20"/>
          <w:lang w:val="es-ES_tradnl"/>
        </w:rPr>
        <w:t xml:space="preserve"> en el mural de comunicación ubicado </w:t>
      </w:r>
      <w:r w:rsidR="001A5EF3" w:rsidRPr="000C3AEB">
        <w:rPr>
          <w:rFonts w:ascii="Montserrat" w:hAnsi="Montserrat" w:cs="Arial"/>
          <w:sz w:val="20"/>
          <w:szCs w:val="20"/>
          <w:shd w:val="clear" w:color="auto" w:fill="FFFFFF"/>
          <w:lang w:val="es-ES_tradnl"/>
        </w:rPr>
        <w:t>en el 4° Piso</w:t>
      </w:r>
      <w:r w:rsidR="001A5EF3" w:rsidRPr="000C3AEB">
        <w:rPr>
          <w:rFonts w:ascii="Montserrat" w:hAnsi="Montserrat" w:cs="Arial"/>
          <w:sz w:val="20"/>
          <w:szCs w:val="20"/>
          <w:lang w:val="es-ES_tradnl"/>
        </w:rPr>
        <w:t xml:space="preserve"> del inmueble sito en Calle Durango </w:t>
      </w:r>
      <w:r w:rsidR="00C40448">
        <w:rPr>
          <w:rFonts w:ascii="Montserrat" w:hAnsi="Montserrat" w:cs="Arial"/>
          <w:sz w:val="20"/>
          <w:szCs w:val="20"/>
          <w:lang w:val="es-ES_tradnl"/>
        </w:rPr>
        <w:t>número</w:t>
      </w:r>
      <w:r w:rsidR="001A5EF3" w:rsidRPr="000C3AEB">
        <w:rPr>
          <w:rFonts w:ascii="Montserrat" w:hAnsi="Montserrat" w:cs="Arial"/>
          <w:sz w:val="20"/>
          <w:szCs w:val="20"/>
          <w:lang w:val="es-ES_tradnl"/>
        </w:rPr>
        <w:t xml:space="preserve"> 291, colonia Roma Norte, </w:t>
      </w:r>
      <w:r w:rsidR="0049613D" w:rsidRPr="000C3AEB">
        <w:rPr>
          <w:rFonts w:ascii="Montserrat" w:hAnsi="Montserrat" w:cs="Arial"/>
          <w:sz w:val="20"/>
          <w:szCs w:val="20"/>
          <w:lang w:val="es-ES_tradnl"/>
        </w:rPr>
        <w:t xml:space="preserve">Demarcación Territorial </w:t>
      </w:r>
      <w:r w:rsidR="001A5EF3" w:rsidRPr="000C3AEB">
        <w:rPr>
          <w:rFonts w:ascii="Montserrat" w:hAnsi="Montserrat" w:cs="Arial"/>
          <w:sz w:val="20"/>
          <w:szCs w:val="20"/>
          <w:lang w:val="es-ES_tradnl"/>
        </w:rPr>
        <w:t xml:space="preserve">Cuauhtémoc, C.P. 06700, Ciudad de México, en donde </w:t>
      </w:r>
      <w:r>
        <w:rPr>
          <w:rFonts w:ascii="Montserrat" w:hAnsi="Montserrat" w:cs="Arial"/>
          <w:sz w:val="20"/>
          <w:szCs w:val="20"/>
          <w:lang w:val="es-ES_tradnl"/>
        </w:rPr>
        <w:t xml:space="preserve">al finalizar cada acto </w:t>
      </w:r>
      <w:r w:rsidR="001A5EF3" w:rsidRPr="000C3AEB">
        <w:rPr>
          <w:rFonts w:ascii="Montserrat" w:hAnsi="Montserrat" w:cs="Arial"/>
          <w:sz w:val="20"/>
          <w:szCs w:val="20"/>
          <w:lang w:val="es-ES_tradnl"/>
        </w:rPr>
        <w:t>se fijará copia de un ejemplar del</w:t>
      </w:r>
      <w:r w:rsidR="001A5EF3" w:rsidRPr="00E85D0B">
        <w:rPr>
          <w:rFonts w:ascii="Montserrat" w:hAnsi="Montserrat" w:cs="Arial"/>
          <w:sz w:val="20"/>
          <w:szCs w:val="20"/>
          <w:lang w:val="es-ES_tradnl"/>
        </w:rPr>
        <w:t xml:space="preserve"> acta </w:t>
      </w:r>
      <w:r>
        <w:rPr>
          <w:rFonts w:ascii="Montserrat" w:hAnsi="Montserrat" w:cs="Arial"/>
          <w:sz w:val="20"/>
          <w:szCs w:val="20"/>
          <w:lang w:val="es-ES_tradnl"/>
        </w:rPr>
        <w:t xml:space="preserve">correspondiente </w:t>
      </w:r>
      <w:r w:rsidR="001A5EF3" w:rsidRPr="00E85D0B">
        <w:rPr>
          <w:rFonts w:ascii="Montserrat" w:hAnsi="Montserrat" w:cs="Arial"/>
          <w:sz w:val="20"/>
          <w:szCs w:val="20"/>
          <w:lang w:val="es-ES_tradnl"/>
        </w:rPr>
        <w:t>por un término no menor de cinco días hábiles.</w:t>
      </w:r>
    </w:p>
    <w:p w14:paraId="644F892A" w14:textId="77777777" w:rsidR="000E688D" w:rsidRPr="00E85D0B" w:rsidRDefault="000E688D" w:rsidP="00CC66CE">
      <w:pPr>
        <w:ind w:right="49"/>
        <w:rPr>
          <w:rFonts w:ascii="Montserrat" w:hAnsi="Montserrat"/>
          <w:sz w:val="20"/>
          <w:szCs w:val="20"/>
          <w:lang w:val="es-ES_tradnl" w:eastAsia="es-ES"/>
        </w:rPr>
      </w:pPr>
    </w:p>
    <w:p w14:paraId="5A4DF483" w14:textId="77777777" w:rsidR="000E688D" w:rsidRPr="00E85D0B" w:rsidRDefault="000E688D" w:rsidP="004D103A">
      <w:pPr>
        <w:pStyle w:val="Ttulo3"/>
        <w:numPr>
          <w:ilvl w:val="0"/>
          <w:numId w:val="34"/>
        </w:numPr>
        <w:spacing w:before="0" w:after="0"/>
        <w:ind w:right="49"/>
        <w:rPr>
          <w:rFonts w:ascii="Montserrat" w:hAnsi="Montserrat" w:cs="Arial"/>
          <w:sz w:val="20"/>
          <w:szCs w:val="20"/>
        </w:rPr>
      </w:pPr>
      <w:bookmarkStart w:id="78" w:name="_Toc525225648"/>
      <w:bookmarkStart w:id="79" w:name="_Toc108438403"/>
      <w:r w:rsidRPr="00E85D0B">
        <w:rPr>
          <w:rFonts w:ascii="Montserrat" w:hAnsi="Montserrat" w:cs="Arial"/>
          <w:sz w:val="20"/>
          <w:szCs w:val="20"/>
        </w:rPr>
        <w:t>Firma de Contrato.</w:t>
      </w:r>
      <w:bookmarkEnd w:id="78"/>
      <w:bookmarkEnd w:id="79"/>
    </w:p>
    <w:p w14:paraId="7BAA20C6" w14:textId="77777777" w:rsidR="000E688D" w:rsidRPr="00E85D0B" w:rsidRDefault="000E688D" w:rsidP="00CC66CE">
      <w:pPr>
        <w:ind w:right="49"/>
        <w:jc w:val="both"/>
        <w:rPr>
          <w:rFonts w:ascii="Montserrat" w:eastAsia="Times New Roman" w:hAnsi="Montserrat" w:cs="Arial"/>
          <w:sz w:val="20"/>
          <w:szCs w:val="20"/>
          <w:lang w:val="es-ES_tradnl" w:eastAsia="es-ES"/>
        </w:rPr>
      </w:pPr>
    </w:p>
    <w:p w14:paraId="01E848E3" w14:textId="77777777" w:rsidR="00B83210" w:rsidRPr="00A860F2" w:rsidRDefault="00B83210" w:rsidP="00B83210">
      <w:pPr>
        <w:ind w:right="49"/>
        <w:jc w:val="both"/>
        <w:rPr>
          <w:rFonts w:ascii="Montserrat" w:hAnsi="Montserrat" w:cs="Arial"/>
          <w:sz w:val="20"/>
          <w:szCs w:val="20"/>
          <w:lang w:val="es-ES_tradnl"/>
        </w:rPr>
      </w:pPr>
      <w:r w:rsidRPr="00A860F2">
        <w:rPr>
          <w:rFonts w:ascii="Montserrat" w:hAnsi="Montserrat" w:cs="Arial"/>
          <w:sz w:val="20"/>
          <w:szCs w:val="20"/>
          <w:lang w:val="es-ES_tradnl"/>
        </w:rPr>
        <w:t xml:space="preserve">El licitante adjudicado deberá firmar los contratos, dentro de los 15 días naturales siguientes al de la notificación del fallo, sin perjuicio de que con la citada notificación se realice la requisición de los bienes objeto de la presente licitación. </w:t>
      </w:r>
    </w:p>
    <w:p w14:paraId="4740E26A" w14:textId="77777777" w:rsidR="00B83210" w:rsidRPr="00A860F2" w:rsidRDefault="00B83210" w:rsidP="00B83210">
      <w:pPr>
        <w:ind w:right="49"/>
        <w:jc w:val="both"/>
        <w:rPr>
          <w:rFonts w:ascii="Montserrat" w:hAnsi="Montserrat" w:cs="Arial"/>
          <w:sz w:val="20"/>
          <w:szCs w:val="20"/>
          <w:lang w:val="es-ES_tradnl"/>
        </w:rPr>
      </w:pPr>
    </w:p>
    <w:p w14:paraId="1F3ACDF6" w14:textId="77777777" w:rsidR="00B83210" w:rsidRDefault="00B83210" w:rsidP="00B83210">
      <w:pPr>
        <w:ind w:right="49"/>
        <w:jc w:val="both"/>
        <w:rPr>
          <w:rFonts w:ascii="Montserrat" w:hAnsi="Montserrat" w:cs="Times New Roman"/>
          <w:iCs/>
          <w:color w:val="000000"/>
          <w:sz w:val="20"/>
          <w:szCs w:val="20"/>
        </w:rPr>
      </w:pPr>
      <w:r w:rsidRPr="00A860F2">
        <w:rPr>
          <w:rFonts w:ascii="Montserrat" w:hAnsi="Montserrat" w:cs="Arial"/>
          <w:sz w:val="20"/>
          <w:szCs w:val="20"/>
          <w:lang w:val="es-ES_tradnl"/>
        </w:rPr>
        <w:t>Para tal efecto, deberá hacerlo a través de CompraNet</w:t>
      </w:r>
      <w:r w:rsidRPr="00A860F2">
        <w:rPr>
          <w:rFonts w:ascii="Montserrat" w:hAnsi="Montserrat"/>
          <w:color w:val="000000"/>
          <w:sz w:val="20"/>
          <w:szCs w:val="20"/>
        </w:rPr>
        <w:t xml:space="preserve">, en términos del </w:t>
      </w:r>
      <w:r w:rsidRPr="002E22D3">
        <w:rPr>
          <w:rFonts w:ascii="Montserrat" w:hAnsi="Montserrat"/>
          <w:b/>
          <w:color w:val="000000"/>
          <w:sz w:val="20"/>
          <w:szCs w:val="20"/>
        </w:rPr>
        <w:t>Manual de Operación</w:t>
      </w:r>
      <w:r w:rsidRPr="00A860F2">
        <w:rPr>
          <w:rFonts w:ascii="Montserrat" w:hAnsi="Montserrat"/>
          <w:color w:val="000000"/>
          <w:sz w:val="20"/>
          <w:szCs w:val="20"/>
        </w:rPr>
        <w:t xml:space="preserve"> que contiene las directrices que se deberán observar en el Sistema Electrónico de Información Pública Gubernamental sobre Adquisiciones, Arrendamientos, Servicios, Obras Públicas y Servicios relacionados con las Mismas denominado CompraNet, para la utilización del </w:t>
      </w:r>
      <w:r w:rsidRPr="00AB3260">
        <w:rPr>
          <w:rFonts w:ascii="Montserrat" w:hAnsi="Montserrat"/>
          <w:b/>
          <w:color w:val="000000"/>
          <w:sz w:val="20"/>
          <w:szCs w:val="20"/>
        </w:rPr>
        <w:t>Módulo de Formalización de Instrumentos Jurídicos</w:t>
      </w:r>
      <w:r w:rsidRPr="00A860F2">
        <w:rPr>
          <w:rFonts w:ascii="Montserrat" w:hAnsi="Montserrat"/>
          <w:color w:val="000000"/>
          <w:sz w:val="20"/>
          <w:szCs w:val="20"/>
        </w:rPr>
        <w:t xml:space="preserve">, derivados de los procedimientos de contratación al amparo de </w:t>
      </w:r>
      <w:r w:rsidRPr="00A860F2">
        <w:rPr>
          <w:rFonts w:ascii="Montserrat" w:hAnsi="Montserrat"/>
          <w:color w:val="000000"/>
          <w:sz w:val="20"/>
          <w:szCs w:val="20"/>
        </w:rPr>
        <w:lastRenderedPageBreak/>
        <w:t xml:space="preserve">la Ley y de la Ley de Obras Públicas y Servicios Relacionados con las Mismas, </w:t>
      </w:r>
      <w:r w:rsidRPr="00A860F2">
        <w:rPr>
          <w:rFonts w:ascii="Montserrat" w:hAnsi="Montserrat" w:cs="Times New Roman"/>
          <w:iCs/>
          <w:color w:val="000000"/>
          <w:sz w:val="20"/>
          <w:szCs w:val="20"/>
        </w:rPr>
        <w:t xml:space="preserve">en este sentido, se informa que </w:t>
      </w:r>
      <w:r>
        <w:rPr>
          <w:rFonts w:ascii="Montserrat" w:hAnsi="Montserrat" w:cs="Times New Roman"/>
          <w:iCs/>
          <w:color w:val="000000"/>
          <w:sz w:val="20"/>
          <w:szCs w:val="20"/>
        </w:rPr>
        <w:t xml:space="preserve">previo a </w:t>
      </w:r>
      <w:r w:rsidRPr="00A860F2">
        <w:rPr>
          <w:rFonts w:ascii="Montserrat" w:hAnsi="Montserrat" w:cs="Times New Roman"/>
          <w:iCs/>
          <w:color w:val="000000"/>
          <w:sz w:val="20"/>
          <w:szCs w:val="20"/>
        </w:rPr>
        <w:t>llevar a cabo la</w:t>
      </w:r>
      <w:r>
        <w:rPr>
          <w:rFonts w:ascii="Montserrat" w:hAnsi="Montserrat" w:cs="Times New Roman"/>
          <w:iCs/>
          <w:color w:val="000000"/>
          <w:sz w:val="20"/>
          <w:szCs w:val="20"/>
        </w:rPr>
        <w:t xml:space="preserve"> formalización de los contratos</w:t>
      </w:r>
      <w:r w:rsidRPr="00A860F2">
        <w:rPr>
          <w:rFonts w:ascii="Montserrat" w:hAnsi="Montserrat" w:cs="Times New Roman"/>
          <w:iCs/>
          <w:color w:val="000000"/>
          <w:sz w:val="20"/>
          <w:szCs w:val="20"/>
        </w:rPr>
        <w:t xml:space="preserve">, </w:t>
      </w:r>
      <w:r>
        <w:rPr>
          <w:rFonts w:ascii="Montserrat" w:hAnsi="Montserrat" w:cs="Times New Roman"/>
          <w:iCs/>
          <w:color w:val="000000"/>
          <w:sz w:val="20"/>
          <w:szCs w:val="20"/>
        </w:rPr>
        <w:t>el</w:t>
      </w:r>
      <w:r w:rsidRPr="00A860F2">
        <w:rPr>
          <w:rFonts w:ascii="Montserrat" w:hAnsi="Montserrat" w:cs="Times New Roman"/>
          <w:iCs/>
          <w:color w:val="000000"/>
          <w:sz w:val="20"/>
          <w:szCs w:val="20"/>
        </w:rPr>
        <w:t xml:space="preserve"> </w:t>
      </w:r>
      <w:r w:rsidRPr="00A860F2">
        <w:rPr>
          <w:rFonts w:ascii="Montserrat" w:hAnsi="Montserrat"/>
          <w:iCs/>
          <w:sz w:val="20"/>
          <w:szCs w:val="20"/>
        </w:rPr>
        <w:t>licitante</w:t>
      </w:r>
      <w:r w:rsidRPr="00A860F2">
        <w:rPr>
          <w:rFonts w:ascii="Montserrat" w:hAnsi="Montserrat" w:cs="Times New Roman"/>
          <w:iCs/>
          <w:color w:val="000000"/>
          <w:sz w:val="20"/>
          <w:szCs w:val="20"/>
        </w:rPr>
        <w:t xml:space="preserve"> que resulte adjudicado deberá</w:t>
      </w:r>
      <w:r>
        <w:rPr>
          <w:rFonts w:ascii="Montserrat" w:hAnsi="Montserrat" w:cs="Times New Roman"/>
          <w:iCs/>
          <w:color w:val="000000"/>
          <w:sz w:val="20"/>
          <w:szCs w:val="20"/>
        </w:rPr>
        <w:t xml:space="preserve"> presentar en </w:t>
      </w:r>
      <w:r w:rsidRPr="002E22D3">
        <w:rPr>
          <w:rFonts w:ascii="Montserrat" w:hAnsi="Montserrat" w:cs="Times New Roman"/>
          <w:iCs/>
          <w:color w:val="000000"/>
          <w:sz w:val="20"/>
          <w:szCs w:val="20"/>
        </w:rPr>
        <w:t>la División de Contratos, ubicada en Calle Durango número 291, piso 10, Colonia Roma Norte, C.P. 06700, Demarcación Territorial Cuauhtémoc, Ciudad de México</w:t>
      </w:r>
      <w:r>
        <w:rPr>
          <w:rFonts w:ascii="Montserrat" w:hAnsi="Montserrat" w:cs="Times New Roman"/>
          <w:iCs/>
          <w:color w:val="000000"/>
          <w:sz w:val="20"/>
          <w:szCs w:val="20"/>
        </w:rPr>
        <w:t xml:space="preserve">, </w:t>
      </w:r>
      <w:r w:rsidRPr="002E22D3">
        <w:rPr>
          <w:rFonts w:ascii="Montserrat" w:hAnsi="Montserrat" w:cs="Times New Roman"/>
          <w:iCs/>
          <w:color w:val="000000"/>
          <w:sz w:val="20"/>
          <w:szCs w:val="20"/>
        </w:rPr>
        <w:t xml:space="preserve">los documentos que se indican en el anexo adjunto a la Convocatoria denominado </w:t>
      </w:r>
      <w:r w:rsidRPr="002E22D3">
        <w:rPr>
          <w:rFonts w:ascii="Montserrat" w:hAnsi="Montserrat" w:cs="Times New Roman"/>
          <w:b/>
          <w:iCs/>
          <w:color w:val="000000"/>
          <w:sz w:val="20"/>
          <w:szCs w:val="20"/>
        </w:rPr>
        <w:t>Documentación Legal Solicitada para la Elaboración de Contratos</w:t>
      </w:r>
      <w:r w:rsidRPr="002E22D3">
        <w:rPr>
          <w:rFonts w:ascii="Montserrat" w:hAnsi="Montserrat" w:cs="Times New Roman"/>
          <w:iCs/>
          <w:color w:val="000000"/>
          <w:sz w:val="20"/>
          <w:szCs w:val="20"/>
        </w:rPr>
        <w:t>; precisando que el Acta Constitutiva que se integre a dicha documentación, deberá contener sello de recepción de la División de Bienes Terapéuticos</w:t>
      </w:r>
      <w:r>
        <w:rPr>
          <w:rFonts w:ascii="Montserrat" w:hAnsi="Montserrat" w:cs="Times New Roman"/>
          <w:iCs/>
          <w:color w:val="000000"/>
          <w:sz w:val="20"/>
          <w:szCs w:val="20"/>
        </w:rPr>
        <w:t>.</w:t>
      </w:r>
    </w:p>
    <w:p w14:paraId="2DFC0B7E" w14:textId="5D923469" w:rsidR="00B83210" w:rsidRDefault="00B83210" w:rsidP="00B83210">
      <w:pPr>
        <w:ind w:right="49"/>
        <w:jc w:val="both"/>
        <w:rPr>
          <w:rFonts w:ascii="Montserrat" w:hAnsi="Montserrat" w:cs="Arial"/>
          <w:sz w:val="20"/>
          <w:szCs w:val="20"/>
          <w:lang w:val="es-ES_tradnl"/>
        </w:rPr>
      </w:pPr>
    </w:p>
    <w:p w14:paraId="4E351C58" w14:textId="77777777" w:rsidR="00CB6BBD" w:rsidRPr="0032594B" w:rsidRDefault="00CB6BBD" w:rsidP="00CB6BBD">
      <w:pPr>
        <w:tabs>
          <w:tab w:val="num" w:pos="0"/>
        </w:tabs>
        <w:jc w:val="both"/>
        <w:rPr>
          <w:rFonts w:ascii="Montserrat" w:eastAsia="Times New Roman" w:hAnsi="Montserrat" w:cs="Arial"/>
          <w:sz w:val="18"/>
          <w:szCs w:val="18"/>
          <w:lang w:eastAsia="es-ES"/>
        </w:rPr>
      </w:pPr>
      <w:r w:rsidRPr="0032594B">
        <w:rPr>
          <w:rFonts w:ascii="Montserrat" w:eastAsia="Times New Roman" w:hAnsi="Montserrat" w:cs="Arial"/>
          <w:sz w:val="20"/>
          <w:szCs w:val="20"/>
          <w:lang w:eastAsia="es-ES"/>
        </w:rPr>
        <w:t xml:space="preserve">En razón de lo anterior, </w:t>
      </w:r>
      <w:r w:rsidRPr="0032594B">
        <w:rPr>
          <w:rFonts w:ascii="Montserrat" w:eastAsia="Times New Roman" w:hAnsi="Montserrat" w:cs="Arial"/>
          <w:b/>
          <w:bCs/>
          <w:sz w:val="20"/>
          <w:szCs w:val="20"/>
          <w:u w:val="single"/>
          <w:lang w:eastAsia="es-ES"/>
        </w:rPr>
        <w:t>los licitantes deberán realizar su registro en el</w:t>
      </w:r>
      <w:r w:rsidRPr="0032594B">
        <w:rPr>
          <w:rFonts w:ascii="Montserrat" w:eastAsia="Times New Roman" w:hAnsi="Montserrat" w:cs="Arial"/>
          <w:sz w:val="20"/>
          <w:szCs w:val="20"/>
          <w:u w:val="single"/>
          <w:lang w:eastAsia="es-ES"/>
        </w:rPr>
        <w:t xml:space="preserve"> </w:t>
      </w:r>
      <w:r w:rsidRPr="0032594B">
        <w:rPr>
          <w:rFonts w:ascii="Montserrat" w:eastAsia="Times New Roman" w:hAnsi="Montserrat" w:cs="Arial"/>
          <w:b/>
          <w:bCs/>
          <w:sz w:val="20"/>
          <w:szCs w:val="20"/>
          <w:u w:val="single"/>
          <w:lang w:eastAsia="es-ES"/>
        </w:rPr>
        <w:t>Módulo de Formalización de Instrumentos Jurídicos</w:t>
      </w:r>
      <w:r w:rsidRPr="0032594B">
        <w:rPr>
          <w:rFonts w:ascii="Montserrat" w:eastAsia="Times New Roman" w:hAnsi="Montserrat" w:cs="Arial"/>
          <w:sz w:val="20"/>
          <w:szCs w:val="20"/>
          <w:lang w:eastAsia="es-ES"/>
        </w:rPr>
        <w:t xml:space="preserve">, para poder suscribir contratos y/o convenios a través del referido Sistema, para lo cual deberán acceder a la siguiente liga: </w:t>
      </w:r>
      <w:hyperlink r:id="rId13" w:history="1">
        <w:r w:rsidRPr="005075E4">
          <w:rPr>
            <w:rStyle w:val="Hipervnculo"/>
            <w:rFonts w:ascii="Montserrat" w:eastAsia="Times New Roman" w:hAnsi="Montserrat" w:cs="Arial"/>
            <w:sz w:val="18"/>
            <w:szCs w:val="18"/>
            <w:lang w:eastAsia="es-ES"/>
          </w:rPr>
          <w:t>https://www.gob.mx/compranet/documentos/modulo-de-formalizacion-de-instrumentos-juridicos</w:t>
        </w:r>
      </w:hyperlink>
      <w:r w:rsidRPr="0032594B">
        <w:rPr>
          <w:rFonts w:ascii="Montserrat" w:eastAsia="Times New Roman" w:hAnsi="Montserrat" w:cs="Arial"/>
          <w:sz w:val="20"/>
          <w:szCs w:val="20"/>
          <w:lang w:eastAsia="es-ES"/>
        </w:rPr>
        <w:t xml:space="preserve">; asimismo, para consultar la Guía de Registro de Empresas se podrá encontrar en </w:t>
      </w:r>
      <w:hyperlink r:id="rId14" w:history="1">
        <w:r w:rsidRPr="0032594B">
          <w:rPr>
            <w:rStyle w:val="Hipervnculo"/>
            <w:rFonts w:ascii="Montserrat" w:eastAsia="Times New Roman" w:hAnsi="Montserrat" w:cs="Arial"/>
            <w:sz w:val="18"/>
            <w:szCs w:val="18"/>
            <w:lang w:eastAsia="es-ES"/>
          </w:rPr>
          <w:t>https://compranetinfo.hacienda.gob.mx/descargas/Guia_de_registro_de_empresas_V3.pdf</w:t>
        </w:r>
      </w:hyperlink>
      <w:r w:rsidRPr="0032594B">
        <w:rPr>
          <w:rFonts w:ascii="Montserrat" w:eastAsia="Times New Roman" w:hAnsi="Montserrat" w:cs="Arial"/>
          <w:sz w:val="18"/>
          <w:szCs w:val="18"/>
          <w:lang w:eastAsia="es-ES"/>
        </w:rPr>
        <w:t>.</w:t>
      </w:r>
    </w:p>
    <w:p w14:paraId="668D2984" w14:textId="77777777" w:rsidR="00CB6BBD" w:rsidRPr="0032594B" w:rsidRDefault="00CB6BBD" w:rsidP="00CB6BBD">
      <w:pPr>
        <w:tabs>
          <w:tab w:val="num" w:pos="0"/>
        </w:tabs>
        <w:jc w:val="both"/>
        <w:rPr>
          <w:rFonts w:ascii="Montserrat" w:eastAsia="Times New Roman" w:hAnsi="Montserrat" w:cs="Arial"/>
          <w:sz w:val="20"/>
          <w:szCs w:val="20"/>
          <w:lang w:eastAsia="es-ES"/>
        </w:rPr>
      </w:pPr>
    </w:p>
    <w:p w14:paraId="507EAD14" w14:textId="77777777" w:rsidR="00CB6BBD" w:rsidRPr="0032594B" w:rsidRDefault="00CB6BBD" w:rsidP="00CB6BBD">
      <w:pPr>
        <w:tabs>
          <w:tab w:val="num" w:pos="0"/>
        </w:tabs>
        <w:jc w:val="both"/>
        <w:rPr>
          <w:rFonts w:ascii="Montserrat" w:eastAsia="Times New Roman" w:hAnsi="Montserrat" w:cs="Arial"/>
          <w:sz w:val="20"/>
          <w:szCs w:val="20"/>
          <w:lang w:eastAsia="es-ES"/>
        </w:rPr>
      </w:pPr>
      <w:r w:rsidRPr="0032594B">
        <w:rPr>
          <w:rFonts w:ascii="Montserrat" w:eastAsia="Times New Roman" w:hAnsi="Montserrat" w:cs="Arial"/>
          <w:sz w:val="20"/>
          <w:szCs w:val="20"/>
          <w:lang w:eastAsia="es-ES"/>
        </w:rPr>
        <w:t xml:space="preserve">Para llevar a cabo el registro, es indispensable contar con la e. Firma vigente de la persona moral o física con actividad empresarial a la que se desea registrar. </w:t>
      </w:r>
    </w:p>
    <w:p w14:paraId="4CF1855F" w14:textId="6896768F" w:rsidR="00CB6BBD" w:rsidRPr="00CB6BBD" w:rsidRDefault="00CB6BBD" w:rsidP="00B83210">
      <w:pPr>
        <w:ind w:right="49"/>
        <w:jc w:val="both"/>
        <w:rPr>
          <w:rFonts w:ascii="Montserrat" w:hAnsi="Montserrat" w:cs="Arial"/>
          <w:sz w:val="20"/>
          <w:szCs w:val="20"/>
        </w:rPr>
      </w:pPr>
    </w:p>
    <w:p w14:paraId="6F4F3F1D" w14:textId="77777777" w:rsidR="00CB6BBD" w:rsidRDefault="00CB6BBD" w:rsidP="00B83210">
      <w:pPr>
        <w:ind w:right="49"/>
        <w:jc w:val="both"/>
        <w:rPr>
          <w:rFonts w:ascii="Montserrat" w:hAnsi="Montserrat" w:cs="Arial"/>
          <w:sz w:val="20"/>
          <w:szCs w:val="20"/>
          <w:lang w:val="es-ES_tradnl"/>
        </w:rPr>
      </w:pPr>
    </w:p>
    <w:p w14:paraId="3951B24C" w14:textId="77777777" w:rsidR="00B83210" w:rsidRPr="00E85D0B" w:rsidRDefault="00B83210" w:rsidP="00B83210">
      <w:pPr>
        <w:ind w:right="49"/>
        <w:jc w:val="both"/>
        <w:rPr>
          <w:rFonts w:ascii="Montserrat" w:hAnsi="Montserrat" w:cs="Arial"/>
          <w:sz w:val="20"/>
          <w:szCs w:val="20"/>
          <w:lang w:val="es-ES_tradnl"/>
        </w:rPr>
      </w:pPr>
      <w:r w:rsidRPr="002E22D3">
        <w:rPr>
          <w:rFonts w:ascii="Montserrat" w:hAnsi="Montserrat" w:cs="Arial"/>
          <w:sz w:val="20"/>
          <w:szCs w:val="20"/>
          <w:lang w:val="es-ES_tradnl"/>
        </w:rPr>
        <w:t>Adicionalmente, el licitante adjudicado deberá actualizar sus datos en el registro interno de proveedores del IMSS, a cargo de la División de Investigación de Mercados de Arrendamientos y Servicios, ubicada en Calle Durango 291, Piso 7, ala Sinaloa, Colonia Roma Norte, Demarcación Territorial Cuauhtémoc, C.P. 06700, en la Ciudad de México.</w:t>
      </w:r>
    </w:p>
    <w:p w14:paraId="74EC5E24" w14:textId="77777777" w:rsidR="00597CDD" w:rsidRPr="00E85D0B" w:rsidRDefault="00597CDD" w:rsidP="00597CDD">
      <w:pPr>
        <w:ind w:right="49"/>
        <w:jc w:val="both"/>
        <w:rPr>
          <w:rFonts w:ascii="Montserrat" w:hAnsi="Montserrat" w:cs="Arial"/>
          <w:sz w:val="20"/>
          <w:szCs w:val="20"/>
          <w:lang w:val="es-ES_tradnl"/>
        </w:rPr>
      </w:pPr>
    </w:p>
    <w:p w14:paraId="2AE48A3C" w14:textId="77777777" w:rsidR="008017F5" w:rsidRPr="00E85D0B" w:rsidRDefault="008017F5" w:rsidP="004D103A">
      <w:pPr>
        <w:pStyle w:val="Ttulo1"/>
        <w:numPr>
          <w:ilvl w:val="0"/>
          <w:numId w:val="21"/>
        </w:numPr>
        <w:spacing w:before="0" w:after="0"/>
        <w:ind w:right="49"/>
        <w:rPr>
          <w:rFonts w:ascii="Montserrat" w:hAnsi="Montserrat" w:cs="Arial"/>
          <w:sz w:val="20"/>
          <w:szCs w:val="20"/>
          <w:lang w:val="es-ES_tradnl"/>
        </w:rPr>
      </w:pPr>
      <w:bookmarkStart w:id="80" w:name="_Toc108438404"/>
      <w:r w:rsidRPr="00E85D0B">
        <w:rPr>
          <w:rFonts w:ascii="Montserrat" w:hAnsi="Montserrat" w:cs="Arial"/>
          <w:sz w:val="20"/>
          <w:szCs w:val="20"/>
          <w:lang w:val="es-ES_tradnl"/>
        </w:rPr>
        <w:t>REQUISITOS QUE LOS LICITANTES DEBEN CUMPLIR</w:t>
      </w:r>
      <w:bookmarkEnd w:id="75"/>
      <w:r w:rsidRPr="00E85D0B">
        <w:rPr>
          <w:rFonts w:ascii="Montserrat" w:hAnsi="Montserrat" w:cs="Arial"/>
          <w:sz w:val="20"/>
          <w:szCs w:val="20"/>
          <w:lang w:val="es-ES_tradnl"/>
        </w:rPr>
        <w:t>.</w:t>
      </w:r>
      <w:bookmarkEnd w:id="76"/>
      <w:bookmarkEnd w:id="80"/>
    </w:p>
    <w:p w14:paraId="1C97DCB7" w14:textId="77777777" w:rsidR="008017F5" w:rsidRPr="00E85D0B" w:rsidRDefault="008017F5" w:rsidP="008307E0">
      <w:pPr>
        <w:ind w:left="-284" w:right="49" w:firstLine="709"/>
        <w:jc w:val="both"/>
        <w:rPr>
          <w:rFonts w:ascii="Montserrat" w:hAnsi="Montserrat" w:cs="Arial"/>
          <w:sz w:val="20"/>
          <w:szCs w:val="20"/>
          <w:lang w:eastAsia="ar-SA"/>
        </w:rPr>
      </w:pPr>
    </w:p>
    <w:p w14:paraId="08FB25CF" w14:textId="77777777"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t xml:space="preserve">Con fundamento en los artículos 26 Bis fracción II y 34 de la LAASSP, el licitante deberá remitir a través del sistema CompraNet, la documentación legal, su </w:t>
      </w:r>
      <w:r w:rsidR="0020144C">
        <w:rPr>
          <w:rFonts w:ascii="Montserrat" w:hAnsi="Montserrat" w:cs="Arial"/>
          <w:sz w:val="20"/>
          <w:szCs w:val="20"/>
        </w:rPr>
        <w:t>propuesta</w:t>
      </w:r>
      <w:r w:rsidRPr="00E85D0B">
        <w:rPr>
          <w:rFonts w:ascii="Montserrat" w:hAnsi="Montserrat" w:cs="Arial"/>
          <w:sz w:val="20"/>
          <w:szCs w:val="20"/>
        </w:rPr>
        <w:t xml:space="preserve"> técnica y </w:t>
      </w:r>
      <w:r w:rsidR="0020144C">
        <w:rPr>
          <w:rFonts w:ascii="Montserrat" w:hAnsi="Montserrat" w:cs="Arial"/>
          <w:sz w:val="20"/>
          <w:szCs w:val="20"/>
        </w:rPr>
        <w:t xml:space="preserve">propuesta </w:t>
      </w:r>
      <w:r w:rsidRPr="00E85D0B">
        <w:rPr>
          <w:rFonts w:ascii="Montserrat" w:hAnsi="Montserrat" w:cs="Arial"/>
          <w:sz w:val="20"/>
          <w:szCs w:val="20"/>
        </w:rPr>
        <w:t>económica firmada con la firm</w:t>
      </w:r>
      <w:r w:rsidR="00C44F60">
        <w:rPr>
          <w:rFonts w:ascii="Montserrat" w:hAnsi="Montserrat" w:cs="Arial"/>
          <w:sz w:val="20"/>
          <w:szCs w:val="20"/>
        </w:rPr>
        <w:t>a electrónica avanzada que emitió</w:t>
      </w:r>
      <w:r w:rsidRPr="00E85D0B">
        <w:rPr>
          <w:rFonts w:ascii="Montserrat" w:hAnsi="Montserrat" w:cs="Arial"/>
          <w:sz w:val="20"/>
          <w:szCs w:val="20"/>
        </w:rPr>
        <w:t xml:space="preserve"> el SAT</w:t>
      </w:r>
      <w:r w:rsidR="00820827">
        <w:rPr>
          <w:rFonts w:ascii="Montserrat" w:hAnsi="Montserrat" w:cs="Arial"/>
          <w:sz w:val="20"/>
          <w:szCs w:val="20"/>
        </w:rPr>
        <w:t xml:space="preserve"> en favor</w:t>
      </w:r>
      <w:r w:rsidR="00C44F60">
        <w:rPr>
          <w:rFonts w:ascii="Montserrat" w:hAnsi="Montserrat" w:cs="Arial"/>
          <w:sz w:val="20"/>
          <w:szCs w:val="20"/>
        </w:rPr>
        <w:t xml:space="preserve"> del licitante, para el cumplimiento de sus obligaciones fiscales.</w:t>
      </w:r>
    </w:p>
    <w:p w14:paraId="25E63B0F" w14:textId="77777777" w:rsidR="000E688D" w:rsidRPr="00E85D0B" w:rsidRDefault="000E688D" w:rsidP="00CC66CE">
      <w:pPr>
        <w:tabs>
          <w:tab w:val="left" w:pos="1089"/>
        </w:tabs>
        <w:ind w:right="49"/>
        <w:jc w:val="both"/>
        <w:rPr>
          <w:rFonts w:ascii="Montserrat" w:hAnsi="Montserrat" w:cs="Arial"/>
          <w:sz w:val="20"/>
          <w:szCs w:val="20"/>
        </w:rPr>
      </w:pPr>
    </w:p>
    <w:p w14:paraId="0C748585" w14:textId="77777777"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t>La falta de firma electrónica en la propuesta técnica o económica será motivo de desechamiento</w:t>
      </w:r>
      <w:r w:rsidR="0020144C">
        <w:rPr>
          <w:rFonts w:ascii="Montserrat" w:hAnsi="Montserrat" w:cs="Arial"/>
          <w:sz w:val="20"/>
          <w:szCs w:val="20"/>
        </w:rPr>
        <w:t xml:space="preserve"> de la proposición</w:t>
      </w:r>
      <w:r w:rsidRPr="00E85D0B">
        <w:rPr>
          <w:rFonts w:ascii="Montserrat" w:hAnsi="Montserrat" w:cs="Arial"/>
          <w:sz w:val="20"/>
          <w:szCs w:val="20"/>
        </w:rPr>
        <w:t>, pues afecta la solvencia de la misma.</w:t>
      </w:r>
      <w:r w:rsidR="00364E2A" w:rsidRPr="00E85D0B">
        <w:rPr>
          <w:rFonts w:ascii="Montserrat" w:hAnsi="Montserrat" w:cs="Arial"/>
          <w:sz w:val="20"/>
          <w:szCs w:val="20"/>
        </w:rPr>
        <w:t xml:space="preserve"> En </w:t>
      </w:r>
      <w:r w:rsidR="00814C8D">
        <w:rPr>
          <w:rFonts w:ascii="Montserrat" w:hAnsi="Montserrat" w:cs="Arial"/>
          <w:sz w:val="20"/>
          <w:szCs w:val="20"/>
        </w:rPr>
        <w:t>caso de propuestas conjuntas, la</w:t>
      </w:r>
      <w:r w:rsidR="00364E2A" w:rsidRPr="00E85D0B">
        <w:rPr>
          <w:rFonts w:ascii="Montserrat" w:hAnsi="Montserrat" w:cs="Arial"/>
          <w:sz w:val="20"/>
          <w:szCs w:val="20"/>
        </w:rPr>
        <w:t xml:space="preserve"> proposición deberá ser firmada electrónicamente por aquel consorciado designado en el convenio como representante común.</w:t>
      </w:r>
    </w:p>
    <w:p w14:paraId="6D32F556" w14:textId="77777777" w:rsidR="00F45CE5" w:rsidRPr="00E85D0B" w:rsidRDefault="00F45CE5" w:rsidP="00CC66CE">
      <w:pPr>
        <w:ind w:right="49"/>
        <w:jc w:val="both"/>
        <w:rPr>
          <w:rFonts w:ascii="Montserrat" w:hAnsi="Montserrat" w:cs="Arial"/>
          <w:sz w:val="20"/>
          <w:szCs w:val="20"/>
        </w:rPr>
      </w:pPr>
    </w:p>
    <w:p w14:paraId="56FAE305" w14:textId="245774F3" w:rsidR="001A5EF3" w:rsidRPr="00E85D0B" w:rsidRDefault="001A5EF3" w:rsidP="001A5EF3">
      <w:pPr>
        <w:ind w:right="49"/>
        <w:jc w:val="both"/>
        <w:rPr>
          <w:rFonts w:ascii="Montserrat" w:hAnsi="Montserrat" w:cs="Arial"/>
          <w:sz w:val="20"/>
          <w:szCs w:val="20"/>
        </w:rPr>
      </w:pPr>
      <w:r w:rsidRPr="00E85D0B">
        <w:rPr>
          <w:rFonts w:ascii="Montserrat" w:hAnsi="Montserrat" w:cs="Arial"/>
          <w:sz w:val="20"/>
          <w:szCs w:val="20"/>
        </w:rPr>
        <w:t xml:space="preserve">De acuerdo a lo dispuesto en el artículo 50 del Reglamento, cada uno de los documentos que integren la proposición y aquéllos distintos a ésta, </w:t>
      </w:r>
      <w:r w:rsidR="0020144C">
        <w:rPr>
          <w:rFonts w:ascii="Montserrat" w:hAnsi="Montserrat" w:cs="Arial"/>
          <w:sz w:val="20"/>
          <w:szCs w:val="20"/>
        </w:rPr>
        <w:t xml:space="preserve">deberán estar foliados </w:t>
      </w:r>
      <w:r w:rsidRPr="00E85D0B">
        <w:rPr>
          <w:rFonts w:ascii="Montserrat" w:hAnsi="Montserrat" w:cs="Arial"/>
          <w:sz w:val="20"/>
          <w:szCs w:val="20"/>
        </w:rPr>
        <w:t xml:space="preserve">en todas y cada una de las hojas que los integren. Al efecto, se deberán numerar de manera individual la propuesta técnica y económica, así como el resto de los documentos que entregue el licitante, y por ser una licitación electrónica, podrá enviarse </w:t>
      </w:r>
      <w:r w:rsidR="0020144C">
        <w:rPr>
          <w:rFonts w:ascii="Montserrat" w:hAnsi="Montserrat" w:cs="Arial"/>
          <w:sz w:val="20"/>
          <w:szCs w:val="20"/>
        </w:rPr>
        <w:t xml:space="preserve">en varios archivos electrónicos, </w:t>
      </w:r>
      <w:r w:rsidR="0020144C" w:rsidRPr="0020144C">
        <w:rPr>
          <w:rFonts w:ascii="Montserrat" w:hAnsi="Montserrat" w:cs="Arial"/>
          <w:sz w:val="20"/>
          <w:szCs w:val="20"/>
        </w:rPr>
        <w:t>de conformidad a los parámetros establecidos por la Convocante en el expediente electrónico correspondiente</w:t>
      </w:r>
      <w:r w:rsidR="0020144C">
        <w:rPr>
          <w:rFonts w:ascii="Montserrat" w:hAnsi="Montserrat" w:cs="Arial"/>
          <w:sz w:val="20"/>
          <w:szCs w:val="20"/>
        </w:rPr>
        <w:t>.</w:t>
      </w:r>
      <w:r w:rsidR="00B04E1E" w:rsidRPr="00E85D0B">
        <w:rPr>
          <w:rFonts w:ascii="Montserrat" w:hAnsi="Montserrat" w:cs="Arial"/>
          <w:sz w:val="20"/>
          <w:szCs w:val="20"/>
        </w:rPr>
        <w:t xml:space="preserve"> </w:t>
      </w:r>
      <w:r w:rsidR="00B04E1E" w:rsidRPr="0020144C">
        <w:rPr>
          <w:rFonts w:ascii="Montserrat" w:hAnsi="Montserrat" w:cs="Arial"/>
          <w:b/>
          <w:sz w:val="20"/>
          <w:szCs w:val="20"/>
        </w:rPr>
        <w:t>Sólo la falta absoluta de folio será causa de desechamiento, cuando</w:t>
      </w:r>
      <w:r w:rsidR="00116087" w:rsidRPr="00116087">
        <w:t xml:space="preserve"> </w:t>
      </w:r>
      <w:r w:rsidR="00116087" w:rsidRPr="00116087">
        <w:rPr>
          <w:rFonts w:ascii="Montserrat" w:hAnsi="Montserrat" w:cs="Arial"/>
          <w:b/>
          <w:sz w:val="20"/>
          <w:szCs w:val="20"/>
        </w:rPr>
        <w:t>se constate que no mantienen continuidad en las hojas que integran la proposición</w:t>
      </w:r>
      <w:r w:rsidR="00B04E1E" w:rsidRPr="0020144C">
        <w:rPr>
          <w:rFonts w:ascii="Montserrat" w:hAnsi="Montserrat" w:cs="Arial"/>
          <w:b/>
          <w:sz w:val="20"/>
          <w:szCs w:val="20"/>
        </w:rPr>
        <w:t xml:space="preserve"> esta circunstancia impid</w:t>
      </w:r>
      <w:r w:rsidR="0020144C" w:rsidRPr="0020144C">
        <w:rPr>
          <w:rFonts w:ascii="Montserrat" w:hAnsi="Montserrat" w:cs="Arial"/>
          <w:b/>
          <w:sz w:val="20"/>
          <w:szCs w:val="20"/>
        </w:rPr>
        <w:t>a</w:t>
      </w:r>
      <w:r w:rsidR="00B04E1E" w:rsidRPr="0020144C">
        <w:rPr>
          <w:rFonts w:ascii="Montserrat" w:hAnsi="Montserrat" w:cs="Arial"/>
          <w:b/>
          <w:sz w:val="20"/>
          <w:szCs w:val="20"/>
        </w:rPr>
        <w:t xml:space="preserve"> llevar a cabo su </w:t>
      </w:r>
      <w:r w:rsidR="00B04E1E" w:rsidRPr="0020144C">
        <w:rPr>
          <w:rFonts w:ascii="Montserrat" w:hAnsi="Montserrat" w:cs="Arial"/>
          <w:b/>
          <w:sz w:val="20"/>
          <w:szCs w:val="20"/>
          <w:lang w:eastAsia="ar-SA"/>
        </w:rPr>
        <w:t>evaluación y por tanto, afecte la solvencia de la proposición.</w:t>
      </w:r>
    </w:p>
    <w:p w14:paraId="71E41D8A" w14:textId="77777777" w:rsidR="00396A81" w:rsidRPr="00E85D0B" w:rsidRDefault="00396A81" w:rsidP="00CC66CE">
      <w:pPr>
        <w:ind w:right="49"/>
        <w:jc w:val="both"/>
        <w:rPr>
          <w:rFonts w:ascii="Montserrat" w:eastAsia="Times New Roman" w:hAnsi="Montserrat" w:cs="Arial"/>
          <w:sz w:val="20"/>
          <w:szCs w:val="20"/>
          <w:lang w:eastAsia="es-ES"/>
        </w:rPr>
      </w:pPr>
    </w:p>
    <w:p w14:paraId="574E3875" w14:textId="77777777" w:rsidR="000774AF" w:rsidRPr="00E85D0B" w:rsidRDefault="00BF3535"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81" w:name="_Toc108438405"/>
      <w:bookmarkStart w:id="82" w:name="_Toc442265824"/>
      <w:r w:rsidRPr="00E85D0B">
        <w:rPr>
          <w:rFonts w:ascii="Montserrat" w:hAnsi="Montserrat" w:cs="Arial"/>
          <w:i w:val="0"/>
          <w:sz w:val="20"/>
          <w:lang w:val="es-ES_tradnl"/>
        </w:rPr>
        <w:t xml:space="preserve">Documentación </w:t>
      </w:r>
      <w:r w:rsidR="00D17EF9">
        <w:rPr>
          <w:rFonts w:ascii="Montserrat" w:hAnsi="Montserrat" w:cs="Arial"/>
          <w:i w:val="0"/>
          <w:sz w:val="20"/>
          <w:lang w:val="es-ES_tradnl"/>
        </w:rPr>
        <w:t>L</w:t>
      </w:r>
      <w:r w:rsidRPr="00E85D0B">
        <w:rPr>
          <w:rFonts w:ascii="Montserrat" w:hAnsi="Montserrat" w:cs="Arial"/>
          <w:i w:val="0"/>
          <w:sz w:val="20"/>
          <w:lang w:val="es-ES_tradnl"/>
        </w:rPr>
        <w:t>egal</w:t>
      </w:r>
      <w:r w:rsidR="00D17EF9">
        <w:rPr>
          <w:rFonts w:ascii="Montserrat" w:hAnsi="Montserrat" w:cs="Arial"/>
          <w:i w:val="0"/>
          <w:sz w:val="20"/>
          <w:lang w:val="es-ES_tradnl"/>
        </w:rPr>
        <w:t>-Administrativa.</w:t>
      </w:r>
      <w:bookmarkEnd w:id="81"/>
    </w:p>
    <w:p w14:paraId="6ED8CE1F" w14:textId="77777777" w:rsidR="000774AF" w:rsidRPr="00E85D0B" w:rsidRDefault="000774AF" w:rsidP="00CC66CE">
      <w:pPr>
        <w:ind w:right="49"/>
        <w:rPr>
          <w:rFonts w:ascii="Montserrat" w:hAnsi="Montserrat"/>
          <w:sz w:val="20"/>
          <w:szCs w:val="20"/>
          <w:lang w:val="es-ES_tradnl" w:eastAsia="ar-SA"/>
        </w:rPr>
      </w:pPr>
    </w:p>
    <w:p w14:paraId="0E687180" w14:textId="77777777" w:rsidR="001E0589" w:rsidRPr="00E85D0B" w:rsidRDefault="000774AF" w:rsidP="00CC66CE">
      <w:pPr>
        <w:ind w:right="49"/>
        <w:jc w:val="both"/>
        <w:rPr>
          <w:rFonts w:ascii="Montserrat" w:hAnsi="Montserrat" w:cs="Arial"/>
          <w:sz w:val="20"/>
          <w:szCs w:val="20"/>
          <w:lang w:val="es-ES_tradnl"/>
        </w:rPr>
      </w:pPr>
      <w:r w:rsidRPr="005725B2">
        <w:rPr>
          <w:rFonts w:ascii="Montserrat" w:hAnsi="Montserrat" w:cs="Arial"/>
          <w:sz w:val="20"/>
          <w:szCs w:val="20"/>
          <w:lang w:val="es-ES_tradnl"/>
        </w:rPr>
        <w:t>El licitante deberá presentar los siguientes documentos</w:t>
      </w:r>
      <w:r w:rsidR="00147DAD" w:rsidRPr="005725B2">
        <w:rPr>
          <w:rFonts w:ascii="Montserrat" w:hAnsi="Montserrat" w:cs="Arial"/>
          <w:sz w:val="20"/>
          <w:szCs w:val="20"/>
          <w:lang w:val="es-ES_tradnl"/>
        </w:rPr>
        <w:t xml:space="preserve"> debidamente </w:t>
      </w:r>
      <w:r w:rsidR="00E93D95" w:rsidRPr="005725B2">
        <w:rPr>
          <w:rFonts w:ascii="Montserrat" w:hAnsi="Montserrat" w:cs="Arial"/>
          <w:sz w:val="20"/>
          <w:szCs w:val="20"/>
          <w:lang w:val="es-ES_tradnl"/>
        </w:rPr>
        <w:t>requisitados</w:t>
      </w:r>
      <w:r w:rsidR="00B13B04" w:rsidRPr="005725B2">
        <w:rPr>
          <w:rFonts w:ascii="Montserrat" w:hAnsi="Montserrat" w:cs="Arial"/>
          <w:sz w:val="20"/>
          <w:szCs w:val="20"/>
          <w:lang w:val="es-ES_tradnl"/>
        </w:rPr>
        <w:t>,</w:t>
      </w:r>
      <w:r w:rsidR="00E93D95" w:rsidRPr="005725B2">
        <w:rPr>
          <w:rFonts w:ascii="Montserrat" w:hAnsi="Montserrat" w:cs="Arial"/>
          <w:sz w:val="20"/>
          <w:szCs w:val="20"/>
          <w:lang w:val="es-ES_tradnl"/>
        </w:rPr>
        <w:t xml:space="preserve"> </w:t>
      </w:r>
      <w:r w:rsidR="00147DAD" w:rsidRPr="005725B2">
        <w:rPr>
          <w:rFonts w:ascii="Montserrat" w:hAnsi="Montserrat" w:cs="Arial"/>
          <w:sz w:val="20"/>
          <w:szCs w:val="20"/>
          <w:lang w:val="es-ES_tradnl"/>
        </w:rPr>
        <w:t>foliados</w:t>
      </w:r>
      <w:r w:rsidR="001E0589" w:rsidRPr="005725B2">
        <w:rPr>
          <w:rFonts w:ascii="Montserrat" w:hAnsi="Montserrat" w:cs="Arial"/>
          <w:sz w:val="20"/>
          <w:szCs w:val="20"/>
          <w:lang w:val="es-ES_tradnl"/>
        </w:rPr>
        <w:t xml:space="preserve"> </w:t>
      </w:r>
      <w:r w:rsidR="00E93D95" w:rsidRPr="005725B2">
        <w:rPr>
          <w:rFonts w:ascii="Montserrat" w:hAnsi="Montserrat" w:cs="Arial"/>
          <w:sz w:val="20"/>
          <w:szCs w:val="20"/>
          <w:lang w:val="es-ES_tradnl"/>
        </w:rPr>
        <w:t>y suscritos por</w:t>
      </w:r>
      <w:r w:rsidR="00B91E71" w:rsidRPr="005725B2">
        <w:rPr>
          <w:rFonts w:ascii="Montserrat" w:hAnsi="Montserrat" w:cs="Arial"/>
          <w:sz w:val="20"/>
          <w:szCs w:val="20"/>
          <w:lang w:val="es-ES_tradnl"/>
        </w:rPr>
        <w:t xml:space="preserve"> la persona facultada para ello</w:t>
      </w:r>
      <w:r w:rsidR="00C44F60">
        <w:rPr>
          <w:rFonts w:ascii="Montserrat" w:hAnsi="Montserrat" w:cs="Arial"/>
          <w:sz w:val="20"/>
          <w:szCs w:val="20"/>
          <w:lang w:val="es-ES_tradnl"/>
        </w:rPr>
        <w:t>.</w:t>
      </w:r>
    </w:p>
    <w:p w14:paraId="57D70740" w14:textId="77777777" w:rsidR="00F568A7" w:rsidRPr="00E85D0B" w:rsidRDefault="00F568A7" w:rsidP="00CC66CE">
      <w:pPr>
        <w:ind w:right="49"/>
        <w:jc w:val="both"/>
        <w:rPr>
          <w:rFonts w:ascii="Montserrat" w:hAnsi="Montserrat" w:cs="Arial"/>
          <w:sz w:val="20"/>
          <w:szCs w:val="20"/>
          <w:lang w:val="es-ES_tradnl"/>
        </w:rPr>
      </w:pPr>
    </w:p>
    <w:p w14:paraId="6F3E1497" w14:textId="77777777" w:rsidR="00CF4706" w:rsidRPr="00E85D0B" w:rsidRDefault="00933AF3" w:rsidP="004D103A">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83" w:name="_Toc21360540"/>
      <w:bookmarkStart w:id="84" w:name="_Toc108438406"/>
      <w:r w:rsidRPr="00E85D0B">
        <w:rPr>
          <w:rFonts w:ascii="Montserrat" w:hAnsi="Montserrat" w:cs="Arial"/>
          <w:i w:val="0"/>
          <w:sz w:val="20"/>
          <w:lang w:val="es-ES_tradnl"/>
        </w:rPr>
        <w:t xml:space="preserve">Documentos que </w:t>
      </w:r>
      <w:r w:rsidRPr="00D17EF9">
        <w:rPr>
          <w:rFonts w:ascii="Montserrat" w:hAnsi="Montserrat" w:cs="Arial"/>
          <w:i w:val="0"/>
          <w:sz w:val="20"/>
          <w:lang w:val="es-ES_tradnl"/>
        </w:rPr>
        <w:t>afectan la solvencia</w:t>
      </w:r>
      <w:r w:rsidRPr="00E85D0B">
        <w:rPr>
          <w:rFonts w:ascii="Montserrat" w:hAnsi="Montserrat" w:cs="Arial"/>
          <w:i w:val="0"/>
          <w:sz w:val="20"/>
          <w:lang w:val="es-ES_tradnl"/>
        </w:rPr>
        <w:t xml:space="preserve"> de la proposición y</w:t>
      </w:r>
      <w:bookmarkEnd w:id="83"/>
      <w:r w:rsidRPr="00E85D0B">
        <w:rPr>
          <w:rFonts w:ascii="Montserrat" w:hAnsi="Montserrat" w:cs="Arial"/>
          <w:i w:val="0"/>
          <w:sz w:val="20"/>
          <w:lang w:val="es-ES_tradnl"/>
        </w:rPr>
        <w:t xml:space="preserve"> cuyo incumplimiento u omisión motivará su desechamiento</w:t>
      </w:r>
      <w:r>
        <w:rPr>
          <w:rFonts w:ascii="Montserrat" w:hAnsi="Montserrat" w:cs="Arial"/>
          <w:i w:val="0"/>
          <w:sz w:val="20"/>
          <w:lang w:val="es-ES_tradnl"/>
        </w:rPr>
        <w:t>.</w:t>
      </w:r>
      <w:bookmarkEnd w:id="84"/>
      <w:r w:rsidRPr="00E85D0B">
        <w:rPr>
          <w:rFonts w:ascii="Montserrat" w:hAnsi="Montserrat" w:cs="Arial"/>
          <w:i w:val="0"/>
          <w:sz w:val="20"/>
          <w:lang w:val="es-ES_tradnl"/>
        </w:rPr>
        <w:t xml:space="preserve"> </w:t>
      </w:r>
    </w:p>
    <w:p w14:paraId="3BA8C5BD" w14:textId="77777777" w:rsidR="00CF4706" w:rsidRDefault="00CF4706" w:rsidP="00CF4706">
      <w:pPr>
        <w:pStyle w:val="Prrafodelista"/>
        <w:ind w:left="360" w:right="49"/>
        <w:jc w:val="both"/>
        <w:rPr>
          <w:rFonts w:ascii="Montserrat" w:hAnsi="Montserrat" w:cs="Arial"/>
          <w:b/>
          <w:sz w:val="20"/>
          <w:szCs w:val="20"/>
          <w:lang w:val="es-ES_tradnl"/>
        </w:rPr>
      </w:pPr>
    </w:p>
    <w:p w14:paraId="54B6B841" w14:textId="77777777" w:rsidR="00CF4706" w:rsidRPr="00E85D0B" w:rsidRDefault="00CF4706" w:rsidP="004D103A">
      <w:pPr>
        <w:pStyle w:val="Ttulo3"/>
        <w:numPr>
          <w:ilvl w:val="0"/>
          <w:numId w:val="22"/>
        </w:numPr>
        <w:spacing w:before="0" w:after="0"/>
        <w:ind w:right="49"/>
        <w:rPr>
          <w:rFonts w:ascii="Montserrat" w:hAnsi="Montserrat" w:cs="Arial"/>
          <w:sz w:val="20"/>
          <w:szCs w:val="20"/>
        </w:rPr>
      </w:pPr>
      <w:bookmarkStart w:id="85" w:name="_Toc21360541"/>
      <w:bookmarkStart w:id="86" w:name="_Toc108438407"/>
      <w:r w:rsidRPr="00E85D0B">
        <w:rPr>
          <w:rFonts w:ascii="Montserrat" w:hAnsi="Montserrat" w:cs="Arial"/>
          <w:sz w:val="20"/>
          <w:szCs w:val="20"/>
        </w:rPr>
        <w:t>Acreditamiento de Personalidad Jurídica y datos de notificación.</w:t>
      </w:r>
      <w:bookmarkEnd w:id="85"/>
      <w:bookmarkEnd w:id="86"/>
    </w:p>
    <w:p w14:paraId="00C7723B" w14:textId="77777777" w:rsidR="00CF4706" w:rsidRPr="00E85D0B" w:rsidRDefault="00CF4706" w:rsidP="00CF4706">
      <w:pPr>
        <w:ind w:right="49"/>
        <w:jc w:val="both"/>
        <w:rPr>
          <w:rFonts w:ascii="Montserrat" w:hAnsi="Montserrat" w:cs="Arial"/>
          <w:sz w:val="20"/>
          <w:szCs w:val="20"/>
        </w:rPr>
      </w:pPr>
    </w:p>
    <w:p w14:paraId="7E75E206" w14:textId="77777777" w:rsidR="00CF4706" w:rsidRPr="00E85D0B" w:rsidRDefault="00CF4706" w:rsidP="00CF4706">
      <w:pPr>
        <w:ind w:left="360" w:right="49"/>
        <w:jc w:val="both"/>
        <w:rPr>
          <w:rFonts w:ascii="Montserrat" w:hAnsi="Montserrat" w:cs="Arial"/>
          <w:b/>
          <w:bCs/>
          <w:sz w:val="20"/>
          <w:szCs w:val="20"/>
        </w:rPr>
      </w:pPr>
      <w:r w:rsidRPr="00E85D0B">
        <w:rPr>
          <w:rFonts w:ascii="Montserrat" w:hAnsi="Montserrat" w:cs="Arial"/>
          <w:sz w:val="20"/>
          <w:szCs w:val="20"/>
        </w:rPr>
        <w:t xml:space="preserve">Escrito </w:t>
      </w:r>
      <w:r w:rsidRPr="00E85D0B">
        <w:rPr>
          <w:rFonts w:ascii="Montserrat" w:hAnsi="Montserrat" w:cs="Arial"/>
          <w:b/>
          <w:bCs/>
          <w:sz w:val="20"/>
          <w:szCs w:val="20"/>
        </w:rPr>
        <w:t>Bajo Protesta de Decir Verdad</w:t>
      </w:r>
      <w:r w:rsidRPr="00E85D0B">
        <w:rPr>
          <w:rFonts w:ascii="Montserrat" w:hAnsi="Montserrat" w:cs="Arial"/>
          <w:sz w:val="20"/>
          <w:szCs w:val="20"/>
        </w:rPr>
        <w:t>, en el que manifieste que cuenta con facultades suficientes para comprometerse</w:t>
      </w:r>
      <w:r w:rsidR="0085705A" w:rsidRPr="00E85D0B">
        <w:rPr>
          <w:rFonts w:ascii="Montserrat" w:hAnsi="Montserrat" w:cs="Arial"/>
          <w:sz w:val="20"/>
          <w:szCs w:val="20"/>
        </w:rPr>
        <w:t xml:space="preserve"> y suscribir</w:t>
      </w:r>
      <w:r w:rsidRPr="00E85D0B">
        <w:rPr>
          <w:rFonts w:ascii="Montserrat" w:hAnsi="Montserrat" w:cs="Arial"/>
          <w:sz w:val="20"/>
          <w:szCs w:val="20"/>
        </w:rPr>
        <w:t xml:space="preserve"> por sí o por su representada</w:t>
      </w:r>
      <w:r w:rsidR="0020144C">
        <w:rPr>
          <w:rFonts w:ascii="Montserrat" w:hAnsi="Montserrat" w:cs="Arial"/>
          <w:sz w:val="20"/>
          <w:szCs w:val="20"/>
        </w:rPr>
        <w:t xml:space="preserve"> la proposición</w:t>
      </w:r>
      <w:r w:rsidRPr="00E85D0B">
        <w:rPr>
          <w:rFonts w:ascii="Montserrat" w:hAnsi="Montserrat" w:cs="Arial"/>
          <w:sz w:val="20"/>
          <w:szCs w:val="20"/>
        </w:rPr>
        <w:t xml:space="preserve">, sin que sea necesario presentar su acta constitutiva. </w:t>
      </w:r>
      <w:r w:rsidRPr="00E85D0B">
        <w:rPr>
          <w:rFonts w:ascii="Montserrat" w:hAnsi="Montserrat" w:cs="Arial"/>
          <w:b/>
          <w:bCs/>
          <w:sz w:val="20"/>
          <w:szCs w:val="20"/>
        </w:rPr>
        <w:t xml:space="preserve">Anexo </w:t>
      </w:r>
      <w:r w:rsidR="00B06C74">
        <w:rPr>
          <w:rFonts w:ascii="Montserrat" w:hAnsi="Montserrat" w:cs="Arial"/>
          <w:b/>
          <w:bCs/>
          <w:sz w:val="20"/>
          <w:szCs w:val="20"/>
        </w:rPr>
        <w:t>I</w:t>
      </w:r>
      <w:r w:rsidRPr="00E85D0B">
        <w:rPr>
          <w:rFonts w:ascii="Montserrat" w:hAnsi="Montserrat" w:cs="Arial"/>
          <w:b/>
          <w:bCs/>
          <w:sz w:val="20"/>
          <w:szCs w:val="20"/>
        </w:rPr>
        <w:t>V.</w:t>
      </w:r>
    </w:p>
    <w:p w14:paraId="0B6D00E9" w14:textId="77777777" w:rsidR="00CF4706" w:rsidRPr="00E85D0B" w:rsidRDefault="00CF4706" w:rsidP="00CF4706">
      <w:pPr>
        <w:ind w:right="49"/>
        <w:jc w:val="both"/>
        <w:rPr>
          <w:rFonts w:ascii="Montserrat" w:hAnsi="Montserrat" w:cs="Arial"/>
          <w:b/>
          <w:sz w:val="20"/>
          <w:szCs w:val="20"/>
          <w:lang w:val="es-ES"/>
        </w:rPr>
      </w:pPr>
    </w:p>
    <w:p w14:paraId="6FC8ABE8" w14:textId="77777777" w:rsidR="00F06655" w:rsidRPr="00E85D0B" w:rsidRDefault="00F06655" w:rsidP="004D103A">
      <w:pPr>
        <w:pStyle w:val="Ttulo3"/>
        <w:numPr>
          <w:ilvl w:val="0"/>
          <w:numId w:val="22"/>
        </w:numPr>
        <w:spacing w:before="0" w:after="0"/>
        <w:ind w:right="49"/>
        <w:rPr>
          <w:rFonts w:ascii="Montserrat" w:hAnsi="Montserrat" w:cs="Arial"/>
          <w:sz w:val="20"/>
          <w:szCs w:val="20"/>
        </w:rPr>
      </w:pPr>
      <w:bookmarkStart w:id="87" w:name="_Toc512338695"/>
      <w:bookmarkStart w:id="88" w:name="_Toc21001923"/>
      <w:bookmarkStart w:id="89" w:name="_Toc108438408"/>
      <w:r w:rsidRPr="00E85D0B">
        <w:rPr>
          <w:rFonts w:ascii="Montserrat" w:hAnsi="Montserrat" w:cs="Arial"/>
          <w:sz w:val="20"/>
          <w:szCs w:val="20"/>
        </w:rPr>
        <w:t xml:space="preserve">Escrito </w:t>
      </w:r>
      <w:bookmarkEnd w:id="87"/>
      <w:r w:rsidRPr="00E85D0B">
        <w:rPr>
          <w:rFonts w:ascii="Montserrat" w:hAnsi="Montserrat" w:cs="Arial"/>
          <w:sz w:val="20"/>
          <w:szCs w:val="20"/>
        </w:rPr>
        <w:t>para la manifestación del origen de los bienes.</w:t>
      </w:r>
      <w:bookmarkEnd w:id="88"/>
      <w:bookmarkEnd w:id="89"/>
    </w:p>
    <w:p w14:paraId="0077C524" w14:textId="77777777" w:rsidR="00CF4706" w:rsidRPr="00E85D0B" w:rsidRDefault="00CF4706" w:rsidP="00CF4706">
      <w:pPr>
        <w:ind w:left="369"/>
        <w:rPr>
          <w:rFonts w:ascii="Montserrat" w:hAnsi="Montserrat" w:cs="Arial"/>
          <w:sz w:val="20"/>
          <w:szCs w:val="20"/>
        </w:rPr>
      </w:pPr>
    </w:p>
    <w:p w14:paraId="0DD2B240" w14:textId="77777777" w:rsidR="00CF4706" w:rsidRPr="00E85D0B" w:rsidRDefault="00CF4706" w:rsidP="00CF4706">
      <w:pPr>
        <w:ind w:left="360" w:right="49"/>
        <w:jc w:val="both"/>
        <w:rPr>
          <w:rFonts w:ascii="Montserrat" w:hAnsi="Montserrat" w:cs="Arial"/>
          <w:sz w:val="20"/>
          <w:szCs w:val="20"/>
        </w:rPr>
      </w:pPr>
      <w:bookmarkStart w:id="90" w:name="_Toc21360543"/>
      <w:r w:rsidRPr="00E85D0B">
        <w:rPr>
          <w:rFonts w:ascii="Montserrat" w:hAnsi="Montserrat" w:cs="Arial"/>
          <w:sz w:val="20"/>
          <w:szCs w:val="20"/>
        </w:rPr>
        <w:t xml:space="preserve">Tratándose de licitantes que oferten bienes de </w:t>
      </w:r>
      <w:r w:rsidRPr="00E85D0B">
        <w:rPr>
          <w:rFonts w:ascii="Montserrat" w:hAnsi="Montserrat" w:cs="Arial"/>
          <w:b/>
          <w:bCs/>
          <w:sz w:val="20"/>
          <w:szCs w:val="20"/>
        </w:rPr>
        <w:t>origen nacional que cumplen con lo establecido en el artículo 28, fracción I de la LAASSP</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 xml:space="preserve">Anexo V </w:t>
      </w:r>
      <w:r w:rsidRPr="00E85D0B">
        <w:rPr>
          <w:rFonts w:ascii="Montserrat" w:hAnsi="Montserrat" w:cs="Arial"/>
          <w:sz w:val="20"/>
          <w:szCs w:val="20"/>
        </w:rPr>
        <w:t xml:space="preserve">(el escrito será suscrito por el representante legal del licitante y preferentemente en papel membretado del mismo); </w:t>
      </w:r>
      <w:r w:rsidRPr="00E85D0B">
        <w:rPr>
          <w:rFonts w:ascii="Montserrat" w:hAnsi="Montserrat" w:cs="Arial"/>
          <w:b/>
          <w:bCs/>
          <w:sz w:val="20"/>
          <w:szCs w:val="20"/>
        </w:rPr>
        <w:t>o</w:t>
      </w:r>
      <w:r w:rsidRPr="00E85D0B">
        <w:rPr>
          <w:rFonts w:ascii="Montserrat" w:hAnsi="Montserrat" w:cs="Arial"/>
          <w:sz w:val="20"/>
          <w:szCs w:val="20"/>
        </w:rPr>
        <w:t xml:space="preserve"> en caso de que los bienes cumplan </w:t>
      </w:r>
      <w:r w:rsidRPr="00E85D0B">
        <w:rPr>
          <w:rFonts w:ascii="Montserrat" w:hAnsi="Montserrat" w:cs="Arial"/>
          <w:b/>
          <w:bCs/>
          <w:sz w:val="20"/>
          <w:szCs w:val="20"/>
        </w:rPr>
        <w:t>con el origen nacional conforme a las reglas de origen</w:t>
      </w:r>
      <w:r w:rsidRPr="00E85D0B">
        <w:rPr>
          <w:rFonts w:ascii="Montserrat" w:hAnsi="Montserrat" w:cs="Arial"/>
          <w:sz w:val="20"/>
          <w:szCs w:val="20"/>
        </w:rPr>
        <w:t xml:space="preserve"> correspondientes a los capítulos de compras del sector público de los tratados de libre comercio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 xml:space="preserve">Anexo V-A </w:t>
      </w:r>
      <w:r w:rsidRPr="00E85D0B">
        <w:rPr>
          <w:rFonts w:ascii="Montserrat" w:hAnsi="Montserrat" w:cs="Arial"/>
          <w:sz w:val="20"/>
          <w:szCs w:val="20"/>
        </w:rPr>
        <w:t>(el escrito será suscrito por el representante legal del licitante y preferentemente en papel membretado del mismo), lo anterior de conformidad con la regla 5.2.1. para la celebración de licitaciones públicas internacionales bajo la cobertura de los tratados de libre comercio suscritos por los Estados Unidos Mexicanos, publicadas en el DOF el 28 de diciembre de 2010.</w:t>
      </w:r>
    </w:p>
    <w:p w14:paraId="670CEF41" w14:textId="77777777" w:rsidR="00CF4706" w:rsidRPr="00E85D0B" w:rsidRDefault="00CF4706" w:rsidP="00CF4706">
      <w:pPr>
        <w:ind w:left="360" w:right="49"/>
        <w:jc w:val="both"/>
        <w:rPr>
          <w:rFonts w:ascii="Montserrat" w:hAnsi="Montserrat" w:cs="Arial"/>
          <w:sz w:val="20"/>
          <w:szCs w:val="20"/>
        </w:rPr>
      </w:pPr>
    </w:p>
    <w:p w14:paraId="76438A2E" w14:textId="77777777" w:rsidR="00CF4706" w:rsidRPr="00E85D0B" w:rsidRDefault="00CF4706" w:rsidP="00CF4706">
      <w:pPr>
        <w:ind w:left="360" w:right="49"/>
        <w:jc w:val="both"/>
        <w:rPr>
          <w:rFonts w:ascii="Montserrat" w:hAnsi="Montserrat" w:cs="Arial"/>
          <w:sz w:val="20"/>
          <w:szCs w:val="20"/>
        </w:rPr>
      </w:pPr>
      <w:bookmarkStart w:id="91" w:name="_Toc429555950"/>
      <w:r w:rsidRPr="00E85D0B">
        <w:rPr>
          <w:rFonts w:ascii="Montserrat" w:hAnsi="Montserrat" w:cs="Arial"/>
          <w:sz w:val="20"/>
          <w:szCs w:val="20"/>
        </w:rPr>
        <w:t xml:space="preserve">Los licitantes que oferten </w:t>
      </w:r>
      <w:r w:rsidRPr="00E85D0B">
        <w:rPr>
          <w:rFonts w:ascii="Montserrat" w:hAnsi="Montserrat" w:cs="Arial"/>
          <w:b/>
          <w:bCs/>
          <w:sz w:val="20"/>
          <w:szCs w:val="20"/>
        </w:rPr>
        <w:t>bienes de importación</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manifestando que cumplen con las reglas de origen establecidas en el capítulo de compras del sector público del tratado que corresponda, conforme al </w:t>
      </w:r>
      <w:r w:rsidRPr="00E85D0B">
        <w:rPr>
          <w:rFonts w:ascii="Montserrat" w:hAnsi="Montserrat" w:cs="Arial"/>
          <w:b/>
          <w:bCs/>
          <w:sz w:val="20"/>
          <w:szCs w:val="20"/>
        </w:rPr>
        <w:t xml:space="preserve">Anexo VI </w:t>
      </w:r>
      <w:r w:rsidRPr="00E85D0B">
        <w:rPr>
          <w:rFonts w:ascii="Montserrat" w:hAnsi="Montserrat" w:cs="Arial"/>
          <w:sz w:val="20"/>
          <w:szCs w:val="20"/>
        </w:rPr>
        <w:t>(el escrito será suscrito por el representante legal del licitante y preferentemente en papel membretado del mismo); lo anterior de conformidad con la regla 5.2.2. para la celebración de licitaciones públicas internacionales bajo la cobertura de los tratados de libre comercio suscritos por los Estados Unidos Mexicanos, publicadas en el DOF el 28 de diciembre de 2010.</w:t>
      </w:r>
      <w:bookmarkEnd w:id="91"/>
    </w:p>
    <w:p w14:paraId="18190F15" w14:textId="77777777" w:rsidR="009F6910" w:rsidRPr="00E85D0B" w:rsidRDefault="009F6910" w:rsidP="00CF4706">
      <w:pPr>
        <w:ind w:left="360" w:right="49"/>
        <w:jc w:val="both"/>
        <w:rPr>
          <w:rFonts w:ascii="Montserrat" w:hAnsi="Montserrat" w:cs="Arial"/>
          <w:sz w:val="20"/>
          <w:szCs w:val="20"/>
        </w:rPr>
      </w:pPr>
    </w:p>
    <w:p w14:paraId="14646296"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2" w:name="_Toc108438409"/>
      <w:r w:rsidRPr="00E85D0B">
        <w:rPr>
          <w:rFonts w:ascii="Montserrat" w:hAnsi="Montserrat" w:cs="Arial"/>
          <w:sz w:val="20"/>
          <w:szCs w:val="20"/>
          <w:lang w:val="es-ES_tradnl"/>
        </w:rPr>
        <w:t>Escrito de los supuestos establecidos en los artículos 50 y 60 de la LAASSP.</w:t>
      </w:r>
      <w:bookmarkEnd w:id="90"/>
      <w:bookmarkEnd w:id="92"/>
    </w:p>
    <w:p w14:paraId="6A26D2AE" w14:textId="77777777" w:rsidR="00CF4706" w:rsidRPr="00E85D0B" w:rsidRDefault="00CF4706" w:rsidP="00CF4706">
      <w:pPr>
        <w:ind w:right="49"/>
        <w:jc w:val="both"/>
        <w:rPr>
          <w:rFonts w:ascii="Montserrat" w:hAnsi="Montserrat" w:cs="Arial"/>
          <w:b/>
          <w:sz w:val="20"/>
          <w:szCs w:val="20"/>
          <w:lang w:val="es-ES_tradnl"/>
        </w:rPr>
      </w:pPr>
    </w:p>
    <w:p w14:paraId="6E6D5445" w14:textId="77777777" w:rsidR="00CF4706" w:rsidRPr="00E85D0B" w:rsidRDefault="00CF4706" w:rsidP="00CF4706">
      <w:pPr>
        <w:ind w:left="360" w:right="49"/>
        <w:jc w:val="both"/>
        <w:rPr>
          <w:rFonts w:ascii="Montserrat" w:hAnsi="Montserrat" w:cs="Arial"/>
          <w:sz w:val="20"/>
          <w:szCs w:val="20"/>
          <w:lang w:val="es-ES_tradnl"/>
        </w:rPr>
      </w:pPr>
      <w:r w:rsidRPr="00DC2C9D">
        <w:rPr>
          <w:rFonts w:ascii="Montserrat" w:hAnsi="Montserrat" w:cs="Arial"/>
          <w:sz w:val="20"/>
          <w:szCs w:val="20"/>
          <w:lang w:val="es-ES_tradnl"/>
        </w:rPr>
        <w:t xml:space="preserve">Escrito </w:t>
      </w:r>
      <w:r w:rsidRPr="00DC2C9D">
        <w:rPr>
          <w:rFonts w:ascii="Montserrat" w:hAnsi="Montserrat" w:cs="Arial"/>
          <w:b/>
          <w:bCs/>
          <w:sz w:val="20"/>
          <w:szCs w:val="20"/>
        </w:rPr>
        <w:t>Bajo Protesta de Decir Verdad</w:t>
      </w:r>
      <w:r w:rsidRPr="00DC2C9D">
        <w:rPr>
          <w:rFonts w:ascii="Montserrat" w:hAnsi="Montserrat" w:cs="Arial"/>
          <w:sz w:val="20"/>
          <w:szCs w:val="20"/>
          <w:lang w:val="es-ES_tradnl"/>
        </w:rPr>
        <w:t xml:space="preserve">, que no se ubica en los supuestos establecidos en los artículos 50 y 60 de la LAASSP, de acuerdo con el </w:t>
      </w:r>
      <w:r w:rsidRPr="00DC2C9D">
        <w:rPr>
          <w:rFonts w:ascii="Montserrat" w:hAnsi="Montserrat" w:cs="Arial"/>
          <w:b/>
          <w:sz w:val="20"/>
          <w:szCs w:val="20"/>
          <w:lang w:val="es-ES_tradnl"/>
        </w:rPr>
        <w:t xml:space="preserve">Anexo VII </w:t>
      </w:r>
      <w:r w:rsidRPr="00DC2C9D">
        <w:rPr>
          <w:rFonts w:ascii="Montserrat" w:hAnsi="Montserrat" w:cs="Arial"/>
          <w:sz w:val="20"/>
          <w:szCs w:val="20"/>
          <w:lang w:val="es-ES_tradnl"/>
        </w:rPr>
        <w:t xml:space="preserve">de la </w:t>
      </w:r>
      <w:r w:rsidR="000612DF" w:rsidRPr="00DC2C9D">
        <w:rPr>
          <w:rFonts w:ascii="Montserrat" w:hAnsi="Montserrat" w:cs="Arial"/>
          <w:sz w:val="20"/>
          <w:szCs w:val="20"/>
          <w:lang w:val="es-ES_tradnl"/>
        </w:rPr>
        <w:t>Convocatoria</w:t>
      </w:r>
      <w:r w:rsidRPr="00DC2C9D">
        <w:rPr>
          <w:rFonts w:ascii="Montserrat" w:hAnsi="Montserrat" w:cs="Arial"/>
          <w:sz w:val="20"/>
          <w:szCs w:val="20"/>
          <w:lang w:val="es-ES_tradnl"/>
        </w:rPr>
        <w:t>.</w:t>
      </w:r>
    </w:p>
    <w:p w14:paraId="7346CCF4" w14:textId="74051202" w:rsidR="00CF4706" w:rsidRDefault="00CF4706" w:rsidP="00CF4706">
      <w:pPr>
        <w:ind w:right="49"/>
        <w:jc w:val="both"/>
        <w:rPr>
          <w:rFonts w:ascii="Montserrat" w:hAnsi="Montserrat" w:cs="Arial"/>
          <w:i/>
          <w:sz w:val="20"/>
          <w:szCs w:val="20"/>
          <w:u w:val="single"/>
          <w:lang w:eastAsia="ar-SA"/>
        </w:rPr>
      </w:pPr>
    </w:p>
    <w:p w14:paraId="0190C939" w14:textId="788814A4" w:rsidR="00460E8E" w:rsidRDefault="00460E8E" w:rsidP="00CF4706">
      <w:pPr>
        <w:ind w:right="49"/>
        <w:jc w:val="both"/>
        <w:rPr>
          <w:rFonts w:ascii="Montserrat" w:hAnsi="Montserrat" w:cs="Arial"/>
          <w:i/>
          <w:sz w:val="20"/>
          <w:szCs w:val="20"/>
          <w:u w:val="single"/>
          <w:lang w:eastAsia="ar-SA"/>
        </w:rPr>
      </w:pPr>
    </w:p>
    <w:p w14:paraId="178CD0A1" w14:textId="77777777" w:rsidR="00460E8E" w:rsidRPr="00E85D0B" w:rsidRDefault="00460E8E" w:rsidP="00CF4706">
      <w:pPr>
        <w:ind w:right="49"/>
        <w:jc w:val="both"/>
        <w:rPr>
          <w:rFonts w:ascii="Montserrat" w:hAnsi="Montserrat" w:cs="Arial"/>
          <w:i/>
          <w:sz w:val="20"/>
          <w:szCs w:val="20"/>
          <w:u w:val="single"/>
          <w:lang w:eastAsia="ar-SA"/>
        </w:rPr>
      </w:pPr>
    </w:p>
    <w:p w14:paraId="7E31B070"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3" w:name="_Toc21360544"/>
      <w:bookmarkStart w:id="94" w:name="_Toc108438410"/>
      <w:r w:rsidRPr="00E85D0B">
        <w:rPr>
          <w:rFonts w:ascii="Montserrat" w:hAnsi="Montserrat" w:cs="Arial"/>
          <w:sz w:val="20"/>
          <w:szCs w:val="20"/>
          <w:lang w:val="es-ES_tradnl"/>
        </w:rPr>
        <w:lastRenderedPageBreak/>
        <w:t>Declaración de Integridad</w:t>
      </w:r>
      <w:bookmarkEnd w:id="93"/>
      <w:bookmarkEnd w:id="94"/>
    </w:p>
    <w:p w14:paraId="534AA602" w14:textId="77777777" w:rsidR="00CF4706" w:rsidRPr="00E85D0B" w:rsidRDefault="00CF4706" w:rsidP="00CF4706">
      <w:pPr>
        <w:ind w:left="284" w:right="49"/>
        <w:jc w:val="both"/>
        <w:rPr>
          <w:rFonts w:ascii="Montserrat" w:hAnsi="Montserrat" w:cs="Arial"/>
          <w:sz w:val="20"/>
          <w:szCs w:val="20"/>
          <w:lang w:val="es-ES_tradnl"/>
        </w:rPr>
      </w:pPr>
    </w:p>
    <w:p w14:paraId="71CF752A" w14:textId="77777777" w:rsidR="00CF4706" w:rsidRPr="00E85D0B" w:rsidRDefault="00CF4706" w:rsidP="00CF4706">
      <w:pPr>
        <w:ind w:left="360"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Declaración de integridad, en la que el licitante manifieste,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w:t>
      </w:r>
      <w:r w:rsidRPr="00E85D0B">
        <w:rPr>
          <w:rFonts w:ascii="Montserrat" w:hAnsi="Montserrat" w:cs="Arial"/>
          <w:sz w:val="20"/>
          <w:szCs w:val="20"/>
          <w:lang w:val="es-ES_tradnl"/>
        </w:rPr>
        <w:t>que la empresa qu</w:t>
      </w:r>
      <w:r w:rsidR="006C1215">
        <w:rPr>
          <w:rFonts w:ascii="Montserrat" w:hAnsi="Montserrat" w:cs="Arial"/>
          <w:sz w:val="20"/>
          <w:szCs w:val="20"/>
          <w:lang w:val="es-ES_tradnl"/>
        </w:rPr>
        <w:t>e representa se abstendrá por sí</w:t>
      </w:r>
      <w:r w:rsidRPr="00E85D0B">
        <w:rPr>
          <w:rFonts w:ascii="Montserrat" w:hAnsi="Montserrat" w:cs="Arial"/>
          <w:sz w:val="20"/>
          <w:szCs w:val="20"/>
          <w:lang w:val="es-ES_tradnl"/>
        </w:rPr>
        <w:t xml:space="preserve">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Pr="00E85D0B">
        <w:rPr>
          <w:rFonts w:ascii="Montserrat" w:hAnsi="Montserrat" w:cs="Arial"/>
          <w:sz w:val="20"/>
          <w:szCs w:val="20"/>
          <w:lang w:val="es-ES_tradnl"/>
        </w:rPr>
        <w:t>. Que la empresa así como el(los) producto(s) que oferta no se encuentran sancionados por la SSA y COFEPRIS</w:t>
      </w:r>
      <w:r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E85D0B">
        <w:rPr>
          <w:rFonts w:ascii="Montserrat" w:hAnsi="Montserrat" w:cs="Arial"/>
          <w:b/>
          <w:bCs/>
          <w:sz w:val="20"/>
          <w:szCs w:val="20"/>
          <w:lang w:val="es-ES_tradnl"/>
        </w:rPr>
        <w:t xml:space="preserve">Anexo </w:t>
      </w:r>
      <w:r w:rsidR="00B06C74">
        <w:rPr>
          <w:rFonts w:ascii="Montserrat" w:hAnsi="Montserrat" w:cs="Arial"/>
          <w:b/>
          <w:bCs/>
          <w:sz w:val="20"/>
          <w:szCs w:val="20"/>
          <w:lang w:val="es-ES_tradnl"/>
        </w:rPr>
        <w:t>VII</w:t>
      </w:r>
      <w:r w:rsidRPr="00E85D0B">
        <w:rPr>
          <w:rFonts w:ascii="Montserrat" w:hAnsi="Montserrat" w:cs="Arial"/>
          <w:b/>
          <w:bCs/>
          <w:sz w:val="20"/>
          <w:szCs w:val="20"/>
          <w:lang w:val="es-ES_tradnl"/>
        </w:rPr>
        <w:t xml:space="preserve">I </w:t>
      </w:r>
      <w:r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Pr="00E85D0B">
        <w:rPr>
          <w:rFonts w:ascii="Montserrat" w:hAnsi="Montserrat" w:cs="Arial"/>
          <w:bCs/>
          <w:sz w:val="20"/>
          <w:szCs w:val="20"/>
          <w:lang w:val="es-ES_tradnl"/>
        </w:rPr>
        <w:t>.</w:t>
      </w:r>
    </w:p>
    <w:p w14:paraId="3ECEAF50" w14:textId="77777777" w:rsidR="00CF4706" w:rsidRPr="00E85D0B" w:rsidRDefault="00CF4706" w:rsidP="00CF4706">
      <w:pPr>
        <w:pStyle w:val="Prrafodelista"/>
        <w:ind w:left="1560" w:right="49" w:hanging="709"/>
        <w:rPr>
          <w:rFonts w:ascii="Montserrat" w:hAnsi="Montserrat" w:cs="Arial"/>
          <w:b/>
          <w:i/>
          <w:sz w:val="20"/>
          <w:szCs w:val="20"/>
        </w:rPr>
      </w:pPr>
    </w:p>
    <w:p w14:paraId="1A286F00"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5" w:name="_Toc21360546"/>
      <w:bookmarkStart w:id="96" w:name="_Toc108438411"/>
      <w:r w:rsidRPr="00E85D0B">
        <w:rPr>
          <w:rFonts w:ascii="Montserrat" w:hAnsi="Montserrat" w:cs="Arial"/>
          <w:sz w:val="20"/>
          <w:szCs w:val="20"/>
          <w:lang w:val="es-ES_tradnl"/>
        </w:rPr>
        <w:t>Convenio de participación conjunta.</w:t>
      </w:r>
      <w:bookmarkEnd w:id="95"/>
      <w:bookmarkEnd w:id="96"/>
    </w:p>
    <w:p w14:paraId="1C370BCC" w14:textId="77777777" w:rsidR="00CF4706" w:rsidRPr="00E85D0B" w:rsidRDefault="00CF4706" w:rsidP="00CF4706">
      <w:pPr>
        <w:ind w:left="709" w:right="49"/>
        <w:jc w:val="both"/>
        <w:rPr>
          <w:rFonts w:ascii="Montserrat" w:hAnsi="Montserrat" w:cs="Arial"/>
          <w:sz w:val="20"/>
          <w:szCs w:val="20"/>
          <w:lang w:val="es-ES_tradnl"/>
        </w:rPr>
      </w:pPr>
    </w:p>
    <w:p w14:paraId="06CC5ED0" w14:textId="3857959E" w:rsidR="00597CDD"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w:t>
      </w:r>
      <w:r w:rsidR="0020144C">
        <w:rPr>
          <w:rFonts w:ascii="Montserrat" w:hAnsi="Montserrat" w:cs="Arial"/>
          <w:sz w:val="20"/>
          <w:szCs w:val="20"/>
          <w:lang w:val="es-ES_tradnl"/>
        </w:rPr>
        <w:t>proposición</w:t>
      </w:r>
      <w:r w:rsidRPr="00E85D0B">
        <w:rPr>
          <w:rFonts w:ascii="Montserrat" w:hAnsi="Montserrat" w:cs="Arial"/>
          <w:sz w:val="20"/>
          <w:szCs w:val="20"/>
          <w:lang w:val="es-ES_tradnl"/>
        </w:rPr>
        <w:t xml:space="preserve">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 xml:space="preserve">(Anexo </w:t>
      </w:r>
      <w:r w:rsidR="00B06C74">
        <w:rPr>
          <w:rFonts w:ascii="Montserrat" w:hAnsi="Montserrat" w:cs="Arial"/>
          <w:b/>
          <w:sz w:val="20"/>
          <w:szCs w:val="20"/>
        </w:rPr>
        <w:t>I</w:t>
      </w:r>
      <w:r w:rsidRPr="00E85D0B">
        <w:rPr>
          <w:rFonts w:ascii="Montserrat" w:hAnsi="Montserrat" w:cs="Arial"/>
          <w:b/>
          <w:sz w:val="20"/>
          <w:szCs w:val="20"/>
        </w:rPr>
        <w:t>V)</w:t>
      </w:r>
      <w:r w:rsidR="00B04E1E" w:rsidRPr="00E85D0B">
        <w:rPr>
          <w:rFonts w:ascii="Montserrat" w:hAnsi="Montserrat" w:cs="Arial"/>
          <w:sz w:val="20"/>
          <w:szCs w:val="20"/>
        </w:rPr>
        <w:t>;</w:t>
      </w:r>
      <w:r w:rsidR="00597CDD" w:rsidRPr="00E85D0B">
        <w:rPr>
          <w:rFonts w:ascii="Montserrat" w:hAnsi="Montserrat" w:cs="Arial"/>
          <w:sz w:val="20"/>
          <w:szCs w:val="20"/>
        </w:rPr>
        <w:t xml:space="preserve"> e</w:t>
      </w:r>
      <w:r w:rsidRPr="00E85D0B">
        <w:rPr>
          <w:rFonts w:ascii="Montserrat" w:hAnsi="Montserrat" w:cs="Arial"/>
          <w:sz w:val="20"/>
          <w:szCs w:val="20"/>
        </w:rPr>
        <w:t xml:space="preserve">scrito de los supuestos establecidos en los artículos 50 y 60 de la LAASSP </w:t>
      </w:r>
      <w:r w:rsidR="00597CDD" w:rsidRPr="00E85D0B">
        <w:rPr>
          <w:rFonts w:ascii="Montserrat" w:hAnsi="Montserrat" w:cs="Arial"/>
          <w:b/>
          <w:sz w:val="20"/>
          <w:szCs w:val="20"/>
        </w:rPr>
        <w:t>(Anexo VII)</w:t>
      </w:r>
      <w:r w:rsidR="00597CDD" w:rsidRPr="00E85D0B">
        <w:rPr>
          <w:rFonts w:ascii="Montserrat" w:hAnsi="Montserrat" w:cs="Arial"/>
          <w:sz w:val="20"/>
          <w:szCs w:val="20"/>
        </w:rPr>
        <w:t xml:space="preserve">, </w:t>
      </w:r>
      <w:r w:rsidRPr="00E85D0B">
        <w:rPr>
          <w:rFonts w:ascii="Montserrat" w:hAnsi="Montserrat" w:cs="Arial"/>
          <w:sz w:val="20"/>
          <w:szCs w:val="20"/>
        </w:rPr>
        <w:t xml:space="preserve">Declaración de Integridad </w:t>
      </w:r>
      <w:r w:rsidRPr="00E85D0B">
        <w:rPr>
          <w:rFonts w:ascii="Montserrat" w:hAnsi="Montserrat" w:cs="Arial"/>
          <w:b/>
          <w:sz w:val="20"/>
          <w:szCs w:val="20"/>
        </w:rPr>
        <w:t xml:space="preserve">(Anexo </w:t>
      </w:r>
      <w:r w:rsidR="00B06C74">
        <w:rPr>
          <w:rFonts w:ascii="Montserrat" w:hAnsi="Montserrat" w:cs="Arial"/>
          <w:b/>
          <w:sz w:val="20"/>
          <w:szCs w:val="20"/>
        </w:rPr>
        <w:t>VII</w:t>
      </w:r>
      <w:r w:rsidRPr="00E85D0B">
        <w:rPr>
          <w:rFonts w:ascii="Montserrat" w:hAnsi="Montserrat" w:cs="Arial"/>
          <w:b/>
          <w:sz w:val="20"/>
          <w:szCs w:val="20"/>
        </w:rPr>
        <w:t>I)</w:t>
      </w:r>
      <w:r w:rsidRPr="00E85D0B">
        <w:rPr>
          <w:rFonts w:ascii="Montserrat" w:hAnsi="Montserrat" w:cs="Arial"/>
          <w:sz w:val="20"/>
          <w:szCs w:val="20"/>
        </w:rPr>
        <w:t xml:space="preserve"> y e</w:t>
      </w:r>
      <w:r w:rsidRPr="00E85D0B">
        <w:rPr>
          <w:rFonts w:ascii="Montserrat" w:hAnsi="Montserrat" w:cs="Arial"/>
          <w:sz w:val="20"/>
          <w:szCs w:val="20"/>
          <w:lang w:val="es-ES_tradnl"/>
        </w:rPr>
        <w:t>n su caso</w:t>
      </w:r>
      <w:r w:rsidR="0020144C">
        <w:rPr>
          <w:rFonts w:ascii="Montserrat" w:hAnsi="Montserrat" w:cs="Arial"/>
          <w:sz w:val="20"/>
          <w:szCs w:val="20"/>
          <w:lang w:val="es-ES_tradnl"/>
        </w:rPr>
        <w:t>,</w:t>
      </w:r>
      <w:r w:rsidRPr="00E85D0B">
        <w:rPr>
          <w:rFonts w:ascii="Montserrat" w:hAnsi="Montserrat" w:cs="Arial"/>
          <w:sz w:val="20"/>
          <w:szCs w:val="20"/>
          <w:lang w:val="es-ES_tradnl"/>
        </w:rPr>
        <w:t xml:space="preserve"> Estratificación de las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00597CDD" w:rsidRPr="00E85D0B">
        <w:rPr>
          <w:rFonts w:ascii="Montserrat" w:hAnsi="Montserrat" w:cs="Arial"/>
          <w:b/>
          <w:sz w:val="20"/>
          <w:szCs w:val="20"/>
          <w:lang w:val="es-ES_tradnl"/>
        </w:rPr>
        <w:t>(Anexo X)</w:t>
      </w:r>
      <w:r w:rsidR="00597CDD" w:rsidRPr="00644150">
        <w:rPr>
          <w:rFonts w:ascii="Montserrat" w:hAnsi="Montserrat" w:cs="Arial"/>
          <w:sz w:val="20"/>
          <w:szCs w:val="20"/>
          <w:lang w:val="es-ES_tradnl"/>
        </w:rPr>
        <w:t>.</w:t>
      </w:r>
    </w:p>
    <w:p w14:paraId="695E12E6" w14:textId="77777777" w:rsidR="00597CDD" w:rsidRPr="00E85D0B" w:rsidRDefault="00597CDD" w:rsidP="00597CDD">
      <w:pPr>
        <w:ind w:left="360" w:right="49"/>
        <w:jc w:val="both"/>
        <w:rPr>
          <w:rFonts w:ascii="Montserrat" w:hAnsi="Montserrat" w:cs="Arial"/>
          <w:sz w:val="20"/>
          <w:szCs w:val="20"/>
          <w:lang w:val="es-ES_tradnl"/>
        </w:rPr>
      </w:pPr>
    </w:p>
    <w:p w14:paraId="5907EA61" w14:textId="04732315" w:rsidR="00CF4706"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w:t>
      </w:r>
      <w:r w:rsidR="00C40448" w:rsidRPr="00E85D0B">
        <w:rPr>
          <w:rFonts w:ascii="Montserrat" w:hAnsi="Montserrat" w:cs="Arial"/>
          <w:sz w:val="20"/>
          <w:szCs w:val="20"/>
          <w:lang w:val="es-ES_tradnl"/>
        </w:rPr>
        <w:t xml:space="preserve">presentar </w:t>
      </w:r>
      <w:r w:rsidR="00C40448">
        <w:rPr>
          <w:rFonts w:ascii="Montserrat" w:hAnsi="Montserrat" w:cs="Arial"/>
          <w:sz w:val="20"/>
          <w:szCs w:val="20"/>
          <w:lang w:val="es-ES_tradnl"/>
        </w:rPr>
        <w:t>proposición</w:t>
      </w:r>
      <w:r w:rsidR="00C40448" w:rsidRPr="00E85D0B">
        <w:rPr>
          <w:rFonts w:ascii="Montserrat" w:hAnsi="Montserrat" w:cs="Arial"/>
          <w:sz w:val="20"/>
          <w:szCs w:val="20"/>
          <w:lang w:val="es-ES_tradnl"/>
        </w:rPr>
        <w:t xml:space="preserve"> conjunta </w:t>
      </w:r>
      <w:r w:rsidR="00C40448">
        <w:rPr>
          <w:rFonts w:ascii="Montserrat" w:hAnsi="Montserrat" w:cs="Arial"/>
          <w:sz w:val="20"/>
          <w:szCs w:val="20"/>
          <w:lang w:val="es-ES_tradnl"/>
        </w:rPr>
        <w:t xml:space="preserve">y </w:t>
      </w:r>
      <w:r w:rsidRPr="00E85D0B">
        <w:rPr>
          <w:rFonts w:ascii="Montserrat" w:hAnsi="Montserrat" w:cs="Arial"/>
          <w:sz w:val="20"/>
          <w:szCs w:val="20"/>
          <w:lang w:val="es-ES_tradnl"/>
        </w:rPr>
        <w:t>no se presente el convenio de participación conjunta</w:t>
      </w:r>
      <w:r w:rsidR="00B04E1E" w:rsidRPr="00E85D0B">
        <w:rPr>
          <w:rFonts w:ascii="Montserrat" w:hAnsi="Montserrat" w:cs="Arial"/>
          <w:sz w:val="20"/>
          <w:szCs w:val="20"/>
          <w:lang w:val="es-ES_tradnl"/>
        </w:rPr>
        <w:t xml:space="preserve"> o el presentado no cumpla con las disposiciones legales y reglamentarias</w:t>
      </w:r>
      <w:r w:rsidR="003A6298">
        <w:rPr>
          <w:rFonts w:ascii="Montserrat" w:hAnsi="Montserrat" w:cs="Arial"/>
          <w:sz w:val="20"/>
          <w:szCs w:val="20"/>
          <w:lang w:val="es-ES_tradnl"/>
        </w:rPr>
        <w:t xml:space="preserve"> </w:t>
      </w:r>
      <w:r w:rsidR="003A6298" w:rsidRPr="003A6298">
        <w:rPr>
          <w:rFonts w:ascii="Montserrat" w:hAnsi="Montserrat" w:cs="Arial"/>
          <w:sz w:val="20"/>
          <w:szCs w:val="20"/>
          <w:lang w:val="es-ES_tradnl"/>
        </w:rPr>
        <w:t>establecidas en el artículo 44 del Reglamento</w:t>
      </w:r>
      <w:r w:rsidRPr="00E85D0B">
        <w:rPr>
          <w:rFonts w:ascii="Montserrat" w:hAnsi="Montserrat" w:cs="Arial"/>
          <w:sz w:val="20"/>
          <w:szCs w:val="20"/>
          <w:lang w:val="es-ES_tradnl"/>
        </w:rPr>
        <w:t xml:space="preserve">, </w:t>
      </w:r>
      <w:r w:rsidR="003A6298">
        <w:rPr>
          <w:rFonts w:ascii="Montserrat" w:hAnsi="Montserrat" w:cs="Arial"/>
          <w:sz w:val="20"/>
          <w:szCs w:val="20"/>
          <w:lang w:val="es-ES_tradnl"/>
        </w:rPr>
        <w:t xml:space="preserve">se </w:t>
      </w:r>
      <w:r w:rsidRPr="00E85D0B">
        <w:rPr>
          <w:rFonts w:ascii="Montserrat" w:hAnsi="Montserrat" w:cs="Arial"/>
          <w:sz w:val="20"/>
          <w:szCs w:val="20"/>
          <w:lang w:val="es-ES_tradnl"/>
        </w:rPr>
        <w:t>afecta</w:t>
      </w:r>
      <w:r w:rsidR="003A6298">
        <w:rPr>
          <w:rFonts w:ascii="Montserrat" w:hAnsi="Montserrat" w:cs="Arial"/>
          <w:sz w:val="20"/>
          <w:szCs w:val="20"/>
          <w:lang w:val="es-ES_tradnl"/>
        </w:rPr>
        <w:t xml:space="preserve">ría </w:t>
      </w:r>
      <w:r w:rsidRPr="00E85D0B">
        <w:rPr>
          <w:rFonts w:ascii="Montserrat" w:hAnsi="Montserrat" w:cs="Arial"/>
          <w:sz w:val="20"/>
          <w:szCs w:val="20"/>
          <w:lang w:val="es-ES_tradnl"/>
        </w:rPr>
        <w:t xml:space="preserve">la solvencia de la </w:t>
      </w:r>
      <w:r w:rsidR="003A6298">
        <w:rPr>
          <w:rFonts w:ascii="Montserrat" w:hAnsi="Montserrat" w:cs="Arial"/>
          <w:sz w:val="20"/>
          <w:szCs w:val="20"/>
          <w:lang w:val="es-ES_tradnl"/>
        </w:rPr>
        <w:t>proposición, hecho que motivaría</w:t>
      </w:r>
      <w:r w:rsidRPr="00E85D0B">
        <w:rPr>
          <w:rFonts w:ascii="Montserrat" w:hAnsi="Montserrat" w:cs="Arial"/>
          <w:sz w:val="20"/>
          <w:szCs w:val="20"/>
          <w:lang w:val="es-ES_tradnl"/>
        </w:rPr>
        <w:t xml:space="preserve"> su desechamiento.</w:t>
      </w:r>
    </w:p>
    <w:p w14:paraId="1FB76980" w14:textId="77777777" w:rsidR="00CF4706" w:rsidRPr="00E85D0B" w:rsidRDefault="00CF4706" w:rsidP="00CF4706">
      <w:pPr>
        <w:ind w:left="360" w:right="49"/>
        <w:jc w:val="both"/>
        <w:rPr>
          <w:rFonts w:ascii="Montserrat" w:hAnsi="Montserrat" w:cs="Arial"/>
          <w:sz w:val="20"/>
          <w:szCs w:val="20"/>
          <w:lang w:val="es-ES_tradnl"/>
        </w:rPr>
      </w:pPr>
    </w:p>
    <w:p w14:paraId="6319101D" w14:textId="4AD1805F" w:rsidR="00A00CB9" w:rsidRPr="00E85D0B" w:rsidRDefault="00A00CB9" w:rsidP="00A00CB9">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En caso de que el licitante no se ubique dentro de este supuesto, no será necesario</w:t>
      </w:r>
      <w:r w:rsidR="0011494B">
        <w:rPr>
          <w:rFonts w:ascii="Montserrat" w:hAnsi="Montserrat" w:cs="Arial"/>
          <w:sz w:val="20"/>
          <w:szCs w:val="20"/>
          <w:lang w:val="es-ES_tradnl"/>
        </w:rPr>
        <w:t xml:space="preserve"> </w:t>
      </w:r>
      <w:r w:rsidRPr="00E85D0B">
        <w:rPr>
          <w:rFonts w:ascii="Montserrat" w:hAnsi="Montserrat" w:cs="Arial"/>
          <w:sz w:val="20"/>
          <w:szCs w:val="20"/>
          <w:lang w:val="es-ES_tradnl"/>
        </w:rPr>
        <w:t xml:space="preserve">integrar a su proposición el </w:t>
      </w:r>
      <w:r w:rsidRPr="00E85D0B">
        <w:rPr>
          <w:rFonts w:ascii="Montserrat" w:hAnsi="Montserrat" w:cs="Arial"/>
          <w:b/>
          <w:sz w:val="20"/>
          <w:szCs w:val="20"/>
          <w:lang w:val="es-ES_tradnl"/>
        </w:rPr>
        <w:t>Anexo I</w:t>
      </w:r>
      <w:r>
        <w:rPr>
          <w:rFonts w:ascii="Montserrat" w:hAnsi="Montserrat" w:cs="Arial"/>
          <w:b/>
          <w:sz w:val="20"/>
          <w:szCs w:val="20"/>
          <w:lang w:val="es-ES_tradnl"/>
        </w:rPr>
        <w:t>II</w:t>
      </w:r>
      <w:r w:rsidRPr="00E85D0B">
        <w:rPr>
          <w:rFonts w:ascii="Montserrat" w:hAnsi="Montserrat" w:cs="Arial"/>
          <w:sz w:val="20"/>
          <w:szCs w:val="20"/>
          <w:lang w:val="es-ES_tradnl"/>
        </w:rPr>
        <w:t xml:space="preserve">, </w:t>
      </w:r>
      <w:r>
        <w:rPr>
          <w:rFonts w:ascii="Montserrat" w:hAnsi="Montserrat" w:cs="Arial"/>
          <w:sz w:val="20"/>
          <w:szCs w:val="20"/>
          <w:lang w:val="es-ES_tradnl"/>
        </w:rPr>
        <w:t xml:space="preserve">incluir el anexo con la leyenda no aplica o </w:t>
      </w:r>
      <w:r w:rsidRPr="00E85D0B">
        <w:rPr>
          <w:rFonts w:ascii="Montserrat" w:hAnsi="Montserrat" w:cs="Arial"/>
          <w:sz w:val="20"/>
          <w:szCs w:val="20"/>
          <w:lang w:val="es-ES_tradnl"/>
        </w:rPr>
        <w:t>incluir escrito en el cual manifieste</w:t>
      </w:r>
      <w:r>
        <w:rPr>
          <w:rFonts w:ascii="Montserrat" w:hAnsi="Montserrat" w:cs="Arial"/>
          <w:sz w:val="20"/>
          <w:szCs w:val="20"/>
          <w:lang w:val="es-ES_tradnl"/>
        </w:rPr>
        <w:t xml:space="preserve"> no presentar proposición conjunta</w:t>
      </w:r>
      <w:r w:rsidRPr="00E85D0B">
        <w:rPr>
          <w:rFonts w:ascii="Montserrat" w:hAnsi="Montserrat" w:cs="Arial"/>
          <w:sz w:val="20"/>
          <w:szCs w:val="20"/>
          <w:lang w:val="es-ES_tradnl"/>
        </w:rPr>
        <w:t>, lo cual no será considerado como causal de desechamiento.</w:t>
      </w:r>
    </w:p>
    <w:p w14:paraId="5A991520" w14:textId="77777777" w:rsidR="009F6910" w:rsidRDefault="009F6910" w:rsidP="00CF4706">
      <w:pPr>
        <w:ind w:left="360" w:right="49"/>
        <w:jc w:val="both"/>
        <w:rPr>
          <w:rFonts w:ascii="Montserrat" w:hAnsi="Montserrat" w:cs="Arial"/>
          <w:sz w:val="20"/>
          <w:szCs w:val="20"/>
          <w:lang w:val="es-ES_tradnl"/>
        </w:rPr>
      </w:pPr>
    </w:p>
    <w:p w14:paraId="3DCC50F4" w14:textId="6446BFF3" w:rsidR="00CF4706" w:rsidRPr="004B7CE7" w:rsidRDefault="00933AF3" w:rsidP="004B7CE7">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97" w:name="_Toc21360547"/>
      <w:bookmarkStart w:id="98" w:name="_Toc108438412"/>
      <w:r w:rsidRPr="004B7CE7">
        <w:rPr>
          <w:rFonts w:ascii="Montserrat" w:hAnsi="Montserrat" w:cs="Arial"/>
          <w:i w:val="0"/>
          <w:sz w:val="20"/>
          <w:lang w:val="es-ES_tradnl"/>
        </w:rPr>
        <w:t xml:space="preserve">Documentos que no afectan la solvencia de la </w:t>
      </w:r>
      <w:r w:rsidR="004B7CE7">
        <w:rPr>
          <w:rFonts w:ascii="Montserrat" w:hAnsi="Montserrat" w:cs="Arial"/>
          <w:i w:val="0"/>
          <w:sz w:val="20"/>
          <w:lang w:val="es-ES_tradnl"/>
        </w:rPr>
        <w:t>proposición, por lo que el</w:t>
      </w:r>
      <w:r w:rsidR="0011494B">
        <w:rPr>
          <w:rFonts w:ascii="Montserrat" w:hAnsi="Montserrat" w:cs="Arial"/>
          <w:i w:val="0"/>
          <w:sz w:val="20"/>
          <w:lang w:val="es-ES_tradnl"/>
        </w:rPr>
        <w:t xml:space="preserve"> </w:t>
      </w:r>
      <w:r w:rsidR="004B7CE7" w:rsidRPr="004B7CE7">
        <w:rPr>
          <w:rFonts w:ascii="Montserrat" w:hAnsi="Montserrat" w:cs="Arial"/>
          <w:i w:val="0"/>
          <w:sz w:val="20"/>
          <w:lang w:val="es-ES_tradnl"/>
        </w:rPr>
        <w:t>incumplimiento u omisión</w:t>
      </w:r>
      <w:r w:rsidR="004B7CE7">
        <w:rPr>
          <w:rFonts w:ascii="Montserrat" w:hAnsi="Montserrat" w:cs="Arial"/>
          <w:i w:val="0"/>
          <w:sz w:val="20"/>
          <w:lang w:val="es-ES_tradnl"/>
        </w:rPr>
        <w:t>,</w:t>
      </w:r>
      <w:r w:rsidR="004B7CE7" w:rsidRPr="004B7CE7">
        <w:rPr>
          <w:rFonts w:ascii="Montserrat" w:hAnsi="Montserrat" w:cs="Arial"/>
          <w:i w:val="0"/>
          <w:sz w:val="20"/>
          <w:lang w:val="es-ES_tradnl"/>
        </w:rPr>
        <w:t xml:space="preserve"> </w:t>
      </w:r>
      <w:r w:rsidR="004B7CE7">
        <w:rPr>
          <w:rFonts w:ascii="Montserrat" w:hAnsi="Montserrat" w:cs="Arial"/>
          <w:i w:val="0"/>
          <w:sz w:val="20"/>
          <w:lang w:val="es-ES_tradnl"/>
        </w:rPr>
        <w:t xml:space="preserve">no es causal de </w:t>
      </w:r>
      <w:r w:rsidR="004B7CE7" w:rsidRPr="004B7CE7">
        <w:rPr>
          <w:rFonts w:ascii="Montserrat" w:hAnsi="Montserrat" w:cs="Arial"/>
          <w:i w:val="0"/>
          <w:sz w:val="20"/>
          <w:lang w:val="es-ES_tradnl"/>
        </w:rPr>
        <w:t>desechamiento</w:t>
      </w:r>
      <w:bookmarkEnd w:id="97"/>
      <w:r w:rsidR="000C5B01" w:rsidRPr="004B7CE7">
        <w:rPr>
          <w:rFonts w:ascii="Montserrat" w:hAnsi="Montserrat" w:cs="Arial"/>
          <w:i w:val="0"/>
          <w:sz w:val="20"/>
          <w:lang w:val="es-ES_tradnl"/>
        </w:rPr>
        <w:t>.</w:t>
      </w:r>
      <w:bookmarkEnd w:id="98"/>
    </w:p>
    <w:p w14:paraId="624A82CB" w14:textId="77777777" w:rsidR="00644150" w:rsidRPr="00F568A7" w:rsidRDefault="00644150" w:rsidP="00F568A7">
      <w:pPr>
        <w:ind w:right="49"/>
        <w:rPr>
          <w:rFonts w:ascii="Montserrat" w:hAnsi="Montserrat" w:cs="Arial"/>
          <w:b/>
          <w:bCs/>
          <w:sz w:val="20"/>
          <w:szCs w:val="20"/>
          <w:lang w:val="es-ES_tradnl"/>
        </w:rPr>
      </w:pPr>
    </w:p>
    <w:p w14:paraId="5F88A400" w14:textId="77777777" w:rsidR="000C5B01" w:rsidRPr="00F568A7" w:rsidRDefault="000C5B01" w:rsidP="004D103A">
      <w:pPr>
        <w:pStyle w:val="Ttulo3"/>
        <w:numPr>
          <w:ilvl w:val="0"/>
          <w:numId w:val="43"/>
        </w:numPr>
        <w:spacing w:before="0" w:after="0"/>
        <w:ind w:right="49"/>
        <w:rPr>
          <w:rFonts w:ascii="Montserrat" w:hAnsi="Montserrat" w:cs="Arial"/>
          <w:sz w:val="20"/>
          <w:szCs w:val="20"/>
          <w:lang w:val="es-ES_tradnl"/>
        </w:rPr>
      </w:pPr>
      <w:bookmarkStart w:id="99" w:name="_Toc21360548"/>
      <w:bookmarkStart w:id="100" w:name="_Toc108438413"/>
      <w:r w:rsidRPr="00F568A7">
        <w:rPr>
          <w:rFonts w:ascii="Montserrat" w:hAnsi="Montserrat" w:cs="Arial"/>
          <w:sz w:val="20"/>
          <w:szCs w:val="20"/>
          <w:lang w:val="es-ES_tradnl"/>
        </w:rPr>
        <w:t xml:space="preserve">Estratificación de las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F568A7">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F568A7">
        <w:rPr>
          <w:rFonts w:ascii="Montserrat" w:hAnsi="Montserrat" w:cs="Arial"/>
          <w:sz w:val="20"/>
          <w:szCs w:val="20"/>
          <w:lang w:val="es-ES_tradnl"/>
        </w:rPr>
        <w:t>mpresas (MIPYMES).</w:t>
      </w:r>
      <w:bookmarkEnd w:id="99"/>
      <w:bookmarkEnd w:id="100"/>
    </w:p>
    <w:p w14:paraId="18087050" w14:textId="77777777" w:rsidR="000C5B01" w:rsidRPr="00F568A7" w:rsidRDefault="000C5B01" w:rsidP="00F568A7">
      <w:pPr>
        <w:ind w:left="284" w:right="49"/>
        <w:jc w:val="both"/>
        <w:rPr>
          <w:rFonts w:ascii="Montserrat" w:hAnsi="Montserrat" w:cs="Arial"/>
          <w:sz w:val="20"/>
          <w:szCs w:val="20"/>
          <w:lang w:val="es-ES_tradnl"/>
        </w:rPr>
      </w:pPr>
    </w:p>
    <w:p w14:paraId="16C97E83" w14:textId="77777777" w:rsidR="000C5B01" w:rsidRPr="00E85D0B" w:rsidRDefault="000C5B01" w:rsidP="000C5B01">
      <w:pPr>
        <w:ind w:left="360" w:right="49"/>
        <w:jc w:val="both"/>
        <w:rPr>
          <w:rFonts w:ascii="Montserrat" w:hAnsi="Montserrat" w:cs="Arial"/>
          <w:sz w:val="20"/>
          <w:szCs w:val="20"/>
          <w:lang w:val="es-ES_tradnl"/>
        </w:rPr>
      </w:pPr>
      <w:r w:rsidRPr="00802ACF">
        <w:rPr>
          <w:rFonts w:ascii="Montserrat" w:hAnsi="Montserrat" w:cs="Arial"/>
          <w:sz w:val="20"/>
          <w:szCs w:val="20"/>
          <w:lang w:val="es-ES_tradnl"/>
        </w:rPr>
        <w:t xml:space="preserve">En su caso, escrito </w:t>
      </w:r>
      <w:r w:rsidRPr="00802ACF">
        <w:rPr>
          <w:rFonts w:ascii="Montserrat" w:hAnsi="Montserrat" w:cs="Arial"/>
          <w:b/>
          <w:bCs/>
          <w:sz w:val="20"/>
          <w:szCs w:val="20"/>
        </w:rPr>
        <w:t>Bajo Protesta de Decir Verdad</w:t>
      </w:r>
      <w:r w:rsidRPr="00802ACF">
        <w:rPr>
          <w:rFonts w:ascii="Montserrat" w:hAnsi="Montserrat" w:cs="Arial"/>
          <w:sz w:val="20"/>
          <w:szCs w:val="20"/>
        </w:rPr>
        <w:t xml:space="preserve">, </w:t>
      </w:r>
      <w:r w:rsidRPr="00802ACF">
        <w:rPr>
          <w:rFonts w:ascii="Montserrat" w:hAnsi="Montserrat" w:cs="Arial"/>
          <w:sz w:val="20"/>
          <w:szCs w:val="20"/>
          <w:lang w:val="es-ES_tradnl"/>
        </w:rPr>
        <w:t xml:space="preserve">que el licitante cuenta con estratificación como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icro, </w:t>
      </w:r>
      <w:r w:rsidR="00D34045" w:rsidRPr="00802ACF">
        <w:rPr>
          <w:rFonts w:ascii="Montserrat" w:hAnsi="Montserrat" w:cs="Arial"/>
          <w:sz w:val="20"/>
          <w:szCs w:val="20"/>
          <w:lang w:val="es-ES_tradnl"/>
        </w:rPr>
        <w:t>P</w:t>
      </w:r>
      <w:r w:rsidRPr="00802ACF">
        <w:rPr>
          <w:rFonts w:ascii="Montserrat" w:hAnsi="Montserrat" w:cs="Arial"/>
          <w:sz w:val="20"/>
          <w:szCs w:val="20"/>
          <w:lang w:val="es-ES_tradnl"/>
        </w:rPr>
        <w:t xml:space="preserve">equeña 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ediana empresa, de acuerdo con el </w:t>
      </w:r>
      <w:r w:rsidRPr="00802ACF">
        <w:rPr>
          <w:rFonts w:ascii="Montserrat" w:hAnsi="Montserrat" w:cs="Arial"/>
          <w:b/>
          <w:sz w:val="20"/>
          <w:szCs w:val="20"/>
          <w:lang w:val="es-ES_tradnl"/>
        </w:rPr>
        <w:t xml:space="preserve">Anexo X </w:t>
      </w:r>
      <w:r w:rsidRPr="00802ACF">
        <w:rPr>
          <w:rFonts w:ascii="Montserrat" w:hAnsi="Montserrat" w:cs="Arial"/>
          <w:sz w:val="20"/>
          <w:szCs w:val="20"/>
          <w:lang w:val="es-ES_tradnl"/>
        </w:rPr>
        <w:t xml:space="preserve">de la </w:t>
      </w:r>
      <w:r w:rsidR="000612DF" w:rsidRPr="00802ACF">
        <w:rPr>
          <w:rFonts w:ascii="Montserrat" w:hAnsi="Montserrat" w:cs="Arial"/>
          <w:sz w:val="20"/>
          <w:szCs w:val="20"/>
          <w:lang w:val="es-ES_tradnl"/>
        </w:rPr>
        <w:t>Convocatoria</w:t>
      </w:r>
      <w:r w:rsidRPr="00802ACF">
        <w:rPr>
          <w:rFonts w:ascii="Montserrat" w:hAnsi="Montserrat" w:cs="Arial"/>
          <w:sz w:val="20"/>
          <w:szCs w:val="20"/>
          <w:lang w:val="es-ES_tradnl"/>
        </w:rPr>
        <w:t>.</w:t>
      </w:r>
    </w:p>
    <w:p w14:paraId="4B072C13" w14:textId="77777777" w:rsidR="000C5B01" w:rsidRPr="00E85D0B" w:rsidRDefault="000C5B01" w:rsidP="000C5B01">
      <w:pPr>
        <w:ind w:right="49"/>
        <w:jc w:val="both"/>
        <w:rPr>
          <w:rFonts w:ascii="Montserrat" w:hAnsi="Montserrat" w:cs="Arial"/>
          <w:sz w:val="20"/>
          <w:szCs w:val="20"/>
          <w:lang w:val="es-ES_tradnl"/>
        </w:rPr>
      </w:pPr>
    </w:p>
    <w:p w14:paraId="6D32AF7D" w14:textId="0DFBC92A" w:rsidR="000C5B01" w:rsidRPr="00E85D0B" w:rsidRDefault="000C5B01" w:rsidP="000C5B01">
      <w:pPr>
        <w:ind w:left="360" w:right="49"/>
        <w:jc w:val="both"/>
        <w:rPr>
          <w:rFonts w:ascii="Montserrat" w:hAnsi="Montserrat" w:cs="Arial"/>
          <w:sz w:val="20"/>
          <w:szCs w:val="20"/>
          <w:lang w:eastAsia="ar-SA"/>
        </w:rPr>
      </w:pPr>
      <w:r w:rsidRPr="00E85D0B">
        <w:rPr>
          <w:rFonts w:ascii="Montserrat" w:hAnsi="Montserrat" w:cs="Arial"/>
          <w:sz w:val="20"/>
          <w:szCs w:val="20"/>
          <w:lang w:eastAsia="ar-SA"/>
        </w:rPr>
        <w:t xml:space="preserve">En caso de que el licitante no se ubique dentro de la estratificación de MIPYME, es decir no corresponda específicamente a una MICRO, PEQUEÑA O MEDIANA EMPRESA, no deberá integrar a su proposición el </w:t>
      </w:r>
      <w:r w:rsidRPr="005725B2">
        <w:rPr>
          <w:rFonts w:ascii="Montserrat" w:hAnsi="Montserrat" w:cs="Arial"/>
          <w:b/>
          <w:sz w:val="20"/>
          <w:szCs w:val="20"/>
          <w:lang w:eastAsia="ar-SA"/>
        </w:rPr>
        <w:t>Anexo X</w:t>
      </w:r>
      <w:r w:rsidRPr="00E85D0B">
        <w:rPr>
          <w:rFonts w:ascii="Montserrat" w:hAnsi="Montserrat" w:cs="Arial"/>
          <w:sz w:val="20"/>
          <w:szCs w:val="20"/>
          <w:lang w:eastAsia="ar-SA"/>
        </w:rPr>
        <w:t xml:space="preserve">, o integrar un escritro en </w:t>
      </w:r>
      <w:r w:rsidRPr="00E85D0B">
        <w:rPr>
          <w:rFonts w:ascii="Montserrat" w:hAnsi="Montserrat" w:cs="Arial"/>
          <w:sz w:val="20"/>
          <w:szCs w:val="20"/>
          <w:lang w:eastAsia="ar-SA"/>
        </w:rPr>
        <w:lastRenderedPageBreak/>
        <w:t>el cual manifieste algún otro tipo de sector o estratificación al cual pertenezca. En consecuencia no será considerado como causal de desechamiento.</w:t>
      </w:r>
    </w:p>
    <w:p w14:paraId="4C833F67" w14:textId="77777777" w:rsidR="000C5B01" w:rsidRPr="00E85D0B" w:rsidRDefault="000C5B01" w:rsidP="00CF4706">
      <w:pPr>
        <w:ind w:right="49"/>
        <w:rPr>
          <w:rFonts w:ascii="Montserrat" w:hAnsi="Montserrat" w:cs="Arial"/>
          <w:b/>
          <w:bCs/>
          <w:sz w:val="20"/>
          <w:szCs w:val="20"/>
          <w:lang w:val="es-ES_tradnl"/>
        </w:rPr>
      </w:pPr>
    </w:p>
    <w:p w14:paraId="622428F5"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1" w:name="_Toc21360549"/>
      <w:bookmarkStart w:id="102" w:name="_Toc108438414"/>
      <w:r w:rsidRPr="00E85D0B">
        <w:rPr>
          <w:rFonts w:ascii="Montserrat" w:hAnsi="Montserrat" w:cs="Arial"/>
          <w:sz w:val="20"/>
          <w:szCs w:val="20"/>
          <w:lang w:val="es-ES_tradnl"/>
        </w:rPr>
        <w:t>Información reservada y confidencial.</w:t>
      </w:r>
      <w:bookmarkEnd w:id="101"/>
      <w:bookmarkEnd w:id="102"/>
    </w:p>
    <w:p w14:paraId="20443757" w14:textId="77777777" w:rsidR="00CF4706" w:rsidRPr="00E85D0B" w:rsidRDefault="00CF4706" w:rsidP="00CF4706">
      <w:pPr>
        <w:ind w:right="49"/>
        <w:jc w:val="both"/>
        <w:rPr>
          <w:rFonts w:ascii="Montserrat" w:hAnsi="Montserrat" w:cs="Arial"/>
          <w:sz w:val="20"/>
          <w:szCs w:val="20"/>
          <w:lang w:val="es-ES_tradnl"/>
        </w:rPr>
      </w:pPr>
    </w:p>
    <w:p w14:paraId="740BD381" w14:textId="77777777" w:rsidR="00CF4706" w:rsidRPr="00E85D0B" w:rsidRDefault="00CF4706" w:rsidP="00CF4706">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Escrito mediante el cual el licitante deberá indicar si en los documentos que proporciona al IMSS se contiene información de carácter confidencial o comercial reservada, señalando los documentos o las secciones de éstos que la contengan, así como el fundamento y motivación por los cuales considera que tengan ese carácter, conforme al </w:t>
      </w:r>
      <w:r w:rsidR="00381029" w:rsidRPr="00E85D0B">
        <w:rPr>
          <w:rFonts w:ascii="Montserrat" w:hAnsi="Montserrat" w:cs="Arial"/>
          <w:b/>
          <w:sz w:val="20"/>
          <w:szCs w:val="20"/>
          <w:lang w:val="es-ES_tradnl"/>
        </w:rPr>
        <w:t>Anexo XI</w:t>
      </w:r>
      <w:r w:rsidR="00381029" w:rsidRPr="00E85D0B">
        <w:rPr>
          <w:rFonts w:ascii="Montserrat" w:hAnsi="Montserrat" w:cs="Arial"/>
          <w:sz w:val="20"/>
          <w:szCs w:val="20"/>
          <w:lang w:val="es-ES_tradnl"/>
        </w:rPr>
        <w:t xml:space="preserve"> </w:t>
      </w:r>
      <w:r w:rsidR="00381029" w:rsidRPr="00381029">
        <w:rPr>
          <w:rFonts w:ascii="Montserrat" w:hAnsi="Montserrat" w:cs="Arial"/>
          <w:b/>
          <w:sz w:val="20"/>
          <w:szCs w:val="20"/>
          <w:lang w:val="es-ES_tradnl"/>
        </w:rPr>
        <w:t xml:space="preserve">Información Reservada y Confidencial </w:t>
      </w:r>
      <w:r w:rsidRPr="00E85D0B">
        <w:rPr>
          <w:rFonts w:ascii="Montserrat" w:hAnsi="Montserrat" w:cs="Arial"/>
          <w:sz w:val="20"/>
          <w:szCs w:val="20"/>
          <w:lang w:val="es-ES_tradnl"/>
        </w:rPr>
        <w:t xml:space="preserve">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Cabe señalar que de no clasificarse la información por parte del Licitante en los términos señalados, o no señalar motivo y fundamento de la clasificación, la información presentada como parte de su proposición técnica, legal y económica tendrá tratamiento de información de carácter público de conformidad con el artículo 113, fracción III de la Ley Federal de Transparencia y Acceso a la Información Pública así como el numeral 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14:paraId="04BDDFF9" w14:textId="77777777" w:rsidR="00CF4706" w:rsidRPr="00E85D0B" w:rsidRDefault="00CF4706" w:rsidP="00CF4706">
      <w:pPr>
        <w:tabs>
          <w:tab w:val="left" w:pos="6094"/>
        </w:tabs>
        <w:ind w:right="49"/>
        <w:jc w:val="both"/>
        <w:rPr>
          <w:rFonts w:ascii="Montserrat" w:hAnsi="Montserrat" w:cs="Arial"/>
          <w:sz w:val="20"/>
          <w:szCs w:val="20"/>
          <w:lang w:val="es-ES_tradnl"/>
        </w:rPr>
      </w:pPr>
    </w:p>
    <w:p w14:paraId="0345FA59" w14:textId="77777777" w:rsidR="00CF4706" w:rsidRPr="00E85D0B" w:rsidRDefault="00CF4706" w:rsidP="000A4323">
      <w:pPr>
        <w:pStyle w:val="Ttulo3"/>
        <w:numPr>
          <w:ilvl w:val="0"/>
          <w:numId w:val="43"/>
        </w:numPr>
        <w:spacing w:before="0" w:after="0"/>
        <w:ind w:right="49"/>
        <w:jc w:val="both"/>
        <w:rPr>
          <w:rFonts w:ascii="Montserrat" w:hAnsi="Montserrat" w:cs="Arial"/>
          <w:sz w:val="20"/>
          <w:szCs w:val="20"/>
          <w:lang w:val="es-ES_tradnl"/>
        </w:rPr>
      </w:pPr>
      <w:bookmarkStart w:id="103" w:name="_Toc21360551"/>
      <w:bookmarkStart w:id="104" w:name="_Toc108438415"/>
      <w:r w:rsidRPr="00E85D0B">
        <w:rPr>
          <w:rFonts w:ascii="Montserrat" w:hAnsi="Montserrat" w:cs="Arial"/>
          <w:sz w:val="20"/>
          <w:szCs w:val="20"/>
          <w:lang w:val="es-ES_tradnl"/>
        </w:rPr>
        <w:t xml:space="preserve">Escrito </w:t>
      </w:r>
      <w:bookmarkEnd w:id="103"/>
      <w:r w:rsidR="000A4323" w:rsidRPr="000A4323">
        <w:rPr>
          <w:rFonts w:ascii="Montserrat" w:hAnsi="Montserrat" w:cs="Arial"/>
          <w:sz w:val="20"/>
          <w:szCs w:val="20"/>
          <w:lang w:val="es-ES_tradnl"/>
        </w:rPr>
        <w:t>de Declaración de No Colusión Comisión Federal Competencia Económica.</w:t>
      </w:r>
      <w:bookmarkEnd w:id="104"/>
    </w:p>
    <w:p w14:paraId="2EA1E639" w14:textId="77777777" w:rsidR="00CF4706" w:rsidRPr="00E85D0B" w:rsidRDefault="00CF4706" w:rsidP="00CF4706">
      <w:pPr>
        <w:ind w:left="360" w:right="49"/>
        <w:jc w:val="both"/>
        <w:rPr>
          <w:rFonts w:ascii="Montserrat" w:hAnsi="Montserrat" w:cs="Arial"/>
          <w:sz w:val="20"/>
          <w:szCs w:val="20"/>
          <w:lang w:val="es-ES_tradnl"/>
        </w:rPr>
      </w:pPr>
    </w:p>
    <w:p w14:paraId="1409F3E6" w14:textId="77777777" w:rsidR="000A4323" w:rsidRDefault="000A4323" w:rsidP="000A4323">
      <w:pPr>
        <w:ind w:left="360" w:right="49"/>
        <w:jc w:val="both"/>
        <w:rPr>
          <w:rFonts w:ascii="Montserrat" w:hAnsi="Montserrat" w:cs="Arial"/>
          <w:b/>
          <w:sz w:val="20"/>
          <w:szCs w:val="20"/>
        </w:rPr>
      </w:pPr>
      <w:r w:rsidRPr="000A4323">
        <w:rPr>
          <w:rFonts w:ascii="Montserrat" w:hAnsi="Montserrat" w:cs="Arial"/>
          <w:sz w:val="20"/>
          <w:szCs w:val="20"/>
          <w:lang w:val="es-ES_tradnl"/>
        </w:rPr>
        <w:t>Escrito mediante el cual el licitante manifieste una declaración de no colusión, Comisión Federal de Competencia Económica.</w:t>
      </w:r>
      <w:r w:rsidRPr="000A4323">
        <w:rPr>
          <w:rFonts w:ascii="Montserrat" w:hAnsi="Montserrat" w:cs="Arial"/>
          <w:sz w:val="20"/>
          <w:szCs w:val="20"/>
        </w:rPr>
        <w:t xml:space="preserve"> </w:t>
      </w:r>
      <w:r w:rsidRPr="000A4323">
        <w:rPr>
          <w:rFonts w:ascii="Montserrat" w:hAnsi="Montserrat" w:cs="Arial"/>
          <w:b/>
          <w:sz w:val="20"/>
          <w:szCs w:val="20"/>
        </w:rPr>
        <w:t>Anexo XI</w:t>
      </w:r>
      <w:r w:rsidR="00802ACF">
        <w:rPr>
          <w:rFonts w:ascii="Montserrat" w:hAnsi="Montserrat" w:cs="Arial"/>
          <w:b/>
          <w:sz w:val="20"/>
          <w:szCs w:val="20"/>
        </w:rPr>
        <w:t>II</w:t>
      </w:r>
      <w:r w:rsidRPr="000A4323">
        <w:rPr>
          <w:rFonts w:ascii="Montserrat" w:hAnsi="Montserrat" w:cs="Arial"/>
          <w:b/>
          <w:sz w:val="20"/>
          <w:szCs w:val="20"/>
        </w:rPr>
        <w:t>.</w:t>
      </w:r>
    </w:p>
    <w:p w14:paraId="5CDE8B34" w14:textId="77777777" w:rsidR="00CF4706" w:rsidRPr="00E85D0B" w:rsidRDefault="00CF4706" w:rsidP="00CF4706">
      <w:pPr>
        <w:ind w:left="360" w:right="49"/>
        <w:jc w:val="both"/>
        <w:rPr>
          <w:rFonts w:ascii="Montserrat" w:hAnsi="Montserrat" w:cs="Arial"/>
          <w:sz w:val="20"/>
          <w:szCs w:val="20"/>
          <w:lang w:val="es-ES_tradnl"/>
        </w:rPr>
      </w:pPr>
    </w:p>
    <w:p w14:paraId="608F431F"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5" w:name="_Toc21360553"/>
      <w:bookmarkStart w:id="106" w:name="_Toc108438416"/>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05"/>
      <w:bookmarkEnd w:id="106"/>
    </w:p>
    <w:p w14:paraId="730EF86A" w14:textId="77777777" w:rsidR="00CF4706" w:rsidRPr="00E85D0B" w:rsidRDefault="00CF4706" w:rsidP="00CF4706">
      <w:pPr>
        <w:ind w:left="360"/>
        <w:rPr>
          <w:rFonts w:ascii="Montserrat" w:hAnsi="Montserrat" w:cs="Arial"/>
          <w:sz w:val="20"/>
          <w:szCs w:val="20"/>
        </w:rPr>
      </w:pPr>
    </w:p>
    <w:p w14:paraId="205CF9E3" w14:textId="77777777" w:rsidR="00CF4706" w:rsidRPr="00E85D0B" w:rsidRDefault="00CF4706" w:rsidP="00CF4706">
      <w:pPr>
        <w:ind w:left="360"/>
        <w:jc w:val="both"/>
        <w:rPr>
          <w:rFonts w:ascii="Montserrat" w:hAnsi="Montserrat" w:cs="Arial"/>
          <w:sz w:val="20"/>
          <w:szCs w:val="20"/>
        </w:rPr>
      </w:pPr>
      <w:r w:rsidRPr="00E85D0B">
        <w:rPr>
          <w:rFonts w:ascii="Montserrat" w:eastAsia="Times New Roman" w:hAnsi="Montserrat" w:cs="Arial"/>
          <w:sz w:val="20"/>
          <w:szCs w:val="20"/>
          <w:lang w:val="es-ES" w:eastAsia="es-ES"/>
        </w:rPr>
        <w:t>A fin de fomentar las mejores prácticas en la prevención de conflictos de interés, los particulares podrán fo</w:t>
      </w:r>
      <w:r w:rsidR="00644150">
        <w:rPr>
          <w:rFonts w:ascii="Montserrat" w:eastAsia="Times New Roman" w:hAnsi="Montserrat" w:cs="Arial"/>
          <w:sz w:val="20"/>
          <w:szCs w:val="20"/>
          <w:lang w:val="es-ES" w:eastAsia="es-ES"/>
        </w:rPr>
        <w:t>r</w:t>
      </w:r>
      <w:r w:rsidRPr="00E85D0B">
        <w:rPr>
          <w:rFonts w:ascii="Montserrat" w:eastAsia="Times New Roman" w:hAnsi="Montserrat" w:cs="Arial"/>
          <w:sz w:val="20"/>
          <w:szCs w:val="20"/>
          <w:lang w:val="es-ES" w:eastAsia="es-ES"/>
        </w:rPr>
        <w:t xml:space="preserve">mular </w:t>
      </w:r>
      <w:r w:rsidRPr="00AF00CF">
        <w:rPr>
          <w:rFonts w:ascii="Montserrat" w:eastAsia="Times New Roman" w:hAnsi="Montserrat" w:cs="Arial"/>
          <w:sz w:val="20"/>
          <w:szCs w:val="20"/>
          <w:lang w:val="es-ES" w:eastAsia="es-ES"/>
        </w:rPr>
        <w:t>el manifiesto señalado en los numerales 2 y 3 del Anexo Segundo del Acuerdo por el que se expide el “Protocolo de Actuación en materia de Contrataciones Públicas y Otorgamiento y Prórroga de Licencias, Permisos, Autorizaciones y Concesiones”</w:t>
      </w:r>
      <w:r w:rsidRPr="00E85D0B">
        <w:rPr>
          <w:rFonts w:ascii="Montserrat" w:eastAsia="Times New Roman" w:hAnsi="Montserrat" w:cs="Arial"/>
          <w:sz w:val="20"/>
          <w:szCs w:val="20"/>
          <w:lang w:val="es-ES" w:eastAsia="es-ES"/>
        </w:rPr>
        <w:t xml:space="preserve">, para personas físicas o, en su caso, para personas morales, el cual podrá realizarse a través de la dirección electrónica www.gob.mx/sfp, siendo este medio electrónico de comunicación el único para presentarlo. El Sistema generará un </w:t>
      </w:r>
      <w:r w:rsidRPr="003A6298">
        <w:rPr>
          <w:rFonts w:ascii="Montserrat" w:eastAsia="Times New Roman" w:hAnsi="Montserrat" w:cs="Arial"/>
          <w:b/>
          <w:sz w:val="20"/>
          <w:szCs w:val="20"/>
          <w:lang w:val="es-ES" w:eastAsia="es-ES"/>
        </w:rPr>
        <w:t>acuse de presentación del manifiesto</w:t>
      </w:r>
      <w:r w:rsidRPr="00E85D0B">
        <w:rPr>
          <w:rFonts w:ascii="Montserrat" w:eastAsia="Times New Roman" w:hAnsi="Montserrat" w:cs="Arial"/>
          <w:sz w:val="20"/>
          <w:szCs w:val="20"/>
          <w:lang w:val="es-ES" w:eastAsia="es-ES"/>
        </w:rPr>
        <w:t xml:space="preserve">, mismo que </w:t>
      </w:r>
      <w:r w:rsidR="003A6298">
        <w:rPr>
          <w:rFonts w:ascii="Montserrat" w:eastAsia="Times New Roman" w:hAnsi="Montserrat" w:cs="Arial"/>
          <w:sz w:val="20"/>
          <w:szCs w:val="20"/>
          <w:lang w:val="es-ES" w:eastAsia="es-ES"/>
        </w:rPr>
        <w:t>formará</w:t>
      </w:r>
      <w:r w:rsidRPr="00E85D0B">
        <w:rPr>
          <w:rFonts w:ascii="Montserrat" w:eastAsia="Times New Roman" w:hAnsi="Montserrat" w:cs="Arial"/>
          <w:sz w:val="20"/>
          <w:szCs w:val="20"/>
          <w:lang w:val="es-ES" w:eastAsia="es-ES"/>
        </w:rPr>
        <w:t xml:space="preserve"> parte de su proposición, de conformidad con la Guía de Operación del Sistema del Manifiesto de los Particulares, disponible en la misma dirección electrónica, lo anterior en términos del </w:t>
      </w:r>
      <w:r w:rsidR="003001C6" w:rsidRPr="00E85D0B">
        <w:rPr>
          <w:rFonts w:ascii="Montserrat" w:eastAsia="Times New Roman" w:hAnsi="Montserrat" w:cs="Arial"/>
          <w:b/>
          <w:sz w:val="20"/>
          <w:szCs w:val="20"/>
          <w:lang w:val="es-ES" w:eastAsia="es-ES"/>
        </w:rPr>
        <w:t>numeral 1</w:t>
      </w:r>
      <w:r w:rsidR="00881239" w:rsidRPr="00E85D0B">
        <w:rPr>
          <w:rFonts w:ascii="Montserrat" w:eastAsia="Times New Roman" w:hAnsi="Montserrat" w:cs="Arial"/>
          <w:b/>
          <w:sz w:val="20"/>
          <w:szCs w:val="20"/>
          <w:lang w:val="es-ES" w:eastAsia="es-ES"/>
        </w:rPr>
        <w:t>3</w:t>
      </w:r>
      <w:r w:rsidRPr="00E85D0B">
        <w:rPr>
          <w:rFonts w:ascii="Montserrat" w:eastAsia="Times New Roman" w:hAnsi="Montserrat" w:cs="Arial"/>
          <w:sz w:val="20"/>
          <w:szCs w:val="20"/>
          <w:lang w:val="es-ES" w:eastAsia="es-ES"/>
        </w:rPr>
        <w:t xml:space="preserve"> de la presente </w:t>
      </w:r>
      <w:r w:rsidR="000612DF">
        <w:rPr>
          <w:rFonts w:ascii="Montserrat" w:eastAsia="Times New Roman" w:hAnsi="Montserrat" w:cs="Arial"/>
          <w:sz w:val="20"/>
          <w:szCs w:val="20"/>
          <w:lang w:val="es-ES" w:eastAsia="es-ES"/>
        </w:rPr>
        <w:t>Convocatoria</w:t>
      </w:r>
      <w:r w:rsidR="00D532C4" w:rsidRPr="00AF00CF">
        <w:rPr>
          <w:rFonts w:ascii="Montserrat" w:eastAsia="Times New Roman" w:hAnsi="Montserrat" w:cs="Arial"/>
          <w:bCs/>
          <w:sz w:val="20"/>
          <w:szCs w:val="20"/>
          <w:lang w:val="es-ES" w:eastAsia="es-ES"/>
        </w:rPr>
        <w:t>.</w:t>
      </w:r>
    </w:p>
    <w:p w14:paraId="29EB4B37" w14:textId="77777777" w:rsidR="00DC7DEA" w:rsidRPr="00E85D0B" w:rsidRDefault="00DC7DEA" w:rsidP="00CF4706">
      <w:pPr>
        <w:ind w:right="49"/>
        <w:jc w:val="both"/>
        <w:rPr>
          <w:rFonts w:ascii="Montserrat" w:hAnsi="Montserrat" w:cs="Arial"/>
          <w:sz w:val="20"/>
          <w:szCs w:val="20"/>
        </w:rPr>
      </w:pPr>
    </w:p>
    <w:p w14:paraId="42B136FA"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7" w:name="_Toc456183872"/>
      <w:bookmarkStart w:id="108" w:name="_Toc21360554"/>
      <w:bookmarkStart w:id="109" w:name="_Toc108438417"/>
      <w:r w:rsidRPr="00E85D0B">
        <w:rPr>
          <w:rFonts w:ascii="Montserrat" w:hAnsi="Montserrat" w:cs="Arial"/>
          <w:sz w:val="20"/>
          <w:szCs w:val="20"/>
          <w:lang w:val="es-ES_tradnl"/>
        </w:rPr>
        <w:t>Relación de entrega de documentación que debe presentar el licitante.</w:t>
      </w:r>
      <w:bookmarkEnd w:id="107"/>
      <w:bookmarkEnd w:id="108"/>
      <w:bookmarkEnd w:id="109"/>
    </w:p>
    <w:p w14:paraId="2396DEED" w14:textId="77777777" w:rsidR="00CF4706" w:rsidRPr="00E85D0B" w:rsidRDefault="00CF4706" w:rsidP="00CF4706">
      <w:pPr>
        <w:rPr>
          <w:rFonts w:ascii="Montserrat" w:hAnsi="Montserrat"/>
          <w:sz w:val="20"/>
          <w:szCs w:val="20"/>
          <w:lang w:val="es-ES_tradnl" w:eastAsia="ar-SA"/>
        </w:rPr>
      </w:pPr>
    </w:p>
    <w:p w14:paraId="6DF2F639" w14:textId="77777777" w:rsidR="00CF4706" w:rsidRPr="00E85D0B" w:rsidRDefault="00CF4706" w:rsidP="00CF4706">
      <w:pPr>
        <w:ind w:left="360" w:right="49"/>
        <w:jc w:val="both"/>
        <w:rPr>
          <w:rFonts w:ascii="Montserrat" w:hAnsi="Montserrat" w:cs="Arial"/>
          <w:sz w:val="20"/>
          <w:szCs w:val="20"/>
        </w:rPr>
      </w:pPr>
      <w:r w:rsidRPr="00E85D0B">
        <w:rPr>
          <w:rFonts w:ascii="Montserrat" w:hAnsi="Montserrat" w:cs="Arial"/>
          <w:sz w:val="20"/>
          <w:szCs w:val="20"/>
        </w:rPr>
        <w:t xml:space="preserve">En el </w:t>
      </w:r>
      <w:r w:rsidRPr="00E85D0B">
        <w:rPr>
          <w:rFonts w:ascii="Montserrat" w:hAnsi="Montserrat" w:cs="Arial"/>
          <w:b/>
          <w:sz w:val="20"/>
          <w:szCs w:val="20"/>
        </w:rPr>
        <w:t>Anexo XV</w:t>
      </w:r>
      <w:r w:rsidRPr="00E85D0B">
        <w:rPr>
          <w:rFonts w:ascii="Montserrat" w:hAnsi="Montserrat" w:cs="Arial"/>
          <w:sz w:val="20"/>
          <w:szCs w:val="20"/>
        </w:rPr>
        <w:t xml:space="preserve"> de la </w:t>
      </w:r>
      <w:r w:rsidR="000612DF">
        <w:rPr>
          <w:rFonts w:ascii="Montserrat" w:hAnsi="Montserrat" w:cs="Arial"/>
          <w:sz w:val="20"/>
          <w:szCs w:val="20"/>
        </w:rPr>
        <w:t>Convocatoria</w:t>
      </w:r>
      <w:r w:rsidRPr="00E85D0B">
        <w:rPr>
          <w:rFonts w:ascii="Montserrat" w:hAnsi="Montserrat" w:cs="Arial"/>
          <w:sz w:val="20"/>
          <w:szCs w:val="20"/>
        </w:rPr>
        <w:t xml:space="preserve"> se relacionan los documentos que deben presentar los licitantes; se deberán numerar de manera individual las propuestas técnica y económica, así como el resto de los documentos que entregue el licitante, y por ser una licitación electrónica, podrá enviarse </w:t>
      </w:r>
      <w:r w:rsidR="003A6298">
        <w:rPr>
          <w:rFonts w:ascii="Montserrat" w:hAnsi="Montserrat" w:cs="Arial"/>
          <w:sz w:val="20"/>
          <w:szCs w:val="20"/>
        </w:rPr>
        <w:t xml:space="preserve">en varios archivos electrónicos, </w:t>
      </w:r>
      <w:r w:rsidR="003A6298" w:rsidRPr="003A6298">
        <w:rPr>
          <w:rFonts w:ascii="Montserrat" w:hAnsi="Montserrat" w:cs="Arial"/>
          <w:sz w:val="20"/>
          <w:szCs w:val="20"/>
        </w:rPr>
        <w:lastRenderedPageBreak/>
        <w:t>de conformidad a los parármetros establecidos por la Convocante en el expediente electrónico que se genere en CompraNet.</w:t>
      </w:r>
    </w:p>
    <w:p w14:paraId="1CDCD787" w14:textId="77777777" w:rsidR="00551587" w:rsidRPr="00E85D0B" w:rsidRDefault="00551587" w:rsidP="00CC66CE">
      <w:pPr>
        <w:ind w:right="49"/>
        <w:rPr>
          <w:rFonts w:ascii="Montserrat" w:hAnsi="Montserrat" w:cs="Arial"/>
          <w:sz w:val="20"/>
          <w:szCs w:val="20"/>
        </w:rPr>
      </w:pPr>
    </w:p>
    <w:p w14:paraId="5F452265" w14:textId="77777777" w:rsidR="00FF1D3D" w:rsidRPr="00E85D0B" w:rsidRDefault="00FF1D3D" w:rsidP="004D103A">
      <w:pPr>
        <w:pStyle w:val="Ttulo3"/>
        <w:numPr>
          <w:ilvl w:val="0"/>
          <w:numId w:val="43"/>
        </w:numPr>
        <w:spacing w:before="0" w:after="0"/>
        <w:ind w:right="49"/>
        <w:jc w:val="both"/>
        <w:rPr>
          <w:rFonts w:ascii="Montserrat" w:hAnsi="Montserrat" w:cs="Arial"/>
          <w:sz w:val="20"/>
          <w:szCs w:val="20"/>
          <w:lang w:val="es-ES_tradnl"/>
        </w:rPr>
      </w:pPr>
      <w:bookmarkStart w:id="110" w:name="_Toc21719293"/>
      <w:bookmarkStart w:id="111" w:name="_Toc108438418"/>
      <w:r w:rsidRPr="00E85D0B">
        <w:rPr>
          <w:rFonts w:ascii="Montserrat" w:hAnsi="Montserrat" w:cs="Arial"/>
          <w:sz w:val="20"/>
          <w:szCs w:val="20"/>
          <w:lang w:val="es-ES_tradnl"/>
        </w:rPr>
        <w:t>Aviso de privacidad simplificado de los procedimientos de adquisiciones de bienes, arrendamientos y contratación de servicios.</w:t>
      </w:r>
      <w:bookmarkEnd w:id="110"/>
      <w:bookmarkEnd w:id="111"/>
    </w:p>
    <w:p w14:paraId="7A455A0C" w14:textId="77777777" w:rsidR="00FF1D3D" w:rsidRPr="00E85D0B" w:rsidRDefault="00FF1D3D" w:rsidP="000C5B01">
      <w:pPr>
        <w:jc w:val="both"/>
        <w:rPr>
          <w:rFonts w:ascii="Montserrat" w:hAnsi="Montserrat"/>
          <w:sz w:val="20"/>
          <w:szCs w:val="20"/>
          <w:lang w:val="es-ES_tradnl" w:eastAsia="ar-SA"/>
        </w:rPr>
      </w:pPr>
    </w:p>
    <w:p w14:paraId="519C8B00" w14:textId="77777777" w:rsidR="00FF1D3D" w:rsidRPr="00E85D0B" w:rsidRDefault="00FF1D3D" w:rsidP="000C5B01">
      <w:pPr>
        <w:ind w:left="360" w:right="49"/>
        <w:jc w:val="both"/>
        <w:rPr>
          <w:rFonts w:ascii="Montserrat" w:hAnsi="Montserrat" w:cs="Arial"/>
          <w:b/>
          <w:sz w:val="20"/>
          <w:szCs w:val="20"/>
          <w:lang w:eastAsia="ar-SA"/>
        </w:rPr>
      </w:pPr>
      <w:r w:rsidRPr="00E85D0B">
        <w:rPr>
          <w:rFonts w:ascii="Montserrat" w:hAnsi="Montserrat" w:cs="Arial"/>
          <w:sz w:val="20"/>
          <w:szCs w:val="20"/>
          <w:lang w:eastAsia="ar-SA"/>
        </w:rPr>
        <w:t xml:space="preserve">De conformidad </w:t>
      </w:r>
      <w:r w:rsidR="000C5B01" w:rsidRPr="00E85D0B">
        <w:rPr>
          <w:rFonts w:ascii="Montserrat" w:hAnsi="Montserrat" w:cs="Arial"/>
          <w:sz w:val="20"/>
          <w:szCs w:val="20"/>
          <w:lang w:eastAsia="ar-SA"/>
        </w:rPr>
        <w:t xml:space="preserve">con lo establecido en el </w:t>
      </w:r>
      <w:r w:rsidR="000C5B01" w:rsidRPr="00C4146F">
        <w:rPr>
          <w:rFonts w:ascii="Montserrat" w:hAnsi="Montserrat" w:cs="Arial"/>
          <w:b/>
          <w:sz w:val="20"/>
          <w:szCs w:val="20"/>
          <w:lang w:eastAsia="ar-SA"/>
        </w:rPr>
        <w:t>numeral 1</w:t>
      </w:r>
      <w:r w:rsidR="00BE3273" w:rsidRPr="00C4146F">
        <w:rPr>
          <w:rFonts w:ascii="Montserrat" w:hAnsi="Montserrat" w:cs="Arial"/>
          <w:b/>
          <w:sz w:val="20"/>
          <w:szCs w:val="20"/>
          <w:lang w:eastAsia="ar-SA"/>
        </w:rPr>
        <w:t>4</w:t>
      </w:r>
      <w:r w:rsidR="000C5B01" w:rsidRPr="00E85D0B">
        <w:rPr>
          <w:rFonts w:ascii="Montserrat" w:hAnsi="Montserrat" w:cs="Arial"/>
          <w:sz w:val="20"/>
          <w:szCs w:val="20"/>
          <w:lang w:eastAsia="ar-SA"/>
        </w:rPr>
        <w:t xml:space="preserve"> y </w:t>
      </w:r>
      <w:r w:rsidR="00C54188" w:rsidRPr="00E85D0B">
        <w:rPr>
          <w:rFonts w:ascii="Montserrat" w:hAnsi="Montserrat" w:cs="Arial"/>
          <w:b/>
          <w:sz w:val="20"/>
          <w:szCs w:val="20"/>
          <w:lang w:eastAsia="ar-SA"/>
        </w:rPr>
        <w:t>Anexo X</w:t>
      </w:r>
      <w:r w:rsidR="00802ACF">
        <w:rPr>
          <w:rFonts w:ascii="Montserrat" w:hAnsi="Montserrat" w:cs="Arial"/>
          <w:b/>
          <w:sz w:val="20"/>
          <w:szCs w:val="20"/>
          <w:lang w:eastAsia="ar-SA"/>
        </w:rPr>
        <w:t>I</w:t>
      </w:r>
      <w:r w:rsidR="00C54188" w:rsidRPr="00E85D0B">
        <w:rPr>
          <w:rFonts w:ascii="Montserrat" w:hAnsi="Montserrat" w:cs="Arial"/>
          <w:b/>
          <w:sz w:val="20"/>
          <w:szCs w:val="20"/>
          <w:lang w:eastAsia="ar-SA"/>
        </w:rPr>
        <w:t>V</w:t>
      </w:r>
      <w:r w:rsidR="000C5B01" w:rsidRPr="00E85D0B">
        <w:rPr>
          <w:rFonts w:ascii="Montserrat" w:hAnsi="Montserrat" w:cs="Arial"/>
          <w:b/>
          <w:sz w:val="20"/>
          <w:szCs w:val="20"/>
          <w:lang w:eastAsia="ar-SA"/>
        </w:rPr>
        <w:t>.</w:t>
      </w:r>
    </w:p>
    <w:p w14:paraId="7D8D5696" w14:textId="77777777" w:rsidR="00B04E1E" w:rsidRPr="00E85D0B" w:rsidRDefault="00B04E1E" w:rsidP="000C5B01">
      <w:pPr>
        <w:ind w:left="360" w:right="49"/>
        <w:jc w:val="both"/>
        <w:rPr>
          <w:rFonts w:ascii="Montserrat" w:hAnsi="Montserrat" w:cs="Arial"/>
          <w:b/>
          <w:sz w:val="20"/>
          <w:szCs w:val="20"/>
          <w:lang w:eastAsia="ar-SA"/>
        </w:rPr>
      </w:pPr>
    </w:p>
    <w:p w14:paraId="323FC5A9" w14:textId="77777777" w:rsidR="00B04E1E" w:rsidRPr="00E85D0B" w:rsidRDefault="00B04E1E" w:rsidP="004D103A">
      <w:pPr>
        <w:pStyle w:val="Ttulo3"/>
        <w:numPr>
          <w:ilvl w:val="0"/>
          <w:numId w:val="43"/>
        </w:numPr>
        <w:spacing w:before="0" w:after="0"/>
        <w:ind w:right="49"/>
        <w:rPr>
          <w:rFonts w:ascii="Montserrat" w:hAnsi="Montserrat" w:cs="Arial"/>
          <w:sz w:val="20"/>
          <w:szCs w:val="20"/>
          <w:lang w:val="es-ES_tradnl"/>
        </w:rPr>
      </w:pPr>
      <w:bookmarkStart w:id="112" w:name="_Toc108438419"/>
      <w:r w:rsidRPr="00E85D0B">
        <w:rPr>
          <w:rFonts w:ascii="Montserrat" w:hAnsi="Montserrat" w:cs="Arial"/>
          <w:sz w:val="20"/>
          <w:szCs w:val="20"/>
          <w:lang w:val="es-ES_tradnl"/>
        </w:rPr>
        <w:t>Escrito de aceptación de las disposiciones del sistema CompraNet</w:t>
      </w:r>
      <w:bookmarkEnd w:id="112"/>
    </w:p>
    <w:p w14:paraId="538E9FF6" w14:textId="77777777" w:rsidR="00B04E1E" w:rsidRPr="00E85D0B" w:rsidRDefault="00B04E1E" w:rsidP="00B04E1E">
      <w:pPr>
        <w:rPr>
          <w:rFonts w:ascii="Montserrat" w:hAnsi="Montserrat"/>
          <w:sz w:val="20"/>
          <w:szCs w:val="20"/>
          <w:lang w:val="es-ES_tradnl" w:eastAsia="ar-SA"/>
        </w:rPr>
      </w:pPr>
    </w:p>
    <w:p w14:paraId="219B89B8" w14:textId="77777777" w:rsidR="00B04E1E" w:rsidRPr="00E85D0B" w:rsidRDefault="00B04E1E" w:rsidP="00B04E1E">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Escrito libre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p>
    <w:p w14:paraId="66FF1A27" w14:textId="4A4097BB" w:rsidR="00D532C4" w:rsidRDefault="00D532C4" w:rsidP="00B04E1E">
      <w:pPr>
        <w:ind w:left="360" w:right="49"/>
        <w:jc w:val="both"/>
        <w:rPr>
          <w:rFonts w:ascii="Montserrat" w:hAnsi="Montserrat" w:cs="Arial"/>
          <w:b/>
          <w:sz w:val="20"/>
          <w:szCs w:val="20"/>
          <w:lang w:val="es-ES_tradnl"/>
        </w:rPr>
      </w:pPr>
    </w:p>
    <w:p w14:paraId="2B09D06E" w14:textId="77777777" w:rsidR="00757416" w:rsidRPr="00E85D0B" w:rsidRDefault="00757416" w:rsidP="00B04E1E">
      <w:pPr>
        <w:ind w:left="360" w:right="49"/>
        <w:jc w:val="both"/>
        <w:rPr>
          <w:rFonts w:ascii="Montserrat" w:hAnsi="Montserrat" w:cs="Arial"/>
          <w:b/>
          <w:sz w:val="20"/>
          <w:szCs w:val="20"/>
          <w:lang w:val="es-ES_tradnl"/>
        </w:rPr>
      </w:pPr>
    </w:p>
    <w:p w14:paraId="639B40DA" w14:textId="77777777" w:rsidR="0003300F" w:rsidRPr="000C3AEB" w:rsidRDefault="00DF275E" w:rsidP="004D103A">
      <w:pPr>
        <w:pStyle w:val="Ttulo3"/>
        <w:numPr>
          <w:ilvl w:val="0"/>
          <w:numId w:val="43"/>
        </w:numPr>
        <w:spacing w:before="0" w:after="0"/>
        <w:ind w:right="49"/>
        <w:jc w:val="both"/>
        <w:rPr>
          <w:rFonts w:ascii="Montserrat" w:hAnsi="Montserrat" w:cs="Arial"/>
          <w:iCs/>
          <w:sz w:val="20"/>
          <w:szCs w:val="20"/>
          <w:lang w:eastAsia="es-ES"/>
        </w:rPr>
      </w:pPr>
      <w:bookmarkStart w:id="113" w:name="_Toc108438420"/>
      <w:r w:rsidRPr="000C3AEB">
        <w:rPr>
          <w:rFonts w:ascii="Montserrat" w:hAnsi="Montserrat" w:cs="Arial"/>
          <w:iCs/>
          <w:sz w:val="20"/>
          <w:szCs w:val="20"/>
          <w:lang w:eastAsia="es-ES"/>
        </w:rPr>
        <w:t xml:space="preserve">Opiniones </w:t>
      </w:r>
      <w:r w:rsidR="00D532C4" w:rsidRPr="000C3AEB">
        <w:rPr>
          <w:rFonts w:ascii="Montserrat" w:hAnsi="Montserrat" w:cs="Arial"/>
          <w:iCs/>
          <w:sz w:val="20"/>
          <w:szCs w:val="20"/>
          <w:lang w:eastAsia="es-ES"/>
        </w:rPr>
        <w:t>positiva</w:t>
      </w:r>
      <w:r w:rsidRPr="000C3AEB">
        <w:rPr>
          <w:rFonts w:ascii="Montserrat" w:hAnsi="Montserrat" w:cs="Arial"/>
          <w:iCs/>
          <w:sz w:val="20"/>
          <w:szCs w:val="20"/>
          <w:lang w:eastAsia="es-ES"/>
        </w:rPr>
        <w:t>s</w:t>
      </w:r>
      <w:r w:rsidR="00D532C4" w:rsidRPr="000C3AEB">
        <w:rPr>
          <w:rFonts w:ascii="Montserrat" w:hAnsi="Montserrat" w:cs="Arial"/>
          <w:iCs/>
          <w:sz w:val="20"/>
          <w:szCs w:val="20"/>
          <w:lang w:eastAsia="es-ES"/>
        </w:rPr>
        <w:t xml:space="preserve"> de cumplimiento de obligaciones</w:t>
      </w:r>
      <w:r w:rsidRPr="000C3AEB">
        <w:rPr>
          <w:rFonts w:ascii="Montserrat" w:hAnsi="Montserrat" w:cs="Arial"/>
          <w:iCs/>
          <w:sz w:val="20"/>
          <w:szCs w:val="20"/>
          <w:lang w:eastAsia="es-ES"/>
        </w:rPr>
        <w:t xml:space="preserve"> fiscales, en materia de seguridad social y de pago de aportaciones patronales</w:t>
      </w:r>
      <w:r w:rsidR="00D532C4" w:rsidRPr="000C3AEB">
        <w:rPr>
          <w:rFonts w:ascii="Montserrat" w:hAnsi="Montserrat" w:cs="Arial"/>
          <w:iCs/>
          <w:sz w:val="20"/>
          <w:szCs w:val="20"/>
          <w:lang w:eastAsia="es-ES"/>
        </w:rPr>
        <w:t>.</w:t>
      </w:r>
      <w:bookmarkEnd w:id="113"/>
    </w:p>
    <w:p w14:paraId="5613E09B" w14:textId="77777777" w:rsidR="0003300F" w:rsidRPr="000C3AEB" w:rsidRDefault="0003300F" w:rsidP="00943ADA">
      <w:pPr>
        <w:tabs>
          <w:tab w:val="left" w:pos="3909"/>
        </w:tabs>
        <w:suppressAutoHyphens/>
        <w:ind w:right="49"/>
        <w:jc w:val="both"/>
        <w:rPr>
          <w:rFonts w:ascii="Montserrat" w:hAnsi="Montserrat" w:cs="Arial"/>
          <w:iCs/>
          <w:sz w:val="20"/>
          <w:szCs w:val="20"/>
          <w:lang w:eastAsia="es-ES"/>
        </w:rPr>
      </w:pPr>
    </w:p>
    <w:p w14:paraId="539C8C59" w14:textId="77777777" w:rsidR="0003300F" w:rsidRPr="000C3AEB" w:rsidRDefault="0003300F" w:rsidP="004D103A">
      <w:pPr>
        <w:pStyle w:val="Prrafodelista"/>
        <w:numPr>
          <w:ilvl w:val="0"/>
          <w:numId w:val="41"/>
        </w:numPr>
        <w:ind w:right="49"/>
        <w:jc w:val="both"/>
        <w:rPr>
          <w:rFonts w:ascii="Montserrat" w:eastAsiaTheme="minorHAnsi" w:hAnsi="Montserrat" w:cs="Arial"/>
          <w:b/>
          <w:bCs/>
          <w:sz w:val="20"/>
          <w:szCs w:val="20"/>
          <w:lang w:val="es-ES_tradnl"/>
        </w:rPr>
      </w:pPr>
      <w:r w:rsidRPr="000C3AEB">
        <w:rPr>
          <w:rFonts w:ascii="Montserrat" w:eastAsiaTheme="minorHAnsi" w:hAnsi="Montserrat" w:cs="Arial"/>
          <w:sz w:val="20"/>
          <w:szCs w:val="20"/>
          <w:lang w:val="es-ES_tradnl"/>
        </w:rPr>
        <w:t>Opinión positiva de cumplimiento de obligaciones fiscales emitida por el SAT, en términos del artículo 32-D del Código Fiscal de la Federación.</w:t>
      </w:r>
    </w:p>
    <w:p w14:paraId="37C11DB5" w14:textId="77777777" w:rsidR="0003300F" w:rsidRPr="000C3AEB" w:rsidRDefault="0003300F" w:rsidP="00943ADA">
      <w:pPr>
        <w:ind w:left="357" w:right="49"/>
        <w:jc w:val="both"/>
        <w:rPr>
          <w:rFonts w:ascii="Montserrat" w:hAnsi="Montserrat" w:cs="Arial"/>
          <w:b/>
          <w:bCs/>
          <w:sz w:val="20"/>
          <w:szCs w:val="20"/>
          <w:lang w:val="es-ES_tradnl"/>
        </w:rPr>
      </w:pPr>
    </w:p>
    <w:p w14:paraId="069D6766" w14:textId="77777777" w:rsidR="000B2B37" w:rsidRPr="001D6C60" w:rsidRDefault="001D6C60" w:rsidP="004D103A">
      <w:pPr>
        <w:pStyle w:val="Prrafodelista"/>
        <w:numPr>
          <w:ilvl w:val="0"/>
          <w:numId w:val="41"/>
        </w:numPr>
        <w:ind w:right="49"/>
        <w:jc w:val="both"/>
        <w:rPr>
          <w:rFonts w:ascii="Montserrat" w:hAnsi="Montserrat" w:cs="Arial"/>
          <w:b/>
          <w:sz w:val="20"/>
          <w:szCs w:val="20"/>
          <w:lang w:val="es-ES_tradnl"/>
        </w:rPr>
      </w:pPr>
      <w:r w:rsidRPr="001D6C60">
        <w:rPr>
          <w:rFonts w:ascii="Montserrat" w:hAnsi="Montserrat" w:cs="Arial"/>
          <w:sz w:val="20"/>
          <w:szCs w:val="20"/>
          <w:lang w:val="es-ES_tradnl"/>
        </w:rPr>
        <w:t xml:space="preserve">Opinión positiva del cumplimiento de obligaciones fiscales en materia de seguridad social emitida por el Instituto Mexicano del Seguro Social (IMSS), conforme lo establece el Acuerdo ACDO.SA1.HCT.101214/281.P.DIR y su Anexo Único, relativo a las Reglas para la obtención de la opinión del cumplimiento de obligaciones fiscales en materia de seguridad social, publicado en el Diario Oficial de la Federación el 27 de febrero de 2015, así como su reforma mediante ACUERDO ACDO.SA1.HCT.250315/62.P.DJ, dictado por el H. Consejo Técnico, relativo a la autorización para modificar la Primera de las Reglas para la obtención de la opinión de cumplimiento de obligaciones </w:t>
      </w:r>
      <w:r w:rsidRPr="001D6C60">
        <w:rPr>
          <w:rFonts w:ascii="Montserrat" w:eastAsiaTheme="minorHAnsi" w:hAnsi="Montserrat" w:cs="Arial"/>
          <w:sz w:val="20"/>
          <w:szCs w:val="20"/>
          <w:lang w:val="es-ES_tradnl"/>
        </w:rPr>
        <w:t>fiscales</w:t>
      </w:r>
      <w:r w:rsidRPr="001D6C60">
        <w:rPr>
          <w:rFonts w:ascii="Montserrat" w:hAnsi="Montserrat" w:cs="Arial"/>
          <w:sz w:val="20"/>
          <w:szCs w:val="20"/>
          <w:lang w:val="es-ES_tradnl"/>
        </w:rPr>
        <w:t xml:space="preserve"> en materia de seguridad social, de fecha 25 de marzo de 2015, publicado en el Diario Oficial de la Federación el 3 de abril del mismo año; y su reforma mediante ACUERDO ACDO.AS1.HCT.260220/64.P.DIR, dictado por el mismo Consejo Técnico el 26 de febrero de 2020, que modifica la Regla Primera y adiciona tres párrafos a la Regla Tercera de las Reglas para la obtención de la opinión de cumplimiento de obligaciones fiscales en materia de seguridad social, publicado en el Diario Oficial de la Federación el 30 de marzo de 2020.</w:t>
      </w:r>
    </w:p>
    <w:p w14:paraId="5F9461D6" w14:textId="77777777" w:rsidR="001D6C60" w:rsidRPr="000C3AEB" w:rsidRDefault="001D6C60" w:rsidP="001D6C60">
      <w:pPr>
        <w:pStyle w:val="Prrafodelista"/>
        <w:ind w:left="720" w:right="49"/>
        <w:jc w:val="both"/>
        <w:rPr>
          <w:rFonts w:ascii="Montserrat" w:hAnsi="Montserrat" w:cs="Arial"/>
          <w:b/>
          <w:sz w:val="20"/>
          <w:szCs w:val="20"/>
          <w:lang w:val="es-ES_tradnl"/>
        </w:rPr>
      </w:pPr>
    </w:p>
    <w:p w14:paraId="5A7A27E8" w14:textId="77777777" w:rsidR="000B2B37" w:rsidRPr="000C3AEB" w:rsidRDefault="000B2B37" w:rsidP="004D103A">
      <w:pPr>
        <w:pStyle w:val="Prrafodelista"/>
        <w:numPr>
          <w:ilvl w:val="0"/>
          <w:numId w:val="41"/>
        </w:numPr>
        <w:ind w:right="49"/>
        <w:jc w:val="both"/>
        <w:rPr>
          <w:rFonts w:ascii="Montserrat" w:eastAsiaTheme="minorHAnsi" w:hAnsi="Montserrat" w:cs="Arial"/>
          <w:b/>
          <w:sz w:val="20"/>
          <w:szCs w:val="20"/>
          <w:lang w:val="es-ES_tradnl" w:eastAsia="en-US"/>
        </w:rPr>
      </w:pPr>
      <w:r w:rsidRPr="000C3AEB">
        <w:rPr>
          <w:rFonts w:ascii="Montserrat" w:eastAsiaTheme="minorHAnsi" w:hAnsi="Montserrat" w:cs="Arial"/>
          <w:sz w:val="20"/>
          <w:szCs w:val="20"/>
          <w:lang w:val="es-ES_tradnl" w:eastAsia="en-US"/>
        </w:rPr>
        <w:t xml:space="preserve">Documento en el que conste que se encuentra al corriente del cumplimiento de obligaciones en materia de aportaciones patronales y entero de descuentos del Instituto del Fondo Nacional de la Vivienda para los Trabajadores (INFONAVIT), en términos del artículo 32-D del Código Fiscal de la Federación y el ACUERDO del H. Consejo de Administración del Instituto del Fondo Nacional de la Vivienda para los Trabajadores por el que se emiten las Reglas para la obtención de la </w:t>
      </w:r>
      <w:r w:rsidRPr="000C3AEB">
        <w:rPr>
          <w:rFonts w:ascii="Montserrat" w:eastAsiaTheme="minorHAnsi" w:hAnsi="Montserrat" w:cs="Arial"/>
          <w:sz w:val="20"/>
          <w:szCs w:val="20"/>
          <w:lang w:val="es-ES_tradnl" w:eastAsia="en-US"/>
        </w:rPr>
        <w:lastRenderedPageBreak/>
        <w:t xml:space="preserve">constancia de situación fiscal en materia de aportaciones patronales y entero de descuentos publicado en el DOF el 28 de junio de 2017. </w:t>
      </w:r>
    </w:p>
    <w:p w14:paraId="1B59CEF8" w14:textId="77777777" w:rsidR="00D532C4" w:rsidRDefault="00D532C4" w:rsidP="00CC66CE">
      <w:pPr>
        <w:ind w:right="49"/>
        <w:rPr>
          <w:rFonts w:ascii="Montserrat" w:hAnsi="Montserrat" w:cs="Arial"/>
          <w:sz w:val="20"/>
          <w:szCs w:val="20"/>
        </w:rPr>
      </w:pPr>
    </w:p>
    <w:p w14:paraId="5F65B1D8" w14:textId="77777777"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4" w:name="_Toc87614441"/>
      <w:bookmarkStart w:id="115" w:name="_Toc108438421"/>
      <w:r w:rsidRPr="00176F80">
        <w:rPr>
          <w:rFonts w:ascii="Montserrat" w:hAnsi="Montserrat" w:cs="Arial"/>
          <w:iCs/>
          <w:sz w:val="20"/>
          <w:szCs w:val="20"/>
          <w:lang w:eastAsia="es-ES"/>
        </w:rPr>
        <w:t>Escrito para consultar opinión de cumplimiento 32-D</w:t>
      </w:r>
      <w:bookmarkEnd w:id="114"/>
      <w:bookmarkEnd w:id="115"/>
    </w:p>
    <w:p w14:paraId="5B649CAF" w14:textId="77777777" w:rsidR="000A4323" w:rsidRPr="006A486C" w:rsidRDefault="000A4323" w:rsidP="000A4323">
      <w:pPr>
        <w:rPr>
          <w:rFonts w:ascii="Montserrat" w:hAnsi="Montserrat" w:cs="Arial"/>
          <w:sz w:val="20"/>
          <w:szCs w:val="20"/>
          <w:lang w:val="es-ES_tradnl"/>
        </w:rPr>
      </w:pPr>
    </w:p>
    <w:p w14:paraId="3DDBD106" w14:textId="0F486F4F" w:rsidR="000A4323" w:rsidRDefault="000A4323" w:rsidP="000A4323">
      <w:pPr>
        <w:ind w:left="360"/>
        <w:jc w:val="both"/>
        <w:rPr>
          <w:rFonts w:ascii="Montserrat" w:hAnsi="Montserrat" w:cs="Arial"/>
          <w:b/>
          <w:sz w:val="20"/>
          <w:szCs w:val="20"/>
          <w:lang w:val="es-ES_tradnl"/>
        </w:rPr>
      </w:pPr>
      <w:r w:rsidRPr="005477A6">
        <w:rPr>
          <w:rFonts w:ascii="Montserrat" w:hAnsi="Montserrat" w:cs="Arial"/>
          <w:sz w:val="20"/>
          <w:szCs w:val="20"/>
          <w:lang w:val="es-ES_tradnl"/>
        </w:rPr>
        <w:t>Escrito en el que el licitante autoriza que funcionarios de</w:t>
      </w:r>
      <w:r w:rsidRPr="006A486C">
        <w:rPr>
          <w:rFonts w:ascii="Montserrat" w:hAnsi="Montserrat" w:cs="Arial"/>
          <w:sz w:val="20"/>
          <w:szCs w:val="20"/>
          <w:lang w:val="es-ES_tradnl"/>
        </w:rPr>
        <w:t xml:space="preserve"> la División de Contratos pueda consultar su opinión de </w:t>
      </w:r>
      <w:r>
        <w:rPr>
          <w:rFonts w:ascii="Montserrat" w:hAnsi="Montserrat" w:cs="Arial"/>
          <w:sz w:val="20"/>
          <w:szCs w:val="20"/>
          <w:lang w:val="es-ES_tradnl"/>
        </w:rPr>
        <w:t xml:space="preserve">cumplimiento (32-D) ante el IMSS </w:t>
      </w:r>
      <w:r w:rsidRPr="006A486C">
        <w:rPr>
          <w:rFonts w:ascii="Montserrat" w:hAnsi="Montserrat" w:cs="Arial"/>
          <w:sz w:val="20"/>
          <w:szCs w:val="20"/>
          <w:lang w:val="es-ES_tradnl"/>
        </w:rPr>
        <w:t xml:space="preserve">en forma directa, en linea y en tiempo real. </w:t>
      </w:r>
      <w:r w:rsidRPr="00514A75">
        <w:rPr>
          <w:rFonts w:ascii="Montserrat" w:hAnsi="Montserrat" w:cs="Arial"/>
          <w:b/>
          <w:sz w:val="20"/>
          <w:szCs w:val="20"/>
          <w:lang w:val="es-ES_tradnl"/>
        </w:rPr>
        <w:t>Anexo XVI</w:t>
      </w:r>
    </w:p>
    <w:p w14:paraId="34EE98CA" w14:textId="77777777" w:rsidR="000A4323" w:rsidRPr="006A486C" w:rsidRDefault="000A4323" w:rsidP="000A4323">
      <w:pPr>
        <w:rPr>
          <w:rFonts w:ascii="Montserrat" w:hAnsi="Montserrat" w:cs="Arial"/>
          <w:sz w:val="20"/>
          <w:szCs w:val="20"/>
          <w:lang w:val="es-ES_tradnl"/>
        </w:rPr>
      </w:pPr>
    </w:p>
    <w:p w14:paraId="40684D68" w14:textId="77777777"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6" w:name="_Toc87614442"/>
      <w:bookmarkStart w:id="117" w:name="_Toc108438422"/>
      <w:r w:rsidRPr="00176F80">
        <w:rPr>
          <w:rFonts w:ascii="Montserrat" w:hAnsi="Montserrat" w:cs="Arial"/>
          <w:iCs/>
          <w:sz w:val="20"/>
          <w:szCs w:val="20"/>
          <w:lang w:eastAsia="es-ES"/>
        </w:rPr>
        <w:t>Escrito donde el licitante manifieste si utliza el esquema de subcontratación</w:t>
      </w:r>
      <w:bookmarkEnd w:id="116"/>
      <w:bookmarkEnd w:id="117"/>
    </w:p>
    <w:p w14:paraId="7C6E6851" w14:textId="77777777" w:rsidR="000A4323" w:rsidRPr="006A486C" w:rsidRDefault="000A4323" w:rsidP="000A4323">
      <w:pPr>
        <w:rPr>
          <w:rFonts w:ascii="Montserrat" w:hAnsi="Montserrat" w:cs="Arial"/>
          <w:sz w:val="20"/>
          <w:szCs w:val="20"/>
          <w:lang w:val="es-ES_tradnl"/>
        </w:rPr>
      </w:pPr>
    </w:p>
    <w:p w14:paraId="32A4EDF4" w14:textId="15B27D50" w:rsidR="000A4323" w:rsidRPr="006A486C" w:rsidRDefault="000A4323" w:rsidP="000A4323">
      <w:pPr>
        <w:ind w:left="360"/>
        <w:rPr>
          <w:rFonts w:ascii="Montserrat" w:hAnsi="Montserrat" w:cs="Arial"/>
          <w:sz w:val="20"/>
          <w:szCs w:val="20"/>
          <w:lang w:val="es-ES_tradnl"/>
        </w:rPr>
      </w:pPr>
      <w:r w:rsidRPr="006A486C">
        <w:rPr>
          <w:rFonts w:ascii="Montserrat" w:hAnsi="Montserrat" w:cs="Arial"/>
          <w:sz w:val="20"/>
          <w:szCs w:val="20"/>
          <w:lang w:val="es-ES_tradnl"/>
        </w:rPr>
        <w:t>Escrito donde el licitante manifieste si ut</w:t>
      </w:r>
      <w:r w:rsidR="00A00CB9">
        <w:rPr>
          <w:rFonts w:ascii="Montserrat" w:hAnsi="Montserrat" w:cs="Arial"/>
          <w:sz w:val="20"/>
          <w:szCs w:val="20"/>
          <w:lang w:val="es-ES_tradnl"/>
        </w:rPr>
        <w:t>i</w:t>
      </w:r>
      <w:r w:rsidRPr="006A486C">
        <w:rPr>
          <w:rFonts w:ascii="Montserrat" w:hAnsi="Montserrat" w:cs="Arial"/>
          <w:sz w:val="20"/>
          <w:szCs w:val="20"/>
          <w:lang w:val="es-ES_tradnl"/>
        </w:rPr>
        <w:t xml:space="preserve">liza el esquema de subcontratación de servicios u obras especializadas. </w:t>
      </w:r>
      <w:r w:rsidRPr="006A486C">
        <w:rPr>
          <w:rFonts w:ascii="Montserrat" w:hAnsi="Montserrat" w:cs="Arial"/>
          <w:b/>
          <w:sz w:val="20"/>
          <w:szCs w:val="20"/>
          <w:lang w:val="es-ES_tradnl"/>
        </w:rPr>
        <w:t>Anexo XVII</w:t>
      </w:r>
    </w:p>
    <w:p w14:paraId="7C496D4C" w14:textId="77777777" w:rsidR="000A4323" w:rsidRPr="00E85D0B" w:rsidRDefault="000A4323" w:rsidP="00CC66CE">
      <w:pPr>
        <w:ind w:right="49"/>
        <w:rPr>
          <w:rFonts w:ascii="Montserrat" w:hAnsi="Montserrat" w:cs="Arial"/>
          <w:sz w:val="20"/>
          <w:szCs w:val="20"/>
        </w:rPr>
      </w:pPr>
    </w:p>
    <w:p w14:paraId="27F2FDA3" w14:textId="77777777" w:rsidR="008017F5" w:rsidRPr="00E85D0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18" w:name="_Toc108438423"/>
      <w:r w:rsidRPr="00E85D0B">
        <w:rPr>
          <w:rFonts w:ascii="Montserrat" w:hAnsi="Montserrat" w:cs="Arial"/>
          <w:i w:val="0"/>
          <w:sz w:val="20"/>
          <w:lang w:val="es-ES_tradnl"/>
        </w:rPr>
        <w:t xml:space="preserve">Propuesta </w:t>
      </w:r>
      <w:r w:rsidR="003A6298">
        <w:rPr>
          <w:rFonts w:ascii="Montserrat" w:hAnsi="Montserrat" w:cs="Arial"/>
          <w:i w:val="0"/>
          <w:sz w:val="20"/>
          <w:lang w:val="es-ES_tradnl"/>
        </w:rPr>
        <w:t>T</w:t>
      </w:r>
      <w:r w:rsidRPr="00E85D0B">
        <w:rPr>
          <w:rFonts w:ascii="Montserrat" w:hAnsi="Montserrat" w:cs="Arial"/>
          <w:i w:val="0"/>
          <w:sz w:val="20"/>
          <w:lang w:val="es-ES_tradnl"/>
        </w:rPr>
        <w:t>écnic</w:t>
      </w:r>
      <w:bookmarkEnd w:id="82"/>
      <w:r w:rsidRPr="00E85D0B">
        <w:rPr>
          <w:rFonts w:ascii="Montserrat" w:hAnsi="Montserrat" w:cs="Arial"/>
          <w:i w:val="0"/>
          <w:sz w:val="20"/>
          <w:lang w:val="es-ES_tradnl"/>
        </w:rPr>
        <w:t>a</w:t>
      </w:r>
      <w:r w:rsidR="003A6298">
        <w:rPr>
          <w:rFonts w:ascii="Montserrat" w:hAnsi="Montserrat" w:cs="Arial"/>
          <w:i w:val="0"/>
          <w:sz w:val="20"/>
          <w:lang w:val="es-ES_tradnl"/>
        </w:rPr>
        <w:t>.</w:t>
      </w:r>
      <w:bookmarkEnd w:id="118"/>
    </w:p>
    <w:p w14:paraId="2FF927F7" w14:textId="77777777" w:rsidR="008017F5" w:rsidRPr="00E85D0B" w:rsidRDefault="008017F5" w:rsidP="00CC66CE">
      <w:pPr>
        <w:tabs>
          <w:tab w:val="left" w:pos="3909"/>
        </w:tabs>
        <w:suppressAutoHyphens/>
        <w:ind w:right="49"/>
        <w:jc w:val="both"/>
        <w:rPr>
          <w:rFonts w:ascii="Montserrat" w:hAnsi="Montserrat" w:cs="Arial"/>
          <w:sz w:val="20"/>
          <w:szCs w:val="20"/>
          <w:lang w:eastAsia="ar-SA"/>
        </w:rPr>
      </w:pPr>
    </w:p>
    <w:p w14:paraId="047EE8BB" w14:textId="77777777" w:rsidR="007A102B" w:rsidRPr="00E85D0B" w:rsidRDefault="007A102B" w:rsidP="00CC66CE">
      <w:pPr>
        <w:tabs>
          <w:tab w:val="left" w:pos="3909"/>
        </w:tabs>
        <w:suppressAutoHyphens/>
        <w:ind w:right="49"/>
        <w:jc w:val="both"/>
        <w:rPr>
          <w:rFonts w:ascii="Montserrat" w:hAnsi="Montserrat" w:cs="Arial"/>
          <w:sz w:val="20"/>
          <w:szCs w:val="20"/>
          <w:lang w:eastAsia="ar-SA"/>
        </w:rPr>
      </w:pPr>
      <w:r w:rsidRPr="00E85D0B">
        <w:rPr>
          <w:rFonts w:ascii="Montserrat" w:hAnsi="Montserrat" w:cs="Arial"/>
          <w:sz w:val="20"/>
          <w:szCs w:val="20"/>
          <w:lang w:eastAsia="ar-SA"/>
        </w:rPr>
        <w:t xml:space="preserve">Deberá integrar a su propuesta técnica </w:t>
      </w:r>
      <w:r w:rsidRPr="00E85D0B">
        <w:rPr>
          <w:rFonts w:ascii="Montserrat" w:hAnsi="Montserrat" w:cs="Arial"/>
          <w:sz w:val="20"/>
          <w:szCs w:val="20"/>
          <w:lang w:val="es-ES_tradnl"/>
        </w:rPr>
        <w:t>debidamente requisitada, foliada y suscrita por la persona facultada para ello,</w:t>
      </w:r>
      <w:r w:rsidRPr="00E85D0B">
        <w:rPr>
          <w:rFonts w:ascii="Montserrat" w:hAnsi="Montserrat" w:cs="Arial"/>
          <w:sz w:val="20"/>
          <w:szCs w:val="20"/>
          <w:lang w:eastAsia="ar-SA"/>
        </w:rPr>
        <w:t xml:space="preserve"> los documentos siguientes:</w:t>
      </w:r>
    </w:p>
    <w:p w14:paraId="13B2F1AD" w14:textId="77777777" w:rsidR="007A102B" w:rsidRPr="00E85D0B" w:rsidRDefault="007A102B" w:rsidP="00CC66CE">
      <w:pPr>
        <w:tabs>
          <w:tab w:val="left" w:pos="3909"/>
        </w:tabs>
        <w:suppressAutoHyphens/>
        <w:ind w:right="49"/>
        <w:jc w:val="both"/>
        <w:rPr>
          <w:rFonts w:ascii="Montserrat" w:hAnsi="Montserrat" w:cs="Arial"/>
          <w:sz w:val="20"/>
          <w:szCs w:val="20"/>
          <w:lang w:eastAsia="ar-SA"/>
        </w:rPr>
      </w:pPr>
    </w:p>
    <w:p w14:paraId="52EE45F9" w14:textId="77777777" w:rsidR="0030064A" w:rsidRPr="00E85D0B" w:rsidRDefault="0030064A" w:rsidP="004D103A">
      <w:pPr>
        <w:pStyle w:val="Ttulo3"/>
        <w:numPr>
          <w:ilvl w:val="0"/>
          <w:numId w:val="30"/>
        </w:numPr>
        <w:spacing w:before="0" w:after="0"/>
        <w:ind w:right="49"/>
        <w:jc w:val="both"/>
        <w:rPr>
          <w:rFonts w:ascii="Montserrat" w:hAnsi="Montserrat" w:cs="Arial"/>
          <w:b w:val="0"/>
          <w:color w:val="000000" w:themeColor="text1"/>
          <w:sz w:val="20"/>
          <w:szCs w:val="20"/>
        </w:rPr>
      </w:pPr>
      <w:bookmarkStart w:id="119" w:name="_Toc108438424"/>
      <w:bookmarkStart w:id="120" w:name="_Toc442265825"/>
      <w:r w:rsidRPr="00E85D0B">
        <w:rPr>
          <w:rFonts w:ascii="Montserrat" w:hAnsi="Montserrat" w:cs="Arial"/>
          <w:sz w:val="20"/>
          <w:szCs w:val="20"/>
        </w:rPr>
        <w:t>Propuesta Técnica</w:t>
      </w:r>
      <w:r w:rsidR="003A6298">
        <w:rPr>
          <w:rFonts w:ascii="Montserrat" w:hAnsi="Montserrat" w:cs="Arial"/>
          <w:sz w:val="20"/>
          <w:szCs w:val="20"/>
        </w:rPr>
        <w:t>.</w:t>
      </w:r>
      <w:bookmarkEnd w:id="119"/>
    </w:p>
    <w:p w14:paraId="19FF5047" w14:textId="77777777" w:rsidR="0030064A" w:rsidRPr="00E85D0B" w:rsidRDefault="0030064A" w:rsidP="00CC66CE">
      <w:pPr>
        <w:ind w:left="357" w:right="49"/>
        <w:jc w:val="both"/>
        <w:rPr>
          <w:rFonts w:ascii="Montserrat" w:hAnsi="Montserrat" w:cs="Arial"/>
          <w:b/>
          <w:sz w:val="20"/>
          <w:szCs w:val="20"/>
        </w:rPr>
      </w:pPr>
    </w:p>
    <w:p w14:paraId="72B78011" w14:textId="77777777" w:rsidR="007B7203" w:rsidRPr="00E85D0B" w:rsidRDefault="007B7203" w:rsidP="00325E62">
      <w:pPr>
        <w:ind w:left="357" w:right="49"/>
        <w:jc w:val="both"/>
        <w:rPr>
          <w:rFonts w:ascii="Montserrat" w:hAnsi="Montserrat" w:cs="Arial"/>
          <w:color w:val="000000" w:themeColor="text1"/>
          <w:sz w:val="20"/>
          <w:szCs w:val="20"/>
        </w:rPr>
      </w:pPr>
      <w:r w:rsidRPr="00E85D0B">
        <w:rPr>
          <w:rFonts w:ascii="Montserrat" w:hAnsi="Montserrat" w:cs="Arial"/>
          <w:sz w:val="20"/>
          <w:szCs w:val="20"/>
          <w:lang w:eastAsia="ar-SA"/>
        </w:rPr>
        <w:t xml:space="preserve">La propuesta técnica deberá contener las especificaciones técnicas, la información y documentación requerida en la presente </w:t>
      </w:r>
      <w:r w:rsidR="000612DF">
        <w:rPr>
          <w:rFonts w:ascii="Montserrat" w:hAnsi="Montserrat" w:cs="Arial"/>
          <w:sz w:val="20"/>
          <w:szCs w:val="20"/>
          <w:lang w:eastAsia="ar-SA"/>
        </w:rPr>
        <w:t>Convocatoria</w:t>
      </w:r>
      <w:r w:rsidRPr="00E85D0B">
        <w:rPr>
          <w:rFonts w:ascii="Montserrat" w:hAnsi="Montserrat" w:cs="Arial"/>
          <w:sz w:val="20"/>
          <w:szCs w:val="20"/>
          <w:lang w:eastAsia="ar-SA"/>
        </w:rPr>
        <w:t xml:space="preserve">, en sus anexos y </w:t>
      </w:r>
      <w:r w:rsidR="006C1215">
        <w:rPr>
          <w:rFonts w:ascii="Montserrat" w:hAnsi="Montserrat" w:cs="Arial"/>
          <w:sz w:val="20"/>
          <w:szCs w:val="20"/>
          <w:lang w:eastAsia="ar-SA"/>
        </w:rPr>
        <w:t xml:space="preserve">considerando el resultado de la </w:t>
      </w:r>
      <w:r w:rsidRPr="00E85D0B">
        <w:rPr>
          <w:rFonts w:ascii="Montserrat" w:hAnsi="Montserrat" w:cs="Arial"/>
          <w:sz w:val="20"/>
          <w:szCs w:val="20"/>
          <w:lang w:eastAsia="ar-SA"/>
        </w:rPr>
        <w:t>junta de aclaraciones</w:t>
      </w:r>
      <w:r w:rsidR="006C1215">
        <w:rPr>
          <w:rFonts w:ascii="Montserrat" w:hAnsi="Montserrat" w:cs="Arial"/>
          <w:sz w:val="20"/>
          <w:szCs w:val="20"/>
          <w:lang w:val="es-ES_tradnl"/>
        </w:rPr>
        <w:t>;</w:t>
      </w:r>
      <w:r w:rsidR="00EC1232" w:rsidRPr="00E85D0B">
        <w:rPr>
          <w:rFonts w:ascii="Montserrat" w:hAnsi="Montserrat" w:cs="Arial"/>
          <w:sz w:val="20"/>
          <w:szCs w:val="20"/>
          <w:lang w:val="es-ES_tradnl"/>
        </w:rPr>
        <w:t xml:space="preserve"> </w:t>
      </w:r>
      <w:r w:rsidR="004C4E62" w:rsidRPr="00E85D0B">
        <w:rPr>
          <w:rFonts w:ascii="Montserrat" w:hAnsi="Montserrat" w:cs="Arial"/>
          <w:sz w:val="20"/>
          <w:szCs w:val="20"/>
          <w:lang w:val="es-ES_tradnl"/>
        </w:rPr>
        <w:t xml:space="preserve">foliada </w:t>
      </w:r>
      <w:r w:rsidRPr="00E85D0B">
        <w:rPr>
          <w:rFonts w:ascii="Montserrat" w:hAnsi="Montserrat" w:cs="Arial"/>
          <w:sz w:val="20"/>
          <w:szCs w:val="20"/>
          <w:lang w:val="es-ES_tradnl"/>
        </w:rPr>
        <w:t>y suscrita con firma electrónica</w:t>
      </w:r>
      <w:r w:rsidR="00E2087F" w:rsidRPr="00E85D0B">
        <w:rPr>
          <w:rFonts w:ascii="Montserrat" w:hAnsi="Montserrat" w:cs="Arial"/>
          <w:sz w:val="20"/>
          <w:szCs w:val="20"/>
          <w:lang w:val="es-ES_tradnl"/>
        </w:rPr>
        <w:t xml:space="preserve"> avanzada que emite el SAT</w:t>
      </w:r>
      <w:r w:rsidR="006C1215">
        <w:rPr>
          <w:rFonts w:ascii="Montserrat" w:hAnsi="Montserrat" w:cs="Arial"/>
          <w:sz w:val="20"/>
          <w:szCs w:val="20"/>
          <w:lang w:val="es-ES_tradnl"/>
        </w:rPr>
        <w:t xml:space="preserve"> en favor del licitante, persona física o moral, para el cumplimiento de sus obligaciones fiscales, p</w:t>
      </w:r>
      <w:r w:rsidRPr="00E85D0B">
        <w:rPr>
          <w:rFonts w:ascii="Montserrat" w:hAnsi="Montserrat" w:cs="Arial"/>
          <w:color w:val="000000" w:themeColor="text1"/>
          <w:sz w:val="20"/>
          <w:szCs w:val="20"/>
        </w:rPr>
        <w:t>ara lo cual podrá hacer uso del formato</w:t>
      </w:r>
      <w:r w:rsidR="00325E62" w:rsidRPr="00E85D0B">
        <w:rPr>
          <w:rFonts w:ascii="Montserrat" w:hAnsi="Montserrat" w:cs="Arial"/>
          <w:color w:val="000000" w:themeColor="text1"/>
          <w:sz w:val="20"/>
          <w:szCs w:val="20"/>
        </w:rPr>
        <w:t xml:space="preserve"> adjunto </w:t>
      </w:r>
      <w:r w:rsidR="00325E62" w:rsidRPr="00065030">
        <w:rPr>
          <w:rFonts w:ascii="Montserrat" w:hAnsi="Montserrat" w:cs="Arial"/>
          <w:color w:val="000000" w:themeColor="text1"/>
          <w:sz w:val="20"/>
          <w:szCs w:val="20"/>
        </w:rPr>
        <w:t xml:space="preserve">a la </w:t>
      </w:r>
      <w:r w:rsidR="000612DF" w:rsidRPr="00065030">
        <w:rPr>
          <w:rFonts w:ascii="Montserrat" w:hAnsi="Montserrat" w:cs="Arial"/>
          <w:color w:val="000000" w:themeColor="text1"/>
          <w:sz w:val="20"/>
          <w:szCs w:val="20"/>
        </w:rPr>
        <w:t>Convocatoria</w:t>
      </w:r>
      <w:r w:rsidR="00325E62" w:rsidRPr="00065030">
        <w:rPr>
          <w:rFonts w:ascii="Montserrat" w:hAnsi="Montserrat" w:cs="Arial"/>
          <w:color w:val="000000" w:themeColor="text1"/>
          <w:sz w:val="20"/>
          <w:szCs w:val="20"/>
          <w:lang w:val="es-ES"/>
        </w:rPr>
        <w:t xml:space="preserve"> denominado: </w:t>
      </w:r>
      <w:r w:rsidRPr="00065030">
        <w:rPr>
          <w:rFonts w:ascii="Montserrat" w:hAnsi="Montserrat" w:cs="Arial"/>
          <w:b/>
          <w:i/>
          <w:color w:val="000000" w:themeColor="text1"/>
          <w:sz w:val="20"/>
          <w:szCs w:val="20"/>
        </w:rPr>
        <w:t xml:space="preserve">Anexo </w:t>
      </w:r>
      <w:r w:rsidR="00325E62" w:rsidRPr="00065030">
        <w:rPr>
          <w:rFonts w:ascii="Montserrat" w:hAnsi="Montserrat" w:cs="Arial"/>
          <w:b/>
          <w:i/>
          <w:color w:val="000000" w:themeColor="text1"/>
          <w:sz w:val="20"/>
          <w:szCs w:val="20"/>
        </w:rPr>
        <w:t>Formato de Prop</w:t>
      </w:r>
      <w:r w:rsidR="00E840A2" w:rsidRPr="00065030">
        <w:rPr>
          <w:rFonts w:ascii="Montserrat" w:hAnsi="Montserrat" w:cs="Arial"/>
          <w:b/>
          <w:i/>
          <w:color w:val="000000" w:themeColor="text1"/>
          <w:sz w:val="20"/>
          <w:szCs w:val="20"/>
        </w:rPr>
        <w:t>uesta</w:t>
      </w:r>
      <w:r w:rsidR="00325E62" w:rsidRPr="00065030">
        <w:rPr>
          <w:rFonts w:ascii="Montserrat" w:hAnsi="Montserrat" w:cs="Arial"/>
          <w:b/>
          <w:i/>
          <w:color w:val="000000" w:themeColor="text1"/>
          <w:sz w:val="20"/>
          <w:szCs w:val="20"/>
        </w:rPr>
        <w:t xml:space="preserve"> Téc</w:t>
      </w:r>
      <w:r w:rsidR="00E840A2" w:rsidRPr="00065030">
        <w:rPr>
          <w:rFonts w:ascii="Montserrat" w:hAnsi="Montserrat" w:cs="Arial"/>
          <w:b/>
          <w:i/>
          <w:color w:val="000000" w:themeColor="text1"/>
          <w:sz w:val="20"/>
          <w:szCs w:val="20"/>
        </w:rPr>
        <w:t>nica</w:t>
      </w:r>
      <w:r w:rsidR="003F56BE" w:rsidRPr="00065030">
        <w:rPr>
          <w:rFonts w:ascii="Montserrat" w:hAnsi="Montserrat" w:cs="Arial"/>
          <w:color w:val="000000" w:themeColor="text1"/>
          <w:sz w:val="20"/>
          <w:szCs w:val="20"/>
        </w:rPr>
        <w:t>, en caso de</w:t>
      </w:r>
      <w:r w:rsidR="003F56BE" w:rsidRPr="00E85D0B">
        <w:rPr>
          <w:rFonts w:ascii="Montserrat" w:hAnsi="Montserrat" w:cs="Arial"/>
          <w:color w:val="000000" w:themeColor="text1"/>
          <w:sz w:val="20"/>
          <w:szCs w:val="20"/>
        </w:rPr>
        <w:t xml:space="preserve"> no usa</w:t>
      </w:r>
      <w:r w:rsidR="004C4E62" w:rsidRPr="00E85D0B">
        <w:rPr>
          <w:rFonts w:ascii="Montserrat" w:hAnsi="Montserrat" w:cs="Arial"/>
          <w:color w:val="000000" w:themeColor="text1"/>
          <w:sz w:val="20"/>
          <w:szCs w:val="20"/>
        </w:rPr>
        <w:t>r</w:t>
      </w:r>
      <w:r w:rsidR="003F56B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el formato, el documento remitido, deberá contener los mismos datos solicitados en el mismo. </w:t>
      </w:r>
    </w:p>
    <w:p w14:paraId="04B908EF" w14:textId="77777777" w:rsidR="007B7203" w:rsidRPr="00E85D0B" w:rsidRDefault="007B7203" w:rsidP="00CC66CE">
      <w:pPr>
        <w:pStyle w:val="Prrafodelista"/>
        <w:suppressAutoHyphens/>
        <w:ind w:left="360" w:right="49"/>
        <w:contextualSpacing/>
        <w:jc w:val="both"/>
        <w:rPr>
          <w:rFonts w:ascii="Montserrat" w:hAnsi="Montserrat" w:cs="Arial"/>
          <w:color w:val="000000" w:themeColor="text1"/>
          <w:sz w:val="20"/>
          <w:szCs w:val="20"/>
        </w:rPr>
      </w:pPr>
    </w:p>
    <w:p w14:paraId="49987CEF" w14:textId="77777777" w:rsidR="007B7203" w:rsidRPr="00E85D0B" w:rsidRDefault="007B7203" w:rsidP="00CC66CE">
      <w:pPr>
        <w:pStyle w:val="Prrafodelista"/>
        <w:suppressAutoHyphens/>
        <w:autoSpaceDE w:val="0"/>
        <w:ind w:left="360" w:right="49"/>
        <w:jc w:val="both"/>
        <w:rPr>
          <w:rFonts w:ascii="Montserrat" w:hAnsi="Montserrat" w:cs="Arial"/>
          <w:b/>
          <w:i/>
          <w:noProof w:val="0"/>
          <w:sz w:val="16"/>
          <w:szCs w:val="16"/>
          <w:u w:val="single"/>
          <w:lang w:val="es-ES_tradnl" w:eastAsia="ar-SA"/>
        </w:rPr>
      </w:pPr>
      <w:r w:rsidRPr="00E85D0B">
        <w:rPr>
          <w:rFonts w:ascii="Montserrat" w:hAnsi="Montserrat" w:cs="Arial"/>
          <w:b/>
          <w:i/>
          <w:noProof w:val="0"/>
          <w:sz w:val="16"/>
          <w:szCs w:val="16"/>
          <w:u w:val="single"/>
          <w:lang w:val="es-ES_tradnl" w:eastAsia="ar-SA"/>
        </w:rPr>
        <w:t xml:space="preserve">La falta de presentación de la documentación </w:t>
      </w:r>
      <w:r w:rsidR="004A0CCF">
        <w:rPr>
          <w:rFonts w:ascii="Montserrat" w:hAnsi="Montserrat" w:cs="Arial"/>
          <w:b/>
          <w:i/>
          <w:noProof w:val="0"/>
          <w:sz w:val="16"/>
          <w:szCs w:val="16"/>
          <w:u w:val="single"/>
          <w:lang w:val="es-ES_tradnl" w:eastAsia="ar-SA"/>
        </w:rPr>
        <w:t xml:space="preserve">o el incumplimiento de los requisitos </w:t>
      </w:r>
      <w:proofErr w:type="gramStart"/>
      <w:r w:rsidR="004A0CCF">
        <w:rPr>
          <w:rFonts w:ascii="Montserrat" w:hAnsi="Montserrat" w:cs="Arial"/>
          <w:b/>
          <w:i/>
          <w:noProof w:val="0"/>
          <w:sz w:val="16"/>
          <w:szCs w:val="16"/>
          <w:u w:val="single"/>
          <w:lang w:val="es-ES_tradnl" w:eastAsia="ar-SA"/>
        </w:rPr>
        <w:t>establecidos,</w:t>
      </w:r>
      <w:proofErr w:type="gramEnd"/>
      <w:r w:rsidR="004A0CCF">
        <w:rPr>
          <w:rFonts w:ascii="Montserrat" w:hAnsi="Montserrat" w:cs="Arial"/>
          <w:b/>
          <w:i/>
          <w:noProof w:val="0"/>
          <w:sz w:val="16"/>
          <w:szCs w:val="16"/>
          <w:u w:val="single"/>
          <w:lang w:val="es-ES_tradnl" w:eastAsia="ar-SA"/>
        </w:rPr>
        <w:t xml:space="preserve"> </w:t>
      </w:r>
      <w:r w:rsidRPr="00E85D0B">
        <w:rPr>
          <w:rFonts w:ascii="Montserrat" w:hAnsi="Montserrat" w:cs="Arial"/>
          <w:b/>
          <w:i/>
          <w:noProof w:val="0"/>
          <w:sz w:val="16"/>
          <w:szCs w:val="16"/>
          <w:u w:val="single"/>
          <w:lang w:val="es-ES_tradnl" w:eastAsia="ar-SA"/>
        </w:rPr>
        <w:t xml:space="preserve">afecta la solvencia de </w:t>
      </w:r>
      <w:r w:rsidR="00830902" w:rsidRPr="00E85D0B">
        <w:rPr>
          <w:rFonts w:ascii="Montserrat" w:hAnsi="Montserrat" w:cs="Arial"/>
          <w:b/>
          <w:i/>
          <w:noProof w:val="0"/>
          <w:sz w:val="16"/>
          <w:szCs w:val="16"/>
          <w:u w:val="single"/>
          <w:lang w:val="es-ES_tradnl" w:eastAsia="ar-SA"/>
        </w:rPr>
        <w:t>la</w:t>
      </w:r>
      <w:r w:rsidRPr="00E85D0B">
        <w:rPr>
          <w:rFonts w:ascii="Montserrat" w:hAnsi="Montserrat" w:cs="Arial"/>
          <w:b/>
          <w:i/>
          <w:noProof w:val="0"/>
          <w:sz w:val="16"/>
          <w:szCs w:val="16"/>
          <w:u w:val="single"/>
          <w:lang w:val="es-ES_tradnl" w:eastAsia="ar-SA"/>
        </w:rPr>
        <w:t xml:space="preserve"> propuesta y mot</w:t>
      </w:r>
      <w:r w:rsidR="005858BF" w:rsidRPr="00E85D0B">
        <w:rPr>
          <w:rFonts w:ascii="Montserrat" w:hAnsi="Montserrat" w:cs="Arial"/>
          <w:b/>
          <w:i/>
          <w:noProof w:val="0"/>
          <w:sz w:val="16"/>
          <w:szCs w:val="16"/>
          <w:u w:val="single"/>
          <w:lang w:val="es-ES_tradnl" w:eastAsia="ar-SA"/>
        </w:rPr>
        <w:t>ivará</w:t>
      </w:r>
      <w:r w:rsidRPr="00E85D0B">
        <w:rPr>
          <w:rFonts w:ascii="Montserrat" w:hAnsi="Montserrat" w:cs="Arial"/>
          <w:b/>
          <w:i/>
          <w:noProof w:val="0"/>
          <w:sz w:val="16"/>
          <w:szCs w:val="16"/>
          <w:u w:val="single"/>
          <w:lang w:val="es-ES_tradnl" w:eastAsia="ar-SA"/>
        </w:rPr>
        <w:t xml:space="preserve"> su desechamiento.</w:t>
      </w:r>
    </w:p>
    <w:p w14:paraId="79FDBAEE" w14:textId="77777777" w:rsidR="00DD53EC" w:rsidRPr="00E85D0B" w:rsidRDefault="00DD53EC"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14:paraId="15F94210" w14:textId="77777777" w:rsidR="00800EE9" w:rsidRPr="00E85D0B" w:rsidRDefault="00800EE9" w:rsidP="004D103A">
      <w:pPr>
        <w:pStyle w:val="Ttulo3"/>
        <w:numPr>
          <w:ilvl w:val="0"/>
          <w:numId w:val="30"/>
        </w:numPr>
        <w:spacing w:before="0" w:after="0"/>
        <w:ind w:right="49"/>
        <w:jc w:val="both"/>
        <w:rPr>
          <w:rFonts w:ascii="Montserrat" w:hAnsi="Montserrat" w:cs="Arial"/>
          <w:sz w:val="20"/>
          <w:szCs w:val="20"/>
          <w:lang w:val="es-ES"/>
        </w:rPr>
      </w:pPr>
      <w:bookmarkStart w:id="121" w:name="_Toc108438425"/>
      <w:r w:rsidRPr="00E85D0B">
        <w:rPr>
          <w:rFonts w:ascii="Montserrat" w:hAnsi="Montserrat" w:cs="Arial"/>
          <w:sz w:val="20"/>
          <w:szCs w:val="20"/>
          <w:lang w:val="es-ES"/>
        </w:rPr>
        <w:t>Cumplimiento de normas.</w:t>
      </w:r>
      <w:bookmarkEnd w:id="121"/>
    </w:p>
    <w:p w14:paraId="16680E32" w14:textId="77777777" w:rsidR="00800EE9" w:rsidRPr="00E85D0B" w:rsidRDefault="00800EE9" w:rsidP="00CC66CE">
      <w:pPr>
        <w:tabs>
          <w:tab w:val="left" w:pos="1276"/>
          <w:tab w:val="left" w:pos="15889"/>
        </w:tabs>
        <w:suppressAutoHyphens/>
        <w:overflowPunct w:val="0"/>
        <w:autoSpaceDE w:val="0"/>
        <w:ind w:left="709" w:right="49" w:hanging="709"/>
        <w:jc w:val="both"/>
        <w:textAlignment w:val="baseline"/>
        <w:rPr>
          <w:rFonts w:ascii="Montserrat" w:eastAsia="Times New Roman" w:hAnsi="Montserrat" w:cs="Arial"/>
          <w:b/>
          <w:bCs/>
          <w:strike/>
          <w:sz w:val="20"/>
          <w:szCs w:val="20"/>
          <w:lang w:val="es-ES_tradnl" w:eastAsia="ar-SA"/>
        </w:rPr>
      </w:pPr>
    </w:p>
    <w:p w14:paraId="30F5585A" w14:textId="77777777" w:rsidR="0058188B" w:rsidRPr="00E85D0B" w:rsidRDefault="001276EA" w:rsidP="0058188B">
      <w:pPr>
        <w:ind w:left="357" w:right="49"/>
        <w:jc w:val="both"/>
        <w:rPr>
          <w:rFonts w:ascii="Montserrat" w:hAnsi="Montserrat" w:cs="Arial"/>
          <w:b/>
          <w:i/>
          <w:color w:val="000000" w:themeColor="text1"/>
          <w:sz w:val="20"/>
          <w:szCs w:val="20"/>
          <w:lang w:val="es-ES"/>
        </w:rPr>
      </w:pPr>
      <w:r w:rsidRPr="00D27361">
        <w:rPr>
          <w:rFonts w:ascii="Montserrat" w:hAnsi="Montserrat" w:cs="Arial"/>
          <w:color w:val="000000" w:themeColor="text1"/>
          <w:sz w:val="20"/>
          <w:szCs w:val="20"/>
          <w:lang w:val="es-ES"/>
        </w:rPr>
        <w:t>El licit</w:t>
      </w:r>
      <w:r w:rsidR="00E7556F" w:rsidRPr="00D27361">
        <w:rPr>
          <w:rFonts w:ascii="Montserrat" w:hAnsi="Montserrat" w:cs="Arial"/>
          <w:color w:val="000000" w:themeColor="text1"/>
          <w:sz w:val="20"/>
          <w:szCs w:val="20"/>
          <w:lang w:val="es-ES"/>
        </w:rPr>
        <w:t>a</w:t>
      </w:r>
      <w:r w:rsidRPr="00D27361">
        <w:rPr>
          <w:rFonts w:ascii="Montserrat" w:hAnsi="Montserrat" w:cs="Arial"/>
          <w:color w:val="000000" w:themeColor="text1"/>
          <w:sz w:val="20"/>
          <w:szCs w:val="20"/>
          <w:lang w:val="es-ES"/>
        </w:rPr>
        <w:t>nte d</w:t>
      </w:r>
      <w:r w:rsidR="00800EE9" w:rsidRPr="00D27361">
        <w:rPr>
          <w:rFonts w:ascii="Montserrat" w:hAnsi="Montserrat" w:cs="Arial"/>
          <w:color w:val="000000" w:themeColor="text1"/>
          <w:sz w:val="20"/>
          <w:szCs w:val="20"/>
          <w:lang w:val="es-ES"/>
        </w:rPr>
        <w:t xml:space="preserve">eberá presentar la documentación que acredite el cumplimiento de especificaciones y normas conforme se indica en el </w:t>
      </w:r>
      <w:r w:rsidR="00347EA1" w:rsidRPr="00D27361">
        <w:rPr>
          <w:rFonts w:ascii="Montserrat" w:hAnsi="Montserrat" w:cs="Arial"/>
          <w:color w:val="000000" w:themeColor="text1"/>
          <w:sz w:val="20"/>
          <w:szCs w:val="20"/>
          <w:lang w:val="es-ES"/>
        </w:rPr>
        <w:t>documento</w:t>
      </w:r>
      <w:r w:rsidR="00800EE9" w:rsidRPr="00D27361">
        <w:rPr>
          <w:rFonts w:ascii="Montserrat" w:hAnsi="Montserrat" w:cs="Arial"/>
          <w:color w:val="000000" w:themeColor="text1"/>
          <w:sz w:val="20"/>
          <w:szCs w:val="20"/>
          <w:lang w:val="es-ES"/>
        </w:rPr>
        <w:t xml:space="preserve"> adjunto a la </w:t>
      </w:r>
      <w:r w:rsidR="000612DF" w:rsidRPr="00D27361">
        <w:rPr>
          <w:rFonts w:ascii="Montserrat" w:hAnsi="Montserrat" w:cs="Arial"/>
          <w:color w:val="000000" w:themeColor="text1"/>
          <w:sz w:val="20"/>
          <w:szCs w:val="20"/>
          <w:lang w:val="es-ES"/>
        </w:rPr>
        <w:t>Convocatoria</w:t>
      </w:r>
      <w:r w:rsidR="00800EE9" w:rsidRPr="00D27361">
        <w:rPr>
          <w:rFonts w:ascii="Montserrat" w:hAnsi="Montserrat" w:cs="Arial"/>
          <w:color w:val="000000" w:themeColor="text1"/>
          <w:sz w:val="20"/>
          <w:szCs w:val="20"/>
          <w:lang w:val="es-ES"/>
        </w:rPr>
        <w:t xml:space="preserve"> </w:t>
      </w:r>
      <w:r w:rsidR="00800EE9" w:rsidRPr="00065030">
        <w:rPr>
          <w:rFonts w:ascii="Montserrat" w:hAnsi="Montserrat" w:cs="Arial"/>
          <w:color w:val="000000" w:themeColor="text1"/>
          <w:sz w:val="20"/>
          <w:szCs w:val="20"/>
          <w:lang w:val="es-ES"/>
        </w:rPr>
        <w:t xml:space="preserve">denominado: </w:t>
      </w:r>
      <w:r w:rsidR="0058188B" w:rsidRPr="00065030">
        <w:rPr>
          <w:rFonts w:ascii="Montserrat" w:hAnsi="Montserrat" w:cs="Arial"/>
          <w:b/>
          <w:sz w:val="20"/>
          <w:szCs w:val="20"/>
          <w:lang w:val="es-ES_tradnl"/>
        </w:rPr>
        <w:t xml:space="preserve">Anexo </w:t>
      </w:r>
      <w:r w:rsidR="0058188B" w:rsidRPr="00065030">
        <w:rPr>
          <w:rFonts w:ascii="Montserrat" w:hAnsi="Montserrat" w:cs="Arial"/>
          <w:b/>
          <w:color w:val="000000" w:themeColor="text1"/>
          <w:sz w:val="20"/>
          <w:szCs w:val="20"/>
        </w:rPr>
        <w:t>2 Anexo Técnico</w:t>
      </w:r>
      <w:r w:rsidR="0058188B" w:rsidRPr="00065030">
        <w:rPr>
          <w:rFonts w:ascii="Montserrat" w:hAnsi="Montserrat" w:cs="Arial"/>
          <w:b/>
          <w:color w:val="000000" w:themeColor="text1"/>
          <w:sz w:val="20"/>
          <w:szCs w:val="20"/>
          <w:lang w:val="es-ES"/>
        </w:rPr>
        <w:t xml:space="preserve">, </w:t>
      </w:r>
      <w:r w:rsidR="0058188B" w:rsidRPr="00065030">
        <w:rPr>
          <w:rFonts w:ascii="Montserrat" w:hAnsi="Montserrat" w:cs="Arial"/>
          <w:b/>
          <w:i/>
          <w:color w:val="000000" w:themeColor="text1"/>
          <w:sz w:val="20"/>
          <w:szCs w:val="20"/>
          <w:lang w:val="es-ES"/>
        </w:rPr>
        <w:t>numeral 1. Norma o Especificación Técnica que deben de cumplir los bienes</w:t>
      </w:r>
      <w:r w:rsidR="005C26C1" w:rsidRPr="00065030">
        <w:rPr>
          <w:rFonts w:ascii="Montserrat" w:hAnsi="Montserrat" w:cs="Arial"/>
          <w:color w:val="000000" w:themeColor="text1"/>
          <w:sz w:val="20"/>
          <w:szCs w:val="20"/>
          <w:lang w:val="es-ES"/>
        </w:rPr>
        <w:t>,</w:t>
      </w:r>
      <w:r w:rsidR="0058188B" w:rsidRPr="00065030">
        <w:rPr>
          <w:rFonts w:ascii="Montserrat" w:hAnsi="Montserrat" w:cs="Arial"/>
          <w:color w:val="000000" w:themeColor="text1"/>
          <w:sz w:val="20"/>
          <w:szCs w:val="20"/>
          <w:lang w:val="es-ES"/>
        </w:rPr>
        <w:t xml:space="preserve"> </w:t>
      </w:r>
      <w:r w:rsidR="000A4323" w:rsidRPr="00065030">
        <w:rPr>
          <w:rFonts w:ascii="Montserrat" w:hAnsi="Montserrat" w:cs="Arial"/>
          <w:color w:val="000000" w:themeColor="text1"/>
          <w:sz w:val="20"/>
          <w:szCs w:val="20"/>
          <w:lang w:val="es-ES"/>
        </w:rPr>
        <w:t>as</w:t>
      </w:r>
      <w:r w:rsidR="00D85CB6" w:rsidRPr="00065030">
        <w:rPr>
          <w:rFonts w:ascii="Montserrat" w:hAnsi="Montserrat" w:cs="Arial"/>
          <w:color w:val="000000" w:themeColor="text1"/>
          <w:sz w:val="20"/>
          <w:szCs w:val="20"/>
          <w:lang w:val="es-ES"/>
        </w:rPr>
        <w:t>í</w:t>
      </w:r>
      <w:r w:rsidR="00D85CB6">
        <w:rPr>
          <w:rFonts w:ascii="Montserrat" w:hAnsi="Montserrat" w:cs="Arial"/>
          <w:color w:val="000000" w:themeColor="text1"/>
          <w:sz w:val="20"/>
          <w:szCs w:val="20"/>
          <w:lang w:val="es-ES"/>
        </w:rPr>
        <w:t xml:space="preserve"> como integrar los f</w:t>
      </w:r>
      <w:r w:rsidR="000A4323">
        <w:rPr>
          <w:rFonts w:ascii="Montserrat" w:hAnsi="Montserrat" w:cs="Arial"/>
          <w:color w:val="000000" w:themeColor="text1"/>
          <w:sz w:val="20"/>
          <w:szCs w:val="20"/>
          <w:lang w:val="es-ES"/>
        </w:rPr>
        <w:t xml:space="preserve">ormatos </w:t>
      </w:r>
      <w:r w:rsidR="00D85CB6">
        <w:rPr>
          <w:rFonts w:ascii="Montserrat" w:hAnsi="Montserrat" w:cs="Arial"/>
          <w:color w:val="000000" w:themeColor="text1"/>
          <w:sz w:val="20"/>
          <w:szCs w:val="20"/>
          <w:lang w:val="es-ES"/>
        </w:rPr>
        <w:t xml:space="preserve">de cumplimiento de normas </w:t>
      </w:r>
      <w:r w:rsidR="000A4323">
        <w:rPr>
          <w:rFonts w:ascii="Montserrat" w:hAnsi="Montserrat" w:cs="Arial"/>
          <w:color w:val="000000" w:themeColor="text1"/>
          <w:sz w:val="20"/>
          <w:szCs w:val="20"/>
          <w:lang w:val="es-ES"/>
        </w:rPr>
        <w:t>respectivos a los bienes que oferte</w:t>
      </w:r>
      <w:r w:rsidR="00D85CB6">
        <w:rPr>
          <w:rFonts w:ascii="Montserrat" w:hAnsi="Montserrat" w:cs="Arial"/>
          <w:color w:val="000000" w:themeColor="text1"/>
          <w:sz w:val="20"/>
          <w:szCs w:val="20"/>
          <w:lang w:val="es-ES"/>
        </w:rPr>
        <w:t>,</w:t>
      </w:r>
      <w:r w:rsidR="008B3EE9" w:rsidRPr="00D27361">
        <w:rPr>
          <w:rFonts w:ascii="Montserrat" w:hAnsi="Montserrat" w:cs="Arial"/>
          <w:b/>
          <w:color w:val="000000" w:themeColor="text1"/>
          <w:sz w:val="20"/>
          <w:szCs w:val="20"/>
          <w:lang w:val="es-ES"/>
        </w:rPr>
        <w:t xml:space="preserve"> </w:t>
      </w:r>
      <w:r w:rsidR="0058188B" w:rsidRPr="00D27361">
        <w:rPr>
          <w:rFonts w:ascii="Montserrat" w:hAnsi="Montserrat" w:cs="Arial"/>
          <w:color w:val="000000" w:themeColor="text1"/>
          <w:sz w:val="20"/>
          <w:szCs w:val="20"/>
          <w:lang w:val="es-ES"/>
        </w:rPr>
        <w:t xml:space="preserve">los cuales forman parte de la presente </w:t>
      </w:r>
      <w:r w:rsidR="000612DF" w:rsidRPr="00D27361">
        <w:rPr>
          <w:rFonts w:ascii="Montserrat" w:hAnsi="Montserrat" w:cs="Arial"/>
          <w:color w:val="000000" w:themeColor="text1"/>
          <w:sz w:val="20"/>
          <w:szCs w:val="20"/>
          <w:lang w:val="es-ES"/>
        </w:rPr>
        <w:t>Convocatoria</w:t>
      </w:r>
      <w:r w:rsidR="0058188B" w:rsidRPr="00D27361">
        <w:rPr>
          <w:rFonts w:ascii="Montserrat" w:hAnsi="Montserrat" w:cs="Arial"/>
          <w:color w:val="000000" w:themeColor="text1"/>
          <w:sz w:val="20"/>
          <w:szCs w:val="20"/>
          <w:lang w:val="es-ES"/>
        </w:rPr>
        <w:t>.</w:t>
      </w:r>
    </w:p>
    <w:p w14:paraId="4F4B3369" w14:textId="77777777" w:rsidR="00800EE9" w:rsidRPr="00E85D0B" w:rsidRDefault="00800EE9" w:rsidP="00CC66CE">
      <w:pPr>
        <w:ind w:right="49"/>
        <w:jc w:val="both"/>
        <w:rPr>
          <w:rFonts w:ascii="Montserrat" w:eastAsia="Calibri" w:hAnsi="Montserrat" w:cs="Arial"/>
          <w:sz w:val="20"/>
          <w:szCs w:val="20"/>
        </w:rPr>
      </w:pPr>
    </w:p>
    <w:p w14:paraId="13001E43" w14:textId="47808ED3" w:rsidR="00800EE9" w:rsidRPr="00E85D0B" w:rsidRDefault="00800EE9" w:rsidP="00CC66CE">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sidR="00A23931">
        <w:rPr>
          <w:rFonts w:ascii="Montserrat" w:eastAsia="Calibri" w:hAnsi="Montserrat" w:cs="Arial"/>
          <w:b/>
          <w:i/>
          <w:sz w:val="16"/>
          <w:szCs w:val="16"/>
          <w:u w:val="single"/>
        </w:rPr>
        <w:t xml:space="preserve"> de la documentación</w:t>
      </w:r>
      <w:r w:rsidR="0011494B">
        <w:rPr>
          <w:rFonts w:ascii="Montserrat" w:eastAsia="Calibri" w:hAnsi="Montserrat" w:cs="Arial"/>
          <w:b/>
          <w:i/>
          <w:sz w:val="16"/>
          <w:szCs w:val="16"/>
          <w:u w:val="single"/>
        </w:rPr>
        <w:t xml:space="preserve"> </w:t>
      </w:r>
      <w:r w:rsidR="004A0CCF">
        <w:rPr>
          <w:rFonts w:ascii="Montserrat" w:hAnsi="Montserrat" w:cs="Arial"/>
          <w:b/>
          <w:i/>
          <w:noProof w:val="0"/>
          <w:sz w:val="16"/>
          <w:szCs w:val="16"/>
          <w:u w:val="single"/>
          <w:lang w:val="es-ES_tradnl" w:eastAsia="ar-SA"/>
        </w:rPr>
        <w:t xml:space="preserve">o el incumplimiento de los requisitos </w:t>
      </w:r>
      <w:proofErr w:type="gramStart"/>
      <w:r w:rsidR="004A0CCF">
        <w:rPr>
          <w:rFonts w:ascii="Montserrat" w:hAnsi="Montserrat" w:cs="Arial"/>
          <w:b/>
          <w:i/>
          <w:noProof w:val="0"/>
          <w:sz w:val="16"/>
          <w:szCs w:val="16"/>
          <w:u w:val="single"/>
          <w:lang w:val="es-ES_tradnl" w:eastAsia="ar-SA"/>
        </w:rPr>
        <w:t>establecidos,</w:t>
      </w:r>
      <w:proofErr w:type="gramEnd"/>
      <w:r w:rsidR="004A0CCF">
        <w:rPr>
          <w:rFonts w:ascii="Montserrat" w:hAnsi="Montserrat" w:cs="Arial"/>
          <w:b/>
          <w:i/>
          <w:noProof w:val="0"/>
          <w:sz w:val="16"/>
          <w:szCs w:val="16"/>
          <w:u w:val="single"/>
          <w:lang w:val="es-ES_tradnl" w:eastAsia="ar-SA"/>
        </w:rPr>
        <w:t xml:space="preserve"> </w:t>
      </w:r>
      <w:r w:rsidRPr="00E85D0B">
        <w:rPr>
          <w:rFonts w:ascii="Montserrat" w:eastAsia="Calibri" w:hAnsi="Montserrat" w:cs="Arial"/>
          <w:b/>
          <w:i/>
          <w:sz w:val="16"/>
          <w:szCs w:val="16"/>
          <w:u w:val="single"/>
        </w:rPr>
        <w:t xml:space="preserve">afecta la solvencia de </w:t>
      </w:r>
      <w:r w:rsidR="00830902" w:rsidRPr="00E85D0B">
        <w:rPr>
          <w:rFonts w:ascii="Montserrat" w:eastAsia="Calibri" w:hAnsi="Montserrat" w:cs="Arial"/>
          <w:b/>
          <w:i/>
          <w:sz w:val="16"/>
          <w:szCs w:val="16"/>
          <w:u w:val="single"/>
        </w:rPr>
        <w:t>la</w:t>
      </w:r>
      <w:r w:rsidRPr="00E85D0B">
        <w:rPr>
          <w:rFonts w:ascii="Montserrat" w:eastAsia="Calibri" w:hAnsi="Montserrat" w:cs="Arial"/>
          <w:b/>
          <w:i/>
          <w:sz w:val="16"/>
          <w:szCs w:val="16"/>
          <w:u w:val="single"/>
        </w:rPr>
        <w:t xml:space="preserve"> propuesta y </w:t>
      </w:r>
      <w:r w:rsidR="005858BF"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bookmarkEnd w:id="120"/>
    <w:p w14:paraId="06959F06" w14:textId="77777777" w:rsidR="00047378" w:rsidRPr="00E85D0B" w:rsidRDefault="00047378" w:rsidP="00CC66CE">
      <w:pPr>
        <w:ind w:left="709" w:right="49"/>
        <w:jc w:val="both"/>
        <w:rPr>
          <w:rFonts w:ascii="Montserrat" w:hAnsi="Montserrat" w:cs="Arial"/>
          <w:b/>
          <w:noProof w:val="0"/>
          <w:sz w:val="20"/>
          <w:szCs w:val="20"/>
          <w:lang w:val="es-ES_tradnl"/>
        </w:rPr>
      </w:pPr>
    </w:p>
    <w:p w14:paraId="350262E0" w14:textId="77777777" w:rsidR="009A3142" w:rsidRPr="00E85D0B" w:rsidRDefault="009A3142" w:rsidP="004D103A">
      <w:pPr>
        <w:pStyle w:val="Ttulo3"/>
        <w:numPr>
          <w:ilvl w:val="0"/>
          <w:numId w:val="30"/>
        </w:numPr>
        <w:spacing w:before="0" w:after="0"/>
        <w:ind w:right="49"/>
        <w:rPr>
          <w:rFonts w:ascii="Montserrat" w:hAnsi="Montserrat" w:cs="Arial"/>
          <w:sz w:val="20"/>
          <w:szCs w:val="20"/>
          <w:lang w:val="es-ES"/>
        </w:rPr>
      </w:pPr>
      <w:bookmarkStart w:id="122" w:name="_Toc527036177"/>
      <w:bookmarkStart w:id="123" w:name="_Toc108438426"/>
      <w:r w:rsidRPr="00E85D0B">
        <w:rPr>
          <w:rFonts w:ascii="Montserrat" w:hAnsi="Montserrat" w:cs="Arial"/>
          <w:sz w:val="20"/>
          <w:szCs w:val="20"/>
          <w:lang w:val="es-ES"/>
        </w:rPr>
        <w:t>Registro Sanitario.</w:t>
      </w:r>
      <w:bookmarkEnd w:id="122"/>
      <w:bookmarkEnd w:id="123"/>
    </w:p>
    <w:p w14:paraId="3797FFF8" w14:textId="77777777" w:rsidR="009A3142" w:rsidRPr="00E85D0B" w:rsidRDefault="009A3142" w:rsidP="00CC66CE">
      <w:pPr>
        <w:suppressAutoHyphens/>
        <w:ind w:right="49"/>
        <w:jc w:val="both"/>
        <w:rPr>
          <w:rFonts w:ascii="Montserrat" w:eastAsia="Times New Roman" w:hAnsi="Montserrat" w:cs="Arial"/>
          <w:sz w:val="20"/>
          <w:szCs w:val="20"/>
          <w:lang w:val="es-ES" w:eastAsia="ar-SA"/>
        </w:rPr>
      </w:pPr>
    </w:p>
    <w:p w14:paraId="21BA76CE" w14:textId="35467391" w:rsidR="005D0848" w:rsidRDefault="005D0848" w:rsidP="005D0848">
      <w:pPr>
        <w:suppressAutoHyphens/>
        <w:ind w:left="360" w:right="49"/>
        <w:jc w:val="both"/>
        <w:rPr>
          <w:rFonts w:ascii="Montserrat" w:hAnsi="Montserrat" w:cs="Arial"/>
          <w:b/>
          <w:i/>
          <w:color w:val="000000" w:themeColor="text1"/>
          <w:sz w:val="20"/>
          <w:szCs w:val="20"/>
          <w:lang w:val="es-ES"/>
        </w:rPr>
      </w:pPr>
      <w:r w:rsidRPr="00065030">
        <w:rPr>
          <w:rFonts w:ascii="Montserrat" w:hAnsi="Montserrat" w:cs="Arial"/>
          <w:color w:val="000000" w:themeColor="text1"/>
          <w:sz w:val="20"/>
          <w:szCs w:val="20"/>
          <w:lang w:val="es-ES"/>
        </w:rPr>
        <w:t>Para aquellas claves que se indica “</w:t>
      </w:r>
      <w:r w:rsidR="00757416">
        <w:rPr>
          <w:rFonts w:ascii="Montserrat" w:hAnsi="Montserrat" w:cs="Arial"/>
          <w:color w:val="000000" w:themeColor="text1"/>
          <w:sz w:val="20"/>
          <w:szCs w:val="20"/>
          <w:lang w:val="es-ES"/>
        </w:rPr>
        <w:t>REQUIERE</w:t>
      </w:r>
      <w:r w:rsidRPr="00065030">
        <w:rPr>
          <w:rFonts w:ascii="Montserrat" w:hAnsi="Montserrat" w:cs="Arial"/>
          <w:color w:val="000000" w:themeColor="text1"/>
          <w:sz w:val="20"/>
          <w:szCs w:val="20"/>
          <w:lang w:val="es-ES"/>
        </w:rPr>
        <w:t xml:space="preserve">” en la columna denominada “REGISTRO SANITARIO” del </w:t>
      </w:r>
      <w:r w:rsidRPr="00065030">
        <w:rPr>
          <w:rFonts w:ascii="Montserrat" w:hAnsi="Montserrat" w:cs="Arial"/>
          <w:b/>
          <w:color w:val="000000" w:themeColor="text1"/>
          <w:sz w:val="20"/>
          <w:szCs w:val="20"/>
          <w:lang w:val="es-ES"/>
        </w:rPr>
        <w:t>Anexo 1 Requerimiento</w:t>
      </w:r>
      <w:r w:rsidRPr="00065030">
        <w:rPr>
          <w:rFonts w:ascii="Montserrat" w:hAnsi="Montserrat" w:cs="Arial"/>
          <w:color w:val="000000" w:themeColor="text1"/>
          <w:sz w:val="20"/>
          <w:szCs w:val="20"/>
          <w:lang w:val="es-ES"/>
        </w:rPr>
        <w:t xml:space="preserve">, los licitantes deberán integrar </w:t>
      </w:r>
      <w:r w:rsidRPr="00065030">
        <w:rPr>
          <w:rFonts w:ascii="Montserrat" w:hAnsi="Montserrat" w:cs="Arial"/>
          <w:color w:val="000000" w:themeColor="text1"/>
          <w:sz w:val="20"/>
          <w:szCs w:val="20"/>
          <w:lang w:val="es-ES"/>
        </w:rPr>
        <w:lastRenderedPageBreak/>
        <w:t>a su propuesta</w:t>
      </w:r>
      <w:r w:rsidRPr="00F963E4">
        <w:rPr>
          <w:rFonts w:ascii="Montserrat" w:hAnsi="Montserrat" w:cs="Arial"/>
          <w:color w:val="000000" w:themeColor="text1"/>
          <w:sz w:val="20"/>
          <w:szCs w:val="20"/>
          <w:lang w:val="es-ES"/>
        </w:rPr>
        <w:t xml:space="preserve"> </w:t>
      </w:r>
      <w:r>
        <w:rPr>
          <w:rFonts w:ascii="Montserrat" w:hAnsi="Montserrat" w:cs="Arial"/>
          <w:color w:val="000000" w:themeColor="text1"/>
          <w:sz w:val="20"/>
          <w:szCs w:val="20"/>
          <w:lang w:val="es-ES"/>
        </w:rPr>
        <w:t xml:space="preserve">técnica </w:t>
      </w:r>
      <w:r w:rsidRPr="00F963E4">
        <w:rPr>
          <w:rFonts w:ascii="Montserrat" w:hAnsi="Montserrat" w:cs="Arial"/>
          <w:color w:val="000000" w:themeColor="text1"/>
          <w:sz w:val="20"/>
          <w:szCs w:val="20"/>
          <w:lang w:val="es-ES"/>
        </w:rPr>
        <w:t xml:space="preserve">copia legible de los Registros Sanitarios </w:t>
      </w:r>
      <w:r w:rsidRPr="00F963E4">
        <w:rPr>
          <w:rFonts w:ascii="Montserrat" w:hAnsi="Montserrat" w:cs="Arial"/>
          <w:sz w:val="20"/>
          <w:szCs w:val="20"/>
          <w:lang w:val="es-ES"/>
        </w:rPr>
        <w:t xml:space="preserve">que se solicita en el anexo </w:t>
      </w:r>
      <w:r w:rsidRPr="00B97239">
        <w:rPr>
          <w:rFonts w:ascii="Montserrat" w:hAnsi="Montserrat" w:cs="Arial"/>
          <w:sz w:val="20"/>
          <w:szCs w:val="20"/>
          <w:lang w:val="es-ES"/>
        </w:rPr>
        <w:t>denominado</w:t>
      </w:r>
      <w:r w:rsidRPr="00B97239">
        <w:rPr>
          <w:rFonts w:ascii="Montserrat" w:hAnsi="Montserrat" w:cs="Arial"/>
          <w:color w:val="000000" w:themeColor="text1"/>
          <w:sz w:val="20"/>
          <w:szCs w:val="20"/>
          <w:lang w:val="es-ES"/>
        </w:rPr>
        <w:t xml:space="preserve"> </w:t>
      </w:r>
      <w:r w:rsidRPr="00B97239">
        <w:rPr>
          <w:rFonts w:ascii="Montserrat" w:hAnsi="Montserrat" w:cs="Arial"/>
          <w:b/>
          <w:sz w:val="20"/>
          <w:szCs w:val="20"/>
          <w:lang w:val="es-ES_tradnl"/>
        </w:rPr>
        <w:t xml:space="preserve">Anexo </w:t>
      </w:r>
      <w:r w:rsidRPr="00B97239">
        <w:rPr>
          <w:rFonts w:ascii="Montserrat" w:hAnsi="Montserrat" w:cs="Arial"/>
          <w:b/>
          <w:color w:val="000000" w:themeColor="text1"/>
          <w:sz w:val="20"/>
          <w:szCs w:val="20"/>
        </w:rPr>
        <w:t>2 Anexo Técnico</w:t>
      </w:r>
      <w:r w:rsidRPr="00B97239">
        <w:rPr>
          <w:rFonts w:ascii="Montserrat" w:hAnsi="Montserrat" w:cs="Arial"/>
          <w:b/>
          <w:color w:val="000000" w:themeColor="text1"/>
          <w:sz w:val="20"/>
          <w:szCs w:val="20"/>
          <w:lang w:val="es-ES"/>
        </w:rPr>
        <w:t xml:space="preserve">, </w:t>
      </w:r>
      <w:r w:rsidRPr="00B97239">
        <w:rPr>
          <w:rFonts w:ascii="Montserrat" w:hAnsi="Montserrat" w:cs="Arial"/>
          <w:b/>
          <w:i/>
          <w:color w:val="000000" w:themeColor="text1"/>
          <w:sz w:val="20"/>
          <w:szCs w:val="20"/>
          <w:lang w:val="es-ES"/>
        </w:rPr>
        <w:t>numeral 4. Registro Sanitario.</w:t>
      </w:r>
    </w:p>
    <w:p w14:paraId="07D24BB7" w14:textId="77777777" w:rsidR="009A3142" w:rsidRPr="00E85D0B" w:rsidRDefault="009A3142" w:rsidP="00CC66CE">
      <w:pPr>
        <w:suppressAutoHyphens/>
        <w:ind w:left="360" w:right="49"/>
        <w:jc w:val="both"/>
        <w:rPr>
          <w:rFonts w:ascii="Montserrat" w:hAnsi="Montserrat" w:cs="Arial"/>
          <w:color w:val="000000" w:themeColor="text1"/>
          <w:sz w:val="16"/>
          <w:szCs w:val="16"/>
          <w:lang w:val="es-ES"/>
        </w:rPr>
      </w:pPr>
    </w:p>
    <w:p w14:paraId="29AF5F7B" w14:textId="11D45559" w:rsidR="00A23931" w:rsidRPr="00E85D0B" w:rsidRDefault="00A23931" w:rsidP="00A23931">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bookmarkStart w:id="124" w:name="_LICENCIAS,_AUTORIZACIONES_Y"/>
      <w:bookmarkStart w:id="125" w:name="_Toc442265827"/>
      <w:bookmarkEnd w:id="124"/>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w:t>
      </w:r>
      <w:r w:rsidR="0011494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w:t>
      </w:r>
      <w:proofErr w:type="gramStart"/>
      <w:r>
        <w:rPr>
          <w:rFonts w:ascii="Montserrat" w:hAnsi="Montserrat" w:cs="Arial"/>
          <w:b/>
          <w:i/>
          <w:noProof w:val="0"/>
          <w:sz w:val="16"/>
          <w:szCs w:val="16"/>
          <w:u w:val="single"/>
          <w:lang w:val="es-ES_tradnl" w:eastAsia="ar-SA"/>
        </w:rPr>
        <w:t>establecidos,</w:t>
      </w:r>
      <w:proofErr w:type="gramEnd"/>
      <w:r>
        <w:rPr>
          <w:rFonts w:ascii="Montserrat" w:hAnsi="Montserrat" w:cs="Arial"/>
          <w:b/>
          <w:i/>
          <w:noProof w:val="0"/>
          <w:sz w:val="16"/>
          <w:szCs w:val="16"/>
          <w:u w:val="single"/>
          <w:lang w:val="es-ES_tradnl" w:eastAsia="ar-SA"/>
        </w:rPr>
        <w:t xml:space="preserve">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47EECDC5" w14:textId="77777777" w:rsidR="009A3142" w:rsidRPr="00E85D0B" w:rsidRDefault="009A3142" w:rsidP="00CC66CE">
      <w:pPr>
        <w:tabs>
          <w:tab w:val="left" w:pos="965"/>
        </w:tabs>
        <w:suppressAutoHyphens/>
        <w:autoSpaceDE w:val="0"/>
        <w:ind w:right="49"/>
        <w:jc w:val="both"/>
        <w:rPr>
          <w:rFonts w:ascii="Montserrat" w:eastAsia="Times New Roman" w:hAnsi="Montserrat" w:cs="Arial"/>
          <w:b/>
          <w:bCs/>
          <w:strike/>
          <w:sz w:val="20"/>
          <w:szCs w:val="20"/>
          <w:lang w:val="es-ES_tradnl" w:eastAsia="ar-SA"/>
        </w:rPr>
      </w:pPr>
    </w:p>
    <w:p w14:paraId="2F58E179" w14:textId="77777777" w:rsidR="009A3142" w:rsidRPr="00E85D0B" w:rsidRDefault="009A3142" w:rsidP="004D103A">
      <w:pPr>
        <w:pStyle w:val="Ttulo3"/>
        <w:numPr>
          <w:ilvl w:val="0"/>
          <w:numId w:val="30"/>
        </w:numPr>
        <w:spacing w:before="0" w:after="0"/>
        <w:ind w:right="49"/>
        <w:jc w:val="both"/>
        <w:rPr>
          <w:rFonts w:ascii="Montserrat" w:hAnsi="Montserrat" w:cs="Arial"/>
          <w:sz w:val="20"/>
          <w:szCs w:val="20"/>
          <w:shd w:val="clear" w:color="auto" w:fill="00FF00"/>
          <w:lang w:val="es-ES"/>
        </w:rPr>
      </w:pPr>
      <w:bookmarkStart w:id="126" w:name="_Toc527036179"/>
      <w:bookmarkStart w:id="127" w:name="_Toc108438427"/>
      <w:r w:rsidRPr="00E85D0B">
        <w:rPr>
          <w:rFonts w:ascii="Montserrat" w:hAnsi="Montserrat" w:cs="Arial"/>
          <w:sz w:val="20"/>
          <w:szCs w:val="20"/>
          <w:lang w:val="es-ES"/>
        </w:rPr>
        <w:t>Licencias y Avisos.</w:t>
      </w:r>
      <w:bookmarkEnd w:id="125"/>
      <w:bookmarkEnd w:id="126"/>
      <w:bookmarkEnd w:id="127"/>
    </w:p>
    <w:p w14:paraId="7FCEAFCD" w14:textId="77777777" w:rsidR="009A3142" w:rsidRPr="00E85D0B" w:rsidRDefault="009A3142" w:rsidP="00CC66CE">
      <w:pPr>
        <w:suppressAutoHyphens/>
        <w:ind w:left="1276" w:right="49" w:hanging="283"/>
        <w:jc w:val="both"/>
        <w:rPr>
          <w:rFonts w:ascii="Montserrat" w:eastAsia="Times New Roman" w:hAnsi="Montserrat" w:cs="Arial"/>
          <w:sz w:val="20"/>
          <w:szCs w:val="20"/>
          <w:shd w:val="clear" w:color="auto" w:fill="FFFF00"/>
          <w:lang w:val="es-ES" w:eastAsia="ar-SA"/>
        </w:rPr>
      </w:pPr>
    </w:p>
    <w:p w14:paraId="373B4B4D" w14:textId="77777777"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lang w:val="es-ES"/>
        </w:rPr>
        <w:t xml:space="preserve">El licitante deberá acompañar la documentación que acredite el cumplimiento de Licencias, Autorizaciones y Permisos conforme se indica en el documento adjunto a </w:t>
      </w:r>
      <w:r w:rsidRPr="00B97239">
        <w:rPr>
          <w:rFonts w:ascii="Montserrat" w:hAnsi="Montserrat" w:cs="Arial"/>
          <w:color w:val="000000" w:themeColor="text1"/>
          <w:sz w:val="20"/>
          <w:szCs w:val="20"/>
          <w:lang w:val="es-ES"/>
        </w:rPr>
        <w:t xml:space="preserve">la </w:t>
      </w:r>
      <w:r w:rsidR="000612DF" w:rsidRPr="00B97239">
        <w:rPr>
          <w:rFonts w:ascii="Montserrat" w:hAnsi="Montserrat" w:cs="Arial"/>
          <w:color w:val="000000" w:themeColor="text1"/>
          <w:sz w:val="20"/>
          <w:szCs w:val="20"/>
          <w:lang w:val="es-ES"/>
        </w:rPr>
        <w:t>Convocatoria</w:t>
      </w:r>
      <w:r w:rsidRPr="00B97239">
        <w:rPr>
          <w:rFonts w:ascii="Montserrat" w:hAnsi="Montserrat" w:cs="Arial"/>
          <w:color w:val="000000" w:themeColor="text1"/>
          <w:sz w:val="20"/>
          <w:szCs w:val="20"/>
          <w:lang w:val="es-ES"/>
        </w:rPr>
        <w:t xml:space="preserve"> 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i/>
          <w:color w:val="000000" w:themeColor="text1"/>
          <w:sz w:val="20"/>
          <w:szCs w:val="20"/>
          <w:lang w:val="es-ES"/>
        </w:rPr>
        <w:t>,</w:t>
      </w:r>
      <w:r w:rsidRPr="00B97239">
        <w:rPr>
          <w:rFonts w:ascii="Montserrat" w:hAnsi="Montserrat" w:cs="Arial"/>
          <w:i/>
          <w:color w:val="000000" w:themeColor="text1"/>
          <w:sz w:val="20"/>
          <w:szCs w:val="20"/>
          <w:lang w:val="es-ES"/>
        </w:rPr>
        <w:t xml:space="preserve"> </w:t>
      </w:r>
      <w:r w:rsidRPr="00B97239">
        <w:rPr>
          <w:rFonts w:ascii="Montserrat" w:hAnsi="Montserrat" w:cs="Arial"/>
          <w:b/>
          <w:i/>
          <w:color w:val="000000" w:themeColor="text1"/>
          <w:sz w:val="20"/>
          <w:szCs w:val="20"/>
          <w:lang w:val="es-ES"/>
        </w:rPr>
        <w:t>n</w:t>
      </w:r>
      <w:r w:rsidR="00EC1232" w:rsidRPr="00B97239">
        <w:rPr>
          <w:rFonts w:ascii="Montserrat" w:hAnsi="Montserrat" w:cs="Arial"/>
          <w:b/>
          <w:i/>
          <w:color w:val="000000" w:themeColor="text1"/>
          <w:sz w:val="20"/>
          <w:szCs w:val="20"/>
        </w:rPr>
        <w:t>umeral 3. Licencias y Avisos</w:t>
      </w:r>
      <w:r w:rsidR="005161D2" w:rsidRPr="00B97239">
        <w:rPr>
          <w:rFonts w:ascii="Montserrat" w:hAnsi="Montserrat" w:cs="Arial"/>
          <w:b/>
          <w:i/>
          <w:color w:val="000000" w:themeColor="text1"/>
          <w:sz w:val="20"/>
          <w:szCs w:val="20"/>
        </w:rPr>
        <w:t>.</w:t>
      </w:r>
    </w:p>
    <w:p w14:paraId="78C49E50" w14:textId="77777777" w:rsidR="009A3142" w:rsidRPr="00E85D0B" w:rsidRDefault="009A3142" w:rsidP="00CC66CE">
      <w:pPr>
        <w:ind w:right="49"/>
        <w:jc w:val="both"/>
        <w:rPr>
          <w:rFonts w:ascii="Montserrat" w:eastAsia="Calibri" w:hAnsi="Montserrat" w:cs="Arial"/>
          <w:sz w:val="20"/>
          <w:szCs w:val="20"/>
        </w:rPr>
      </w:pPr>
    </w:p>
    <w:p w14:paraId="29FA5EFF" w14:textId="7DB12167"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w:t>
      </w:r>
      <w:r w:rsidR="0011494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w:t>
      </w:r>
      <w:proofErr w:type="gramStart"/>
      <w:r>
        <w:rPr>
          <w:rFonts w:ascii="Montserrat" w:hAnsi="Montserrat" w:cs="Arial"/>
          <w:b/>
          <w:i/>
          <w:noProof w:val="0"/>
          <w:sz w:val="16"/>
          <w:szCs w:val="16"/>
          <w:u w:val="single"/>
          <w:lang w:val="es-ES_tradnl" w:eastAsia="ar-SA"/>
        </w:rPr>
        <w:t>establecidos,</w:t>
      </w:r>
      <w:proofErr w:type="gramEnd"/>
      <w:r>
        <w:rPr>
          <w:rFonts w:ascii="Montserrat" w:hAnsi="Montserrat" w:cs="Arial"/>
          <w:b/>
          <w:i/>
          <w:noProof w:val="0"/>
          <w:sz w:val="16"/>
          <w:szCs w:val="16"/>
          <w:u w:val="single"/>
          <w:lang w:val="es-ES_tradnl" w:eastAsia="ar-SA"/>
        </w:rPr>
        <w:t xml:space="preserve">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051B20E6" w14:textId="77777777" w:rsidR="009A3142" w:rsidRPr="00E85D0B" w:rsidRDefault="009A3142" w:rsidP="00CC66CE">
      <w:pPr>
        <w:suppressAutoHyphens/>
        <w:autoSpaceDE w:val="0"/>
        <w:ind w:left="774" w:right="49"/>
        <w:jc w:val="both"/>
        <w:rPr>
          <w:rFonts w:ascii="Montserrat" w:eastAsia="Times New Roman" w:hAnsi="Montserrat" w:cs="Arial"/>
          <w:noProof w:val="0"/>
          <w:sz w:val="20"/>
          <w:szCs w:val="20"/>
          <w:lang w:val="es-ES_tradnl" w:eastAsia="ar-SA"/>
        </w:rPr>
      </w:pPr>
    </w:p>
    <w:p w14:paraId="7CC9DD3C" w14:textId="77777777" w:rsidR="009A3142" w:rsidRPr="00E85D0B" w:rsidRDefault="009A3142" w:rsidP="004D103A">
      <w:pPr>
        <w:pStyle w:val="Ttulo3"/>
        <w:numPr>
          <w:ilvl w:val="0"/>
          <w:numId w:val="30"/>
        </w:numPr>
        <w:spacing w:before="0" w:after="0"/>
        <w:ind w:right="49"/>
        <w:jc w:val="both"/>
        <w:rPr>
          <w:rFonts w:ascii="Montserrat" w:hAnsi="Montserrat" w:cs="Arial"/>
          <w:bCs w:val="0"/>
          <w:sz w:val="20"/>
          <w:szCs w:val="20"/>
        </w:rPr>
      </w:pPr>
      <w:bookmarkStart w:id="128" w:name="_Toc527036180"/>
      <w:bookmarkStart w:id="129" w:name="_Toc108438428"/>
      <w:r w:rsidRPr="00E85D0B">
        <w:rPr>
          <w:rFonts w:ascii="Montserrat" w:hAnsi="Montserrat" w:cs="Arial"/>
          <w:bCs w:val="0"/>
          <w:sz w:val="20"/>
          <w:szCs w:val="20"/>
        </w:rPr>
        <w:t>Folletos o catálogos o fotografías o manuales, entre otros para comprobar las especificaciones técnicas requeridas.</w:t>
      </w:r>
      <w:bookmarkEnd w:id="128"/>
      <w:bookmarkEnd w:id="129"/>
    </w:p>
    <w:p w14:paraId="67394426" w14:textId="77777777" w:rsidR="009A3142" w:rsidRPr="00E85D0B" w:rsidRDefault="009A3142" w:rsidP="00CC66CE">
      <w:pPr>
        <w:ind w:left="284" w:right="49"/>
        <w:jc w:val="both"/>
        <w:rPr>
          <w:rFonts w:ascii="Montserrat" w:hAnsi="Montserrat" w:cs="Arial"/>
          <w:b/>
          <w:bCs/>
          <w:sz w:val="20"/>
          <w:szCs w:val="20"/>
          <w:lang w:eastAsia="ar-SA"/>
        </w:rPr>
      </w:pPr>
    </w:p>
    <w:p w14:paraId="1AF861AA" w14:textId="77777777" w:rsidR="009A3142" w:rsidRPr="00D6452F" w:rsidRDefault="009A3142" w:rsidP="00CC66CE">
      <w:pPr>
        <w:ind w:left="357" w:right="49"/>
        <w:jc w:val="both"/>
        <w:rPr>
          <w:rFonts w:ascii="Montserrat" w:hAnsi="Montserrat" w:cs="Arial"/>
          <w:bCs/>
          <w:iCs/>
          <w:color w:val="000000"/>
          <w:sz w:val="20"/>
          <w:szCs w:val="20"/>
        </w:rPr>
      </w:pPr>
      <w:r w:rsidRPr="00E85D0B">
        <w:rPr>
          <w:rFonts w:ascii="Montserrat" w:hAnsi="Montserrat" w:cs="Arial"/>
          <w:color w:val="000000"/>
          <w:sz w:val="20"/>
          <w:szCs w:val="20"/>
        </w:rPr>
        <w:t>Se deberá presentar c</w:t>
      </w:r>
      <w:r w:rsidRPr="00E85D0B">
        <w:rPr>
          <w:rFonts w:ascii="Montserrat" w:hAnsi="Montserrat" w:cs="Arial"/>
          <w:color w:val="000000"/>
          <w:sz w:val="20"/>
          <w:szCs w:val="20"/>
          <w:lang w:val="es-ES"/>
        </w:rPr>
        <w:t xml:space="preserve">onforme se indica en el documento adjunto a la </w:t>
      </w:r>
      <w:r w:rsidR="000612DF">
        <w:rPr>
          <w:rFonts w:ascii="Montserrat" w:hAnsi="Montserrat" w:cs="Arial"/>
          <w:color w:val="000000"/>
          <w:sz w:val="20"/>
          <w:szCs w:val="20"/>
          <w:lang w:val="es-ES"/>
        </w:rPr>
        <w:t>Convocatoria</w:t>
      </w:r>
      <w:r w:rsidRPr="00E85D0B">
        <w:rPr>
          <w:rFonts w:ascii="Montserrat" w:hAnsi="Montserrat" w:cs="Arial"/>
          <w:color w:val="000000"/>
          <w:sz w:val="20"/>
          <w:szCs w:val="20"/>
          <w:lang w:val="es-ES"/>
        </w:rPr>
        <w:t xml:space="preserve"> </w:t>
      </w:r>
      <w:r w:rsidRPr="00B97239">
        <w:rPr>
          <w:rFonts w:ascii="Montserrat" w:hAnsi="Montserrat" w:cs="Arial"/>
          <w:color w:val="000000"/>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bCs/>
          <w:i/>
          <w:iCs/>
          <w:color w:val="000000"/>
          <w:sz w:val="20"/>
          <w:szCs w:val="20"/>
          <w:lang w:val="es-ES"/>
        </w:rPr>
        <w:t>,</w:t>
      </w:r>
      <w:r w:rsidRPr="00B97239">
        <w:rPr>
          <w:rFonts w:ascii="Montserrat" w:hAnsi="Montserrat" w:cs="Arial"/>
          <w:i/>
          <w:iCs/>
          <w:color w:val="000000"/>
          <w:sz w:val="20"/>
          <w:szCs w:val="20"/>
          <w:lang w:val="es-ES"/>
        </w:rPr>
        <w:t xml:space="preserve"> </w:t>
      </w:r>
      <w:r w:rsidRPr="00B97239">
        <w:rPr>
          <w:rFonts w:ascii="Montserrat" w:hAnsi="Montserrat" w:cs="Arial"/>
          <w:b/>
          <w:bCs/>
          <w:i/>
          <w:iCs/>
          <w:color w:val="000000"/>
          <w:sz w:val="20"/>
          <w:szCs w:val="20"/>
          <w:lang w:val="es-ES"/>
        </w:rPr>
        <w:t>n</w:t>
      </w:r>
      <w:r w:rsidR="003B0978" w:rsidRPr="00B97239">
        <w:rPr>
          <w:rFonts w:ascii="Montserrat" w:hAnsi="Montserrat" w:cs="Arial"/>
          <w:b/>
          <w:bCs/>
          <w:i/>
          <w:iCs/>
          <w:color w:val="000000"/>
          <w:sz w:val="20"/>
          <w:szCs w:val="20"/>
        </w:rPr>
        <w:t>umeral 5</w:t>
      </w:r>
      <w:r w:rsidR="009F2618" w:rsidRPr="00B97239">
        <w:rPr>
          <w:rFonts w:ascii="Montserrat" w:hAnsi="Montserrat" w:cs="Arial"/>
          <w:b/>
          <w:bCs/>
          <w:i/>
          <w:iCs/>
          <w:color w:val="000000"/>
          <w:sz w:val="20"/>
          <w:szCs w:val="20"/>
        </w:rPr>
        <w:t xml:space="preserve">, </w:t>
      </w:r>
      <w:r w:rsidR="00D6452F" w:rsidRPr="00B97239">
        <w:rPr>
          <w:rFonts w:ascii="Montserrat" w:hAnsi="Montserrat" w:cs="Arial"/>
          <w:bCs/>
          <w:iCs/>
          <w:color w:val="000000"/>
          <w:sz w:val="20"/>
          <w:szCs w:val="20"/>
        </w:rPr>
        <w:t>y su</w:t>
      </w:r>
      <w:r w:rsidR="00D6452F">
        <w:rPr>
          <w:rFonts w:ascii="Montserrat" w:hAnsi="Montserrat" w:cs="Arial"/>
          <w:bCs/>
          <w:iCs/>
          <w:color w:val="000000"/>
          <w:sz w:val="20"/>
          <w:szCs w:val="20"/>
        </w:rPr>
        <w:t xml:space="preserve"> contenido deberá ser coincidente con el producto ofertado y el Registro Sanitario correspondiente</w:t>
      </w:r>
      <w:r w:rsidR="00C5324C">
        <w:rPr>
          <w:rFonts w:ascii="Montserrat" w:hAnsi="Montserrat" w:cs="Arial"/>
          <w:bCs/>
          <w:iCs/>
          <w:color w:val="000000"/>
          <w:sz w:val="20"/>
          <w:szCs w:val="20"/>
        </w:rPr>
        <w:t>, en su caso</w:t>
      </w:r>
      <w:r w:rsidR="00D6452F">
        <w:rPr>
          <w:rFonts w:ascii="Montserrat" w:hAnsi="Montserrat" w:cs="Arial"/>
          <w:bCs/>
          <w:iCs/>
          <w:color w:val="000000"/>
          <w:sz w:val="20"/>
          <w:szCs w:val="20"/>
        </w:rPr>
        <w:t>.</w:t>
      </w:r>
    </w:p>
    <w:p w14:paraId="45C773E6" w14:textId="77777777" w:rsidR="009A3142" w:rsidRPr="00E85D0B" w:rsidRDefault="009A3142" w:rsidP="00CC66CE">
      <w:pPr>
        <w:ind w:left="357" w:right="49"/>
        <w:jc w:val="both"/>
        <w:rPr>
          <w:rFonts w:ascii="Montserrat" w:hAnsi="Montserrat" w:cs="Arial"/>
          <w:sz w:val="20"/>
          <w:szCs w:val="20"/>
        </w:rPr>
      </w:pPr>
    </w:p>
    <w:p w14:paraId="0FB620CA" w14:textId="6ACC4C87"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 </w:t>
      </w:r>
      <w:r>
        <w:rPr>
          <w:rFonts w:ascii="Montserrat" w:hAnsi="Montserrat" w:cs="Arial"/>
          <w:b/>
          <w:i/>
          <w:noProof w:val="0"/>
          <w:sz w:val="16"/>
          <w:szCs w:val="16"/>
          <w:u w:val="single"/>
          <w:lang w:val="es-ES_tradnl" w:eastAsia="ar-SA"/>
        </w:rPr>
        <w:t xml:space="preserve">o el incumplimiento de los requisitos </w:t>
      </w:r>
      <w:proofErr w:type="gramStart"/>
      <w:r>
        <w:rPr>
          <w:rFonts w:ascii="Montserrat" w:hAnsi="Montserrat" w:cs="Arial"/>
          <w:b/>
          <w:i/>
          <w:noProof w:val="0"/>
          <w:sz w:val="16"/>
          <w:szCs w:val="16"/>
          <w:u w:val="single"/>
          <w:lang w:val="es-ES_tradnl" w:eastAsia="ar-SA"/>
        </w:rPr>
        <w:t>establecidos,</w:t>
      </w:r>
      <w:proofErr w:type="gramEnd"/>
      <w:r>
        <w:rPr>
          <w:rFonts w:ascii="Montserrat" w:hAnsi="Montserrat" w:cs="Arial"/>
          <w:b/>
          <w:i/>
          <w:noProof w:val="0"/>
          <w:sz w:val="16"/>
          <w:szCs w:val="16"/>
          <w:u w:val="single"/>
          <w:lang w:val="es-ES_tradnl" w:eastAsia="ar-SA"/>
        </w:rPr>
        <w:t xml:space="preserve">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59149DE1" w14:textId="77777777" w:rsidR="00EC1232" w:rsidRPr="00E85D0B" w:rsidRDefault="00EC1232" w:rsidP="00EC1232">
      <w:pPr>
        <w:ind w:right="49"/>
        <w:jc w:val="both"/>
        <w:rPr>
          <w:rFonts w:ascii="Montserrat" w:hAnsi="Montserrat" w:cs="Arial"/>
          <w:sz w:val="20"/>
          <w:szCs w:val="20"/>
        </w:rPr>
      </w:pPr>
      <w:bookmarkStart w:id="130" w:name="_Toc527036181"/>
    </w:p>
    <w:p w14:paraId="06F998EF" w14:textId="77777777" w:rsidR="009A3142" w:rsidRPr="000C3AEB" w:rsidRDefault="009A3142" w:rsidP="004D103A">
      <w:pPr>
        <w:pStyle w:val="Ttulo3"/>
        <w:numPr>
          <w:ilvl w:val="0"/>
          <w:numId w:val="30"/>
        </w:numPr>
        <w:spacing w:before="0" w:after="0"/>
        <w:ind w:right="49"/>
        <w:jc w:val="both"/>
        <w:rPr>
          <w:rFonts w:ascii="Montserrat" w:hAnsi="Montserrat" w:cs="Arial"/>
          <w:sz w:val="20"/>
          <w:szCs w:val="20"/>
        </w:rPr>
      </w:pPr>
      <w:bookmarkStart w:id="131" w:name="_Toc108438429"/>
      <w:r w:rsidRPr="000C3AEB">
        <w:rPr>
          <w:rFonts w:ascii="Montserrat" w:hAnsi="Montserrat" w:cs="Arial"/>
          <w:sz w:val="20"/>
          <w:szCs w:val="20"/>
        </w:rPr>
        <w:t>Carta de Respaldo</w:t>
      </w:r>
      <w:bookmarkEnd w:id="130"/>
      <w:r w:rsidR="00B97239">
        <w:rPr>
          <w:rFonts w:ascii="Montserrat" w:hAnsi="Montserrat" w:cs="Arial"/>
          <w:sz w:val="20"/>
          <w:szCs w:val="20"/>
        </w:rPr>
        <w:t>.</w:t>
      </w:r>
      <w:bookmarkEnd w:id="131"/>
    </w:p>
    <w:p w14:paraId="306CB449" w14:textId="77777777" w:rsidR="009A3142" w:rsidRPr="00E85D0B" w:rsidRDefault="009A3142" w:rsidP="00CC66CE">
      <w:pPr>
        <w:ind w:left="709" w:right="49"/>
        <w:jc w:val="both"/>
        <w:rPr>
          <w:rFonts w:ascii="Montserrat" w:hAnsi="Montserrat" w:cs="Arial"/>
          <w:sz w:val="20"/>
          <w:szCs w:val="20"/>
          <w:lang w:val="es-ES_tradnl"/>
        </w:rPr>
      </w:pPr>
    </w:p>
    <w:p w14:paraId="554D157B" w14:textId="77777777"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rPr>
        <w:t>Se deberá presentar</w:t>
      </w:r>
      <w:r w:rsidRPr="00E85D0B">
        <w:rPr>
          <w:rFonts w:ascii="Montserrat" w:hAnsi="Montserrat" w:cs="Arial"/>
          <w:color w:val="000000" w:themeColor="text1"/>
          <w:sz w:val="20"/>
          <w:szCs w:val="20"/>
          <w:lang w:val="es-ES"/>
        </w:rPr>
        <w:t xml:space="preserve"> conforme se indica en el documento adjunto a la </w:t>
      </w:r>
      <w:r w:rsidR="000612DF">
        <w:rPr>
          <w:rFonts w:ascii="Montserrat" w:hAnsi="Montserrat" w:cs="Arial"/>
          <w:color w:val="000000" w:themeColor="text1"/>
          <w:sz w:val="20"/>
          <w:szCs w:val="20"/>
          <w:lang w:val="es-ES"/>
        </w:rPr>
        <w:t>Convocatoria</w:t>
      </w:r>
      <w:r w:rsidRPr="00E85D0B">
        <w:rPr>
          <w:rFonts w:ascii="Montserrat" w:hAnsi="Montserrat" w:cs="Arial"/>
          <w:color w:val="000000" w:themeColor="text1"/>
          <w:sz w:val="20"/>
          <w:szCs w:val="20"/>
          <w:lang w:val="es-ES"/>
        </w:rPr>
        <w:t xml:space="preserve"> </w:t>
      </w:r>
      <w:r w:rsidRPr="00B97239">
        <w:rPr>
          <w:rFonts w:ascii="Montserrat" w:hAnsi="Montserrat" w:cs="Arial"/>
          <w:color w:val="000000" w:themeColor="text1"/>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00D266BC" w:rsidRPr="00B97239">
        <w:rPr>
          <w:rFonts w:ascii="Montserrat" w:hAnsi="Montserrat" w:cs="Arial"/>
          <w:b/>
          <w:color w:val="000000" w:themeColor="text1"/>
          <w:sz w:val="20"/>
          <w:szCs w:val="20"/>
        </w:rPr>
        <w:t xml:space="preserve"> </w:t>
      </w:r>
      <w:r w:rsidR="00805904" w:rsidRPr="00B97239">
        <w:rPr>
          <w:rFonts w:ascii="Montserrat" w:hAnsi="Montserrat" w:cs="Arial"/>
          <w:b/>
          <w:i/>
          <w:color w:val="000000" w:themeColor="text1"/>
          <w:sz w:val="20"/>
          <w:szCs w:val="20"/>
        </w:rPr>
        <w:t>numeral 6</w:t>
      </w:r>
      <w:r w:rsidR="00D85CB6" w:rsidRPr="00B97239">
        <w:rPr>
          <w:rFonts w:ascii="Montserrat" w:hAnsi="Montserrat" w:cs="Arial"/>
          <w:b/>
          <w:i/>
          <w:color w:val="000000" w:themeColor="text1"/>
          <w:sz w:val="20"/>
          <w:szCs w:val="20"/>
        </w:rPr>
        <w:t>,</w:t>
      </w:r>
      <w:r w:rsidRPr="00B97239">
        <w:rPr>
          <w:rFonts w:ascii="Montserrat" w:hAnsi="Montserrat" w:cs="Arial"/>
          <w:i/>
          <w:color w:val="000000" w:themeColor="text1"/>
          <w:sz w:val="20"/>
          <w:szCs w:val="20"/>
          <w:lang w:val="es-ES"/>
        </w:rPr>
        <w:t xml:space="preserve"> </w:t>
      </w:r>
      <w:r w:rsidR="00D85CB6" w:rsidRPr="00B97239">
        <w:rPr>
          <w:rFonts w:ascii="Montserrat" w:hAnsi="Montserrat" w:cs="Arial"/>
          <w:color w:val="000000" w:themeColor="text1"/>
          <w:sz w:val="20"/>
          <w:szCs w:val="20"/>
          <w:lang w:val="es-ES"/>
        </w:rPr>
        <w:t>así como</w:t>
      </w:r>
      <w:r w:rsidR="00D85CB6">
        <w:rPr>
          <w:rFonts w:ascii="Montserrat" w:hAnsi="Montserrat" w:cs="Arial"/>
          <w:color w:val="000000" w:themeColor="text1"/>
          <w:sz w:val="20"/>
          <w:szCs w:val="20"/>
          <w:lang w:val="es-ES"/>
        </w:rPr>
        <w:t xml:space="preserve"> integrar los formatos de carta de respaldo respectivo a los bienes que oferte,</w:t>
      </w:r>
      <w:r w:rsidR="00D85CB6" w:rsidRPr="00D27361">
        <w:rPr>
          <w:rFonts w:ascii="Montserrat" w:hAnsi="Montserrat" w:cs="Arial"/>
          <w:b/>
          <w:color w:val="000000" w:themeColor="text1"/>
          <w:sz w:val="20"/>
          <w:szCs w:val="20"/>
          <w:lang w:val="es-ES"/>
        </w:rPr>
        <w:t xml:space="preserve"> </w:t>
      </w:r>
      <w:r w:rsidR="00D85CB6" w:rsidRPr="00D27361">
        <w:rPr>
          <w:rFonts w:ascii="Montserrat" w:hAnsi="Montserrat" w:cs="Arial"/>
          <w:color w:val="000000" w:themeColor="text1"/>
          <w:sz w:val="20"/>
          <w:szCs w:val="20"/>
          <w:lang w:val="es-ES"/>
        </w:rPr>
        <w:t>los cuales forman parte de la presente Convocatoria</w:t>
      </w:r>
      <w:r w:rsidR="007D3DFE" w:rsidRPr="00D85CB6">
        <w:rPr>
          <w:rFonts w:ascii="Montserrat" w:hAnsi="Montserrat" w:cs="Arial"/>
          <w:i/>
          <w:color w:val="000000" w:themeColor="text1"/>
          <w:sz w:val="20"/>
          <w:szCs w:val="20"/>
        </w:rPr>
        <w:t>.</w:t>
      </w:r>
    </w:p>
    <w:p w14:paraId="093DFC09" w14:textId="77777777" w:rsidR="009A3142" w:rsidRPr="00E85D0B" w:rsidRDefault="009A3142" w:rsidP="00CC66CE">
      <w:pPr>
        <w:ind w:left="357" w:right="49"/>
        <w:jc w:val="both"/>
        <w:rPr>
          <w:rFonts w:ascii="Montserrat" w:hAnsi="Montserrat" w:cs="Arial"/>
          <w:b/>
          <w:i/>
          <w:color w:val="000000" w:themeColor="text1"/>
          <w:sz w:val="20"/>
          <w:szCs w:val="20"/>
        </w:rPr>
      </w:pPr>
    </w:p>
    <w:p w14:paraId="29FA8B69" w14:textId="41D5DC56"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documentación</w:t>
      </w:r>
      <w:r w:rsidR="0011494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 xml:space="preserve">o el incumplimiento de los requisitos </w:t>
      </w:r>
      <w:proofErr w:type="gramStart"/>
      <w:r>
        <w:rPr>
          <w:rFonts w:ascii="Montserrat" w:hAnsi="Montserrat" w:cs="Arial"/>
          <w:b/>
          <w:i/>
          <w:noProof w:val="0"/>
          <w:sz w:val="16"/>
          <w:szCs w:val="16"/>
          <w:u w:val="single"/>
          <w:lang w:val="es-ES_tradnl" w:eastAsia="ar-SA"/>
        </w:rPr>
        <w:t>establecidos,</w:t>
      </w:r>
      <w:proofErr w:type="gramEnd"/>
      <w:r>
        <w:rPr>
          <w:rFonts w:ascii="Montserrat" w:hAnsi="Montserrat" w:cs="Arial"/>
          <w:b/>
          <w:i/>
          <w:noProof w:val="0"/>
          <w:sz w:val="16"/>
          <w:szCs w:val="16"/>
          <w:u w:val="single"/>
          <w:lang w:val="es-ES_tradnl" w:eastAsia="ar-SA"/>
        </w:rPr>
        <w:t xml:space="preserve">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0BC30015" w14:textId="77777777" w:rsidR="00E4466D" w:rsidRPr="00E85D0B" w:rsidRDefault="00E4466D" w:rsidP="00CC66CE">
      <w:pPr>
        <w:suppressAutoHyphens/>
        <w:autoSpaceDE w:val="0"/>
        <w:ind w:left="360" w:right="49"/>
        <w:jc w:val="both"/>
        <w:rPr>
          <w:rFonts w:ascii="Montserrat" w:eastAsia="Times New Roman" w:hAnsi="Montserrat" w:cs="Arial"/>
          <w:b/>
          <w:i/>
          <w:noProof w:val="0"/>
          <w:sz w:val="20"/>
          <w:szCs w:val="20"/>
          <w:u w:val="single"/>
          <w:lang w:val="es-ES_tradnl" w:eastAsia="ar-SA"/>
        </w:rPr>
      </w:pPr>
    </w:p>
    <w:p w14:paraId="52E6DD4D" w14:textId="77777777" w:rsidR="006A65B7" w:rsidRPr="006A65B7" w:rsidRDefault="006A65B7" w:rsidP="006A65B7">
      <w:pPr>
        <w:suppressAutoHyphens/>
        <w:autoSpaceDE w:val="0"/>
        <w:ind w:left="360" w:right="49"/>
        <w:jc w:val="both"/>
        <w:rPr>
          <w:rFonts w:ascii="Montserrat" w:eastAsia="Times New Roman" w:hAnsi="Montserrat" w:cs="Arial"/>
          <w:b/>
          <w:i/>
          <w:noProof w:val="0"/>
          <w:sz w:val="20"/>
          <w:szCs w:val="20"/>
          <w:u w:val="single"/>
          <w:lang w:val="es-ES_tradnl" w:eastAsia="ar-SA"/>
        </w:rPr>
      </w:pPr>
    </w:p>
    <w:p w14:paraId="7DC4AB3C" w14:textId="77777777" w:rsidR="008017F5" w:rsidRPr="00E85D0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32" w:name="_Toc108438430"/>
      <w:r w:rsidRPr="00E85D0B">
        <w:rPr>
          <w:rFonts w:ascii="Montserrat" w:hAnsi="Montserrat" w:cs="Arial"/>
          <w:i w:val="0"/>
          <w:sz w:val="20"/>
          <w:lang w:val="es-ES_tradnl"/>
        </w:rPr>
        <w:t>Propuesta económica</w:t>
      </w:r>
      <w:bookmarkEnd w:id="132"/>
    </w:p>
    <w:p w14:paraId="7CEA1BF2" w14:textId="77777777" w:rsidR="00184FF7" w:rsidRPr="00E85D0B" w:rsidRDefault="00184FF7" w:rsidP="00CC66CE">
      <w:pPr>
        <w:ind w:right="49"/>
        <w:jc w:val="both"/>
        <w:rPr>
          <w:rFonts w:ascii="Montserrat" w:hAnsi="Montserrat" w:cs="Arial"/>
          <w:sz w:val="20"/>
          <w:szCs w:val="20"/>
          <w:lang w:val="es-ES_tradnl"/>
        </w:rPr>
      </w:pPr>
    </w:p>
    <w:p w14:paraId="3C3F1C8F" w14:textId="77777777" w:rsidR="00D85CB6" w:rsidRPr="00E85D0B" w:rsidRDefault="00D85CB6" w:rsidP="00D85CB6">
      <w:pPr>
        <w:tabs>
          <w:tab w:val="left" w:pos="3909"/>
        </w:tabs>
        <w:suppressAutoHyphens/>
        <w:ind w:right="49"/>
        <w:jc w:val="both"/>
        <w:rPr>
          <w:rFonts w:ascii="Montserrat" w:hAnsi="Montserrat" w:cs="Arial"/>
          <w:sz w:val="20"/>
          <w:szCs w:val="20"/>
          <w:lang w:val="es-ES_tradnl"/>
        </w:rPr>
      </w:pPr>
      <w:bookmarkStart w:id="133" w:name="_Toc442265829"/>
      <w:r w:rsidRPr="007013FA">
        <w:rPr>
          <w:rFonts w:ascii="Montserrat" w:hAnsi="Montserrat" w:cs="Arial"/>
          <w:sz w:val="20"/>
          <w:szCs w:val="20"/>
          <w:lang w:eastAsia="ar-SA"/>
        </w:rPr>
        <w:t xml:space="preserve">El licitante deberá presentar su propuesta económica </w:t>
      </w:r>
      <w:r w:rsidRPr="007013FA">
        <w:rPr>
          <w:rFonts w:ascii="Montserrat" w:hAnsi="Montserrat" w:cs="Arial"/>
          <w:sz w:val="20"/>
          <w:szCs w:val="20"/>
          <w:lang w:val="es-ES_tradnl"/>
        </w:rPr>
        <w:t xml:space="preserve">debidamente requisitada con la información solicitada en el </w:t>
      </w:r>
      <w:r w:rsidRPr="007013FA">
        <w:rPr>
          <w:rFonts w:ascii="Montserrat" w:hAnsi="Montserrat" w:cs="Arial"/>
          <w:b/>
          <w:sz w:val="20"/>
          <w:szCs w:val="20"/>
          <w:lang w:val="es-ES_tradnl"/>
        </w:rPr>
        <w:t xml:space="preserve">Anexo </w:t>
      </w:r>
      <w:r w:rsidR="00802ACF">
        <w:rPr>
          <w:rFonts w:ascii="Montserrat" w:hAnsi="Montserrat" w:cs="Arial"/>
          <w:b/>
          <w:sz w:val="20"/>
          <w:szCs w:val="20"/>
          <w:lang w:val="es-ES_tradnl"/>
        </w:rPr>
        <w:t>I</w:t>
      </w:r>
      <w:r w:rsidRPr="007013FA">
        <w:rPr>
          <w:rFonts w:ascii="Montserrat" w:hAnsi="Montserrat" w:cs="Arial"/>
          <w:b/>
          <w:sz w:val="20"/>
          <w:szCs w:val="20"/>
          <w:lang w:val="es-ES_tradnl"/>
        </w:rPr>
        <w:t>X</w:t>
      </w:r>
      <w:r w:rsidRPr="007013FA">
        <w:rPr>
          <w:rFonts w:ascii="Montserrat" w:hAnsi="Montserrat" w:cs="Arial"/>
          <w:sz w:val="20"/>
          <w:szCs w:val="20"/>
          <w:lang w:val="es-ES_tradnl"/>
        </w:rPr>
        <w:t xml:space="preserve">, </w:t>
      </w:r>
      <w:r w:rsidRPr="00E85D0B">
        <w:rPr>
          <w:rFonts w:ascii="Montserrat" w:hAnsi="Montserrat" w:cs="Arial"/>
          <w:color w:val="000000" w:themeColor="text1"/>
          <w:sz w:val="20"/>
          <w:szCs w:val="20"/>
          <w:lang w:eastAsia="es-ES"/>
        </w:rPr>
        <w:t xml:space="preserve">en caso de no usar el </w:t>
      </w:r>
      <w:r>
        <w:rPr>
          <w:rFonts w:ascii="Montserrat" w:hAnsi="Montserrat" w:cs="Arial"/>
          <w:color w:val="000000" w:themeColor="text1"/>
          <w:sz w:val="20"/>
          <w:szCs w:val="20"/>
          <w:lang w:eastAsia="es-ES"/>
        </w:rPr>
        <w:t>formato señalado</w:t>
      </w:r>
      <w:r w:rsidRPr="00E85D0B">
        <w:rPr>
          <w:rFonts w:ascii="Montserrat" w:hAnsi="Montserrat" w:cs="Arial"/>
          <w:color w:val="000000" w:themeColor="text1"/>
          <w:sz w:val="20"/>
          <w:szCs w:val="20"/>
          <w:lang w:eastAsia="es-ES"/>
        </w:rPr>
        <w:t>, el documento que se remita, deberá contener los mismos datos s</w:t>
      </w:r>
      <w:r>
        <w:rPr>
          <w:rFonts w:ascii="Montserrat" w:hAnsi="Montserrat" w:cs="Arial"/>
          <w:color w:val="000000" w:themeColor="text1"/>
          <w:sz w:val="20"/>
          <w:szCs w:val="20"/>
          <w:lang w:eastAsia="es-ES"/>
        </w:rPr>
        <w:t>olicitados en el referido anexo;</w:t>
      </w:r>
      <w:r w:rsidRPr="00E85D0B">
        <w:rPr>
          <w:rFonts w:ascii="Montserrat" w:hAnsi="Montserrat" w:cs="Arial"/>
          <w:color w:val="000000" w:themeColor="text1"/>
          <w:sz w:val="20"/>
          <w:szCs w:val="20"/>
          <w:lang w:eastAsia="es-ES"/>
        </w:rPr>
        <w:t xml:space="preserve"> la cual deberá </w:t>
      </w:r>
      <w:r w:rsidRPr="004433CE">
        <w:rPr>
          <w:rFonts w:ascii="Montserrat" w:hAnsi="Montserrat" w:cs="Arial"/>
          <w:color w:val="000000" w:themeColor="text1"/>
          <w:sz w:val="20"/>
          <w:szCs w:val="20"/>
          <w:lang w:eastAsia="es-ES"/>
        </w:rPr>
        <w:t xml:space="preserve">estar </w:t>
      </w:r>
      <w:r w:rsidRPr="004433CE">
        <w:rPr>
          <w:rFonts w:ascii="Montserrat" w:hAnsi="Montserrat" w:cs="Arial"/>
          <w:sz w:val="20"/>
          <w:szCs w:val="20"/>
          <w:lang w:val="es-ES_tradnl"/>
        </w:rPr>
        <w:t>foliada y suscrita con la firma electrónica avanzada que emite el SAT en favor del licitante, persona física o moral, para el cumplimient</w:t>
      </w:r>
      <w:r>
        <w:rPr>
          <w:rFonts w:ascii="Montserrat" w:hAnsi="Montserrat" w:cs="Arial"/>
          <w:sz w:val="20"/>
          <w:szCs w:val="20"/>
          <w:lang w:val="es-ES_tradnl"/>
        </w:rPr>
        <w:t>o de sus obligaciones fiscales.</w:t>
      </w:r>
    </w:p>
    <w:p w14:paraId="5C376759" w14:textId="77777777" w:rsidR="00D85CB6" w:rsidRPr="00E85D0B" w:rsidRDefault="00D85CB6" w:rsidP="00D85CB6">
      <w:pPr>
        <w:suppressAutoHyphens/>
        <w:ind w:right="49"/>
        <w:contextualSpacing/>
        <w:jc w:val="both"/>
        <w:rPr>
          <w:rFonts w:ascii="Montserrat" w:hAnsi="Montserrat" w:cs="Arial"/>
          <w:color w:val="000000" w:themeColor="text1"/>
          <w:sz w:val="20"/>
          <w:szCs w:val="20"/>
          <w:lang w:eastAsia="es-ES"/>
        </w:rPr>
      </w:pPr>
    </w:p>
    <w:p w14:paraId="5484B386" w14:textId="09C42F92" w:rsidR="00D85CB6" w:rsidRPr="00E85D0B" w:rsidRDefault="00D85CB6" w:rsidP="00D85CB6">
      <w:pPr>
        <w:ind w:right="49"/>
        <w:jc w:val="both"/>
        <w:rPr>
          <w:rFonts w:ascii="Montserrat" w:hAnsi="Montserrat" w:cs="Arial"/>
          <w:sz w:val="20"/>
          <w:szCs w:val="20"/>
          <w:lang w:val="es-ES_tradnl"/>
        </w:rPr>
      </w:pPr>
      <w:r w:rsidRPr="00E85D0B">
        <w:rPr>
          <w:rFonts w:ascii="Montserrat" w:hAnsi="Montserrat" w:cs="Arial"/>
          <w:sz w:val="20"/>
          <w:szCs w:val="20"/>
          <w:lang w:val="es-ES_tradnl"/>
        </w:rPr>
        <w:t>El precio unitario</w:t>
      </w:r>
      <w:r>
        <w:rPr>
          <w:rFonts w:ascii="Montserrat" w:hAnsi="Montserrat" w:cs="Arial"/>
          <w:sz w:val="20"/>
          <w:szCs w:val="20"/>
          <w:lang w:val="es-ES_tradnl"/>
        </w:rPr>
        <w:t xml:space="preserve"> ofertado, </w:t>
      </w:r>
      <w:r w:rsidRPr="00E85D0B">
        <w:rPr>
          <w:rFonts w:ascii="Montserrat" w:hAnsi="Montserrat" w:cs="Arial"/>
          <w:sz w:val="20"/>
          <w:szCs w:val="20"/>
          <w:lang w:val="es-ES_tradnl"/>
        </w:rPr>
        <w:t xml:space="preserve">deberá </w:t>
      </w:r>
      <w:r>
        <w:rPr>
          <w:rFonts w:ascii="Montserrat" w:hAnsi="Montserrat" w:cs="Arial"/>
          <w:sz w:val="20"/>
          <w:szCs w:val="20"/>
          <w:lang w:val="es-ES_tradnl"/>
        </w:rPr>
        <w:t xml:space="preserve">indicarse a dos decimales, </w:t>
      </w:r>
      <w:r w:rsidRPr="00E85D0B">
        <w:rPr>
          <w:rFonts w:ascii="Montserrat" w:hAnsi="Montserrat" w:cs="Arial"/>
          <w:sz w:val="20"/>
          <w:szCs w:val="20"/>
          <w:lang w:val="es-ES_tradnl"/>
        </w:rPr>
        <w:t xml:space="preserve">sin considerar el Impuesto al Valor Agregado, cuando el licitante no lo haya realizado así, la </w:t>
      </w:r>
      <w:r w:rsidR="00CA00A3">
        <w:rPr>
          <w:rFonts w:ascii="Montserrat" w:hAnsi="Montserrat" w:cs="Arial"/>
          <w:sz w:val="20"/>
          <w:szCs w:val="20"/>
          <w:lang w:val="es-ES_tradnl"/>
        </w:rPr>
        <w:t>C</w:t>
      </w:r>
      <w:r w:rsidRPr="00E85D0B">
        <w:rPr>
          <w:rFonts w:ascii="Montserrat" w:hAnsi="Montserrat" w:cs="Arial"/>
          <w:sz w:val="20"/>
          <w:szCs w:val="20"/>
          <w:lang w:val="es-ES_tradnl"/>
        </w:rPr>
        <w:t xml:space="preserve">onvocante </w:t>
      </w:r>
      <w:r>
        <w:rPr>
          <w:rFonts w:ascii="Montserrat" w:hAnsi="Montserrat" w:cs="Arial"/>
          <w:sz w:val="20"/>
          <w:szCs w:val="20"/>
          <w:lang w:val="es-ES_tradnl"/>
        </w:rPr>
        <w:t>truncará a dos decimales</w:t>
      </w:r>
      <w:r w:rsidRPr="00E85D0B">
        <w:rPr>
          <w:rFonts w:ascii="Montserrat" w:hAnsi="Montserrat" w:cs="Arial"/>
          <w:sz w:val="20"/>
          <w:szCs w:val="20"/>
          <w:lang w:val="es-ES_tradnl"/>
        </w:rPr>
        <w:t xml:space="preserve"> para efectos de la evaluación económica y </w:t>
      </w:r>
      <w:r w:rsidR="008B0D78">
        <w:rPr>
          <w:rFonts w:ascii="Montserrat" w:hAnsi="Montserrat" w:cs="Arial"/>
          <w:sz w:val="20"/>
          <w:szCs w:val="20"/>
          <w:lang w:val="es-ES_tradnl"/>
        </w:rPr>
        <w:t xml:space="preserve">en su caso la </w:t>
      </w:r>
      <w:r w:rsidRPr="00E85D0B">
        <w:rPr>
          <w:rFonts w:ascii="Montserrat" w:hAnsi="Montserrat" w:cs="Arial"/>
          <w:sz w:val="20"/>
          <w:szCs w:val="20"/>
          <w:lang w:val="es-ES_tradnl"/>
        </w:rPr>
        <w:t>adjudicación correspondiente.</w:t>
      </w:r>
    </w:p>
    <w:p w14:paraId="01E7EEA1" w14:textId="77777777" w:rsidR="00D85CB6" w:rsidRPr="00E85D0B" w:rsidRDefault="00D85CB6" w:rsidP="00D85CB6">
      <w:pPr>
        <w:ind w:right="49"/>
        <w:jc w:val="both"/>
        <w:rPr>
          <w:rFonts w:ascii="Montserrat" w:hAnsi="Montserrat" w:cs="Arial"/>
          <w:sz w:val="20"/>
          <w:szCs w:val="20"/>
          <w:lang w:val="es-ES_tradnl"/>
        </w:rPr>
      </w:pPr>
    </w:p>
    <w:p w14:paraId="39BA4CE3" w14:textId="77777777" w:rsidR="00D85CB6" w:rsidRPr="00E85D0B" w:rsidRDefault="00D85CB6" w:rsidP="00D85CB6">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w:t>
      </w:r>
      <w:r w:rsidRPr="00BF6B0F">
        <w:rPr>
          <w:rFonts w:ascii="Montserrat" w:eastAsia="Times New Roman" w:hAnsi="Montserrat" w:cs="Arial"/>
          <w:b/>
          <w:i/>
          <w:noProof w:val="0"/>
          <w:sz w:val="16"/>
          <w:szCs w:val="16"/>
          <w:u w:val="single"/>
          <w:lang w:val="es-ES_tradnl" w:eastAsia="ar-SA"/>
        </w:rPr>
        <w:t>documentación en cita afecta</w:t>
      </w:r>
      <w:r w:rsidRPr="00E85D0B">
        <w:rPr>
          <w:rFonts w:ascii="Montserrat" w:eastAsia="Times New Roman" w:hAnsi="Montserrat" w:cs="Arial"/>
          <w:b/>
          <w:i/>
          <w:noProof w:val="0"/>
          <w:sz w:val="16"/>
          <w:szCs w:val="16"/>
          <w:u w:val="single"/>
          <w:lang w:val="es-ES_tradnl" w:eastAsia="ar-SA"/>
        </w:rPr>
        <w:t xml:space="preserve">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14:paraId="3B24755D" w14:textId="77777777" w:rsidR="00D85CB6" w:rsidRPr="00E85D0B" w:rsidRDefault="00D85CB6" w:rsidP="00D85CB6">
      <w:pPr>
        <w:ind w:right="49"/>
        <w:jc w:val="both"/>
        <w:rPr>
          <w:rFonts w:ascii="Montserrat" w:hAnsi="Montserrat" w:cs="Arial"/>
          <w:sz w:val="20"/>
          <w:szCs w:val="20"/>
          <w:lang w:val="es-ES_tradnl"/>
        </w:rPr>
      </w:pPr>
    </w:p>
    <w:p w14:paraId="00B7338D" w14:textId="77777777" w:rsidR="00D85CB6" w:rsidRDefault="00D85CB6" w:rsidP="00D85CB6">
      <w:pPr>
        <w:ind w:right="49"/>
        <w:jc w:val="both"/>
        <w:rPr>
          <w:rFonts w:ascii="Montserrat" w:hAnsi="Montserrat" w:cs="Arial"/>
          <w:sz w:val="20"/>
          <w:szCs w:val="20"/>
        </w:rPr>
      </w:pPr>
      <w:r w:rsidRPr="00E85D0B">
        <w:rPr>
          <w:rFonts w:ascii="Montserrat" w:hAnsi="Montserrat" w:cs="Arial"/>
          <w:sz w:val="20"/>
          <w:szCs w:val="20"/>
        </w:rPr>
        <w:t xml:space="preserve">La información capturada en el sistema CompraNet </w:t>
      </w:r>
      <w:r>
        <w:rPr>
          <w:rFonts w:ascii="Montserrat" w:hAnsi="Montserrat" w:cs="Arial"/>
          <w:sz w:val="20"/>
          <w:szCs w:val="20"/>
        </w:rPr>
        <w:t>deberá guardar congruencia con el contenido de la propuesta económica.</w:t>
      </w:r>
    </w:p>
    <w:p w14:paraId="0F4155A2" w14:textId="77777777" w:rsidR="00733CD4" w:rsidRPr="00D85CB6" w:rsidRDefault="00733CD4" w:rsidP="00CF4706">
      <w:pPr>
        <w:pStyle w:val="Prrafodelista"/>
        <w:ind w:left="720" w:right="49"/>
        <w:jc w:val="both"/>
        <w:rPr>
          <w:rFonts w:ascii="Montserrat" w:hAnsi="Montserrat" w:cs="Arial"/>
          <w:sz w:val="20"/>
          <w:szCs w:val="20"/>
          <w:lang w:val="es-MX"/>
        </w:rPr>
      </w:pPr>
    </w:p>
    <w:p w14:paraId="587EDE2D" w14:textId="77777777" w:rsidR="00CF4706"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34" w:name="_Toc108438431"/>
      <w:r w:rsidRPr="00E85D0B">
        <w:rPr>
          <w:rFonts w:ascii="Montserrat" w:hAnsi="Montserrat" w:cs="Arial"/>
          <w:sz w:val="20"/>
          <w:szCs w:val="20"/>
          <w:lang w:val="es-ES_tradnl"/>
        </w:rPr>
        <w:t>CRITERIOS ESPECÍFICOS CONFORME A LOS CUALES SE EVALUARÁN LAS PROPOSICIONES.</w:t>
      </w:r>
      <w:bookmarkEnd w:id="134"/>
    </w:p>
    <w:p w14:paraId="161E3DC7" w14:textId="77777777" w:rsidR="00CF4706" w:rsidRPr="00E85D0B" w:rsidRDefault="00CF4706" w:rsidP="00CF4706">
      <w:pPr>
        <w:ind w:right="49"/>
        <w:rPr>
          <w:rFonts w:ascii="Montserrat" w:hAnsi="Montserrat"/>
          <w:sz w:val="20"/>
          <w:szCs w:val="20"/>
          <w:lang w:val="es-ES_tradnl" w:eastAsia="ar-SA"/>
        </w:rPr>
      </w:pPr>
    </w:p>
    <w:p w14:paraId="2134B9C9" w14:textId="59D5ACC6" w:rsidR="007D350A" w:rsidRPr="00E85D0B" w:rsidRDefault="007D350A" w:rsidP="007D350A">
      <w:pPr>
        <w:jc w:val="both"/>
        <w:rPr>
          <w:rFonts w:ascii="Montserrat" w:hAnsi="Montserrat" w:cs="Arial"/>
          <w:sz w:val="20"/>
          <w:szCs w:val="20"/>
        </w:rPr>
      </w:pPr>
      <w:r w:rsidRPr="00E85D0B">
        <w:rPr>
          <w:rFonts w:ascii="Montserrat" w:hAnsi="Montserrat" w:cs="Arial"/>
          <w:sz w:val="20"/>
          <w:szCs w:val="20"/>
        </w:rPr>
        <w:t xml:space="preserve">El presente procedimiento de contratación se llevará a cabo a través del criterio de evaluación Binario, de conformidad con lo señalado en </w:t>
      </w:r>
      <w:r w:rsidR="00CB6BBD">
        <w:rPr>
          <w:rFonts w:ascii="Montserrat" w:hAnsi="Montserrat" w:cs="Arial"/>
          <w:sz w:val="20"/>
          <w:szCs w:val="20"/>
        </w:rPr>
        <w:t>los artículos 36 de la LAASSP. Segunda párrafo, 36 Bis fracción II</w:t>
      </w:r>
      <w:r w:rsidRPr="00E85D0B">
        <w:rPr>
          <w:rFonts w:ascii="Montserrat" w:hAnsi="Montserrat" w:cs="Arial"/>
          <w:sz w:val="20"/>
          <w:szCs w:val="20"/>
        </w:rPr>
        <w:t xml:space="preserve"> y 51 del </w:t>
      </w:r>
      <w:r w:rsidR="00651EA3">
        <w:rPr>
          <w:rFonts w:ascii="Montserrat" w:hAnsi="Montserrat" w:cs="Arial"/>
          <w:sz w:val="20"/>
          <w:szCs w:val="20"/>
        </w:rPr>
        <w:t>Reglamento</w:t>
      </w:r>
      <w:r w:rsidRPr="00E85D0B">
        <w:rPr>
          <w:rFonts w:ascii="Montserrat" w:hAnsi="Montserrat" w:cs="Arial"/>
          <w:sz w:val="20"/>
          <w:szCs w:val="20"/>
        </w:rPr>
        <w:t>, por lo que se p</w:t>
      </w:r>
      <w:r w:rsidR="00B51034">
        <w:rPr>
          <w:rFonts w:ascii="Montserrat" w:hAnsi="Montserrat" w:cs="Arial"/>
          <w:sz w:val="20"/>
          <w:szCs w:val="20"/>
        </w:rPr>
        <w:t>odrán</w:t>
      </w:r>
      <w:r w:rsidRPr="00E85D0B">
        <w:rPr>
          <w:rFonts w:ascii="Montserrat" w:hAnsi="Montserrat" w:cs="Arial"/>
          <w:sz w:val="20"/>
          <w:szCs w:val="20"/>
        </w:rPr>
        <w:t xml:space="preserve"> evaluar técnicamente al menos las dos proposiciones c</w:t>
      </w:r>
      <w:r w:rsidR="001309E1">
        <w:rPr>
          <w:rFonts w:ascii="Montserrat" w:hAnsi="Montserrat" w:cs="Arial"/>
          <w:sz w:val="20"/>
          <w:szCs w:val="20"/>
        </w:rPr>
        <w:t xml:space="preserve">uyo precio </w:t>
      </w:r>
      <w:r w:rsidR="00F929C2">
        <w:rPr>
          <w:rFonts w:ascii="Montserrat" w:hAnsi="Montserrat" w:cs="Arial"/>
          <w:sz w:val="20"/>
          <w:szCs w:val="20"/>
        </w:rPr>
        <w:t>sea</w:t>
      </w:r>
      <w:r w:rsidR="001309E1">
        <w:rPr>
          <w:rFonts w:ascii="Montserrat" w:hAnsi="Montserrat" w:cs="Arial"/>
          <w:sz w:val="20"/>
          <w:szCs w:val="20"/>
        </w:rPr>
        <w:t xml:space="preserve"> más bajo;</w:t>
      </w:r>
      <w:r w:rsidR="006723A9" w:rsidRPr="00E85D0B">
        <w:rPr>
          <w:rFonts w:ascii="Montserrat" w:hAnsi="Montserrat" w:cs="Arial"/>
          <w:sz w:val="20"/>
          <w:szCs w:val="20"/>
        </w:rPr>
        <w:t xml:space="preserve"> en</w:t>
      </w:r>
      <w:r w:rsidR="00B51034">
        <w:rPr>
          <w:rFonts w:ascii="Montserrat" w:hAnsi="Montserrat" w:cs="Arial"/>
          <w:sz w:val="20"/>
          <w:szCs w:val="20"/>
        </w:rPr>
        <w:t xml:space="preserve"> ese</w:t>
      </w:r>
      <w:r w:rsidR="006723A9" w:rsidRPr="00E85D0B">
        <w:rPr>
          <w:rFonts w:ascii="Montserrat" w:hAnsi="Montserrat" w:cs="Arial"/>
          <w:sz w:val="20"/>
          <w:szCs w:val="20"/>
        </w:rPr>
        <w:t xml:space="preserve"> caso</w:t>
      </w:r>
      <w:r w:rsidR="00B51034">
        <w:rPr>
          <w:rFonts w:ascii="Montserrat" w:hAnsi="Montserrat" w:cs="Arial"/>
          <w:sz w:val="20"/>
          <w:szCs w:val="20"/>
        </w:rPr>
        <w:t>, si</w:t>
      </w:r>
      <w:r w:rsidRPr="00E85D0B">
        <w:rPr>
          <w:rFonts w:ascii="Montserrat" w:hAnsi="Montserrat" w:cs="Arial"/>
          <w:sz w:val="20"/>
          <w:szCs w:val="20"/>
        </w:rPr>
        <w:t xml:space="preserve"> aquellas propuestas no cumpl</w:t>
      </w:r>
      <w:r w:rsidR="00B51034">
        <w:rPr>
          <w:rFonts w:ascii="Montserrat" w:hAnsi="Montserrat" w:cs="Arial"/>
          <w:sz w:val="20"/>
          <w:szCs w:val="20"/>
        </w:rPr>
        <w:t>e</w:t>
      </w:r>
      <w:r w:rsidRPr="00E85D0B">
        <w:rPr>
          <w:rFonts w:ascii="Montserrat" w:hAnsi="Montserrat" w:cs="Arial"/>
          <w:sz w:val="20"/>
          <w:szCs w:val="20"/>
        </w:rPr>
        <w:t>n con los aspectos técnicos, se realizará la evaluación de la propuesta que le siga en precio</w:t>
      </w:r>
      <w:r w:rsidR="00A459A1" w:rsidRPr="00E85D0B">
        <w:rPr>
          <w:rFonts w:ascii="Montserrat" w:hAnsi="Montserrat" w:cs="Arial"/>
          <w:sz w:val="20"/>
          <w:szCs w:val="20"/>
        </w:rPr>
        <w:t>.</w:t>
      </w:r>
    </w:p>
    <w:p w14:paraId="7EC81A39" w14:textId="77777777" w:rsidR="007D350A" w:rsidRPr="00E85D0B" w:rsidRDefault="007D350A" w:rsidP="00CF4706">
      <w:pPr>
        <w:ind w:right="49"/>
        <w:rPr>
          <w:rFonts w:ascii="Montserrat" w:hAnsi="Montserrat"/>
          <w:sz w:val="20"/>
          <w:szCs w:val="20"/>
          <w:lang w:val="es-ES_tradnl" w:eastAsia="ar-SA"/>
        </w:rPr>
      </w:pPr>
    </w:p>
    <w:p w14:paraId="5DA3047A"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5" w:name="_Toc525225674"/>
      <w:bookmarkStart w:id="136" w:name="_Toc108438432"/>
      <w:r w:rsidRPr="00E85D0B">
        <w:rPr>
          <w:rFonts w:ascii="Montserrat" w:hAnsi="Montserrat" w:cs="Arial"/>
          <w:i w:val="0"/>
          <w:sz w:val="20"/>
          <w:lang w:val="es-ES_tradnl"/>
        </w:rPr>
        <w:t>Evaluación legal</w:t>
      </w:r>
      <w:bookmarkEnd w:id="135"/>
      <w:bookmarkEnd w:id="136"/>
      <w:r w:rsidRPr="00E85D0B">
        <w:rPr>
          <w:rFonts w:ascii="Montserrat" w:hAnsi="Montserrat" w:cs="Arial"/>
          <w:i w:val="0"/>
          <w:sz w:val="20"/>
          <w:lang w:val="es-ES_tradnl"/>
        </w:rPr>
        <w:t xml:space="preserve"> </w:t>
      </w:r>
    </w:p>
    <w:p w14:paraId="51EF9B41" w14:textId="77777777" w:rsidR="00CF4706" w:rsidRPr="00E85D0B" w:rsidRDefault="00CF4706" w:rsidP="00CF4706">
      <w:pPr>
        <w:suppressAutoHyphens/>
        <w:ind w:right="49"/>
        <w:jc w:val="both"/>
        <w:rPr>
          <w:rFonts w:ascii="Montserrat" w:hAnsi="Montserrat" w:cs="Arial"/>
          <w:i/>
          <w:sz w:val="20"/>
          <w:szCs w:val="20"/>
          <w:lang w:val="es-ES_tradnl"/>
        </w:rPr>
      </w:pPr>
    </w:p>
    <w:p w14:paraId="7023EBC5" w14:textId="77777777" w:rsidR="00CF4706" w:rsidRPr="00E85D0B" w:rsidRDefault="00CF4706" w:rsidP="00CF4706">
      <w:p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La evaluación legal será realizada por el Área Contratante, verificando </w:t>
      </w:r>
      <w:r w:rsidR="00E931F4">
        <w:rPr>
          <w:rFonts w:ascii="Montserrat" w:hAnsi="Montserrat" w:cs="Arial"/>
          <w:color w:val="000000" w:themeColor="text1"/>
          <w:sz w:val="20"/>
          <w:szCs w:val="20"/>
          <w:lang w:eastAsia="ar-SA"/>
        </w:rPr>
        <w:t xml:space="preserve">en primer término, que la proposición esté debidamente firmada en forma electrónica; y luego se verificará </w:t>
      </w:r>
      <w:r w:rsidRPr="00E85D0B">
        <w:rPr>
          <w:rFonts w:ascii="Montserrat" w:hAnsi="Montserrat" w:cs="Arial"/>
          <w:color w:val="000000" w:themeColor="text1"/>
          <w:sz w:val="20"/>
          <w:szCs w:val="20"/>
          <w:lang w:eastAsia="ar-SA"/>
        </w:rPr>
        <w:t xml:space="preserve">que la documentación </w:t>
      </w:r>
      <w:r w:rsidR="00E931F4">
        <w:rPr>
          <w:rFonts w:ascii="Montserrat" w:hAnsi="Montserrat" w:cs="Arial"/>
          <w:color w:val="000000" w:themeColor="text1"/>
          <w:sz w:val="20"/>
          <w:szCs w:val="20"/>
          <w:lang w:eastAsia="ar-SA"/>
        </w:rPr>
        <w:t xml:space="preserve">legal </w:t>
      </w:r>
      <w:r w:rsidRPr="00E85D0B">
        <w:rPr>
          <w:rFonts w:ascii="Montserrat" w:hAnsi="Montserrat" w:cs="Arial"/>
          <w:color w:val="000000" w:themeColor="text1"/>
          <w:sz w:val="20"/>
          <w:szCs w:val="20"/>
          <w:lang w:eastAsia="ar-SA"/>
        </w:rPr>
        <w:t xml:space="preserve">presentada por el licitante cumpla con los requisitos solicitados en el numeral 4.1 de la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 así como los que se deriven del a</w:t>
      </w:r>
      <w:r w:rsidR="00A459A1" w:rsidRPr="00E85D0B">
        <w:rPr>
          <w:rFonts w:ascii="Montserrat" w:hAnsi="Montserrat" w:cs="Arial"/>
          <w:color w:val="000000" w:themeColor="text1"/>
          <w:sz w:val="20"/>
          <w:szCs w:val="20"/>
          <w:lang w:eastAsia="ar-SA"/>
        </w:rPr>
        <w:t>cto de la junta de aclaraciones.</w:t>
      </w:r>
    </w:p>
    <w:p w14:paraId="2D18D8A2"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2D3B8044" w14:textId="77777777"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En el caso del numeral 4.1</w:t>
      </w:r>
      <w:r w:rsidR="00381029">
        <w:rPr>
          <w:rFonts w:ascii="Montserrat" w:hAnsi="Montserrat" w:cs="Arial"/>
          <w:sz w:val="20"/>
          <w:szCs w:val="20"/>
          <w:lang w:val="es-ES_tradnl" w:eastAsia="ar-SA"/>
        </w:rPr>
        <w:t>.1</w:t>
      </w:r>
      <w:r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Pr="00C52363">
        <w:rPr>
          <w:rFonts w:ascii="Montserrat" w:hAnsi="Montserrat" w:cs="Arial"/>
          <w:b/>
          <w:sz w:val="20"/>
          <w:szCs w:val="20"/>
          <w:lang w:val="es-ES_tradnl" w:eastAsia="ar-SA"/>
        </w:rPr>
        <w:t>a</w:t>
      </w:r>
      <w:r w:rsidR="00D34045">
        <w:rPr>
          <w:rFonts w:ascii="Montserrat" w:hAnsi="Montserrat" w:cs="Arial"/>
          <w:sz w:val="20"/>
          <w:szCs w:val="20"/>
          <w:lang w:val="es-ES_tradnl" w:eastAsia="ar-SA"/>
        </w:rPr>
        <w:t>,</w:t>
      </w:r>
      <w:r w:rsidRPr="00E85D0B">
        <w:rPr>
          <w:rFonts w:ascii="Montserrat" w:hAnsi="Montserrat" w:cs="Arial"/>
          <w:sz w:val="20"/>
          <w:szCs w:val="20"/>
          <w:lang w:val="es-ES_tradnl" w:eastAsia="ar-SA"/>
        </w:rPr>
        <w:t xml:space="preserve"> los datos asentados en dicho documento, serán los que se utilizarán para la elaboración de los contratos correspondientes.</w:t>
      </w:r>
    </w:p>
    <w:p w14:paraId="5EB47A22"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4CBE447D" w14:textId="77777777" w:rsidR="00CF4706" w:rsidRPr="00E85D0B" w:rsidRDefault="00A52753" w:rsidP="00CF4706">
      <w:pPr>
        <w:suppressAutoHyphens/>
        <w:ind w:right="49"/>
        <w:jc w:val="both"/>
        <w:rPr>
          <w:rFonts w:ascii="Montserrat" w:hAnsi="Montserrat" w:cs="Arial"/>
          <w:b/>
          <w:sz w:val="20"/>
          <w:szCs w:val="20"/>
          <w:lang w:val="es-ES_tradnl" w:eastAsia="ar-SA"/>
        </w:rPr>
      </w:pPr>
      <w:r>
        <w:rPr>
          <w:rFonts w:ascii="Montserrat" w:hAnsi="Montserrat" w:cs="Arial"/>
          <w:sz w:val="20"/>
          <w:szCs w:val="20"/>
          <w:lang w:val="es-ES_tradnl" w:eastAsia="ar-SA"/>
        </w:rPr>
        <w:t>De los</w:t>
      </w:r>
      <w:r w:rsidR="00CF4706" w:rsidRPr="00E85D0B">
        <w:rPr>
          <w:rFonts w:ascii="Montserrat" w:hAnsi="Montserrat" w:cs="Arial"/>
          <w:sz w:val="20"/>
          <w:szCs w:val="20"/>
          <w:lang w:val="es-ES_tradnl" w:eastAsia="ar-SA"/>
        </w:rPr>
        <w:t xml:space="preserve"> escritos que se presenten con motivo de cumplir lo solicitado en el numeral 4.1</w:t>
      </w:r>
      <w:r w:rsidR="00381029">
        <w:rPr>
          <w:rFonts w:ascii="Montserrat" w:hAnsi="Montserrat" w:cs="Arial"/>
          <w:sz w:val="20"/>
          <w:szCs w:val="20"/>
          <w:lang w:val="es-ES_tradnl" w:eastAsia="ar-SA"/>
        </w:rPr>
        <w:t>.1</w:t>
      </w:r>
      <w:r w:rsidR="00CF4706"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CF4706"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b</w:t>
      </w:r>
      <w:r w:rsidR="00CF4706" w:rsidRPr="00E85D0B">
        <w:rPr>
          <w:rFonts w:ascii="Montserrat" w:hAnsi="Montserrat" w:cs="Arial"/>
          <w:sz w:val="20"/>
          <w:szCs w:val="20"/>
          <w:lang w:val="es-ES_tradnl" w:eastAsia="ar-SA"/>
        </w:rPr>
        <w:t>, se verificará que sea</w:t>
      </w:r>
      <w:r>
        <w:rPr>
          <w:rFonts w:ascii="Montserrat" w:hAnsi="Montserrat" w:cs="Arial"/>
          <w:sz w:val="20"/>
          <w:szCs w:val="20"/>
          <w:lang w:val="es-ES_tradnl" w:eastAsia="ar-SA"/>
        </w:rPr>
        <w:t>n</w:t>
      </w:r>
      <w:r w:rsidR="00CF4706" w:rsidRPr="00E85D0B">
        <w:rPr>
          <w:rFonts w:ascii="Montserrat" w:hAnsi="Montserrat" w:cs="Arial"/>
          <w:sz w:val="20"/>
          <w:szCs w:val="20"/>
          <w:lang w:val="es-ES_tradnl" w:eastAsia="ar-SA"/>
        </w:rPr>
        <w:t xml:space="preserve"> congruente</w:t>
      </w:r>
      <w:r>
        <w:rPr>
          <w:rFonts w:ascii="Montserrat" w:hAnsi="Montserrat" w:cs="Arial"/>
          <w:sz w:val="20"/>
          <w:szCs w:val="20"/>
          <w:lang w:val="es-ES_tradnl" w:eastAsia="ar-SA"/>
        </w:rPr>
        <w:t>s</w:t>
      </w:r>
      <w:r w:rsidR="00CF4706" w:rsidRPr="00E85D0B">
        <w:rPr>
          <w:rFonts w:ascii="Montserrat" w:hAnsi="Montserrat" w:cs="Arial"/>
          <w:sz w:val="20"/>
          <w:szCs w:val="20"/>
          <w:lang w:val="es-ES_tradnl" w:eastAsia="ar-SA"/>
        </w:rPr>
        <w:t xml:space="preserve"> con la información proporcionada en el </w:t>
      </w:r>
      <w:r w:rsidR="00CF4706" w:rsidRPr="00E85D0B">
        <w:rPr>
          <w:rFonts w:ascii="Montserrat" w:hAnsi="Montserrat" w:cs="Arial"/>
          <w:b/>
          <w:sz w:val="20"/>
          <w:szCs w:val="20"/>
          <w:lang w:val="es-ES_tradnl" w:eastAsia="ar-SA"/>
        </w:rPr>
        <w:t xml:space="preserve">Anexo </w:t>
      </w:r>
      <w:r w:rsidR="00802ACF">
        <w:rPr>
          <w:rFonts w:ascii="Montserrat" w:hAnsi="Montserrat" w:cs="Arial"/>
          <w:b/>
          <w:sz w:val="20"/>
          <w:szCs w:val="20"/>
          <w:lang w:val="es-ES_tradnl" w:eastAsia="ar-SA"/>
        </w:rPr>
        <w:t>I</w:t>
      </w:r>
      <w:r w:rsidR="00CF4706" w:rsidRPr="00E85D0B">
        <w:rPr>
          <w:rFonts w:ascii="Montserrat" w:hAnsi="Montserrat" w:cs="Arial"/>
          <w:b/>
          <w:sz w:val="20"/>
          <w:szCs w:val="20"/>
          <w:lang w:val="es-ES_tradnl" w:eastAsia="ar-SA"/>
        </w:rPr>
        <w:t>X</w:t>
      </w:r>
      <w:r w:rsidR="009D32E9">
        <w:rPr>
          <w:rFonts w:ascii="Montserrat" w:hAnsi="Montserrat" w:cs="Arial"/>
          <w:b/>
          <w:sz w:val="20"/>
          <w:szCs w:val="20"/>
          <w:lang w:val="es-ES_tradnl" w:eastAsia="ar-SA"/>
        </w:rPr>
        <w:t xml:space="preserve"> </w:t>
      </w:r>
      <w:r w:rsidR="00CF4706" w:rsidRPr="00E85D0B">
        <w:rPr>
          <w:rFonts w:ascii="Montserrat" w:hAnsi="Montserrat" w:cs="Arial"/>
          <w:b/>
          <w:sz w:val="20"/>
          <w:szCs w:val="20"/>
          <w:lang w:val="es-ES_tradnl" w:eastAsia="ar-SA"/>
        </w:rPr>
        <w:t>Propuesta Económica.</w:t>
      </w:r>
    </w:p>
    <w:p w14:paraId="3A565CF5"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1E38EBE9" w14:textId="77777777"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w:t>
      </w:r>
      <w:r w:rsidR="00066DB4" w:rsidRPr="00E85D0B">
        <w:rPr>
          <w:rFonts w:ascii="Montserrat" w:hAnsi="Montserrat" w:cs="Arial"/>
          <w:sz w:val="20"/>
          <w:szCs w:val="20"/>
          <w:lang w:val="es-ES_tradnl" w:eastAsia="ar-SA"/>
        </w:rPr>
        <w:t>á</w:t>
      </w:r>
      <w:r w:rsidRPr="00E85D0B">
        <w:rPr>
          <w:rFonts w:ascii="Montserrat" w:hAnsi="Montserrat" w:cs="Arial"/>
          <w:sz w:val="20"/>
          <w:szCs w:val="20"/>
          <w:lang w:val="es-ES_tradnl" w:eastAsia="ar-SA"/>
        </w:rPr>
        <w:t xml:space="preserve"> el Directorio de Proveedores y Contratistas Sancionados de la Secretaría de la Función Pública, </w:t>
      </w:r>
      <w:r w:rsidR="00B04E1E" w:rsidRPr="00E85D0B">
        <w:rPr>
          <w:rFonts w:ascii="Montserrat" w:hAnsi="Montserrat" w:cs="Arial"/>
          <w:sz w:val="20"/>
          <w:szCs w:val="20"/>
          <w:lang w:val="es-ES_tradnl" w:eastAsia="ar-SA"/>
        </w:rPr>
        <w:t xml:space="preserve">así como de proveedores impedidos para contratar con el IMSS </w:t>
      </w:r>
      <w:r w:rsidRPr="00E85D0B">
        <w:rPr>
          <w:rFonts w:ascii="Montserrat" w:hAnsi="Montserrat" w:cs="Arial"/>
          <w:sz w:val="20"/>
          <w:szCs w:val="20"/>
          <w:lang w:val="es-ES_tradnl" w:eastAsia="ar-SA"/>
        </w:rPr>
        <w:t xml:space="preserve">y que corresponda con la manifestación presentada en cumplimiento al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c</w:t>
      </w:r>
      <w:r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así como el listado de impedidos del IMSS.</w:t>
      </w:r>
    </w:p>
    <w:p w14:paraId="08BF195F"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263D0F2E" w14:textId="77777777" w:rsidR="00066DB4"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verificará que la carta de integridad solicitada en el</w:t>
      </w:r>
      <w:r w:rsidR="00066DB4"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066DB4" w:rsidRPr="00E85D0B">
        <w:rPr>
          <w:rFonts w:ascii="Montserrat" w:hAnsi="Montserrat" w:cs="Arial"/>
          <w:sz w:val="20"/>
          <w:szCs w:val="20"/>
          <w:lang w:val="es-ES_tradnl" w:eastAsia="ar-SA"/>
        </w:rPr>
        <w:t xml:space="preserve"> </w:t>
      </w:r>
      <w:r w:rsidR="00D34045" w:rsidRPr="00A52753">
        <w:rPr>
          <w:rFonts w:ascii="Montserrat" w:hAnsi="Montserrat" w:cs="Arial"/>
          <w:b/>
          <w:sz w:val="20"/>
          <w:szCs w:val="20"/>
          <w:lang w:val="es-ES_tradnl" w:eastAsia="ar-SA"/>
        </w:rPr>
        <w:t>d</w:t>
      </w:r>
      <w:r w:rsidR="00066DB4"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xml:space="preserve"> contenga la información </w:t>
      </w:r>
      <w:r w:rsidR="00A52753">
        <w:rPr>
          <w:rFonts w:ascii="Montserrat" w:hAnsi="Montserrat" w:cs="Arial"/>
          <w:sz w:val="20"/>
          <w:szCs w:val="20"/>
          <w:lang w:val="es-ES_tradnl" w:eastAsia="ar-SA"/>
        </w:rPr>
        <w:t>requerida</w:t>
      </w:r>
      <w:r w:rsidR="00066DB4" w:rsidRPr="00E85D0B">
        <w:rPr>
          <w:rFonts w:ascii="Montserrat" w:hAnsi="Montserrat" w:cs="Arial"/>
          <w:sz w:val="20"/>
          <w:szCs w:val="20"/>
          <w:lang w:val="es-ES_tradnl" w:eastAsia="ar-SA"/>
        </w:rPr>
        <w:t>.</w:t>
      </w:r>
    </w:p>
    <w:p w14:paraId="0F7C1DFF" w14:textId="77777777" w:rsidR="00066DB4" w:rsidRPr="00E85D0B" w:rsidRDefault="00066DB4" w:rsidP="00CF4706">
      <w:pPr>
        <w:suppressAutoHyphens/>
        <w:ind w:right="49"/>
        <w:jc w:val="both"/>
        <w:rPr>
          <w:rFonts w:ascii="Montserrat" w:hAnsi="Montserrat" w:cs="Arial"/>
          <w:sz w:val="20"/>
          <w:szCs w:val="20"/>
          <w:lang w:val="es-ES_tradnl" w:eastAsia="ar-SA"/>
        </w:rPr>
      </w:pPr>
    </w:p>
    <w:p w14:paraId="279781A6" w14:textId="6DD6EE88" w:rsidR="009B76AF" w:rsidRDefault="00CF4706" w:rsidP="00B6365B">
      <w:pPr>
        <w:suppressAutoHyphens/>
        <w:ind w:right="49"/>
        <w:jc w:val="both"/>
        <w:rPr>
          <w:rFonts w:ascii="Montserrat" w:hAnsi="Montserrat" w:cs="Arial"/>
          <w:sz w:val="20"/>
          <w:szCs w:val="20"/>
        </w:rPr>
      </w:pPr>
      <w:r w:rsidRPr="00E85D0B">
        <w:rPr>
          <w:rFonts w:ascii="Montserrat" w:hAnsi="Montserrat" w:cs="Arial"/>
          <w:sz w:val="20"/>
          <w:szCs w:val="20"/>
        </w:rPr>
        <w:t>En caso de que se presente proposición conjunta, se verificará que el convenio presentado</w:t>
      </w:r>
      <w:r w:rsidR="00315716">
        <w:rPr>
          <w:rFonts w:ascii="Montserrat" w:hAnsi="Montserrat" w:cs="Arial"/>
          <w:sz w:val="20"/>
          <w:szCs w:val="20"/>
        </w:rPr>
        <w:t>,</w:t>
      </w:r>
      <w:r w:rsidRPr="00E85D0B">
        <w:rPr>
          <w:rFonts w:ascii="Montserrat" w:hAnsi="Montserrat" w:cs="Arial"/>
          <w:sz w:val="20"/>
          <w:szCs w:val="20"/>
        </w:rPr>
        <w:t xml:space="preserve"> cumpla con la información señalada en el </w:t>
      </w:r>
      <w:r w:rsidRPr="00E85D0B">
        <w:rPr>
          <w:rFonts w:ascii="Montserrat" w:hAnsi="Montserrat" w:cs="Arial"/>
          <w:b/>
          <w:sz w:val="20"/>
          <w:szCs w:val="20"/>
        </w:rPr>
        <w:t>Anexo I</w:t>
      </w:r>
      <w:r w:rsidR="00802ACF">
        <w:rPr>
          <w:rFonts w:ascii="Montserrat" w:hAnsi="Montserrat" w:cs="Arial"/>
          <w:b/>
          <w:sz w:val="20"/>
          <w:szCs w:val="20"/>
        </w:rPr>
        <w:t>II</w:t>
      </w:r>
      <w:r w:rsidR="00D27361">
        <w:rPr>
          <w:rFonts w:ascii="Montserrat" w:hAnsi="Montserrat" w:cs="Arial"/>
          <w:b/>
          <w:sz w:val="20"/>
          <w:szCs w:val="20"/>
        </w:rPr>
        <w:t xml:space="preserve"> M</w:t>
      </w:r>
      <w:r w:rsidR="00D27361" w:rsidRPr="00D27361">
        <w:rPr>
          <w:rFonts w:ascii="Montserrat" w:hAnsi="Montserrat" w:cs="Arial"/>
          <w:b/>
          <w:sz w:val="20"/>
          <w:szCs w:val="20"/>
        </w:rPr>
        <w:t xml:space="preserve">odelo de </w:t>
      </w:r>
      <w:r w:rsidR="00D27361">
        <w:rPr>
          <w:rFonts w:ascii="Montserrat" w:hAnsi="Montserrat" w:cs="Arial"/>
          <w:b/>
          <w:sz w:val="20"/>
          <w:szCs w:val="20"/>
        </w:rPr>
        <w:t>C</w:t>
      </w:r>
      <w:r w:rsidR="00D27361" w:rsidRPr="00D27361">
        <w:rPr>
          <w:rFonts w:ascii="Montserrat" w:hAnsi="Montserrat" w:cs="Arial"/>
          <w:b/>
          <w:sz w:val="20"/>
          <w:szCs w:val="20"/>
        </w:rPr>
        <w:t xml:space="preserve">onvenio de </w:t>
      </w:r>
      <w:r w:rsidR="00D27361">
        <w:rPr>
          <w:rFonts w:ascii="Montserrat" w:hAnsi="Montserrat" w:cs="Arial"/>
          <w:b/>
          <w:sz w:val="20"/>
          <w:szCs w:val="20"/>
        </w:rPr>
        <w:t>P</w:t>
      </w:r>
      <w:r w:rsidR="00D27361" w:rsidRPr="00D27361">
        <w:rPr>
          <w:rFonts w:ascii="Montserrat" w:hAnsi="Montserrat" w:cs="Arial"/>
          <w:b/>
          <w:sz w:val="20"/>
          <w:szCs w:val="20"/>
        </w:rPr>
        <w:t xml:space="preserve">articipación </w:t>
      </w:r>
      <w:r w:rsidR="00D27361">
        <w:rPr>
          <w:rFonts w:ascii="Montserrat" w:hAnsi="Montserrat" w:cs="Arial"/>
          <w:b/>
          <w:sz w:val="20"/>
          <w:szCs w:val="20"/>
        </w:rPr>
        <w:t>Co</w:t>
      </w:r>
      <w:r w:rsidR="00D27361" w:rsidRPr="00D27361">
        <w:rPr>
          <w:rFonts w:ascii="Montserrat" w:hAnsi="Montserrat" w:cs="Arial"/>
          <w:b/>
          <w:sz w:val="20"/>
          <w:szCs w:val="20"/>
        </w:rPr>
        <w:t>njunta</w:t>
      </w:r>
      <w:r w:rsidRPr="00E85D0B">
        <w:rPr>
          <w:rFonts w:ascii="Montserrat" w:hAnsi="Montserrat" w:cs="Arial"/>
          <w:b/>
          <w:sz w:val="20"/>
          <w:szCs w:val="20"/>
        </w:rPr>
        <w:t>.</w:t>
      </w:r>
      <w:r w:rsidR="00A52753">
        <w:rPr>
          <w:rFonts w:ascii="Montserrat" w:hAnsi="Montserrat" w:cs="Arial"/>
          <w:sz w:val="20"/>
          <w:szCs w:val="20"/>
        </w:rPr>
        <w:t xml:space="preserve"> El Á</w:t>
      </w:r>
      <w:r w:rsidR="009B76AF" w:rsidRPr="00E85D0B">
        <w:rPr>
          <w:rFonts w:ascii="Montserrat" w:hAnsi="Montserrat" w:cs="Arial"/>
          <w:sz w:val="20"/>
          <w:szCs w:val="20"/>
        </w:rPr>
        <w:t xml:space="preserve">rea </w:t>
      </w:r>
      <w:r w:rsidR="00A52753">
        <w:rPr>
          <w:rFonts w:ascii="Montserrat" w:hAnsi="Montserrat" w:cs="Arial"/>
          <w:sz w:val="20"/>
          <w:szCs w:val="20"/>
        </w:rPr>
        <w:t>C</w:t>
      </w:r>
      <w:r w:rsidR="009B76AF" w:rsidRPr="00E85D0B">
        <w:rPr>
          <w:rFonts w:ascii="Montserrat" w:hAnsi="Montserrat" w:cs="Arial"/>
          <w:sz w:val="20"/>
          <w:szCs w:val="20"/>
        </w:rPr>
        <w:t xml:space="preserve">ontratante evaluará los términos legales del convenio, y el </w:t>
      </w:r>
      <w:r w:rsidR="00A52753">
        <w:rPr>
          <w:rFonts w:ascii="Montserrat" w:hAnsi="Montserrat" w:cs="Arial"/>
          <w:sz w:val="20"/>
          <w:szCs w:val="20"/>
        </w:rPr>
        <w:t>Área T</w:t>
      </w:r>
      <w:r w:rsidR="009B76AF" w:rsidRPr="00E85D0B">
        <w:rPr>
          <w:rFonts w:ascii="Montserrat" w:hAnsi="Montserrat" w:cs="Arial"/>
          <w:sz w:val="20"/>
          <w:szCs w:val="20"/>
        </w:rPr>
        <w:t>écnica, la descripción de las partes objeto del contrato que corresponderá cumplir a cada integrante, en términos del numeral 4.2.2.1.15 del Manual Administrativo de Aplicación General en Materia de Adq</w:t>
      </w:r>
      <w:r w:rsidR="00C5324C">
        <w:rPr>
          <w:rFonts w:ascii="Montserrat" w:hAnsi="Montserrat" w:cs="Arial"/>
          <w:sz w:val="20"/>
          <w:szCs w:val="20"/>
        </w:rPr>
        <w:t>uisiciones</w:t>
      </w:r>
      <w:r w:rsidR="009B76AF" w:rsidRPr="00E85D0B">
        <w:rPr>
          <w:rFonts w:ascii="Montserrat" w:hAnsi="Montserrat" w:cs="Arial"/>
          <w:sz w:val="20"/>
          <w:szCs w:val="20"/>
        </w:rPr>
        <w:t>, Arrend</w:t>
      </w:r>
      <w:r w:rsidR="00C5324C">
        <w:rPr>
          <w:rFonts w:ascii="Montserrat" w:hAnsi="Montserrat" w:cs="Arial"/>
          <w:sz w:val="20"/>
          <w:szCs w:val="20"/>
        </w:rPr>
        <w:t xml:space="preserve">amientos </w:t>
      </w:r>
      <w:r w:rsidR="009B76AF" w:rsidRPr="00E85D0B">
        <w:rPr>
          <w:rFonts w:ascii="Montserrat" w:hAnsi="Montserrat" w:cs="Arial"/>
          <w:sz w:val="20"/>
          <w:szCs w:val="20"/>
        </w:rPr>
        <w:t>y Serv</w:t>
      </w:r>
      <w:r w:rsidR="00C5324C">
        <w:rPr>
          <w:rFonts w:ascii="Montserrat" w:hAnsi="Montserrat" w:cs="Arial"/>
          <w:sz w:val="20"/>
          <w:szCs w:val="20"/>
        </w:rPr>
        <w:t>icios</w:t>
      </w:r>
      <w:r w:rsidR="00A52753">
        <w:rPr>
          <w:rFonts w:ascii="Montserrat" w:hAnsi="Montserrat" w:cs="Arial"/>
          <w:sz w:val="20"/>
          <w:szCs w:val="20"/>
        </w:rPr>
        <w:t xml:space="preserve"> del Sector Público.</w:t>
      </w:r>
      <w:r w:rsidR="009B76AF" w:rsidRPr="00E85D0B">
        <w:rPr>
          <w:rFonts w:ascii="Montserrat" w:hAnsi="Montserrat" w:cs="Arial"/>
          <w:sz w:val="20"/>
          <w:szCs w:val="20"/>
        </w:rPr>
        <w:t xml:space="preserve"> </w:t>
      </w:r>
    </w:p>
    <w:p w14:paraId="7A55981D" w14:textId="77777777" w:rsidR="00AA2095" w:rsidRDefault="00AA2095" w:rsidP="00B6365B">
      <w:pPr>
        <w:suppressAutoHyphens/>
        <w:ind w:right="49"/>
        <w:jc w:val="both"/>
        <w:rPr>
          <w:rFonts w:ascii="Montserrat" w:hAnsi="Montserrat" w:cs="Arial"/>
          <w:sz w:val="20"/>
          <w:szCs w:val="20"/>
        </w:rPr>
      </w:pPr>
    </w:p>
    <w:p w14:paraId="40B9966F" w14:textId="77777777" w:rsidR="00AA2095" w:rsidRPr="00E85D0B" w:rsidRDefault="00AA2095" w:rsidP="00AA2095">
      <w:pPr>
        <w:suppressAutoHyphens/>
        <w:ind w:right="49"/>
        <w:jc w:val="both"/>
        <w:rPr>
          <w:rFonts w:ascii="Montserrat" w:hAnsi="Montserrat" w:cs="Arial"/>
          <w:sz w:val="20"/>
          <w:szCs w:val="20"/>
        </w:rPr>
      </w:pPr>
      <w:r>
        <w:rPr>
          <w:rFonts w:ascii="Montserrat" w:hAnsi="Montserrat" w:cs="Arial"/>
          <w:sz w:val="20"/>
          <w:szCs w:val="20"/>
        </w:rPr>
        <w:t>En su caso, s</w:t>
      </w:r>
      <w:r w:rsidRPr="00E85D0B">
        <w:rPr>
          <w:rFonts w:ascii="Montserrat" w:hAnsi="Montserrat" w:cs="Arial"/>
          <w:sz w:val="20"/>
          <w:szCs w:val="20"/>
        </w:rPr>
        <w:t>e verificará la presentación y contenido del doc</w:t>
      </w:r>
      <w:r>
        <w:rPr>
          <w:rFonts w:ascii="Montserrat" w:hAnsi="Montserrat" w:cs="Arial"/>
          <w:sz w:val="20"/>
          <w:szCs w:val="20"/>
        </w:rPr>
        <w:t xml:space="preserve">umento solicitado en el apartado </w:t>
      </w:r>
      <w:r w:rsidRPr="00A52753">
        <w:rPr>
          <w:rFonts w:ascii="Montserrat" w:hAnsi="Montserrat" w:cs="Arial"/>
          <w:b/>
          <w:sz w:val="20"/>
          <w:szCs w:val="20"/>
        </w:rPr>
        <w:t>a.</w:t>
      </w:r>
      <w:r w:rsidRPr="00E85D0B">
        <w:rPr>
          <w:rFonts w:ascii="Montserrat" w:hAnsi="Montserrat" w:cs="Arial"/>
          <w:sz w:val="20"/>
          <w:szCs w:val="20"/>
        </w:rPr>
        <w:t xml:space="preserve"> del numeral 4.1.</w:t>
      </w:r>
      <w:r>
        <w:rPr>
          <w:rFonts w:ascii="Montserrat" w:hAnsi="Montserrat" w:cs="Arial"/>
          <w:sz w:val="20"/>
          <w:szCs w:val="20"/>
        </w:rPr>
        <w:t>2</w:t>
      </w:r>
    </w:p>
    <w:p w14:paraId="2ACCEA94" w14:textId="77777777" w:rsidR="00AA2095" w:rsidRPr="00E85D0B" w:rsidRDefault="00AA2095" w:rsidP="00B6365B">
      <w:pPr>
        <w:suppressAutoHyphens/>
        <w:ind w:right="49"/>
        <w:jc w:val="both"/>
        <w:rPr>
          <w:rFonts w:ascii="Montserrat" w:hAnsi="Montserrat" w:cs="Arial"/>
          <w:sz w:val="20"/>
          <w:szCs w:val="20"/>
        </w:rPr>
      </w:pPr>
    </w:p>
    <w:p w14:paraId="125009D5"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7" w:name="_Toc108438433"/>
      <w:r w:rsidRPr="00E85D0B">
        <w:rPr>
          <w:rFonts w:ascii="Montserrat" w:hAnsi="Montserrat" w:cs="Arial"/>
          <w:i w:val="0"/>
          <w:sz w:val="20"/>
          <w:lang w:val="es-ES_tradnl"/>
        </w:rPr>
        <w:t>Evaluación de la propuesta técnica.</w:t>
      </w:r>
      <w:bookmarkEnd w:id="137"/>
      <w:r w:rsidRPr="00E85D0B">
        <w:rPr>
          <w:rFonts w:ascii="Montserrat" w:hAnsi="Montserrat" w:cs="Arial"/>
          <w:i w:val="0"/>
          <w:sz w:val="20"/>
          <w:lang w:val="es-ES_tradnl"/>
        </w:rPr>
        <w:t xml:space="preserve"> </w:t>
      </w:r>
    </w:p>
    <w:p w14:paraId="2395F098"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14:paraId="4A3BC43F"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r w:rsidRPr="00E85D0B">
        <w:rPr>
          <w:rFonts w:ascii="Montserrat" w:hAnsi="Montserrat" w:cs="Arial"/>
          <w:sz w:val="20"/>
          <w:szCs w:val="20"/>
        </w:rPr>
        <w:t xml:space="preserve">La evaluación técnica de las proposiciones será a cargo de los servidores públicos indicados en el rubro Evaluación Técnica del documento adjunto a la </w:t>
      </w:r>
      <w:r w:rsidR="000612DF">
        <w:rPr>
          <w:rFonts w:ascii="Montserrat" w:hAnsi="Montserrat" w:cs="Arial"/>
          <w:sz w:val="20"/>
          <w:szCs w:val="20"/>
        </w:rPr>
        <w:t>Convocatoria</w:t>
      </w:r>
      <w:r w:rsidRPr="00E85D0B">
        <w:rPr>
          <w:rFonts w:ascii="Montserrat" w:hAnsi="Montserrat" w:cs="Arial"/>
          <w:sz w:val="20"/>
          <w:szCs w:val="20"/>
        </w:rPr>
        <w:t xml:space="preserve"> </w:t>
      </w:r>
      <w:r w:rsidRPr="00B97239">
        <w:rPr>
          <w:rFonts w:ascii="Montserrat" w:hAnsi="Montserrat" w:cs="Arial"/>
          <w:sz w:val="20"/>
          <w:szCs w:val="20"/>
        </w:rPr>
        <w:t xml:space="preserve">denominado </w:t>
      </w:r>
      <w:r w:rsidRPr="00B97239">
        <w:rPr>
          <w:rFonts w:ascii="Montserrat" w:hAnsi="Montserrat" w:cs="Arial"/>
          <w:b/>
          <w:sz w:val="20"/>
          <w:szCs w:val="20"/>
        </w:rPr>
        <w:t>Anexo 2 Anexo Técnico</w:t>
      </w:r>
      <w:r w:rsidR="00FA3075" w:rsidRPr="00B97239">
        <w:rPr>
          <w:rFonts w:ascii="Montserrat" w:hAnsi="Montserrat" w:cs="Arial"/>
          <w:b/>
          <w:sz w:val="20"/>
          <w:szCs w:val="20"/>
        </w:rPr>
        <w:t xml:space="preserve"> </w:t>
      </w:r>
      <w:r w:rsidR="00FA3075" w:rsidRPr="00B97239">
        <w:rPr>
          <w:rFonts w:ascii="Montserrat" w:hAnsi="Montserrat" w:cs="Arial"/>
          <w:sz w:val="20"/>
          <w:szCs w:val="20"/>
        </w:rPr>
        <w:t>apartado</w:t>
      </w:r>
      <w:r w:rsidR="00FA3075" w:rsidRPr="00B97239">
        <w:rPr>
          <w:rFonts w:ascii="Montserrat" w:hAnsi="Montserrat" w:cs="Arial"/>
          <w:b/>
          <w:sz w:val="20"/>
          <w:szCs w:val="20"/>
        </w:rPr>
        <w:t xml:space="preserve"> Evaluación Técnica</w:t>
      </w:r>
      <w:r w:rsidRPr="00B97239">
        <w:rPr>
          <w:rFonts w:ascii="Montserrat" w:hAnsi="Montserrat" w:cs="Arial"/>
          <w:b/>
          <w:sz w:val="20"/>
          <w:szCs w:val="20"/>
        </w:rPr>
        <w:t>.</w:t>
      </w:r>
    </w:p>
    <w:p w14:paraId="71E4743C"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14:paraId="644C0959" w14:textId="5FEA1E2E" w:rsidR="00CF4706" w:rsidRPr="00E85D0B" w:rsidRDefault="00CF4706" w:rsidP="00CF4706">
      <w:pPr>
        <w:suppressAutoHyphens/>
        <w:ind w:right="49"/>
        <w:jc w:val="both"/>
        <w:rPr>
          <w:rFonts w:ascii="Montserrat" w:hAnsi="Montserrat" w:cs="Arial"/>
          <w:sz w:val="20"/>
          <w:szCs w:val="20"/>
        </w:rPr>
      </w:pPr>
      <w:r w:rsidRPr="00E85D0B">
        <w:rPr>
          <w:rFonts w:ascii="Montserrat" w:hAnsi="Montserrat" w:cs="Arial"/>
          <w:sz w:val="20"/>
          <w:szCs w:val="20"/>
        </w:rPr>
        <w:t>Con fundamento en lo dispuesto por el artículo 36</w:t>
      </w:r>
      <w:r w:rsidR="00315716">
        <w:rPr>
          <w:rFonts w:ascii="Montserrat" w:hAnsi="Montserrat" w:cs="Arial"/>
          <w:sz w:val="20"/>
          <w:szCs w:val="20"/>
        </w:rPr>
        <w:t xml:space="preserve"> y 36 Bis</w:t>
      </w:r>
      <w:r w:rsidRPr="00E85D0B">
        <w:rPr>
          <w:rFonts w:ascii="Montserrat" w:hAnsi="Montserrat" w:cs="Arial"/>
          <w:sz w:val="20"/>
          <w:szCs w:val="20"/>
        </w:rPr>
        <w:t xml:space="preserve"> </w:t>
      </w:r>
      <w:r w:rsidR="00315716">
        <w:rPr>
          <w:rFonts w:ascii="Montserrat" w:hAnsi="Montserrat" w:cs="Arial"/>
          <w:sz w:val="20"/>
          <w:szCs w:val="20"/>
        </w:rPr>
        <w:t xml:space="preserve">fracción II </w:t>
      </w:r>
      <w:r w:rsidRPr="00E85D0B">
        <w:rPr>
          <w:rFonts w:ascii="Montserrat" w:hAnsi="Montserrat" w:cs="Arial"/>
          <w:sz w:val="20"/>
          <w:szCs w:val="20"/>
        </w:rPr>
        <w:t xml:space="preserve">de la LAASSP, se evaluará </w:t>
      </w:r>
      <w:r w:rsidR="00315716">
        <w:rPr>
          <w:rFonts w:ascii="Montserrat" w:hAnsi="Montserrat" w:cs="Arial"/>
          <w:sz w:val="20"/>
          <w:szCs w:val="20"/>
        </w:rPr>
        <w:t>aplicando el criterio</w:t>
      </w:r>
      <w:r w:rsidRPr="00E85D0B">
        <w:rPr>
          <w:rFonts w:ascii="Montserrat" w:hAnsi="Montserrat" w:cs="Arial"/>
          <w:sz w:val="20"/>
          <w:szCs w:val="20"/>
        </w:rPr>
        <w:t xml:space="preserve"> binari</w:t>
      </w:r>
      <w:r w:rsidR="00315716">
        <w:rPr>
          <w:rFonts w:ascii="Montserrat" w:hAnsi="Montserrat" w:cs="Arial"/>
          <w:sz w:val="20"/>
          <w:szCs w:val="20"/>
        </w:rPr>
        <w:t>o</w:t>
      </w:r>
      <w:r w:rsidRPr="00E85D0B">
        <w:rPr>
          <w:rFonts w:ascii="Montserrat" w:hAnsi="Montserrat" w:cs="Arial"/>
          <w:sz w:val="20"/>
          <w:szCs w:val="20"/>
        </w:rPr>
        <w:t xml:space="preserve">, por lo que se procederá a evaluar técnicamente al menos las dos proposiciones cuyo precio </w:t>
      </w:r>
      <w:r w:rsidR="008B0D78">
        <w:rPr>
          <w:rFonts w:ascii="Montserrat" w:hAnsi="Montserrat" w:cs="Arial"/>
          <w:sz w:val="20"/>
          <w:szCs w:val="20"/>
        </w:rPr>
        <w:t>sea</w:t>
      </w:r>
      <w:r w:rsidRPr="00E85D0B">
        <w:rPr>
          <w:rFonts w:ascii="Montserrat" w:hAnsi="Montserrat" w:cs="Arial"/>
          <w:sz w:val="20"/>
          <w:szCs w:val="20"/>
        </w:rPr>
        <w:t xml:space="preserve"> más bajo</w:t>
      </w:r>
      <w:r w:rsidR="00C5324C">
        <w:rPr>
          <w:rFonts w:ascii="Montserrat" w:hAnsi="Montserrat" w:cs="Arial"/>
          <w:sz w:val="20"/>
          <w:szCs w:val="20"/>
        </w:rPr>
        <w:t>;</w:t>
      </w:r>
      <w:r w:rsidRPr="00E85D0B">
        <w:rPr>
          <w:rFonts w:ascii="Montserrat" w:hAnsi="Montserrat" w:cs="Arial"/>
          <w:sz w:val="20"/>
          <w:szCs w:val="20"/>
        </w:rPr>
        <w:t xml:space="preserve"> en caso de </w:t>
      </w:r>
      <w:r w:rsidR="00C5324C">
        <w:rPr>
          <w:rFonts w:ascii="Montserrat" w:hAnsi="Montserrat" w:cs="Arial"/>
          <w:sz w:val="20"/>
          <w:szCs w:val="20"/>
        </w:rPr>
        <w:t xml:space="preserve">que </w:t>
      </w:r>
      <w:r w:rsidRPr="00E85D0B">
        <w:rPr>
          <w:rFonts w:ascii="Montserrat" w:hAnsi="Montserrat" w:cs="Arial"/>
          <w:sz w:val="20"/>
          <w:szCs w:val="20"/>
        </w:rPr>
        <w:t xml:space="preserve">aquellas </w:t>
      </w:r>
      <w:r w:rsidR="002F252F">
        <w:rPr>
          <w:rFonts w:ascii="Montserrat" w:hAnsi="Montserrat" w:cs="Arial"/>
          <w:sz w:val="20"/>
          <w:szCs w:val="20"/>
        </w:rPr>
        <w:t>proposiciones</w:t>
      </w:r>
      <w:r w:rsidRPr="00E85D0B">
        <w:rPr>
          <w:rFonts w:ascii="Montserrat" w:hAnsi="Montserrat" w:cs="Arial"/>
          <w:sz w:val="20"/>
          <w:szCs w:val="20"/>
        </w:rPr>
        <w:t xml:space="preserve"> no cumplan con los aspectos técnicos, se realizará la evaluación de la que le siga en precio, de conformidad a lo señalado en el documento adjunto a la </w:t>
      </w:r>
      <w:r w:rsidR="000612DF" w:rsidRPr="00B97239">
        <w:rPr>
          <w:rFonts w:ascii="Montserrat" w:hAnsi="Montserrat" w:cs="Arial"/>
          <w:sz w:val="20"/>
          <w:szCs w:val="20"/>
        </w:rPr>
        <w:t>Convocatoria</w:t>
      </w:r>
      <w:r w:rsidRPr="00B97239">
        <w:rPr>
          <w:rFonts w:ascii="Montserrat" w:hAnsi="Montserrat" w:cs="Arial"/>
          <w:sz w:val="20"/>
          <w:szCs w:val="20"/>
        </w:rPr>
        <w:t xml:space="preserve"> denominado: </w:t>
      </w:r>
      <w:r w:rsidRPr="00B97239">
        <w:rPr>
          <w:rFonts w:ascii="Montserrat" w:hAnsi="Montserrat" w:cs="Arial"/>
          <w:b/>
          <w:color w:val="000000" w:themeColor="text1"/>
          <w:sz w:val="20"/>
          <w:szCs w:val="20"/>
          <w:lang w:val="es-ES"/>
        </w:rPr>
        <w:t>Anexo 2 Anexo Técnico</w:t>
      </w:r>
      <w:r w:rsidRPr="00B97239">
        <w:rPr>
          <w:rFonts w:ascii="Montserrat" w:hAnsi="Montserrat" w:cs="Arial"/>
          <w:b/>
          <w:sz w:val="20"/>
          <w:szCs w:val="20"/>
        </w:rPr>
        <w:t xml:space="preserve"> y C</w:t>
      </w:r>
      <w:r w:rsidRPr="00B97239">
        <w:rPr>
          <w:rFonts w:ascii="Montserrat" w:hAnsi="Montserrat" w:cs="Arial"/>
          <w:b/>
          <w:color w:val="000000" w:themeColor="text1"/>
          <w:sz w:val="20"/>
          <w:szCs w:val="20"/>
          <w:lang w:val="es-ES"/>
        </w:rPr>
        <w:t>riterios de Evaluación Técnica.</w:t>
      </w:r>
    </w:p>
    <w:p w14:paraId="540F765E" w14:textId="77777777" w:rsidR="00CF4706" w:rsidRPr="00E85D0B" w:rsidRDefault="00CF4706" w:rsidP="00CF4706">
      <w:pPr>
        <w:jc w:val="both"/>
        <w:rPr>
          <w:rFonts w:ascii="Montserrat" w:hAnsi="Montserrat" w:cs="Arial"/>
          <w:sz w:val="20"/>
          <w:szCs w:val="20"/>
        </w:rPr>
      </w:pPr>
    </w:p>
    <w:p w14:paraId="703CE896"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8" w:name="_Toc108438434"/>
      <w:r w:rsidRPr="00E85D0B">
        <w:rPr>
          <w:rFonts w:ascii="Montserrat" w:hAnsi="Montserrat" w:cs="Arial"/>
          <w:i w:val="0"/>
          <w:sz w:val="20"/>
          <w:lang w:val="es-ES_tradnl"/>
        </w:rPr>
        <w:t>Evaluación de la propuesta económica.</w:t>
      </w:r>
      <w:bookmarkEnd w:id="138"/>
    </w:p>
    <w:p w14:paraId="6BB3A6AB" w14:textId="77777777" w:rsidR="00CF4706" w:rsidRPr="00E85D0B" w:rsidRDefault="00CF4706" w:rsidP="00CF4706">
      <w:pPr>
        <w:ind w:right="49"/>
        <w:jc w:val="both"/>
        <w:rPr>
          <w:rFonts w:ascii="Montserrat" w:hAnsi="Montserrat" w:cs="Arial"/>
          <w:sz w:val="20"/>
          <w:szCs w:val="20"/>
        </w:rPr>
      </w:pPr>
    </w:p>
    <w:p w14:paraId="660DE8C7" w14:textId="77777777" w:rsidR="00D85CB6" w:rsidRPr="00E85D0B" w:rsidRDefault="00D85CB6" w:rsidP="00D85CB6">
      <w:pPr>
        <w:ind w:right="49"/>
        <w:jc w:val="both"/>
        <w:rPr>
          <w:rFonts w:ascii="Montserrat" w:hAnsi="Montserrat" w:cs="Arial"/>
          <w:sz w:val="20"/>
          <w:szCs w:val="20"/>
        </w:rPr>
      </w:pPr>
      <w:r w:rsidRPr="00E85D0B">
        <w:rPr>
          <w:rFonts w:ascii="Montserrat" w:hAnsi="Montserrat"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14:paraId="3EA80178" w14:textId="77777777" w:rsidR="00D85CB6" w:rsidRPr="00E85D0B" w:rsidRDefault="00D85CB6" w:rsidP="00D85CB6">
      <w:pPr>
        <w:ind w:right="49"/>
        <w:jc w:val="both"/>
        <w:rPr>
          <w:rFonts w:ascii="Montserrat" w:hAnsi="Montserrat" w:cs="Arial"/>
          <w:sz w:val="20"/>
          <w:szCs w:val="20"/>
        </w:rPr>
      </w:pPr>
    </w:p>
    <w:p w14:paraId="4E4D3701" w14:textId="7D1284B4"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Se verificará que la propuesta económica y datos contenidos en el </w:t>
      </w:r>
      <w:r w:rsidRPr="00E85D0B">
        <w:rPr>
          <w:rFonts w:ascii="Montserrat" w:hAnsi="Montserrat" w:cs="Arial"/>
          <w:b/>
          <w:sz w:val="20"/>
          <w:szCs w:val="20"/>
        </w:rPr>
        <w:t xml:space="preserve">Anexo </w:t>
      </w:r>
      <w:r w:rsidR="00802ACF">
        <w:rPr>
          <w:rFonts w:ascii="Montserrat" w:hAnsi="Montserrat" w:cs="Arial"/>
          <w:b/>
          <w:sz w:val="20"/>
          <w:szCs w:val="20"/>
        </w:rPr>
        <w:t>I</w:t>
      </w:r>
      <w:r w:rsidRPr="00E85D0B">
        <w:rPr>
          <w:rFonts w:ascii="Montserrat" w:hAnsi="Montserrat" w:cs="Arial"/>
          <w:b/>
          <w:sz w:val="20"/>
          <w:szCs w:val="20"/>
        </w:rPr>
        <w:t>X</w:t>
      </w:r>
      <w:r w:rsidRPr="00E85D0B">
        <w:rPr>
          <w:rFonts w:ascii="Montserrat" w:hAnsi="Montserrat" w:cs="Arial"/>
          <w:sz w:val="20"/>
          <w:szCs w:val="20"/>
        </w:rPr>
        <w:t>,</w:t>
      </w:r>
      <w:r w:rsidR="0011494B">
        <w:rPr>
          <w:rFonts w:ascii="Montserrat" w:hAnsi="Montserrat" w:cs="Arial"/>
          <w:sz w:val="20"/>
          <w:szCs w:val="20"/>
        </w:rPr>
        <w:t xml:space="preserve"> </w:t>
      </w:r>
      <w:r w:rsidRPr="00E85D0B">
        <w:rPr>
          <w:rFonts w:ascii="Montserrat" w:hAnsi="Montserrat" w:cs="Arial"/>
          <w:sz w:val="20"/>
          <w:szCs w:val="20"/>
        </w:rPr>
        <w:t>cumplan con los requisitos establecidos en la actual Convocatoria; analizando las operaciones aritméticas.</w:t>
      </w:r>
    </w:p>
    <w:p w14:paraId="0343F61C" w14:textId="77777777" w:rsidR="00D85CB6" w:rsidRPr="00E85D0B" w:rsidRDefault="00D85CB6" w:rsidP="00D85CB6">
      <w:pPr>
        <w:ind w:right="49"/>
        <w:jc w:val="both"/>
        <w:rPr>
          <w:rFonts w:ascii="Montserrat" w:hAnsi="Montserrat" w:cs="Arial"/>
          <w:sz w:val="20"/>
          <w:szCs w:val="20"/>
          <w:lang w:val="es-ES"/>
        </w:rPr>
      </w:pPr>
    </w:p>
    <w:p w14:paraId="6145545B" w14:textId="46D7F544" w:rsidR="00D85CB6" w:rsidRPr="009851CA" w:rsidRDefault="00D85CB6" w:rsidP="00D85CB6">
      <w:pPr>
        <w:pStyle w:val="Prrafodelista"/>
        <w:numPr>
          <w:ilvl w:val="0"/>
          <w:numId w:val="20"/>
        </w:numPr>
        <w:ind w:left="709" w:right="49" w:hanging="283"/>
        <w:jc w:val="both"/>
        <w:rPr>
          <w:rFonts w:ascii="Montserrat" w:hAnsi="Montserrat" w:cs="Arial"/>
          <w:sz w:val="20"/>
          <w:szCs w:val="20"/>
          <w:lang w:val="es-ES_tradnl"/>
        </w:rPr>
      </w:pPr>
      <w:r w:rsidRPr="00110CF9">
        <w:rPr>
          <w:rFonts w:ascii="Montserrat" w:hAnsi="Montserrat" w:cs="Arial"/>
          <w:sz w:val="20"/>
          <w:szCs w:val="20"/>
          <w:lang w:eastAsia="ar-SA"/>
        </w:rPr>
        <w:t xml:space="preserve">La evaluación económica se realizará conforme lo establece el artículo 51 del Reglamento. </w:t>
      </w:r>
    </w:p>
    <w:p w14:paraId="3BC20C24" w14:textId="77777777" w:rsidR="00D85CB6" w:rsidRPr="009851CA" w:rsidRDefault="00D85CB6" w:rsidP="00D85CB6">
      <w:pPr>
        <w:pStyle w:val="Prrafodelista"/>
        <w:ind w:left="709" w:right="49"/>
        <w:jc w:val="both"/>
        <w:rPr>
          <w:rFonts w:ascii="Montserrat" w:hAnsi="Montserrat" w:cs="Arial"/>
          <w:sz w:val="20"/>
          <w:szCs w:val="20"/>
          <w:lang w:val="es-ES_tradnl"/>
        </w:rPr>
      </w:pPr>
    </w:p>
    <w:p w14:paraId="1E588CD5" w14:textId="77777777" w:rsidR="00D85CB6" w:rsidRPr="00E85D0B" w:rsidRDefault="00D85CB6" w:rsidP="00D85CB6">
      <w:pPr>
        <w:pStyle w:val="Prrafodelista"/>
        <w:numPr>
          <w:ilvl w:val="0"/>
          <w:numId w:val="20"/>
        </w:numPr>
        <w:ind w:left="709" w:right="49" w:hanging="283"/>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Se analizarán </w:t>
      </w:r>
      <w:r>
        <w:rPr>
          <w:rFonts w:ascii="Montserrat" w:hAnsi="Montserrat" w:cs="Arial"/>
          <w:color w:val="000000" w:themeColor="text1"/>
          <w:sz w:val="20"/>
          <w:szCs w:val="20"/>
        </w:rPr>
        <w:t xml:space="preserve">los </w:t>
      </w:r>
      <w:r w:rsidRPr="00E85D0B">
        <w:rPr>
          <w:rFonts w:ascii="Montserrat" w:hAnsi="Montserrat" w:cs="Arial"/>
          <w:color w:val="000000" w:themeColor="text1"/>
          <w:sz w:val="20"/>
          <w:szCs w:val="20"/>
        </w:rPr>
        <w:t>precio</w:t>
      </w:r>
      <w:r>
        <w:rPr>
          <w:rFonts w:ascii="Montserrat" w:hAnsi="Montserrat" w:cs="Arial"/>
          <w:color w:val="000000" w:themeColor="text1"/>
          <w:sz w:val="20"/>
          <w:szCs w:val="20"/>
        </w:rPr>
        <w:t>s</w:t>
      </w:r>
      <w:r w:rsidRPr="00E85D0B">
        <w:rPr>
          <w:rFonts w:ascii="Montserrat" w:hAnsi="Montserrat" w:cs="Arial"/>
          <w:color w:val="000000" w:themeColor="text1"/>
          <w:sz w:val="20"/>
          <w:szCs w:val="20"/>
        </w:rPr>
        <w:t xml:space="preserve"> unitario</w:t>
      </w:r>
      <w:r>
        <w:rPr>
          <w:rFonts w:ascii="Montserrat" w:hAnsi="Montserrat" w:cs="Arial"/>
          <w:color w:val="000000" w:themeColor="text1"/>
          <w:sz w:val="20"/>
          <w:szCs w:val="20"/>
        </w:rPr>
        <w:t>s e importes ofertados</w:t>
      </w:r>
      <w:r w:rsidRPr="00E85D0B">
        <w:rPr>
          <w:rFonts w:ascii="Montserrat" w:hAnsi="Montserrat" w:cs="Arial"/>
          <w:color w:val="000000" w:themeColor="text1"/>
          <w:sz w:val="20"/>
          <w:szCs w:val="20"/>
        </w:rPr>
        <w:t xml:space="preserve"> conforme a los datos contenidos en su propuesta económica </w:t>
      </w:r>
      <w:r>
        <w:rPr>
          <w:rFonts w:ascii="Montserrat" w:hAnsi="Montserrat" w:cs="Arial"/>
          <w:b/>
          <w:color w:val="000000" w:themeColor="text1"/>
          <w:sz w:val="20"/>
          <w:szCs w:val="20"/>
        </w:rPr>
        <w:t xml:space="preserve">Anexo </w:t>
      </w:r>
      <w:r w:rsidR="00802ACF">
        <w:rPr>
          <w:rFonts w:ascii="Montserrat" w:hAnsi="Montserrat" w:cs="Arial"/>
          <w:b/>
          <w:color w:val="000000" w:themeColor="text1"/>
          <w:sz w:val="20"/>
          <w:szCs w:val="20"/>
        </w:rPr>
        <w:t>I</w:t>
      </w:r>
      <w:r>
        <w:rPr>
          <w:rFonts w:ascii="Montserrat" w:hAnsi="Montserrat" w:cs="Arial"/>
          <w:b/>
          <w:color w:val="000000" w:themeColor="text1"/>
          <w:sz w:val="20"/>
          <w:szCs w:val="20"/>
        </w:rPr>
        <w:t>X.</w:t>
      </w:r>
    </w:p>
    <w:p w14:paraId="461F935B" w14:textId="77777777" w:rsidR="00D85CB6" w:rsidRPr="00E85D0B" w:rsidRDefault="00D85CB6" w:rsidP="00D85CB6">
      <w:pPr>
        <w:pStyle w:val="Prrafodelista"/>
        <w:rPr>
          <w:rFonts w:ascii="Montserrat" w:hAnsi="Montserrat" w:cs="Arial"/>
          <w:color w:val="000000" w:themeColor="text1"/>
          <w:sz w:val="20"/>
          <w:szCs w:val="20"/>
        </w:rPr>
      </w:pPr>
    </w:p>
    <w:p w14:paraId="4464EAF1"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En caso de que se detecte un error de cálculo en alguna proposición, se podrá llevar a cabo su rectificación cuando la corrección no implique la modificación del </w:t>
      </w:r>
      <w:r>
        <w:rPr>
          <w:rFonts w:ascii="Montserrat" w:hAnsi="Montserrat" w:cs="Arial"/>
          <w:sz w:val="20"/>
          <w:szCs w:val="20"/>
        </w:rPr>
        <w:t>precio unitario ofertado</w:t>
      </w:r>
      <w:r w:rsidRPr="00E85D0B">
        <w:rPr>
          <w:rFonts w:ascii="Montserrat" w:hAnsi="Montserrat" w:cs="Arial"/>
          <w:sz w:val="20"/>
          <w:szCs w:val="20"/>
        </w:rPr>
        <w:t>.</w:t>
      </w:r>
    </w:p>
    <w:p w14:paraId="6E95F411" w14:textId="77777777" w:rsidR="00D85CB6" w:rsidRPr="00E85D0B" w:rsidRDefault="00D85CB6" w:rsidP="00D85CB6">
      <w:pPr>
        <w:pStyle w:val="Prrafodelista"/>
        <w:rPr>
          <w:rFonts w:ascii="Montserrat" w:hAnsi="Montserrat" w:cs="Arial"/>
          <w:sz w:val="20"/>
          <w:szCs w:val="20"/>
        </w:rPr>
      </w:pPr>
    </w:p>
    <w:p w14:paraId="09C12C30" w14:textId="2AC5DEF1" w:rsidR="00D85CB6" w:rsidRPr="00110CF9" w:rsidRDefault="00D85CB6" w:rsidP="00D85CB6">
      <w:pPr>
        <w:pStyle w:val="Prrafodelista"/>
        <w:numPr>
          <w:ilvl w:val="0"/>
          <w:numId w:val="20"/>
        </w:numPr>
        <w:ind w:left="709" w:right="49" w:hanging="283"/>
        <w:jc w:val="both"/>
        <w:rPr>
          <w:rFonts w:ascii="Montserrat" w:hAnsi="Montserrat" w:cs="Arial"/>
          <w:sz w:val="20"/>
          <w:szCs w:val="20"/>
        </w:rPr>
      </w:pPr>
      <w:r w:rsidRPr="00110CF9">
        <w:rPr>
          <w:rFonts w:ascii="Montserrat" w:hAnsi="Montserrat" w:cs="Arial"/>
          <w:sz w:val="20"/>
          <w:szCs w:val="20"/>
        </w:rPr>
        <w:t>La evaluación de las proposiciones se realizará por partida y la adjudicaci</w:t>
      </w:r>
      <w:r w:rsidR="00315716">
        <w:rPr>
          <w:rFonts w:ascii="Montserrat" w:hAnsi="Montserrat" w:cs="Arial"/>
          <w:sz w:val="20"/>
          <w:szCs w:val="20"/>
        </w:rPr>
        <w:t>ó</w:t>
      </w:r>
      <w:r w:rsidRPr="00110CF9">
        <w:rPr>
          <w:rFonts w:ascii="Montserrat" w:hAnsi="Montserrat" w:cs="Arial"/>
          <w:sz w:val="20"/>
          <w:szCs w:val="20"/>
        </w:rPr>
        <w:t xml:space="preserve">n se realizará a quien </w:t>
      </w:r>
      <w:r w:rsidR="00E66F5D">
        <w:rPr>
          <w:rFonts w:ascii="Montserrat" w:hAnsi="Montserrat" w:cs="Arial"/>
          <w:sz w:val="20"/>
          <w:szCs w:val="20"/>
        </w:rPr>
        <w:t>oferte</w:t>
      </w:r>
      <w:r w:rsidRPr="00110CF9">
        <w:rPr>
          <w:rFonts w:ascii="Montserrat" w:hAnsi="Montserrat" w:cs="Arial"/>
          <w:sz w:val="20"/>
          <w:szCs w:val="20"/>
        </w:rPr>
        <w:t xml:space="preserve"> el precio más bajo por </w:t>
      </w:r>
      <w:r w:rsidRPr="00110CF9">
        <w:rPr>
          <w:rFonts w:ascii="Montserrat" w:hAnsi="Montserrat" w:cs="Arial"/>
          <w:color w:val="000000" w:themeColor="text1"/>
          <w:sz w:val="20"/>
          <w:szCs w:val="20"/>
        </w:rPr>
        <w:t>partida ofertada</w:t>
      </w:r>
      <w:r w:rsidRPr="00110CF9">
        <w:rPr>
          <w:rFonts w:ascii="Montserrat" w:hAnsi="Montserrat" w:cs="Arial"/>
          <w:sz w:val="20"/>
          <w:szCs w:val="20"/>
        </w:rPr>
        <w:t xml:space="preserve"> en la Propuesta Económica presentada en el </w:t>
      </w:r>
      <w:r w:rsidRPr="00110CF9">
        <w:rPr>
          <w:rFonts w:ascii="Montserrat" w:hAnsi="Montserrat" w:cs="Arial"/>
          <w:b/>
          <w:sz w:val="20"/>
          <w:szCs w:val="20"/>
        </w:rPr>
        <w:t xml:space="preserve">Anexo </w:t>
      </w:r>
      <w:r w:rsidR="00802ACF">
        <w:rPr>
          <w:rFonts w:ascii="Montserrat" w:hAnsi="Montserrat" w:cs="Arial"/>
          <w:b/>
          <w:sz w:val="20"/>
          <w:szCs w:val="20"/>
        </w:rPr>
        <w:t>I</w:t>
      </w:r>
      <w:r w:rsidRPr="00110CF9">
        <w:rPr>
          <w:rFonts w:ascii="Montserrat" w:hAnsi="Montserrat" w:cs="Arial"/>
          <w:b/>
          <w:sz w:val="20"/>
          <w:szCs w:val="20"/>
        </w:rPr>
        <w:t>X</w:t>
      </w:r>
      <w:r>
        <w:rPr>
          <w:rFonts w:ascii="Montserrat" w:hAnsi="Montserrat" w:cs="Arial"/>
          <w:b/>
          <w:sz w:val="20"/>
          <w:szCs w:val="20"/>
        </w:rPr>
        <w:t>.</w:t>
      </w:r>
    </w:p>
    <w:p w14:paraId="52C8D23A" w14:textId="77777777" w:rsidR="00D85CB6" w:rsidRPr="00110CF9" w:rsidRDefault="00D85CB6" w:rsidP="00D85CB6">
      <w:pPr>
        <w:pStyle w:val="Prrafodelista"/>
        <w:ind w:left="709" w:right="49"/>
        <w:jc w:val="both"/>
        <w:rPr>
          <w:rFonts w:ascii="Montserrat" w:hAnsi="Montserrat" w:cs="Arial"/>
          <w:sz w:val="20"/>
          <w:szCs w:val="20"/>
        </w:rPr>
      </w:pPr>
    </w:p>
    <w:p w14:paraId="7D35DC06" w14:textId="3A12058A" w:rsidR="00D85CB6" w:rsidRPr="00E85D0B" w:rsidRDefault="00D85CB6" w:rsidP="00D85CB6">
      <w:pPr>
        <w:pStyle w:val="Prrafodelista"/>
        <w:ind w:left="709" w:right="49"/>
        <w:jc w:val="both"/>
        <w:rPr>
          <w:rFonts w:ascii="Montserrat" w:hAnsi="Montserrat" w:cs="Arial"/>
          <w:sz w:val="20"/>
          <w:szCs w:val="20"/>
        </w:rPr>
      </w:pPr>
      <w:r w:rsidRPr="00110CF9">
        <w:rPr>
          <w:rFonts w:ascii="Montserrat" w:hAnsi="Montserrat" w:cs="Arial"/>
          <w:sz w:val="20"/>
          <w:szCs w:val="20"/>
        </w:rPr>
        <w:t>La asignación se realizará de acuerdo con las reglas y fuentes de abastecimiento establecidas en el numeral 2.</w:t>
      </w:r>
      <w:r w:rsidR="00E66F5D">
        <w:rPr>
          <w:rFonts w:ascii="Montserrat" w:hAnsi="Montserrat" w:cs="Arial"/>
          <w:sz w:val="20"/>
          <w:szCs w:val="20"/>
        </w:rPr>
        <w:t>6</w:t>
      </w:r>
      <w:r w:rsidRPr="00110CF9">
        <w:rPr>
          <w:rFonts w:ascii="Montserrat" w:hAnsi="Montserrat" w:cs="Arial"/>
          <w:sz w:val="20"/>
          <w:szCs w:val="20"/>
        </w:rPr>
        <w:t xml:space="preserve"> </w:t>
      </w:r>
      <w:r w:rsidR="00747B55">
        <w:rPr>
          <w:rFonts w:ascii="Montserrat" w:hAnsi="Montserrat" w:cs="Arial"/>
          <w:sz w:val="20"/>
          <w:szCs w:val="20"/>
        </w:rPr>
        <w:t>Forma de adjudicación.</w:t>
      </w:r>
    </w:p>
    <w:p w14:paraId="1646D409" w14:textId="77777777" w:rsidR="00D85CB6" w:rsidRPr="00E85D0B" w:rsidRDefault="00D85CB6" w:rsidP="00D85CB6">
      <w:pPr>
        <w:pStyle w:val="Prrafodelista"/>
        <w:rPr>
          <w:rFonts w:ascii="Montserrat" w:hAnsi="Montserrat" w:cs="Arial"/>
          <w:sz w:val="20"/>
          <w:szCs w:val="20"/>
        </w:rPr>
      </w:pPr>
    </w:p>
    <w:p w14:paraId="36410881"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Para el caso de que el licitante quiera acreditarse con calidad de MIPYME, deberá indicarlo en su Propuesta Económica </w:t>
      </w:r>
      <w:r w:rsidRPr="00E85D0B">
        <w:rPr>
          <w:rFonts w:ascii="Montserrat" w:hAnsi="Montserrat" w:cs="Arial"/>
          <w:b/>
          <w:sz w:val="20"/>
          <w:szCs w:val="20"/>
        </w:rPr>
        <w:t xml:space="preserve">Anexo </w:t>
      </w:r>
      <w:r w:rsidR="00802ACF">
        <w:rPr>
          <w:rFonts w:ascii="Montserrat" w:hAnsi="Montserrat" w:cs="Arial"/>
          <w:b/>
          <w:sz w:val="20"/>
          <w:szCs w:val="20"/>
        </w:rPr>
        <w:t>I</w:t>
      </w:r>
      <w:r w:rsidRPr="00E85D0B">
        <w:rPr>
          <w:rFonts w:ascii="Montserrat" w:hAnsi="Montserrat" w:cs="Arial"/>
          <w:b/>
          <w:sz w:val="20"/>
          <w:szCs w:val="20"/>
        </w:rPr>
        <w:t>X</w:t>
      </w:r>
      <w:r w:rsidRPr="00E85D0B">
        <w:rPr>
          <w:rFonts w:ascii="Montserrat" w:hAnsi="Montserrat" w:cs="Arial"/>
          <w:sz w:val="20"/>
          <w:szCs w:val="20"/>
        </w:rPr>
        <w:t xml:space="preserve">, en el campo previsto en dicho anexo, además de acompañar la documentación requerida (presentación del </w:t>
      </w:r>
      <w:r w:rsidRPr="00E85D0B">
        <w:rPr>
          <w:rFonts w:ascii="Montserrat" w:hAnsi="Montserrat" w:cs="Arial"/>
          <w:b/>
          <w:sz w:val="20"/>
          <w:szCs w:val="20"/>
        </w:rPr>
        <w:t>Anexo X</w:t>
      </w:r>
      <w:r w:rsidRPr="00E85D0B">
        <w:rPr>
          <w:rFonts w:ascii="Montserrat" w:hAnsi="Montserrat" w:cs="Arial"/>
          <w:sz w:val="20"/>
          <w:szCs w:val="20"/>
        </w:rPr>
        <w:t>).</w:t>
      </w:r>
    </w:p>
    <w:p w14:paraId="77F00F48" w14:textId="77777777" w:rsidR="00D85CB6" w:rsidRPr="00E85D0B" w:rsidRDefault="00D85CB6" w:rsidP="00D85CB6">
      <w:pPr>
        <w:pStyle w:val="Prrafodelista"/>
        <w:ind w:left="709" w:right="49"/>
        <w:jc w:val="both"/>
        <w:rPr>
          <w:rFonts w:ascii="Montserrat" w:hAnsi="Montserrat" w:cs="Arial"/>
          <w:sz w:val="20"/>
          <w:szCs w:val="20"/>
        </w:rPr>
      </w:pPr>
    </w:p>
    <w:p w14:paraId="4F8735DD"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Los precios ofertados, deberán ser fijos durante la vigencia del contrato y no se encontrarán sujetos a ajustes.</w:t>
      </w:r>
    </w:p>
    <w:p w14:paraId="112A511B" w14:textId="77777777" w:rsidR="00D85CB6" w:rsidRPr="00E85D0B" w:rsidRDefault="00D85CB6" w:rsidP="00D85CB6">
      <w:pPr>
        <w:pStyle w:val="Prrafodelista"/>
        <w:ind w:left="709" w:right="49"/>
        <w:jc w:val="both"/>
        <w:rPr>
          <w:rFonts w:ascii="Montserrat" w:hAnsi="Montserrat" w:cs="Arial"/>
          <w:sz w:val="20"/>
          <w:szCs w:val="20"/>
        </w:rPr>
      </w:pPr>
    </w:p>
    <w:p w14:paraId="1F7628EA" w14:textId="77777777" w:rsidR="00D85CB6"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Los bienes objeto de esta licitación </w:t>
      </w:r>
      <w:r>
        <w:rPr>
          <w:rFonts w:ascii="Montserrat" w:hAnsi="Montserrat" w:cs="Arial"/>
          <w:sz w:val="20"/>
          <w:szCs w:val="20"/>
        </w:rPr>
        <w:t xml:space="preserve">pública </w:t>
      </w:r>
      <w:r w:rsidRPr="00E85D0B">
        <w:rPr>
          <w:rFonts w:ascii="Montserrat" w:hAnsi="Montserrat" w:cs="Arial"/>
          <w:sz w:val="20"/>
          <w:szCs w:val="20"/>
        </w:rPr>
        <w:t xml:space="preserve">deberán cotizarse en pesos mexicanos, sin incluir el IVA. </w:t>
      </w:r>
    </w:p>
    <w:p w14:paraId="130C6404" w14:textId="77777777" w:rsidR="00D85CB6" w:rsidRPr="003E4F07" w:rsidRDefault="00D85CB6" w:rsidP="00D85CB6">
      <w:pPr>
        <w:pStyle w:val="Prrafodelista"/>
        <w:rPr>
          <w:rFonts w:ascii="Montserrat" w:hAnsi="Montserrat" w:cs="Arial"/>
          <w:sz w:val="20"/>
          <w:szCs w:val="20"/>
        </w:rPr>
      </w:pPr>
    </w:p>
    <w:p w14:paraId="5D659A1C" w14:textId="77777777" w:rsidR="00D85CB6" w:rsidRDefault="00D85CB6" w:rsidP="00D85CB6">
      <w:pPr>
        <w:tabs>
          <w:tab w:val="left" w:pos="3909"/>
        </w:tabs>
        <w:suppressAutoHyphens/>
        <w:ind w:right="49"/>
        <w:jc w:val="both"/>
        <w:rPr>
          <w:rFonts w:ascii="Montserrat" w:hAnsi="Montserrat" w:cs="Arial"/>
          <w:sz w:val="20"/>
          <w:szCs w:val="20"/>
        </w:rPr>
      </w:pPr>
      <w:r w:rsidRPr="00E85D0B">
        <w:rPr>
          <w:rFonts w:ascii="Montserrat" w:hAnsi="Montserrat" w:cs="Arial"/>
          <w:sz w:val="20"/>
          <w:szCs w:val="20"/>
        </w:rPr>
        <w:t xml:space="preserve">En caso de que el licitante indique un </w:t>
      </w:r>
      <w:r>
        <w:rPr>
          <w:rFonts w:ascii="Montserrat" w:hAnsi="Montserrat" w:cs="Arial"/>
          <w:sz w:val="20"/>
          <w:szCs w:val="20"/>
        </w:rPr>
        <w:t>precio unitario</w:t>
      </w:r>
      <w:r w:rsidRPr="00E85D0B">
        <w:rPr>
          <w:rFonts w:ascii="Montserrat" w:hAnsi="Montserrat" w:cs="Arial"/>
          <w:sz w:val="20"/>
          <w:szCs w:val="20"/>
        </w:rPr>
        <w:t xml:space="preserve"> con más de dos decimales, dicho precio se truncará a dos decimales, lo cual se asentará en el acta correspondiente.</w:t>
      </w:r>
    </w:p>
    <w:p w14:paraId="1DD607E7" w14:textId="77777777" w:rsidR="00D85CB6" w:rsidRDefault="00D85CB6" w:rsidP="00D85CB6">
      <w:pPr>
        <w:tabs>
          <w:tab w:val="left" w:pos="3909"/>
        </w:tabs>
        <w:suppressAutoHyphens/>
        <w:ind w:right="49"/>
        <w:jc w:val="both"/>
        <w:rPr>
          <w:rFonts w:ascii="Montserrat" w:hAnsi="Montserrat" w:cs="Arial"/>
          <w:sz w:val="20"/>
          <w:szCs w:val="20"/>
        </w:rPr>
      </w:pPr>
    </w:p>
    <w:p w14:paraId="36F9F9B1" w14:textId="77777777" w:rsidR="004B3A70"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39" w:name="_Toc108438435"/>
      <w:r w:rsidRPr="00E85D0B">
        <w:rPr>
          <w:rFonts w:ascii="Montserrat" w:hAnsi="Montserrat" w:cs="Arial"/>
          <w:sz w:val="20"/>
          <w:szCs w:val="20"/>
          <w:lang w:val="es-ES_tradnl"/>
        </w:rPr>
        <w:t>CAUSALES EXPRESAS DE DESECHAMIENTO.</w:t>
      </w:r>
      <w:bookmarkEnd w:id="133"/>
      <w:bookmarkEnd w:id="139"/>
    </w:p>
    <w:p w14:paraId="2EECCDCC" w14:textId="77777777" w:rsidR="00BB56EC" w:rsidRPr="00E85D0B" w:rsidRDefault="00BB56EC" w:rsidP="00CC66CE">
      <w:pPr>
        <w:ind w:left="-284" w:right="49"/>
        <w:jc w:val="both"/>
        <w:rPr>
          <w:rFonts w:ascii="Montserrat" w:hAnsi="Montserrat" w:cs="Arial"/>
          <w:b/>
          <w:sz w:val="20"/>
          <w:szCs w:val="20"/>
          <w:lang w:val="es-ES_tradnl"/>
        </w:rPr>
      </w:pPr>
    </w:p>
    <w:p w14:paraId="4D9FE46C" w14:textId="77777777" w:rsidR="009E1D2C" w:rsidRPr="00E85D0B" w:rsidRDefault="001F14EB"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S</w:t>
      </w:r>
      <w:r w:rsidR="009E1D2C" w:rsidRPr="00E85D0B">
        <w:rPr>
          <w:rFonts w:ascii="Montserrat" w:hAnsi="Montserrat" w:cs="Arial"/>
          <w:sz w:val="20"/>
          <w:szCs w:val="20"/>
          <w:lang w:val="es-ES_tradnl"/>
        </w:rPr>
        <w:t xml:space="preserve">erá causal de desechamiento: </w:t>
      </w:r>
    </w:p>
    <w:p w14:paraId="0A0AF0DC" w14:textId="77777777" w:rsidR="00106C60" w:rsidRPr="00E85D0B" w:rsidRDefault="00106C60" w:rsidP="00CC66CE">
      <w:pPr>
        <w:pStyle w:val="Prrafodelista"/>
        <w:ind w:left="720" w:right="49"/>
        <w:jc w:val="both"/>
        <w:rPr>
          <w:rFonts w:ascii="Montserrat" w:hAnsi="Montserrat" w:cs="Arial"/>
          <w:sz w:val="20"/>
          <w:szCs w:val="20"/>
          <w:lang w:val="es-ES_tradnl"/>
        </w:rPr>
      </w:pPr>
    </w:p>
    <w:p w14:paraId="60C6D16E"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w:t>
      </w:r>
      <w:r w:rsidRPr="00E85D0B">
        <w:rPr>
          <w:rFonts w:ascii="Montserrat" w:hAnsi="Montserrat" w:cs="Arial"/>
          <w:b/>
          <w:sz w:val="20"/>
          <w:szCs w:val="20"/>
          <w:lang w:val="es-ES_tradnl"/>
        </w:rPr>
        <w:t>ajo protesta de decir verdad</w:t>
      </w:r>
      <w:r w:rsidR="00106C60" w:rsidRPr="00E85D0B">
        <w:rPr>
          <w:rFonts w:ascii="Montserrat" w:hAnsi="Montserrat" w:cs="Arial"/>
          <w:sz w:val="20"/>
          <w:szCs w:val="20"/>
          <w:lang w:val="es-ES_tradnl"/>
        </w:rPr>
        <w:t>”</w:t>
      </w:r>
      <w:r w:rsidRPr="00E85D0B">
        <w:rPr>
          <w:rFonts w:ascii="Montserrat" w:hAnsi="Montserrat" w:cs="Arial"/>
          <w:sz w:val="20"/>
          <w:szCs w:val="20"/>
          <w:lang w:val="es-ES_tradnl"/>
        </w:rPr>
        <w:t xml:space="preserve">, de que el licitante no se ubica en los supuestos establecidos en los artículos 50 y 60 de la LAASSP, de acuerdo con el </w:t>
      </w:r>
      <w:r w:rsidR="000E204D" w:rsidRPr="00E85D0B">
        <w:rPr>
          <w:rFonts w:ascii="Montserrat" w:hAnsi="Montserrat" w:cs="Arial"/>
          <w:b/>
          <w:sz w:val="20"/>
          <w:szCs w:val="20"/>
          <w:lang w:val="es-ES_tradnl"/>
        </w:rPr>
        <w:t xml:space="preserve">Anexo </w:t>
      </w:r>
      <w:r w:rsidR="00590754" w:rsidRPr="00E85D0B">
        <w:rPr>
          <w:rFonts w:ascii="Montserrat" w:hAnsi="Montserrat" w:cs="Arial"/>
          <w:b/>
          <w:sz w:val="20"/>
          <w:szCs w:val="20"/>
          <w:lang w:val="es-ES_tradnl"/>
        </w:rPr>
        <w:t>VII</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 xml:space="preserve">de la </w:t>
      </w:r>
      <w:r w:rsidR="000612DF">
        <w:rPr>
          <w:rFonts w:ascii="Montserrat" w:hAnsi="Montserrat" w:cs="Arial"/>
          <w:sz w:val="20"/>
          <w:szCs w:val="20"/>
          <w:lang w:val="es-ES_tradnl"/>
        </w:rPr>
        <w:t>Convocatoria</w:t>
      </w:r>
      <w:r w:rsidR="002037C2" w:rsidRPr="00E85D0B">
        <w:rPr>
          <w:rFonts w:ascii="Montserrat" w:hAnsi="Montserrat" w:cs="Arial"/>
          <w:b/>
          <w:sz w:val="20"/>
          <w:szCs w:val="20"/>
          <w:lang w:val="es-ES_tradnl"/>
        </w:rPr>
        <w:t>, o bien se compruebe f</w:t>
      </w:r>
      <w:r w:rsidR="00094901" w:rsidRPr="00E85D0B">
        <w:rPr>
          <w:rFonts w:ascii="Montserrat" w:hAnsi="Montserrat" w:cs="Arial"/>
          <w:b/>
          <w:sz w:val="20"/>
          <w:szCs w:val="20"/>
          <w:lang w:val="es-ES_tradnl"/>
        </w:rPr>
        <w:t>e</w:t>
      </w:r>
      <w:r w:rsidR="002037C2" w:rsidRPr="00E85D0B">
        <w:rPr>
          <w:rFonts w:ascii="Montserrat" w:hAnsi="Montserrat" w:cs="Arial"/>
          <w:b/>
          <w:sz w:val="20"/>
          <w:szCs w:val="20"/>
          <w:lang w:val="es-ES_tradnl"/>
        </w:rPr>
        <w:t>hacientemente que la manifestación es falsa.</w:t>
      </w:r>
    </w:p>
    <w:p w14:paraId="465D5AED" w14:textId="77777777" w:rsidR="00066F6F" w:rsidRPr="00E85D0B" w:rsidRDefault="00066F6F" w:rsidP="00CC66CE">
      <w:pPr>
        <w:pStyle w:val="Prrafodelista"/>
        <w:ind w:left="720" w:right="49"/>
        <w:jc w:val="both"/>
        <w:rPr>
          <w:rFonts w:ascii="Montserrat" w:hAnsi="Montserrat" w:cs="Arial"/>
          <w:sz w:val="20"/>
          <w:szCs w:val="20"/>
          <w:lang w:val="es-ES_tradnl"/>
        </w:rPr>
      </w:pPr>
    </w:p>
    <w:p w14:paraId="06761A81" w14:textId="77777777" w:rsidR="00683062" w:rsidRPr="00E85D0B" w:rsidRDefault="009E1D2C" w:rsidP="004D103A">
      <w:pPr>
        <w:pStyle w:val="Prrafodelista"/>
        <w:numPr>
          <w:ilvl w:val="0"/>
          <w:numId w:val="19"/>
        </w:numPr>
        <w:ind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“Bajo protesta de decir verdad</w:t>
      </w:r>
      <w:r w:rsidR="00106C60" w:rsidRPr="00E85D0B">
        <w:rPr>
          <w:rFonts w:ascii="Montserrat" w:hAnsi="Montserrat" w:cs="Arial"/>
          <w:sz w:val="20"/>
          <w:szCs w:val="20"/>
          <w:lang w:val="es-ES_tradnl"/>
        </w:rPr>
        <w:t xml:space="preserve">” </w:t>
      </w:r>
      <w:r w:rsidR="00683062" w:rsidRPr="00E85D0B">
        <w:rPr>
          <w:rFonts w:ascii="Montserrat" w:hAnsi="Montserrat" w:cs="Arial"/>
          <w:sz w:val="20"/>
          <w:szCs w:val="20"/>
          <w:lang w:val="es-ES_tradnl"/>
        </w:rPr>
        <w:t xml:space="preserve">que la empresa que representa se abstendrá por si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00683062"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00683062" w:rsidRPr="00E85D0B">
        <w:rPr>
          <w:rFonts w:ascii="Montserrat" w:hAnsi="Montserrat" w:cs="Arial"/>
          <w:sz w:val="20"/>
          <w:szCs w:val="20"/>
          <w:lang w:val="es-ES_tradnl"/>
        </w:rPr>
        <w:t>. Que la empresa y el(los) producto(s) no se encuentran sancionados por la SSA y COFEPRIS</w:t>
      </w:r>
      <w:r w:rsidR="00683062"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683062" w:rsidRPr="00E85D0B">
        <w:rPr>
          <w:rFonts w:ascii="Montserrat" w:hAnsi="Montserrat" w:cs="Arial"/>
          <w:b/>
          <w:bCs/>
          <w:sz w:val="20"/>
          <w:szCs w:val="20"/>
          <w:lang w:val="es-ES_tradnl"/>
        </w:rPr>
        <w:t xml:space="preserve">Anexo </w:t>
      </w:r>
      <w:r w:rsidR="00802ACF">
        <w:rPr>
          <w:rFonts w:ascii="Montserrat" w:hAnsi="Montserrat" w:cs="Arial"/>
          <w:b/>
          <w:bCs/>
          <w:sz w:val="20"/>
          <w:szCs w:val="20"/>
          <w:lang w:val="es-ES_tradnl"/>
        </w:rPr>
        <w:t>VII</w:t>
      </w:r>
      <w:r w:rsidR="00683062" w:rsidRPr="00E85D0B">
        <w:rPr>
          <w:rFonts w:ascii="Montserrat" w:hAnsi="Montserrat" w:cs="Arial"/>
          <w:b/>
          <w:bCs/>
          <w:sz w:val="20"/>
          <w:szCs w:val="20"/>
          <w:lang w:val="es-ES_tradnl"/>
        </w:rPr>
        <w:t xml:space="preserve">I </w:t>
      </w:r>
      <w:r w:rsidR="00683062"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00683062" w:rsidRPr="00E85D0B">
        <w:rPr>
          <w:rFonts w:ascii="Montserrat" w:hAnsi="Montserrat" w:cs="Arial"/>
          <w:bCs/>
          <w:sz w:val="20"/>
          <w:szCs w:val="20"/>
          <w:lang w:val="es-ES_tradnl"/>
        </w:rPr>
        <w:t>.</w:t>
      </w:r>
    </w:p>
    <w:p w14:paraId="7BE3899F" w14:textId="77777777" w:rsidR="009E1D2C" w:rsidRPr="00E85D0B" w:rsidRDefault="009E1D2C" w:rsidP="00CC66CE">
      <w:pPr>
        <w:pStyle w:val="Prrafodelista"/>
        <w:ind w:left="720" w:right="49"/>
        <w:jc w:val="both"/>
        <w:rPr>
          <w:rFonts w:ascii="Montserrat" w:hAnsi="Montserrat" w:cs="Arial"/>
          <w:sz w:val="20"/>
          <w:szCs w:val="20"/>
        </w:rPr>
      </w:pPr>
    </w:p>
    <w:p w14:paraId="632392E5"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Si se comprueba que algún licitante ha acordado con otro u otros elevar el costo de los bienes objeto de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o cualquier otro acuerdo que tenga como fin obtener una ventaja sobre los d</w:t>
      </w:r>
      <w:r w:rsidR="009B44C1" w:rsidRPr="00E85D0B">
        <w:rPr>
          <w:rFonts w:ascii="Montserrat" w:hAnsi="Montserrat" w:cs="Arial"/>
          <w:sz w:val="20"/>
          <w:szCs w:val="20"/>
          <w:lang w:val="es-ES_tradnl"/>
        </w:rPr>
        <w:t>emás licitantes.</w:t>
      </w:r>
    </w:p>
    <w:p w14:paraId="66C73807" w14:textId="77777777" w:rsidR="00D42C16" w:rsidRPr="00E85D0B" w:rsidRDefault="00D42C16" w:rsidP="00CC66CE">
      <w:pPr>
        <w:pStyle w:val="Prrafodelista"/>
        <w:ind w:right="49"/>
        <w:rPr>
          <w:rFonts w:ascii="Montserrat" w:hAnsi="Montserrat" w:cs="Arial"/>
          <w:sz w:val="20"/>
          <w:szCs w:val="20"/>
          <w:lang w:val="es-ES_tradnl"/>
        </w:rPr>
      </w:pPr>
    </w:p>
    <w:p w14:paraId="03BD4069" w14:textId="66AA02A8"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de presentación de los escritos o manifestaciones </w:t>
      </w:r>
      <w:r w:rsidR="007A5F84" w:rsidRPr="00315716">
        <w:rPr>
          <w:rFonts w:ascii="Montserrat" w:hAnsi="Montserrat" w:cs="Arial"/>
          <w:b/>
          <w:bCs/>
          <w:sz w:val="20"/>
          <w:szCs w:val="20"/>
          <w:lang w:val="es-ES_tradnl"/>
        </w:rPr>
        <w:t>“</w:t>
      </w:r>
      <w:r w:rsidR="00BA0F13" w:rsidRPr="00E85D0B">
        <w:rPr>
          <w:rFonts w:ascii="Montserrat" w:hAnsi="Montserrat" w:cs="Arial"/>
          <w:b/>
          <w:sz w:val="20"/>
          <w:szCs w:val="20"/>
          <w:lang w:val="es-ES_tradnl"/>
        </w:rPr>
        <w:t xml:space="preserve">Bajo </w:t>
      </w:r>
      <w:r w:rsidRPr="00E85D0B">
        <w:rPr>
          <w:rFonts w:ascii="Montserrat" w:hAnsi="Montserrat" w:cs="Arial"/>
          <w:b/>
          <w:sz w:val="20"/>
          <w:szCs w:val="20"/>
          <w:lang w:val="es-ES_tradnl"/>
        </w:rPr>
        <w:t>protesta de decir verdad</w:t>
      </w:r>
      <w:r w:rsidR="007A5F84" w:rsidRPr="00E85D0B">
        <w:rPr>
          <w:rFonts w:ascii="Montserrat" w:hAnsi="Montserrat" w:cs="Arial"/>
          <w:b/>
          <w:sz w:val="20"/>
          <w:szCs w:val="20"/>
          <w:lang w:val="es-ES_tradnl"/>
        </w:rPr>
        <w:t>”</w:t>
      </w:r>
      <w:r w:rsidRPr="00E85D0B">
        <w:rPr>
          <w:rFonts w:ascii="Montserrat" w:hAnsi="Montserrat" w:cs="Arial"/>
          <w:sz w:val="20"/>
          <w:szCs w:val="20"/>
          <w:lang w:val="es-ES_tradnl"/>
        </w:rPr>
        <w:t>,</w:t>
      </w:r>
      <w:r w:rsidR="00315716">
        <w:rPr>
          <w:rFonts w:ascii="Montserrat" w:hAnsi="Montserrat" w:cs="Arial"/>
          <w:sz w:val="20"/>
          <w:szCs w:val="20"/>
          <w:lang w:val="es-ES_tradnl"/>
        </w:rPr>
        <w:t xml:space="preserve"> o de presentarlos, éstos no incluyan la leyenda </w:t>
      </w:r>
      <w:r w:rsidR="00315716" w:rsidRPr="00315716">
        <w:rPr>
          <w:rFonts w:ascii="Montserrat" w:hAnsi="Montserrat" w:cs="Arial"/>
          <w:b/>
          <w:bCs/>
          <w:sz w:val="20"/>
          <w:szCs w:val="20"/>
          <w:lang w:val="es-ES_tradnl"/>
        </w:rPr>
        <w:t>“</w:t>
      </w:r>
      <w:r w:rsidR="00315716" w:rsidRPr="00E85D0B">
        <w:rPr>
          <w:rFonts w:ascii="Montserrat" w:hAnsi="Montserrat" w:cs="Arial"/>
          <w:b/>
          <w:sz w:val="20"/>
          <w:szCs w:val="20"/>
          <w:lang w:val="es-ES_tradnl"/>
        </w:rPr>
        <w:t>Bajo protesta de decir verdad”</w:t>
      </w:r>
      <w:r w:rsidR="004635A3">
        <w:rPr>
          <w:rFonts w:ascii="Montserrat" w:hAnsi="Montserrat" w:cs="Arial"/>
          <w:b/>
          <w:sz w:val="20"/>
          <w:szCs w:val="20"/>
          <w:lang w:val="es-ES_tradnl"/>
        </w:rPr>
        <w:t xml:space="preserve"> </w:t>
      </w:r>
      <w:r w:rsidRPr="00E85D0B">
        <w:rPr>
          <w:rFonts w:ascii="Montserrat" w:hAnsi="Montserrat" w:cs="Arial"/>
          <w:sz w:val="20"/>
          <w:szCs w:val="20"/>
          <w:lang w:val="es-ES_tradnl"/>
        </w:rPr>
        <w:t xml:space="preserve">que se soliciten como requisito de participación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será motivo de desechamiento, por incumplir las disposiciones jurídicas que los establecen, conforme al artículo 39 penúltimo párrafo de</w:t>
      </w:r>
      <w:r w:rsidR="00B617B3" w:rsidRPr="00E85D0B">
        <w:rPr>
          <w:rFonts w:ascii="Montserrat" w:hAnsi="Montserrat" w:cs="Arial"/>
          <w:sz w:val="20"/>
          <w:szCs w:val="20"/>
          <w:lang w:val="es-ES_tradnl"/>
        </w:rPr>
        <w:t>l Reglamento de</w:t>
      </w:r>
      <w:r w:rsidRPr="00E85D0B">
        <w:rPr>
          <w:rFonts w:ascii="Montserrat" w:hAnsi="Montserrat" w:cs="Arial"/>
          <w:sz w:val="20"/>
          <w:szCs w:val="20"/>
          <w:lang w:val="es-ES_tradnl"/>
        </w:rPr>
        <w:t xml:space="preserve"> la LAASSP</w:t>
      </w:r>
      <w:r w:rsidR="00964F69" w:rsidRPr="00E85D0B">
        <w:rPr>
          <w:rFonts w:ascii="Montserrat" w:hAnsi="Montserrat" w:cs="Arial"/>
          <w:sz w:val="20"/>
          <w:szCs w:val="20"/>
          <w:lang w:val="es-ES_tradnl"/>
        </w:rPr>
        <w:t>.</w:t>
      </w:r>
    </w:p>
    <w:p w14:paraId="0E5CA3C9" w14:textId="77777777" w:rsidR="0016650A" w:rsidRPr="00E85D0B" w:rsidRDefault="0016650A" w:rsidP="00CC66CE">
      <w:pPr>
        <w:pStyle w:val="Prrafodelista"/>
        <w:ind w:left="720" w:right="49"/>
        <w:jc w:val="both"/>
        <w:rPr>
          <w:rFonts w:ascii="Montserrat" w:hAnsi="Montserrat" w:cs="Arial"/>
          <w:sz w:val="20"/>
          <w:szCs w:val="20"/>
          <w:lang w:val="es-ES_tradnl"/>
        </w:rPr>
      </w:pPr>
    </w:p>
    <w:p w14:paraId="13040CDF" w14:textId="77777777" w:rsidR="0016650A" w:rsidRPr="00E85D0B" w:rsidRDefault="0016650A"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proporcionada en cumplimiento del numeral 4.1</w:t>
      </w:r>
      <w:r w:rsidR="00D34045">
        <w:rPr>
          <w:rFonts w:ascii="Montserrat" w:hAnsi="Montserrat" w:cs="Arial"/>
          <w:sz w:val="20"/>
          <w:szCs w:val="20"/>
          <w:lang w:val="es-ES_tradnl"/>
        </w:rPr>
        <w:t>.1</w:t>
      </w:r>
      <w:r w:rsidRPr="00E85D0B">
        <w:rPr>
          <w:rFonts w:ascii="Montserrat" w:hAnsi="Montserrat" w:cs="Arial"/>
          <w:sz w:val="20"/>
          <w:szCs w:val="20"/>
          <w:lang w:val="es-ES_tradnl"/>
        </w:rPr>
        <w:t xml:space="preserve"> </w:t>
      </w:r>
      <w:r w:rsidR="00D34045">
        <w:rPr>
          <w:rFonts w:ascii="Montserrat" w:hAnsi="Montserrat" w:cs="Arial"/>
          <w:sz w:val="20"/>
          <w:szCs w:val="20"/>
          <w:lang w:val="es-ES_tradnl"/>
        </w:rPr>
        <w:t>apartado</w:t>
      </w:r>
      <w:r w:rsidRPr="00E85D0B">
        <w:rPr>
          <w:rFonts w:ascii="Montserrat" w:hAnsi="Montserrat" w:cs="Arial"/>
          <w:sz w:val="20"/>
          <w:szCs w:val="20"/>
          <w:lang w:val="es-ES_tradnl"/>
        </w:rPr>
        <w:t xml:space="preserve"> </w:t>
      </w:r>
      <w:r w:rsidRPr="00C52363">
        <w:rPr>
          <w:rFonts w:ascii="Montserrat" w:hAnsi="Montserrat" w:cs="Arial"/>
          <w:b/>
          <w:sz w:val="20"/>
          <w:szCs w:val="20"/>
          <w:lang w:val="es-ES_tradnl"/>
        </w:rPr>
        <w:t>b</w:t>
      </w:r>
      <w:r w:rsidRPr="00E85D0B">
        <w:rPr>
          <w:rFonts w:ascii="Montserrat" w:hAnsi="Montserrat" w:cs="Arial"/>
          <w:sz w:val="20"/>
          <w:szCs w:val="20"/>
          <w:lang w:val="es-ES_tradnl"/>
        </w:rPr>
        <w:t xml:space="preserve">, discrepe o no corresponda, </w:t>
      </w:r>
      <w:r w:rsidR="00E16EAC" w:rsidRPr="00E85D0B">
        <w:rPr>
          <w:rFonts w:ascii="Montserrat" w:hAnsi="Montserrat" w:cs="Arial"/>
          <w:sz w:val="20"/>
          <w:szCs w:val="20"/>
          <w:lang w:val="es-ES_tradnl"/>
        </w:rPr>
        <w:t xml:space="preserve">resulte incompleta o incongruente a la propocionada en el </w:t>
      </w:r>
      <w:r w:rsidR="00D85CB6" w:rsidRPr="00E85D0B">
        <w:rPr>
          <w:rFonts w:ascii="Montserrat" w:hAnsi="Montserrat" w:cs="Arial"/>
          <w:b/>
          <w:sz w:val="20"/>
          <w:szCs w:val="20"/>
          <w:lang w:val="es-ES_tradnl"/>
        </w:rPr>
        <w:t xml:space="preserve">Anexo </w:t>
      </w:r>
      <w:r w:rsidR="00802ACF">
        <w:rPr>
          <w:rFonts w:ascii="Montserrat" w:hAnsi="Montserrat" w:cs="Arial"/>
          <w:b/>
          <w:sz w:val="20"/>
          <w:szCs w:val="20"/>
          <w:lang w:val="es-ES_tradnl"/>
        </w:rPr>
        <w:t>I</w:t>
      </w:r>
      <w:r w:rsidR="00D85CB6" w:rsidRPr="00E85D0B">
        <w:rPr>
          <w:rFonts w:ascii="Montserrat" w:hAnsi="Montserrat" w:cs="Arial"/>
          <w:b/>
          <w:sz w:val="20"/>
          <w:szCs w:val="20"/>
          <w:lang w:val="es-ES_tradnl"/>
        </w:rPr>
        <w:t>X</w:t>
      </w:r>
      <w:r w:rsidR="00D85CB6">
        <w:rPr>
          <w:rFonts w:ascii="Montserrat" w:hAnsi="Montserrat" w:cs="Arial"/>
          <w:b/>
          <w:sz w:val="20"/>
          <w:szCs w:val="20"/>
          <w:lang w:val="es-ES_tradnl"/>
        </w:rPr>
        <w:t>.</w:t>
      </w:r>
    </w:p>
    <w:p w14:paraId="1D6E78FE" w14:textId="77777777" w:rsidR="0084400A" w:rsidRPr="00E85D0B" w:rsidRDefault="0084400A" w:rsidP="00CC66CE">
      <w:pPr>
        <w:pStyle w:val="Prrafodelista"/>
        <w:ind w:left="720" w:right="49"/>
        <w:jc w:val="both"/>
        <w:rPr>
          <w:rFonts w:ascii="Montserrat" w:hAnsi="Montserrat" w:cs="Arial"/>
          <w:sz w:val="20"/>
          <w:szCs w:val="20"/>
        </w:rPr>
      </w:pPr>
    </w:p>
    <w:p w14:paraId="322461AB" w14:textId="77777777" w:rsidR="00D05643" w:rsidRPr="00E85D0B" w:rsidRDefault="00D05643"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absoluta de folio en los documentos que integran la propuesta, cuando se constate que no mantienen continuidad en las hojas que integran la </w:t>
      </w:r>
      <w:r w:rsidRPr="00E85D0B">
        <w:rPr>
          <w:rFonts w:ascii="Montserrat" w:hAnsi="Montserrat" w:cs="Arial"/>
          <w:sz w:val="20"/>
          <w:szCs w:val="20"/>
          <w:lang w:val="es-ES_tradnl"/>
        </w:rPr>
        <w:lastRenderedPageBreak/>
        <w:t xml:space="preserve">proposición y ello implique no contar con la información suficiente que le permita a la </w:t>
      </w:r>
      <w:r w:rsidR="004F5107">
        <w:rPr>
          <w:rFonts w:ascii="Montserrat" w:hAnsi="Montserrat" w:cs="Arial"/>
          <w:sz w:val="20"/>
          <w:szCs w:val="20"/>
          <w:lang w:val="es-ES_tradnl"/>
        </w:rPr>
        <w:t>C</w:t>
      </w:r>
      <w:r w:rsidRPr="00E85D0B">
        <w:rPr>
          <w:rFonts w:ascii="Montserrat" w:hAnsi="Montserrat" w:cs="Arial"/>
          <w:sz w:val="20"/>
          <w:szCs w:val="20"/>
          <w:lang w:val="es-ES_tradnl"/>
        </w:rPr>
        <w:t>onvocante evaluarla y determinar la solvencia de la proposición.</w:t>
      </w:r>
    </w:p>
    <w:p w14:paraId="38C3BC35" w14:textId="77777777" w:rsidR="00D05643" w:rsidRPr="00E85D0B" w:rsidRDefault="00D05643" w:rsidP="00CC66CE">
      <w:pPr>
        <w:pStyle w:val="Prrafodelista"/>
        <w:ind w:left="720" w:right="49"/>
        <w:jc w:val="both"/>
        <w:rPr>
          <w:rFonts w:ascii="Montserrat" w:hAnsi="Montserrat" w:cs="Arial"/>
          <w:sz w:val="20"/>
          <w:szCs w:val="20"/>
        </w:rPr>
      </w:pPr>
    </w:p>
    <w:p w14:paraId="481803FC"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Que no cumplan con alguno de los requisitos </w:t>
      </w:r>
      <w:r w:rsidRPr="00B97239">
        <w:rPr>
          <w:rFonts w:ascii="Montserrat" w:hAnsi="Montserrat" w:cs="Arial"/>
          <w:sz w:val="20"/>
          <w:szCs w:val="20"/>
          <w:lang w:val="es-ES_tradnl"/>
        </w:rPr>
        <w:t xml:space="preserve">establecidos en esta </w:t>
      </w:r>
      <w:r w:rsidR="000612DF" w:rsidRPr="00B97239">
        <w:rPr>
          <w:rFonts w:ascii="Montserrat" w:hAnsi="Montserrat" w:cs="Arial"/>
          <w:sz w:val="20"/>
          <w:szCs w:val="20"/>
          <w:lang w:val="es-ES_tradnl"/>
        </w:rPr>
        <w:t>Convocatoria</w:t>
      </w:r>
      <w:r w:rsidRPr="00B97239">
        <w:rPr>
          <w:rFonts w:ascii="Montserrat" w:hAnsi="Montserrat" w:cs="Arial"/>
          <w:sz w:val="20"/>
          <w:szCs w:val="20"/>
          <w:lang w:val="es-ES_tradnl"/>
        </w:rPr>
        <w:t xml:space="preserve"> contenidos en los numerales </w:t>
      </w:r>
      <w:r w:rsidR="000665C3" w:rsidRPr="00B97239">
        <w:rPr>
          <w:rFonts w:ascii="Montserrat" w:hAnsi="Montserrat" w:cs="Arial"/>
          <w:b/>
          <w:sz w:val="20"/>
          <w:szCs w:val="20"/>
          <w:lang w:val="es-ES_tradnl"/>
        </w:rPr>
        <w:t xml:space="preserve">2.2, </w:t>
      </w:r>
      <w:r w:rsidR="00DC2C9D">
        <w:rPr>
          <w:rFonts w:ascii="Montserrat" w:hAnsi="Montserrat" w:cs="Arial"/>
          <w:b/>
          <w:sz w:val="20"/>
          <w:szCs w:val="20"/>
          <w:lang w:val="es-ES_tradnl"/>
        </w:rPr>
        <w:t>2.4</w:t>
      </w:r>
      <w:r w:rsidR="00066DB4" w:rsidRPr="00B97239">
        <w:rPr>
          <w:rFonts w:ascii="Montserrat" w:hAnsi="Montserrat" w:cs="Arial"/>
          <w:b/>
          <w:sz w:val="20"/>
          <w:szCs w:val="20"/>
          <w:lang w:val="es-ES_tradnl"/>
        </w:rPr>
        <w:t>,</w:t>
      </w:r>
      <w:r w:rsidR="000F2227">
        <w:rPr>
          <w:rFonts w:ascii="Montserrat" w:hAnsi="Montserrat" w:cs="Arial"/>
          <w:b/>
          <w:sz w:val="20"/>
          <w:szCs w:val="20"/>
          <w:lang w:val="es-ES_tradnl"/>
        </w:rPr>
        <w:t xml:space="preserve"> 2.</w:t>
      </w:r>
      <w:r w:rsidR="00DC2C9D">
        <w:rPr>
          <w:rFonts w:ascii="Montserrat" w:hAnsi="Montserrat" w:cs="Arial"/>
          <w:b/>
          <w:sz w:val="20"/>
          <w:szCs w:val="20"/>
          <w:lang w:val="es-ES_tradnl"/>
        </w:rPr>
        <w:t>5</w:t>
      </w:r>
      <w:r w:rsidR="000F2227">
        <w:rPr>
          <w:rFonts w:ascii="Montserrat" w:hAnsi="Montserrat" w:cs="Arial"/>
          <w:b/>
          <w:sz w:val="20"/>
          <w:szCs w:val="20"/>
          <w:lang w:val="es-ES_tradnl"/>
        </w:rPr>
        <w:t>,</w:t>
      </w:r>
      <w:r w:rsidR="00DC2C9D">
        <w:rPr>
          <w:rFonts w:ascii="Montserrat" w:hAnsi="Montserrat" w:cs="Arial"/>
          <w:b/>
          <w:sz w:val="20"/>
          <w:szCs w:val="20"/>
          <w:lang w:val="es-ES_tradnl"/>
        </w:rPr>
        <w:t xml:space="preserve"> 2.6,</w:t>
      </w:r>
      <w:r w:rsidR="00066DB4" w:rsidRPr="00B97239">
        <w:rPr>
          <w:rFonts w:ascii="Montserrat" w:hAnsi="Montserrat" w:cs="Arial"/>
          <w:b/>
          <w:sz w:val="20"/>
          <w:szCs w:val="20"/>
          <w:lang w:val="es-ES_tradnl"/>
        </w:rPr>
        <w:t xml:space="preserve"> </w:t>
      </w:r>
      <w:r w:rsidR="002E33B8" w:rsidRPr="00B97239">
        <w:rPr>
          <w:rFonts w:ascii="Montserrat" w:hAnsi="Montserrat" w:cs="Arial"/>
          <w:b/>
          <w:sz w:val="20"/>
          <w:szCs w:val="20"/>
          <w:lang w:val="es-ES_tradnl"/>
        </w:rPr>
        <w:t xml:space="preserve">4, </w:t>
      </w:r>
      <w:r w:rsidR="000532BA" w:rsidRPr="00B97239">
        <w:rPr>
          <w:rFonts w:ascii="Montserrat" w:hAnsi="Montserrat" w:cs="Arial"/>
          <w:b/>
          <w:sz w:val="20"/>
          <w:szCs w:val="20"/>
          <w:lang w:val="es-ES_tradnl"/>
        </w:rPr>
        <w:t xml:space="preserve">4.1, 4.2, 4.3, Anexo </w:t>
      </w:r>
      <w:r w:rsidR="00341801" w:rsidRPr="00B97239">
        <w:rPr>
          <w:rFonts w:ascii="Montserrat" w:hAnsi="Montserrat" w:cs="Arial"/>
          <w:b/>
          <w:sz w:val="20"/>
          <w:szCs w:val="20"/>
          <w:lang w:val="es-ES_tradnl"/>
        </w:rPr>
        <w:t xml:space="preserve">Formato de </w:t>
      </w:r>
      <w:r w:rsidR="00A94934" w:rsidRPr="00B97239">
        <w:rPr>
          <w:rFonts w:ascii="Montserrat" w:hAnsi="Montserrat" w:cs="Arial"/>
          <w:b/>
          <w:sz w:val="20"/>
          <w:szCs w:val="20"/>
          <w:lang w:val="es-ES_tradnl"/>
        </w:rPr>
        <w:t>Propuesta Técnica</w:t>
      </w:r>
      <w:r w:rsidR="00341801" w:rsidRPr="00B97239">
        <w:rPr>
          <w:rFonts w:ascii="Montserrat" w:hAnsi="Montserrat" w:cs="Arial"/>
          <w:b/>
          <w:sz w:val="20"/>
          <w:szCs w:val="20"/>
          <w:lang w:val="es-ES_tradnl"/>
        </w:rPr>
        <w:t xml:space="preserve">, Anexo </w:t>
      </w:r>
      <w:r w:rsidR="00802ACF">
        <w:rPr>
          <w:rFonts w:ascii="Montserrat" w:hAnsi="Montserrat" w:cs="Arial"/>
          <w:b/>
          <w:sz w:val="20"/>
          <w:szCs w:val="20"/>
          <w:lang w:val="es-ES_tradnl"/>
        </w:rPr>
        <w:t>I</w:t>
      </w:r>
      <w:r w:rsidR="00341801" w:rsidRPr="00B97239">
        <w:rPr>
          <w:rFonts w:ascii="Montserrat" w:hAnsi="Montserrat" w:cs="Arial"/>
          <w:b/>
          <w:sz w:val="20"/>
          <w:szCs w:val="20"/>
          <w:lang w:val="es-ES_tradnl"/>
        </w:rPr>
        <w:t>X Propuesta Económica</w:t>
      </w:r>
      <w:r w:rsidR="000532BA" w:rsidRPr="00B97239">
        <w:rPr>
          <w:rFonts w:ascii="Montserrat" w:hAnsi="Montserrat" w:cs="Arial"/>
          <w:b/>
          <w:sz w:val="20"/>
          <w:szCs w:val="20"/>
          <w:lang w:val="es-ES_tradnl"/>
        </w:rPr>
        <w:t>,</w:t>
      </w:r>
      <w:r w:rsidR="000532BA" w:rsidRPr="00B97239">
        <w:rPr>
          <w:rFonts w:ascii="Montserrat" w:hAnsi="Montserrat" w:cs="Arial"/>
          <w:sz w:val="20"/>
          <w:szCs w:val="20"/>
          <w:lang w:val="es-ES_tradnl"/>
        </w:rPr>
        <w:t xml:space="preserve"> </w:t>
      </w:r>
      <w:r w:rsidR="008958E6" w:rsidRPr="00B97239">
        <w:rPr>
          <w:rFonts w:ascii="Montserrat" w:hAnsi="Montserrat" w:cs="Arial"/>
          <w:b/>
          <w:sz w:val="20"/>
          <w:szCs w:val="20"/>
          <w:lang w:val="es-ES_tradnl"/>
        </w:rPr>
        <w:t>Anexo 1 Requerimiento</w:t>
      </w:r>
      <w:r w:rsidR="00817CA3" w:rsidRPr="00B97239">
        <w:rPr>
          <w:rFonts w:ascii="Montserrat" w:hAnsi="Montserrat" w:cs="Arial"/>
          <w:b/>
          <w:sz w:val="20"/>
          <w:szCs w:val="20"/>
          <w:lang w:val="es-ES_tradnl"/>
        </w:rPr>
        <w:t>,</w:t>
      </w:r>
      <w:r w:rsidR="00817CA3" w:rsidRPr="00B97239">
        <w:rPr>
          <w:rFonts w:ascii="Montserrat" w:hAnsi="Montserrat" w:cs="Arial"/>
          <w:sz w:val="20"/>
          <w:szCs w:val="20"/>
          <w:lang w:val="es-ES_tradnl"/>
        </w:rPr>
        <w:t xml:space="preserve"> </w:t>
      </w:r>
      <w:r w:rsidR="003B0978" w:rsidRPr="00B97239">
        <w:rPr>
          <w:rFonts w:ascii="Montserrat" w:hAnsi="Montserrat" w:cs="Arial"/>
          <w:b/>
          <w:sz w:val="20"/>
          <w:szCs w:val="20"/>
          <w:lang w:val="es-ES_tradnl"/>
        </w:rPr>
        <w:t>Anexo 2 Anexo Técnico</w:t>
      </w:r>
      <w:r w:rsidR="00341801" w:rsidRPr="00B97239">
        <w:rPr>
          <w:rFonts w:ascii="Montserrat" w:hAnsi="Montserrat" w:cs="Arial"/>
          <w:b/>
          <w:sz w:val="20"/>
          <w:szCs w:val="20"/>
          <w:lang w:val="es-ES_tradnl"/>
        </w:rPr>
        <w:t xml:space="preserve">, </w:t>
      </w:r>
      <w:r w:rsidR="000665C3" w:rsidRPr="00B97239">
        <w:rPr>
          <w:rFonts w:ascii="Montserrat" w:hAnsi="Montserrat" w:cs="Arial"/>
          <w:b/>
          <w:sz w:val="20"/>
          <w:szCs w:val="20"/>
          <w:lang w:val="es-ES_tradnl"/>
        </w:rPr>
        <w:t xml:space="preserve">Anexo </w:t>
      </w:r>
      <w:r w:rsidR="007D3DFE" w:rsidRPr="00B97239">
        <w:rPr>
          <w:rFonts w:ascii="Montserrat" w:hAnsi="Montserrat" w:cs="Arial"/>
          <w:b/>
          <w:sz w:val="20"/>
          <w:szCs w:val="20"/>
          <w:lang w:val="es-ES_tradnl"/>
        </w:rPr>
        <w:t xml:space="preserve">3 </w:t>
      </w:r>
      <w:r w:rsidR="003B0978" w:rsidRPr="00B97239">
        <w:rPr>
          <w:rFonts w:ascii="Montserrat" w:hAnsi="Montserrat" w:cs="Arial"/>
          <w:b/>
          <w:sz w:val="20"/>
          <w:szCs w:val="20"/>
          <w:lang w:val="es-ES_tradnl"/>
        </w:rPr>
        <w:t>Términos y Condiciones</w:t>
      </w:r>
      <w:r w:rsidR="008958E6" w:rsidRPr="00B97239">
        <w:rPr>
          <w:rFonts w:ascii="Montserrat" w:hAnsi="Montserrat" w:cs="Arial"/>
          <w:b/>
          <w:sz w:val="20"/>
          <w:szCs w:val="20"/>
          <w:lang w:val="es-ES_tradnl"/>
        </w:rPr>
        <w:t xml:space="preserve"> </w:t>
      </w:r>
      <w:r w:rsidR="00341801" w:rsidRPr="00B97239">
        <w:rPr>
          <w:rFonts w:ascii="Montserrat" w:hAnsi="Montserrat" w:cs="Arial"/>
          <w:b/>
          <w:sz w:val="20"/>
          <w:szCs w:val="20"/>
          <w:lang w:val="es-ES_tradnl"/>
        </w:rPr>
        <w:t xml:space="preserve">y Criterios de Evaluación Técnica, </w:t>
      </w:r>
      <w:r w:rsidRPr="00B97239">
        <w:rPr>
          <w:rFonts w:ascii="Montserrat" w:hAnsi="Montserrat" w:cs="Arial"/>
          <w:sz w:val="20"/>
          <w:szCs w:val="20"/>
          <w:lang w:val="es-ES_tradnl"/>
        </w:rPr>
        <w:t>así</w:t>
      </w:r>
      <w:r w:rsidRPr="00E85D0B">
        <w:rPr>
          <w:rFonts w:ascii="Montserrat" w:hAnsi="Montserrat" w:cs="Arial"/>
          <w:sz w:val="20"/>
          <w:szCs w:val="20"/>
          <w:lang w:val="es-ES_tradnl"/>
        </w:rPr>
        <w:t xml:space="preserve"> como los que se deriven del Acto de la Junta de Aclaraciones y, que con motivo de dicho incumplimiento se afecte la solvencia de la proposición, conforme a lo previsto en el último párrafo del artículo 36 de la LAASSP.</w:t>
      </w:r>
    </w:p>
    <w:p w14:paraId="5C5DC65E" w14:textId="77777777" w:rsidR="00B20E50" w:rsidRPr="00E85D0B" w:rsidRDefault="00B20E50" w:rsidP="00CC66CE">
      <w:pPr>
        <w:pStyle w:val="Prrafodelista"/>
        <w:ind w:right="49"/>
        <w:rPr>
          <w:rFonts w:ascii="Montserrat" w:hAnsi="Montserrat" w:cs="Arial"/>
          <w:sz w:val="20"/>
          <w:szCs w:val="20"/>
          <w:lang w:val="es-ES_tradnl"/>
        </w:rPr>
      </w:pPr>
    </w:p>
    <w:p w14:paraId="148FEC9A" w14:textId="77777777" w:rsidR="008E2856" w:rsidRPr="00E85D0B" w:rsidRDefault="008E2856"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el licitante presente más de una </w:t>
      </w:r>
      <w:r w:rsidR="000F2227">
        <w:rPr>
          <w:rFonts w:ascii="Montserrat" w:hAnsi="Montserrat" w:cs="Arial"/>
          <w:sz w:val="20"/>
          <w:szCs w:val="20"/>
          <w:lang w:val="es-ES_tradnl"/>
        </w:rPr>
        <w:t>propuesta económica</w:t>
      </w:r>
      <w:r w:rsidR="005302A3" w:rsidRPr="00E85D0B">
        <w:rPr>
          <w:rFonts w:ascii="Montserrat" w:hAnsi="Montserrat" w:cs="Arial"/>
          <w:sz w:val="20"/>
          <w:szCs w:val="20"/>
          <w:lang w:val="es-ES_tradnl"/>
        </w:rPr>
        <w:t xml:space="preserve"> para la misma partida</w:t>
      </w:r>
      <w:r w:rsidR="00F23A1E" w:rsidRPr="00E85D0B">
        <w:rPr>
          <w:rFonts w:ascii="Montserrat" w:hAnsi="Montserrat" w:cs="Arial"/>
          <w:sz w:val="20"/>
          <w:szCs w:val="20"/>
          <w:lang w:val="es-ES_tradnl"/>
        </w:rPr>
        <w:t>.</w:t>
      </w:r>
    </w:p>
    <w:p w14:paraId="70748B5C" w14:textId="77777777" w:rsidR="000E73D4" w:rsidRPr="00E85D0B" w:rsidRDefault="000E73D4" w:rsidP="00CC66CE">
      <w:pPr>
        <w:pStyle w:val="Prrafodelista"/>
        <w:rPr>
          <w:rFonts w:ascii="Montserrat" w:hAnsi="Montserrat" w:cs="Arial"/>
          <w:sz w:val="20"/>
          <w:szCs w:val="20"/>
          <w:lang w:val="es-ES_tradnl"/>
        </w:rPr>
      </w:pPr>
    </w:p>
    <w:p w14:paraId="42134A33" w14:textId="77777777" w:rsidR="00EF30C0" w:rsidRPr="000C3AEB" w:rsidRDefault="00EF30C0"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y presentación del bien ofertado no sea igual a la descripción </w:t>
      </w:r>
      <w:r w:rsidRPr="000C3AEB">
        <w:rPr>
          <w:rFonts w:ascii="Montserrat" w:hAnsi="Montserrat" w:cs="Arial"/>
          <w:sz w:val="20"/>
          <w:szCs w:val="20"/>
          <w:lang w:val="es-ES_tradnl"/>
        </w:rPr>
        <w:t>y presentaci</w:t>
      </w:r>
      <w:r w:rsidR="00426D02" w:rsidRPr="000C3AEB">
        <w:rPr>
          <w:rFonts w:ascii="Montserrat" w:hAnsi="Montserrat" w:cs="Arial"/>
          <w:sz w:val="20"/>
          <w:szCs w:val="20"/>
          <w:lang w:val="es-ES_tradnl"/>
        </w:rPr>
        <w:t>ó</w:t>
      </w:r>
      <w:r w:rsidRPr="000C3AEB">
        <w:rPr>
          <w:rFonts w:ascii="Montserrat" w:hAnsi="Montserrat" w:cs="Arial"/>
          <w:sz w:val="20"/>
          <w:szCs w:val="20"/>
          <w:lang w:val="es-ES_tradnl"/>
        </w:rPr>
        <w:t xml:space="preserve">n solicitada en la presente </w:t>
      </w:r>
      <w:r w:rsidR="000612DF">
        <w:rPr>
          <w:rFonts w:ascii="Montserrat" w:hAnsi="Montserrat" w:cs="Arial"/>
          <w:sz w:val="20"/>
          <w:szCs w:val="20"/>
          <w:lang w:val="es-ES_tradnl"/>
        </w:rPr>
        <w:t>Convocatoria</w:t>
      </w:r>
      <w:r w:rsidRPr="000C3AEB">
        <w:rPr>
          <w:rFonts w:ascii="Montserrat" w:hAnsi="Montserrat" w:cs="Arial"/>
          <w:sz w:val="20"/>
          <w:szCs w:val="20"/>
          <w:lang w:val="es-ES_tradnl"/>
        </w:rPr>
        <w:t>.</w:t>
      </w:r>
    </w:p>
    <w:p w14:paraId="79125114" w14:textId="77777777" w:rsidR="00A27AB6" w:rsidRPr="000C3AEB" w:rsidRDefault="00A27AB6" w:rsidP="00CC66CE">
      <w:pPr>
        <w:pStyle w:val="Prrafodelista"/>
        <w:ind w:right="49"/>
        <w:rPr>
          <w:rFonts w:ascii="Montserrat" w:hAnsi="Montserrat" w:cs="Arial"/>
          <w:sz w:val="20"/>
          <w:szCs w:val="20"/>
          <w:lang w:val="es-ES_tradnl"/>
        </w:rPr>
      </w:pPr>
    </w:p>
    <w:p w14:paraId="4EBD6234" w14:textId="4B949317" w:rsidR="00190F6B" w:rsidRPr="000C3AEB" w:rsidRDefault="00E16EAC" w:rsidP="004D103A">
      <w:pPr>
        <w:pStyle w:val="Prrafodelista"/>
        <w:numPr>
          <w:ilvl w:val="0"/>
          <w:numId w:val="19"/>
        </w:numPr>
        <w:ind w:right="49"/>
        <w:jc w:val="both"/>
        <w:rPr>
          <w:rFonts w:ascii="Montserrat" w:hAnsi="Montserrat" w:cs="Arial"/>
          <w:sz w:val="20"/>
          <w:szCs w:val="20"/>
          <w:lang w:val="es-ES_tradnl"/>
        </w:rPr>
      </w:pPr>
      <w:r w:rsidRPr="000C3AEB">
        <w:rPr>
          <w:rFonts w:ascii="Montserrat" w:hAnsi="Montserrat" w:cs="Arial"/>
          <w:sz w:val="20"/>
          <w:szCs w:val="20"/>
          <w:lang w:val="es-ES_tradnl"/>
        </w:rPr>
        <w:t xml:space="preserve">Cuando no cotice </w:t>
      </w:r>
      <w:r w:rsidR="00D85CB6">
        <w:rPr>
          <w:rFonts w:ascii="Montserrat" w:hAnsi="Montserrat" w:cs="Arial"/>
          <w:sz w:val="20"/>
          <w:szCs w:val="20"/>
          <w:lang w:val="es-ES_tradnl"/>
        </w:rPr>
        <w:t>la cantidad máxima</w:t>
      </w:r>
      <w:r w:rsidRPr="000C3AEB">
        <w:rPr>
          <w:rFonts w:ascii="Montserrat" w:hAnsi="Montserrat" w:cs="Arial"/>
          <w:sz w:val="20"/>
          <w:szCs w:val="20"/>
          <w:lang w:val="es-ES_tradnl"/>
        </w:rPr>
        <w:t xml:space="preserve"> </w:t>
      </w:r>
      <w:r w:rsidR="00D85CB6" w:rsidRPr="000C3AEB">
        <w:rPr>
          <w:rFonts w:ascii="Montserrat" w:hAnsi="Montserrat" w:cs="Arial"/>
          <w:sz w:val="20"/>
          <w:szCs w:val="20"/>
          <w:lang w:val="es-ES_tradnl"/>
        </w:rPr>
        <w:t xml:space="preserve">requerida </w:t>
      </w:r>
      <w:r w:rsidR="00D85CB6">
        <w:rPr>
          <w:rFonts w:ascii="Montserrat" w:hAnsi="Montserrat" w:cs="Arial"/>
          <w:sz w:val="20"/>
          <w:szCs w:val="20"/>
          <w:lang w:val="es-ES_tradnl"/>
        </w:rPr>
        <w:t>para la</w:t>
      </w:r>
      <w:r w:rsidR="007D54BE">
        <w:rPr>
          <w:rFonts w:ascii="Montserrat" w:hAnsi="Montserrat" w:cs="Arial"/>
          <w:sz w:val="20"/>
          <w:szCs w:val="20"/>
          <w:lang w:val="es-ES_tradnl"/>
        </w:rPr>
        <w:t xml:space="preserve"> </w:t>
      </w:r>
      <w:r w:rsidR="00D85CB6">
        <w:rPr>
          <w:rFonts w:ascii="Montserrat" w:hAnsi="Montserrat" w:cs="Arial"/>
          <w:sz w:val="20"/>
          <w:szCs w:val="20"/>
          <w:lang w:val="es-ES_tradnl"/>
        </w:rPr>
        <w:t>partida que oferta</w:t>
      </w:r>
      <w:r w:rsidR="002F252F">
        <w:rPr>
          <w:rFonts w:ascii="Montserrat" w:hAnsi="Montserrat" w:cs="Arial"/>
          <w:sz w:val="20"/>
          <w:szCs w:val="20"/>
          <w:lang w:val="es-ES_tradnl"/>
        </w:rPr>
        <w:t xml:space="preserve">, </w:t>
      </w:r>
      <w:r w:rsidR="00190F6B" w:rsidRPr="000C3AEB">
        <w:rPr>
          <w:rFonts w:ascii="Montserrat" w:hAnsi="Montserrat" w:cs="Arial"/>
          <w:sz w:val="20"/>
          <w:szCs w:val="20"/>
          <w:lang w:val="es-ES_tradnl"/>
        </w:rPr>
        <w:t xml:space="preserve">de </w:t>
      </w:r>
      <w:r w:rsidR="00190F6B" w:rsidRPr="00B97239">
        <w:rPr>
          <w:rFonts w:ascii="Montserrat" w:hAnsi="Montserrat" w:cs="Arial"/>
          <w:sz w:val="20"/>
          <w:szCs w:val="20"/>
          <w:lang w:val="es-ES_tradnl"/>
        </w:rPr>
        <w:t xml:space="preserve">acuerdo con el documento adjunto a la </w:t>
      </w:r>
      <w:r w:rsidR="000612DF" w:rsidRPr="00B97239">
        <w:rPr>
          <w:rFonts w:ascii="Montserrat" w:hAnsi="Montserrat" w:cs="Arial"/>
          <w:sz w:val="20"/>
          <w:szCs w:val="20"/>
          <w:lang w:val="es-ES_tradnl"/>
        </w:rPr>
        <w:t>Convocatoria</w:t>
      </w:r>
      <w:r w:rsidR="00190F6B" w:rsidRPr="00B97239">
        <w:rPr>
          <w:rFonts w:ascii="Montserrat" w:hAnsi="Montserrat" w:cs="Arial"/>
          <w:sz w:val="20"/>
          <w:szCs w:val="20"/>
          <w:lang w:val="es-ES_tradnl"/>
        </w:rPr>
        <w:t xml:space="preserve"> denominado </w:t>
      </w:r>
      <w:r w:rsidR="00190F6B" w:rsidRPr="00B97239">
        <w:rPr>
          <w:rFonts w:ascii="Montserrat" w:hAnsi="Montserrat" w:cs="Arial"/>
          <w:b/>
          <w:sz w:val="20"/>
          <w:szCs w:val="20"/>
          <w:lang w:val="es-ES_tradnl"/>
        </w:rPr>
        <w:t>Anexo 1 Requerimiento</w:t>
      </w:r>
      <w:r w:rsidR="00747B55" w:rsidRPr="00747B55">
        <w:rPr>
          <w:rFonts w:ascii="Montserrat" w:hAnsi="Montserrat" w:cs="Arial"/>
          <w:bCs/>
          <w:sz w:val="20"/>
          <w:szCs w:val="20"/>
          <w:lang w:val="es-ES_tradnl"/>
        </w:rPr>
        <w:t xml:space="preserve"> y </w:t>
      </w:r>
      <w:r w:rsidR="00747B55">
        <w:rPr>
          <w:rFonts w:ascii="Montserrat" w:hAnsi="Montserrat" w:cs="Arial"/>
          <w:b/>
          <w:sz w:val="20"/>
          <w:szCs w:val="20"/>
          <w:lang w:val="es-ES_tradnl"/>
        </w:rPr>
        <w:t>numeral 2.6 Forma de adjudicación.</w:t>
      </w:r>
    </w:p>
    <w:p w14:paraId="526D3B22" w14:textId="77777777" w:rsidR="00190F6B" w:rsidRPr="000C3AEB" w:rsidRDefault="00190F6B" w:rsidP="002162ED">
      <w:pPr>
        <w:pStyle w:val="Prrafodelista"/>
        <w:ind w:left="720" w:right="49"/>
        <w:jc w:val="both"/>
        <w:rPr>
          <w:rFonts w:ascii="Montserrat" w:hAnsi="Montserrat" w:cs="Arial"/>
          <w:sz w:val="20"/>
          <w:szCs w:val="20"/>
          <w:lang w:val="es-ES_tradnl"/>
        </w:rPr>
      </w:pPr>
    </w:p>
    <w:p w14:paraId="438263D0"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contenida en los Registros Sanitarios y, en su caso, en los anexos resulte incompleta o incongruente respecto a las especificaciones ofertadas en la propuesta técnica.</w:t>
      </w:r>
    </w:p>
    <w:p w14:paraId="7C3C01F1"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25238386"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de </w:t>
      </w:r>
      <w:r w:rsidR="002F252F">
        <w:rPr>
          <w:rFonts w:ascii="Montserrat" w:hAnsi="Montserrat" w:cs="Arial"/>
          <w:sz w:val="20"/>
          <w:szCs w:val="20"/>
          <w:lang w:val="es-ES_tradnl"/>
        </w:rPr>
        <w:t xml:space="preserve">la o </w:t>
      </w:r>
      <w:r w:rsidRPr="00E85D0B">
        <w:rPr>
          <w:rFonts w:ascii="Montserrat" w:hAnsi="Montserrat" w:cs="Arial"/>
          <w:sz w:val="20"/>
          <w:szCs w:val="20"/>
          <w:lang w:val="es-ES_tradnl"/>
        </w:rPr>
        <w:t xml:space="preserve">las partidas ofertadas, no corresponda </w:t>
      </w:r>
      <w:r w:rsidR="00066DB4" w:rsidRPr="00E85D0B">
        <w:rPr>
          <w:rFonts w:ascii="Montserrat" w:hAnsi="Montserrat" w:cs="Arial"/>
          <w:sz w:val="20"/>
          <w:szCs w:val="20"/>
          <w:lang w:val="es-ES_tradnl"/>
        </w:rPr>
        <w:t xml:space="preserve">al </w:t>
      </w:r>
      <w:r w:rsidR="005C26C1">
        <w:rPr>
          <w:rFonts w:ascii="Montserrat" w:hAnsi="Montserrat" w:cs="Arial"/>
          <w:sz w:val="20"/>
          <w:szCs w:val="20"/>
          <w:lang w:val="es-ES_tradnl"/>
        </w:rPr>
        <w:t>Compendio Nacional de Insumos para la Salud.</w:t>
      </w:r>
    </w:p>
    <w:p w14:paraId="5E7960A7"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717DD09D" w14:textId="77777777" w:rsidR="00D85CB6" w:rsidRDefault="00E16EAC" w:rsidP="004D103A">
      <w:pPr>
        <w:pStyle w:val="Prrafodelista"/>
        <w:numPr>
          <w:ilvl w:val="0"/>
          <w:numId w:val="19"/>
        </w:numPr>
        <w:ind w:right="49"/>
        <w:jc w:val="both"/>
        <w:rPr>
          <w:rFonts w:ascii="Montserrat" w:hAnsi="Montserrat" w:cs="Arial"/>
          <w:sz w:val="20"/>
          <w:szCs w:val="20"/>
          <w:lang w:val="es-ES_tradnl"/>
        </w:rPr>
      </w:pPr>
      <w:r w:rsidRPr="0037738A">
        <w:rPr>
          <w:rFonts w:ascii="Montserrat" w:hAnsi="Montserrat"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D85CB6">
        <w:rPr>
          <w:rFonts w:ascii="Montserrat" w:hAnsi="Montserrat" w:cs="Arial"/>
          <w:sz w:val="20"/>
          <w:szCs w:val="20"/>
          <w:lang w:val="es-ES_tradnl"/>
        </w:rPr>
        <w:t>.</w:t>
      </w:r>
    </w:p>
    <w:p w14:paraId="02B91119" w14:textId="77777777" w:rsidR="00D85CB6" w:rsidRPr="00D85CB6" w:rsidRDefault="00D85CB6" w:rsidP="00D85CB6">
      <w:pPr>
        <w:pStyle w:val="Prrafodelista"/>
        <w:rPr>
          <w:rFonts w:ascii="Montserrat" w:hAnsi="Montserrat" w:cs="Arial"/>
          <w:sz w:val="20"/>
          <w:szCs w:val="20"/>
          <w:lang w:val="es-ES_tradnl"/>
        </w:rPr>
      </w:pPr>
    </w:p>
    <w:p w14:paraId="10D19B84" w14:textId="77777777" w:rsidR="0037738A" w:rsidRPr="0037738A" w:rsidRDefault="00D85CB6" w:rsidP="004D103A">
      <w:pPr>
        <w:pStyle w:val="Prrafodelista"/>
        <w:numPr>
          <w:ilvl w:val="0"/>
          <w:numId w:val="19"/>
        </w:numPr>
        <w:ind w:right="49"/>
        <w:jc w:val="both"/>
        <w:rPr>
          <w:rFonts w:ascii="Montserrat" w:hAnsi="Montserrat" w:cs="Arial"/>
          <w:sz w:val="20"/>
          <w:szCs w:val="20"/>
          <w:lang w:val="es-ES_tradnl"/>
        </w:rPr>
      </w:pPr>
      <w:r>
        <w:rPr>
          <w:rFonts w:ascii="Montserrat" w:hAnsi="Montserrat" w:cs="Arial"/>
          <w:sz w:val="20"/>
          <w:szCs w:val="20"/>
          <w:lang w:val="es-ES_tradnl"/>
        </w:rPr>
        <w:t xml:space="preserve">Cuando </w:t>
      </w:r>
      <w:r w:rsidR="0037738A" w:rsidRPr="0037738A">
        <w:rPr>
          <w:rFonts w:ascii="Montserrat" w:hAnsi="Montserrat" w:cs="Arial"/>
          <w:sz w:val="20"/>
          <w:szCs w:val="20"/>
          <w:lang w:val="es-ES_tradnl"/>
        </w:rPr>
        <w:t>anexen folletos y/o anexos técnicos, catálogos, fotografías, imágenes, instructivos y/o manuales del fabricante, así como aquellos otros documentos que presente en su proposición técnica, tales como certificados y cartas del fabricante</w:t>
      </w:r>
      <w:r w:rsidR="0037738A">
        <w:rPr>
          <w:rFonts w:ascii="Montserrat" w:hAnsi="Montserrat" w:cs="Arial"/>
          <w:sz w:val="20"/>
          <w:szCs w:val="20"/>
          <w:lang w:val="es-ES_tradnl"/>
        </w:rPr>
        <w:t>,</w:t>
      </w:r>
      <w:r w:rsidR="0037738A" w:rsidRPr="0037738A">
        <w:rPr>
          <w:rFonts w:ascii="Montserrat" w:hAnsi="Montserrat" w:cs="Arial"/>
          <w:sz w:val="20"/>
          <w:szCs w:val="20"/>
          <w:lang w:val="es-ES_tradnl"/>
        </w:rPr>
        <w:t xml:space="preserve"> en otro idioma</w:t>
      </w:r>
      <w:r w:rsidR="0037738A">
        <w:rPr>
          <w:rFonts w:ascii="Montserrat" w:hAnsi="Montserrat" w:cs="Arial"/>
          <w:sz w:val="20"/>
          <w:szCs w:val="20"/>
          <w:lang w:val="es-ES_tradnl"/>
        </w:rPr>
        <w:t>, sin adjuntar la</w:t>
      </w:r>
      <w:r w:rsidR="0037738A" w:rsidRPr="0037738A">
        <w:rPr>
          <w:rFonts w:ascii="Montserrat" w:hAnsi="Montserrat" w:cs="Arial"/>
          <w:sz w:val="20"/>
          <w:szCs w:val="20"/>
          <w:lang w:val="es-ES_tradnl"/>
        </w:rPr>
        <w:t xml:space="preserve"> traducción simple</w:t>
      </w:r>
      <w:r w:rsidR="0037738A">
        <w:rPr>
          <w:rFonts w:ascii="Montserrat" w:hAnsi="Montserrat" w:cs="Arial"/>
          <w:sz w:val="20"/>
          <w:szCs w:val="20"/>
          <w:lang w:val="es-ES_tradnl"/>
        </w:rPr>
        <w:t xml:space="preserve"> al español</w:t>
      </w:r>
      <w:r w:rsidR="0037738A" w:rsidRPr="0037738A">
        <w:rPr>
          <w:rFonts w:ascii="Montserrat" w:hAnsi="Montserrat" w:cs="Arial"/>
          <w:sz w:val="20"/>
          <w:szCs w:val="20"/>
          <w:lang w:val="es-ES_tradnl"/>
        </w:rPr>
        <w:t xml:space="preserve">. </w:t>
      </w:r>
    </w:p>
    <w:p w14:paraId="5447C99B" w14:textId="77777777" w:rsidR="00E16EAC" w:rsidRPr="00E85D0B" w:rsidRDefault="00E16EAC" w:rsidP="000C3AEB">
      <w:pPr>
        <w:pStyle w:val="Prrafodelista"/>
        <w:ind w:left="720" w:right="49"/>
        <w:jc w:val="both"/>
        <w:rPr>
          <w:rFonts w:ascii="Montserrat" w:hAnsi="Montserrat" w:cs="Arial"/>
          <w:sz w:val="20"/>
          <w:szCs w:val="20"/>
          <w:lang w:val="es-ES_tradnl"/>
        </w:rPr>
      </w:pPr>
    </w:p>
    <w:p w14:paraId="610E280F"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no exista correspondencia, resulten incompletos o incongruentes los datos asentados en su propuesta técnica</w:t>
      </w:r>
      <w:r w:rsidRPr="00F56C32">
        <w:rPr>
          <w:rFonts w:ascii="Montserrat" w:hAnsi="Montserrat" w:cs="Arial"/>
          <w:sz w:val="20"/>
          <w:szCs w:val="20"/>
          <w:lang w:val="es-ES_tradnl"/>
        </w:rPr>
        <w:t>,</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entre los documentos presentados por el licitante y el soporte documental requerido.</w:t>
      </w:r>
    </w:p>
    <w:p w14:paraId="77239EBD" w14:textId="77777777" w:rsidR="00E16EAC" w:rsidRPr="00E85D0B" w:rsidRDefault="00E16EAC" w:rsidP="00CC66CE">
      <w:pPr>
        <w:pStyle w:val="Prrafodelista"/>
        <w:rPr>
          <w:rFonts w:ascii="Montserrat" w:hAnsi="Montserrat" w:cs="Arial"/>
          <w:sz w:val="20"/>
          <w:szCs w:val="20"/>
          <w:lang w:val="es-ES_tradnl"/>
        </w:rPr>
      </w:pPr>
    </w:p>
    <w:p w14:paraId="2C8DA9F4"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sólo se presente la propuesta técnica y no se presente la propuesta económica de la(s) partida(s), que oferte, o viceversa</w:t>
      </w:r>
    </w:p>
    <w:p w14:paraId="51BDC1B1" w14:textId="77777777" w:rsidR="00E16EAC" w:rsidRPr="00E85D0B" w:rsidRDefault="00E16EAC" w:rsidP="00CC66CE">
      <w:pPr>
        <w:pStyle w:val="Prrafodelista"/>
        <w:rPr>
          <w:rFonts w:ascii="Montserrat" w:hAnsi="Montserrat" w:cs="Arial"/>
          <w:sz w:val="20"/>
          <w:szCs w:val="20"/>
          <w:lang w:val="es-ES_tradnl"/>
        </w:rPr>
      </w:pPr>
    </w:p>
    <w:p w14:paraId="77BC8B26" w14:textId="77777777" w:rsidR="00F56C32" w:rsidRPr="00C86FE0" w:rsidRDefault="00F56C32" w:rsidP="00F56C32">
      <w:pPr>
        <w:pStyle w:val="Prrafodelista"/>
        <w:numPr>
          <w:ilvl w:val="0"/>
          <w:numId w:val="19"/>
        </w:numPr>
        <w:ind w:right="49"/>
        <w:jc w:val="both"/>
        <w:rPr>
          <w:rFonts w:ascii="Montserrat" w:hAnsi="Montserrat" w:cs="Arial"/>
          <w:sz w:val="20"/>
          <w:szCs w:val="20"/>
          <w:lang w:val="es-ES_tradnl"/>
        </w:rPr>
      </w:pPr>
      <w:r w:rsidRPr="00C86FE0">
        <w:rPr>
          <w:rFonts w:ascii="Montserrat" w:hAnsi="Montserrat" w:cs="Arial"/>
          <w:sz w:val="20"/>
          <w:szCs w:val="20"/>
          <w:lang w:val="es-ES_tradnl"/>
        </w:rPr>
        <w:t xml:space="preserve">Cuando no exista correspondencia, resulten incompletos o incongruentes los datos asentados en su propuesta económica </w:t>
      </w:r>
      <w:r w:rsidRPr="00C86FE0">
        <w:rPr>
          <w:rFonts w:ascii="Montserrat" w:hAnsi="Montserrat" w:cs="Arial"/>
          <w:b/>
          <w:sz w:val="20"/>
          <w:szCs w:val="20"/>
          <w:lang w:val="es-ES_tradnl"/>
        </w:rPr>
        <w:t xml:space="preserve">Anexo </w:t>
      </w:r>
      <w:r w:rsidR="00802ACF" w:rsidRPr="00C86FE0">
        <w:rPr>
          <w:rFonts w:ascii="Montserrat" w:hAnsi="Montserrat" w:cs="Arial"/>
          <w:b/>
          <w:sz w:val="20"/>
          <w:szCs w:val="20"/>
          <w:lang w:val="es-ES_tradnl"/>
        </w:rPr>
        <w:t>I</w:t>
      </w:r>
      <w:r w:rsidRPr="00C86FE0">
        <w:rPr>
          <w:rFonts w:ascii="Montserrat" w:hAnsi="Montserrat" w:cs="Arial"/>
          <w:b/>
          <w:sz w:val="20"/>
          <w:szCs w:val="20"/>
          <w:lang w:val="es-ES_tradnl"/>
        </w:rPr>
        <w:t>X</w:t>
      </w:r>
      <w:r w:rsidR="00802ACF" w:rsidRPr="00C86FE0">
        <w:rPr>
          <w:rFonts w:ascii="Montserrat" w:hAnsi="Montserrat" w:cs="Arial"/>
          <w:b/>
          <w:sz w:val="20"/>
          <w:szCs w:val="20"/>
          <w:lang w:val="es-ES_tradnl"/>
        </w:rPr>
        <w:t xml:space="preserve"> o</w:t>
      </w:r>
      <w:r w:rsidRPr="00C86FE0">
        <w:rPr>
          <w:rFonts w:ascii="Montserrat" w:hAnsi="Montserrat" w:cs="Arial"/>
          <w:b/>
          <w:sz w:val="20"/>
          <w:szCs w:val="20"/>
          <w:lang w:val="es-ES_tradnl"/>
        </w:rPr>
        <w:t xml:space="preserve"> el licitante presente </w:t>
      </w:r>
      <w:r w:rsidR="00802ACF" w:rsidRPr="00C86FE0">
        <w:rPr>
          <w:rFonts w:ascii="Montserrat" w:hAnsi="Montserrat" w:cs="Arial"/>
          <w:b/>
          <w:sz w:val="20"/>
          <w:szCs w:val="20"/>
          <w:lang w:val="es-ES_tradnl"/>
        </w:rPr>
        <w:t xml:space="preserve">mas de un precio </w:t>
      </w:r>
      <w:r w:rsidRPr="00C86FE0">
        <w:rPr>
          <w:rFonts w:ascii="Montserrat" w:hAnsi="Montserrat" w:cs="Arial"/>
          <w:b/>
          <w:sz w:val="20"/>
          <w:szCs w:val="20"/>
          <w:lang w:val="es-ES_tradnl"/>
        </w:rPr>
        <w:t>para la misma partida.</w:t>
      </w:r>
    </w:p>
    <w:p w14:paraId="17332792" w14:textId="77777777" w:rsidR="00E16EAC" w:rsidRPr="00E85D0B" w:rsidRDefault="00E16EAC" w:rsidP="00CC66CE">
      <w:pPr>
        <w:pStyle w:val="Prrafodelista"/>
        <w:rPr>
          <w:rFonts w:ascii="Montserrat" w:hAnsi="Montserrat" w:cs="Arial"/>
          <w:sz w:val="20"/>
          <w:szCs w:val="20"/>
          <w:lang w:val="es-ES_tradnl"/>
        </w:rPr>
      </w:pPr>
    </w:p>
    <w:p w14:paraId="2081BBC5"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lastRenderedPageBreak/>
        <w:t xml:space="preserve">Cuando en su propuesta técnica se verifique que los bienes ofertados no indiquen el número de la clave a 14 dígitos, establecida en el documento adjunto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B97239">
        <w:rPr>
          <w:rFonts w:ascii="Montserrat" w:hAnsi="Montserrat" w:cs="Arial"/>
          <w:sz w:val="20"/>
          <w:szCs w:val="20"/>
          <w:lang w:val="es-ES_tradnl"/>
        </w:rPr>
        <w:t xml:space="preserve">denominado </w:t>
      </w:r>
      <w:r w:rsidR="007D3DFE" w:rsidRPr="00B97239">
        <w:rPr>
          <w:rFonts w:ascii="Montserrat" w:hAnsi="Montserrat" w:cs="Arial"/>
          <w:b/>
          <w:sz w:val="20"/>
          <w:szCs w:val="20"/>
          <w:lang w:val="es-ES_tradnl"/>
        </w:rPr>
        <w:t xml:space="preserve">Anexo 1 </w:t>
      </w:r>
      <w:r w:rsidRPr="00B97239">
        <w:rPr>
          <w:rFonts w:ascii="Montserrat" w:hAnsi="Montserrat" w:cs="Arial"/>
          <w:b/>
          <w:sz w:val="20"/>
          <w:szCs w:val="20"/>
          <w:lang w:val="es-ES_tradnl"/>
        </w:rPr>
        <w:t>Requerimiento.</w:t>
      </w:r>
    </w:p>
    <w:p w14:paraId="2C0D4318" w14:textId="77777777" w:rsidR="00E16EAC" w:rsidRPr="00E85D0B" w:rsidRDefault="00E16EAC" w:rsidP="00CC66CE">
      <w:pPr>
        <w:pStyle w:val="Prrafodelista"/>
        <w:ind w:right="49"/>
        <w:rPr>
          <w:rFonts w:ascii="Montserrat" w:hAnsi="Montserrat" w:cs="Arial"/>
          <w:sz w:val="20"/>
          <w:szCs w:val="20"/>
          <w:lang w:val="es-ES_tradnl"/>
        </w:rPr>
      </w:pPr>
    </w:p>
    <w:p w14:paraId="13D3B0FC" w14:textId="64F7D6E7" w:rsidR="00E8314D" w:rsidRPr="00E85D0B" w:rsidRDefault="00E8314D"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las proposiciones no estén firmadas electrónicamente co</w:t>
      </w:r>
      <w:r w:rsidR="00E931F4">
        <w:rPr>
          <w:rFonts w:ascii="Montserrat" w:hAnsi="Montserrat" w:cs="Arial"/>
          <w:sz w:val="20"/>
          <w:szCs w:val="20"/>
          <w:lang w:val="es-ES_tradnl"/>
        </w:rPr>
        <w:t>n la firma electrónica que emitó</w:t>
      </w:r>
      <w:r w:rsidRPr="00E85D0B">
        <w:rPr>
          <w:rFonts w:ascii="Montserrat" w:hAnsi="Montserrat" w:cs="Arial"/>
          <w:sz w:val="20"/>
          <w:szCs w:val="20"/>
          <w:lang w:val="es-ES_tradnl"/>
        </w:rPr>
        <w:t xml:space="preserve"> el SAT</w:t>
      </w:r>
      <w:r w:rsidR="005F6222" w:rsidRPr="00E85D0B">
        <w:rPr>
          <w:rFonts w:ascii="Montserrat" w:hAnsi="Montserrat" w:cs="Arial"/>
          <w:sz w:val="20"/>
          <w:szCs w:val="20"/>
          <w:lang w:val="es-ES_tradnl"/>
        </w:rPr>
        <w:t xml:space="preserve"> </w:t>
      </w:r>
      <w:r w:rsidR="00E931F4">
        <w:rPr>
          <w:rFonts w:ascii="Montserrat" w:hAnsi="Montserrat" w:cs="Arial"/>
          <w:sz w:val="20"/>
          <w:szCs w:val="20"/>
          <w:lang w:val="es-ES_tradnl"/>
        </w:rPr>
        <w:t xml:space="preserve">en favor del licitante </w:t>
      </w:r>
      <w:r w:rsidR="005F6222" w:rsidRPr="00E85D0B">
        <w:rPr>
          <w:rFonts w:ascii="Montserrat" w:hAnsi="Montserrat" w:cs="Arial"/>
          <w:sz w:val="20"/>
          <w:szCs w:val="20"/>
          <w:lang w:val="es-ES_tradnl"/>
        </w:rPr>
        <w:t>para el cumplimiento de</w:t>
      </w:r>
      <w:r w:rsidR="00E931F4">
        <w:rPr>
          <w:rFonts w:ascii="Montserrat" w:hAnsi="Montserrat" w:cs="Arial"/>
          <w:sz w:val="20"/>
          <w:szCs w:val="20"/>
          <w:lang w:val="es-ES_tradnl"/>
        </w:rPr>
        <w:t xml:space="preserve"> sus</w:t>
      </w:r>
      <w:r w:rsidR="005F6222" w:rsidRPr="00E85D0B">
        <w:rPr>
          <w:rFonts w:ascii="Montserrat" w:hAnsi="Montserrat" w:cs="Arial"/>
          <w:sz w:val="20"/>
          <w:szCs w:val="20"/>
          <w:lang w:val="es-ES_tradnl"/>
        </w:rPr>
        <w:t xml:space="preserve"> obligaciones fiscales; y tratándose de </w:t>
      </w:r>
      <w:r w:rsidR="008E38D3">
        <w:rPr>
          <w:rFonts w:ascii="Montserrat" w:hAnsi="Montserrat" w:cs="Arial"/>
          <w:sz w:val="20"/>
          <w:szCs w:val="20"/>
          <w:lang w:val="es-ES_tradnl"/>
        </w:rPr>
        <w:t>proposiciones</w:t>
      </w:r>
      <w:r w:rsidR="005F6222" w:rsidRPr="00E85D0B">
        <w:rPr>
          <w:rFonts w:ascii="Montserrat" w:hAnsi="Montserrat" w:cs="Arial"/>
          <w:sz w:val="20"/>
          <w:szCs w:val="20"/>
          <w:lang w:val="es-ES_tradnl"/>
        </w:rPr>
        <w:t xml:space="preserve"> conjuntas, cuando no sea firmada la proposición por el integrante del consorcio designado como representante común</w:t>
      </w:r>
      <w:r w:rsidR="00116087">
        <w:rPr>
          <w:rFonts w:ascii="Montserrat" w:hAnsi="Montserrat" w:cs="Arial"/>
          <w:sz w:val="20"/>
          <w:szCs w:val="20"/>
          <w:lang w:val="es-ES_tradnl"/>
        </w:rPr>
        <w:t>, o cuando ésta no sea válida.</w:t>
      </w:r>
    </w:p>
    <w:p w14:paraId="3B396F0A"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2565B504" w14:textId="427193D5" w:rsidR="00E16EAC"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w:t>
      </w:r>
      <w:r w:rsidR="0011494B">
        <w:rPr>
          <w:rFonts w:ascii="Montserrat" w:hAnsi="Montserrat" w:cs="Arial"/>
          <w:sz w:val="20"/>
          <w:szCs w:val="20"/>
          <w:lang w:val="es-ES_tradnl"/>
        </w:rPr>
        <w:t xml:space="preserve"> </w:t>
      </w:r>
      <w:r w:rsidR="00C86FE0">
        <w:rPr>
          <w:rFonts w:ascii="Montserrat" w:hAnsi="Montserrat" w:cs="Arial"/>
          <w:sz w:val="20"/>
          <w:szCs w:val="20"/>
          <w:lang w:val="es-ES_tradnl"/>
        </w:rPr>
        <w:t xml:space="preserve"> </w:t>
      </w:r>
      <w:r w:rsidRPr="00E85D0B">
        <w:rPr>
          <w:rFonts w:ascii="Montserrat" w:hAnsi="Montserrat" w:cs="Arial"/>
          <w:sz w:val="20"/>
          <w:szCs w:val="20"/>
          <w:lang w:val="es-ES_tradnl"/>
        </w:rPr>
        <w:t>enero de 2008.</w:t>
      </w:r>
    </w:p>
    <w:p w14:paraId="0EC18FA8" w14:textId="77777777" w:rsidR="00D613FC" w:rsidRPr="00D613FC" w:rsidRDefault="00D613FC" w:rsidP="00D613FC">
      <w:pPr>
        <w:pStyle w:val="Prrafodelista"/>
        <w:rPr>
          <w:rFonts w:ascii="Montserrat" w:hAnsi="Montserrat" w:cs="Arial"/>
          <w:sz w:val="20"/>
          <w:szCs w:val="20"/>
          <w:lang w:val="es-ES_tradnl"/>
        </w:rPr>
      </w:pPr>
    </w:p>
    <w:p w14:paraId="70AF4A98" w14:textId="77777777" w:rsidR="00D613FC" w:rsidRPr="00B939E1" w:rsidRDefault="00D613FC" w:rsidP="00D613FC">
      <w:pPr>
        <w:pStyle w:val="Prrafodelista"/>
        <w:numPr>
          <w:ilvl w:val="0"/>
          <w:numId w:val="19"/>
        </w:numPr>
        <w:jc w:val="both"/>
        <w:rPr>
          <w:rFonts w:ascii="Montserrat" w:hAnsi="Montserrat" w:cs="Arial"/>
          <w:sz w:val="20"/>
          <w:szCs w:val="20"/>
          <w:lang w:val="es-ES_tradnl"/>
        </w:rPr>
      </w:pPr>
      <w:r w:rsidRPr="00B939E1">
        <w:rPr>
          <w:rFonts w:ascii="Montserrat" w:hAnsi="Montserrat" w:cs="Arial"/>
          <w:sz w:val="20"/>
          <w:szCs w:val="20"/>
          <w:lang w:val="es-ES_tradnl"/>
        </w:rPr>
        <w:t>Cuando los precios ofertados se consideren como no aceptables o no convenientes, de conformidad con el artículo 51 del Reglamento de la LAASSP.</w:t>
      </w:r>
    </w:p>
    <w:p w14:paraId="49DE20E3" w14:textId="77777777" w:rsidR="00E16EAC" w:rsidRPr="00E85D0B" w:rsidRDefault="00E16EAC" w:rsidP="00CC66CE">
      <w:pPr>
        <w:pStyle w:val="Prrafodelista"/>
        <w:ind w:right="49"/>
        <w:rPr>
          <w:rFonts w:ascii="Montserrat" w:hAnsi="Montserrat" w:cs="Arial"/>
          <w:sz w:val="20"/>
          <w:szCs w:val="20"/>
          <w:lang w:val="es-ES_tradnl"/>
        </w:rPr>
      </w:pPr>
    </w:p>
    <w:p w14:paraId="69A07469" w14:textId="066EF73F" w:rsidR="00B41575" w:rsidRDefault="00B41575" w:rsidP="004D103A">
      <w:pPr>
        <w:pStyle w:val="Prrafodelista"/>
        <w:numPr>
          <w:ilvl w:val="0"/>
          <w:numId w:val="19"/>
        </w:num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En caso de </w:t>
      </w:r>
      <w:r w:rsidR="008E38D3">
        <w:rPr>
          <w:rFonts w:ascii="Montserrat" w:hAnsi="Montserrat" w:cs="Arial"/>
          <w:color w:val="000000" w:themeColor="text1"/>
          <w:sz w:val="20"/>
          <w:szCs w:val="20"/>
          <w:lang w:eastAsia="ar-SA"/>
        </w:rPr>
        <w:t>la presentación de una proposición</w:t>
      </w:r>
      <w:r w:rsidRPr="00E85D0B">
        <w:rPr>
          <w:rFonts w:ascii="Montserrat" w:hAnsi="Montserrat" w:cs="Arial"/>
          <w:color w:val="000000" w:themeColor="text1"/>
          <w:sz w:val="20"/>
          <w:szCs w:val="20"/>
          <w:lang w:eastAsia="ar-SA"/>
        </w:rPr>
        <w:t xml:space="preserve"> conjunta, cuando no se </w:t>
      </w:r>
      <w:r w:rsidR="008E38D3">
        <w:rPr>
          <w:rFonts w:ascii="Montserrat" w:hAnsi="Montserrat" w:cs="Arial"/>
          <w:color w:val="000000" w:themeColor="text1"/>
          <w:sz w:val="20"/>
          <w:szCs w:val="20"/>
          <w:lang w:eastAsia="ar-SA"/>
        </w:rPr>
        <w:t>incluya</w:t>
      </w:r>
      <w:r w:rsidRPr="00E85D0B">
        <w:rPr>
          <w:rFonts w:ascii="Montserrat" w:hAnsi="Montserrat" w:cs="Arial"/>
          <w:color w:val="000000" w:themeColor="text1"/>
          <w:sz w:val="20"/>
          <w:szCs w:val="20"/>
          <w:lang w:eastAsia="ar-SA"/>
        </w:rPr>
        <w:t xml:space="preserve"> el convenio respectivo o de presentarlo, no cumple con lo establecido en los artículos 34 de la LAASSP y 44 del </w:t>
      </w:r>
      <w:r w:rsidR="00116087">
        <w:rPr>
          <w:rFonts w:ascii="Montserrat" w:hAnsi="Montserrat" w:cs="Arial"/>
          <w:color w:val="000000" w:themeColor="text1"/>
          <w:sz w:val="20"/>
          <w:szCs w:val="20"/>
          <w:lang w:eastAsia="ar-SA"/>
        </w:rPr>
        <w:t>Reglamento</w:t>
      </w:r>
      <w:r w:rsidRPr="00E85D0B">
        <w:rPr>
          <w:rFonts w:ascii="Montserrat" w:hAnsi="Montserrat" w:cs="Arial"/>
          <w:color w:val="000000" w:themeColor="text1"/>
          <w:sz w:val="20"/>
          <w:szCs w:val="20"/>
          <w:lang w:eastAsia="ar-SA"/>
        </w:rPr>
        <w:t xml:space="preserve">, o cuando cada uno de los integrantes no presente de forma individual los documentos exigidos en el numeral </w:t>
      </w:r>
      <w:r w:rsidR="00D42A0C">
        <w:rPr>
          <w:rFonts w:ascii="Montserrat" w:hAnsi="Montserrat" w:cs="Arial"/>
          <w:color w:val="000000" w:themeColor="text1"/>
          <w:sz w:val="20"/>
          <w:szCs w:val="20"/>
          <w:lang w:eastAsia="ar-SA"/>
        </w:rPr>
        <w:t>3.5 y 4.1.1 apartado e</w:t>
      </w:r>
      <w:r w:rsidRPr="00E85D0B">
        <w:rPr>
          <w:rFonts w:ascii="Montserrat" w:hAnsi="Montserrat" w:cs="Arial"/>
          <w:color w:val="000000" w:themeColor="text1"/>
          <w:sz w:val="20"/>
          <w:szCs w:val="20"/>
          <w:lang w:eastAsia="ar-SA"/>
        </w:rPr>
        <w:t xml:space="preserve"> de esta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w:t>
      </w:r>
    </w:p>
    <w:p w14:paraId="4B9ED914" w14:textId="77777777" w:rsidR="003C4181" w:rsidRPr="003C4181" w:rsidRDefault="003C4181" w:rsidP="003C4181">
      <w:pPr>
        <w:pStyle w:val="Prrafodelista"/>
        <w:rPr>
          <w:rFonts w:ascii="Montserrat" w:hAnsi="Montserrat" w:cs="Arial"/>
          <w:color w:val="000000" w:themeColor="text1"/>
          <w:sz w:val="20"/>
          <w:szCs w:val="20"/>
          <w:lang w:eastAsia="ar-SA"/>
        </w:rPr>
      </w:pPr>
    </w:p>
    <w:p w14:paraId="27FAB48D" w14:textId="77777777" w:rsidR="002D55A9" w:rsidRPr="00E85D0B" w:rsidRDefault="002D55A9" w:rsidP="002D55A9">
      <w:pPr>
        <w:pStyle w:val="Prrafodelista"/>
        <w:rPr>
          <w:rFonts w:ascii="Montserrat" w:hAnsi="Montserrat" w:cs="Arial"/>
          <w:sz w:val="20"/>
          <w:szCs w:val="20"/>
          <w:lang w:val="es-ES_tradnl"/>
        </w:rPr>
      </w:pPr>
    </w:p>
    <w:p w14:paraId="57ED485B" w14:textId="77777777" w:rsidR="00D1134A"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0" w:name="_Toc108438436"/>
      <w:bookmarkEnd w:id="77"/>
      <w:r w:rsidRPr="00E85D0B">
        <w:rPr>
          <w:rFonts w:ascii="Montserrat" w:hAnsi="Montserrat" w:cs="Arial"/>
          <w:sz w:val="20"/>
          <w:szCs w:val="20"/>
          <w:lang w:val="es-ES_tradnl"/>
        </w:rPr>
        <w:t>DE LA ADJUDICACIÓN.</w:t>
      </w:r>
      <w:bookmarkEnd w:id="140"/>
    </w:p>
    <w:p w14:paraId="44FDC1AC" w14:textId="77777777" w:rsidR="00D1134A" w:rsidRPr="00E85D0B" w:rsidRDefault="00D1134A" w:rsidP="00CC66CE">
      <w:pPr>
        <w:suppressAutoHyphens/>
        <w:ind w:left="-284" w:right="49"/>
        <w:jc w:val="both"/>
        <w:rPr>
          <w:rFonts w:ascii="Montserrat" w:hAnsi="Montserrat" w:cs="Arial"/>
          <w:sz w:val="20"/>
          <w:szCs w:val="20"/>
          <w:lang w:val="es-ES_tradnl"/>
        </w:rPr>
      </w:pPr>
    </w:p>
    <w:p w14:paraId="55FBAB90" w14:textId="54577107" w:rsidR="00F56C32" w:rsidRPr="00BF123A" w:rsidRDefault="00F56C32" w:rsidP="00F56C32">
      <w:pPr>
        <w:suppressAutoHyphens/>
        <w:ind w:right="49"/>
        <w:jc w:val="both"/>
        <w:rPr>
          <w:rFonts w:ascii="Montserrat" w:eastAsia="Times New Roman" w:hAnsi="Montserrat" w:cs="Arial"/>
          <w:sz w:val="20"/>
          <w:szCs w:val="20"/>
          <w:lang w:val="es-ES" w:eastAsia="ar-SA"/>
        </w:rPr>
      </w:pPr>
      <w:r w:rsidRPr="00BF123A">
        <w:rPr>
          <w:rFonts w:ascii="Montserrat" w:eastAsia="Times New Roman" w:hAnsi="Montserrat" w:cs="Arial"/>
          <w:sz w:val="20"/>
          <w:szCs w:val="20"/>
          <w:lang w:val="es-ES" w:eastAsia="ar-SA"/>
        </w:rPr>
        <w:t xml:space="preserve">La adjudicación </w:t>
      </w:r>
      <w:r w:rsidRPr="006A1CA4">
        <w:rPr>
          <w:rFonts w:ascii="Montserrat" w:eastAsia="Times New Roman" w:hAnsi="Montserrat" w:cs="Arial"/>
          <w:sz w:val="20"/>
          <w:szCs w:val="20"/>
          <w:lang w:val="es-ES" w:eastAsia="ar-SA"/>
        </w:rPr>
        <w:t xml:space="preserve">será por partida conforme al </w:t>
      </w:r>
      <w:r w:rsidR="00D613FC">
        <w:rPr>
          <w:rFonts w:ascii="Montserrat" w:eastAsia="Times New Roman" w:hAnsi="Montserrat" w:cs="Arial"/>
          <w:sz w:val="20"/>
          <w:szCs w:val="20"/>
          <w:lang w:val="es-ES" w:eastAsia="ar-SA"/>
        </w:rPr>
        <w:t>a</w:t>
      </w:r>
      <w:r w:rsidRPr="006A1CA4">
        <w:rPr>
          <w:rFonts w:ascii="Montserrat" w:eastAsia="Times New Roman" w:hAnsi="Montserrat" w:cs="Arial"/>
          <w:sz w:val="20"/>
          <w:szCs w:val="20"/>
          <w:lang w:val="es-ES" w:eastAsia="ar-SA"/>
        </w:rPr>
        <w:t xml:space="preserve">nexo denominado </w:t>
      </w:r>
      <w:r w:rsidRPr="006A1CA4">
        <w:rPr>
          <w:rFonts w:ascii="Montserrat" w:hAnsi="Montserrat" w:cs="Arial"/>
          <w:b/>
          <w:sz w:val="20"/>
          <w:szCs w:val="20"/>
          <w:lang w:val="es-ES_tradnl"/>
        </w:rPr>
        <w:t>Anexo 1 Requerimiento</w:t>
      </w:r>
      <w:r w:rsidRPr="006A1CA4">
        <w:rPr>
          <w:rFonts w:ascii="Montserrat" w:hAnsi="Montserrat" w:cs="Arial"/>
          <w:sz w:val="20"/>
          <w:szCs w:val="20"/>
          <w:lang w:val="es-ES_tradnl"/>
        </w:rPr>
        <w:t xml:space="preserve"> y</w:t>
      </w:r>
      <w:r w:rsidRPr="00F056F3">
        <w:rPr>
          <w:rFonts w:ascii="Montserrat" w:hAnsi="Montserrat" w:cs="Arial"/>
          <w:sz w:val="20"/>
          <w:szCs w:val="20"/>
          <w:lang w:val="es-ES_tradnl"/>
        </w:rPr>
        <w:t xml:space="preserve"> al numeral </w:t>
      </w:r>
      <w:r w:rsidRPr="00F56C32">
        <w:rPr>
          <w:rFonts w:ascii="Montserrat" w:hAnsi="Montserrat" w:cs="Arial"/>
          <w:b/>
          <w:sz w:val="20"/>
          <w:szCs w:val="20"/>
          <w:lang w:val="es-ES_tradnl"/>
        </w:rPr>
        <w:t>2.</w:t>
      </w:r>
      <w:r w:rsidR="000F2227">
        <w:rPr>
          <w:rFonts w:ascii="Montserrat" w:hAnsi="Montserrat" w:cs="Arial"/>
          <w:b/>
          <w:sz w:val="20"/>
          <w:szCs w:val="20"/>
          <w:lang w:val="es-ES_tradnl"/>
        </w:rPr>
        <w:t>6</w:t>
      </w:r>
      <w:r w:rsidRPr="00F56C32">
        <w:rPr>
          <w:rFonts w:ascii="Montserrat" w:hAnsi="Montserrat" w:cs="Arial"/>
          <w:b/>
          <w:sz w:val="20"/>
          <w:szCs w:val="20"/>
          <w:lang w:val="es-ES_tradnl"/>
        </w:rPr>
        <w:t>, Forma de Adjudicación</w:t>
      </w:r>
      <w:r>
        <w:rPr>
          <w:rFonts w:ascii="Montserrat" w:hAnsi="Montserrat" w:cs="Arial"/>
          <w:sz w:val="20"/>
          <w:szCs w:val="20"/>
          <w:lang w:val="es-ES_tradnl"/>
        </w:rPr>
        <w:t xml:space="preserve">, </w:t>
      </w:r>
      <w:r w:rsidRPr="00F056F3">
        <w:rPr>
          <w:rFonts w:ascii="Montserrat" w:eastAsia="Times New Roman" w:hAnsi="Montserrat" w:cs="Arial"/>
          <w:sz w:val="20"/>
          <w:szCs w:val="20"/>
          <w:lang w:val="es-ES" w:eastAsia="ar-SA"/>
        </w:rPr>
        <w:t>al(los) licitante(s) cuya(s) oferta(s) resulte(n) solvente(s) porque cumple(n),</w:t>
      </w:r>
      <w:r w:rsidR="0011494B">
        <w:rPr>
          <w:rFonts w:ascii="Montserrat" w:eastAsia="Times New Roman" w:hAnsi="Montserrat" w:cs="Arial"/>
          <w:sz w:val="20"/>
          <w:szCs w:val="20"/>
          <w:lang w:val="es-ES" w:eastAsia="ar-SA"/>
        </w:rPr>
        <w:t xml:space="preserve"> </w:t>
      </w:r>
      <w:r w:rsidRPr="00F056F3">
        <w:rPr>
          <w:rFonts w:ascii="Montserrat" w:eastAsia="Times New Roman" w:hAnsi="Montserrat" w:cs="Arial"/>
          <w:sz w:val="20"/>
          <w:szCs w:val="20"/>
          <w:lang w:val="es-ES" w:eastAsia="ar-SA"/>
        </w:rPr>
        <w:t>conforme</w:t>
      </w:r>
      <w:r w:rsidRPr="00BF123A">
        <w:rPr>
          <w:rFonts w:ascii="Montserrat" w:eastAsia="Times New Roman" w:hAnsi="Montserrat" w:cs="Arial"/>
          <w:sz w:val="20"/>
          <w:szCs w:val="20"/>
          <w:lang w:val="es-ES" w:eastAsia="ar-SA"/>
        </w:rPr>
        <w:t xml:space="preserve"> a los criterios de evaluación establecidos, con los requisitos legales, técnicos y económicos de la Convocatoria </w:t>
      </w:r>
      <w:r>
        <w:rPr>
          <w:rFonts w:ascii="Montserrat" w:eastAsia="Times New Roman" w:hAnsi="Montserrat" w:cs="Arial"/>
          <w:sz w:val="20"/>
          <w:szCs w:val="20"/>
          <w:lang w:val="es-ES" w:eastAsia="ar-SA"/>
        </w:rPr>
        <w:t xml:space="preserve">y </w:t>
      </w:r>
      <w:r w:rsidR="00116087">
        <w:rPr>
          <w:rFonts w:ascii="Montserrat" w:eastAsia="Times New Roman" w:hAnsi="Montserrat" w:cs="Arial"/>
          <w:sz w:val="20"/>
          <w:szCs w:val="20"/>
          <w:lang w:val="es-ES" w:eastAsia="ar-SA"/>
        </w:rPr>
        <w:t>oferte</w:t>
      </w:r>
      <w:r>
        <w:rPr>
          <w:rFonts w:ascii="Montserrat" w:eastAsia="Times New Roman" w:hAnsi="Montserrat" w:cs="Arial"/>
          <w:sz w:val="20"/>
          <w:szCs w:val="20"/>
          <w:lang w:val="es-ES" w:eastAsia="ar-SA"/>
        </w:rPr>
        <w:t xml:space="preserve"> el precio más bajo</w:t>
      </w:r>
      <w:r w:rsidRPr="00BF123A">
        <w:rPr>
          <w:rFonts w:ascii="Montserrat" w:hAnsi="Montserrat" w:cs="Arial"/>
          <w:sz w:val="20"/>
          <w:szCs w:val="20"/>
        </w:rPr>
        <w:t xml:space="preserve">. </w:t>
      </w:r>
    </w:p>
    <w:p w14:paraId="32F1A97A" w14:textId="77777777" w:rsidR="00DD53EC" w:rsidRDefault="00DD53EC" w:rsidP="00CC66CE">
      <w:pPr>
        <w:suppressAutoHyphens/>
        <w:ind w:right="49"/>
        <w:jc w:val="both"/>
        <w:rPr>
          <w:rFonts w:ascii="Montserrat" w:eastAsia="Times New Roman" w:hAnsi="Montserrat" w:cs="Arial"/>
          <w:sz w:val="20"/>
          <w:szCs w:val="20"/>
          <w:lang w:val="es-ES" w:eastAsia="ar-SA"/>
        </w:rPr>
      </w:pPr>
    </w:p>
    <w:p w14:paraId="7BFF71F4" w14:textId="5334F610"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 xml:space="preserve">En el supuesto de existir empate en el </w:t>
      </w:r>
      <w:r>
        <w:rPr>
          <w:rFonts w:ascii="Montserrat" w:hAnsi="Montserrat" w:cs="Arial"/>
          <w:sz w:val="20"/>
          <w:szCs w:val="20"/>
          <w:lang w:val="es-ES" w:eastAsia="ar-SA"/>
        </w:rPr>
        <w:t xml:space="preserve">precio más bajo </w:t>
      </w:r>
      <w:r w:rsidRPr="00E85D0B">
        <w:rPr>
          <w:rFonts w:ascii="Montserrat" w:eastAsia="Times New Roman" w:hAnsi="Montserrat" w:cs="Arial"/>
          <w:sz w:val="20"/>
          <w:szCs w:val="20"/>
          <w:lang w:val="es-ES" w:eastAsia="ar-SA"/>
        </w:rPr>
        <w:t>se realizará la adjudicación del contrato a favor del licitante que resulte ganador del sorteo por insaculación que realice la Convocante</w:t>
      </w:r>
      <w:r w:rsidR="00F96F8A">
        <w:rPr>
          <w:rFonts w:ascii="Montserrat" w:eastAsia="Times New Roman" w:hAnsi="Montserrat" w:cs="Arial"/>
          <w:sz w:val="20"/>
          <w:szCs w:val="20"/>
          <w:lang w:val="es-ES" w:eastAsia="ar-SA"/>
        </w:rPr>
        <w:t xml:space="preserve"> y</w:t>
      </w:r>
      <w:r w:rsidRPr="00E85D0B">
        <w:rPr>
          <w:rFonts w:ascii="Montserrat" w:eastAsia="Times New Roman" w:hAnsi="Montserrat" w:cs="Arial"/>
          <w:sz w:val="20"/>
          <w:szCs w:val="20"/>
          <w:lang w:val="es-ES" w:eastAsia="ar-SA"/>
        </w:rPr>
        <w:t xml:space="preserve"> en presencia del OIC</w:t>
      </w:r>
      <w:r w:rsidR="00CA00A3">
        <w:rPr>
          <w:rFonts w:ascii="Montserrat" w:eastAsia="Times New Roman" w:hAnsi="Montserrat" w:cs="Arial"/>
          <w:sz w:val="20"/>
          <w:szCs w:val="20"/>
          <w:lang w:val="es-ES" w:eastAsia="ar-SA"/>
        </w:rPr>
        <w:t>,</w:t>
      </w:r>
      <w:r w:rsidRPr="00E85D0B">
        <w:rPr>
          <w:rFonts w:ascii="Montserrat" w:eastAsia="Times New Roman" w:hAnsi="Montserrat" w:cs="Arial"/>
          <w:sz w:val="20"/>
          <w:szCs w:val="20"/>
          <w:lang w:val="es-ES" w:eastAsia="ar-SA"/>
        </w:rPr>
        <w:t xml:space="preserve"> conforme el artículo 54 del Reglamento.</w:t>
      </w:r>
    </w:p>
    <w:p w14:paraId="11C3862B" w14:textId="77777777" w:rsidR="00F56C32" w:rsidRPr="00E85D0B" w:rsidRDefault="00F56C32" w:rsidP="00F56C32">
      <w:pPr>
        <w:ind w:right="49"/>
        <w:jc w:val="both"/>
        <w:rPr>
          <w:rFonts w:ascii="Montserrat" w:hAnsi="Montserrat" w:cs="Arial"/>
          <w:sz w:val="20"/>
          <w:szCs w:val="20"/>
          <w:lang w:val="es-ES" w:eastAsia="ar-SA"/>
        </w:rPr>
      </w:pPr>
    </w:p>
    <w:p w14:paraId="14FEE216" w14:textId="16609CC4"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Por tratarse de una Licitación Pública Internacional Bajo la Cobertura de Tratados de Libre Comercio, no aplicará el criterio de desempete que da preferencia</w:t>
      </w:r>
      <w:r w:rsidR="0011494B">
        <w:rPr>
          <w:rFonts w:ascii="Montserrat" w:hAnsi="Montserrat" w:cs="Arial"/>
          <w:sz w:val="20"/>
          <w:szCs w:val="20"/>
          <w:lang w:val="es-ES" w:eastAsia="ar-SA"/>
        </w:rPr>
        <w:t xml:space="preserve"> </w:t>
      </w:r>
      <w:r w:rsidRPr="00E85D0B">
        <w:rPr>
          <w:rFonts w:ascii="Montserrat" w:hAnsi="Montserrat" w:cs="Arial"/>
          <w:sz w:val="20"/>
          <w:szCs w:val="20"/>
          <w:lang w:val="es-ES" w:eastAsia="ar-SA"/>
        </w:rPr>
        <w:t>a las Micro, Pequeñas y Medianas Empresas, de conformidad con el numeral 4.2.2.1.18 del Manual Administrativo de Aplicación General en Materia de Adquisiciones, Arrendamientos y Servicios del Sector Público.</w:t>
      </w:r>
    </w:p>
    <w:p w14:paraId="11341DE4" w14:textId="77777777" w:rsidR="003C3DF7" w:rsidRPr="00F56C32" w:rsidRDefault="003C3DF7" w:rsidP="00CC66CE">
      <w:pPr>
        <w:ind w:right="49"/>
        <w:jc w:val="both"/>
        <w:rPr>
          <w:rFonts w:ascii="Montserrat" w:hAnsi="Montserrat" w:cs="Arial"/>
          <w:sz w:val="20"/>
          <w:szCs w:val="20"/>
          <w:lang w:val="es-ES"/>
        </w:rPr>
      </w:pPr>
    </w:p>
    <w:p w14:paraId="176B7AA3" w14:textId="77777777" w:rsidR="0008517F" w:rsidRPr="00E85D0B" w:rsidRDefault="0008517F" w:rsidP="004D103A">
      <w:pPr>
        <w:pStyle w:val="Ttulo1"/>
        <w:numPr>
          <w:ilvl w:val="0"/>
          <w:numId w:val="42"/>
        </w:numPr>
        <w:spacing w:before="0" w:after="0"/>
        <w:ind w:right="49"/>
        <w:rPr>
          <w:rFonts w:ascii="Montserrat" w:hAnsi="Montserrat" w:cs="Arial"/>
          <w:sz w:val="20"/>
          <w:szCs w:val="20"/>
          <w:lang w:val="es-ES_tradnl"/>
        </w:rPr>
      </w:pPr>
      <w:bookmarkStart w:id="141" w:name="_Toc108438437"/>
      <w:bookmarkStart w:id="142" w:name="_Toc442383393"/>
      <w:bookmarkStart w:id="143" w:name="_Toc442383592"/>
      <w:bookmarkStart w:id="144" w:name="_Toc442383721"/>
      <w:bookmarkStart w:id="145" w:name="_Toc367205802"/>
      <w:r w:rsidRPr="00E85D0B">
        <w:rPr>
          <w:rFonts w:ascii="Montserrat" w:hAnsi="Montserrat" w:cs="Arial"/>
          <w:sz w:val="20"/>
          <w:szCs w:val="20"/>
          <w:lang w:val="es-ES_tradnl"/>
        </w:rPr>
        <w:t>INCONFORMIDADES.</w:t>
      </w:r>
      <w:bookmarkEnd w:id="141"/>
    </w:p>
    <w:p w14:paraId="114C8BA5" w14:textId="77777777" w:rsidR="00DD53EC" w:rsidRPr="00E85D0B" w:rsidRDefault="00DD53EC" w:rsidP="00CC66CE">
      <w:pPr>
        <w:ind w:left="-284" w:right="49"/>
        <w:jc w:val="both"/>
        <w:rPr>
          <w:rFonts w:ascii="Montserrat" w:hAnsi="Montserrat" w:cs="Arial"/>
          <w:i/>
          <w:sz w:val="20"/>
          <w:szCs w:val="20"/>
          <w:lang w:val="es-ES_tradnl"/>
        </w:rPr>
      </w:pPr>
    </w:p>
    <w:p w14:paraId="4095F6E8" w14:textId="77777777"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De acuerdo con lo dispuesto en artículo 66 de la LAASSP, los licitantes podrán interponer inconformidad en las oficinas de la SFP ubicadas en Avenida de los </w:t>
      </w:r>
      <w:r w:rsidRPr="00E85D0B">
        <w:rPr>
          <w:rFonts w:ascii="Montserrat" w:hAnsi="Montserrat" w:cs="Arial"/>
          <w:sz w:val="20"/>
          <w:szCs w:val="20"/>
          <w:lang w:val="es-ES_tradnl"/>
        </w:rPr>
        <w:lastRenderedPageBreak/>
        <w:t xml:space="preserve">Insurgentes Sur 1735, Colonia Guadalupe Inn, Código Postal 01020,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Méxi</w:t>
      </w:r>
      <w:r w:rsidR="000517D3" w:rsidRPr="00E85D0B">
        <w:rPr>
          <w:rFonts w:ascii="Montserrat" w:hAnsi="Montserrat" w:cs="Arial"/>
          <w:sz w:val="20"/>
          <w:szCs w:val="20"/>
          <w:lang w:val="es-ES_tradnl"/>
        </w:rPr>
        <w:t xml:space="preserve">co, </w:t>
      </w:r>
      <w:r w:rsidR="00546BF2" w:rsidRPr="00E85D0B">
        <w:rPr>
          <w:rFonts w:ascii="Montserrat" w:hAnsi="Montserrat" w:cs="Arial"/>
          <w:sz w:val="20"/>
          <w:szCs w:val="20"/>
          <w:lang w:val="es-ES_tradnl"/>
        </w:rPr>
        <w:t>Ciudad de México</w:t>
      </w:r>
      <w:r w:rsidR="000517D3" w:rsidRPr="00E85D0B">
        <w:rPr>
          <w:rFonts w:ascii="Montserrat" w:hAnsi="Montserrat" w:cs="Arial"/>
          <w:sz w:val="20"/>
          <w:szCs w:val="20"/>
          <w:lang w:val="es-ES_tradnl"/>
        </w:rPr>
        <w:t xml:space="preserve"> o ante el Órgano Interno de Control </w:t>
      </w:r>
      <w:r w:rsidRPr="00E85D0B">
        <w:rPr>
          <w:rFonts w:ascii="Montserrat" w:hAnsi="Montserrat" w:cs="Arial"/>
          <w:sz w:val="20"/>
          <w:szCs w:val="20"/>
          <w:lang w:val="es-ES_tradnl"/>
        </w:rPr>
        <w:t xml:space="preserve">en el IMSS ubicado en. Av. Revolución número 1586, Colonia San Ángel,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C.P. 01000, Ciudad de México.</w:t>
      </w:r>
    </w:p>
    <w:p w14:paraId="542E0470" w14:textId="77777777" w:rsidR="0008517F" w:rsidRPr="00E85D0B" w:rsidRDefault="0008517F" w:rsidP="00CC66CE">
      <w:pPr>
        <w:ind w:right="49"/>
        <w:jc w:val="both"/>
        <w:rPr>
          <w:rFonts w:ascii="Montserrat" w:hAnsi="Montserrat" w:cs="Arial"/>
          <w:sz w:val="20"/>
          <w:szCs w:val="20"/>
          <w:lang w:val="es-ES_tradnl"/>
        </w:rPr>
      </w:pPr>
    </w:p>
    <w:p w14:paraId="046D1495" w14:textId="77777777"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Asimismo, se señala que tales inconformidades podrán presentarse mediante el sistema CompraNet en la dirección electrónica </w:t>
      </w:r>
      <w:hyperlink r:id="rId15" w:history="1">
        <w:r w:rsidR="00F825DC" w:rsidRPr="00E85D0B">
          <w:rPr>
            <w:rStyle w:val="Hipervnculo"/>
            <w:rFonts w:ascii="Montserrat" w:hAnsi="Montserrat"/>
            <w:sz w:val="20"/>
            <w:szCs w:val="20"/>
          </w:rPr>
          <w:t>https://</w:t>
        </w:r>
        <w:hyperlink r:id="rId16"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r w:rsidR="00FC7655" w:rsidRPr="00E85D0B">
        <w:rPr>
          <w:rFonts w:ascii="Montserrat" w:hAnsi="Montserrat" w:cs="Arial"/>
          <w:sz w:val="20"/>
          <w:szCs w:val="20"/>
        </w:rPr>
        <w:t xml:space="preserve"> </w:t>
      </w:r>
      <w:r w:rsidRPr="00E85D0B">
        <w:rPr>
          <w:rFonts w:ascii="Montserrat" w:hAnsi="Montserrat" w:cs="Arial"/>
          <w:sz w:val="20"/>
          <w:szCs w:val="20"/>
          <w:lang w:val="es-ES_tradnl"/>
        </w:rPr>
        <w:t xml:space="preserve">Lo anterior, contra actos del procedimiento de contratación que contravengan las disposiciones que rigen las materias objeto del mencionado ordenamiento. </w:t>
      </w:r>
    </w:p>
    <w:p w14:paraId="67BB4E13" w14:textId="77777777" w:rsidR="00CF1DDF" w:rsidRPr="00E85D0B" w:rsidRDefault="00CF1DDF" w:rsidP="00CC66CE">
      <w:pPr>
        <w:ind w:right="49"/>
        <w:jc w:val="both"/>
        <w:rPr>
          <w:rFonts w:ascii="Montserrat" w:hAnsi="Montserrat" w:cs="Arial"/>
          <w:sz w:val="20"/>
          <w:szCs w:val="20"/>
          <w:lang w:val="es-ES_tradnl"/>
        </w:rPr>
      </w:pPr>
    </w:p>
    <w:p w14:paraId="17AF26B7" w14:textId="77777777" w:rsidR="00CF1DDF" w:rsidRPr="00E85D0B" w:rsidRDefault="006E70FB" w:rsidP="004D103A">
      <w:pPr>
        <w:pStyle w:val="Ttulo1"/>
        <w:numPr>
          <w:ilvl w:val="0"/>
          <w:numId w:val="42"/>
        </w:numPr>
        <w:spacing w:before="0" w:after="0"/>
        <w:ind w:right="49"/>
        <w:jc w:val="both"/>
        <w:rPr>
          <w:rFonts w:ascii="Montserrat" w:hAnsi="Montserrat" w:cs="Arial"/>
          <w:sz w:val="20"/>
          <w:szCs w:val="20"/>
          <w:lang w:val="es-ES_tradnl"/>
        </w:rPr>
      </w:pPr>
      <w:bookmarkStart w:id="146" w:name="_Toc525225679"/>
      <w:bookmarkStart w:id="147" w:name="_Toc108438438"/>
      <w:r w:rsidRPr="00E85D0B">
        <w:rPr>
          <w:rFonts w:ascii="Montserrat" w:hAnsi="Montserrat" w:cs="Arial"/>
          <w:sz w:val="20"/>
          <w:szCs w:val="20"/>
          <w:lang w:val="es-ES_tradnl"/>
        </w:rPr>
        <w:t>DECLARA</w:t>
      </w:r>
      <w:r w:rsidR="0076047D">
        <w:rPr>
          <w:rFonts w:ascii="Montserrat" w:hAnsi="Montserrat" w:cs="Arial"/>
          <w:sz w:val="20"/>
          <w:szCs w:val="20"/>
          <w:lang w:val="es-ES_tradnl"/>
        </w:rPr>
        <w:t>CIÓN DE</w:t>
      </w:r>
      <w:r w:rsidRPr="00E85D0B">
        <w:rPr>
          <w:rFonts w:ascii="Montserrat" w:hAnsi="Montserrat" w:cs="Arial"/>
          <w:sz w:val="20"/>
          <w:szCs w:val="20"/>
          <w:lang w:val="es-ES_tradnl"/>
        </w:rPr>
        <w:t xml:space="preserve"> DESIERTA O</w:t>
      </w:r>
      <w:r w:rsidR="00E10EFA" w:rsidRPr="00E85D0B">
        <w:rPr>
          <w:rFonts w:ascii="Montserrat" w:hAnsi="Montserrat" w:cs="Arial"/>
          <w:sz w:val="20"/>
          <w:szCs w:val="20"/>
          <w:lang w:val="es-ES_tradnl"/>
        </w:rPr>
        <w:t xml:space="preserve"> </w:t>
      </w:r>
      <w:r w:rsidR="00CF1DDF" w:rsidRPr="00E85D0B">
        <w:rPr>
          <w:rFonts w:ascii="Montserrat" w:hAnsi="Montserrat" w:cs="Arial"/>
          <w:sz w:val="20"/>
          <w:szCs w:val="20"/>
          <w:lang w:val="es-ES_tradnl"/>
        </w:rPr>
        <w:t xml:space="preserve">CANCELACIÓN DE LA LICITACIÓN, </w:t>
      </w:r>
      <w:r w:rsidR="008E38D3">
        <w:rPr>
          <w:rFonts w:ascii="Montserrat" w:hAnsi="Montserrat" w:cs="Arial"/>
          <w:sz w:val="20"/>
          <w:szCs w:val="20"/>
          <w:lang w:val="es-ES_tradnl"/>
        </w:rPr>
        <w:t xml:space="preserve">O </w:t>
      </w:r>
      <w:r w:rsidR="00CF1DDF" w:rsidRPr="00E85D0B">
        <w:rPr>
          <w:rFonts w:ascii="Montserrat" w:hAnsi="Montserrat" w:cs="Arial"/>
          <w:sz w:val="20"/>
          <w:szCs w:val="20"/>
          <w:lang w:val="es-ES_tradnl"/>
        </w:rPr>
        <w:t>PARTIDA(S)</w:t>
      </w:r>
      <w:bookmarkEnd w:id="146"/>
      <w:r w:rsidR="008E38D3">
        <w:rPr>
          <w:rFonts w:ascii="Montserrat" w:hAnsi="Montserrat" w:cs="Arial"/>
          <w:sz w:val="20"/>
          <w:szCs w:val="20"/>
          <w:lang w:val="es-ES_tradnl"/>
        </w:rPr>
        <w:t>.</w:t>
      </w:r>
      <w:bookmarkEnd w:id="147"/>
    </w:p>
    <w:p w14:paraId="356CFEF7" w14:textId="77777777" w:rsidR="00E10EFA" w:rsidRPr="00E85D0B" w:rsidRDefault="00E10EFA" w:rsidP="00E10EFA">
      <w:pPr>
        <w:rPr>
          <w:lang w:val="es-ES_tradnl" w:eastAsia="ar-SA"/>
        </w:rPr>
      </w:pPr>
    </w:p>
    <w:p w14:paraId="317E2452" w14:textId="2A5D0461" w:rsidR="00E10EFA" w:rsidRPr="00E85D0B" w:rsidRDefault="00E10EFA" w:rsidP="00E10EFA">
      <w:pPr>
        <w:ind w:right="49"/>
        <w:jc w:val="both"/>
        <w:rPr>
          <w:rFonts w:ascii="Montserrat" w:hAnsi="Montserrat" w:cs="Arial"/>
          <w:sz w:val="20"/>
          <w:szCs w:val="20"/>
          <w:lang w:val="es-ES_tradnl"/>
        </w:rPr>
      </w:pPr>
      <w:r w:rsidRPr="00E85D0B">
        <w:rPr>
          <w:rFonts w:ascii="Montserrat" w:hAnsi="Montserrat" w:cs="Arial"/>
          <w:sz w:val="20"/>
          <w:szCs w:val="20"/>
        </w:rPr>
        <w:t xml:space="preserve">Con fundamento en el artículo </w:t>
      </w:r>
      <w:r w:rsidRPr="00E85D0B">
        <w:rPr>
          <w:rFonts w:ascii="Montserrat" w:hAnsi="Montserrat" w:cs="Arial"/>
          <w:sz w:val="20"/>
          <w:szCs w:val="20"/>
          <w:lang w:val="es-ES"/>
        </w:rPr>
        <w:t xml:space="preserve">38 de la </w:t>
      </w:r>
      <w:r w:rsidRPr="00E85D0B">
        <w:rPr>
          <w:rFonts w:ascii="Montserrat" w:hAnsi="Montserrat" w:cs="Arial"/>
          <w:noProof w:val="0"/>
          <w:sz w:val="20"/>
          <w:szCs w:val="20"/>
          <w:lang w:eastAsia="ar-SA"/>
        </w:rPr>
        <w:t>LAASSP</w:t>
      </w:r>
      <w:r w:rsidR="00116087">
        <w:rPr>
          <w:rFonts w:ascii="Montserrat" w:hAnsi="Montserrat" w:cs="Arial"/>
          <w:noProof w:val="0"/>
          <w:sz w:val="20"/>
          <w:szCs w:val="20"/>
          <w:lang w:eastAsia="ar-SA"/>
        </w:rPr>
        <w:t xml:space="preserve"> y 58 del Reglamento</w:t>
      </w:r>
      <w:r w:rsidRPr="00E85D0B">
        <w:rPr>
          <w:rFonts w:ascii="Montserrat" w:hAnsi="Montserrat" w:cs="Arial"/>
          <w:sz w:val="20"/>
          <w:szCs w:val="20"/>
          <w:lang w:val="es-ES_tradnl"/>
        </w:rPr>
        <w:t>, la Convocante, procederá a declarar desierta la licitación, cuando:</w:t>
      </w:r>
    </w:p>
    <w:p w14:paraId="4F44286B" w14:textId="77777777" w:rsidR="00E10EFA" w:rsidRPr="00E85D0B" w:rsidRDefault="00E10EFA" w:rsidP="00E10EFA">
      <w:pPr>
        <w:ind w:right="49"/>
        <w:jc w:val="both"/>
        <w:rPr>
          <w:rFonts w:ascii="Montserrat" w:hAnsi="Montserrat" w:cs="Arial"/>
          <w:sz w:val="20"/>
          <w:szCs w:val="20"/>
          <w:lang w:val="es-ES_tradnl"/>
        </w:rPr>
      </w:pPr>
    </w:p>
    <w:p w14:paraId="04CF676B" w14:textId="4D7DB403"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No se </w:t>
      </w:r>
      <w:r w:rsidR="0076047D">
        <w:rPr>
          <w:rFonts w:ascii="Montserrat" w:hAnsi="Montserrat" w:cs="Arial"/>
          <w:sz w:val="20"/>
          <w:szCs w:val="20"/>
          <w:lang w:val="es-ES_tradnl"/>
        </w:rPr>
        <w:t xml:space="preserve">reciban </w:t>
      </w:r>
      <w:r w:rsidRPr="00E85D0B">
        <w:rPr>
          <w:rFonts w:ascii="Montserrat" w:hAnsi="Montserrat" w:cs="Arial"/>
          <w:sz w:val="20"/>
          <w:szCs w:val="20"/>
          <w:lang w:val="es-ES_tradnl"/>
        </w:rPr>
        <w:t>proposiciones en el Acto de Presentación y Apertura de Proposiciones.</w:t>
      </w:r>
    </w:p>
    <w:p w14:paraId="23BF1F7B" w14:textId="03976E90"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Las</w:t>
      </w:r>
      <w:r w:rsidR="0011494B">
        <w:rPr>
          <w:rFonts w:ascii="Montserrat" w:hAnsi="Montserrat" w:cs="Arial"/>
          <w:sz w:val="20"/>
          <w:szCs w:val="20"/>
          <w:lang w:val="es-ES_tradnl"/>
        </w:rPr>
        <w:t xml:space="preserve"> </w:t>
      </w:r>
      <w:r w:rsidRPr="00E85D0B">
        <w:rPr>
          <w:rFonts w:ascii="Montserrat" w:hAnsi="Montserrat" w:cs="Arial"/>
          <w:sz w:val="20"/>
          <w:szCs w:val="20"/>
          <w:lang w:val="es-ES_tradnl"/>
        </w:rPr>
        <w:t xml:space="preserve">proposiciones presentadas no reúnan los requisitos </w:t>
      </w:r>
      <w:r w:rsidR="0076047D">
        <w:rPr>
          <w:rFonts w:ascii="Montserrat" w:hAnsi="Montserrat" w:cs="Arial"/>
          <w:sz w:val="20"/>
          <w:szCs w:val="20"/>
          <w:lang w:val="es-ES_tradnl"/>
        </w:rPr>
        <w:t>solicitados en</w:t>
      </w:r>
      <w:r w:rsidRPr="00E85D0B">
        <w:rPr>
          <w:rFonts w:ascii="Montserrat" w:hAnsi="Montserrat" w:cs="Arial"/>
          <w:sz w:val="20"/>
          <w:szCs w:val="20"/>
          <w:lang w:val="es-ES_tradnl"/>
        </w:rPr>
        <w:t xml:space="preserv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a la Licitación.</w:t>
      </w:r>
    </w:p>
    <w:p w14:paraId="76278095" w14:textId="77777777" w:rsidR="00CF1DDF" w:rsidRPr="00E85D0B" w:rsidRDefault="00CF1DDF" w:rsidP="00CC66CE">
      <w:pPr>
        <w:suppressAutoHyphens/>
        <w:ind w:right="49" w:firstLine="709"/>
        <w:jc w:val="both"/>
        <w:rPr>
          <w:rFonts w:ascii="Montserrat" w:eastAsia="Times New Roman" w:hAnsi="Montserrat" w:cs="Arial"/>
          <w:sz w:val="20"/>
          <w:szCs w:val="20"/>
          <w:lang w:val="es-ES_tradnl" w:eastAsia="ar-SA"/>
        </w:rPr>
      </w:pPr>
    </w:p>
    <w:p w14:paraId="647CB83B" w14:textId="4FA8D912" w:rsidR="00CF1DDF" w:rsidRPr="00E85D0B" w:rsidRDefault="006E70FB" w:rsidP="00CC66CE">
      <w:pPr>
        <w:suppressAutoHyphens/>
        <w:ind w:right="49"/>
        <w:jc w:val="both"/>
        <w:rPr>
          <w:rFonts w:ascii="Montserrat" w:hAnsi="Montserrat" w:cs="Arial"/>
          <w:sz w:val="20"/>
          <w:szCs w:val="20"/>
        </w:rPr>
      </w:pPr>
      <w:r w:rsidRPr="00E85D0B">
        <w:rPr>
          <w:rFonts w:ascii="Montserrat" w:eastAsia="Times New Roman" w:hAnsi="Montserrat" w:cs="Arial"/>
          <w:sz w:val="20"/>
          <w:szCs w:val="20"/>
          <w:lang w:val="es-ES" w:eastAsia="ar-SA"/>
        </w:rPr>
        <w:t>Para el caso de la cancelación, l</w:t>
      </w:r>
      <w:r w:rsidR="00CF1DDF" w:rsidRPr="00E85D0B">
        <w:rPr>
          <w:rFonts w:ascii="Montserrat" w:eastAsia="Times New Roman" w:hAnsi="Montserrat" w:cs="Arial"/>
          <w:sz w:val="20"/>
          <w:szCs w:val="20"/>
          <w:lang w:val="es-ES" w:eastAsia="ar-SA"/>
        </w:rPr>
        <w:t>a Convocante podrá cancelar la presente licitación, o partida(s) incluid</w:t>
      </w:r>
      <w:r w:rsidR="008E38D3">
        <w:rPr>
          <w:rFonts w:ascii="Montserrat" w:eastAsia="Times New Roman" w:hAnsi="Montserrat" w:cs="Arial"/>
          <w:sz w:val="20"/>
          <w:szCs w:val="20"/>
          <w:lang w:val="es-ES" w:eastAsia="ar-SA"/>
        </w:rPr>
        <w:t>a</w:t>
      </w:r>
      <w:r w:rsidR="00E87B29">
        <w:rPr>
          <w:rFonts w:ascii="Montserrat" w:eastAsia="Times New Roman" w:hAnsi="Montserrat" w:cs="Arial"/>
          <w:sz w:val="20"/>
          <w:szCs w:val="20"/>
          <w:lang w:val="es-ES" w:eastAsia="ar-SA"/>
        </w:rPr>
        <w:t>(</w:t>
      </w:r>
      <w:r w:rsidR="00CF1DDF" w:rsidRPr="00E85D0B">
        <w:rPr>
          <w:rFonts w:ascii="Montserrat" w:eastAsia="Times New Roman" w:hAnsi="Montserrat" w:cs="Arial"/>
          <w:sz w:val="20"/>
          <w:szCs w:val="20"/>
          <w:lang w:val="es-ES" w:eastAsia="ar-SA"/>
        </w:rPr>
        <w:t>s</w:t>
      </w:r>
      <w:r w:rsidR="00E87B29">
        <w:rPr>
          <w:rFonts w:ascii="Montserrat" w:eastAsia="Times New Roman" w:hAnsi="Montserrat" w:cs="Arial"/>
          <w:sz w:val="20"/>
          <w:szCs w:val="20"/>
          <w:lang w:val="es-ES" w:eastAsia="ar-SA"/>
        </w:rPr>
        <w:t>)</w:t>
      </w:r>
      <w:r w:rsidR="00CF1DDF" w:rsidRPr="00E85D0B">
        <w:rPr>
          <w:rFonts w:ascii="Montserrat" w:eastAsia="Times New Roman" w:hAnsi="Montserrat" w:cs="Arial"/>
          <w:sz w:val="20"/>
          <w:szCs w:val="20"/>
          <w:lang w:val="es-ES" w:eastAsia="ar-SA"/>
        </w:rPr>
        <w:t xml:space="preserve"> en ésta, por caso fortuito o fuerza mayor; de igual manera se podrá cancelar cuando existan circunstancias debidamente justificadas que provoquen la</w:t>
      </w:r>
      <w:r w:rsidR="00CF1DDF" w:rsidRPr="00E85D0B">
        <w:rPr>
          <w:rFonts w:ascii="Montserrat" w:eastAsia="Times New Roman" w:hAnsi="Montserrat" w:cs="Arial"/>
          <w:b/>
          <w:sz w:val="20"/>
          <w:szCs w:val="20"/>
          <w:lang w:val="es-ES" w:eastAsia="ar-SA"/>
        </w:rPr>
        <w:t xml:space="preserve"> </w:t>
      </w:r>
      <w:r w:rsidR="00CF1DDF" w:rsidRPr="00E85D0B">
        <w:rPr>
          <w:rFonts w:ascii="Montserrat" w:eastAsia="Times New Roman" w:hAnsi="Montserrat" w:cs="Arial"/>
          <w:sz w:val="20"/>
          <w:szCs w:val="20"/>
          <w:lang w:val="es-ES" w:eastAsia="ar-SA"/>
        </w:rPr>
        <w:t xml:space="preserve">extinción de la necesidad, </w:t>
      </w:r>
      <w:r w:rsidR="0087563A" w:rsidRPr="00E85D0B">
        <w:rPr>
          <w:rFonts w:ascii="Montserrat" w:eastAsia="Times New Roman" w:hAnsi="Montserrat" w:cs="Arial"/>
          <w:sz w:val="20"/>
          <w:szCs w:val="20"/>
          <w:lang w:val="es-ES" w:eastAsia="ar-SA"/>
        </w:rPr>
        <w:t>o</w:t>
      </w:r>
      <w:r w:rsidR="00CF1DDF" w:rsidRPr="00E85D0B">
        <w:rPr>
          <w:rFonts w:ascii="Montserrat" w:eastAsia="Times New Roman" w:hAnsi="Montserrat" w:cs="Arial"/>
          <w:sz w:val="20"/>
          <w:szCs w:val="20"/>
          <w:lang w:val="es-ES" w:eastAsia="ar-SA"/>
        </w:rPr>
        <w:t xml:space="preserve"> que de continuarse con el procedimiento de contratación se pudiera ocasionar un daño o perjuicio al </w:t>
      </w:r>
      <w:r w:rsidR="00CF1DDF" w:rsidRPr="00E85D0B">
        <w:rPr>
          <w:rFonts w:ascii="Montserrat" w:hAnsi="Montserrat" w:cs="Arial"/>
          <w:sz w:val="20"/>
          <w:szCs w:val="20"/>
        </w:rPr>
        <w:t>IMSS</w:t>
      </w:r>
      <w:r w:rsidR="00E072F5" w:rsidRPr="00E85D0B">
        <w:rPr>
          <w:rFonts w:ascii="Montserrat" w:hAnsi="Montserrat" w:cs="Arial"/>
          <w:sz w:val="20"/>
          <w:szCs w:val="20"/>
        </w:rPr>
        <w:t xml:space="preserve">, previo a la comunicación del fallo por </w:t>
      </w:r>
      <w:r w:rsidR="00C03881" w:rsidRPr="00E85D0B">
        <w:rPr>
          <w:rFonts w:ascii="Montserrat" w:hAnsi="Montserrat" w:cs="Arial"/>
          <w:sz w:val="20"/>
          <w:szCs w:val="20"/>
        </w:rPr>
        <w:t>parte d</w:t>
      </w:r>
      <w:r w:rsidR="00E072F5" w:rsidRPr="00E85D0B">
        <w:rPr>
          <w:rFonts w:ascii="Montserrat" w:hAnsi="Montserrat" w:cs="Arial"/>
          <w:sz w:val="20"/>
          <w:szCs w:val="20"/>
        </w:rPr>
        <w:t>el Área Requirente.</w:t>
      </w:r>
    </w:p>
    <w:p w14:paraId="1FB4A30D" w14:textId="77777777" w:rsidR="00CF4706" w:rsidRPr="00E85D0B" w:rsidRDefault="00CF4706" w:rsidP="00CC66CE">
      <w:pPr>
        <w:suppressAutoHyphens/>
        <w:ind w:right="49"/>
        <w:jc w:val="both"/>
        <w:rPr>
          <w:rFonts w:ascii="Montserrat" w:eastAsia="Times New Roman" w:hAnsi="Montserrat" w:cs="Arial"/>
          <w:sz w:val="20"/>
          <w:szCs w:val="20"/>
          <w:lang w:val="es-ES" w:eastAsia="ar-SA"/>
        </w:rPr>
      </w:pPr>
    </w:p>
    <w:p w14:paraId="6FDFE79C" w14:textId="77777777" w:rsidR="00D1134A" w:rsidRDefault="00D1134A" w:rsidP="004D103A">
      <w:pPr>
        <w:pStyle w:val="Ttulo1"/>
        <w:numPr>
          <w:ilvl w:val="0"/>
          <w:numId w:val="42"/>
        </w:numPr>
        <w:spacing w:before="0" w:after="0"/>
        <w:ind w:right="49"/>
        <w:jc w:val="both"/>
        <w:rPr>
          <w:rFonts w:ascii="Montserrat" w:hAnsi="Montserrat" w:cs="Arial"/>
          <w:sz w:val="20"/>
          <w:szCs w:val="20"/>
          <w:lang w:val="es-ES_tradnl"/>
        </w:rPr>
      </w:pPr>
      <w:bookmarkStart w:id="148" w:name="_Toc108438439"/>
      <w:bookmarkEnd w:id="142"/>
      <w:bookmarkEnd w:id="143"/>
      <w:bookmarkEnd w:id="144"/>
      <w:bookmarkEnd w:id="145"/>
      <w:r w:rsidRPr="00E85D0B">
        <w:rPr>
          <w:rFonts w:ascii="Montserrat" w:hAnsi="Montserrat" w:cs="Arial"/>
          <w:sz w:val="20"/>
          <w:szCs w:val="20"/>
          <w:lang w:val="es-ES_tradnl"/>
        </w:rPr>
        <w:t>FORMATOS QUE FACILITARÁN Y AGILIZARÁN LA PRESENTACIÓN Y RECEPCIÓN DE LAS PROPOSICIONES.</w:t>
      </w:r>
      <w:bookmarkEnd w:id="148"/>
    </w:p>
    <w:p w14:paraId="7BC54D38" w14:textId="77777777" w:rsidR="0013386F" w:rsidRPr="0013386F" w:rsidRDefault="0013386F" w:rsidP="0013386F">
      <w:pPr>
        <w:rPr>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CC73D4" w:rsidRPr="00E85D0B" w14:paraId="1795A464" w14:textId="77777777" w:rsidTr="002D027E">
        <w:trPr>
          <w:tblHeader/>
          <w:jc w:val="center"/>
        </w:trPr>
        <w:tc>
          <w:tcPr>
            <w:tcW w:w="1039" w:type="pct"/>
            <w:shd w:val="clear" w:color="auto" w:fill="BFBFBF" w:themeFill="background1" w:themeFillShade="BF"/>
          </w:tcPr>
          <w:p w14:paraId="5B305FCB" w14:textId="77777777"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14:paraId="69D7D1B9" w14:textId="77777777"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CC73D4" w:rsidRPr="00371FEC" w14:paraId="719A0E2C" w14:textId="77777777" w:rsidTr="002D027E">
        <w:trPr>
          <w:jc w:val="center"/>
        </w:trPr>
        <w:tc>
          <w:tcPr>
            <w:tcW w:w="1039" w:type="pct"/>
          </w:tcPr>
          <w:p w14:paraId="62D03F4E" w14:textId="77777777" w:rsidR="00CC73D4"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III</w:t>
            </w:r>
          </w:p>
        </w:tc>
        <w:tc>
          <w:tcPr>
            <w:tcW w:w="3961" w:type="pct"/>
          </w:tcPr>
          <w:p w14:paraId="6A198F44" w14:textId="77777777"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Modelo de Convenio de Participación Conjunta</w:t>
            </w:r>
          </w:p>
        </w:tc>
      </w:tr>
      <w:tr w:rsidR="00CC73D4" w:rsidRPr="00371FEC" w14:paraId="36025454" w14:textId="77777777" w:rsidTr="002D027E">
        <w:trPr>
          <w:jc w:val="center"/>
        </w:trPr>
        <w:tc>
          <w:tcPr>
            <w:tcW w:w="1039" w:type="pct"/>
          </w:tcPr>
          <w:p w14:paraId="3E1EB275" w14:textId="77777777" w:rsidR="00CC73D4" w:rsidRPr="00371FEC" w:rsidRDefault="00A40FC9"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I</w:t>
            </w:r>
            <w:r w:rsidRPr="00371FEC">
              <w:rPr>
                <w:rFonts w:ascii="Montserrat" w:hAnsi="Montserrat" w:cs="Arial"/>
                <w:sz w:val="18"/>
                <w:szCs w:val="18"/>
                <w:lang w:val="es-ES_tradnl" w:eastAsia="ar-SA"/>
              </w:rPr>
              <w:t>V</w:t>
            </w:r>
          </w:p>
        </w:tc>
        <w:tc>
          <w:tcPr>
            <w:tcW w:w="3961" w:type="pct"/>
          </w:tcPr>
          <w:p w14:paraId="3AB111BD"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Acr</w:t>
            </w:r>
            <w:r w:rsidR="00DA516A" w:rsidRPr="00371FEC">
              <w:rPr>
                <w:rFonts w:ascii="Montserrat" w:hAnsi="Montserrat" w:cs="Arial"/>
                <w:sz w:val="18"/>
                <w:szCs w:val="18"/>
                <w:lang w:val="es-ES_tradnl" w:eastAsia="ar-SA"/>
              </w:rPr>
              <w:t>editamiento de Personalidad Jurí</w:t>
            </w:r>
            <w:r w:rsidRPr="00371FEC">
              <w:rPr>
                <w:rFonts w:ascii="Montserrat" w:hAnsi="Montserrat" w:cs="Arial"/>
                <w:sz w:val="18"/>
                <w:szCs w:val="18"/>
                <w:lang w:val="es-ES_tradnl" w:eastAsia="ar-SA"/>
              </w:rPr>
              <w:t>dica y Datos de Notificación</w:t>
            </w:r>
          </w:p>
        </w:tc>
      </w:tr>
      <w:tr w:rsidR="00291C2C" w:rsidRPr="00371FEC" w14:paraId="1B135D1D" w14:textId="77777777" w:rsidTr="002D027E">
        <w:trPr>
          <w:jc w:val="center"/>
        </w:trPr>
        <w:tc>
          <w:tcPr>
            <w:tcW w:w="1039" w:type="pct"/>
          </w:tcPr>
          <w:p w14:paraId="1269FE19" w14:textId="77777777" w:rsidR="00291C2C" w:rsidRPr="00371FEC" w:rsidRDefault="00291C2C"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 y V-A</w:t>
            </w:r>
          </w:p>
        </w:tc>
        <w:tc>
          <w:tcPr>
            <w:tcW w:w="3961" w:type="pct"/>
          </w:tcPr>
          <w:p w14:paraId="0745C7EC" w14:textId="77777777" w:rsidR="00291C2C" w:rsidRPr="00371FEC" w:rsidRDefault="000C4B85"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Bienes N</w:t>
            </w:r>
            <w:r w:rsidR="00291C2C" w:rsidRPr="00371FEC">
              <w:rPr>
                <w:rFonts w:ascii="Montserrat" w:hAnsi="Montserrat" w:cs="Arial"/>
                <w:sz w:val="18"/>
                <w:szCs w:val="18"/>
                <w:lang w:val="es-ES_tradnl" w:eastAsia="ar-SA"/>
              </w:rPr>
              <w:t>acionales</w:t>
            </w:r>
          </w:p>
        </w:tc>
      </w:tr>
      <w:tr w:rsidR="00291C2C" w:rsidRPr="00371FEC" w14:paraId="2DADFB17" w14:textId="77777777" w:rsidTr="002D027E">
        <w:trPr>
          <w:jc w:val="center"/>
        </w:trPr>
        <w:tc>
          <w:tcPr>
            <w:tcW w:w="1039" w:type="pct"/>
          </w:tcPr>
          <w:p w14:paraId="50E7D3BD" w14:textId="77777777" w:rsidR="00291C2C"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V</w:t>
            </w:r>
            <w:r w:rsidR="00291C2C" w:rsidRPr="00371FEC">
              <w:rPr>
                <w:rFonts w:ascii="Montserrat" w:hAnsi="Montserrat" w:cs="Arial"/>
                <w:sz w:val="18"/>
                <w:szCs w:val="18"/>
                <w:lang w:val="es-ES_tradnl" w:eastAsia="ar-SA"/>
              </w:rPr>
              <w:t>I</w:t>
            </w:r>
          </w:p>
        </w:tc>
        <w:tc>
          <w:tcPr>
            <w:tcW w:w="3961" w:type="pct"/>
          </w:tcPr>
          <w:p w14:paraId="68B2C7F5" w14:textId="77777777" w:rsidR="00291C2C" w:rsidRPr="00371FEC" w:rsidRDefault="00291C2C"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Bienes de países socios comerciales</w:t>
            </w:r>
          </w:p>
        </w:tc>
      </w:tr>
      <w:tr w:rsidR="00CC73D4" w:rsidRPr="00371FEC" w14:paraId="40A9EB5F" w14:textId="77777777" w:rsidTr="002D027E">
        <w:trPr>
          <w:jc w:val="center"/>
        </w:trPr>
        <w:tc>
          <w:tcPr>
            <w:tcW w:w="1039" w:type="pct"/>
          </w:tcPr>
          <w:p w14:paraId="06866937" w14:textId="77777777"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VII</w:t>
            </w:r>
          </w:p>
        </w:tc>
        <w:tc>
          <w:tcPr>
            <w:tcW w:w="3961" w:type="pct"/>
          </w:tcPr>
          <w:p w14:paraId="6D7F1DDF"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Escrito de los supuestos establecidos en los artículos 50 y 60 de la LAASSP</w:t>
            </w:r>
          </w:p>
        </w:tc>
      </w:tr>
      <w:tr w:rsidR="00CC73D4" w:rsidRPr="00371FEC" w14:paraId="26B86AA4" w14:textId="77777777" w:rsidTr="002D027E">
        <w:trPr>
          <w:jc w:val="center"/>
        </w:trPr>
        <w:tc>
          <w:tcPr>
            <w:tcW w:w="1039" w:type="pct"/>
          </w:tcPr>
          <w:p w14:paraId="51B782FD" w14:textId="77777777"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VII</w:t>
            </w:r>
            <w:r w:rsidRPr="00371FEC">
              <w:rPr>
                <w:rFonts w:ascii="Montserrat" w:hAnsi="Montserrat" w:cs="Arial"/>
                <w:sz w:val="18"/>
                <w:szCs w:val="18"/>
                <w:lang w:val="es-ES_tradnl" w:eastAsia="ar-SA"/>
              </w:rPr>
              <w:t>I</w:t>
            </w:r>
          </w:p>
        </w:tc>
        <w:tc>
          <w:tcPr>
            <w:tcW w:w="3961" w:type="pct"/>
          </w:tcPr>
          <w:p w14:paraId="0828F7D5"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Declaración de Integridad</w:t>
            </w:r>
          </w:p>
        </w:tc>
      </w:tr>
      <w:tr w:rsidR="00CC73D4" w:rsidRPr="00371FEC" w14:paraId="5441424C" w14:textId="77777777" w:rsidTr="002D027E">
        <w:trPr>
          <w:jc w:val="center"/>
        </w:trPr>
        <w:tc>
          <w:tcPr>
            <w:tcW w:w="1039" w:type="pct"/>
          </w:tcPr>
          <w:p w14:paraId="0BDFDB44" w14:textId="77777777" w:rsidR="00CC73D4" w:rsidRPr="00371FEC" w:rsidRDefault="00047D92"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I</w:t>
            </w:r>
            <w:r w:rsidRPr="00371FEC">
              <w:rPr>
                <w:rFonts w:ascii="Montserrat" w:hAnsi="Montserrat" w:cs="Arial"/>
                <w:sz w:val="18"/>
                <w:szCs w:val="18"/>
                <w:lang w:val="es-ES_tradnl" w:eastAsia="ar-SA"/>
              </w:rPr>
              <w:t>X</w:t>
            </w:r>
          </w:p>
        </w:tc>
        <w:tc>
          <w:tcPr>
            <w:tcW w:w="3961" w:type="pct"/>
          </w:tcPr>
          <w:p w14:paraId="25EB7055" w14:textId="331BECF9"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Propuesta Econ</w:t>
            </w:r>
            <w:r w:rsidR="00A00CB9">
              <w:rPr>
                <w:rFonts w:ascii="Montserrat" w:hAnsi="Montserrat" w:cs="Arial"/>
                <w:sz w:val="18"/>
                <w:szCs w:val="18"/>
                <w:lang w:val="es-ES_tradnl" w:eastAsia="ar-SA"/>
              </w:rPr>
              <w:t>ó</w:t>
            </w:r>
            <w:r w:rsidRPr="00371FEC">
              <w:rPr>
                <w:rFonts w:ascii="Montserrat" w:hAnsi="Montserrat" w:cs="Arial"/>
                <w:sz w:val="18"/>
                <w:szCs w:val="18"/>
                <w:lang w:val="es-ES_tradnl" w:eastAsia="ar-SA"/>
              </w:rPr>
              <w:t>mica</w:t>
            </w:r>
          </w:p>
        </w:tc>
      </w:tr>
      <w:tr w:rsidR="00CC73D4" w:rsidRPr="00371FEC" w14:paraId="21C4E13C" w14:textId="77777777" w:rsidTr="002D027E">
        <w:trPr>
          <w:jc w:val="center"/>
        </w:trPr>
        <w:tc>
          <w:tcPr>
            <w:tcW w:w="1039" w:type="pct"/>
          </w:tcPr>
          <w:p w14:paraId="66993A25" w14:textId="77777777" w:rsidR="00CC73D4" w:rsidRPr="00371FEC" w:rsidRDefault="00047D92"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p>
        </w:tc>
        <w:tc>
          <w:tcPr>
            <w:tcW w:w="3961" w:type="pct"/>
          </w:tcPr>
          <w:p w14:paraId="1F5883CC" w14:textId="77777777"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Estratificación de las Micro, Pequeñas y Medianas empresas</w:t>
            </w:r>
            <w:r w:rsidR="00C733AE" w:rsidRPr="00371FEC">
              <w:rPr>
                <w:rFonts w:ascii="Montserrat" w:hAnsi="Montserrat" w:cs="Arial"/>
                <w:sz w:val="18"/>
                <w:szCs w:val="18"/>
                <w:lang w:val="es-ES_tradnl" w:eastAsia="ar-SA"/>
              </w:rPr>
              <w:t xml:space="preserve"> (MIPYMES)</w:t>
            </w:r>
          </w:p>
        </w:tc>
      </w:tr>
      <w:tr w:rsidR="00CC73D4" w:rsidRPr="00371FEC" w14:paraId="6F782719" w14:textId="77777777" w:rsidTr="002D027E">
        <w:trPr>
          <w:jc w:val="center"/>
        </w:trPr>
        <w:tc>
          <w:tcPr>
            <w:tcW w:w="1039" w:type="pct"/>
          </w:tcPr>
          <w:p w14:paraId="19017026" w14:textId="77777777" w:rsidR="00CC73D4" w:rsidRPr="00371FEC" w:rsidRDefault="00047D92"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r w:rsidR="00C86FE0">
              <w:rPr>
                <w:rFonts w:ascii="Montserrat" w:hAnsi="Montserrat" w:cs="Arial"/>
                <w:sz w:val="18"/>
                <w:szCs w:val="18"/>
                <w:lang w:val="es-ES_tradnl" w:eastAsia="ar-SA"/>
              </w:rPr>
              <w:t>I</w:t>
            </w:r>
          </w:p>
        </w:tc>
        <w:tc>
          <w:tcPr>
            <w:tcW w:w="3961" w:type="pct"/>
          </w:tcPr>
          <w:p w14:paraId="673821DE"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Información reservada y confidencial.</w:t>
            </w:r>
          </w:p>
        </w:tc>
      </w:tr>
      <w:tr w:rsidR="00F7187B" w:rsidRPr="00371FEC" w14:paraId="5C3DDC6A" w14:textId="77777777" w:rsidTr="002D027E">
        <w:trPr>
          <w:trHeight w:val="54"/>
          <w:jc w:val="center"/>
        </w:trPr>
        <w:tc>
          <w:tcPr>
            <w:tcW w:w="1039" w:type="pct"/>
          </w:tcPr>
          <w:p w14:paraId="6F80E809" w14:textId="77777777" w:rsidR="00F7187B" w:rsidRPr="00371FEC" w:rsidRDefault="00047D92"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XI</w:t>
            </w:r>
            <w:r w:rsidR="00C86FE0">
              <w:rPr>
                <w:rFonts w:ascii="Montserrat" w:hAnsi="Montserrat" w:cs="Arial"/>
                <w:sz w:val="18"/>
                <w:szCs w:val="18"/>
                <w:lang w:val="es-ES_tradnl" w:eastAsia="ar-SA"/>
              </w:rPr>
              <w:t>II</w:t>
            </w:r>
          </w:p>
        </w:tc>
        <w:tc>
          <w:tcPr>
            <w:tcW w:w="3961" w:type="pct"/>
          </w:tcPr>
          <w:p w14:paraId="3F528825" w14:textId="77777777" w:rsidR="00F7187B" w:rsidRPr="00371FEC" w:rsidRDefault="00F56C32" w:rsidP="002D027E">
            <w:pPr>
              <w:ind w:right="49"/>
              <w:jc w:val="center"/>
              <w:rPr>
                <w:rFonts w:ascii="Montserrat" w:hAnsi="Montserrat" w:cs="Arial"/>
                <w:sz w:val="18"/>
                <w:szCs w:val="18"/>
                <w:lang w:val="es-ES_tradnl" w:eastAsia="ar-SA"/>
              </w:rPr>
            </w:pPr>
            <w:r w:rsidRPr="00500095">
              <w:rPr>
                <w:rFonts w:ascii="Montserrat" w:hAnsi="Montserrat" w:cs="Arial"/>
                <w:sz w:val="18"/>
                <w:szCs w:val="18"/>
              </w:rPr>
              <w:t xml:space="preserve">Declaración de </w:t>
            </w:r>
            <w:r>
              <w:rPr>
                <w:rFonts w:ascii="Montserrat" w:hAnsi="Montserrat" w:cs="Arial"/>
                <w:sz w:val="18"/>
                <w:szCs w:val="18"/>
              </w:rPr>
              <w:t xml:space="preserve">No Colusión </w:t>
            </w:r>
            <w:r w:rsidRPr="00500095">
              <w:rPr>
                <w:rFonts w:ascii="Montserrat" w:hAnsi="Montserrat" w:cs="Arial"/>
                <w:sz w:val="18"/>
                <w:szCs w:val="18"/>
              </w:rPr>
              <w:t>Comisión Federal de Competencia</w:t>
            </w:r>
          </w:p>
        </w:tc>
      </w:tr>
      <w:tr w:rsidR="00C54188" w:rsidRPr="00371FEC" w14:paraId="1851C6F8" w14:textId="77777777" w:rsidTr="00C54188">
        <w:trPr>
          <w:trHeight w:val="54"/>
          <w:jc w:val="center"/>
        </w:trPr>
        <w:tc>
          <w:tcPr>
            <w:tcW w:w="1039" w:type="pct"/>
          </w:tcPr>
          <w:p w14:paraId="4C3DBAB4" w14:textId="77777777" w:rsidR="00C54188" w:rsidRPr="00371FEC" w:rsidRDefault="00C54188" w:rsidP="00C54188">
            <w:pPr>
              <w:ind w:right="49"/>
              <w:jc w:val="center"/>
              <w:rPr>
                <w:rFonts w:ascii="Montserrat" w:hAnsi="Montserrat" w:cs="Arial"/>
                <w:sz w:val="18"/>
                <w:szCs w:val="18"/>
              </w:rPr>
            </w:pPr>
            <w:r w:rsidRPr="00371FEC">
              <w:rPr>
                <w:rFonts w:ascii="Montserrat" w:hAnsi="Montserrat" w:cs="Arial"/>
                <w:sz w:val="18"/>
                <w:szCs w:val="18"/>
              </w:rPr>
              <w:t>Anexo X</w:t>
            </w:r>
            <w:r w:rsidR="00C86FE0">
              <w:rPr>
                <w:rFonts w:ascii="Montserrat" w:hAnsi="Montserrat" w:cs="Arial"/>
                <w:sz w:val="18"/>
                <w:szCs w:val="18"/>
              </w:rPr>
              <w:t>I</w:t>
            </w:r>
            <w:r w:rsidRPr="00371FEC">
              <w:rPr>
                <w:rFonts w:ascii="Montserrat" w:hAnsi="Montserrat" w:cs="Arial"/>
                <w:sz w:val="18"/>
                <w:szCs w:val="18"/>
              </w:rPr>
              <w:t>V</w:t>
            </w:r>
          </w:p>
        </w:tc>
        <w:tc>
          <w:tcPr>
            <w:tcW w:w="3961" w:type="pct"/>
          </w:tcPr>
          <w:p w14:paraId="77307051" w14:textId="77777777" w:rsidR="00C54188" w:rsidRPr="00371FEC" w:rsidRDefault="00C54188" w:rsidP="00C54188">
            <w:pPr>
              <w:ind w:right="49"/>
              <w:jc w:val="center"/>
              <w:rPr>
                <w:rFonts w:ascii="Montserrat" w:hAnsi="Montserrat" w:cs="Arial"/>
                <w:sz w:val="18"/>
                <w:szCs w:val="18"/>
              </w:rPr>
            </w:pPr>
            <w:r w:rsidRPr="00371FEC">
              <w:rPr>
                <w:rFonts w:ascii="Montserrat" w:hAnsi="Montserrat" w:cs="Arial"/>
                <w:sz w:val="18"/>
                <w:szCs w:val="18"/>
              </w:rPr>
              <w:t>Aviso de privacidad integral de los procedimientos de adquisiciones de bienes, arrendamientos y contratación de servicios</w:t>
            </w:r>
          </w:p>
        </w:tc>
      </w:tr>
      <w:tr w:rsidR="00047D92" w:rsidRPr="00371FEC" w14:paraId="65FB0742" w14:textId="77777777" w:rsidTr="002D027E">
        <w:trPr>
          <w:trHeight w:val="54"/>
          <w:jc w:val="center"/>
        </w:trPr>
        <w:tc>
          <w:tcPr>
            <w:tcW w:w="1039" w:type="pct"/>
          </w:tcPr>
          <w:p w14:paraId="144ACF2B" w14:textId="77777777" w:rsidR="00047D92"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XV</w:t>
            </w:r>
          </w:p>
        </w:tc>
        <w:tc>
          <w:tcPr>
            <w:tcW w:w="3961" w:type="pct"/>
          </w:tcPr>
          <w:p w14:paraId="14FA6B82" w14:textId="77777777" w:rsidR="00047D92" w:rsidRPr="00371FEC" w:rsidRDefault="00047D92" w:rsidP="002D027E">
            <w:pPr>
              <w:ind w:right="49"/>
              <w:jc w:val="center"/>
              <w:rPr>
                <w:rFonts w:ascii="Montserrat" w:hAnsi="Montserrat" w:cs="Arial"/>
                <w:sz w:val="18"/>
                <w:szCs w:val="18"/>
              </w:rPr>
            </w:pPr>
            <w:r w:rsidRPr="00371FEC">
              <w:rPr>
                <w:rFonts w:ascii="Montserrat" w:hAnsi="Montserrat" w:cs="Arial"/>
                <w:sz w:val="18"/>
                <w:szCs w:val="18"/>
                <w:lang w:val="es-ES_tradnl" w:eastAsia="ar-SA"/>
              </w:rPr>
              <w:t>Relación de entrega de documentación.</w:t>
            </w:r>
          </w:p>
        </w:tc>
      </w:tr>
      <w:tr w:rsidR="004F41BC" w:rsidRPr="00371FEC" w14:paraId="16822EAE" w14:textId="77777777" w:rsidTr="002D027E">
        <w:trPr>
          <w:trHeight w:val="54"/>
          <w:jc w:val="center"/>
        </w:trPr>
        <w:tc>
          <w:tcPr>
            <w:tcW w:w="1039" w:type="pct"/>
          </w:tcPr>
          <w:p w14:paraId="6A524F2F" w14:textId="77777777" w:rsidR="004F41BC" w:rsidRDefault="004F41BC" w:rsidP="004F41BC">
            <w:pPr>
              <w:jc w:val="center"/>
            </w:pPr>
            <w:r w:rsidRPr="000079ED">
              <w:rPr>
                <w:rFonts w:ascii="Montserrat" w:hAnsi="Montserrat" w:cs="Arial"/>
                <w:sz w:val="18"/>
                <w:szCs w:val="18"/>
                <w:lang w:val="es-ES_tradnl" w:eastAsia="ar-SA"/>
              </w:rPr>
              <w:t>Anexo XVI</w:t>
            </w:r>
          </w:p>
        </w:tc>
        <w:tc>
          <w:tcPr>
            <w:tcW w:w="3961" w:type="pct"/>
          </w:tcPr>
          <w:p w14:paraId="72B4A09A" w14:textId="77777777"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p</w:t>
            </w:r>
            <w:r w:rsidRPr="004F41BC">
              <w:rPr>
                <w:rFonts w:ascii="Montserrat" w:hAnsi="Montserrat" w:cs="Arial"/>
                <w:sz w:val="18"/>
                <w:szCs w:val="18"/>
                <w:lang w:val="es-ES_tradnl" w:eastAsia="ar-SA"/>
              </w:rPr>
              <w:t xml:space="preserve">ara Consultar Opinión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Cumplimiento 32-D</w:t>
            </w:r>
          </w:p>
        </w:tc>
      </w:tr>
      <w:tr w:rsidR="004F41BC" w:rsidRPr="00371FEC" w14:paraId="2E91E553" w14:textId="77777777" w:rsidTr="002D027E">
        <w:trPr>
          <w:trHeight w:val="54"/>
          <w:jc w:val="center"/>
        </w:trPr>
        <w:tc>
          <w:tcPr>
            <w:tcW w:w="1039" w:type="pct"/>
          </w:tcPr>
          <w:p w14:paraId="1B459112" w14:textId="77777777" w:rsidR="004F41BC" w:rsidRDefault="004F41BC" w:rsidP="004F41BC">
            <w:pPr>
              <w:jc w:val="center"/>
            </w:pPr>
            <w:r w:rsidRPr="000079ED">
              <w:rPr>
                <w:rFonts w:ascii="Montserrat" w:hAnsi="Montserrat" w:cs="Arial"/>
                <w:sz w:val="18"/>
                <w:szCs w:val="18"/>
                <w:lang w:val="es-ES_tradnl" w:eastAsia="ar-SA"/>
              </w:rPr>
              <w:t>Anexo XVI</w:t>
            </w:r>
            <w:r>
              <w:rPr>
                <w:rFonts w:ascii="Montserrat" w:hAnsi="Montserrat" w:cs="Arial"/>
                <w:sz w:val="18"/>
                <w:szCs w:val="18"/>
                <w:lang w:val="es-ES_tradnl" w:eastAsia="ar-SA"/>
              </w:rPr>
              <w:t>I</w:t>
            </w:r>
          </w:p>
        </w:tc>
        <w:tc>
          <w:tcPr>
            <w:tcW w:w="3961" w:type="pct"/>
          </w:tcPr>
          <w:p w14:paraId="56DB1A6E" w14:textId="77777777"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 xml:space="preserve">onde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w:t>
            </w:r>
            <w:r>
              <w:rPr>
                <w:rFonts w:ascii="Montserrat" w:hAnsi="Montserrat" w:cs="Arial"/>
                <w:sz w:val="18"/>
                <w:szCs w:val="18"/>
                <w:lang w:val="es-ES_tradnl" w:eastAsia="ar-SA"/>
              </w:rPr>
              <w:t>L</w:t>
            </w:r>
            <w:r w:rsidRPr="004F41BC">
              <w:rPr>
                <w:rFonts w:ascii="Montserrat" w:hAnsi="Montserrat" w:cs="Arial"/>
                <w:sz w:val="18"/>
                <w:szCs w:val="18"/>
                <w:lang w:val="es-ES_tradnl" w:eastAsia="ar-SA"/>
              </w:rPr>
              <w:t xml:space="preserve">icitante </w:t>
            </w:r>
            <w:r>
              <w:rPr>
                <w:rFonts w:ascii="Montserrat" w:hAnsi="Montserrat" w:cs="Arial"/>
                <w:sz w:val="18"/>
                <w:szCs w:val="18"/>
                <w:lang w:val="es-ES_tradnl" w:eastAsia="ar-SA"/>
              </w:rPr>
              <w:t>m</w:t>
            </w:r>
            <w:r w:rsidRPr="004F41BC">
              <w:rPr>
                <w:rFonts w:ascii="Montserrat" w:hAnsi="Montserrat" w:cs="Arial"/>
                <w:sz w:val="18"/>
                <w:szCs w:val="18"/>
                <w:lang w:val="es-ES_tradnl" w:eastAsia="ar-SA"/>
              </w:rPr>
              <w:t xml:space="preserve">anifieste </w:t>
            </w:r>
            <w:r>
              <w:rPr>
                <w:rFonts w:ascii="Montserrat" w:hAnsi="Montserrat" w:cs="Arial"/>
                <w:sz w:val="18"/>
                <w:szCs w:val="18"/>
                <w:lang w:val="es-ES_tradnl" w:eastAsia="ar-SA"/>
              </w:rPr>
              <w:t>s</w:t>
            </w:r>
            <w:r w:rsidRPr="004F41BC">
              <w:rPr>
                <w:rFonts w:ascii="Montserrat" w:hAnsi="Montserrat" w:cs="Arial"/>
                <w:sz w:val="18"/>
                <w:szCs w:val="18"/>
                <w:lang w:val="es-ES_tradnl" w:eastAsia="ar-SA"/>
              </w:rPr>
              <w:t xml:space="preserve">i </w:t>
            </w:r>
            <w:r>
              <w:rPr>
                <w:rFonts w:ascii="Montserrat" w:hAnsi="Montserrat" w:cs="Arial"/>
                <w:sz w:val="18"/>
                <w:szCs w:val="18"/>
                <w:lang w:val="es-ES_tradnl" w:eastAsia="ar-SA"/>
              </w:rPr>
              <w:t>u</w:t>
            </w:r>
            <w:r w:rsidRPr="004F41BC">
              <w:rPr>
                <w:rFonts w:ascii="Montserrat" w:hAnsi="Montserrat" w:cs="Arial"/>
                <w:sz w:val="18"/>
                <w:szCs w:val="18"/>
                <w:lang w:val="es-ES_tradnl" w:eastAsia="ar-SA"/>
              </w:rPr>
              <w:t xml:space="preserve">tliza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Esquema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Subcontratación</w:t>
            </w:r>
          </w:p>
        </w:tc>
      </w:tr>
      <w:tr w:rsidR="00E87B29" w:rsidRPr="00371FEC" w14:paraId="18675F73" w14:textId="77777777" w:rsidTr="00E85D0B">
        <w:trPr>
          <w:trHeight w:val="54"/>
          <w:jc w:val="center"/>
        </w:trPr>
        <w:tc>
          <w:tcPr>
            <w:tcW w:w="1039" w:type="pct"/>
          </w:tcPr>
          <w:p w14:paraId="2E176231"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Documentos Adjuntos</w:t>
            </w:r>
          </w:p>
        </w:tc>
        <w:tc>
          <w:tcPr>
            <w:tcW w:w="3961" w:type="pct"/>
          </w:tcPr>
          <w:p w14:paraId="0642594B"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Carta de Respaldo de ofertar claves que requieren Registro Sanitario.</w:t>
            </w:r>
          </w:p>
          <w:p w14:paraId="0088BA80" w14:textId="3A684460" w:rsidR="00E87B29" w:rsidRPr="00A5630D"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Carta de Respaldo de ofertar claves que no requieren Registro Sanitario</w:t>
            </w:r>
          </w:p>
        </w:tc>
      </w:tr>
      <w:tr w:rsidR="00E87B29" w:rsidRPr="006A1CA4" w14:paraId="6BE7341C" w14:textId="77777777" w:rsidTr="00E85D0B">
        <w:trPr>
          <w:trHeight w:val="54"/>
          <w:jc w:val="center"/>
        </w:trPr>
        <w:tc>
          <w:tcPr>
            <w:tcW w:w="1039" w:type="pct"/>
          </w:tcPr>
          <w:p w14:paraId="50C572EE"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lastRenderedPageBreak/>
              <w:t>Documentos Adjuntos</w:t>
            </w:r>
          </w:p>
        </w:tc>
        <w:tc>
          <w:tcPr>
            <w:tcW w:w="3961" w:type="pct"/>
          </w:tcPr>
          <w:p w14:paraId="2B813F56" w14:textId="4C8DC636" w:rsidR="007D374D" w:rsidRPr="006A1CA4" w:rsidRDefault="00E87B29" w:rsidP="007D374D">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cumplimiento de normas</w:t>
            </w:r>
          </w:p>
          <w:p w14:paraId="41D6E39F" w14:textId="69226B4A" w:rsidR="00E87B29" w:rsidRPr="006A1CA4" w:rsidRDefault="00E87B29" w:rsidP="00E87B29">
            <w:pPr>
              <w:ind w:right="49"/>
              <w:jc w:val="center"/>
              <w:rPr>
                <w:rFonts w:ascii="Montserrat" w:hAnsi="Montserrat" w:cs="Arial"/>
                <w:sz w:val="18"/>
                <w:szCs w:val="18"/>
                <w:lang w:val="es-ES_tradnl" w:eastAsia="ar-SA"/>
              </w:rPr>
            </w:pPr>
          </w:p>
        </w:tc>
      </w:tr>
      <w:tr w:rsidR="00E87B29" w:rsidRPr="00E85D0B" w14:paraId="13EEFC74" w14:textId="77777777" w:rsidTr="00E85D0B">
        <w:trPr>
          <w:trHeight w:val="54"/>
          <w:jc w:val="center"/>
        </w:trPr>
        <w:tc>
          <w:tcPr>
            <w:tcW w:w="1039" w:type="pct"/>
          </w:tcPr>
          <w:p w14:paraId="1FC6FED9"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tcPr>
          <w:p w14:paraId="302B9B3B" w14:textId="77777777" w:rsidR="00E87B29" w:rsidRPr="00E85D0B"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Propuesta Técnica.</w:t>
            </w:r>
          </w:p>
        </w:tc>
      </w:tr>
    </w:tbl>
    <w:p w14:paraId="5257B5B2" w14:textId="77777777" w:rsidR="00CB5C3F" w:rsidRPr="00E85D0B" w:rsidRDefault="00CB5C3F" w:rsidP="00CC66CE">
      <w:pPr>
        <w:ind w:right="49"/>
        <w:rPr>
          <w:rFonts w:ascii="Montserrat" w:hAnsi="Montserrat"/>
          <w:sz w:val="20"/>
          <w:szCs w:val="20"/>
          <w:lang w:val="es-ES_tradnl" w:eastAsia="ar-SA"/>
        </w:rPr>
      </w:pPr>
    </w:p>
    <w:p w14:paraId="09E2596A" w14:textId="77777777" w:rsidR="00185C15" w:rsidRPr="00E85D0B" w:rsidRDefault="00185C15" w:rsidP="00CC66CE">
      <w:pPr>
        <w:ind w:right="49"/>
        <w:rPr>
          <w:rFonts w:ascii="Montserrat" w:hAnsi="Montserrat"/>
          <w:sz w:val="20"/>
          <w:szCs w:val="20"/>
          <w:lang w:val="es-ES_tradnl" w:eastAsia="ar-SA"/>
        </w:rPr>
      </w:pPr>
    </w:p>
    <w:p w14:paraId="4B8CF2A0" w14:textId="77777777" w:rsidR="00EB6D4D" w:rsidRPr="00E85D0B" w:rsidRDefault="00EB6D4D" w:rsidP="004D103A">
      <w:pPr>
        <w:pStyle w:val="Ttulo1"/>
        <w:numPr>
          <w:ilvl w:val="0"/>
          <w:numId w:val="42"/>
        </w:numPr>
        <w:spacing w:before="0" w:after="0"/>
        <w:ind w:right="49"/>
        <w:jc w:val="both"/>
        <w:rPr>
          <w:rFonts w:ascii="Montserrat" w:hAnsi="Montserrat" w:cs="Arial"/>
          <w:sz w:val="20"/>
          <w:szCs w:val="20"/>
          <w:lang w:val="es-ES_tradnl"/>
        </w:rPr>
      </w:pPr>
      <w:bookmarkStart w:id="149" w:name="_Toc108438440"/>
      <w:r w:rsidRPr="00E85D0B">
        <w:rPr>
          <w:rFonts w:ascii="Montserrat" w:hAnsi="Montserrat" w:cs="Arial"/>
          <w:sz w:val="20"/>
          <w:szCs w:val="20"/>
          <w:lang w:val="es-ES_tradnl"/>
        </w:rPr>
        <w:t xml:space="preserve">DOCUMENTOS QUE FORMAN PARTE DE LA </w:t>
      </w:r>
      <w:r w:rsidR="000612DF">
        <w:rPr>
          <w:rFonts w:ascii="Montserrat" w:hAnsi="Montserrat" w:cs="Arial"/>
          <w:sz w:val="20"/>
          <w:szCs w:val="20"/>
          <w:lang w:val="es-ES_tradnl"/>
        </w:rPr>
        <w:t>CONVOCATORIA</w:t>
      </w:r>
      <w:bookmarkEnd w:id="149"/>
    </w:p>
    <w:p w14:paraId="7944CA06" w14:textId="77777777" w:rsidR="00EB6D4D" w:rsidRPr="00E85D0B" w:rsidRDefault="00EB6D4D" w:rsidP="00CC66CE">
      <w:pPr>
        <w:ind w:right="49"/>
        <w:rPr>
          <w:rFonts w:ascii="Montserrat" w:hAnsi="Montserrat"/>
          <w:sz w:val="20"/>
          <w:szCs w:val="20"/>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EB6D4D" w:rsidRPr="00E85D0B" w14:paraId="228439F1" w14:textId="77777777" w:rsidTr="00D437FA">
        <w:trPr>
          <w:tblHeader/>
          <w:jc w:val="center"/>
        </w:trPr>
        <w:tc>
          <w:tcPr>
            <w:tcW w:w="1039" w:type="pct"/>
            <w:shd w:val="clear" w:color="auto" w:fill="BFBFBF" w:themeFill="background1" w:themeFillShade="BF"/>
          </w:tcPr>
          <w:p w14:paraId="5F074994" w14:textId="77777777"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14:paraId="359EA748" w14:textId="77777777"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EB6D4D" w:rsidRPr="006A1CA4" w14:paraId="0AF4FF46" w14:textId="77777777" w:rsidTr="00D437FA">
        <w:trPr>
          <w:trHeight w:val="54"/>
          <w:jc w:val="center"/>
        </w:trPr>
        <w:tc>
          <w:tcPr>
            <w:tcW w:w="1039" w:type="pct"/>
          </w:tcPr>
          <w:p w14:paraId="45AFA2A6"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7DFF9ACF"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1 Requerimiento.</w:t>
            </w:r>
          </w:p>
          <w:p w14:paraId="51E2F59A"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663A14D8" w14:textId="77777777" w:rsidTr="00D437FA">
        <w:trPr>
          <w:trHeight w:val="54"/>
          <w:jc w:val="center"/>
        </w:trPr>
        <w:tc>
          <w:tcPr>
            <w:tcW w:w="1039" w:type="pct"/>
          </w:tcPr>
          <w:p w14:paraId="73F1CA3D"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1DE86DA3"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2 Anexo Técnico.</w:t>
            </w:r>
          </w:p>
          <w:p w14:paraId="78C2DA35"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0EAB4744" w14:textId="77777777" w:rsidTr="00D437FA">
        <w:trPr>
          <w:trHeight w:val="54"/>
          <w:jc w:val="center"/>
        </w:trPr>
        <w:tc>
          <w:tcPr>
            <w:tcW w:w="1039" w:type="pct"/>
          </w:tcPr>
          <w:p w14:paraId="5D3E8A65"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43501C0F" w14:textId="4DF271D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3</w:t>
            </w:r>
            <w:r w:rsidR="0011494B">
              <w:rPr>
                <w:rFonts w:ascii="Montserrat" w:hAnsi="Montserrat" w:cs="Arial"/>
                <w:sz w:val="18"/>
                <w:szCs w:val="18"/>
                <w:lang w:val="es-ES_tradnl" w:eastAsia="ar-SA"/>
              </w:rPr>
              <w:t xml:space="preserve"> </w:t>
            </w:r>
            <w:r w:rsidRPr="006A1CA4">
              <w:rPr>
                <w:rFonts w:ascii="Montserrat" w:hAnsi="Montserrat" w:cs="Arial"/>
                <w:sz w:val="18"/>
                <w:szCs w:val="18"/>
                <w:lang w:val="es-ES_tradnl" w:eastAsia="ar-SA"/>
              </w:rPr>
              <w:t xml:space="preserve">Términos y Condiciones </w:t>
            </w:r>
          </w:p>
          <w:p w14:paraId="73513D58"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783578FF" w14:textId="77777777" w:rsidTr="00D437FA">
        <w:trPr>
          <w:trHeight w:val="54"/>
          <w:jc w:val="center"/>
        </w:trPr>
        <w:tc>
          <w:tcPr>
            <w:tcW w:w="1039" w:type="pct"/>
          </w:tcPr>
          <w:p w14:paraId="5BD9BD90"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tcPr>
          <w:p w14:paraId="4B4A308D"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Criterios de Evaluación Técnica</w:t>
            </w:r>
          </w:p>
        </w:tc>
      </w:tr>
      <w:tr w:rsidR="00EB6D4D" w:rsidRPr="006A1CA4" w14:paraId="4E7F18A0" w14:textId="77777777" w:rsidTr="00D437FA">
        <w:trPr>
          <w:trHeight w:val="54"/>
          <w:jc w:val="center"/>
        </w:trPr>
        <w:tc>
          <w:tcPr>
            <w:tcW w:w="1039" w:type="pct"/>
          </w:tcPr>
          <w:p w14:paraId="366FBE6E"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77E95C19"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Contrato</w:t>
            </w:r>
          </w:p>
        </w:tc>
      </w:tr>
      <w:tr w:rsidR="00EB6D4D" w:rsidRPr="006A1CA4" w14:paraId="78F7ED77" w14:textId="77777777" w:rsidTr="00D437FA">
        <w:trPr>
          <w:trHeight w:val="54"/>
          <w:jc w:val="center"/>
        </w:trPr>
        <w:tc>
          <w:tcPr>
            <w:tcW w:w="1039" w:type="pct"/>
          </w:tcPr>
          <w:p w14:paraId="7CE0A18A"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50A22F28"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Fianza</w:t>
            </w:r>
            <w:r w:rsidR="006A1CA4" w:rsidRPr="001C34A2">
              <w:rPr>
                <w:rFonts w:ascii="Montserrat" w:hAnsi="Montserrat" w:cs="Arial"/>
                <w:sz w:val="18"/>
                <w:szCs w:val="18"/>
                <w:lang w:val="es-ES_tradnl" w:eastAsia="ar-SA"/>
              </w:rPr>
              <w:t xml:space="preserve"> </w:t>
            </w:r>
          </w:p>
        </w:tc>
      </w:tr>
      <w:tr w:rsidR="00EB6D4D" w:rsidRPr="00E85D0B" w14:paraId="329291E0" w14:textId="77777777" w:rsidTr="00D437FA">
        <w:trPr>
          <w:trHeight w:val="54"/>
          <w:jc w:val="center"/>
        </w:trPr>
        <w:tc>
          <w:tcPr>
            <w:tcW w:w="1039" w:type="pct"/>
          </w:tcPr>
          <w:p w14:paraId="5A5DE990"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5FD6128D"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Documentación Legal Solicitada para la Elaboración de Contratos</w:t>
            </w:r>
          </w:p>
        </w:tc>
      </w:tr>
    </w:tbl>
    <w:p w14:paraId="3BF3125F" w14:textId="77777777" w:rsidR="00EB6D4D" w:rsidRPr="00E85D0B" w:rsidRDefault="00EB6D4D" w:rsidP="00CC66CE">
      <w:pPr>
        <w:ind w:right="49"/>
        <w:rPr>
          <w:rFonts w:ascii="Montserrat" w:hAnsi="Montserrat"/>
          <w:sz w:val="20"/>
          <w:szCs w:val="20"/>
          <w:lang w:val="es-ES_tradnl" w:eastAsia="ar-SA"/>
        </w:rPr>
      </w:pPr>
    </w:p>
    <w:p w14:paraId="771491BD" w14:textId="77777777" w:rsidR="002D027E" w:rsidRPr="00E85D0B" w:rsidRDefault="002D027E" w:rsidP="00CC66CE">
      <w:pPr>
        <w:ind w:right="49"/>
        <w:rPr>
          <w:rFonts w:ascii="Montserrat" w:hAnsi="Montserrat"/>
          <w:sz w:val="20"/>
          <w:szCs w:val="20"/>
          <w:lang w:val="es-ES_tradnl" w:eastAsia="ar-SA"/>
        </w:rPr>
      </w:pPr>
    </w:p>
    <w:p w14:paraId="6B27E795" w14:textId="77777777" w:rsidR="002D5EBE" w:rsidRPr="00E85D0B" w:rsidRDefault="003C7C9D" w:rsidP="004D103A">
      <w:pPr>
        <w:pStyle w:val="Ttulo1"/>
        <w:numPr>
          <w:ilvl w:val="0"/>
          <w:numId w:val="42"/>
        </w:numPr>
        <w:spacing w:before="0" w:after="0"/>
        <w:ind w:right="49"/>
        <w:jc w:val="both"/>
        <w:rPr>
          <w:rFonts w:ascii="Montserrat" w:hAnsi="Montserrat" w:cs="Arial"/>
          <w:sz w:val="20"/>
          <w:szCs w:val="20"/>
          <w:lang w:val="es-ES_tradnl"/>
        </w:rPr>
      </w:pPr>
      <w:bookmarkStart w:id="150" w:name="_Toc108438441"/>
      <w:r w:rsidRPr="00E85D0B">
        <w:rPr>
          <w:rFonts w:ascii="Montserrat" w:hAnsi="Montserrat" w:cs="Arial"/>
          <w:sz w:val="20"/>
          <w:szCs w:val="20"/>
          <w:lang w:val="es-ES_tradnl"/>
        </w:rPr>
        <w:t>NOTA INFORMATIVA OCDE.</w:t>
      </w:r>
      <w:bookmarkEnd w:id="150"/>
    </w:p>
    <w:p w14:paraId="74EC3CEE" w14:textId="77777777" w:rsidR="00600ED3" w:rsidRPr="00E85D0B" w:rsidRDefault="00600ED3" w:rsidP="00CC66CE">
      <w:pPr>
        <w:suppressAutoHyphens/>
        <w:ind w:right="49"/>
        <w:jc w:val="both"/>
        <w:rPr>
          <w:rFonts w:ascii="Montserrat" w:eastAsia="Times New Roman" w:hAnsi="Montserrat" w:cs="Arial"/>
          <w:sz w:val="20"/>
          <w:szCs w:val="20"/>
          <w:lang w:val="es-ES_tradnl" w:eastAsia="ar-SA"/>
        </w:rPr>
      </w:pPr>
    </w:p>
    <w:p w14:paraId="25EA75C4" w14:textId="77777777" w:rsidR="00E70622" w:rsidRPr="00E85D0B" w:rsidRDefault="00E70622" w:rsidP="00CC66CE">
      <w:pPr>
        <w:ind w:right="28"/>
        <w:jc w:val="both"/>
        <w:rPr>
          <w:rFonts w:ascii="Montserrat" w:hAnsi="Montserrat" w:cs="Arial"/>
          <w:sz w:val="20"/>
          <w:szCs w:val="20"/>
          <w:lang w:eastAsia="es-ES"/>
        </w:rPr>
      </w:pPr>
      <w:r w:rsidRPr="00E85D0B">
        <w:rPr>
          <w:rFonts w:ascii="Montserrat" w:hAnsi="Montserrat" w:cs="Arial"/>
          <w:sz w:val="20"/>
          <w:szCs w:val="20"/>
          <w:lang w:eastAsia="es-ES"/>
        </w:rPr>
        <w:t>Nota informativa para participantes de países miembros de la Organización para la Cooperación y el Desarrollo Económico (OCDE) y firmantes de la Convención para Co</w:t>
      </w:r>
      <w:r w:rsidR="00546BF2" w:rsidRPr="00E85D0B">
        <w:rPr>
          <w:rFonts w:ascii="Montserrat" w:hAnsi="Montserrat" w:cs="Arial"/>
          <w:sz w:val="20"/>
          <w:szCs w:val="20"/>
          <w:lang w:eastAsia="es-ES"/>
        </w:rPr>
        <w:t>m</w:t>
      </w:r>
      <w:r w:rsidRPr="00E85D0B">
        <w:rPr>
          <w:rFonts w:ascii="Montserrat" w:hAnsi="Montserrat" w:cs="Arial"/>
          <w:sz w:val="20"/>
          <w:szCs w:val="20"/>
          <w:lang w:eastAsia="es-ES"/>
        </w:rPr>
        <w:t>batir el Cohecho de Servidores Públicos Extranjeros en Transacciones Comerciales Internacionales.</w:t>
      </w:r>
    </w:p>
    <w:p w14:paraId="2EB4AB0F" w14:textId="77777777" w:rsidR="00E70622" w:rsidRPr="00E85D0B" w:rsidRDefault="00E70622" w:rsidP="00CC66CE">
      <w:pPr>
        <w:ind w:right="28"/>
        <w:jc w:val="both"/>
        <w:rPr>
          <w:rFonts w:ascii="Montserrat" w:hAnsi="Montserrat" w:cs="Arial"/>
          <w:sz w:val="20"/>
          <w:szCs w:val="20"/>
          <w:lang w:eastAsia="es-ES"/>
        </w:rPr>
      </w:pPr>
    </w:p>
    <w:p w14:paraId="64132388" w14:textId="77777777" w:rsidR="00E70622" w:rsidRPr="00E85D0B" w:rsidRDefault="00E70622" w:rsidP="00CC66CE">
      <w:pPr>
        <w:ind w:right="28"/>
        <w:jc w:val="both"/>
        <w:rPr>
          <w:rFonts w:ascii="Montserrat" w:hAnsi="Montserrat" w:cs="Arial"/>
          <w:b/>
          <w:sz w:val="20"/>
          <w:szCs w:val="20"/>
          <w:lang w:eastAsia="es-ES"/>
        </w:rPr>
      </w:pPr>
      <w:r w:rsidRPr="00E85D0B">
        <w:rPr>
          <w:rFonts w:ascii="Montserrat" w:hAnsi="Montserrat" w:cs="Arial"/>
          <w:sz w:val="20"/>
          <w:szCs w:val="20"/>
          <w:lang w:eastAsia="es-ES"/>
        </w:rPr>
        <w:t>Esta nota es de carácter informativa por lo que no deberá incluirse en la proposición y no será causal de desechamiento la no presentación de la misma.</w:t>
      </w:r>
      <w:r w:rsidRPr="00E85D0B">
        <w:rPr>
          <w:rFonts w:ascii="Montserrat" w:hAnsi="Montserrat" w:cs="Arial"/>
          <w:b/>
          <w:sz w:val="20"/>
          <w:szCs w:val="20"/>
          <w:lang w:eastAsia="es-ES"/>
        </w:rPr>
        <w:t xml:space="preserve"> Anexo </w:t>
      </w:r>
      <w:r w:rsidR="00BB2D77" w:rsidRPr="00E85D0B">
        <w:rPr>
          <w:rFonts w:ascii="Montserrat" w:hAnsi="Montserrat" w:cs="Arial"/>
          <w:b/>
          <w:sz w:val="20"/>
          <w:szCs w:val="20"/>
          <w:lang w:eastAsia="es-ES"/>
        </w:rPr>
        <w:t>XII</w:t>
      </w:r>
      <w:r w:rsidR="00CF4706" w:rsidRPr="00E85D0B">
        <w:rPr>
          <w:rFonts w:ascii="Montserrat" w:hAnsi="Montserrat" w:cs="Arial"/>
          <w:b/>
          <w:sz w:val="20"/>
          <w:szCs w:val="20"/>
          <w:lang w:eastAsia="es-ES"/>
        </w:rPr>
        <w:t>.</w:t>
      </w:r>
    </w:p>
    <w:p w14:paraId="4D470461" w14:textId="77777777" w:rsidR="00CF4706" w:rsidRPr="00E85D0B" w:rsidRDefault="00CF4706" w:rsidP="00CC66CE">
      <w:pPr>
        <w:ind w:right="28"/>
        <w:jc w:val="both"/>
        <w:rPr>
          <w:rFonts w:ascii="Montserrat" w:hAnsi="Montserrat" w:cs="Arial"/>
          <w:b/>
          <w:sz w:val="20"/>
          <w:szCs w:val="20"/>
          <w:lang w:eastAsia="es-ES"/>
        </w:rPr>
      </w:pPr>
    </w:p>
    <w:p w14:paraId="387FCD43" w14:textId="77777777" w:rsidR="009E0B03" w:rsidRPr="00E85D0B" w:rsidRDefault="009E0B03" w:rsidP="004D103A">
      <w:pPr>
        <w:pStyle w:val="Ttulo1"/>
        <w:numPr>
          <w:ilvl w:val="0"/>
          <w:numId w:val="42"/>
        </w:numPr>
        <w:spacing w:before="0" w:after="0"/>
        <w:ind w:right="49"/>
        <w:jc w:val="both"/>
        <w:rPr>
          <w:rFonts w:ascii="Montserrat" w:hAnsi="Montserrat" w:cs="Arial"/>
          <w:sz w:val="20"/>
          <w:szCs w:val="20"/>
          <w:lang w:val="es-ES_tradnl"/>
        </w:rPr>
      </w:pPr>
      <w:bookmarkStart w:id="151" w:name="_Toc509327671"/>
      <w:bookmarkStart w:id="152" w:name="_Toc108438442"/>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51"/>
      <w:bookmarkEnd w:id="152"/>
    </w:p>
    <w:p w14:paraId="19F25CE2"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01E1FFE7" w14:textId="77777777"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 xml:space="preserve">Se hace del conocimiento de los licitantes que en el presente procedimiento se observará el Protocolo de Actuación en materia de Contrataciones Públicas y Otorgamiento y Prórroga de Licencias, Permisos, Autorizaciones y Concesiones contenido en el Acuerdo por el que se expidió el mismo, publicado en el Diario Oficial de la Federación el 20 de agosto de 2015, modificado mediante los similares de fecha 19 de febrero de 2016 y 28 de febrero de 2017, mismo que puede ser consultado en la sección de la Secretaría de la Función Pública, en el portal de la Ventanilla Única Nacional (gob.mx) a través de la liga </w:t>
      </w:r>
      <w:hyperlink r:id="rId17" w:history="1">
        <w:r w:rsidRPr="00E85D0B">
          <w:rPr>
            <w:rStyle w:val="Hipervnculo"/>
            <w:rFonts w:ascii="Montserrat" w:hAnsi="Montserrat" w:cs="Arial"/>
            <w:sz w:val="20"/>
            <w:szCs w:val="20"/>
            <w:lang w:val="es-ES_tradnl"/>
          </w:rPr>
          <w:t>www.gob.mx/sfp</w:t>
        </w:r>
      </w:hyperlink>
      <w:r w:rsidRPr="00E85D0B">
        <w:rPr>
          <w:rFonts w:ascii="Montserrat" w:hAnsi="Montserrat" w:cs="Arial"/>
          <w:sz w:val="20"/>
          <w:szCs w:val="20"/>
          <w:lang w:val="es-ES_tradnl" w:eastAsia="ar-SA"/>
        </w:rPr>
        <w:t xml:space="preserve">. En ese sentido se informa que los datos personales que se recaben con motivo del contacto con particulares serán protegidos y tratados conforme las disposiciones jurídicas aplicables. </w:t>
      </w:r>
    </w:p>
    <w:p w14:paraId="5623046D" w14:textId="77777777" w:rsidR="007D5B3E" w:rsidRPr="00E85D0B" w:rsidRDefault="007D5B3E" w:rsidP="007D5B3E">
      <w:pPr>
        <w:ind w:right="49"/>
        <w:jc w:val="both"/>
        <w:rPr>
          <w:rFonts w:ascii="Montserrat" w:hAnsi="Montserrat" w:cs="Arial"/>
          <w:sz w:val="20"/>
          <w:szCs w:val="20"/>
          <w:lang w:val="es-ES_tradnl" w:eastAsia="ar-SA"/>
        </w:rPr>
      </w:pPr>
    </w:p>
    <w:p w14:paraId="186DBCB1" w14:textId="77777777"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lastRenderedPageBreak/>
        <w:t>Asimismo, de conformidad con el numeral 2 del Anexo Segundo del referido Acuerdo se hace de conocimiento a los interesados en participar en el presente procedimiento que, tratándose de presonas físicas, podrán formular un manifiesto en el que afirmen o nieguen los vínculos o relaciones de negocios, laborales, profesionales, personales o de parentesco por consanguinidad o afinidad hasta el cuarto grado que tenga la propia persona con el o los servidores públicos siguientes:</w:t>
      </w:r>
    </w:p>
    <w:p w14:paraId="44EC9CC8" w14:textId="77777777" w:rsidR="000C5B01" w:rsidRPr="00E85D0B" w:rsidRDefault="000C5B01" w:rsidP="007D5B3E">
      <w:pPr>
        <w:ind w:right="49"/>
        <w:jc w:val="both"/>
        <w:rPr>
          <w:rFonts w:ascii="Montserrat" w:hAnsi="Montserrat" w:cs="Arial"/>
          <w:sz w:val="20"/>
          <w:szCs w:val="20"/>
          <w:lang w:val="es-ES_tradnl" w:eastAsia="ar-SA"/>
        </w:rPr>
      </w:pPr>
    </w:p>
    <w:p w14:paraId="44476D4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I. Presidente de la República; II. Secretarios de Estado; III. Jefe de la Oficina de la Presidencia de la República; IV. Consejero Jurídico del Ejecutivo Federal; V. Procurador General de la República; VI. Titulares de entidades; VII. Titulares de órganos reguladores coordinados; VIII. Subprocuradores o </w:t>
      </w:r>
      <w:r w:rsidR="00335597" w:rsidRPr="00E85D0B">
        <w:rPr>
          <w:rFonts w:ascii="Montserrat" w:eastAsia="Times New Roman" w:hAnsi="Montserrat" w:cs="Arial"/>
          <w:sz w:val="20"/>
          <w:szCs w:val="20"/>
          <w:lang w:val="es-ES_tradnl" w:eastAsia="ar-SA"/>
        </w:rPr>
        <w:t xml:space="preserve">Titulares </w:t>
      </w:r>
      <w:r w:rsidRPr="00E85D0B">
        <w:rPr>
          <w:rFonts w:ascii="Montserrat" w:eastAsia="Times New Roman" w:hAnsi="Montserrat" w:cs="Arial"/>
          <w:sz w:val="20"/>
          <w:szCs w:val="20"/>
          <w:lang w:val="es-ES_tradnl" w:eastAsia="ar-SA"/>
        </w:rPr>
        <w:t xml:space="preserve">de </w:t>
      </w:r>
      <w:r w:rsidR="00335597" w:rsidRPr="00E85D0B">
        <w:rPr>
          <w:rFonts w:ascii="Montserrat" w:eastAsia="Times New Roman" w:hAnsi="Montserrat" w:cs="Arial"/>
          <w:sz w:val="20"/>
          <w:szCs w:val="20"/>
          <w:lang w:val="es-ES_tradnl" w:eastAsia="ar-SA"/>
        </w:rPr>
        <w:t>Fiscalías Especializadas</w:t>
      </w:r>
      <w:r w:rsidRPr="00E85D0B">
        <w:rPr>
          <w:rFonts w:ascii="Montserrat" w:eastAsia="Times New Roman" w:hAnsi="Montserrat" w:cs="Arial"/>
          <w:sz w:val="20"/>
          <w:szCs w:val="20"/>
          <w:lang w:val="es-ES_tradnl" w:eastAsia="ar-SA"/>
        </w:rPr>
        <w:t>; IX. Comisionados adscritos a órganos reguladores coordinados; X. Subsecretarios, oficiales mayores, consejeros adjuntos, titulares de órganos administrativos desconcentrados, titulares de unidad y directores generales en las dependencias; XI. Directores generales, gerentes, subgerentes, directores o integrantes de los órganos de gobierno o de los comités técnicos de las entidades, y XII. Personal que interviene en contrataciones públicas, en el otorgamiento y prórroga de licencias, permisos, autorizaciones y concesiones, incluidos en el Registro que lleva la Secretaría de la Función Pública.</w:t>
      </w:r>
    </w:p>
    <w:p w14:paraId="03377D8F"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02D87EBD"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Los particulares personas morales, podrán formular por medio de sus representantes legales un manifiesto en el que afirmen o nieguen los vínculos o relaciones de negocios, laborales, profesionales, personales o de parentesco por consanguinidad o afinidad hasta el cuarto grado que tengan las personas que a continuación se señalan, con el o los servidores públicos señalados en el párrafo que antecede:</w:t>
      </w:r>
    </w:p>
    <w:p w14:paraId="4682DD72"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2576458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a)Integrantes del consejo de administración o administradores; b) Director general, gerente general, o equivalentes; c) Representantes legales, y d) Personas físicas que posean directa o indirectamente cuando menos el diez por ciento de los títulos representativos del capital social de la persona moral.</w:t>
      </w:r>
    </w:p>
    <w:p w14:paraId="4555826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7C77FAF6"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En ambos casos, los particulares formularán el manifiesto a través de la dirección electrónica </w:t>
      </w:r>
      <w:hyperlink r:id="rId18" w:history="1">
        <w:r w:rsidRPr="00E85D0B">
          <w:rPr>
            <w:rStyle w:val="Hipervnculo"/>
            <w:rFonts w:ascii="Montserrat" w:eastAsia="Times New Roman" w:hAnsi="Montserrat" w:cs="Arial"/>
            <w:sz w:val="20"/>
            <w:szCs w:val="20"/>
            <w:lang w:val="es-ES_tradnl" w:eastAsia="ar-SA"/>
          </w:rPr>
          <w:t>www.gob.mx/sfp</w:t>
        </w:r>
      </w:hyperlink>
      <w:r w:rsidRPr="00E85D0B">
        <w:rPr>
          <w:rFonts w:ascii="Montserrat" w:eastAsia="Times New Roman" w:hAnsi="Montserrat" w:cs="Arial"/>
          <w:sz w:val="20"/>
          <w:szCs w:val="20"/>
          <w:lang w:val="es-ES_tradnl" w:eastAsia="ar-SA"/>
        </w:rPr>
        <w:t xml:space="preserve"> siendo este medio electrónico de comunicación el único para presentarlo. El Sistema generará un acuse de presentación del manifiesto, mismo que será necesario presentar como parte de su proposición, de conformidad con la Guía de Operación del Sistema del Manifiesto de los Particulares, disponible en la misma dirección electrónica. A través de dicho medio electrónico los particulares podrán también denunciar presuntos conflictos de interés de los que tengan conocimiento, enunciando las pruebas con las que en su caso cuenten.</w:t>
      </w:r>
    </w:p>
    <w:p w14:paraId="21E397E5"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3346EEA7"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Por otra parte, se informa que de conformidad con el numeral 10 de dicho Anexo Segundo, los licitantes podrán presentar una declaración de integridad en la que manifiesten, bajo protesta de decir verdad, que por sí mismos o a través de interpósita persona, se abstendrán de realizar conductas contrarias a las disposiciones jurídicas aplicables.</w:t>
      </w:r>
    </w:p>
    <w:p w14:paraId="433E5AEE"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4A332345"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Finalmente, se informa que los particulares tienen derecho a presentar queja o denuncia por el incumplimiento de las obligaciones que adviertan en el contacto con los servidores públicos, ante el Órgano Interno de Control en el IMSS, o bien, a través del </w:t>
      </w:r>
      <w:r w:rsidRPr="00E85D0B">
        <w:rPr>
          <w:rFonts w:ascii="Montserrat" w:eastAsia="Times New Roman" w:hAnsi="Montserrat" w:cs="Arial"/>
          <w:sz w:val="20"/>
          <w:szCs w:val="20"/>
          <w:lang w:val="es-ES_tradnl" w:eastAsia="ar-SA"/>
        </w:rPr>
        <w:lastRenderedPageBreak/>
        <w:t>Sistema Integral de Quejas y Denuncias Ciudadanas, establecido mediante el Acuerdo publicado en el Diario Oficial de la Federación el día 9 de diciembre de 2015.</w:t>
      </w:r>
    </w:p>
    <w:p w14:paraId="26DCDA7F" w14:textId="77777777" w:rsidR="00CE1012" w:rsidRPr="00E85D0B" w:rsidRDefault="00CE1012" w:rsidP="00CE1012">
      <w:pPr>
        <w:suppressAutoHyphens/>
        <w:ind w:right="49"/>
        <w:rPr>
          <w:rFonts w:ascii="Montserrat" w:eastAsia="Times New Roman" w:hAnsi="Montserrat" w:cs="Arial"/>
          <w:sz w:val="20"/>
          <w:szCs w:val="20"/>
          <w:lang w:val="es-ES_tradnl" w:eastAsia="ar-SA"/>
        </w:rPr>
      </w:pPr>
    </w:p>
    <w:p w14:paraId="01B6F81B" w14:textId="77777777" w:rsidR="00D437FA" w:rsidRPr="00E85D0B" w:rsidRDefault="00D437FA" w:rsidP="00CE1012">
      <w:pPr>
        <w:suppressAutoHyphens/>
        <w:ind w:right="49"/>
        <w:rPr>
          <w:rFonts w:ascii="Montserrat" w:eastAsia="Times New Roman" w:hAnsi="Montserrat" w:cs="Arial"/>
          <w:sz w:val="20"/>
          <w:szCs w:val="20"/>
          <w:lang w:val="es-ES_tradnl" w:eastAsia="ar-SA"/>
        </w:rPr>
      </w:pPr>
    </w:p>
    <w:p w14:paraId="6358DF99" w14:textId="77777777" w:rsidR="00855D71" w:rsidRPr="00E85D0B" w:rsidRDefault="00855D71" w:rsidP="004D103A">
      <w:pPr>
        <w:pStyle w:val="Ttulo1"/>
        <w:numPr>
          <w:ilvl w:val="0"/>
          <w:numId w:val="42"/>
        </w:numPr>
        <w:spacing w:before="0" w:after="0"/>
        <w:ind w:right="49"/>
        <w:jc w:val="both"/>
        <w:rPr>
          <w:rFonts w:ascii="Montserrat" w:hAnsi="Montserrat" w:cs="Arial"/>
          <w:sz w:val="20"/>
          <w:szCs w:val="20"/>
          <w:lang w:val="es-ES_tradnl"/>
        </w:rPr>
      </w:pPr>
      <w:bookmarkStart w:id="153" w:name="_Toc21719335"/>
      <w:bookmarkStart w:id="154" w:name="_Toc108438443"/>
      <w:r w:rsidRPr="00E85D0B">
        <w:rPr>
          <w:rFonts w:ascii="Montserrat" w:hAnsi="Montserrat" w:cs="Arial"/>
          <w:sz w:val="20"/>
          <w:szCs w:val="20"/>
          <w:lang w:val="es-ES_tradnl"/>
        </w:rPr>
        <w:t>AVISO DE PRIVACIDAD SIMPLIFICADO DE LOS PROCEDIMIENTOS DE ADQUISICIONES DE BIENES, ARRENDAMIENTOS Y CONTRATACIÓN DE SERVICIOS.</w:t>
      </w:r>
      <w:bookmarkEnd w:id="153"/>
      <w:bookmarkEnd w:id="154"/>
    </w:p>
    <w:p w14:paraId="6386EED6" w14:textId="77777777" w:rsidR="00855D71" w:rsidRPr="00E85D0B" w:rsidRDefault="00855D71" w:rsidP="00855D71">
      <w:pPr>
        <w:suppressAutoHyphens/>
        <w:ind w:right="49"/>
        <w:rPr>
          <w:rFonts w:ascii="Montserrat" w:eastAsia="Times New Roman" w:hAnsi="Montserrat" w:cs="Arial"/>
          <w:sz w:val="20"/>
          <w:szCs w:val="20"/>
          <w:lang w:val="es-ES_tradnl" w:eastAsia="ar-SA"/>
        </w:rPr>
      </w:pPr>
    </w:p>
    <w:p w14:paraId="4A857B0E"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atención al principio de máxima publicidad establecido en La Ley Federal de Transparencia y Acceso a la Información Pública y en relación a los artículos 110, 113 y 117 de dicho ordenamiento, se notifica a las personas morales participantes que no se considerará reservada o confidencial la información que se encuentre en los registros públicos o en fuentes de acceso público, como es el caso de las contrataciones gubernamentales, ya que la información se genera y registra en “CompraNet”, no requiriéndose el consentimiento del titular de la información para permitir el acceso a la misma a través de una versión pública.</w:t>
      </w:r>
    </w:p>
    <w:p w14:paraId="7DCEB6D4"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14:paraId="7E48CEAF"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ese tenor, conforme a los Lineamientos Generales en Materia de Clasificación y Desclasificación de la información, así como para la elaboración de Versiones Públicas publicados en el Diario Oficial de la Federación el día 15 de abril de 2016 y sus modificaciones del 29 de julio de 2016, para efecto de las publicaciones en versión pública, se testará la información clasificada como confidencial.</w:t>
      </w:r>
    </w:p>
    <w:p w14:paraId="4A2E1087"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14:paraId="643CD5BF"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Por lo anterior, con fundamento en el artículo 68 de La Ley Federal de Transparencia y Acceso a la Información Pública, en relación con el artículo 70, fracción XXVIII de La Ley General de Transparencia y Acceso a la Información Pública, la información de “La Licitación”, así como la versión pública de los requisitos y de la propuesta técnica y económica que presenten los licitantes, será de carácter público una vez emitido el Fallo y publicado en “CompraNet”, conforme a los criterios emitidos por el Instituto Nacional de Transparencia, Acceso a la Información y Protección de Datos Personales (INAI). </w:t>
      </w:r>
      <w:r w:rsidR="00C54188" w:rsidRPr="00E85D0B">
        <w:rPr>
          <w:rFonts w:ascii="Montserrat" w:eastAsia="Times New Roman" w:hAnsi="Montserrat" w:cs="Arial"/>
          <w:b/>
          <w:sz w:val="20"/>
          <w:szCs w:val="20"/>
          <w:lang w:val="es-ES_tradnl" w:eastAsia="ar-SA"/>
        </w:rPr>
        <w:t>Anexo X</w:t>
      </w:r>
      <w:r w:rsidR="00C86FE0">
        <w:rPr>
          <w:rFonts w:ascii="Montserrat" w:eastAsia="Times New Roman" w:hAnsi="Montserrat" w:cs="Arial"/>
          <w:b/>
          <w:sz w:val="20"/>
          <w:szCs w:val="20"/>
          <w:lang w:val="es-ES_tradnl" w:eastAsia="ar-SA"/>
        </w:rPr>
        <w:t>I</w:t>
      </w:r>
      <w:r w:rsidR="00C54188" w:rsidRPr="00E85D0B">
        <w:rPr>
          <w:rFonts w:ascii="Montserrat" w:eastAsia="Times New Roman" w:hAnsi="Montserrat" w:cs="Arial"/>
          <w:b/>
          <w:sz w:val="20"/>
          <w:szCs w:val="20"/>
          <w:lang w:val="es-ES_tradnl" w:eastAsia="ar-SA"/>
        </w:rPr>
        <w:t>V.</w:t>
      </w:r>
    </w:p>
    <w:p w14:paraId="0CE0DDE7" w14:textId="77777777" w:rsidR="00CE1012" w:rsidRPr="00E85D0B" w:rsidRDefault="00CE1012" w:rsidP="00CE1012">
      <w:pPr>
        <w:suppressAutoHyphens/>
        <w:ind w:right="49"/>
        <w:rPr>
          <w:rFonts w:ascii="Montserrat" w:eastAsia="Times New Roman" w:hAnsi="Montserrat" w:cs="Arial"/>
          <w:sz w:val="20"/>
          <w:szCs w:val="20"/>
          <w:lang w:val="es-ES_tradnl" w:eastAsia="ar-SA"/>
        </w:rPr>
      </w:pPr>
    </w:p>
    <w:p w14:paraId="29AD8E68" w14:textId="77777777" w:rsidR="00855D71" w:rsidRPr="00E85D0B" w:rsidRDefault="00855D71" w:rsidP="00CE1012">
      <w:pPr>
        <w:suppressAutoHyphens/>
        <w:ind w:right="49"/>
        <w:rPr>
          <w:rFonts w:ascii="Montserrat" w:eastAsia="Times New Roman" w:hAnsi="Montserrat" w:cs="Arial"/>
          <w:sz w:val="20"/>
          <w:szCs w:val="20"/>
          <w:lang w:val="es-ES_tradnl" w:eastAsia="ar-SA"/>
        </w:rPr>
      </w:pPr>
    </w:p>
    <w:p w14:paraId="023CFB0F" w14:textId="77777777" w:rsidR="00DE60C7" w:rsidRPr="00E85D0B" w:rsidRDefault="00DE60C7" w:rsidP="00CE1012">
      <w:pPr>
        <w:suppressAutoHyphens/>
        <w:ind w:right="49"/>
        <w:rPr>
          <w:rFonts w:ascii="Montserrat" w:eastAsia="Times New Roman" w:hAnsi="Montserrat" w:cs="Arial"/>
          <w:sz w:val="20"/>
          <w:szCs w:val="20"/>
          <w:lang w:val="es-ES_tradnl" w:eastAsia="ar-SA"/>
        </w:rPr>
      </w:pPr>
    </w:p>
    <w:p w14:paraId="787828AA" w14:textId="77777777" w:rsidR="00DE60C7" w:rsidRPr="00E85D0B" w:rsidRDefault="00DE60C7" w:rsidP="00CE1012">
      <w:pPr>
        <w:suppressAutoHyphens/>
        <w:ind w:right="49"/>
        <w:rPr>
          <w:rFonts w:ascii="Montserrat" w:eastAsia="Times New Roman" w:hAnsi="Montserrat" w:cs="Arial"/>
          <w:sz w:val="20"/>
          <w:szCs w:val="20"/>
          <w:lang w:val="es-ES_tradnl" w:eastAsia="ar-SA"/>
        </w:rPr>
      </w:pPr>
    </w:p>
    <w:p w14:paraId="34BD0722" w14:textId="77777777" w:rsidR="00DE60C7" w:rsidRPr="00E85D0B" w:rsidRDefault="00DE60C7" w:rsidP="00C100CA">
      <w:pPr>
        <w:suppressAutoHyphens/>
        <w:ind w:right="49"/>
        <w:jc w:val="center"/>
        <w:rPr>
          <w:rFonts w:ascii="Montserrat" w:eastAsia="Times New Roman" w:hAnsi="Montserrat" w:cs="Arial"/>
          <w:sz w:val="20"/>
          <w:szCs w:val="20"/>
          <w:lang w:val="es-ES_tradnl" w:eastAsia="ar-SA"/>
        </w:rPr>
      </w:pPr>
    </w:p>
    <w:p w14:paraId="52C77A31" w14:textId="77777777" w:rsidR="00C100CA" w:rsidRPr="00E85D0B" w:rsidRDefault="00C100CA" w:rsidP="00C100CA">
      <w:pPr>
        <w:pStyle w:val="Default"/>
        <w:ind w:left="-142"/>
        <w:jc w:val="center"/>
        <w:rPr>
          <w:rFonts w:ascii="Montserrat" w:hAnsi="Montserrat" w:cs="Arial"/>
          <w:b/>
          <w:sz w:val="20"/>
          <w:szCs w:val="20"/>
        </w:rPr>
      </w:pPr>
      <w:r w:rsidRPr="00E85D0B">
        <w:rPr>
          <w:rFonts w:ascii="Montserrat" w:hAnsi="Montserrat" w:cs="Arial"/>
          <w:b/>
          <w:sz w:val="20"/>
          <w:szCs w:val="20"/>
        </w:rPr>
        <w:t>Mtr</w:t>
      </w:r>
      <w:r w:rsidR="00F57794">
        <w:rPr>
          <w:rFonts w:ascii="Montserrat" w:hAnsi="Montserrat" w:cs="Arial"/>
          <w:b/>
          <w:sz w:val="20"/>
          <w:szCs w:val="20"/>
        </w:rPr>
        <w:t>a</w:t>
      </w:r>
      <w:r w:rsidRPr="00E85D0B">
        <w:rPr>
          <w:rFonts w:ascii="Montserrat" w:hAnsi="Montserrat" w:cs="Arial"/>
          <w:b/>
          <w:sz w:val="20"/>
          <w:szCs w:val="20"/>
        </w:rPr>
        <w:t xml:space="preserve">. </w:t>
      </w:r>
      <w:r w:rsidR="00F57794">
        <w:rPr>
          <w:rFonts w:ascii="Montserrat" w:hAnsi="Montserrat" w:cs="Arial"/>
          <w:b/>
          <w:sz w:val="20"/>
          <w:szCs w:val="20"/>
        </w:rPr>
        <w:t>Araceli Sánchez Vega</w:t>
      </w:r>
      <w:r w:rsidRPr="00E85D0B">
        <w:rPr>
          <w:rFonts w:ascii="Montserrat" w:hAnsi="Montserrat" w:cs="Arial"/>
          <w:b/>
          <w:sz w:val="20"/>
          <w:szCs w:val="20"/>
        </w:rPr>
        <w:t>.</w:t>
      </w:r>
    </w:p>
    <w:p w14:paraId="49A797A5" w14:textId="77777777" w:rsidR="00DE60C7" w:rsidRPr="00E85D0B" w:rsidRDefault="00C100CA" w:rsidP="00C100CA">
      <w:pPr>
        <w:pStyle w:val="Default"/>
        <w:ind w:left="-142"/>
        <w:jc w:val="center"/>
        <w:rPr>
          <w:rFonts w:ascii="Montserrat" w:eastAsia="Calibri" w:hAnsi="Montserrat" w:cs="Arial"/>
          <w:sz w:val="20"/>
          <w:szCs w:val="20"/>
        </w:rPr>
      </w:pPr>
      <w:r w:rsidRPr="00E85D0B">
        <w:rPr>
          <w:rFonts w:ascii="Montserrat" w:eastAsia="Calibri" w:hAnsi="Montserrat" w:cs="Arial"/>
          <w:sz w:val="20"/>
          <w:szCs w:val="20"/>
        </w:rPr>
        <w:t xml:space="preserve">Titular de la División de </w:t>
      </w:r>
      <w:r w:rsidR="000736ED" w:rsidRPr="00E85D0B">
        <w:rPr>
          <w:rFonts w:ascii="Montserrat" w:eastAsia="Calibri" w:hAnsi="Montserrat" w:cs="Arial"/>
          <w:sz w:val="20"/>
          <w:szCs w:val="20"/>
        </w:rPr>
        <w:t xml:space="preserve">Bienes </w:t>
      </w:r>
      <w:r w:rsidRPr="00E85D0B">
        <w:rPr>
          <w:rFonts w:ascii="Montserrat" w:eastAsia="Calibri" w:hAnsi="Montserrat" w:cs="Arial"/>
          <w:sz w:val="20"/>
          <w:szCs w:val="20"/>
        </w:rPr>
        <w:t>Terapéuticos</w:t>
      </w:r>
    </w:p>
    <w:p w14:paraId="3D7179B8" w14:textId="77777777" w:rsidR="00022AC2" w:rsidRPr="00E85D0B" w:rsidRDefault="002D027E" w:rsidP="00CE1012">
      <w:pPr>
        <w:suppressAutoHyphens/>
        <w:ind w:right="49"/>
        <w:jc w:val="center"/>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t>Área Contratante</w:t>
      </w:r>
    </w:p>
    <w:p w14:paraId="45576D72" w14:textId="77777777"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Con fundamento en el </w:t>
      </w:r>
      <w:r w:rsidR="001A3BE2" w:rsidRPr="00E85D0B">
        <w:rPr>
          <w:rFonts w:ascii="Montserrat" w:eastAsia="Times New Roman" w:hAnsi="Montserrat" w:cs="Arial"/>
          <w:sz w:val="20"/>
          <w:szCs w:val="20"/>
          <w:lang w:val="es-ES" w:eastAsia="ar-SA"/>
        </w:rPr>
        <w:t>nu</w:t>
      </w:r>
      <w:r w:rsidR="00BB56EC" w:rsidRPr="00E85D0B">
        <w:rPr>
          <w:rFonts w:ascii="Montserrat" w:eastAsia="Times New Roman" w:hAnsi="Montserrat" w:cs="Arial"/>
          <w:sz w:val="20"/>
          <w:szCs w:val="20"/>
          <w:lang w:val="es-ES" w:eastAsia="ar-SA"/>
        </w:rPr>
        <w:t>m</w:t>
      </w:r>
      <w:r w:rsidR="001A3BE2" w:rsidRPr="00E85D0B">
        <w:rPr>
          <w:rFonts w:ascii="Montserrat" w:eastAsia="Times New Roman" w:hAnsi="Montserrat" w:cs="Arial"/>
          <w:sz w:val="20"/>
          <w:szCs w:val="20"/>
          <w:lang w:val="es-ES" w:eastAsia="ar-SA"/>
        </w:rPr>
        <w:t>e</w:t>
      </w:r>
      <w:r w:rsidR="00BB56EC" w:rsidRPr="00E85D0B">
        <w:rPr>
          <w:rFonts w:ascii="Montserrat" w:eastAsia="Times New Roman" w:hAnsi="Montserrat" w:cs="Arial"/>
          <w:sz w:val="20"/>
          <w:szCs w:val="20"/>
          <w:lang w:val="es-ES" w:eastAsia="ar-SA"/>
        </w:rPr>
        <w:t>ral</w:t>
      </w:r>
      <w:r w:rsidRPr="00E85D0B">
        <w:rPr>
          <w:rFonts w:ascii="Montserrat" w:eastAsia="Times New Roman" w:hAnsi="Montserrat" w:cs="Arial"/>
          <w:sz w:val="20"/>
          <w:szCs w:val="20"/>
          <w:lang w:val="es-ES" w:eastAsia="ar-SA"/>
        </w:rPr>
        <w:t xml:space="preserve"> 5.3.8 </w:t>
      </w:r>
      <w:r w:rsidR="00BB56EC" w:rsidRPr="00E85D0B">
        <w:rPr>
          <w:rFonts w:ascii="Montserrat" w:eastAsia="Times New Roman" w:hAnsi="Montserrat" w:cs="Arial"/>
          <w:sz w:val="20"/>
          <w:szCs w:val="20"/>
          <w:lang w:val="es-ES" w:eastAsia="ar-SA"/>
        </w:rPr>
        <w:t xml:space="preserve">inciso a) </w:t>
      </w:r>
      <w:r w:rsidRPr="00E85D0B">
        <w:rPr>
          <w:rFonts w:ascii="Montserrat" w:eastAsia="Times New Roman" w:hAnsi="Montserrat" w:cs="Arial"/>
          <w:sz w:val="20"/>
          <w:szCs w:val="20"/>
          <w:lang w:val="es-ES" w:eastAsia="ar-SA"/>
        </w:rPr>
        <w:t>de las Pol</w:t>
      </w:r>
      <w:r w:rsidR="00206D0E">
        <w:rPr>
          <w:rFonts w:ascii="Montserrat" w:eastAsia="Times New Roman" w:hAnsi="Montserrat" w:cs="Arial"/>
          <w:sz w:val="20"/>
          <w:szCs w:val="20"/>
          <w:lang w:val="es-ES" w:eastAsia="ar-SA"/>
        </w:rPr>
        <w:t>í</w:t>
      </w:r>
      <w:r w:rsidRPr="00E85D0B">
        <w:rPr>
          <w:rFonts w:ascii="Montserrat" w:eastAsia="Times New Roman" w:hAnsi="Montserrat" w:cs="Arial"/>
          <w:sz w:val="20"/>
          <w:szCs w:val="20"/>
          <w:lang w:val="es-ES" w:eastAsia="ar-SA"/>
        </w:rPr>
        <w:t>ticas, Bases</w:t>
      </w:r>
    </w:p>
    <w:p w14:paraId="460E93F1" w14:textId="77777777"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y Lineamientos en Materia de Adquisiciones,</w:t>
      </w:r>
    </w:p>
    <w:p w14:paraId="384E631C" w14:textId="77777777" w:rsidR="00856707" w:rsidRPr="00E85D0B" w:rsidRDefault="00022AC2" w:rsidP="001A3BE2">
      <w:pPr>
        <w:suppressAutoHyphens/>
        <w:ind w:right="49"/>
        <w:jc w:val="center"/>
        <w:rPr>
          <w:rFonts w:ascii="Montserrat" w:eastAsia="Times New Roman" w:hAnsi="Montserrat" w:cs="Arial"/>
          <w:sz w:val="20"/>
          <w:szCs w:val="20"/>
          <w:lang w:val="es-ES" w:eastAsia="ar-SA"/>
        </w:rPr>
        <w:sectPr w:rsidR="00856707" w:rsidRPr="00E85D0B" w:rsidSect="00C25163">
          <w:headerReference w:type="default" r:id="rId19"/>
          <w:footerReference w:type="default" r:id="rId20"/>
          <w:footnotePr>
            <w:pos w:val="beneathText"/>
          </w:footnotePr>
          <w:type w:val="nextColumn"/>
          <w:pgSz w:w="12240" w:h="15840" w:code="1"/>
          <w:pgMar w:top="1077" w:right="1701" w:bottom="1418" w:left="1701" w:header="709" w:footer="590" w:gutter="0"/>
          <w:cols w:space="720"/>
          <w:docGrid w:linePitch="360"/>
        </w:sectPr>
      </w:pPr>
      <w:r w:rsidRPr="00E85D0B">
        <w:rPr>
          <w:rFonts w:ascii="Montserrat" w:eastAsia="Times New Roman" w:hAnsi="Montserrat" w:cs="Arial"/>
          <w:sz w:val="20"/>
          <w:szCs w:val="20"/>
          <w:lang w:val="es-ES" w:eastAsia="ar-SA"/>
        </w:rPr>
        <w:t>Arrendamientos y Servicios del IMSS</w:t>
      </w:r>
    </w:p>
    <w:p w14:paraId="323D0BDB" w14:textId="77777777" w:rsidR="007D4D30" w:rsidRPr="00E85D0B" w:rsidRDefault="007D4D30" w:rsidP="00CC66CE">
      <w:pPr>
        <w:pStyle w:val="Ttulo1"/>
        <w:spacing w:before="0" w:after="0"/>
        <w:ind w:left="360" w:right="49"/>
        <w:jc w:val="center"/>
        <w:rPr>
          <w:rFonts w:ascii="Montserrat" w:hAnsi="Montserrat" w:cs="Arial"/>
          <w:noProof w:val="0"/>
          <w:sz w:val="20"/>
          <w:szCs w:val="20"/>
          <w:lang w:val="es-ES"/>
        </w:rPr>
      </w:pPr>
      <w:bookmarkStart w:id="155" w:name="_Toc460500936"/>
      <w:bookmarkStart w:id="156" w:name="_Toc108438444"/>
      <w:bookmarkStart w:id="157" w:name="OLE_LINK2"/>
      <w:r w:rsidRPr="00E85D0B">
        <w:rPr>
          <w:rFonts w:ascii="Montserrat" w:hAnsi="Montserrat" w:cs="Arial"/>
          <w:noProof w:val="0"/>
          <w:sz w:val="20"/>
          <w:szCs w:val="20"/>
          <w:lang w:val="es-ES"/>
        </w:rPr>
        <w:lastRenderedPageBreak/>
        <w:t xml:space="preserve">ANEXO </w:t>
      </w:r>
      <w:r w:rsidR="00590754" w:rsidRPr="00E85D0B">
        <w:rPr>
          <w:rFonts w:ascii="Montserrat" w:hAnsi="Montserrat" w:cs="Arial"/>
          <w:noProof w:val="0"/>
          <w:sz w:val="20"/>
          <w:szCs w:val="20"/>
          <w:lang w:val="es-ES"/>
        </w:rPr>
        <w:t>I</w:t>
      </w:r>
      <w:r w:rsidRPr="00E85D0B">
        <w:rPr>
          <w:rFonts w:ascii="Montserrat" w:hAnsi="Montserrat" w:cs="Arial"/>
          <w:noProof w:val="0"/>
          <w:sz w:val="20"/>
          <w:szCs w:val="20"/>
          <w:lang w:val="es-ES"/>
        </w:rPr>
        <w:t xml:space="preserve"> </w:t>
      </w:r>
      <w:r w:rsidR="00745174" w:rsidRPr="00E85D0B">
        <w:rPr>
          <w:rFonts w:ascii="Montserrat" w:hAnsi="Montserrat" w:cs="Arial"/>
          <w:noProof w:val="0"/>
          <w:sz w:val="20"/>
          <w:szCs w:val="20"/>
          <w:lang w:val="es-ES"/>
        </w:rPr>
        <w:br/>
      </w:r>
      <w:r w:rsidRPr="00E85D0B">
        <w:rPr>
          <w:rFonts w:ascii="Montserrat" w:hAnsi="Montserrat" w:cs="Arial"/>
          <w:noProof w:val="0"/>
          <w:sz w:val="20"/>
          <w:szCs w:val="20"/>
          <w:lang w:val="es-ES"/>
        </w:rPr>
        <w:t>MANIFESTACIÓN DE INTERÉS EN PARTICIPAR EN LA LICITACIÓN</w:t>
      </w:r>
      <w:bookmarkEnd w:id="155"/>
      <w:bookmarkEnd w:id="156"/>
    </w:p>
    <w:p w14:paraId="6AFC8C80" w14:textId="77777777" w:rsidR="00CE4301" w:rsidRPr="00E85D0B" w:rsidRDefault="00CE4301" w:rsidP="00CC66CE">
      <w:pPr>
        <w:jc w:val="center"/>
        <w:rPr>
          <w:rFonts w:ascii="Montserrat" w:hAnsi="Montserrat" w:cs="Arial"/>
          <w:sz w:val="20"/>
          <w:szCs w:val="20"/>
        </w:rPr>
      </w:pPr>
      <w:r w:rsidRPr="00E85D0B">
        <w:rPr>
          <w:rFonts w:ascii="Montserrat" w:hAnsi="Montserrat" w:cs="Arial"/>
          <w:sz w:val="20"/>
          <w:szCs w:val="20"/>
        </w:rPr>
        <w:t>(CARTA EN PAPEL MEMBRETADO Y FIRMA AUTÓGRAFA)</w:t>
      </w:r>
    </w:p>
    <w:p w14:paraId="75A6F053" w14:textId="77777777" w:rsidR="00CE4301" w:rsidRPr="00E85D0B" w:rsidRDefault="00CE4301" w:rsidP="00CC66CE">
      <w:pPr>
        <w:jc w:val="right"/>
        <w:rPr>
          <w:rFonts w:ascii="Montserrat" w:hAnsi="Montserrat" w:cs="Arial"/>
          <w:sz w:val="20"/>
          <w:szCs w:val="20"/>
          <w:lang w:val="es-ES_tradnl"/>
        </w:rPr>
      </w:pPr>
    </w:p>
    <w:p w14:paraId="205E9AAA" w14:textId="77777777" w:rsidR="00CE4301" w:rsidRPr="00E85D0B" w:rsidRDefault="00CE4301" w:rsidP="00CC66CE">
      <w:pPr>
        <w:ind w:right="49"/>
        <w:jc w:val="right"/>
        <w:rPr>
          <w:rFonts w:ascii="Montserrat" w:hAnsi="Montserrat" w:cs="Arial"/>
          <w:sz w:val="20"/>
          <w:szCs w:val="20"/>
        </w:rPr>
      </w:pPr>
      <w:r w:rsidRPr="00E85D0B">
        <w:rPr>
          <w:rFonts w:ascii="Montserrat" w:hAnsi="Montserrat" w:cs="Arial"/>
          <w:sz w:val="20"/>
          <w:szCs w:val="20"/>
        </w:rPr>
        <w:t>______de___________de_____________</w:t>
      </w:r>
    </w:p>
    <w:p w14:paraId="68601EA2" w14:textId="77777777" w:rsidR="00CE4301" w:rsidRPr="00E85D0B" w:rsidRDefault="00CE4301" w:rsidP="00CC66CE">
      <w:pPr>
        <w:jc w:val="right"/>
        <w:rPr>
          <w:rFonts w:ascii="Montserrat" w:hAnsi="Montserrat" w:cs="Arial"/>
          <w:sz w:val="20"/>
          <w:szCs w:val="20"/>
          <w:lang w:val="es-ES_tradnl"/>
        </w:rPr>
      </w:pPr>
    </w:p>
    <w:p w14:paraId="4A841381"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Instituto Mexicano del Seguro Social</w:t>
      </w:r>
    </w:p>
    <w:p w14:paraId="47ED0FDC"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de Adquisición de Bienes y Contratación de Servicios</w:t>
      </w:r>
    </w:p>
    <w:p w14:paraId="6C863626"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Técnica de Bienes y Servicios</w:t>
      </w:r>
    </w:p>
    <w:p w14:paraId="73D837BA"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División de Bienes Terapéuticos</w:t>
      </w:r>
    </w:p>
    <w:p w14:paraId="48DED860"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Presente</w:t>
      </w:r>
    </w:p>
    <w:p w14:paraId="281FB3D1" w14:textId="77777777" w:rsidR="0052433A" w:rsidRPr="00E85D0B" w:rsidRDefault="0052433A" w:rsidP="00CC66CE">
      <w:pPr>
        <w:jc w:val="both"/>
        <w:rPr>
          <w:rFonts w:ascii="Montserrat" w:hAnsi="Montserrat" w:cs="Arial"/>
          <w:sz w:val="20"/>
          <w:szCs w:val="20"/>
          <w:lang w:val="es-ES_tradnl"/>
        </w:rPr>
      </w:pPr>
    </w:p>
    <w:p w14:paraId="634223B4" w14:textId="77777777" w:rsidR="00CE4301" w:rsidRPr="00E85D0B" w:rsidRDefault="00CE4301" w:rsidP="00CC66CE">
      <w:pPr>
        <w:jc w:val="both"/>
        <w:rPr>
          <w:rFonts w:ascii="Montserrat" w:hAnsi="Montserrat" w:cs="Arial"/>
          <w:sz w:val="20"/>
          <w:szCs w:val="20"/>
          <w:lang w:val="es-ES_tradnl"/>
        </w:rPr>
      </w:pPr>
      <w:r w:rsidRPr="00E85D0B">
        <w:rPr>
          <w:rFonts w:ascii="Montserrat" w:hAnsi="Montserrat" w:cs="Arial"/>
          <w:sz w:val="20"/>
          <w:szCs w:val="20"/>
          <w:lang w:val="es-ES_tradnl"/>
        </w:rPr>
        <w:t xml:space="preserve">Con fundamento en el artículo 33 Bis </w:t>
      </w:r>
      <w:r w:rsidR="00DC07C4" w:rsidRPr="00E85D0B">
        <w:rPr>
          <w:rFonts w:ascii="Montserrat" w:hAnsi="Montserrat" w:cs="Arial"/>
          <w:sz w:val="20"/>
          <w:szCs w:val="20"/>
          <w:lang w:val="es-ES_tradnl"/>
        </w:rPr>
        <w:t>tercer</w:t>
      </w:r>
      <w:r w:rsidRPr="00E85D0B">
        <w:rPr>
          <w:rFonts w:ascii="Montserrat" w:hAnsi="Montserrat" w:cs="Arial"/>
          <w:sz w:val="20"/>
          <w:szCs w:val="20"/>
          <w:lang w:val="es-ES_tradnl"/>
        </w:rPr>
        <w:t xml:space="preserve"> párrafo de la Ley de Adquisiciones, Arrendam</w:t>
      </w:r>
      <w:r w:rsidR="00825428">
        <w:rPr>
          <w:rFonts w:ascii="Montserrat" w:hAnsi="Montserrat" w:cs="Arial"/>
          <w:sz w:val="20"/>
          <w:szCs w:val="20"/>
          <w:lang w:val="es-ES_tradnl"/>
        </w:rPr>
        <w:t>ientos y Servicios del Sector Pú</w:t>
      </w:r>
      <w:r w:rsidRPr="00E85D0B">
        <w:rPr>
          <w:rFonts w:ascii="Montserrat" w:hAnsi="Montserrat" w:cs="Arial"/>
          <w:sz w:val="20"/>
          <w:szCs w:val="20"/>
          <w:lang w:val="es-ES_tradnl"/>
        </w:rPr>
        <w:t>blico, expreso mi interés en participar en la Licitación número _____________, y manifesto</w:t>
      </w:r>
      <w:r w:rsidR="0087563A" w:rsidRPr="00E85D0B">
        <w:rPr>
          <w:rFonts w:ascii="Montserrat" w:hAnsi="Montserrat" w:cs="Arial"/>
          <w:sz w:val="20"/>
          <w:szCs w:val="20"/>
          <w:lang w:val="es-ES_tradnl"/>
        </w:rPr>
        <w:t xml:space="preserve"> bajo protesta de decir verdad</w:t>
      </w:r>
      <w:r w:rsidRPr="00E85D0B">
        <w:rPr>
          <w:rFonts w:ascii="Montserrat" w:hAnsi="Montserrat" w:cs="Arial"/>
          <w:sz w:val="20"/>
          <w:szCs w:val="20"/>
          <w:lang w:val="es-ES_tradnl"/>
        </w:rPr>
        <w:t xml:space="preserve"> los siguientes datos:</w:t>
      </w: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F57794" w:rsidRPr="00F56C32" w14:paraId="6A5EF87F" w14:textId="77777777"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7B6094DE"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w:t>
            </w:r>
          </w:p>
          <w:p w14:paraId="433BF8BE"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licitante</w:t>
            </w:r>
          </w:p>
        </w:tc>
        <w:tc>
          <w:tcPr>
            <w:tcW w:w="4563" w:type="pct"/>
            <w:tcBorders>
              <w:top w:val="single" w:sz="12" w:space="0" w:color="auto"/>
              <w:left w:val="single" w:sz="12" w:space="0" w:color="auto"/>
              <w:bottom w:val="single" w:sz="12" w:space="0" w:color="auto"/>
              <w:right w:val="single" w:sz="12" w:space="0" w:color="auto"/>
            </w:tcBorders>
          </w:tcPr>
          <w:p w14:paraId="6EC260AB"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Registro Federal de Contribuyentes: </w:t>
            </w:r>
          </w:p>
          <w:p w14:paraId="3203838C"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Nombre: </w:t>
            </w:r>
          </w:p>
          <w:p w14:paraId="4BDA5C6A"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Domicilio: (Los datos aquí registrados corresponderán al del domicilio fiscal del proveedor o prestador de servicios)</w:t>
            </w:r>
          </w:p>
          <w:p w14:paraId="13181E16"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calle y número: </w:t>
            </w:r>
          </w:p>
          <w:p w14:paraId="1F46E1B9"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Colonia:                                                               Demarcación Territorial:</w:t>
            </w:r>
          </w:p>
          <w:p w14:paraId="7D4E44BA"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Código postal:                                                    Entidad Federativa:</w:t>
            </w:r>
          </w:p>
          <w:p w14:paraId="3EAFA18F"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w:t>
            </w:r>
          </w:p>
          <w:p w14:paraId="72D5CCE1"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Teléfono:                                                Fax:</w:t>
            </w:r>
          </w:p>
          <w:p w14:paraId="0F21BD17"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 (de la empresa participante):</w:t>
            </w:r>
          </w:p>
          <w:p w14:paraId="1C5FDDD2"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 de la escritura pública en la que consta su acta constitutiva:                         Fecha:                            Duración:</w:t>
            </w:r>
          </w:p>
          <w:p w14:paraId="24CD793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protocolizó la misma:</w:t>
            </w:r>
          </w:p>
          <w:p w14:paraId="79AEED3E"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de los socios o asociados:</w:t>
            </w:r>
          </w:p>
          <w:p w14:paraId="46D0565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Descripción del objeto social:</w:t>
            </w:r>
          </w:p>
          <w:p w14:paraId="418C1F64"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Reformas al acta constitutiva:</w:t>
            </w:r>
          </w:p>
          <w:p w14:paraId="379D217C"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Inscripción en el Registro Público de Comercio:</w:t>
            </w:r>
          </w:p>
          <w:p w14:paraId="221A69F1"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Núme</w:t>
            </w:r>
            <w:r w:rsidRPr="00F56C32">
              <w:rPr>
                <w:rFonts w:ascii="Montserrat" w:eastAsia="Apple SD 산돌고딕 Neo 일반체" w:hAnsi="Montserrat" w:cs="Apple SD 산돌고딕 Neo 일반체"/>
                <w:sz w:val="18"/>
                <w:szCs w:val="18"/>
              </w:rPr>
              <w:t>r</w:t>
            </w:r>
            <w:r w:rsidRPr="00F56C32">
              <w:rPr>
                <w:rFonts w:ascii="Montserrat" w:hAnsi="Montserrat"/>
                <w:sz w:val="18"/>
                <w:szCs w:val="18"/>
              </w:rPr>
              <w:t xml:space="preserve">o:     </w:t>
            </w:r>
            <w:r w:rsidRPr="00F56C32">
              <w:rPr>
                <w:rFonts w:ascii="Montserrat" w:hAnsi="Montserrat" w:cs="Baoli SC Regular"/>
                <w:sz w:val="18"/>
                <w:szCs w:val="18"/>
              </w:rPr>
              <w:t xml:space="preserve"> </w:t>
            </w:r>
            <w:r w:rsidRPr="00F56C32">
              <w:rPr>
                <w:rFonts w:ascii="Montserrat" w:hAnsi="Montserrat"/>
                <w:sz w:val="18"/>
                <w:szCs w:val="18"/>
              </w:rPr>
              <w:t xml:space="preserve">                                       Folio:                                                                          Fecha:</w:t>
            </w:r>
          </w:p>
        </w:tc>
      </w:tr>
      <w:tr w:rsidR="00F57794" w:rsidRPr="00F56C32" w14:paraId="49C509BA" w14:textId="77777777"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587017F2"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 Representante</w:t>
            </w:r>
          </w:p>
        </w:tc>
        <w:tc>
          <w:tcPr>
            <w:tcW w:w="4563" w:type="pct"/>
            <w:tcBorders>
              <w:top w:val="single" w:sz="12" w:space="0" w:color="auto"/>
              <w:left w:val="single" w:sz="12" w:space="0" w:color="auto"/>
              <w:bottom w:val="single" w:sz="12" w:space="0" w:color="auto"/>
              <w:right w:val="single" w:sz="12" w:space="0" w:color="auto"/>
            </w:tcBorders>
          </w:tcPr>
          <w:p w14:paraId="5F5389C3" w14:textId="77777777" w:rsidR="00F57794" w:rsidRPr="00F56C32" w:rsidRDefault="00F57794" w:rsidP="00395B3B">
            <w:pPr>
              <w:pStyle w:val="Sinespaciado"/>
              <w:rPr>
                <w:rFonts w:ascii="Montserrat" w:hAnsi="Montserrat"/>
                <w:sz w:val="18"/>
                <w:szCs w:val="18"/>
                <w:lang w:val="fr-FR"/>
              </w:rPr>
            </w:pPr>
          </w:p>
          <w:p w14:paraId="22D8D86E" w14:textId="77777777" w:rsidR="00F57794" w:rsidRPr="00F56C32" w:rsidRDefault="00F57794" w:rsidP="00395B3B">
            <w:pPr>
              <w:pStyle w:val="Sinespaciado"/>
              <w:rPr>
                <w:rFonts w:ascii="Montserrat" w:hAnsi="Montserrat"/>
                <w:sz w:val="18"/>
                <w:szCs w:val="18"/>
              </w:rPr>
            </w:pPr>
            <w:proofErr w:type="gramStart"/>
            <w:r w:rsidRPr="00F56C32">
              <w:rPr>
                <w:rFonts w:ascii="Montserrat" w:hAnsi="Montserrat"/>
                <w:sz w:val="18"/>
                <w:szCs w:val="18"/>
                <w:lang w:val="fr-FR"/>
              </w:rPr>
              <w:t>Nombre:</w:t>
            </w:r>
            <w:proofErr w:type="gramEnd"/>
            <w:r w:rsidRPr="00F56C32">
              <w:rPr>
                <w:rFonts w:ascii="Montserrat" w:hAnsi="Montserrat"/>
                <w:sz w:val="18"/>
                <w:szCs w:val="18"/>
                <w:lang w:val="fr-FR"/>
              </w:rPr>
              <w:t xml:space="preserve">                                                     R.F.C.</w:t>
            </w:r>
          </w:p>
          <w:p w14:paraId="73F3BE96" w14:textId="77777777" w:rsidR="00F57794" w:rsidRPr="00F56C32" w:rsidRDefault="00F57794" w:rsidP="00395B3B">
            <w:pPr>
              <w:pStyle w:val="Sinespaciado"/>
              <w:rPr>
                <w:rFonts w:ascii="Montserrat" w:hAnsi="Montserrat"/>
                <w:sz w:val="18"/>
                <w:szCs w:val="18"/>
                <w:lang w:val="fr-FR"/>
              </w:rPr>
            </w:pPr>
            <w:r w:rsidRPr="00F56C32">
              <w:rPr>
                <w:rFonts w:ascii="Montserrat" w:hAnsi="Montserrat"/>
                <w:sz w:val="18"/>
                <w:szCs w:val="18"/>
              </w:rPr>
              <w:t>Domicilio</w:t>
            </w:r>
            <w:r w:rsidRPr="00F56C32">
              <w:rPr>
                <w:rFonts w:ascii="Montserrat" w:hAnsi="Montserrat"/>
                <w:sz w:val="18"/>
                <w:szCs w:val="18"/>
                <w:lang w:val="fr-FR"/>
              </w:rPr>
              <w:t xml:space="preserve">: </w:t>
            </w:r>
          </w:p>
          <w:p w14:paraId="68E37D65"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Datos del documento mediante el cual acredita su personalidad y facultades:</w:t>
            </w:r>
          </w:p>
          <w:p w14:paraId="7A4E8419"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Escritura pública número:                                                                     Fecha:</w:t>
            </w:r>
          </w:p>
          <w:p w14:paraId="312EAF5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otorgó:</w:t>
            </w:r>
          </w:p>
          <w:p w14:paraId="67087032" w14:textId="77777777" w:rsidR="00F57794" w:rsidRPr="00F56C32" w:rsidRDefault="00F57794" w:rsidP="00395B3B">
            <w:pPr>
              <w:pStyle w:val="Sinespaciado"/>
              <w:rPr>
                <w:rFonts w:ascii="Montserrat" w:hAnsi="Montserrat"/>
                <w:sz w:val="18"/>
                <w:szCs w:val="18"/>
              </w:rPr>
            </w:pPr>
          </w:p>
        </w:tc>
      </w:tr>
    </w:tbl>
    <w:p w14:paraId="406797FA" w14:textId="77777777" w:rsidR="00CE23D2" w:rsidRDefault="00CE23D2" w:rsidP="00CC66CE">
      <w:pPr>
        <w:widowControl w:val="0"/>
        <w:jc w:val="center"/>
        <w:rPr>
          <w:rFonts w:ascii="Montserrat" w:hAnsi="Montserrat" w:cs="Arial"/>
          <w:sz w:val="20"/>
          <w:szCs w:val="20"/>
          <w:lang w:val="es-ES_tradnl" w:eastAsia="es-ES"/>
        </w:rPr>
      </w:pPr>
    </w:p>
    <w:p w14:paraId="2712FD10" w14:textId="50CF6BCE" w:rsidR="00CE4301" w:rsidRPr="00E85D0B" w:rsidRDefault="00CE4301" w:rsidP="00CC66CE">
      <w:pPr>
        <w:widowControl w:val="0"/>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_____________________________________________</w:t>
      </w:r>
    </w:p>
    <w:p w14:paraId="1E831626" w14:textId="77777777" w:rsidR="007D4D30" w:rsidRDefault="00CE4301" w:rsidP="00CC66C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4FD245DF" w14:textId="77777777" w:rsidR="00CE23D2" w:rsidRDefault="00CE23D2" w:rsidP="003907EE">
      <w:pPr>
        <w:suppressAutoHyphens/>
        <w:ind w:right="49"/>
        <w:jc w:val="both"/>
        <w:rPr>
          <w:rFonts w:ascii="Montserrat" w:eastAsia="Times New Roman" w:hAnsi="Montserrat" w:cs="Arial"/>
          <w:b/>
          <w:noProof w:val="0"/>
          <w:sz w:val="14"/>
          <w:szCs w:val="14"/>
          <w:lang w:val="es-ES" w:eastAsia="ar-SA"/>
        </w:rPr>
      </w:pPr>
    </w:p>
    <w:p w14:paraId="25F56049" w14:textId="3217A2EE" w:rsidR="003907EE" w:rsidRPr="00CE23D2" w:rsidRDefault="003907EE" w:rsidP="003907EE">
      <w:pPr>
        <w:suppressAutoHyphens/>
        <w:ind w:right="49"/>
        <w:jc w:val="both"/>
        <w:rPr>
          <w:rFonts w:ascii="Montserrat" w:eastAsia="Times New Roman" w:hAnsi="Montserrat" w:cs="Arial"/>
          <w:noProof w:val="0"/>
          <w:sz w:val="14"/>
          <w:szCs w:val="14"/>
          <w:lang w:val="es-ES" w:eastAsia="ar-SA"/>
        </w:rPr>
      </w:pPr>
      <w:r w:rsidRPr="00CE23D2">
        <w:rPr>
          <w:rFonts w:ascii="Montserrat" w:eastAsia="Times New Roman" w:hAnsi="Montserrat" w:cs="Arial"/>
          <w:b/>
          <w:noProof w:val="0"/>
          <w:sz w:val="14"/>
          <w:szCs w:val="14"/>
          <w:lang w:val="es-ES" w:eastAsia="ar-SA"/>
        </w:rPr>
        <w:t>Nota:</w:t>
      </w:r>
      <w:r w:rsidRPr="00CE23D2">
        <w:rPr>
          <w:rFonts w:ascii="Montserrat" w:eastAsia="Times New Roman" w:hAnsi="Montserrat" w:cs="Arial"/>
          <w:noProof w:val="0"/>
          <w:sz w:val="14"/>
          <w:szCs w:val="14"/>
          <w:lang w:val="es-ES" w:eastAsia="ar-SA"/>
        </w:rPr>
        <w:t xml:space="preserve"> los licitantes extranjeros, deberán incorporar los datos equivalentes, considerando las disposiciones aplicables en el país de que se trate, </w:t>
      </w:r>
      <w:proofErr w:type="gramStart"/>
      <w:r w:rsidRPr="00CE23D2">
        <w:rPr>
          <w:rFonts w:ascii="Montserrat" w:eastAsia="Times New Roman" w:hAnsi="Montserrat" w:cs="Arial"/>
          <w:noProof w:val="0"/>
          <w:sz w:val="14"/>
          <w:szCs w:val="14"/>
          <w:lang w:val="es-ES" w:eastAsia="ar-SA"/>
        </w:rPr>
        <w:t>manifestando</w:t>
      </w:r>
      <w:proofErr w:type="gramEnd"/>
      <w:r w:rsidRPr="00CE23D2">
        <w:rPr>
          <w:rFonts w:ascii="Montserrat" w:eastAsia="Times New Roman" w:hAnsi="Montserrat" w:cs="Arial"/>
          <w:noProof w:val="0"/>
          <w:sz w:val="14"/>
          <w:szCs w:val="14"/>
          <w:lang w:val="es-ES" w:eastAsia="ar-SA"/>
        </w:rPr>
        <w:t xml:space="preserve"> además, bajo protesta de decir verdad, que los documentos entregados cumplen con los requisitos necesarios para acreditar la existencia de la persona moral y del tipo o alcances jurídicos de las facultades otorgadas a sus representantes legales, en caso de no ser licitante extranjero podrá eliminar esta nota. En caso de persona física podrá adecuar el formato.</w:t>
      </w:r>
    </w:p>
    <w:p w14:paraId="517B9800" w14:textId="77777777" w:rsidR="008958E6" w:rsidRPr="00E85D0B" w:rsidRDefault="006A6B4E" w:rsidP="00F57794">
      <w:pPr>
        <w:ind w:right="49"/>
        <w:rPr>
          <w:lang w:eastAsia="ar-SA"/>
        </w:rPr>
      </w:pPr>
      <w:r w:rsidRPr="00E85D0B">
        <w:rPr>
          <w:rFonts w:ascii="Montserrat" w:hAnsi="Montserrat"/>
          <w:b/>
          <w:sz w:val="20"/>
          <w:szCs w:val="20"/>
          <w:lang w:eastAsia="es-MX"/>
        </w:rPr>
        <w:br w:type="page"/>
      </w:r>
      <w:bookmarkEnd w:id="157"/>
    </w:p>
    <w:p w14:paraId="0D831CC8" w14:textId="77777777" w:rsidR="007D4D30" w:rsidRPr="00E85D0B" w:rsidRDefault="001E00BA" w:rsidP="00CC66CE">
      <w:pPr>
        <w:pStyle w:val="Ttulo1"/>
        <w:spacing w:before="0" w:after="0"/>
        <w:ind w:left="360" w:right="49"/>
        <w:jc w:val="center"/>
        <w:rPr>
          <w:rFonts w:ascii="Montserrat" w:hAnsi="Montserrat" w:cs="Arial"/>
          <w:b w:val="0"/>
          <w:sz w:val="20"/>
          <w:szCs w:val="20"/>
        </w:rPr>
      </w:pPr>
      <w:bookmarkStart w:id="158" w:name="_Toc108438445"/>
      <w:r w:rsidRPr="00E85D0B">
        <w:rPr>
          <w:rFonts w:ascii="Montserrat" w:hAnsi="Montserrat" w:cs="Arial"/>
          <w:sz w:val="20"/>
          <w:szCs w:val="20"/>
        </w:rPr>
        <w:lastRenderedPageBreak/>
        <w:t xml:space="preserve">ANEXO </w:t>
      </w:r>
      <w:r w:rsidR="00590754" w:rsidRPr="00E85D0B">
        <w:rPr>
          <w:rFonts w:ascii="Montserrat" w:hAnsi="Montserrat" w:cs="Arial"/>
          <w:sz w:val="20"/>
          <w:szCs w:val="20"/>
        </w:rPr>
        <w:t>II</w:t>
      </w:r>
      <w:r w:rsidR="007D4D30" w:rsidRPr="00E85D0B">
        <w:rPr>
          <w:rFonts w:ascii="Montserrat" w:hAnsi="Montserrat" w:cs="Arial"/>
          <w:b w:val="0"/>
          <w:sz w:val="20"/>
          <w:szCs w:val="20"/>
        </w:rPr>
        <w:t xml:space="preserve"> </w:t>
      </w:r>
      <w:bookmarkStart w:id="159" w:name="_Toc460500937"/>
      <w:r w:rsidR="00C90756" w:rsidRPr="00E85D0B">
        <w:rPr>
          <w:rFonts w:ascii="Montserrat" w:hAnsi="Montserrat" w:cs="Arial"/>
          <w:b w:val="0"/>
          <w:sz w:val="20"/>
          <w:szCs w:val="20"/>
        </w:rPr>
        <w:br/>
      </w:r>
      <w:r w:rsidR="007D4D30" w:rsidRPr="00E85D0B">
        <w:rPr>
          <w:rFonts w:ascii="Montserrat" w:hAnsi="Montserrat" w:cs="Arial"/>
          <w:noProof w:val="0"/>
          <w:sz w:val="20"/>
          <w:szCs w:val="20"/>
          <w:lang w:val="es-ES"/>
        </w:rPr>
        <w:t xml:space="preserve">FORMATO DE SOLICITUD DE ACLARACIONES A LA </w:t>
      </w:r>
      <w:r w:rsidR="000612DF">
        <w:rPr>
          <w:rFonts w:ascii="Montserrat" w:hAnsi="Montserrat" w:cs="Arial"/>
          <w:noProof w:val="0"/>
          <w:sz w:val="20"/>
          <w:szCs w:val="20"/>
          <w:lang w:val="es-ES"/>
        </w:rPr>
        <w:t>CONVOCATORIA</w:t>
      </w:r>
      <w:bookmarkEnd w:id="158"/>
      <w:bookmarkEnd w:id="159"/>
    </w:p>
    <w:p w14:paraId="79F3E3E4" w14:textId="77777777" w:rsidR="007D4D30" w:rsidRPr="00E85D0B" w:rsidRDefault="007D4D30" w:rsidP="00CC66CE">
      <w:pPr>
        <w:suppressAutoHyphens/>
        <w:ind w:right="49"/>
        <w:jc w:val="center"/>
        <w:rPr>
          <w:rFonts w:ascii="Montserrat" w:eastAsia="Times New Roman" w:hAnsi="Montserrat" w:cs="Arial"/>
          <w:noProof w:val="0"/>
          <w:sz w:val="20"/>
          <w:szCs w:val="20"/>
          <w:lang w:val="es-ES" w:eastAsia="ar-SA"/>
        </w:rPr>
      </w:pPr>
    </w:p>
    <w:p w14:paraId="1C7AADB9" w14:textId="77777777" w:rsidR="00CE4301" w:rsidRPr="00E85D0B" w:rsidRDefault="00CE4301" w:rsidP="00CC66CE">
      <w:pPr>
        <w:jc w:val="center"/>
        <w:rPr>
          <w:rFonts w:ascii="Montserrat" w:hAnsi="Montserrat" w:cs="Arial"/>
          <w:sz w:val="18"/>
          <w:szCs w:val="18"/>
        </w:rPr>
      </w:pPr>
      <w:r w:rsidRPr="00E85D0B">
        <w:rPr>
          <w:rFonts w:ascii="Montserrat" w:hAnsi="Montserrat" w:cs="Arial"/>
          <w:sz w:val="18"/>
          <w:szCs w:val="18"/>
        </w:rPr>
        <w:t>(CARTA EN PAPEL MEMBRETADO Y FIRMA AUTÓGRAFA</w:t>
      </w:r>
      <w:r w:rsidR="005548BE" w:rsidRPr="00E85D0B">
        <w:rPr>
          <w:rFonts w:ascii="Montserrat" w:hAnsi="Montserrat" w:cs="Arial"/>
          <w:sz w:val="18"/>
          <w:szCs w:val="18"/>
        </w:rPr>
        <w:t xml:space="preserve"> DEL LICITANTE)</w:t>
      </w:r>
    </w:p>
    <w:p w14:paraId="29674A7B" w14:textId="77777777" w:rsidR="00CE4301" w:rsidRPr="00E85D0B" w:rsidRDefault="00CE4301" w:rsidP="00CC66CE">
      <w:pPr>
        <w:jc w:val="center"/>
        <w:rPr>
          <w:rFonts w:ascii="Montserrat" w:hAnsi="Montserrat" w:cs="Arial"/>
          <w:sz w:val="18"/>
          <w:szCs w:val="18"/>
        </w:rPr>
      </w:pPr>
    </w:p>
    <w:p w14:paraId="7AA113F7" w14:textId="77777777" w:rsidR="00CE4301" w:rsidRPr="000A77FC" w:rsidRDefault="00CE4301" w:rsidP="00CC66CE">
      <w:pPr>
        <w:ind w:right="49"/>
        <w:jc w:val="right"/>
        <w:rPr>
          <w:rFonts w:ascii="Montserrat" w:hAnsi="Montserrat" w:cs="Arial"/>
          <w:sz w:val="18"/>
          <w:szCs w:val="18"/>
        </w:rPr>
      </w:pPr>
      <w:r w:rsidRPr="000A77FC">
        <w:rPr>
          <w:rFonts w:ascii="Montserrat" w:hAnsi="Montserrat" w:cs="Arial"/>
          <w:sz w:val="18"/>
          <w:szCs w:val="18"/>
        </w:rPr>
        <w:t>______de___________de_____________</w:t>
      </w:r>
    </w:p>
    <w:p w14:paraId="1087EF48" w14:textId="77777777" w:rsidR="00CE4301" w:rsidRPr="000A77FC" w:rsidRDefault="00CE4301" w:rsidP="00CC66CE">
      <w:pPr>
        <w:pStyle w:val="Sinespaciado"/>
        <w:rPr>
          <w:rFonts w:ascii="Montserrat" w:hAnsi="Montserrat" w:cs="Arial"/>
          <w:sz w:val="18"/>
          <w:szCs w:val="18"/>
        </w:rPr>
      </w:pPr>
    </w:p>
    <w:p w14:paraId="49F35D12" w14:textId="77777777"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Licitación Pública: ______________________</w:t>
      </w:r>
    </w:p>
    <w:p w14:paraId="1846530F" w14:textId="77777777"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Persona física o moral: ______________________</w:t>
      </w:r>
    </w:p>
    <w:p w14:paraId="5CED1FEB" w14:textId="77777777" w:rsidR="00CE4301" w:rsidRPr="000A77FC" w:rsidRDefault="00CE4301" w:rsidP="00CC66CE">
      <w:pPr>
        <w:jc w:val="both"/>
        <w:rPr>
          <w:rFonts w:ascii="Montserrat" w:hAnsi="Montserrat" w:cs="Arial"/>
          <w:sz w:val="18"/>
          <w:szCs w:val="18"/>
          <w:lang w:val="es-ES_tradnl"/>
        </w:rPr>
      </w:pPr>
    </w:p>
    <w:p w14:paraId="0FEE606D" w14:textId="77777777" w:rsidR="00CE4301" w:rsidRPr="000A77FC" w:rsidRDefault="00CE4301" w:rsidP="00CC66CE">
      <w:pPr>
        <w:ind w:right="193"/>
        <w:jc w:val="both"/>
        <w:rPr>
          <w:rFonts w:ascii="Montserrat" w:hAnsi="Montserrat" w:cs="Arial"/>
          <w:sz w:val="18"/>
          <w:szCs w:val="18"/>
        </w:rPr>
      </w:pPr>
      <w:r w:rsidRPr="000A77FC">
        <w:rPr>
          <w:rFonts w:ascii="Montserrat" w:hAnsi="Montserrat" w:cs="Arial"/>
          <w:sz w:val="18"/>
          <w:szCs w:val="18"/>
        </w:rPr>
        <w:t>Instituto Mexicano del Seguro Social</w:t>
      </w:r>
    </w:p>
    <w:p w14:paraId="46F5F835"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653FF573"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61B821B4"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6FF1E9ED" w14:textId="77777777" w:rsidR="00CE4301" w:rsidRPr="00E85D0B" w:rsidRDefault="00E136B7" w:rsidP="00CC66CE">
      <w:pPr>
        <w:jc w:val="both"/>
        <w:rPr>
          <w:rFonts w:ascii="Montserrat" w:hAnsi="Montserrat" w:cs="Arial"/>
          <w:sz w:val="20"/>
          <w:lang w:val="es-ES_tradnl"/>
        </w:rPr>
      </w:pPr>
      <w:r w:rsidRPr="00E85D0B">
        <w:rPr>
          <w:rFonts w:ascii="Montserrat" w:hAnsi="Montserrat" w:cs="Arial"/>
          <w:sz w:val="20"/>
          <w:lang w:val="es-ES_tradnl"/>
        </w:rPr>
        <w:t>Presente</w:t>
      </w:r>
    </w:p>
    <w:p w14:paraId="2EA82CC0" w14:textId="77777777" w:rsidR="00CE4301" w:rsidRPr="00E85D0B" w:rsidRDefault="00CE4301" w:rsidP="00CC66CE">
      <w:pPr>
        <w:jc w:val="both"/>
        <w:rPr>
          <w:rFonts w:ascii="Montserrat" w:hAnsi="Montserrat" w:cs="Arial"/>
          <w:sz w:val="20"/>
          <w:lang w:val="es-ES_tradnl"/>
        </w:rPr>
      </w:pPr>
    </w:p>
    <w:p w14:paraId="04C97AC6" w14:textId="47AE37D8" w:rsidR="00E11802" w:rsidRPr="00E85D0B" w:rsidRDefault="00CE4301" w:rsidP="00CC66CE">
      <w:pPr>
        <w:jc w:val="both"/>
        <w:rPr>
          <w:rFonts w:ascii="Montserrat" w:hAnsi="Montserrat" w:cs="Arial"/>
          <w:sz w:val="20"/>
          <w:lang w:val="es-ES_tradnl"/>
        </w:rPr>
      </w:pPr>
      <w:r w:rsidRPr="00E85D0B">
        <w:rPr>
          <w:rFonts w:ascii="Montserrat" w:hAnsi="Montserrat" w:cs="Arial"/>
          <w:sz w:val="20"/>
          <w:lang w:val="es-ES_tradnl"/>
        </w:rPr>
        <w:t xml:space="preserve">Con fundamento en el artículo 33 </w:t>
      </w:r>
      <w:r w:rsidR="003E5D9C">
        <w:rPr>
          <w:rFonts w:ascii="Montserrat" w:hAnsi="Montserrat" w:cs="Arial"/>
          <w:sz w:val="20"/>
          <w:lang w:val="es-ES_tradnl"/>
        </w:rPr>
        <w:t>B</w:t>
      </w:r>
      <w:r w:rsidRPr="00E85D0B">
        <w:rPr>
          <w:rFonts w:ascii="Montserrat" w:hAnsi="Montserrat" w:cs="Arial"/>
          <w:sz w:val="20"/>
          <w:lang w:val="es-ES_tradnl"/>
        </w:rPr>
        <w:t xml:space="preserve">is de la Ley de Adquisiciones, Arrendamientos y Servicios del Sector Público y 45 </w:t>
      </w:r>
      <w:r w:rsidR="00B024D6" w:rsidRPr="00E85D0B">
        <w:rPr>
          <w:rFonts w:ascii="Montserrat" w:hAnsi="Montserrat" w:cs="Arial"/>
          <w:sz w:val="20"/>
          <w:lang w:val="es-ES_tradnl"/>
        </w:rPr>
        <w:t xml:space="preserve">sexto párrafo </w:t>
      </w:r>
      <w:r w:rsidRPr="00E85D0B">
        <w:rPr>
          <w:rFonts w:ascii="Montserrat" w:hAnsi="Montserrat" w:cs="Arial"/>
          <w:sz w:val="20"/>
          <w:lang w:val="es-ES_tradnl"/>
        </w:rPr>
        <w:t>de</w:t>
      </w:r>
      <w:r w:rsidR="00265500">
        <w:rPr>
          <w:rFonts w:ascii="Montserrat" w:hAnsi="Montserrat" w:cs="Arial"/>
          <w:sz w:val="20"/>
          <w:lang w:val="es-ES_tradnl"/>
        </w:rPr>
        <w:t>l</w:t>
      </w:r>
      <w:r w:rsidRPr="00E85D0B">
        <w:rPr>
          <w:rFonts w:ascii="Montserrat" w:hAnsi="Montserrat" w:cs="Arial"/>
          <w:sz w:val="20"/>
          <w:lang w:val="es-ES_tradnl"/>
        </w:rPr>
        <w:t xml:space="preserve"> </w:t>
      </w:r>
      <w:r w:rsidR="003E5D9C">
        <w:rPr>
          <w:rFonts w:ascii="Montserrat" w:hAnsi="Montserrat" w:cs="Arial"/>
          <w:sz w:val="20"/>
          <w:lang w:val="es-ES_tradnl"/>
        </w:rPr>
        <w:t>R</w:t>
      </w:r>
      <w:r w:rsidRPr="00E85D0B">
        <w:rPr>
          <w:rFonts w:ascii="Montserrat" w:hAnsi="Montserrat" w:cs="Arial"/>
          <w:sz w:val="20"/>
          <w:lang w:val="es-ES_tradnl"/>
        </w:rPr>
        <w:t xml:space="preserve">eglamento, solicito aclaración a los siguientes puntos contenidos en la </w:t>
      </w:r>
      <w:r w:rsidR="000612DF">
        <w:rPr>
          <w:rFonts w:ascii="Montserrat" w:hAnsi="Montserrat" w:cs="Arial"/>
          <w:sz w:val="20"/>
          <w:lang w:val="es-ES_tradnl"/>
        </w:rPr>
        <w:t>Convocatoria</w:t>
      </w:r>
      <w:r w:rsidR="00E11802" w:rsidRPr="00E85D0B">
        <w:rPr>
          <w:rFonts w:ascii="Montserrat" w:hAnsi="Montserrat" w:cs="Arial"/>
          <w:sz w:val="20"/>
          <w:lang w:val="es-ES_tradnl"/>
        </w:rPr>
        <w:t>:</w:t>
      </w:r>
    </w:p>
    <w:p w14:paraId="4077BA2C" w14:textId="77777777" w:rsidR="00CE4301" w:rsidRPr="00E85D0B" w:rsidRDefault="00CE4301" w:rsidP="00CC66CE">
      <w:pPr>
        <w:jc w:val="both"/>
        <w:rPr>
          <w:rFonts w:ascii="Montserrat" w:hAnsi="Montserrat" w:cs="Arial"/>
          <w:sz w:val="18"/>
          <w:szCs w:val="18"/>
        </w:rPr>
      </w:pP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
        <w:gridCol w:w="1791"/>
        <w:gridCol w:w="1548"/>
        <w:gridCol w:w="4168"/>
      </w:tblGrid>
      <w:tr w:rsidR="00AA352C" w:rsidRPr="00E85D0B" w14:paraId="05E02658" w14:textId="77777777" w:rsidTr="00AA352C">
        <w:trPr>
          <w:jc w:val="center"/>
        </w:trPr>
        <w:tc>
          <w:tcPr>
            <w:tcW w:w="717" w:type="pct"/>
            <w:shd w:val="clear" w:color="auto" w:fill="BFBFBF" w:themeFill="background1" w:themeFillShade="BF"/>
            <w:vAlign w:val="center"/>
          </w:tcPr>
          <w:p w14:paraId="4C2E0552"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Número Consecutivo</w:t>
            </w:r>
          </w:p>
        </w:tc>
        <w:tc>
          <w:tcPr>
            <w:tcW w:w="1022" w:type="pct"/>
            <w:shd w:val="clear" w:color="auto" w:fill="BFBFBF" w:themeFill="background1" w:themeFillShade="BF"/>
            <w:vAlign w:val="center"/>
          </w:tcPr>
          <w:p w14:paraId="1C8F04BD"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lang w:val="es-ES_tradnl"/>
              </w:rPr>
              <w:t xml:space="preserve">Numeral o punto específico de la </w:t>
            </w:r>
            <w:r>
              <w:rPr>
                <w:rFonts w:ascii="Montserrat" w:hAnsi="Montserrat" w:cs="Arial"/>
                <w:sz w:val="18"/>
                <w:szCs w:val="18"/>
                <w:lang w:val="es-ES_tradnl"/>
              </w:rPr>
              <w:t>Convocatoria</w:t>
            </w:r>
          </w:p>
        </w:tc>
        <w:tc>
          <w:tcPr>
            <w:tcW w:w="883" w:type="pct"/>
            <w:shd w:val="clear" w:color="auto" w:fill="BFBFBF" w:themeFill="background1" w:themeFillShade="BF"/>
            <w:vAlign w:val="center"/>
          </w:tcPr>
          <w:p w14:paraId="35B59A5B"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Carácter (administrativo, legal o técnico)</w:t>
            </w:r>
          </w:p>
        </w:tc>
        <w:tc>
          <w:tcPr>
            <w:tcW w:w="2378" w:type="pct"/>
            <w:shd w:val="clear" w:color="auto" w:fill="BFBFBF" w:themeFill="background1" w:themeFillShade="BF"/>
            <w:vAlign w:val="center"/>
          </w:tcPr>
          <w:p w14:paraId="12EF6AC8" w14:textId="7956AB8D" w:rsidR="00AA352C" w:rsidRPr="00E85D0B" w:rsidRDefault="003E5D9C" w:rsidP="00CC66CE">
            <w:pPr>
              <w:jc w:val="center"/>
              <w:rPr>
                <w:rFonts w:ascii="Montserrat" w:hAnsi="Montserrat" w:cs="Arial"/>
                <w:sz w:val="18"/>
                <w:szCs w:val="18"/>
              </w:rPr>
            </w:pPr>
            <w:r>
              <w:rPr>
                <w:rFonts w:ascii="Montserrat" w:hAnsi="Montserrat" w:cs="Arial"/>
                <w:sz w:val="18"/>
                <w:szCs w:val="18"/>
              </w:rPr>
              <w:t>Solicitud de aclaración/</w:t>
            </w:r>
            <w:r w:rsidR="00AA352C" w:rsidRPr="00E85D0B">
              <w:rPr>
                <w:rFonts w:ascii="Montserrat" w:hAnsi="Montserrat" w:cs="Arial"/>
                <w:sz w:val="18"/>
                <w:szCs w:val="18"/>
              </w:rPr>
              <w:t>Pregunta</w:t>
            </w:r>
          </w:p>
        </w:tc>
      </w:tr>
      <w:tr w:rsidR="00AA352C" w:rsidRPr="00E85D0B" w14:paraId="06CAEC83" w14:textId="77777777" w:rsidTr="00AA352C">
        <w:trPr>
          <w:trHeight w:val="212"/>
          <w:jc w:val="center"/>
        </w:trPr>
        <w:tc>
          <w:tcPr>
            <w:tcW w:w="717" w:type="pct"/>
          </w:tcPr>
          <w:p w14:paraId="032BAD7A" w14:textId="77777777" w:rsidR="00AA352C" w:rsidRPr="00E85D0B" w:rsidRDefault="00AA352C" w:rsidP="00CC66CE">
            <w:pPr>
              <w:jc w:val="center"/>
              <w:rPr>
                <w:rFonts w:ascii="Montserrat" w:hAnsi="Montserrat" w:cs="Arial"/>
                <w:sz w:val="18"/>
                <w:szCs w:val="18"/>
              </w:rPr>
            </w:pPr>
          </w:p>
        </w:tc>
        <w:tc>
          <w:tcPr>
            <w:tcW w:w="1022" w:type="pct"/>
          </w:tcPr>
          <w:p w14:paraId="3DAADAF1" w14:textId="77777777" w:rsidR="00AA352C" w:rsidRPr="00E85D0B" w:rsidRDefault="00AA352C" w:rsidP="00CC66CE">
            <w:pPr>
              <w:rPr>
                <w:rFonts w:ascii="Montserrat" w:hAnsi="Montserrat" w:cs="Arial"/>
              </w:rPr>
            </w:pPr>
          </w:p>
        </w:tc>
        <w:tc>
          <w:tcPr>
            <w:tcW w:w="883" w:type="pct"/>
          </w:tcPr>
          <w:p w14:paraId="5E9E1D2D" w14:textId="77777777" w:rsidR="00AA352C" w:rsidRPr="00E85D0B" w:rsidRDefault="00AA352C" w:rsidP="00CC66CE">
            <w:pPr>
              <w:rPr>
                <w:rFonts w:ascii="Montserrat" w:hAnsi="Montserrat" w:cs="Arial"/>
              </w:rPr>
            </w:pPr>
          </w:p>
        </w:tc>
        <w:tc>
          <w:tcPr>
            <w:tcW w:w="2378" w:type="pct"/>
          </w:tcPr>
          <w:p w14:paraId="72D23F15" w14:textId="77777777" w:rsidR="00AA352C" w:rsidRPr="00E85D0B" w:rsidRDefault="00AA352C" w:rsidP="00CC66CE">
            <w:pPr>
              <w:rPr>
                <w:rFonts w:ascii="Montserrat" w:hAnsi="Montserrat" w:cs="Arial"/>
              </w:rPr>
            </w:pPr>
          </w:p>
        </w:tc>
      </w:tr>
      <w:tr w:rsidR="00AA352C" w:rsidRPr="00E85D0B" w14:paraId="773A7ACC" w14:textId="77777777" w:rsidTr="00AA352C">
        <w:trPr>
          <w:trHeight w:val="275"/>
          <w:jc w:val="center"/>
        </w:trPr>
        <w:tc>
          <w:tcPr>
            <w:tcW w:w="717" w:type="pct"/>
          </w:tcPr>
          <w:p w14:paraId="31E01603" w14:textId="77777777" w:rsidR="00AA352C" w:rsidRPr="00E85D0B" w:rsidRDefault="00AA352C" w:rsidP="00CC66CE">
            <w:pPr>
              <w:jc w:val="center"/>
              <w:rPr>
                <w:rFonts w:ascii="Montserrat" w:hAnsi="Montserrat" w:cs="Arial"/>
                <w:sz w:val="18"/>
                <w:szCs w:val="18"/>
              </w:rPr>
            </w:pPr>
          </w:p>
        </w:tc>
        <w:tc>
          <w:tcPr>
            <w:tcW w:w="1022" w:type="pct"/>
          </w:tcPr>
          <w:p w14:paraId="7CB9424F" w14:textId="77777777" w:rsidR="00AA352C" w:rsidRPr="00E85D0B" w:rsidRDefault="00AA352C" w:rsidP="00CC66CE">
            <w:pPr>
              <w:rPr>
                <w:rFonts w:ascii="Montserrat" w:hAnsi="Montserrat" w:cs="Arial"/>
              </w:rPr>
            </w:pPr>
          </w:p>
        </w:tc>
        <w:tc>
          <w:tcPr>
            <w:tcW w:w="883" w:type="pct"/>
          </w:tcPr>
          <w:p w14:paraId="6A31CD01" w14:textId="77777777" w:rsidR="00AA352C" w:rsidRPr="00E85D0B" w:rsidRDefault="00AA352C" w:rsidP="00CC66CE">
            <w:pPr>
              <w:rPr>
                <w:rFonts w:ascii="Montserrat" w:hAnsi="Montserrat" w:cs="Arial"/>
              </w:rPr>
            </w:pPr>
          </w:p>
        </w:tc>
        <w:tc>
          <w:tcPr>
            <w:tcW w:w="2378" w:type="pct"/>
          </w:tcPr>
          <w:p w14:paraId="13928665" w14:textId="77777777" w:rsidR="00AA352C" w:rsidRPr="00E85D0B" w:rsidRDefault="00AA352C" w:rsidP="00CC66CE">
            <w:pPr>
              <w:rPr>
                <w:rFonts w:ascii="Montserrat" w:hAnsi="Montserrat" w:cs="Arial"/>
              </w:rPr>
            </w:pPr>
          </w:p>
        </w:tc>
      </w:tr>
      <w:tr w:rsidR="00AA352C" w:rsidRPr="00E85D0B" w14:paraId="212F89B7" w14:textId="77777777" w:rsidTr="00AA352C">
        <w:trPr>
          <w:trHeight w:val="275"/>
          <w:jc w:val="center"/>
        </w:trPr>
        <w:tc>
          <w:tcPr>
            <w:tcW w:w="717" w:type="pct"/>
          </w:tcPr>
          <w:p w14:paraId="1985E776" w14:textId="77777777" w:rsidR="00AA352C" w:rsidRPr="00E85D0B" w:rsidRDefault="00AA352C" w:rsidP="00CC66CE">
            <w:pPr>
              <w:jc w:val="center"/>
              <w:rPr>
                <w:rFonts w:ascii="Montserrat" w:hAnsi="Montserrat" w:cs="Arial"/>
                <w:sz w:val="18"/>
                <w:szCs w:val="18"/>
              </w:rPr>
            </w:pPr>
          </w:p>
        </w:tc>
        <w:tc>
          <w:tcPr>
            <w:tcW w:w="1022" w:type="pct"/>
          </w:tcPr>
          <w:p w14:paraId="410D5D61" w14:textId="77777777" w:rsidR="00AA352C" w:rsidRPr="00E85D0B" w:rsidRDefault="00AA352C" w:rsidP="00CC66CE">
            <w:pPr>
              <w:rPr>
                <w:rFonts w:ascii="Montserrat" w:hAnsi="Montserrat" w:cs="Arial"/>
              </w:rPr>
            </w:pPr>
          </w:p>
        </w:tc>
        <w:tc>
          <w:tcPr>
            <w:tcW w:w="883" w:type="pct"/>
          </w:tcPr>
          <w:p w14:paraId="38C41EF7" w14:textId="77777777" w:rsidR="00AA352C" w:rsidRPr="00E85D0B" w:rsidRDefault="00AA352C" w:rsidP="00CC66CE">
            <w:pPr>
              <w:rPr>
                <w:rFonts w:ascii="Montserrat" w:hAnsi="Montserrat" w:cs="Arial"/>
              </w:rPr>
            </w:pPr>
          </w:p>
        </w:tc>
        <w:tc>
          <w:tcPr>
            <w:tcW w:w="2378" w:type="pct"/>
          </w:tcPr>
          <w:p w14:paraId="56E4C392" w14:textId="77777777" w:rsidR="00AA352C" w:rsidRPr="00E85D0B" w:rsidRDefault="00AA352C" w:rsidP="00CC66CE">
            <w:pPr>
              <w:rPr>
                <w:rFonts w:ascii="Montserrat" w:hAnsi="Montserrat" w:cs="Arial"/>
              </w:rPr>
            </w:pPr>
          </w:p>
        </w:tc>
      </w:tr>
      <w:tr w:rsidR="00AA352C" w:rsidRPr="00E85D0B" w14:paraId="79EAC180" w14:textId="77777777" w:rsidTr="00AA352C">
        <w:trPr>
          <w:trHeight w:val="275"/>
          <w:jc w:val="center"/>
        </w:trPr>
        <w:tc>
          <w:tcPr>
            <w:tcW w:w="717" w:type="pct"/>
          </w:tcPr>
          <w:p w14:paraId="37C2E482" w14:textId="77777777" w:rsidR="00AA352C" w:rsidRPr="00E85D0B" w:rsidRDefault="00AA352C" w:rsidP="00CC66CE">
            <w:pPr>
              <w:jc w:val="center"/>
              <w:rPr>
                <w:rFonts w:ascii="Montserrat" w:hAnsi="Montserrat" w:cs="Arial"/>
                <w:sz w:val="18"/>
                <w:szCs w:val="18"/>
              </w:rPr>
            </w:pPr>
          </w:p>
        </w:tc>
        <w:tc>
          <w:tcPr>
            <w:tcW w:w="1022" w:type="pct"/>
          </w:tcPr>
          <w:p w14:paraId="4AC51D74" w14:textId="77777777" w:rsidR="00AA352C" w:rsidRPr="00E85D0B" w:rsidRDefault="00AA352C" w:rsidP="00CC66CE">
            <w:pPr>
              <w:rPr>
                <w:rFonts w:ascii="Montserrat" w:hAnsi="Montserrat" w:cs="Arial"/>
              </w:rPr>
            </w:pPr>
          </w:p>
        </w:tc>
        <w:tc>
          <w:tcPr>
            <w:tcW w:w="883" w:type="pct"/>
          </w:tcPr>
          <w:p w14:paraId="0707B6E6" w14:textId="77777777" w:rsidR="00AA352C" w:rsidRPr="00E85D0B" w:rsidRDefault="00AA352C" w:rsidP="00CC66CE">
            <w:pPr>
              <w:rPr>
                <w:rFonts w:ascii="Montserrat" w:hAnsi="Montserrat" w:cs="Arial"/>
              </w:rPr>
            </w:pPr>
          </w:p>
        </w:tc>
        <w:tc>
          <w:tcPr>
            <w:tcW w:w="2378" w:type="pct"/>
          </w:tcPr>
          <w:p w14:paraId="4E003B2B" w14:textId="77777777" w:rsidR="00AA352C" w:rsidRPr="00E85D0B" w:rsidRDefault="00AA352C" w:rsidP="00CC66CE">
            <w:pPr>
              <w:rPr>
                <w:rFonts w:ascii="Montserrat" w:hAnsi="Montserrat" w:cs="Arial"/>
              </w:rPr>
            </w:pPr>
          </w:p>
        </w:tc>
      </w:tr>
      <w:tr w:rsidR="00AA352C" w:rsidRPr="00E85D0B" w14:paraId="6459CD73" w14:textId="77777777" w:rsidTr="00AA352C">
        <w:trPr>
          <w:trHeight w:val="275"/>
          <w:jc w:val="center"/>
        </w:trPr>
        <w:tc>
          <w:tcPr>
            <w:tcW w:w="717" w:type="pct"/>
          </w:tcPr>
          <w:p w14:paraId="3E0E4662" w14:textId="77777777" w:rsidR="00AA352C" w:rsidRPr="00E85D0B" w:rsidRDefault="00AA352C" w:rsidP="00CC66CE">
            <w:pPr>
              <w:jc w:val="center"/>
              <w:rPr>
                <w:rFonts w:ascii="Montserrat" w:hAnsi="Montserrat" w:cs="Arial"/>
                <w:sz w:val="18"/>
                <w:szCs w:val="18"/>
              </w:rPr>
            </w:pPr>
          </w:p>
        </w:tc>
        <w:tc>
          <w:tcPr>
            <w:tcW w:w="1022" w:type="pct"/>
          </w:tcPr>
          <w:p w14:paraId="44AEF33F" w14:textId="77777777" w:rsidR="00AA352C" w:rsidRPr="00E85D0B" w:rsidRDefault="00AA352C" w:rsidP="00CC66CE">
            <w:pPr>
              <w:rPr>
                <w:rFonts w:ascii="Montserrat" w:hAnsi="Montserrat" w:cs="Arial"/>
              </w:rPr>
            </w:pPr>
          </w:p>
        </w:tc>
        <w:tc>
          <w:tcPr>
            <w:tcW w:w="883" w:type="pct"/>
          </w:tcPr>
          <w:p w14:paraId="06B682F8" w14:textId="77777777" w:rsidR="00AA352C" w:rsidRPr="00E85D0B" w:rsidRDefault="00AA352C" w:rsidP="00CC66CE">
            <w:pPr>
              <w:rPr>
                <w:rFonts w:ascii="Montserrat" w:hAnsi="Montserrat" w:cs="Arial"/>
              </w:rPr>
            </w:pPr>
          </w:p>
        </w:tc>
        <w:tc>
          <w:tcPr>
            <w:tcW w:w="2378" w:type="pct"/>
          </w:tcPr>
          <w:p w14:paraId="22CB17B9" w14:textId="77777777" w:rsidR="00AA352C" w:rsidRPr="00E85D0B" w:rsidRDefault="00AA352C" w:rsidP="00CC66CE">
            <w:pPr>
              <w:rPr>
                <w:rFonts w:ascii="Montserrat" w:hAnsi="Montserrat" w:cs="Arial"/>
              </w:rPr>
            </w:pPr>
          </w:p>
        </w:tc>
      </w:tr>
      <w:tr w:rsidR="00AA352C" w:rsidRPr="00E85D0B" w14:paraId="21D555AF" w14:textId="77777777" w:rsidTr="00AA352C">
        <w:trPr>
          <w:trHeight w:val="275"/>
          <w:jc w:val="center"/>
        </w:trPr>
        <w:tc>
          <w:tcPr>
            <w:tcW w:w="717" w:type="pct"/>
          </w:tcPr>
          <w:p w14:paraId="642BAC49" w14:textId="77777777" w:rsidR="00AA352C" w:rsidRPr="00E85D0B" w:rsidRDefault="00AA352C" w:rsidP="00CC66CE">
            <w:pPr>
              <w:jc w:val="center"/>
              <w:rPr>
                <w:rFonts w:ascii="Montserrat" w:hAnsi="Montserrat" w:cs="Arial"/>
                <w:sz w:val="18"/>
                <w:szCs w:val="18"/>
              </w:rPr>
            </w:pPr>
          </w:p>
        </w:tc>
        <w:tc>
          <w:tcPr>
            <w:tcW w:w="1022" w:type="pct"/>
          </w:tcPr>
          <w:p w14:paraId="7A7D61DB" w14:textId="77777777" w:rsidR="00AA352C" w:rsidRPr="00E85D0B" w:rsidRDefault="00AA352C" w:rsidP="00CC66CE">
            <w:pPr>
              <w:rPr>
                <w:rFonts w:ascii="Montserrat" w:hAnsi="Montserrat" w:cs="Arial"/>
              </w:rPr>
            </w:pPr>
          </w:p>
        </w:tc>
        <w:tc>
          <w:tcPr>
            <w:tcW w:w="883" w:type="pct"/>
          </w:tcPr>
          <w:p w14:paraId="371FF9A2" w14:textId="77777777" w:rsidR="00AA352C" w:rsidRPr="00E85D0B" w:rsidRDefault="00AA352C" w:rsidP="00CC66CE">
            <w:pPr>
              <w:rPr>
                <w:rFonts w:ascii="Montserrat" w:hAnsi="Montserrat" w:cs="Arial"/>
              </w:rPr>
            </w:pPr>
          </w:p>
        </w:tc>
        <w:tc>
          <w:tcPr>
            <w:tcW w:w="2378" w:type="pct"/>
          </w:tcPr>
          <w:p w14:paraId="60B8850E" w14:textId="77777777" w:rsidR="00AA352C" w:rsidRPr="00E85D0B" w:rsidRDefault="00AA352C" w:rsidP="00CC66CE">
            <w:pPr>
              <w:rPr>
                <w:rFonts w:ascii="Montserrat" w:hAnsi="Montserrat" w:cs="Arial"/>
              </w:rPr>
            </w:pPr>
          </w:p>
        </w:tc>
      </w:tr>
      <w:tr w:rsidR="00AA352C" w:rsidRPr="00E85D0B" w14:paraId="2C6FD43E" w14:textId="77777777" w:rsidTr="00AA352C">
        <w:trPr>
          <w:trHeight w:val="275"/>
          <w:jc w:val="center"/>
        </w:trPr>
        <w:tc>
          <w:tcPr>
            <w:tcW w:w="717" w:type="pct"/>
          </w:tcPr>
          <w:p w14:paraId="1044EE1F" w14:textId="77777777" w:rsidR="00AA352C" w:rsidRPr="00E85D0B" w:rsidRDefault="00AA352C" w:rsidP="00CC66CE">
            <w:pPr>
              <w:jc w:val="center"/>
              <w:rPr>
                <w:rFonts w:ascii="Montserrat" w:hAnsi="Montserrat" w:cs="Arial"/>
                <w:sz w:val="18"/>
                <w:szCs w:val="18"/>
              </w:rPr>
            </w:pPr>
          </w:p>
        </w:tc>
        <w:tc>
          <w:tcPr>
            <w:tcW w:w="1022" w:type="pct"/>
          </w:tcPr>
          <w:p w14:paraId="3F6FE30B" w14:textId="77777777" w:rsidR="00AA352C" w:rsidRPr="00E85D0B" w:rsidRDefault="00AA352C" w:rsidP="00CC66CE">
            <w:pPr>
              <w:rPr>
                <w:rFonts w:ascii="Montserrat" w:hAnsi="Montserrat" w:cs="Arial"/>
              </w:rPr>
            </w:pPr>
          </w:p>
        </w:tc>
        <w:tc>
          <w:tcPr>
            <w:tcW w:w="883" w:type="pct"/>
          </w:tcPr>
          <w:p w14:paraId="4265F749" w14:textId="77777777" w:rsidR="00AA352C" w:rsidRPr="00E85D0B" w:rsidRDefault="00AA352C" w:rsidP="00CC66CE">
            <w:pPr>
              <w:rPr>
                <w:rFonts w:ascii="Montserrat" w:hAnsi="Montserrat" w:cs="Arial"/>
              </w:rPr>
            </w:pPr>
          </w:p>
        </w:tc>
        <w:tc>
          <w:tcPr>
            <w:tcW w:w="2378" w:type="pct"/>
          </w:tcPr>
          <w:p w14:paraId="5CCC80A3" w14:textId="77777777" w:rsidR="00AA352C" w:rsidRPr="00E85D0B" w:rsidRDefault="00AA352C" w:rsidP="00CC66CE">
            <w:pPr>
              <w:rPr>
                <w:rFonts w:ascii="Montserrat" w:hAnsi="Montserrat" w:cs="Arial"/>
              </w:rPr>
            </w:pPr>
          </w:p>
        </w:tc>
      </w:tr>
      <w:tr w:rsidR="00AA352C" w:rsidRPr="00E85D0B" w14:paraId="36D78480" w14:textId="77777777" w:rsidTr="00AA352C">
        <w:trPr>
          <w:trHeight w:val="275"/>
          <w:jc w:val="center"/>
        </w:trPr>
        <w:tc>
          <w:tcPr>
            <w:tcW w:w="717" w:type="pct"/>
          </w:tcPr>
          <w:p w14:paraId="592E1EFF" w14:textId="77777777" w:rsidR="00AA352C" w:rsidRPr="00E85D0B" w:rsidRDefault="00AA352C" w:rsidP="00CC66CE">
            <w:pPr>
              <w:jc w:val="center"/>
              <w:rPr>
                <w:rFonts w:ascii="Montserrat" w:hAnsi="Montserrat" w:cs="Arial"/>
                <w:sz w:val="18"/>
                <w:szCs w:val="18"/>
              </w:rPr>
            </w:pPr>
          </w:p>
        </w:tc>
        <w:tc>
          <w:tcPr>
            <w:tcW w:w="1022" w:type="pct"/>
          </w:tcPr>
          <w:p w14:paraId="5967F99F" w14:textId="77777777" w:rsidR="00AA352C" w:rsidRPr="00E85D0B" w:rsidRDefault="00AA352C" w:rsidP="00CC66CE">
            <w:pPr>
              <w:rPr>
                <w:rFonts w:ascii="Montserrat" w:hAnsi="Montserrat" w:cs="Arial"/>
              </w:rPr>
            </w:pPr>
          </w:p>
        </w:tc>
        <w:tc>
          <w:tcPr>
            <w:tcW w:w="883" w:type="pct"/>
          </w:tcPr>
          <w:p w14:paraId="04E03290" w14:textId="77777777" w:rsidR="00AA352C" w:rsidRPr="00E85D0B" w:rsidRDefault="00AA352C" w:rsidP="00CC66CE">
            <w:pPr>
              <w:rPr>
                <w:rFonts w:ascii="Montserrat" w:hAnsi="Montserrat" w:cs="Arial"/>
              </w:rPr>
            </w:pPr>
          </w:p>
        </w:tc>
        <w:tc>
          <w:tcPr>
            <w:tcW w:w="2378" w:type="pct"/>
          </w:tcPr>
          <w:p w14:paraId="28008413" w14:textId="77777777" w:rsidR="00AA352C" w:rsidRPr="00E85D0B" w:rsidRDefault="00AA352C" w:rsidP="00CC66CE">
            <w:pPr>
              <w:rPr>
                <w:rFonts w:ascii="Montserrat" w:hAnsi="Montserrat" w:cs="Arial"/>
              </w:rPr>
            </w:pPr>
          </w:p>
        </w:tc>
      </w:tr>
      <w:tr w:rsidR="00AA352C" w:rsidRPr="00E85D0B" w14:paraId="560B6AA9" w14:textId="77777777" w:rsidTr="00AA352C">
        <w:trPr>
          <w:trHeight w:val="275"/>
          <w:jc w:val="center"/>
        </w:trPr>
        <w:tc>
          <w:tcPr>
            <w:tcW w:w="717" w:type="pct"/>
          </w:tcPr>
          <w:p w14:paraId="0502F3CD" w14:textId="77777777" w:rsidR="00AA352C" w:rsidRPr="00E85D0B" w:rsidRDefault="00AA352C" w:rsidP="00CC66CE">
            <w:pPr>
              <w:jc w:val="center"/>
              <w:rPr>
                <w:rFonts w:ascii="Montserrat" w:hAnsi="Montserrat" w:cs="Arial"/>
                <w:sz w:val="18"/>
                <w:szCs w:val="18"/>
              </w:rPr>
            </w:pPr>
          </w:p>
        </w:tc>
        <w:tc>
          <w:tcPr>
            <w:tcW w:w="1022" w:type="pct"/>
          </w:tcPr>
          <w:p w14:paraId="5D4FB605" w14:textId="77777777" w:rsidR="00AA352C" w:rsidRPr="00E85D0B" w:rsidRDefault="00AA352C" w:rsidP="00CC66CE">
            <w:pPr>
              <w:rPr>
                <w:rFonts w:ascii="Montserrat" w:hAnsi="Montserrat" w:cs="Arial"/>
              </w:rPr>
            </w:pPr>
          </w:p>
        </w:tc>
        <w:tc>
          <w:tcPr>
            <w:tcW w:w="883" w:type="pct"/>
          </w:tcPr>
          <w:p w14:paraId="5606C0A5" w14:textId="77777777" w:rsidR="00AA352C" w:rsidRPr="00E85D0B" w:rsidRDefault="00AA352C" w:rsidP="00CC66CE">
            <w:pPr>
              <w:rPr>
                <w:rFonts w:ascii="Montserrat" w:hAnsi="Montserrat" w:cs="Arial"/>
              </w:rPr>
            </w:pPr>
          </w:p>
        </w:tc>
        <w:tc>
          <w:tcPr>
            <w:tcW w:w="2378" w:type="pct"/>
          </w:tcPr>
          <w:p w14:paraId="5C196A2F" w14:textId="77777777" w:rsidR="00AA352C" w:rsidRPr="00E85D0B" w:rsidRDefault="00AA352C" w:rsidP="00CC66CE">
            <w:pPr>
              <w:rPr>
                <w:rFonts w:ascii="Montserrat" w:hAnsi="Montserrat" w:cs="Arial"/>
              </w:rPr>
            </w:pPr>
          </w:p>
        </w:tc>
      </w:tr>
      <w:tr w:rsidR="00AA352C" w:rsidRPr="00E85D0B" w14:paraId="668324F5" w14:textId="77777777" w:rsidTr="00AA352C">
        <w:trPr>
          <w:trHeight w:val="275"/>
          <w:jc w:val="center"/>
        </w:trPr>
        <w:tc>
          <w:tcPr>
            <w:tcW w:w="717" w:type="pct"/>
          </w:tcPr>
          <w:p w14:paraId="0F07AA37" w14:textId="77777777" w:rsidR="00AA352C" w:rsidRPr="00E85D0B" w:rsidRDefault="00AA352C" w:rsidP="00CC66CE">
            <w:pPr>
              <w:jc w:val="center"/>
              <w:rPr>
                <w:rFonts w:ascii="Montserrat" w:hAnsi="Montserrat" w:cs="Arial"/>
                <w:sz w:val="18"/>
                <w:szCs w:val="18"/>
              </w:rPr>
            </w:pPr>
          </w:p>
        </w:tc>
        <w:tc>
          <w:tcPr>
            <w:tcW w:w="1022" w:type="pct"/>
          </w:tcPr>
          <w:p w14:paraId="3419CB22" w14:textId="77777777" w:rsidR="00AA352C" w:rsidRPr="00E85D0B" w:rsidRDefault="00AA352C" w:rsidP="00CC66CE">
            <w:pPr>
              <w:rPr>
                <w:rFonts w:ascii="Montserrat" w:hAnsi="Montserrat" w:cs="Arial"/>
              </w:rPr>
            </w:pPr>
          </w:p>
        </w:tc>
        <w:tc>
          <w:tcPr>
            <w:tcW w:w="883" w:type="pct"/>
          </w:tcPr>
          <w:p w14:paraId="5C92B84F" w14:textId="77777777" w:rsidR="00AA352C" w:rsidRPr="00E85D0B" w:rsidRDefault="00AA352C" w:rsidP="00CC66CE">
            <w:pPr>
              <w:rPr>
                <w:rFonts w:ascii="Montserrat" w:hAnsi="Montserrat" w:cs="Arial"/>
              </w:rPr>
            </w:pPr>
          </w:p>
        </w:tc>
        <w:tc>
          <w:tcPr>
            <w:tcW w:w="2378" w:type="pct"/>
          </w:tcPr>
          <w:p w14:paraId="03B58A31" w14:textId="77777777" w:rsidR="00AA352C" w:rsidRPr="00E85D0B" w:rsidRDefault="00AA352C" w:rsidP="00CC66CE">
            <w:pPr>
              <w:rPr>
                <w:rFonts w:ascii="Montserrat" w:hAnsi="Montserrat" w:cs="Arial"/>
              </w:rPr>
            </w:pPr>
          </w:p>
        </w:tc>
      </w:tr>
      <w:tr w:rsidR="00AA352C" w:rsidRPr="00E85D0B" w14:paraId="02F80120" w14:textId="77777777" w:rsidTr="00AA352C">
        <w:trPr>
          <w:trHeight w:val="275"/>
          <w:jc w:val="center"/>
        </w:trPr>
        <w:tc>
          <w:tcPr>
            <w:tcW w:w="717" w:type="pct"/>
          </w:tcPr>
          <w:p w14:paraId="502DBCD2" w14:textId="77777777" w:rsidR="00AA352C" w:rsidRPr="00E85D0B" w:rsidRDefault="00AA352C" w:rsidP="00CC66CE">
            <w:pPr>
              <w:jc w:val="center"/>
              <w:rPr>
                <w:rFonts w:ascii="Montserrat" w:hAnsi="Montserrat" w:cs="Arial"/>
                <w:sz w:val="18"/>
                <w:szCs w:val="18"/>
              </w:rPr>
            </w:pPr>
          </w:p>
        </w:tc>
        <w:tc>
          <w:tcPr>
            <w:tcW w:w="1022" w:type="pct"/>
          </w:tcPr>
          <w:p w14:paraId="05B19AC3" w14:textId="77777777" w:rsidR="00AA352C" w:rsidRPr="00E85D0B" w:rsidRDefault="00AA352C" w:rsidP="00CC66CE">
            <w:pPr>
              <w:rPr>
                <w:rFonts w:ascii="Montserrat" w:hAnsi="Montserrat" w:cs="Arial"/>
              </w:rPr>
            </w:pPr>
          </w:p>
        </w:tc>
        <w:tc>
          <w:tcPr>
            <w:tcW w:w="883" w:type="pct"/>
          </w:tcPr>
          <w:p w14:paraId="098ACF7C" w14:textId="77777777" w:rsidR="00AA352C" w:rsidRPr="00E85D0B" w:rsidRDefault="00AA352C" w:rsidP="00CC66CE">
            <w:pPr>
              <w:rPr>
                <w:rFonts w:ascii="Montserrat" w:hAnsi="Montserrat" w:cs="Arial"/>
              </w:rPr>
            </w:pPr>
          </w:p>
        </w:tc>
        <w:tc>
          <w:tcPr>
            <w:tcW w:w="2378" w:type="pct"/>
          </w:tcPr>
          <w:p w14:paraId="2D4674B5" w14:textId="77777777" w:rsidR="00AA352C" w:rsidRPr="00E85D0B" w:rsidRDefault="00AA352C" w:rsidP="00CC66CE">
            <w:pPr>
              <w:rPr>
                <w:rFonts w:ascii="Montserrat" w:hAnsi="Montserrat" w:cs="Arial"/>
              </w:rPr>
            </w:pPr>
          </w:p>
        </w:tc>
      </w:tr>
      <w:tr w:rsidR="00AA352C" w:rsidRPr="00E85D0B" w14:paraId="4EC0A6B5" w14:textId="77777777" w:rsidTr="00AA352C">
        <w:trPr>
          <w:trHeight w:val="275"/>
          <w:jc w:val="center"/>
        </w:trPr>
        <w:tc>
          <w:tcPr>
            <w:tcW w:w="717" w:type="pct"/>
          </w:tcPr>
          <w:p w14:paraId="7F4FD308" w14:textId="77777777" w:rsidR="00AA352C" w:rsidRPr="00E85D0B" w:rsidRDefault="00AA352C" w:rsidP="00CC66CE">
            <w:pPr>
              <w:jc w:val="center"/>
              <w:rPr>
                <w:rFonts w:ascii="Montserrat" w:hAnsi="Montserrat" w:cs="Arial"/>
                <w:sz w:val="18"/>
                <w:szCs w:val="18"/>
              </w:rPr>
            </w:pPr>
          </w:p>
        </w:tc>
        <w:tc>
          <w:tcPr>
            <w:tcW w:w="1022" w:type="pct"/>
          </w:tcPr>
          <w:p w14:paraId="345FD2C5" w14:textId="77777777" w:rsidR="00AA352C" w:rsidRPr="00E85D0B" w:rsidRDefault="00AA352C" w:rsidP="00CC66CE">
            <w:pPr>
              <w:rPr>
                <w:rFonts w:ascii="Montserrat" w:hAnsi="Montserrat" w:cs="Arial"/>
              </w:rPr>
            </w:pPr>
          </w:p>
        </w:tc>
        <w:tc>
          <w:tcPr>
            <w:tcW w:w="883" w:type="pct"/>
          </w:tcPr>
          <w:p w14:paraId="5B259985" w14:textId="77777777" w:rsidR="00AA352C" w:rsidRPr="00E85D0B" w:rsidRDefault="00AA352C" w:rsidP="00CC66CE">
            <w:pPr>
              <w:rPr>
                <w:rFonts w:ascii="Montserrat" w:hAnsi="Montserrat" w:cs="Arial"/>
              </w:rPr>
            </w:pPr>
          </w:p>
        </w:tc>
        <w:tc>
          <w:tcPr>
            <w:tcW w:w="2378" w:type="pct"/>
          </w:tcPr>
          <w:p w14:paraId="4C7F67DF" w14:textId="77777777" w:rsidR="00AA352C" w:rsidRPr="00E85D0B" w:rsidRDefault="00AA352C" w:rsidP="00CC66CE">
            <w:pPr>
              <w:rPr>
                <w:rFonts w:ascii="Montserrat" w:hAnsi="Montserrat" w:cs="Arial"/>
              </w:rPr>
            </w:pPr>
          </w:p>
        </w:tc>
      </w:tr>
    </w:tbl>
    <w:p w14:paraId="4FC85FA5" w14:textId="77777777" w:rsidR="00CE4301" w:rsidRPr="00E85D0B" w:rsidRDefault="00CE4301" w:rsidP="00CC66CE">
      <w:pPr>
        <w:jc w:val="both"/>
        <w:rPr>
          <w:rFonts w:ascii="Montserrat" w:hAnsi="Montserrat" w:cs="Arial"/>
          <w:sz w:val="18"/>
          <w:szCs w:val="18"/>
        </w:rPr>
      </w:pPr>
    </w:p>
    <w:p w14:paraId="550A1A60" w14:textId="77777777" w:rsidR="00280C0A" w:rsidRPr="00E85D0B" w:rsidRDefault="00280C0A" w:rsidP="003F62C6">
      <w:pPr>
        <w:jc w:val="both"/>
        <w:rPr>
          <w:rFonts w:ascii="Montserrat" w:hAnsi="Montserrat" w:cs="Arial"/>
          <w:sz w:val="18"/>
          <w:szCs w:val="18"/>
          <w:lang w:val="es-ES_tradnl"/>
        </w:rPr>
      </w:pPr>
      <w:r w:rsidRPr="00E85D0B">
        <w:rPr>
          <w:rFonts w:ascii="Montserrat" w:hAnsi="Montserrat" w:cs="Arial"/>
          <w:b/>
          <w:sz w:val="20"/>
        </w:rPr>
        <w:t>Nota</w:t>
      </w:r>
      <w:r w:rsidRPr="00E85D0B">
        <w:rPr>
          <w:rFonts w:ascii="Montserrat" w:hAnsi="Montserrat" w:cs="Arial"/>
          <w:sz w:val="20"/>
        </w:rPr>
        <w:t xml:space="preserve">: </w:t>
      </w:r>
      <w:r w:rsidR="004B08FC" w:rsidRPr="00E85D0B">
        <w:rPr>
          <w:rFonts w:ascii="Montserrat" w:hAnsi="Montserrat" w:cs="Arial"/>
          <w:sz w:val="20"/>
        </w:rPr>
        <w:t>Adjuntar a</w:t>
      </w:r>
      <w:r w:rsidRPr="00E85D0B">
        <w:rPr>
          <w:rFonts w:ascii="Montserrat" w:hAnsi="Montserrat" w:cs="Arial"/>
          <w:sz w:val="20"/>
          <w:lang w:val="es-ES_tradnl"/>
        </w:rPr>
        <w:t>nexo en archivo electrónico</w:t>
      </w:r>
      <w:r w:rsidR="004B08FC" w:rsidRPr="00E85D0B">
        <w:rPr>
          <w:rFonts w:ascii="Montserrat" w:hAnsi="Montserrat" w:cs="Arial"/>
          <w:sz w:val="20"/>
          <w:lang w:val="es-ES_tradnl"/>
        </w:rPr>
        <w:t xml:space="preserve"> en formato word, </w:t>
      </w:r>
      <w:r w:rsidRPr="00E85D0B">
        <w:rPr>
          <w:rFonts w:ascii="Montserrat" w:hAnsi="Montserrat" w:cs="Arial"/>
          <w:sz w:val="20"/>
          <w:lang w:val="es-ES_tradnl"/>
        </w:rPr>
        <w:t>con el fin de agilizar el acto de junta de aclaraciones</w:t>
      </w:r>
    </w:p>
    <w:p w14:paraId="7FA2C21E" w14:textId="77777777" w:rsidR="00CE4301" w:rsidRPr="003F62C6" w:rsidRDefault="00CE4301" w:rsidP="00CC66CE">
      <w:pPr>
        <w:rPr>
          <w:rFonts w:ascii="Montserrat" w:hAnsi="Montserrat" w:cs="Arial"/>
          <w:sz w:val="18"/>
          <w:szCs w:val="18"/>
          <w:lang w:val="es-ES_tradnl"/>
        </w:rPr>
      </w:pPr>
    </w:p>
    <w:p w14:paraId="21FDF2A9" w14:textId="77777777" w:rsidR="00CE4301" w:rsidRPr="00E85D0B" w:rsidRDefault="00CE4301" w:rsidP="00CC66CE">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_______________________________________________________________</w:t>
      </w:r>
    </w:p>
    <w:p w14:paraId="2652F751" w14:textId="77777777" w:rsidR="00CE4301" w:rsidRPr="00E85D0B" w:rsidRDefault="00CE4301" w:rsidP="00CC66CE">
      <w:pPr>
        <w:ind w:left="-284"/>
        <w:jc w:val="center"/>
        <w:rPr>
          <w:rFonts w:ascii="Montserrat" w:hAnsi="Montserrat" w:cs="Arial"/>
          <w:bCs/>
          <w:sz w:val="20"/>
          <w:lang w:val="es-ES_tradnl"/>
        </w:rPr>
      </w:pPr>
      <w:r w:rsidRPr="00E85D0B">
        <w:rPr>
          <w:rFonts w:ascii="Montserrat" w:hAnsi="Montserrat" w:cs="Arial"/>
          <w:bCs/>
          <w:sz w:val="20"/>
          <w:lang w:val="es-ES_tradnl"/>
        </w:rPr>
        <w:t>(Nombre y firma del Representante Legal)</w:t>
      </w:r>
    </w:p>
    <w:p w14:paraId="57E6A18F" w14:textId="77777777" w:rsidR="007D4D30" w:rsidRPr="00E85D0B" w:rsidRDefault="007D4D30"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14:paraId="45D0E190" w14:textId="77777777" w:rsidR="008958E6" w:rsidRPr="00E85D0B" w:rsidRDefault="008958E6" w:rsidP="008958E6">
      <w:pPr>
        <w:pStyle w:val="Textoindependiente"/>
        <w:spacing w:after="0"/>
        <w:jc w:val="both"/>
        <w:rPr>
          <w:rFonts w:ascii="Montserrat" w:hAnsi="Montserrat" w:cs="Arial"/>
          <w:sz w:val="20"/>
        </w:rPr>
      </w:pPr>
      <w:bookmarkStart w:id="160" w:name="_Toc460500938"/>
    </w:p>
    <w:p w14:paraId="796A1964" w14:textId="77777777" w:rsidR="00CE4301" w:rsidRPr="00E85D0B" w:rsidRDefault="00FC3335" w:rsidP="00CC66CE">
      <w:pPr>
        <w:pStyle w:val="Ttulo1"/>
        <w:spacing w:before="0" w:after="0"/>
        <w:ind w:left="360" w:right="49"/>
        <w:jc w:val="center"/>
        <w:rPr>
          <w:rFonts w:ascii="Montserrat" w:hAnsi="Montserrat" w:cs="Arial"/>
          <w:noProof w:val="0"/>
          <w:sz w:val="20"/>
          <w:szCs w:val="20"/>
          <w:lang w:val="es-ES"/>
        </w:rPr>
      </w:pPr>
      <w:bookmarkStart w:id="161" w:name="_Toc108438446"/>
      <w:r w:rsidRPr="00E85D0B">
        <w:rPr>
          <w:rFonts w:ascii="Montserrat" w:hAnsi="Montserrat" w:cs="Arial"/>
          <w:sz w:val="20"/>
          <w:szCs w:val="20"/>
        </w:rPr>
        <w:t>ANEXO</w:t>
      </w:r>
      <w:r w:rsidRPr="00E85D0B">
        <w:rPr>
          <w:rFonts w:ascii="Montserrat" w:hAnsi="Montserrat" w:cs="Arial"/>
          <w:noProof w:val="0"/>
          <w:sz w:val="20"/>
          <w:szCs w:val="20"/>
          <w:lang w:val="es-ES"/>
        </w:rPr>
        <w:t xml:space="preserve"> </w:t>
      </w:r>
      <w:r w:rsidR="00590754" w:rsidRPr="00E85D0B">
        <w:rPr>
          <w:rFonts w:ascii="Montserrat" w:hAnsi="Montserrat" w:cs="Arial"/>
          <w:noProof w:val="0"/>
          <w:sz w:val="20"/>
          <w:szCs w:val="20"/>
          <w:lang w:val="es-ES"/>
        </w:rPr>
        <w:t>I</w:t>
      </w:r>
      <w:r w:rsidR="00D42A25">
        <w:rPr>
          <w:rFonts w:ascii="Montserrat" w:hAnsi="Montserrat" w:cs="Arial"/>
          <w:noProof w:val="0"/>
          <w:sz w:val="20"/>
          <w:szCs w:val="20"/>
          <w:lang w:val="es-ES"/>
        </w:rPr>
        <w:t>II</w:t>
      </w:r>
      <w:r w:rsidRPr="00E85D0B">
        <w:rPr>
          <w:rFonts w:ascii="Montserrat" w:hAnsi="Montserrat" w:cs="Arial"/>
          <w:noProof w:val="0"/>
          <w:sz w:val="20"/>
          <w:szCs w:val="20"/>
          <w:lang w:val="es-ES"/>
        </w:rPr>
        <w:t xml:space="preserve"> </w:t>
      </w:r>
      <w:r w:rsidR="00C90756" w:rsidRPr="00E85D0B">
        <w:rPr>
          <w:rFonts w:ascii="Montserrat" w:hAnsi="Montserrat" w:cs="Arial"/>
          <w:noProof w:val="0"/>
          <w:sz w:val="20"/>
          <w:szCs w:val="20"/>
          <w:lang w:val="es-ES"/>
        </w:rPr>
        <w:br/>
      </w:r>
      <w:r w:rsidRPr="00E85D0B">
        <w:rPr>
          <w:rFonts w:ascii="Montserrat" w:hAnsi="Montserrat" w:cs="Arial"/>
          <w:sz w:val="20"/>
          <w:szCs w:val="20"/>
        </w:rPr>
        <w:t>MODELO DE CONVENIO DE PARTICIPACIÓN CONJUNTA</w:t>
      </w:r>
      <w:bookmarkEnd w:id="161"/>
    </w:p>
    <w:p w14:paraId="765D077D" w14:textId="77777777" w:rsidR="00D8575C" w:rsidRPr="00E85D0B" w:rsidRDefault="00D8575C" w:rsidP="00CC66CE">
      <w:pPr>
        <w:tabs>
          <w:tab w:val="left" w:pos="-19372"/>
          <w:tab w:val="left" w:pos="-18652"/>
          <w:tab w:val="left" w:pos="-17932"/>
          <w:tab w:val="left" w:pos="-17212"/>
          <w:tab w:val="left" w:pos="-16492"/>
          <w:tab w:val="left" w:pos="-15772"/>
          <w:tab w:val="left" w:pos="-15052"/>
          <w:tab w:val="left" w:pos="-14332"/>
        </w:tabs>
        <w:ind w:right="16"/>
        <w:jc w:val="center"/>
        <w:rPr>
          <w:rFonts w:ascii="Montserrat" w:hAnsi="Montserrat" w:cs="Arial"/>
          <w:b/>
          <w:sz w:val="20"/>
          <w:szCs w:val="20"/>
        </w:rPr>
      </w:pPr>
    </w:p>
    <w:p w14:paraId="3D19636D" w14:textId="77777777" w:rsidR="00CE23D2" w:rsidRPr="00E85D0B" w:rsidRDefault="00CE23D2" w:rsidP="00CE23D2">
      <w:pPr>
        <w:ind w:right="16"/>
        <w:jc w:val="center"/>
        <w:rPr>
          <w:rFonts w:ascii="Montserrat" w:hAnsi="Montserrat" w:cs="Arial"/>
          <w:b/>
          <w:bCs/>
          <w:i/>
          <w:iCs/>
          <w:sz w:val="18"/>
          <w:szCs w:val="18"/>
        </w:rPr>
      </w:pPr>
      <w:r w:rsidRPr="00E85D0B">
        <w:rPr>
          <w:rFonts w:ascii="Montserrat" w:hAnsi="Montserrat" w:cs="Arial"/>
          <w:b/>
          <w:bCs/>
          <w:i/>
          <w:iCs/>
          <w:sz w:val="18"/>
          <w:szCs w:val="18"/>
        </w:rPr>
        <w:t xml:space="preserve">NOTA: EN CASO DE QUE EL LICITANTE NO PARTICIPE DE MANERA CONJUNTA, </w:t>
      </w:r>
    </w:p>
    <w:p w14:paraId="12082FF5" w14:textId="77777777" w:rsidR="00CE23D2" w:rsidRPr="00E85D0B" w:rsidRDefault="00CE23D2" w:rsidP="00CE23D2">
      <w:pPr>
        <w:ind w:right="16"/>
        <w:jc w:val="center"/>
        <w:rPr>
          <w:rFonts w:ascii="Montserrat" w:hAnsi="Montserrat" w:cs="Arial"/>
          <w:b/>
          <w:bCs/>
          <w:i/>
          <w:iCs/>
          <w:sz w:val="18"/>
          <w:szCs w:val="18"/>
        </w:rPr>
      </w:pPr>
      <w:r w:rsidRPr="00E85D0B">
        <w:rPr>
          <w:rFonts w:ascii="Montserrat" w:hAnsi="Montserrat" w:cs="Arial"/>
          <w:b/>
          <w:bCs/>
          <w:i/>
          <w:iCs/>
          <w:sz w:val="18"/>
          <w:szCs w:val="18"/>
        </w:rPr>
        <w:t>NO INTEGRARÁ ESTE ANEXO A SU PROPOSICIÓN Y NO SERÁ CAUSAL DE DESECHAMIENTO)</w:t>
      </w:r>
    </w:p>
    <w:p w14:paraId="5F2477EF" w14:textId="77777777" w:rsidR="00CE23D2" w:rsidRPr="00E85D0B" w:rsidRDefault="00CE23D2" w:rsidP="00CE23D2">
      <w:pPr>
        <w:ind w:right="16"/>
        <w:jc w:val="center"/>
        <w:rPr>
          <w:rFonts w:ascii="Montserrat" w:hAnsi="Montserrat" w:cs="Arial"/>
          <w:b/>
          <w:bCs/>
          <w:sz w:val="18"/>
          <w:szCs w:val="18"/>
        </w:rPr>
      </w:pPr>
    </w:p>
    <w:p w14:paraId="1519F2EE" w14:textId="77777777" w:rsidR="00CE23D2" w:rsidRPr="00E85D0B" w:rsidRDefault="00CE23D2" w:rsidP="00CE23D2">
      <w:pPr>
        <w:pStyle w:val="Textoindependiente"/>
        <w:spacing w:after="0"/>
        <w:jc w:val="both"/>
        <w:rPr>
          <w:rFonts w:ascii="Montserrat" w:hAnsi="Montserrat" w:cs="Arial"/>
          <w:b/>
          <w:bCs/>
          <w:sz w:val="18"/>
          <w:szCs w:val="18"/>
        </w:rPr>
      </w:pPr>
      <w:r w:rsidRPr="00E85D0B">
        <w:rPr>
          <w:rFonts w:ascii="Montserrat" w:hAnsi="Montserrat" w:cs="Arial"/>
          <w:b/>
          <w:bCs/>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F89458B" w14:textId="77777777" w:rsidR="00CE23D2" w:rsidRPr="00E85D0B" w:rsidRDefault="00CE23D2" w:rsidP="00CE23D2">
      <w:pPr>
        <w:pStyle w:val="Textoindependiente21"/>
        <w:rPr>
          <w:rFonts w:ascii="Montserrat" w:hAnsi="Montserrat" w:cs="Arial"/>
          <w:sz w:val="18"/>
          <w:szCs w:val="18"/>
        </w:rPr>
      </w:pPr>
    </w:p>
    <w:p w14:paraId="703D97FF" w14:textId="77777777" w:rsidR="00CE23D2" w:rsidRPr="00E85D0B" w:rsidRDefault="00CE23D2" w:rsidP="00CE23D2">
      <w:pPr>
        <w:jc w:val="both"/>
        <w:rPr>
          <w:rFonts w:ascii="Montserrat" w:hAnsi="Montserrat" w:cs="Arial"/>
          <w:sz w:val="18"/>
          <w:szCs w:val="18"/>
        </w:rPr>
      </w:pPr>
      <w:r w:rsidRPr="00E85D0B">
        <w:rPr>
          <w:rFonts w:ascii="Montserrat" w:hAnsi="Montserrat" w:cs="Arial"/>
          <w:b/>
          <w:bCs/>
          <w:sz w:val="18"/>
          <w:szCs w:val="18"/>
        </w:rPr>
        <w:t>1. “EL PARTICIPANTE A”</w:t>
      </w:r>
      <w:r w:rsidRPr="00E85D0B">
        <w:rPr>
          <w:rFonts w:ascii="Montserrat" w:hAnsi="Montserrat" w:cs="Arial"/>
          <w:sz w:val="18"/>
          <w:szCs w:val="18"/>
        </w:rPr>
        <w:t>, DECLARA QUE:</w:t>
      </w:r>
    </w:p>
    <w:p w14:paraId="05FCFBD0" w14:textId="77777777" w:rsidR="00CE23D2" w:rsidRPr="00E85D0B" w:rsidRDefault="00CE23D2" w:rsidP="00CE23D2">
      <w:pPr>
        <w:pStyle w:val="Textoindependiente32"/>
        <w:rPr>
          <w:rFonts w:ascii="Montserrat" w:hAnsi="Montserrat" w:cs="Arial"/>
          <w:sz w:val="18"/>
          <w:szCs w:val="18"/>
        </w:rPr>
      </w:pPr>
    </w:p>
    <w:p w14:paraId="55551CE0"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1.1</w:t>
      </w:r>
      <w:r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MEXICANAS, SEGÚN CONSTA EN EL TESTIMONIO DE LA ESCRITURA PÚBLICA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NÚMERO ____, DE FECHA ____, OTORGADA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____, DEL ____, E INSCRITA EN EL REGISTRO PÚBLICO DE LA PROPIEDAD Y DE COMERCIO DE ______, EN EL FOLIO MERCANTIL ____ DE FECHA _____.</w:t>
      </w:r>
    </w:p>
    <w:p w14:paraId="3D418DB3" w14:textId="77777777" w:rsidR="00CE23D2" w:rsidRPr="00E85D0B" w:rsidRDefault="00CE23D2" w:rsidP="00CE23D2">
      <w:pPr>
        <w:ind w:left="850" w:hanging="425"/>
        <w:jc w:val="both"/>
        <w:rPr>
          <w:rFonts w:ascii="Montserrat" w:hAnsi="Montserrat" w:cs="Arial"/>
          <w:sz w:val="18"/>
          <w:szCs w:val="18"/>
        </w:rPr>
      </w:pPr>
    </w:p>
    <w:p w14:paraId="16E5DB14" w14:textId="77777777" w:rsidR="00CE23D2" w:rsidRPr="00E85D0B" w:rsidRDefault="00CE23D2" w:rsidP="00CE23D2">
      <w:pPr>
        <w:ind w:left="426" w:hanging="1"/>
        <w:jc w:val="both"/>
        <w:rPr>
          <w:rFonts w:ascii="Montserrat" w:hAnsi="Montserrat" w:cs="Arial"/>
          <w:sz w:val="18"/>
          <w:szCs w:val="18"/>
        </w:rPr>
      </w:pPr>
      <w:r w:rsidRPr="00E85D0B">
        <w:rPr>
          <w:rFonts w:ascii="Montserrat" w:hAnsi="Montserrat" w:cs="Arial"/>
          <w:sz w:val="18"/>
          <w:szCs w:val="18"/>
        </w:rPr>
        <w:t>EL ACTA CONSTITUTIVA DE LA SOCIEDAD ____ (SI/NO) HA TENIDO REFORMAS Y MODIFICACIONES.</w:t>
      </w:r>
    </w:p>
    <w:p w14:paraId="0B1259F2" w14:textId="77777777" w:rsidR="00CE23D2" w:rsidRPr="00E85D0B" w:rsidRDefault="00CE23D2" w:rsidP="00CE23D2">
      <w:pPr>
        <w:ind w:left="850" w:hanging="425"/>
        <w:jc w:val="both"/>
        <w:rPr>
          <w:rFonts w:ascii="Montserrat" w:hAnsi="Montserrat" w:cs="Arial"/>
          <w:sz w:val="18"/>
          <w:szCs w:val="18"/>
        </w:rPr>
      </w:pPr>
    </w:p>
    <w:p w14:paraId="5A115DEC" w14:textId="77777777" w:rsidR="00CE23D2" w:rsidRPr="00E85D0B" w:rsidRDefault="00CE23D2" w:rsidP="00CE23D2">
      <w:pPr>
        <w:ind w:left="426" w:hanging="1"/>
        <w:jc w:val="both"/>
        <w:rPr>
          <w:rFonts w:ascii="Montserrat" w:hAnsi="Montserrat" w:cs="Arial"/>
          <w:i/>
          <w:iCs/>
          <w:sz w:val="18"/>
          <w:szCs w:val="18"/>
        </w:rPr>
      </w:pPr>
      <w:r w:rsidRPr="00E85D0B">
        <w:rPr>
          <w:rFonts w:ascii="Montserrat" w:hAnsi="Montserrat" w:cs="Arial"/>
          <w:i/>
          <w:iCs/>
          <w:sz w:val="18"/>
          <w:szCs w:val="18"/>
        </w:rPr>
        <w:t>Nota: En su caso, se deberán relacionar las escrituras en que consten las reformas o modificaciones de la sociedad.</w:t>
      </w:r>
    </w:p>
    <w:p w14:paraId="674D0BBC" w14:textId="77777777" w:rsidR="00CE23D2" w:rsidRPr="00E85D0B" w:rsidRDefault="00CE23D2" w:rsidP="00CE23D2">
      <w:pPr>
        <w:ind w:left="850" w:hanging="425"/>
        <w:jc w:val="both"/>
        <w:rPr>
          <w:rFonts w:ascii="Montserrat" w:hAnsi="Montserrat" w:cs="Arial"/>
          <w:sz w:val="18"/>
          <w:szCs w:val="18"/>
        </w:rPr>
      </w:pPr>
    </w:p>
    <w:p w14:paraId="11C825CF" w14:textId="77777777" w:rsidR="00CE23D2" w:rsidRPr="00E85D0B" w:rsidRDefault="00CE23D2" w:rsidP="00CE23D2">
      <w:pPr>
        <w:ind w:left="850" w:hanging="425"/>
        <w:jc w:val="both"/>
        <w:rPr>
          <w:rFonts w:ascii="Montserrat" w:hAnsi="Montserrat" w:cs="Arial"/>
          <w:sz w:val="18"/>
          <w:szCs w:val="18"/>
        </w:rPr>
      </w:pPr>
      <w:r w:rsidRPr="00E85D0B">
        <w:rPr>
          <w:rFonts w:ascii="Montserrat" w:hAnsi="Montserrat" w:cs="Arial"/>
          <w:sz w:val="18"/>
          <w:szCs w:val="18"/>
        </w:rPr>
        <w:t>LOS NOMBRES DE SUS SOCIOS SON:</w:t>
      </w:r>
    </w:p>
    <w:p w14:paraId="465F2900" w14:textId="77777777" w:rsidR="00CE23D2" w:rsidRPr="00E85D0B" w:rsidRDefault="00CE23D2" w:rsidP="00CE23D2">
      <w:pPr>
        <w:ind w:left="850" w:hanging="425"/>
        <w:jc w:val="both"/>
        <w:rPr>
          <w:rFonts w:ascii="Montserrat" w:hAnsi="Montserrat" w:cs="Arial"/>
          <w:sz w:val="18"/>
          <w:szCs w:val="18"/>
        </w:rPr>
      </w:pPr>
    </w:p>
    <w:p w14:paraId="4BB4C4AF" w14:textId="77777777" w:rsidR="00CE23D2" w:rsidRPr="00E85D0B" w:rsidRDefault="00CE23D2" w:rsidP="00CE23D2">
      <w:pPr>
        <w:ind w:left="850" w:hanging="425"/>
        <w:jc w:val="both"/>
        <w:rPr>
          <w:rFonts w:ascii="Montserrat" w:hAnsi="Montserrat" w:cs="Arial"/>
          <w:sz w:val="18"/>
          <w:szCs w:val="18"/>
        </w:rPr>
      </w:pPr>
      <w:r w:rsidRPr="00E85D0B">
        <w:rPr>
          <w:rFonts w:ascii="Montserrat" w:hAnsi="Montserrat" w:cs="Arial"/>
          <w:sz w:val="18"/>
          <w:szCs w:val="18"/>
        </w:rPr>
        <w:t>_____________________ CON REGISTRO FEDERAL DE CONTRIBUYENTES _____________.</w:t>
      </w:r>
    </w:p>
    <w:p w14:paraId="70EA45B0" w14:textId="77777777" w:rsidR="00CE23D2" w:rsidRPr="00E85D0B" w:rsidRDefault="00CE23D2" w:rsidP="00CE23D2">
      <w:pPr>
        <w:ind w:left="850" w:hanging="425"/>
        <w:jc w:val="both"/>
        <w:rPr>
          <w:rFonts w:ascii="Montserrat" w:hAnsi="Montserrat" w:cs="Arial"/>
          <w:sz w:val="18"/>
          <w:szCs w:val="18"/>
        </w:rPr>
      </w:pPr>
    </w:p>
    <w:p w14:paraId="66806227"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1.2 </w:t>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425DB0" w14:textId="77777777" w:rsidR="00CE23D2" w:rsidRPr="00E85D0B" w:rsidRDefault="00CE23D2" w:rsidP="00CE23D2">
      <w:pPr>
        <w:pStyle w:val="Textoindependiente32"/>
        <w:rPr>
          <w:rFonts w:ascii="Montserrat" w:hAnsi="Montserrat" w:cs="Arial"/>
          <w:sz w:val="18"/>
          <w:szCs w:val="18"/>
        </w:rPr>
      </w:pPr>
    </w:p>
    <w:p w14:paraId="1B111BE1"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1.3 </w:t>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QUE DICHAS FACULTADES NO LE HAN SIDO REVOCADAS, NI LIMITADAS O MODIFICADAS EN FORMA ALGUNA, A LA FECHA EN QUE SE SUSCRIBE EL PRESENTE INSTRUMENTO JURÍDICO.</w:t>
      </w:r>
    </w:p>
    <w:p w14:paraId="7A6752A3"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EL DOMICILIO DEL REPRESENTANTE LEGAL ES EL UBICADO EN ______________.</w:t>
      </w:r>
    </w:p>
    <w:p w14:paraId="68DA377D" w14:textId="77777777" w:rsidR="00CE23D2" w:rsidRPr="00E85D0B" w:rsidRDefault="00CE23D2" w:rsidP="00CE23D2">
      <w:pPr>
        <w:pStyle w:val="Textoindependiente32"/>
        <w:rPr>
          <w:rFonts w:ascii="Montserrat" w:hAnsi="Montserrat" w:cs="Arial"/>
          <w:sz w:val="18"/>
          <w:szCs w:val="18"/>
        </w:rPr>
      </w:pPr>
    </w:p>
    <w:p w14:paraId="168FB56B"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1.4    </w:t>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2F78C7" w14:textId="77777777" w:rsidR="00CE23D2" w:rsidRPr="00E85D0B" w:rsidRDefault="00CE23D2" w:rsidP="00CE23D2">
      <w:pPr>
        <w:pStyle w:val="Textoindependiente32"/>
        <w:rPr>
          <w:rFonts w:ascii="Montserrat" w:hAnsi="Montserrat" w:cs="Arial"/>
          <w:sz w:val="18"/>
          <w:szCs w:val="18"/>
        </w:rPr>
      </w:pPr>
    </w:p>
    <w:p w14:paraId="123938E5"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1.5 </w:t>
      </w:r>
      <w:r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w:t>
      </w:r>
    </w:p>
    <w:p w14:paraId="3848716C" w14:textId="77777777" w:rsidR="00CE23D2" w:rsidRPr="00E85D0B" w:rsidRDefault="00CE23D2" w:rsidP="00CE23D2">
      <w:pPr>
        <w:ind w:left="1985" w:hanging="851"/>
        <w:jc w:val="both"/>
        <w:rPr>
          <w:rFonts w:ascii="Montserrat" w:hAnsi="Montserrat" w:cs="Arial"/>
          <w:b/>
          <w:bCs/>
          <w:sz w:val="18"/>
          <w:szCs w:val="18"/>
        </w:rPr>
      </w:pPr>
    </w:p>
    <w:p w14:paraId="4E3419F8" w14:textId="77777777" w:rsidR="00CE23D2" w:rsidRPr="00E85D0B" w:rsidRDefault="00CE23D2" w:rsidP="00CE23D2">
      <w:pPr>
        <w:ind w:left="567" w:hanging="567"/>
        <w:jc w:val="both"/>
        <w:rPr>
          <w:rFonts w:ascii="Montserrat" w:hAnsi="Montserrat" w:cs="Arial"/>
          <w:sz w:val="18"/>
          <w:szCs w:val="18"/>
        </w:rPr>
      </w:pPr>
      <w:r w:rsidRPr="00E85D0B">
        <w:rPr>
          <w:rFonts w:ascii="Montserrat" w:hAnsi="Montserrat" w:cs="Arial"/>
          <w:b/>
          <w:bCs/>
          <w:sz w:val="18"/>
          <w:szCs w:val="18"/>
        </w:rPr>
        <w:lastRenderedPageBreak/>
        <w:t>2. “EL PARTICIPANTE B”</w:t>
      </w:r>
      <w:r w:rsidRPr="00E85D0B">
        <w:rPr>
          <w:rFonts w:ascii="Montserrat" w:hAnsi="Montserrat" w:cs="Arial"/>
          <w:sz w:val="18"/>
          <w:szCs w:val="18"/>
        </w:rPr>
        <w:t>, DECLARA QUE:</w:t>
      </w:r>
    </w:p>
    <w:p w14:paraId="3FD521D9" w14:textId="77777777" w:rsidR="00CE23D2" w:rsidRPr="00E85D0B" w:rsidRDefault="00CE23D2" w:rsidP="00CE23D2">
      <w:pPr>
        <w:pStyle w:val="Textoindependiente32"/>
        <w:rPr>
          <w:rFonts w:ascii="Montserrat" w:hAnsi="Montserrat" w:cs="Arial"/>
          <w:sz w:val="18"/>
          <w:szCs w:val="18"/>
        </w:rPr>
      </w:pPr>
    </w:p>
    <w:p w14:paraId="6E806B1B"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2.1</w:t>
      </w:r>
      <w:r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DE LOS ESTADOS UNIDOS MEXICANOS, SEGÚN CONSTA EL TESTIMONIO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DE LA ESCRITURA PÚBLICA NÚMERO ___, DE FECHA ___, PASADA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 DEL __, E INSCRITA EN EL REGISTRO PÚBLICO DE LA PROPIEDAD Y DEL COMERCIO, EN EL FOLIO MERCANTIL NÚMERO ____ DE FECHA ____.</w:t>
      </w:r>
    </w:p>
    <w:p w14:paraId="4F99CC84" w14:textId="77777777" w:rsidR="00CE23D2" w:rsidRPr="00E85D0B" w:rsidRDefault="00CE23D2" w:rsidP="00CE23D2">
      <w:pPr>
        <w:ind w:left="1208" w:hanging="851"/>
        <w:jc w:val="both"/>
        <w:rPr>
          <w:rFonts w:ascii="Montserrat" w:hAnsi="Montserrat" w:cs="Arial"/>
          <w:b/>
          <w:bCs/>
          <w:sz w:val="18"/>
          <w:szCs w:val="18"/>
        </w:rPr>
      </w:pPr>
    </w:p>
    <w:p w14:paraId="5A47B865"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 xml:space="preserve">EL ACTA CONSTITUTIVA DE LA SOCIEDAD __ </w:t>
      </w:r>
      <w:r w:rsidRPr="00E85D0B">
        <w:rPr>
          <w:rFonts w:ascii="Montserrat" w:hAnsi="Montserrat" w:cs="Arial"/>
          <w:b/>
          <w:bCs/>
          <w:i/>
          <w:iCs/>
          <w:sz w:val="18"/>
          <w:szCs w:val="18"/>
          <w:u w:val="single"/>
        </w:rPr>
        <w:t>(SI/NO)</w:t>
      </w:r>
      <w:r w:rsidRPr="00E85D0B">
        <w:rPr>
          <w:rFonts w:ascii="Montserrat" w:hAnsi="Montserrat" w:cs="Arial"/>
          <w:sz w:val="18"/>
          <w:szCs w:val="18"/>
        </w:rPr>
        <w:t xml:space="preserve"> HA TENIDO REFORMAS Y MODIFICACIONES.</w:t>
      </w:r>
    </w:p>
    <w:p w14:paraId="0C79EFBC" w14:textId="77777777" w:rsidR="00CE23D2" w:rsidRPr="00E85D0B" w:rsidRDefault="00CE23D2" w:rsidP="00CE23D2">
      <w:pPr>
        <w:ind w:left="425"/>
        <w:jc w:val="both"/>
        <w:rPr>
          <w:rFonts w:ascii="Montserrat" w:hAnsi="Montserrat" w:cs="Arial"/>
          <w:sz w:val="18"/>
          <w:szCs w:val="18"/>
        </w:rPr>
      </w:pPr>
    </w:p>
    <w:p w14:paraId="3CEEA822" w14:textId="77777777" w:rsidR="00CE23D2" w:rsidRPr="00E85D0B" w:rsidRDefault="00CE23D2" w:rsidP="00CE23D2">
      <w:pPr>
        <w:ind w:left="425"/>
        <w:jc w:val="both"/>
        <w:rPr>
          <w:rFonts w:ascii="Montserrat" w:hAnsi="Montserrat" w:cs="Arial"/>
          <w:i/>
          <w:iCs/>
          <w:sz w:val="18"/>
          <w:szCs w:val="18"/>
          <w:u w:val="single"/>
        </w:rPr>
      </w:pPr>
      <w:r w:rsidRPr="00E85D0B">
        <w:rPr>
          <w:rFonts w:ascii="Montserrat" w:hAnsi="Montserrat" w:cs="Arial"/>
          <w:i/>
          <w:iCs/>
          <w:sz w:val="18"/>
          <w:szCs w:val="18"/>
          <w:u w:val="single"/>
        </w:rPr>
        <w:t>Nota: En su caso, se deberán relacionar las escrituras en que consten las reformas o modificaciones de la sociedad.</w:t>
      </w:r>
    </w:p>
    <w:p w14:paraId="2AB4F9F8" w14:textId="77777777" w:rsidR="00CE23D2" w:rsidRPr="00E85D0B" w:rsidRDefault="00CE23D2" w:rsidP="00CE23D2">
      <w:pPr>
        <w:jc w:val="both"/>
        <w:rPr>
          <w:rFonts w:ascii="Montserrat" w:hAnsi="Montserrat" w:cs="Arial"/>
          <w:sz w:val="18"/>
          <w:szCs w:val="18"/>
        </w:rPr>
      </w:pPr>
    </w:p>
    <w:p w14:paraId="7BE65BDB"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LOS NOMBRES DE SUS SOCIOS SON:</w:t>
      </w:r>
    </w:p>
    <w:p w14:paraId="4F5EECAD" w14:textId="77777777" w:rsidR="00CE23D2" w:rsidRPr="00E85D0B" w:rsidRDefault="00CE23D2" w:rsidP="00CE23D2">
      <w:pPr>
        <w:ind w:left="425"/>
        <w:jc w:val="both"/>
        <w:rPr>
          <w:rFonts w:ascii="Montserrat" w:hAnsi="Montserrat" w:cs="Arial"/>
          <w:sz w:val="18"/>
          <w:szCs w:val="18"/>
        </w:rPr>
      </w:pPr>
    </w:p>
    <w:p w14:paraId="07AA761A"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_____________________ CON REGISTRO FEDERAL DE CONTRIBUYENTES ____.</w:t>
      </w:r>
    </w:p>
    <w:p w14:paraId="31818156" w14:textId="77777777" w:rsidR="00CE23D2" w:rsidRPr="00E85D0B" w:rsidRDefault="00CE23D2" w:rsidP="00CE23D2">
      <w:pPr>
        <w:pStyle w:val="Textoindependiente32"/>
        <w:ind w:left="1222" w:hanging="865"/>
        <w:rPr>
          <w:rFonts w:ascii="Montserrat" w:hAnsi="Montserrat" w:cs="Arial"/>
          <w:sz w:val="18"/>
          <w:szCs w:val="18"/>
        </w:rPr>
      </w:pPr>
    </w:p>
    <w:p w14:paraId="504B9B6E"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2.2</w:t>
      </w:r>
      <w:r w:rsidRPr="00E85D0B">
        <w:rPr>
          <w:rFonts w:ascii="Montserrat" w:hAnsi="Montserrat" w:cs="Arial"/>
          <w:b/>
          <w:bCs/>
          <w:sz w:val="18"/>
          <w:szCs w:val="18"/>
        </w:rPr>
        <w:tab/>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F96A6F8" w14:textId="77777777" w:rsidR="00CE23D2" w:rsidRPr="00E85D0B" w:rsidRDefault="00CE23D2" w:rsidP="00CE23D2">
      <w:pPr>
        <w:pStyle w:val="Textoindependiente32"/>
        <w:rPr>
          <w:rFonts w:ascii="Montserrat" w:hAnsi="Montserrat" w:cs="Arial"/>
          <w:sz w:val="18"/>
          <w:szCs w:val="18"/>
        </w:rPr>
      </w:pPr>
    </w:p>
    <w:p w14:paraId="51907A65"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2.3</w:t>
      </w:r>
      <w:r w:rsidRPr="00E85D0B">
        <w:rPr>
          <w:rFonts w:ascii="Montserrat" w:hAnsi="Montserrat" w:cs="Arial"/>
          <w:b/>
          <w:bCs/>
          <w:sz w:val="18"/>
          <w:szCs w:val="18"/>
        </w:rPr>
        <w:tab/>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EB449BD" w14:textId="77777777" w:rsidR="00CE23D2" w:rsidRPr="00E85D0B" w:rsidRDefault="00CE23D2" w:rsidP="00CE23D2">
      <w:pPr>
        <w:ind w:left="1208" w:hanging="851"/>
        <w:jc w:val="both"/>
        <w:rPr>
          <w:rFonts w:ascii="Montserrat" w:hAnsi="Montserrat" w:cs="Arial"/>
          <w:b/>
          <w:bCs/>
          <w:sz w:val="18"/>
          <w:szCs w:val="18"/>
        </w:rPr>
      </w:pPr>
    </w:p>
    <w:p w14:paraId="557D915B"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EL DOMICILIO DE SU REPRESENTANTE LEGAL ES EL UBICADO EN _____.</w:t>
      </w:r>
    </w:p>
    <w:p w14:paraId="4D3E24A7" w14:textId="77777777" w:rsidR="00CE23D2" w:rsidRPr="00E85D0B" w:rsidRDefault="00CE23D2" w:rsidP="00CE23D2">
      <w:pPr>
        <w:pStyle w:val="Textoindependiente32"/>
        <w:rPr>
          <w:rFonts w:ascii="Montserrat" w:hAnsi="Montserrat" w:cs="Arial"/>
          <w:sz w:val="18"/>
          <w:szCs w:val="18"/>
        </w:rPr>
      </w:pPr>
    </w:p>
    <w:p w14:paraId="6410F747"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2.4</w:t>
      </w:r>
      <w:r w:rsidRPr="00E85D0B">
        <w:rPr>
          <w:rFonts w:ascii="Montserrat" w:hAnsi="Montserrat" w:cs="Arial"/>
          <w:b/>
          <w:bCs/>
          <w:sz w:val="18"/>
          <w:szCs w:val="18"/>
        </w:rPr>
        <w:tab/>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9EB4C1C" w14:textId="77777777" w:rsidR="00CE23D2" w:rsidRPr="00E85D0B" w:rsidRDefault="00CE23D2" w:rsidP="00CE23D2">
      <w:pPr>
        <w:pStyle w:val="Textoindependiente32"/>
        <w:rPr>
          <w:rFonts w:ascii="Montserrat" w:hAnsi="Montserrat" w:cs="Arial"/>
          <w:sz w:val="18"/>
          <w:szCs w:val="18"/>
        </w:rPr>
      </w:pPr>
    </w:p>
    <w:p w14:paraId="52D3CEE6"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2.5</w:t>
      </w:r>
      <w:r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 ___________________________</w:t>
      </w:r>
    </w:p>
    <w:p w14:paraId="22B529CB" w14:textId="77777777" w:rsidR="00CE23D2" w:rsidRPr="00E85D0B" w:rsidRDefault="00CE23D2" w:rsidP="00CE23D2">
      <w:pPr>
        <w:pStyle w:val="Textoindependiente21"/>
        <w:ind w:left="1563" w:hanging="540"/>
        <w:rPr>
          <w:rFonts w:ascii="Montserrat" w:hAnsi="Montserrat" w:cs="Arial"/>
          <w:sz w:val="18"/>
          <w:szCs w:val="18"/>
        </w:rPr>
      </w:pPr>
    </w:p>
    <w:p w14:paraId="1B111B3A" w14:textId="77777777" w:rsidR="00CE23D2" w:rsidRPr="00E85D0B" w:rsidRDefault="00CE23D2" w:rsidP="00CE23D2">
      <w:pPr>
        <w:pStyle w:val="Textoindependiente21"/>
        <w:ind w:left="425"/>
        <w:rPr>
          <w:rFonts w:ascii="Montserrat" w:hAnsi="Montserrat"/>
          <w:b/>
          <w:bCs/>
          <w:sz w:val="18"/>
          <w:szCs w:val="18"/>
        </w:rPr>
      </w:pPr>
      <w:r w:rsidRPr="00E85D0B">
        <w:rPr>
          <w:rFonts w:ascii="Montserrat" w:hAnsi="Montserrat"/>
          <w:b/>
          <w:bCs/>
          <w:i/>
          <w:iCs/>
          <w:sz w:val="18"/>
          <w:szCs w:val="18"/>
        </w:rPr>
        <w:t>(MENCIONAR E IDENTIFICAR A CUÁNTOS INTEGRANTES CONFORMAN LA PARTICIPACIÓN CONJUNTA PARA LA PRESENTACIÓN DE PROPUESTAS)</w:t>
      </w:r>
      <w:r w:rsidRPr="00E85D0B">
        <w:rPr>
          <w:rFonts w:ascii="Montserrat" w:hAnsi="Montserrat"/>
          <w:b/>
          <w:bCs/>
          <w:sz w:val="18"/>
          <w:szCs w:val="18"/>
        </w:rPr>
        <w:t>.</w:t>
      </w:r>
    </w:p>
    <w:p w14:paraId="7A4E48AC" w14:textId="77777777" w:rsidR="00CE23D2" w:rsidRPr="00E85D0B" w:rsidRDefault="00CE23D2" w:rsidP="00CE23D2">
      <w:pPr>
        <w:pStyle w:val="Textoindependiente21"/>
        <w:ind w:left="1985"/>
        <w:rPr>
          <w:rFonts w:ascii="Montserrat" w:hAnsi="Montserrat"/>
          <w:sz w:val="18"/>
          <w:szCs w:val="18"/>
        </w:rPr>
      </w:pPr>
    </w:p>
    <w:p w14:paraId="2846EF10" w14:textId="77777777" w:rsidR="00CE23D2" w:rsidRPr="00E85D0B" w:rsidRDefault="00CE23D2" w:rsidP="00CE23D2">
      <w:pPr>
        <w:jc w:val="both"/>
        <w:rPr>
          <w:rFonts w:ascii="Montserrat" w:hAnsi="Montserrat" w:cs="Arial"/>
          <w:sz w:val="18"/>
          <w:szCs w:val="18"/>
        </w:rPr>
      </w:pPr>
      <w:r w:rsidRPr="00E85D0B">
        <w:rPr>
          <w:rFonts w:ascii="Montserrat" w:hAnsi="Montserrat" w:cs="Arial"/>
          <w:b/>
          <w:bCs/>
          <w:sz w:val="18"/>
          <w:szCs w:val="18"/>
        </w:rPr>
        <w:t>3. “LAS PARTES”</w:t>
      </w:r>
      <w:r w:rsidRPr="00E85D0B">
        <w:rPr>
          <w:rFonts w:ascii="Montserrat" w:hAnsi="Montserrat" w:cs="Arial"/>
          <w:sz w:val="18"/>
          <w:szCs w:val="18"/>
        </w:rPr>
        <w:t xml:space="preserve"> DECLARAN QUE:</w:t>
      </w:r>
    </w:p>
    <w:p w14:paraId="444E06F6" w14:textId="77777777" w:rsidR="00CE23D2" w:rsidRPr="00E85D0B" w:rsidRDefault="00CE23D2" w:rsidP="00CE23D2">
      <w:pPr>
        <w:pStyle w:val="Textoindependiente32"/>
        <w:rPr>
          <w:rFonts w:ascii="Montserrat" w:hAnsi="Montserrat" w:cs="Arial"/>
          <w:sz w:val="18"/>
          <w:szCs w:val="18"/>
        </w:rPr>
      </w:pPr>
    </w:p>
    <w:p w14:paraId="006DF685" w14:textId="6A352BF3"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3.1</w:t>
      </w:r>
      <w:r w:rsidRPr="00E85D0B">
        <w:rPr>
          <w:rFonts w:ascii="Montserrat" w:hAnsi="Montserrat" w:cs="Arial"/>
          <w:sz w:val="18"/>
          <w:szCs w:val="18"/>
        </w:rPr>
        <w:tab/>
        <w:t xml:space="preserve">CONOCEN LOS REQUISITOS Y CONDICIONES ESTIPULADAS EN  LA </w:t>
      </w:r>
      <w:r>
        <w:rPr>
          <w:rFonts w:ascii="Montserrat" w:hAnsi="Montserrat" w:cs="Arial"/>
          <w:sz w:val="18"/>
          <w:szCs w:val="18"/>
        </w:rPr>
        <w:t>CONVOCATORIA</w:t>
      </w:r>
      <w:r w:rsidRPr="00E85D0B">
        <w:rPr>
          <w:rFonts w:ascii="Montserrat" w:hAnsi="Montserrat" w:cs="Arial"/>
          <w:sz w:val="18"/>
          <w:szCs w:val="18"/>
        </w:rPr>
        <w:t xml:space="preserve"> A LA LICITACIÓN PÚBLICA </w:t>
      </w:r>
      <w:r>
        <w:rPr>
          <w:rFonts w:ascii="Montserrat" w:hAnsi="Montserrat" w:cs="Arial"/>
          <w:sz w:val="18"/>
          <w:szCs w:val="18"/>
        </w:rPr>
        <w:t>INTERNACIONAL BAJO LA COBERTURA DE LOS TRATADOS DE LIBRE COMERCIO</w:t>
      </w:r>
      <w:r w:rsidR="00AC0F50">
        <w:rPr>
          <w:rFonts w:ascii="Montserrat" w:hAnsi="Montserrat" w:cs="Arial"/>
          <w:sz w:val="18"/>
          <w:szCs w:val="18"/>
        </w:rPr>
        <w:t xml:space="preserve"> ELECTRÓNICA</w:t>
      </w:r>
      <w:r w:rsidRPr="00E85D0B">
        <w:rPr>
          <w:rFonts w:ascii="Montserrat" w:hAnsi="Montserrat" w:cs="Arial"/>
          <w:sz w:val="18"/>
          <w:szCs w:val="18"/>
        </w:rPr>
        <w:t xml:space="preserve"> ____________.</w:t>
      </w:r>
    </w:p>
    <w:p w14:paraId="1596F60E" w14:textId="77777777" w:rsidR="00CE23D2" w:rsidRPr="00E85D0B" w:rsidRDefault="00CE23D2" w:rsidP="00CE23D2">
      <w:pPr>
        <w:ind w:left="425" w:hanging="425"/>
        <w:jc w:val="both"/>
        <w:rPr>
          <w:rFonts w:ascii="Montserrat" w:hAnsi="Montserrat" w:cs="Arial"/>
          <w:sz w:val="18"/>
          <w:szCs w:val="18"/>
        </w:rPr>
      </w:pPr>
    </w:p>
    <w:p w14:paraId="5B6A313B" w14:textId="77777777" w:rsidR="00CE23D2"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3.2</w:t>
      </w:r>
      <w:r w:rsidRPr="00E85D0B">
        <w:rPr>
          <w:rFonts w:ascii="Montserrat" w:hAnsi="Montserrat" w:cs="Arial"/>
          <w:b/>
          <w:bCs/>
          <w:sz w:val="18"/>
          <w:szCs w:val="18"/>
        </w:rPr>
        <w:tab/>
      </w:r>
      <w:r w:rsidRPr="00E85D0B">
        <w:rPr>
          <w:rFonts w:ascii="Montserrat" w:hAnsi="Montserrat" w:cs="Arial"/>
          <w:sz w:val="18"/>
          <w:szCs w:val="18"/>
        </w:rPr>
        <w:t xml:space="preserve">MANIFIESTAN SU CONFORMIDAD EN FORMALIZAR EL PRESENTE CONVENIO, CON EL OBJETO DE PARTICIPAR CONJUNTAMENTE EN LA LICITACIÓN, PRESENTANDO PROPOSICIÓN TÉCNICA Y ECONÓMICA, CUMPLIENDO CON LO ESTABLECIDO EN LA </w:t>
      </w:r>
      <w:r>
        <w:rPr>
          <w:rFonts w:ascii="Montserrat" w:hAnsi="Montserrat" w:cs="Arial"/>
          <w:sz w:val="18"/>
          <w:szCs w:val="18"/>
        </w:rPr>
        <w:lastRenderedPageBreak/>
        <w:t>CONVOCATORIA</w:t>
      </w:r>
      <w:r w:rsidRPr="00E85D0B">
        <w:rPr>
          <w:rFonts w:ascii="Montserrat" w:hAnsi="Montserrat" w:cs="Arial"/>
          <w:sz w:val="18"/>
          <w:szCs w:val="18"/>
        </w:rPr>
        <w:t xml:space="preserve"> DE LA LICITACIÓN Y CON LO DISPUESTO EN LOS ARTÍCULOS 34, DE LA LEY DE ADQUISICIONES, ARRENDAMIENTOS Y SERVICIOS DEL SECTOR PÚBLICO Y 44 DE SU REGLAMENTO.</w:t>
      </w:r>
    </w:p>
    <w:p w14:paraId="13EF87FB" w14:textId="77777777" w:rsidR="00CE23D2" w:rsidRDefault="00CE23D2" w:rsidP="00CE23D2">
      <w:pPr>
        <w:ind w:left="425" w:hanging="425"/>
        <w:jc w:val="both"/>
        <w:rPr>
          <w:rFonts w:ascii="Montserrat" w:hAnsi="Montserrat" w:cs="Arial"/>
          <w:sz w:val="18"/>
          <w:szCs w:val="18"/>
        </w:rPr>
      </w:pPr>
    </w:p>
    <w:p w14:paraId="67405464" w14:textId="77777777" w:rsidR="00CE23D2" w:rsidRPr="00E85D0B" w:rsidRDefault="00CE23D2" w:rsidP="00CE23D2">
      <w:pPr>
        <w:ind w:left="425" w:hanging="425"/>
        <w:jc w:val="both"/>
        <w:rPr>
          <w:rFonts w:ascii="Montserrat" w:hAnsi="Montserrat" w:cs="Arial"/>
          <w:sz w:val="18"/>
          <w:szCs w:val="18"/>
        </w:rPr>
      </w:pPr>
    </w:p>
    <w:p w14:paraId="29F2609D" w14:textId="77777777" w:rsidR="00CE23D2" w:rsidRPr="00E85D0B" w:rsidRDefault="00CE23D2" w:rsidP="00CE23D2">
      <w:pPr>
        <w:pStyle w:val="Textoindependiente21"/>
        <w:ind w:left="426"/>
        <w:rPr>
          <w:rFonts w:ascii="Montserrat" w:hAnsi="Montserrat" w:cs="Arial"/>
          <w:sz w:val="18"/>
          <w:szCs w:val="18"/>
        </w:rPr>
      </w:pPr>
      <w:r w:rsidRPr="00E85D0B">
        <w:rPr>
          <w:rFonts w:ascii="Montserrat" w:hAnsi="Montserrat"/>
          <w:sz w:val="18"/>
          <w:szCs w:val="18"/>
        </w:rPr>
        <w:t>EXPUESTO LO ANTERIOR, LAS PARTES OTORGAN LAS SIGUIENTES:</w:t>
      </w:r>
    </w:p>
    <w:p w14:paraId="52712A2C" w14:textId="77777777" w:rsidR="00CE23D2" w:rsidRPr="00E85D0B" w:rsidRDefault="00CE23D2" w:rsidP="00CE23D2">
      <w:pPr>
        <w:pStyle w:val="Textoindependiente21"/>
        <w:ind w:left="2340" w:hanging="540"/>
        <w:rPr>
          <w:rFonts w:ascii="Montserrat" w:hAnsi="Montserrat"/>
          <w:sz w:val="18"/>
          <w:szCs w:val="18"/>
        </w:rPr>
      </w:pPr>
    </w:p>
    <w:p w14:paraId="5A6BAA3B" w14:textId="77777777" w:rsidR="00CE23D2" w:rsidRPr="00E85D0B" w:rsidRDefault="00CE23D2" w:rsidP="00CE23D2">
      <w:pPr>
        <w:pStyle w:val="Textoindependiente21"/>
        <w:jc w:val="center"/>
        <w:rPr>
          <w:rFonts w:ascii="Montserrat" w:hAnsi="Montserrat"/>
          <w:b/>
          <w:bCs/>
          <w:sz w:val="18"/>
          <w:szCs w:val="18"/>
        </w:rPr>
      </w:pPr>
      <w:r w:rsidRPr="00E85D0B">
        <w:rPr>
          <w:rFonts w:ascii="Montserrat" w:hAnsi="Montserrat"/>
          <w:b/>
          <w:bCs/>
          <w:sz w:val="18"/>
          <w:szCs w:val="18"/>
        </w:rPr>
        <w:t>CLÁUSULAS</w:t>
      </w:r>
    </w:p>
    <w:p w14:paraId="6F6E87E0" w14:textId="77777777" w:rsidR="00CE23D2" w:rsidRPr="00E85D0B" w:rsidRDefault="00CE23D2" w:rsidP="00CE23D2">
      <w:pPr>
        <w:pStyle w:val="Textoindependiente21"/>
        <w:ind w:left="2340" w:hanging="540"/>
        <w:rPr>
          <w:rFonts w:ascii="Montserrat" w:hAnsi="Montserrat"/>
          <w:sz w:val="18"/>
          <w:szCs w:val="18"/>
        </w:rPr>
      </w:pPr>
    </w:p>
    <w:p w14:paraId="7E5F9289" w14:textId="77777777" w:rsidR="00CE23D2" w:rsidRPr="00E85D0B" w:rsidRDefault="00CE23D2" w:rsidP="00CE23D2">
      <w:pPr>
        <w:pStyle w:val="Textoindependiente21"/>
        <w:ind w:left="1403" w:hanging="1403"/>
        <w:rPr>
          <w:rFonts w:ascii="Montserrat" w:hAnsi="Montserrat"/>
          <w:b/>
          <w:bCs/>
          <w:sz w:val="18"/>
          <w:szCs w:val="18"/>
        </w:rPr>
      </w:pPr>
      <w:r w:rsidRPr="00E85D0B">
        <w:rPr>
          <w:rFonts w:ascii="Montserrat" w:hAnsi="Montserrat"/>
          <w:b/>
          <w:bCs/>
          <w:sz w:val="18"/>
          <w:szCs w:val="18"/>
        </w:rPr>
        <w:t>PRIMERA.- OBJETO.- “PARTICIPACIÓN CONJUNTA”.</w:t>
      </w:r>
    </w:p>
    <w:p w14:paraId="33857CD8" w14:textId="77777777" w:rsidR="00CE23D2" w:rsidRPr="00E85D0B" w:rsidRDefault="00CE23D2" w:rsidP="00CE23D2">
      <w:pPr>
        <w:pStyle w:val="Textoindependiente21"/>
        <w:rPr>
          <w:rFonts w:ascii="Montserrat" w:hAnsi="Montserrat"/>
          <w:sz w:val="18"/>
          <w:szCs w:val="18"/>
        </w:rPr>
      </w:pPr>
    </w:p>
    <w:p w14:paraId="231333AD" w14:textId="11E4DCD2"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CONJUNTAR SUS RECURSOS TÉCNICOS, LEGALES, ADMINISTRATIVOS, ECONÓMICOS Y FINANCIEROS PARA PRESENTAR PROPOSICIÓN TÉCNICA Y ECONÓMICA EN LA LICITACIÓN PÚBLICA </w:t>
      </w:r>
      <w:r>
        <w:rPr>
          <w:rFonts w:ascii="Montserrat" w:hAnsi="Montserrat"/>
          <w:sz w:val="18"/>
          <w:szCs w:val="18"/>
        </w:rPr>
        <w:t>INTERNACIONAL BAJO LA COBERTURA DE LOS TRATADOS DE LIBRE COMERCIO</w:t>
      </w:r>
      <w:r w:rsidR="00AC0F50">
        <w:rPr>
          <w:rFonts w:ascii="Montserrat" w:hAnsi="Montserrat"/>
          <w:sz w:val="18"/>
          <w:szCs w:val="18"/>
        </w:rPr>
        <w:t xml:space="preserve"> ELECTRÓNICA</w:t>
      </w:r>
      <w:r w:rsidRPr="00E85D0B">
        <w:rPr>
          <w:rFonts w:ascii="Montserrat" w:hAnsi="Montserrat"/>
          <w:sz w:val="18"/>
          <w:szCs w:val="18"/>
        </w:rPr>
        <w:t xml:space="preserve"> NÚMERO _________ Y EN CASO DE SER ADJUDICATARIO DEL CONTRATO, SE OBLIGAN A ENTREGAR LOS BIENES OBJETO DEL CONVENIO, CON LA PARTICIPACIÓN SIGUIENTE:</w:t>
      </w:r>
    </w:p>
    <w:p w14:paraId="32B23915" w14:textId="77777777" w:rsidR="00CE23D2" w:rsidRPr="00E85D0B" w:rsidRDefault="00CE23D2" w:rsidP="00CE23D2">
      <w:pPr>
        <w:pStyle w:val="Textoindependiente21"/>
        <w:rPr>
          <w:rFonts w:ascii="Montserrat" w:hAnsi="Montserrat"/>
          <w:sz w:val="18"/>
          <w:szCs w:val="18"/>
        </w:rPr>
      </w:pPr>
    </w:p>
    <w:p w14:paraId="7A44AE2C"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PARTICIPANTE “A”:</w:t>
      </w:r>
      <w:r w:rsidRPr="00E85D0B">
        <w:rPr>
          <w:rFonts w:ascii="Montserrat" w:hAnsi="Montserrat"/>
          <w:sz w:val="18"/>
          <w:szCs w:val="18"/>
        </w:rPr>
        <w:t xml:space="preserve"> </w:t>
      </w:r>
    </w:p>
    <w:p w14:paraId="37DABC21" w14:textId="77777777" w:rsidR="00CE23D2" w:rsidRPr="00E85D0B" w:rsidRDefault="00CE23D2" w:rsidP="00CE23D2">
      <w:pPr>
        <w:pStyle w:val="Textoindependiente21"/>
        <w:rPr>
          <w:rFonts w:ascii="Montserrat" w:hAnsi="Montserrat"/>
          <w:sz w:val="18"/>
          <w:szCs w:val="18"/>
        </w:rPr>
      </w:pPr>
    </w:p>
    <w:p w14:paraId="5D70186D"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i/>
          <w:iCs/>
          <w:sz w:val="18"/>
          <w:szCs w:val="18"/>
          <w:u w:val="single"/>
        </w:rPr>
        <w:t>(LOS INTEGRANTES QUE CONFORMAN LA PARTICIPACIÓN CONJUNTA PARA LA PRESENTACIÓN DE PROPOSICIONES DEBERÁ DESCRIBIR LAS PARTES OBJETO DEL CONTRATO QUE CORRESPONDERÁ CUMPLIR A CADA PERSONA INTEGRANTE, ASÍ COMO LA MANERA EN QUE SE EXIGIRÁ EL CUMPLIMIENTO DE LAS OBLIGACIONES)</w:t>
      </w:r>
      <w:r w:rsidRPr="00E85D0B">
        <w:rPr>
          <w:rFonts w:ascii="Montserrat" w:hAnsi="Montserrat"/>
          <w:sz w:val="18"/>
          <w:szCs w:val="18"/>
        </w:rPr>
        <w:t>.</w:t>
      </w:r>
    </w:p>
    <w:p w14:paraId="3065F0A7" w14:textId="77777777" w:rsidR="00CE23D2" w:rsidRPr="00E85D0B" w:rsidRDefault="00CE23D2" w:rsidP="00CE23D2">
      <w:pPr>
        <w:pStyle w:val="Textoindependiente21"/>
        <w:rPr>
          <w:rFonts w:ascii="Montserrat" w:hAnsi="Montserrat"/>
          <w:sz w:val="18"/>
          <w:szCs w:val="18"/>
        </w:rPr>
      </w:pPr>
    </w:p>
    <w:p w14:paraId="51CE1574" w14:textId="77777777" w:rsidR="00CE23D2" w:rsidRPr="00E85D0B" w:rsidRDefault="00CE23D2" w:rsidP="00CE23D2">
      <w:pPr>
        <w:pStyle w:val="Textoindependiente21"/>
        <w:rPr>
          <w:rFonts w:ascii="Montserrat" w:hAnsi="Montserrat"/>
          <w:sz w:val="18"/>
          <w:szCs w:val="18"/>
        </w:rPr>
      </w:pPr>
    </w:p>
    <w:p w14:paraId="6A19D45C" w14:textId="77777777" w:rsidR="00CE23D2" w:rsidRPr="00E85D0B" w:rsidRDefault="00CE23D2" w:rsidP="00CE23D2">
      <w:pPr>
        <w:pStyle w:val="Textoindependiente21"/>
        <w:ind w:left="1403" w:hanging="1403"/>
        <w:rPr>
          <w:rFonts w:ascii="Montserrat" w:hAnsi="Montserrat"/>
          <w:b/>
          <w:bCs/>
          <w:sz w:val="18"/>
          <w:szCs w:val="18"/>
        </w:rPr>
      </w:pPr>
      <w:r w:rsidRPr="00E85D0B">
        <w:rPr>
          <w:rFonts w:ascii="Montserrat" w:hAnsi="Montserrat"/>
          <w:b/>
          <w:bCs/>
          <w:sz w:val="18"/>
          <w:szCs w:val="18"/>
        </w:rPr>
        <w:t xml:space="preserve">SEGUNDA.- REPRESENTANTE COMÚN </w:t>
      </w:r>
      <w:r>
        <w:rPr>
          <w:rFonts w:ascii="Montserrat" w:hAnsi="Montserrat"/>
          <w:b/>
          <w:bCs/>
          <w:sz w:val="18"/>
          <w:szCs w:val="18"/>
        </w:rPr>
        <w:t>Y</w:t>
      </w:r>
      <w:r w:rsidRPr="00E85D0B">
        <w:rPr>
          <w:rFonts w:ascii="Montserrat" w:hAnsi="Montserrat"/>
          <w:b/>
          <w:bCs/>
          <w:sz w:val="18"/>
          <w:szCs w:val="18"/>
        </w:rPr>
        <w:t xml:space="preserve"> OBLIGADO SOLIDARIO</w:t>
      </w:r>
      <w:r>
        <w:rPr>
          <w:rFonts w:ascii="Montserrat" w:hAnsi="Montserrat"/>
          <w:b/>
          <w:bCs/>
          <w:sz w:val="18"/>
          <w:szCs w:val="18"/>
        </w:rPr>
        <w:t xml:space="preserve"> O MANCOMUNADO (elegir solo uno, según convenga)</w:t>
      </w:r>
      <w:r w:rsidRPr="00E85D0B">
        <w:rPr>
          <w:rFonts w:ascii="Montserrat" w:hAnsi="Montserrat"/>
          <w:b/>
          <w:bCs/>
          <w:sz w:val="18"/>
          <w:szCs w:val="18"/>
        </w:rPr>
        <w:t>.</w:t>
      </w:r>
    </w:p>
    <w:p w14:paraId="7BF4C9B9" w14:textId="77777777" w:rsidR="00CE23D2" w:rsidRPr="00E85D0B" w:rsidRDefault="00CE23D2" w:rsidP="00CE23D2">
      <w:pPr>
        <w:pStyle w:val="Textoindependiente21"/>
        <w:ind w:left="1260" w:hanging="1260"/>
        <w:rPr>
          <w:rFonts w:ascii="Montserrat" w:hAnsi="Montserrat"/>
          <w:sz w:val="18"/>
          <w:szCs w:val="18"/>
        </w:rPr>
      </w:pPr>
    </w:p>
    <w:p w14:paraId="78EBCB85"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EXPRESAMENTE EN DESIGNAR COMO REPRESENTANTE COMÚN AL </w:t>
      </w:r>
      <w:r>
        <w:rPr>
          <w:rFonts w:ascii="Montserrat" w:hAnsi="Montserrat"/>
          <w:sz w:val="18"/>
          <w:szCs w:val="18"/>
        </w:rPr>
        <w:t xml:space="preserve">(Nombre del consorciado designado) </w:t>
      </w:r>
      <w:r w:rsidRPr="00E85D0B">
        <w:rPr>
          <w:rFonts w:ascii="Montserrat" w:hAnsi="Montserrat"/>
          <w:sz w:val="18"/>
          <w:szCs w:val="18"/>
        </w:rPr>
        <w:t>____________, REPRESENTA</w:t>
      </w:r>
      <w:r>
        <w:rPr>
          <w:rFonts w:ascii="Montserrat" w:hAnsi="Montserrat"/>
          <w:sz w:val="18"/>
          <w:szCs w:val="18"/>
        </w:rPr>
        <w:t>DO</w:t>
      </w:r>
      <w:r w:rsidRPr="00E85D0B">
        <w:rPr>
          <w:rFonts w:ascii="Montserrat" w:hAnsi="Montserrat"/>
          <w:sz w:val="18"/>
          <w:szCs w:val="18"/>
        </w:rPr>
        <w:t xml:space="preserve"> LEGAL</w:t>
      </w:r>
      <w:r>
        <w:rPr>
          <w:rFonts w:ascii="Montserrat" w:hAnsi="Montserrat"/>
          <w:sz w:val="18"/>
          <w:szCs w:val="18"/>
        </w:rPr>
        <w:t>MENTE POR</w:t>
      </w:r>
      <w:r w:rsidRPr="00E85D0B">
        <w:rPr>
          <w:rFonts w:ascii="Montserrat" w:hAnsi="Montserrat"/>
          <w:sz w:val="18"/>
          <w:szCs w:val="18"/>
        </w:rPr>
        <w:t xml:space="preserve">  __________________, A TRAVÉS DEL PRESENTE INSTRUMENTO, OTORGÁNDOLE PODER AMPLIO Y SUFICIENTE, PARA ATENDER TODO LO RELACIONADO CON LAS PROPOSICIONES TÉCNICA Y ECONÓMICA EN EL PROCEDIMIENTO DE LICITACIÓN, ASÍ COMO PARA SUSCRIBIR DICHAS PROPOSICIONES.</w:t>
      </w:r>
    </w:p>
    <w:p w14:paraId="08EB9D57" w14:textId="77777777" w:rsidR="00CE23D2" w:rsidRPr="00E85D0B" w:rsidRDefault="00CE23D2" w:rsidP="00CE23D2">
      <w:pPr>
        <w:pStyle w:val="Textoindependiente21"/>
        <w:ind w:firstLine="14"/>
        <w:rPr>
          <w:rFonts w:ascii="Montserrat" w:hAnsi="Montserrat"/>
          <w:sz w:val="18"/>
          <w:szCs w:val="18"/>
        </w:rPr>
      </w:pPr>
    </w:p>
    <w:p w14:paraId="51FFB4FF" w14:textId="77777777" w:rsidR="00CE23D2" w:rsidRPr="00E85D0B" w:rsidRDefault="00CE23D2" w:rsidP="00CE23D2">
      <w:pPr>
        <w:pStyle w:val="Textoindependiente21"/>
        <w:ind w:firstLine="14"/>
        <w:rPr>
          <w:rFonts w:ascii="Montserrat" w:hAnsi="Montserrat"/>
          <w:sz w:val="18"/>
          <w:szCs w:val="18"/>
        </w:rPr>
      </w:pPr>
      <w:r w:rsidRPr="00E85D0B">
        <w:rPr>
          <w:rFonts w:ascii="Montserrat" w:hAnsi="Montserrat"/>
          <w:sz w:val="18"/>
          <w:szCs w:val="18"/>
        </w:rPr>
        <w:t>ASIMISMO, CONVIENEN ENTRE SI E</w:t>
      </w:r>
      <w:r>
        <w:rPr>
          <w:rFonts w:ascii="Montserrat" w:hAnsi="Montserrat"/>
          <w:sz w:val="18"/>
          <w:szCs w:val="18"/>
        </w:rPr>
        <w:t xml:space="preserve">N CONSTITUIRSE EN FORMA ______________ </w:t>
      </w:r>
      <w:r w:rsidRPr="00394F7A">
        <w:rPr>
          <w:rFonts w:ascii="Montserrat" w:hAnsi="Montserrat"/>
          <w:b/>
          <w:bCs/>
          <w:i/>
          <w:iCs/>
          <w:sz w:val="18"/>
          <w:szCs w:val="18"/>
          <w:u w:val="single"/>
        </w:rPr>
        <w:t>(LOS INTEGRANTES DETERMINARÁN SOLIDARIA O MANCOMUNADA</w:t>
      </w:r>
      <w:r>
        <w:rPr>
          <w:rFonts w:ascii="Montserrat" w:hAnsi="Montserrat"/>
          <w:b/>
          <w:bCs/>
          <w:i/>
          <w:iCs/>
          <w:sz w:val="18"/>
          <w:szCs w:val="18"/>
          <w:u w:val="single"/>
        </w:rPr>
        <w:t>,</w:t>
      </w:r>
      <w:r w:rsidRPr="007B338D">
        <w:rPr>
          <w:rFonts w:ascii="Montserrat" w:hAnsi="Montserrat"/>
          <w:b/>
          <w:bCs/>
          <w:i/>
          <w:iCs/>
          <w:sz w:val="18"/>
          <w:szCs w:val="18"/>
          <w:u w:val="single"/>
        </w:rPr>
        <w:t xml:space="preserve"> </w:t>
      </w:r>
      <w:r>
        <w:rPr>
          <w:rFonts w:ascii="Montserrat" w:hAnsi="Montserrat"/>
          <w:b/>
          <w:bCs/>
          <w:i/>
          <w:iCs/>
          <w:sz w:val="18"/>
          <w:szCs w:val="18"/>
          <w:u w:val="single"/>
        </w:rPr>
        <w:t>elegir solo una según convenga</w:t>
      </w:r>
      <w:r w:rsidRPr="00394F7A">
        <w:rPr>
          <w:rFonts w:ascii="Montserrat" w:hAnsi="Montserrat"/>
          <w:b/>
          <w:bCs/>
          <w:i/>
          <w:iCs/>
          <w:sz w:val="18"/>
          <w:szCs w:val="18"/>
          <w:u w:val="single"/>
        </w:rPr>
        <w:t>)</w:t>
      </w:r>
      <w:r w:rsidRPr="00E85D0B">
        <w:rPr>
          <w:rFonts w:ascii="Montserrat" w:hAnsi="Montserrat"/>
          <w:sz w:val="18"/>
          <w:szCs w:val="18"/>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14:paraId="59CF82C9" w14:textId="77777777" w:rsidR="00CE23D2" w:rsidRDefault="00CE23D2" w:rsidP="00CE23D2">
      <w:pPr>
        <w:ind w:left="425" w:hanging="425"/>
        <w:jc w:val="both"/>
        <w:rPr>
          <w:rFonts w:ascii="Montserrat" w:hAnsi="Montserrat" w:cs="Arial"/>
          <w:sz w:val="18"/>
          <w:szCs w:val="18"/>
        </w:rPr>
      </w:pPr>
    </w:p>
    <w:p w14:paraId="08D9454B" w14:textId="77777777" w:rsidR="00CE23D2" w:rsidRPr="00E85D0B" w:rsidRDefault="00CE23D2" w:rsidP="00CE23D2">
      <w:pPr>
        <w:pStyle w:val="Textoindependiente21"/>
        <w:ind w:firstLine="14"/>
        <w:rPr>
          <w:rFonts w:ascii="Montserrat" w:hAnsi="Montserrat" w:cs="Arial"/>
          <w:sz w:val="18"/>
          <w:szCs w:val="18"/>
        </w:rPr>
      </w:pPr>
      <w:r w:rsidRPr="00E85D0B">
        <w:rPr>
          <w:rFonts w:ascii="Montserrat" w:hAnsi="Montserrat" w:cs="Arial"/>
          <w:sz w:val="18"/>
          <w:szCs w:val="18"/>
        </w:rPr>
        <w:t>SEÑALA COMO DOMICILIO LEGAL PARA TODOS LOS EFECTOS QUE DERIVEN DEL PRESENTE</w:t>
      </w:r>
      <w:r>
        <w:rPr>
          <w:rFonts w:ascii="Montserrat" w:hAnsi="Montserrat" w:cs="Arial"/>
          <w:sz w:val="18"/>
          <w:szCs w:val="18"/>
        </w:rPr>
        <w:t xml:space="preserve"> </w:t>
      </w:r>
      <w:r w:rsidRPr="00E85D0B">
        <w:rPr>
          <w:rFonts w:ascii="Montserrat" w:hAnsi="Montserrat" w:cs="Arial"/>
          <w:sz w:val="18"/>
          <w:szCs w:val="18"/>
        </w:rPr>
        <w:t>CONVENIO, EL UBICADO EN: ___________________________</w:t>
      </w:r>
    </w:p>
    <w:p w14:paraId="124413C8" w14:textId="77777777" w:rsidR="00CE23D2" w:rsidRPr="002B6F27" w:rsidRDefault="00CE23D2" w:rsidP="00CE23D2">
      <w:pPr>
        <w:pStyle w:val="Textoindependiente21"/>
        <w:rPr>
          <w:rFonts w:ascii="Montserrat" w:hAnsi="Montserrat"/>
          <w:sz w:val="18"/>
          <w:szCs w:val="18"/>
          <w:lang w:val="es-MX"/>
        </w:rPr>
      </w:pPr>
    </w:p>
    <w:p w14:paraId="58B7A8B6" w14:textId="77777777" w:rsidR="00CE23D2" w:rsidRPr="00E85D0B" w:rsidRDefault="00CE23D2" w:rsidP="00CE23D2">
      <w:pPr>
        <w:pStyle w:val="Textoindependiente21"/>
        <w:rPr>
          <w:rFonts w:ascii="Montserrat" w:hAnsi="Montserrat"/>
          <w:sz w:val="18"/>
          <w:szCs w:val="18"/>
        </w:rPr>
      </w:pPr>
    </w:p>
    <w:p w14:paraId="18D02BC8" w14:textId="77777777" w:rsidR="00CE23D2" w:rsidRPr="00E85D0B" w:rsidRDefault="00CE23D2" w:rsidP="00CE23D2">
      <w:pPr>
        <w:pStyle w:val="Textoindependiente21"/>
        <w:ind w:left="1431" w:hanging="1431"/>
        <w:rPr>
          <w:rFonts w:ascii="Montserrat" w:hAnsi="Montserrat"/>
          <w:b/>
          <w:bCs/>
          <w:sz w:val="18"/>
          <w:szCs w:val="18"/>
        </w:rPr>
      </w:pPr>
      <w:r w:rsidRPr="00E85D0B">
        <w:rPr>
          <w:rFonts w:ascii="Montserrat" w:hAnsi="Montserrat"/>
          <w:b/>
          <w:bCs/>
          <w:sz w:val="18"/>
          <w:szCs w:val="18"/>
        </w:rPr>
        <w:t>TERCERA.-  DEL COBRO DE LAS FACTURAS.</w:t>
      </w:r>
    </w:p>
    <w:p w14:paraId="052C4D16" w14:textId="77777777" w:rsidR="00CE23D2" w:rsidRPr="00E85D0B" w:rsidRDefault="00CE23D2" w:rsidP="00CE23D2">
      <w:pPr>
        <w:pStyle w:val="Textoindependiente21"/>
        <w:ind w:left="1260" w:hanging="1260"/>
        <w:rPr>
          <w:rFonts w:ascii="Montserrat" w:hAnsi="Montserrat"/>
          <w:sz w:val="18"/>
          <w:szCs w:val="18"/>
        </w:rPr>
      </w:pPr>
    </w:p>
    <w:p w14:paraId="0F95E5AA"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EXPRESAMENTE, QUE “EL PARTICIPANTE______ </w:t>
      </w:r>
      <w:r w:rsidRPr="00E85D0B">
        <w:rPr>
          <w:rFonts w:ascii="Montserrat" w:hAnsi="Montserrat"/>
          <w:b/>
          <w:bCs/>
          <w:i/>
          <w:iCs/>
          <w:sz w:val="18"/>
          <w:szCs w:val="18"/>
          <w:u w:val="single"/>
        </w:rPr>
        <w:t>(DESIGNAN AL REPRESENTANTE COMÚN)</w:t>
      </w:r>
      <w:r w:rsidRPr="00E85D0B">
        <w:rPr>
          <w:rFonts w:ascii="Montserrat" w:hAnsi="Montserrat"/>
          <w:sz w:val="18"/>
          <w:szCs w:val="18"/>
        </w:rPr>
        <w:t xml:space="preserve">, QUIEN SERÁ EL ÚNICO FACULTADO PARA EMITIR LAS FACTURAS RELATIVAS A LOS BIENES QUE SE ENTREGUEN CON MOTIVO DEL CONTRATO QUE SE DERIVE </w:t>
      </w:r>
      <w:r w:rsidRPr="00E85D0B">
        <w:rPr>
          <w:rFonts w:ascii="Montserrat" w:hAnsi="Montserrat"/>
          <w:sz w:val="18"/>
          <w:szCs w:val="18"/>
        </w:rPr>
        <w:lastRenderedPageBreak/>
        <w:t xml:space="preserve">DE LA LICITACIÓN PÚBLICA </w:t>
      </w:r>
      <w:r>
        <w:rPr>
          <w:rFonts w:ascii="Montserrat" w:hAnsi="Montserrat"/>
          <w:sz w:val="18"/>
          <w:szCs w:val="18"/>
        </w:rPr>
        <w:t>BAJO LA COBERTURA DE LOS TRATADOS DE LIBRE COMERCIO</w:t>
      </w:r>
      <w:r w:rsidRPr="00E85D0B">
        <w:rPr>
          <w:rFonts w:ascii="Montserrat" w:hAnsi="Montserrat"/>
          <w:sz w:val="18"/>
          <w:szCs w:val="18"/>
        </w:rPr>
        <w:t xml:space="preserve"> NÚMERO _________.</w:t>
      </w:r>
    </w:p>
    <w:p w14:paraId="049865BB" w14:textId="77777777" w:rsidR="00CE23D2" w:rsidRPr="00E85D0B" w:rsidRDefault="00CE23D2" w:rsidP="00CE23D2">
      <w:pPr>
        <w:pStyle w:val="Textoindependiente21"/>
        <w:ind w:left="1445" w:hanging="1425"/>
        <w:rPr>
          <w:rFonts w:ascii="Montserrat" w:hAnsi="Montserrat"/>
          <w:sz w:val="18"/>
          <w:szCs w:val="18"/>
        </w:rPr>
      </w:pPr>
    </w:p>
    <w:p w14:paraId="65836889" w14:textId="77777777" w:rsidR="00CE23D2" w:rsidRPr="00E85D0B" w:rsidRDefault="00CE23D2" w:rsidP="00CE23D2">
      <w:pPr>
        <w:pStyle w:val="Textoindependiente21"/>
        <w:ind w:left="1445" w:hanging="1425"/>
        <w:rPr>
          <w:rFonts w:ascii="Montserrat" w:hAnsi="Montserrat"/>
          <w:b/>
          <w:bCs/>
          <w:sz w:val="18"/>
          <w:szCs w:val="18"/>
        </w:rPr>
      </w:pPr>
      <w:r w:rsidRPr="00E85D0B">
        <w:rPr>
          <w:rFonts w:ascii="Montserrat" w:hAnsi="Montserrat"/>
          <w:b/>
          <w:bCs/>
          <w:sz w:val="18"/>
          <w:szCs w:val="18"/>
        </w:rPr>
        <w:t>CUARTA.- VIGENCIA.</w:t>
      </w:r>
    </w:p>
    <w:p w14:paraId="7D4E330C" w14:textId="77777777" w:rsidR="00CE23D2" w:rsidRPr="00E85D0B" w:rsidRDefault="00CE23D2" w:rsidP="00CE23D2">
      <w:pPr>
        <w:pStyle w:val="Textoindependiente21"/>
        <w:ind w:left="1445" w:hanging="1425"/>
        <w:rPr>
          <w:rFonts w:ascii="Montserrat" w:hAnsi="Montserrat"/>
          <w:sz w:val="18"/>
          <w:szCs w:val="18"/>
        </w:rPr>
      </w:pPr>
    </w:p>
    <w:p w14:paraId="3C09470D"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LA VIGENCIA DEL PRESENTE CONVENIO SERÁ DEL PERÍODO DURANTE EL CUAL SE DESARROLLE EL PROCEDIMIENTO DE LA LICITACIÓN PÚBLICA NÚMERO __________, INCLUYENDO, EN SU CASO, DE RESULTAR ADJUDICADOS, DEL CONTRATO, EL PLAZO QUE SE ESTIPULE EN ÉSTE Y EL QUE PUDIERA RESULTAR DE CONVENIOS DE MODIFICACIÓN.</w:t>
      </w:r>
    </w:p>
    <w:p w14:paraId="4AF78295" w14:textId="77777777" w:rsidR="00CE23D2" w:rsidRPr="00E85D0B" w:rsidRDefault="00CE23D2" w:rsidP="00CE23D2">
      <w:pPr>
        <w:pStyle w:val="Textoindependiente21"/>
        <w:rPr>
          <w:rFonts w:ascii="Montserrat" w:hAnsi="Montserrat"/>
          <w:sz w:val="18"/>
          <w:szCs w:val="18"/>
        </w:rPr>
      </w:pPr>
    </w:p>
    <w:p w14:paraId="14596533" w14:textId="77777777" w:rsidR="00CE23D2" w:rsidRPr="00E85D0B" w:rsidRDefault="00CE23D2" w:rsidP="00CE23D2">
      <w:pPr>
        <w:pStyle w:val="Textoindependiente21"/>
        <w:ind w:left="1459" w:hanging="1459"/>
        <w:rPr>
          <w:rFonts w:ascii="Montserrat" w:hAnsi="Montserrat"/>
          <w:b/>
          <w:bCs/>
          <w:sz w:val="18"/>
          <w:szCs w:val="18"/>
        </w:rPr>
      </w:pPr>
      <w:r w:rsidRPr="00E85D0B">
        <w:rPr>
          <w:rFonts w:ascii="Montserrat" w:hAnsi="Montserrat"/>
          <w:b/>
          <w:bCs/>
          <w:sz w:val="18"/>
          <w:szCs w:val="18"/>
        </w:rPr>
        <w:t>QUINTA.- OBLIGACIONES.</w:t>
      </w:r>
    </w:p>
    <w:p w14:paraId="448C0B8D" w14:textId="77777777" w:rsidR="00CE23D2" w:rsidRPr="00E85D0B" w:rsidRDefault="00CE23D2" w:rsidP="00CE23D2">
      <w:pPr>
        <w:pStyle w:val="Textoindependiente21"/>
        <w:ind w:left="1260" w:hanging="1260"/>
        <w:rPr>
          <w:rFonts w:ascii="Montserrat" w:hAnsi="Montserrat"/>
          <w:sz w:val="18"/>
          <w:szCs w:val="18"/>
        </w:rPr>
      </w:pPr>
    </w:p>
    <w:p w14:paraId="4BA3F8A3"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w:t>
      </w:r>
      <w:r w:rsidRPr="00A63DFC">
        <w:rPr>
          <w:rFonts w:ascii="Montserrat" w:hAnsi="Montserrat"/>
          <w:b/>
          <w:bCs/>
          <w:sz w:val="18"/>
          <w:szCs w:val="18"/>
        </w:rPr>
        <w:t>(SOLIDARIAMENTE</w:t>
      </w:r>
      <w:r w:rsidRPr="00E85D0B">
        <w:rPr>
          <w:rFonts w:ascii="Montserrat" w:hAnsi="Montserrat"/>
          <w:sz w:val="18"/>
          <w:szCs w:val="18"/>
        </w:rPr>
        <w:t xml:space="preserve"> </w:t>
      </w:r>
      <w:r w:rsidRPr="006054BB">
        <w:rPr>
          <w:rFonts w:ascii="Montserrat" w:hAnsi="Montserrat"/>
          <w:b/>
          <w:bCs/>
          <w:sz w:val="18"/>
          <w:szCs w:val="18"/>
          <w:u w:val="single"/>
        </w:rPr>
        <w:t>O MANCOMUNADA</w:t>
      </w:r>
      <w:r>
        <w:rPr>
          <w:rFonts w:ascii="Montserrat" w:hAnsi="Montserrat"/>
          <w:b/>
          <w:bCs/>
          <w:sz w:val="18"/>
          <w:szCs w:val="18"/>
          <w:u w:val="single"/>
        </w:rPr>
        <w:t>MENTE</w:t>
      </w:r>
      <w:r w:rsidRPr="006054BB">
        <w:rPr>
          <w:rFonts w:ascii="Montserrat" w:hAnsi="Montserrat"/>
          <w:b/>
          <w:bCs/>
          <w:sz w:val="18"/>
          <w:szCs w:val="18"/>
          <w:u w:val="single"/>
        </w:rPr>
        <w:t>, elegir solo una según convenga)</w:t>
      </w:r>
      <w:r>
        <w:rPr>
          <w:rFonts w:ascii="Montserrat" w:hAnsi="Montserrat"/>
          <w:b/>
          <w:bCs/>
          <w:sz w:val="18"/>
          <w:szCs w:val="18"/>
          <w:u w:val="single"/>
        </w:rPr>
        <w:t xml:space="preserve"> </w:t>
      </w:r>
      <w:r w:rsidRPr="00E85D0B">
        <w:rPr>
          <w:rFonts w:ascii="Montserrat" w:hAnsi="Montserrat"/>
          <w:sz w:val="18"/>
          <w:szCs w:val="18"/>
        </w:rPr>
        <w:t>DE LAS OBLIGACIONES CONTRACTUALES A QUE HUBIERE LUGAR.</w:t>
      </w:r>
    </w:p>
    <w:p w14:paraId="6C866BF0" w14:textId="77777777" w:rsidR="00CE23D2" w:rsidRPr="00E85D0B" w:rsidRDefault="00CE23D2" w:rsidP="00CE23D2">
      <w:pPr>
        <w:pStyle w:val="Textoindependiente21"/>
        <w:rPr>
          <w:rFonts w:ascii="Montserrat" w:hAnsi="Montserrat"/>
          <w:sz w:val="18"/>
          <w:szCs w:val="18"/>
        </w:rPr>
      </w:pPr>
    </w:p>
    <w:p w14:paraId="7BE7D783"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EL PRESENTE CONVENIO, EN EL SUPUESTO DE QUE SE ADJUDIQUE EL CONTRATO A LOS INTEGRANTES  QUE PRESENTARON UNA PROPOSICIÓN CONJUNTA, EL PRESENTE CONVENIO FORMARÁ PARTE DEL CONTRATO RESPECTIVO, DEBERÁ CONSTAR EN ESCRITURA PÚBLICA, CUANDO ÚNICAMENTE SEA FIRMADO POR EL REPRESENTANTE COMÚN,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14:paraId="0843AA37" w14:textId="77777777" w:rsidR="00CE23D2" w:rsidRPr="00E85D0B" w:rsidRDefault="00CE23D2" w:rsidP="00CE23D2">
      <w:pPr>
        <w:pStyle w:val="Textoindependiente21"/>
        <w:rPr>
          <w:rFonts w:ascii="Montserrat" w:hAnsi="Montserrat"/>
          <w:sz w:val="18"/>
          <w:szCs w:val="18"/>
        </w:rPr>
      </w:pPr>
    </w:p>
    <w:p w14:paraId="26E5A991" w14:textId="77777777" w:rsidR="00CE23D2" w:rsidRPr="00E85D0B" w:rsidRDefault="00CE23D2" w:rsidP="00CE23D2">
      <w:pPr>
        <w:pStyle w:val="Textoindependiente21"/>
        <w:rPr>
          <w:rFonts w:ascii="Montserrat" w:hAnsi="Montserrat"/>
          <w:sz w:val="18"/>
          <w:szCs w:val="18"/>
        </w:rPr>
      </w:pPr>
    </w:p>
    <w:p w14:paraId="53A6F23F" w14:textId="77777777" w:rsidR="00CE23D2" w:rsidRPr="00E85D0B" w:rsidRDefault="00CE23D2" w:rsidP="00CE23D2">
      <w:pPr>
        <w:pStyle w:val="Textoindependiente21"/>
        <w:ind w:firstLine="14"/>
        <w:rPr>
          <w:rFonts w:ascii="Montserrat" w:hAnsi="Montserrat"/>
          <w:sz w:val="18"/>
          <w:szCs w:val="18"/>
        </w:rPr>
      </w:pPr>
      <w:r w:rsidRPr="00E85D0B">
        <w:rPr>
          <w:rFonts w:ascii="Montserrat" w:hAnsi="Montserrat"/>
          <w:sz w:val="18"/>
          <w:szCs w:val="18"/>
        </w:rPr>
        <w:t xml:space="preserve">LEÍDO QUE FUE EL PRESENTE CONVENIO POR </w:t>
      </w:r>
      <w:r w:rsidRPr="00E85D0B">
        <w:rPr>
          <w:rFonts w:ascii="Montserrat" w:hAnsi="Montserrat"/>
          <w:b/>
          <w:bCs/>
          <w:sz w:val="18"/>
          <w:szCs w:val="18"/>
        </w:rPr>
        <w:t>“LAS PARTES”</w:t>
      </w:r>
      <w:r w:rsidRPr="00E85D0B">
        <w:rPr>
          <w:rFonts w:ascii="Montserrat" w:hAnsi="Montserrat"/>
          <w:sz w:val="18"/>
          <w:szCs w:val="18"/>
        </w:rPr>
        <w:t xml:space="preserve"> Y ENTERADOS DE SU ALCANCE Y EFECTOS LEGALES, ACEPTANDO QUE NO EXISTIÓ ERROR, DOLO, VIOLENCIA O MALA FE, LO RATIFICAN Y FIRMAN, DE CONFORMIDAD EN LA CIUDAD DE MÉXICO, EL DÍA ___________ DE _________ DE 20___.</w:t>
      </w:r>
    </w:p>
    <w:p w14:paraId="46A83B2B" w14:textId="77777777" w:rsidR="00CE23D2" w:rsidRPr="00E85D0B" w:rsidRDefault="00CE23D2" w:rsidP="00CE23D2">
      <w:pPr>
        <w:pStyle w:val="Textoindependiente21"/>
        <w:ind w:firstLine="14"/>
        <w:rPr>
          <w:rFonts w:ascii="Montserrat" w:hAnsi="Montserrat"/>
          <w:sz w:val="18"/>
          <w:szCs w:val="18"/>
        </w:rPr>
      </w:pPr>
    </w:p>
    <w:p w14:paraId="3EF2CA1F" w14:textId="77777777" w:rsidR="00CE23D2" w:rsidRPr="00E85D0B" w:rsidRDefault="00CE23D2" w:rsidP="00CE23D2">
      <w:pPr>
        <w:pStyle w:val="Textoindependiente21"/>
        <w:ind w:firstLine="14"/>
        <w:rPr>
          <w:rFonts w:ascii="Montserrat" w:hAnsi="Montserrat"/>
          <w:sz w:val="18"/>
          <w:szCs w:val="18"/>
        </w:rPr>
      </w:pPr>
    </w:p>
    <w:tbl>
      <w:tblPr>
        <w:tblW w:w="0" w:type="auto"/>
        <w:jc w:val="center"/>
        <w:tblCellMar>
          <w:left w:w="0" w:type="dxa"/>
          <w:right w:w="0" w:type="dxa"/>
        </w:tblCellMar>
        <w:tblLook w:val="04A0" w:firstRow="1" w:lastRow="0" w:firstColumn="1" w:lastColumn="0" w:noHBand="0" w:noVBand="1"/>
      </w:tblPr>
      <w:tblGrid>
        <w:gridCol w:w="3600"/>
        <w:gridCol w:w="720"/>
        <w:gridCol w:w="3240"/>
      </w:tblGrid>
      <w:tr w:rsidR="00CE23D2" w:rsidRPr="00E85D0B" w14:paraId="48B43E43" w14:textId="77777777" w:rsidTr="005D4272">
        <w:trPr>
          <w:jc w:val="center"/>
        </w:trPr>
        <w:tc>
          <w:tcPr>
            <w:tcW w:w="3600" w:type="dxa"/>
            <w:tcBorders>
              <w:top w:val="nil"/>
              <w:left w:val="nil"/>
              <w:bottom w:val="single" w:sz="8" w:space="0" w:color="000000"/>
              <w:right w:val="nil"/>
            </w:tcBorders>
            <w:tcMar>
              <w:top w:w="0" w:type="dxa"/>
              <w:left w:w="70" w:type="dxa"/>
              <w:bottom w:w="0" w:type="dxa"/>
              <w:right w:w="70" w:type="dxa"/>
            </w:tcMar>
            <w:hideMark/>
          </w:tcPr>
          <w:p w14:paraId="0340D784" w14:textId="77777777" w:rsidR="00CE23D2" w:rsidRPr="00E85D0B" w:rsidRDefault="00CE23D2" w:rsidP="005D4272">
            <w:pPr>
              <w:pStyle w:val="Textoindependiente21"/>
              <w:snapToGrid w:val="0"/>
              <w:ind w:firstLine="14"/>
              <w:jc w:val="center"/>
              <w:rPr>
                <w:rFonts w:ascii="Montserrat" w:hAnsi="Montserrat"/>
                <w:b/>
                <w:bCs/>
                <w:sz w:val="18"/>
                <w:szCs w:val="18"/>
              </w:rPr>
            </w:pPr>
            <w:r w:rsidRPr="00E85D0B">
              <w:rPr>
                <w:rFonts w:ascii="Montserrat" w:hAnsi="Montserrat"/>
                <w:sz w:val="18"/>
                <w:szCs w:val="18"/>
              </w:rPr>
              <w:t>“</w:t>
            </w:r>
            <w:r w:rsidRPr="00E85D0B">
              <w:rPr>
                <w:rFonts w:ascii="Montserrat" w:hAnsi="Montserrat"/>
                <w:b/>
                <w:bCs/>
                <w:sz w:val="18"/>
                <w:szCs w:val="18"/>
              </w:rPr>
              <w:t>EL PARTICIPANTE A”</w:t>
            </w:r>
          </w:p>
        </w:tc>
        <w:tc>
          <w:tcPr>
            <w:tcW w:w="720" w:type="dxa"/>
            <w:tcMar>
              <w:top w:w="0" w:type="dxa"/>
              <w:left w:w="70" w:type="dxa"/>
              <w:bottom w:w="0" w:type="dxa"/>
              <w:right w:w="70" w:type="dxa"/>
            </w:tcMar>
          </w:tcPr>
          <w:p w14:paraId="699884AB" w14:textId="77777777" w:rsidR="00CE23D2" w:rsidRPr="00E85D0B" w:rsidRDefault="00CE23D2" w:rsidP="005D4272">
            <w:pPr>
              <w:pStyle w:val="Textoindependiente21"/>
              <w:snapToGrid w:val="0"/>
              <w:ind w:firstLine="14"/>
              <w:jc w:val="center"/>
              <w:rPr>
                <w:rFonts w:ascii="Montserrat" w:eastAsiaTheme="minorHAnsi" w:hAnsi="Montserrat"/>
                <w:sz w:val="18"/>
                <w:szCs w:val="18"/>
              </w:rPr>
            </w:pPr>
          </w:p>
          <w:p w14:paraId="1B268A4A" w14:textId="77777777" w:rsidR="00CE23D2" w:rsidRPr="00E85D0B" w:rsidRDefault="00CE23D2" w:rsidP="005D4272">
            <w:pPr>
              <w:pStyle w:val="Textoindependiente21"/>
              <w:ind w:firstLine="14"/>
              <w:jc w:val="center"/>
              <w:rPr>
                <w:rFonts w:ascii="Montserrat" w:hAnsi="Montserrat"/>
                <w:sz w:val="18"/>
                <w:szCs w:val="18"/>
              </w:rPr>
            </w:pPr>
          </w:p>
          <w:p w14:paraId="3093EE28" w14:textId="77777777" w:rsidR="00CE23D2" w:rsidRPr="00E85D0B" w:rsidRDefault="00CE23D2" w:rsidP="005D4272">
            <w:pPr>
              <w:pStyle w:val="Textoindependiente21"/>
              <w:ind w:firstLine="14"/>
              <w:jc w:val="center"/>
              <w:rPr>
                <w:rFonts w:ascii="Montserrat" w:hAnsi="Montserrat"/>
                <w:sz w:val="18"/>
                <w:szCs w:val="18"/>
              </w:rPr>
            </w:pPr>
          </w:p>
        </w:tc>
        <w:tc>
          <w:tcPr>
            <w:tcW w:w="3240" w:type="dxa"/>
            <w:tcBorders>
              <w:top w:val="nil"/>
              <w:left w:val="nil"/>
              <w:bottom w:val="single" w:sz="8" w:space="0" w:color="000000"/>
              <w:right w:val="nil"/>
            </w:tcBorders>
            <w:tcMar>
              <w:top w:w="0" w:type="dxa"/>
              <w:left w:w="70" w:type="dxa"/>
              <w:bottom w:w="0" w:type="dxa"/>
              <w:right w:w="70" w:type="dxa"/>
            </w:tcMar>
          </w:tcPr>
          <w:p w14:paraId="362453FE" w14:textId="77777777" w:rsidR="00CE23D2" w:rsidRPr="00E85D0B" w:rsidRDefault="00CE23D2" w:rsidP="005D4272">
            <w:pPr>
              <w:pStyle w:val="Textoindependiente21"/>
              <w:snapToGrid w:val="0"/>
              <w:ind w:firstLine="14"/>
              <w:jc w:val="center"/>
              <w:rPr>
                <w:rFonts w:ascii="Montserrat" w:eastAsiaTheme="minorHAnsi" w:hAnsi="Montserrat"/>
                <w:b/>
                <w:bCs/>
                <w:sz w:val="18"/>
                <w:szCs w:val="18"/>
              </w:rPr>
            </w:pPr>
            <w:r w:rsidRPr="00E85D0B">
              <w:rPr>
                <w:rFonts w:ascii="Montserrat" w:hAnsi="Montserrat"/>
                <w:b/>
                <w:bCs/>
                <w:sz w:val="18"/>
                <w:szCs w:val="18"/>
              </w:rPr>
              <w:t>“EL PARTICIPANTE B”</w:t>
            </w:r>
          </w:p>
          <w:p w14:paraId="2AB6FA7C" w14:textId="77777777" w:rsidR="00CE23D2" w:rsidRPr="00E85D0B" w:rsidRDefault="00CE23D2" w:rsidP="005D4272">
            <w:pPr>
              <w:pStyle w:val="Textoindependiente21"/>
              <w:ind w:firstLine="14"/>
              <w:jc w:val="center"/>
              <w:rPr>
                <w:rFonts w:ascii="Montserrat" w:hAnsi="Montserrat"/>
                <w:b/>
                <w:bCs/>
                <w:sz w:val="18"/>
                <w:szCs w:val="18"/>
              </w:rPr>
            </w:pPr>
          </w:p>
        </w:tc>
      </w:tr>
      <w:tr w:rsidR="00CE23D2" w:rsidRPr="00E85D0B" w14:paraId="003E8916" w14:textId="77777777" w:rsidTr="005D4272">
        <w:trPr>
          <w:jc w:val="center"/>
        </w:trPr>
        <w:tc>
          <w:tcPr>
            <w:tcW w:w="3600" w:type="dxa"/>
            <w:tcMar>
              <w:top w:w="0" w:type="dxa"/>
              <w:left w:w="70" w:type="dxa"/>
              <w:bottom w:w="0" w:type="dxa"/>
              <w:right w:w="70" w:type="dxa"/>
            </w:tcMar>
            <w:hideMark/>
          </w:tcPr>
          <w:p w14:paraId="45C57AAA" w14:textId="77777777" w:rsidR="00CE23D2" w:rsidRPr="00E85D0B" w:rsidRDefault="00CE23D2" w:rsidP="005D4272">
            <w:pPr>
              <w:snapToGrid w:val="0"/>
              <w:ind w:firstLine="14"/>
              <w:jc w:val="center"/>
              <w:rPr>
                <w:rFonts w:ascii="Montserrat" w:hAnsi="Montserrat" w:cs="Arial"/>
                <w:b/>
                <w:bCs/>
                <w:sz w:val="18"/>
                <w:szCs w:val="18"/>
              </w:rPr>
            </w:pPr>
            <w:bookmarkStart w:id="162" w:name="_Toc455044420"/>
            <w:bookmarkStart w:id="163" w:name="_Toc431292350"/>
            <w:bookmarkStart w:id="164" w:name="_Toc428785856"/>
            <w:bookmarkStart w:id="165" w:name="_Toc428448817"/>
            <w:bookmarkStart w:id="166" w:name="_Toc428197484"/>
            <w:bookmarkEnd w:id="162"/>
            <w:bookmarkEnd w:id="163"/>
            <w:bookmarkEnd w:id="164"/>
            <w:bookmarkEnd w:id="165"/>
            <w:r w:rsidRPr="00E85D0B">
              <w:rPr>
                <w:rFonts w:ascii="Montserrat" w:hAnsi="Montserrat" w:cs="Arial"/>
                <w:b/>
                <w:bCs/>
                <w:sz w:val="18"/>
                <w:szCs w:val="18"/>
              </w:rPr>
              <w:t>NOMBRE Y CARGO</w:t>
            </w:r>
            <w:bookmarkEnd w:id="166"/>
          </w:p>
          <w:p w14:paraId="43FF9BEE" w14:textId="77777777" w:rsidR="00CE23D2" w:rsidRPr="00E85D0B" w:rsidRDefault="00CE23D2" w:rsidP="005D4272">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c>
          <w:tcPr>
            <w:tcW w:w="720" w:type="dxa"/>
            <w:tcMar>
              <w:top w:w="0" w:type="dxa"/>
              <w:left w:w="70" w:type="dxa"/>
              <w:bottom w:w="0" w:type="dxa"/>
              <w:right w:w="70" w:type="dxa"/>
            </w:tcMar>
          </w:tcPr>
          <w:p w14:paraId="400DE0F0" w14:textId="77777777" w:rsidR="00CE23D2" w:rsidRPr="00E85D0B" w:rsidRDefault="00CE23D2" w:rsidP="005D4272">
            <w:pPr>
              <w:pStyle w:val="Textoindependiente21"/>
              <w:snapToGrid w:val="0"/>
              <w:ind w:firstLine="14"/>
              <w:jc w:val="center"/>
              <w:rPr>
                <w:rFonts w:ascii="Montserrat" w:hAnsi="Montserrat"/>
                <w:sz w:val="18"/>
                <w:szCs w:val="18"/>
              </w:rPr>
            </w:pPr>
          </w:p>
        </w:tc>
        <w:tc>
          <w:tcPr>
            <w:tcW w:w="3240" w:type="dxa"/>
            <w:tcMar>
              <w:top w:w="0" w:type="dxa"/>
              <w:left w:w="70" w:type="dxa"/>
              <w:bottom w:w="0" w:type="dxa"/>
              <w:right w:w="70" w:type="dxa"/>
            </w:tcMar>
            <w:hideMark/>
          </w:tcPr>
          <w:p w14:paraId="6F7B2B1B" w14:textId="77777777" w:rsidR="00CE23D2" w:rsidRPr="00E85D0B" w:rsidRDefault="00CE23D2" w:rsidP="005D4272">
            <w:pPr>
              <w:snapToGrid w:val="0"/>
              <w:ind w:firstLine="14"/>
              <w:jc w:val="center"/>
              <w:rPr>
                <w:rFonts w:ascii="Montserrat" w:hAnsi="Montserrat" w:cs="Arial"/>
                <w:b/>
                <w:bCs/>
                <w:sz w:val="18"/>
                <w:szCs w:val="18"/>
              </w:rPr>
            </w:pPr>
            <w:r w:rsidRPr="00E85D0B">
              <w:rPr>
                <w:rFonts w:ascii="Montserrat" w:hAnsi="Montserrat" w:cs="Arial"/>
                <w:b/>
                <w:bCs/>
                <w:sz w:val="18"/>
                <w:szCs w:val="18"/>
              </w:rPr>
              <w:t>NOMBRE Y CARGO</w:t>
            </w:r>
          </w:p>
          <w:p w14:paraId="6331956E" w14:textId="77777777" w:rsidR="00CE23D2" w:rsidRPr="00E85D0B" w:rsidRDefault="00CE23D2" w:rsidP="005D4272">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r>
    </w:tbl>
    <w:p w14:paraId="7A1DC896" w14:textId="77777777" w:rsidR="00CE23D2" w:rsidRPr="00E85D0B" w:rsidRDefault="00CE23D2" w:rsidP="00CE23D2">
      <w:pPr>
        <w:ind w:firstLine="14"/>
        <w:jc w:val="both"/>
        <w:rPr>
          <w:rFonts w:ascii="Montserrat" w:hAnsi="Montserrat"/>
          <w:b/>
          <w:bCs/>
        </w:rPr>
      </w:pPr>
    </w:p>
    <w:p w14:paraId="63A51A27" w14:textId="77777777" w:rsidR="00CE23D2" w:rsidRPr="00E85D0B" w:rsidRDefault="00CE23D2" w:rsidP="00CE23D2">
      <w:pPr>
        <w:pStyle w:val="Textoindependiente21"/>
        <w:ind w:left="1417" w:firstLine="14"/>
        <w:rPr>
          <w:rFonts w:ascii="Montserrat" w:hAnsi="Montserrat" w:cs="Arial"/>
          <w:sz w:val="18"/>
          <w:szCs w:val="18"/>
        </w:rPr>
      </w:pPr>
    </w:p>
    <w:p w14:paraId="4FE9358A" w14:textId="77777777" w:rsidR="00CE23D2" w:rsidRPr="00E85D0B" w:rsidRDefault="00CE23D2" w:rsidP="00CE23D2">
      <w:pPr>
        <w:pStyle w:val="Textoindependiente21"/>
        <w:ind w:left="1417" w:firstLine="14"/>
        <w:rPr>
          <w:rFonts w:ascii="Montserrat" w:hAnsi="Montserrat" w:cs="Arial"/>
          <w:sz w:val="18"/>
          <w:szCs w:val="18"/>
        </w:rPr>
      </w:pPr>
    </w:p>
    <w:p w14:paraId="40B7D423" w14:textId="77777777" w:rsidR="00CE23D2" w:rsidRPr="00E85D0B" w:rsidRDefault="00CE23D2" w:rsidP="00CE23D2">
      <w:pPr>
        <w:pStyle w:val="Textoindependiente21"/>
        <w:ind w:left="1417" w:firstLine="14"/>
        <w:rPr>
          <w:rFonts w:ascii="Montserrat" w:hAnsi="Montserrat" w:cs="Arial"/>
          <w:sz w:val="18"/>
          <w:szCs w:val="18"/>
        </w:rPr>
      </w:pPr>
    </w:p>
    <w:p w14:paraId="7552A75A" w14:textId="77777777" w:rsidR="00D8575C" w:rsidRPr="00E85D0B" w:rsidRDefault="00D8575C" w:rsidP="00CC66CE">
      <w:pPr>
        <w:pStyle w:val="Textoindependiente21"/>
        <w:ind w:left="1417" w:firstLine="14"/>
        <w:rPr>
          <w:rFonts w:ascii="Montserrat" w:hAnsi="Montserrat" w:cs="Arial"/>
          <w:sz w:val="18"/>
          <w:szCs w:val="18"/>
        </w:rPr>
      </w:pPr>
    </w:p>
    <w:p w14:paraId="7EEB14F0" w14:textId="77777777" w:rsidR="00D8575C" w:rsidRPr="00E85D0B" w:rsidRDefault="00D8575C" w:rsidP="00CC66CE">
      <w:pPr>
        <w:pStyle w:val="Textoindependiente21"/>
        <w:ind w:left="1417" w:firstLine="14"/>
        <w:rPr>
          <w:rFonts w:ascii="Montserrat" w:hAnsi="Montserrat" w:cs="Arial"/>
          <w:sz w:val="18"/>
          <w:szCs w:val="18"/>
        </w:rPr>
      </w:pPr>
    </w:p>
    <w:p w14:paraId="1B8F3519" w14:textId="77777777" w:rsidR="00D8575C" w:rsidRPr="00E85D0B" w:rsidRDefault="00D8575C" w:rsidP="00CC66CE">
      <w:pPr>
        <w:pStyle w:val="Textoindependiente21"/>
        <w:ind w:left="1417" w:firstLine="14"/>
        <w:rPr>
          <w:rFonts w:ascii="Montserrat" w:hAnsi="Montserrat" w:cs="Arial"/>
          <w:sz w:val="18"/>
          <w:szCs w:val="18"/>
        </w:rPr>
      </w:pPr>
    </w:p>
    <w:p w14:paraId="5FF4C7F0" w14:textId="77777777" w:rsidR="00CE4301" w:rsidRPr="00E85D0B" w:rsidRDefault="00CE4301" w:rsidP="00CC66CE">
      <w:pPr>
        <w:pStyle w:val="Textoindependiente21"/>
        <w:ind w:left="1417" w:firstLine="14"/>
        <w:rPr>
          <w:rFonts w:ascii="Montserrat" w:hAnsi="Montserrat" w:cs="Arial"/>
          <w:sz w:val="18"/>
          <w:szCs w:val="18"/>
        </w:rPr>
      </w:pPr>
    </w:p>
    <w:p w14:paraId="4CA72372" w14:textId="77777777" w:rsidR="00CE4301" w:rsidRPr="00E85D0B" w:rsidRDefault="00CE4301" w:rsidP="00CC66CE">
      <w:pPr>
        <w:pStyle w:val="Textoindependiente21"/>
        <w:ind w:left="1417" w:firstLine="14"/>
        <w:rPr>
          <w:rFonts w:ascii="Montserrat" w:hAnsi="Montserrat" w:cs="Arial"/>
          <w:sz w:val="18"/>
          <w:szCs w:val="18"/>
        </w:rPr>
      </w:pPr>
    </w:p>
    <w:p w14:paraId="43079D69" w14:textId="77777777" w:rsidR="00CE4301" w:rsidRPr="00E85D0B" w:rsidRDefault="00CE4301"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p>
    <w:p w14:paraId="162EAC8C" w14:textId="77777777" w:rsidR="002538DC" w:rsidRPr="00E85D0B" w:rsidRDefault="007D4D30" w:rsidP="004904F3">
      <w:pPr>
        <w:pStyle w:val="Ttulo1"/>
        <w:spacing w:before="0" w:after="0"/>
        <w:ind w:left="360" w:right="49"/>
        <w:jc w:val="center"/>
        <w:rPr>
          <w:rFonts w:ascii="Montserrat" w:hAnsi="Montserrat" w:cs="Arial"/>
          <w:noProof w:val="0"/>
          <w:sz w:val="20"/>
          <w:szCs w:val="20"/>
          <w:lang w:val="es-ES"/>
        </w:rPr>
      </w:pPr>
      <w:bookmarkStart w:id="167" w:name="_Toc108438447"/>
      <w:r w:rsidRPr="00E85D0B">
        <w:rPr>
          <w:rFonts w:ascii="Montserrat" w:hAnsi="Montserrat" w:cs="Arial"/>
          <w:sz w:val="20"/>
          <w:szCs w:val="20"/>
        </w:rPr>
        <w:lastRenderedPageBreak/>
        <w:t>ANEXO</w:t>
      </w:r>
      <w:r w:rsidRPr="00E85D0B">
        <w:rPr>
          <w:rFonts w:ascii="Montserrat" w:hAnsi="Montserrat" w:cs="Arial"/>
          <w:noProof w:val="0"/>
          <w:sz w:val="20"/>
          <w:szCs w:val="20"/>
          <w:lang w:val="es-ES"/>
        </w:rPr>
        <w:t xml:space="preserve"> </w:t>
      </w:r>
      <w:r w:rsidR="00D42A25">
        <w:rPr>
          <w:rFonts w:ascii="Montserrat" w:hAnsi="Montserrat" w:cs="Arial"/>
          <w:noProof w:val="0"/>
          <w:sz w:val="20"/>
          <w:szCs w:val="20"/>
          <w:lang w:val="es-ES"/>
        </w:rPr>
        <w:t>I</w:t>
      </w:r>
      <w:r w:rsidR="00590754" w:rsidRPr="00E85D0B">
        <w:rPr>
          <w:rFonts w:ascii="Montserrat" w:hAnsi="Montserrat" w:cs="Arial"/>
          <w:noProof w:val="0"/>
          <w:sz w:val="20"/>
          <w:szCs w:val="20"/>
          <w:lang w:val="es-ES"/>
        </w:rPr>
        <w:t>V</w:t>
      </w:r>
      <w:r w:rsidRPr="00E85D0B">
        <w:rPr>
          <w:rFonts w:ascii="Montserrat" w:hAnsi="Montserrat" w:cs="Arial"/>
          <w:noProof w:val="0"/>
          <w:sz w:val="20"/>
          <w:szCs w:val="20"/>
          <w:lang w:val="es-ES"/>
        </w:rPr>
        <w:t xml:space="preserve"> </w:t>
      </w:r>
      <w:bookmarkEnd w:id="160"/>
      <w:r w:rsidR="00C90756" w:rsidRPr="00E85D0B">
        <w:rPr>
          <w:rFonts w:ascii="Montserrat" w:hAnsi="Montserrat" w:cs="Arial"/>
          <w:noProof w:val="0"/>
          <w:sz w:val="20"/>
          <w:szCs w:val="20"/>
          <w:lang w:val="es-ES"/>
        </w:rPr>
        <w:br/>
      </w:r>
      <w:r w:rsidR="002538DC" w:rsidRPr="00E85D0B">
        <w:rPr>
          <w:rFonts w:ascii="Montserrat" w:hAnsi="Montserrat" w:cs="Arial"/>
          <w:noProof w:val="0"/>
          <w:sz w:val="20"/>
          <w:szCs w:val="20"/>
          <w:lang w:val="es-ES"/>
        </w:rPr>
        <w:t>ACREDITAMIENTO DE PE</w:t>
      </w:r>
      <w:r w:rsidR="00425B09" w:rsidRPr="00E85D0B">
        <w:rPr>
          <w:rFonts w:ascii="Montserrat" w:hAnsi="Montserrat" w:cs="Arial"/>
          <w:noProof w:val="0"/>
          <w:sz w:val="20"/>
          <w:szCs w:val="20"/>
          <w:lang w:val="es-ES"/>
        </w:rPr>
        <w:t>R</w:t>
      </w:r>
      <w:r w:rsidR="002538DC" w:rsidRPr="00E85D0B">
        <w:rPr>
          <w:rFonts w:ascii="Montserrat" w:hAnsi="Montserrat" w:cs="Arial"/>
          <w:noProof w:val="0"/>
          <w:sz w:val="20"/>
          <w:szCs w:val="20"/>
          <w:lang w:val="es-ES"/>
        </w:rPr>
        <w:t>SONALIDAD JURÍDICA Y DATOS DE NOTIFICACIÓN</w:t>
      </w:r>
      <w:bookmarkEnd w:id="167"/>
    </w:p>
    <w:p w14:paraId="179E43D0" w14:textId="77777777"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bookmarkStart w:id="168" w:name="_Toc460500939"/>
      <w:r w:rsidRPr="00E85D0B">
        <w:rPr>
          <w:rFonts w:ascii="Montserrat" w:eastAsia="Times New Roman" w:hAnsi="Montserrat" w:cs="Arial"/>
          <w:noProof w:val="0"/>
          <w:sz w:val="18"/>
          <w:szCs w:val="18"/>
          <w:lang w:val="es-ES" w:eastAsia="ar-SA"/>
        </w:rPr>
        <w:t xml:space="preserve">(PREFERENTEMENTE EN </w:t>
      </w:r>
      <w:r w:rsidR="004904F3" w:rsidRPr="00E85D0B">
        <w:rPr>
          <w:rFonts w:ascii="Montserrat" w:eastAsia="Times New Roman" w:hAnsi="Montserrat" w:cs="Arial"/>
          <w:noProof w:val="0"/>
          <w:sz w:val="18"/>
          <w:szCs w:val="18"/>
          <w:lang w:val="es-ES" w:eastAsia="ar-SA"/>
        </w:rPr>
        <w:t>PAPEL MEMBRETADO DEL LICITANTE)</w:t>
      </w:r>
    </w:p>
    <w:p w14:paraId="2D9C4AF2" w14:textId="77777777" w:rsidR="00CF51BC" w:rsidRPr="00E85D0B" w:rsidRDefault="00CF51BC" w:rsidP="00CC66CE">
      <w:pPr>
        <w:suppressAutoHyphens/>
        <w:ind w:right="49"/>
        <w:jc w:val="both"/>
        <w:rPr>
          <w:rFonts w:ascii="Montserrat" w:eastAsia="Times New Roman" w:hAnsi="Montserrat" w:cs="Arial"/>
          <w:noProof w:val="0"/>
          <w:sz w:val="18"/>
          <w:szCs w:val="18"/>
          <w:lang w:val="es-ES" w:eastAsia="ar-SA"/>
        </w:rPr>
      </w:pPr>
    </w:p>
    <w:p w14:paraId="5FF3EB39" w14:textId="77777777" w:rsidR="002538DC" w:rsidRPr="00E85D0B" w:rsidRDefault="00CF51BC" w:rsidP="00CC66CE">
      <w:pPr>
        <w:suppressAutoHyphens/>
        <w:ind w:right="49"/>
        <w:jc w:val="both"/>
        <w:rPr>
          <w:rFonts w:ascii="Montserrat" w:eastAsia="Times New Roman" w:hAnsi="Montserrat" w:cs="Arial"/>
          <w:b/>
          <w:noProof w:val="0"/>
          <w:sz w:val="18"/>
          <w:szCs w:val="18"/>
          <w:lang w:val="es-ES" w:eastAsia="ar-SA"/>
        </w:rPr>
      </w:pP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(nombre)             ,</w:t>
      </w:r>
      <w:r w:rsidR="002538DC" w:rsidRPr="00E85D0B">
        <w:rPr>
          <w:rFonts w:ascii="Montserrat" w:eastAsia="Times New Roman" w:hAnsi="Montserrat" w:cs="Arial"/>
          <w:noProof w:val="0"/>
          <w:sz w:val="18"/>
          <w:szCs w:val="18"/>
          <w:lang w:val="es-ES" w:eastAsia="ar-SA"/>
        </w:rPr>
        <w:t xml:space="preserve"> manifiesto </w:t>
      </w:r>
      <w:r w:rsidR="002538DC" w:rsidRPr="00E85D0B">
        <w:rPr>
          <w:rFonts w:ascii="Montserrat" w:hAnsi="Montserrat" w:cs="Arial"/>
          <w:b/>
          <w:noProof w:val="0"/>
          <w:sz w:val="18"/>
          <w:szCs w:val="18"/>
        </w:rPr>
        <w:t>Bajo Protesta a Decir Verdad</w:t>
      </w:r>
      <w:r w:rsidR="002538DC" w:rsidRPr="00E85D0B">
        <w:rPr>
          <w:rFonts w:ascii="Montserrat" w:eastAsia="Times New Roman" w:hAnsi="Montserrat" w:cs="Arial"/>
          <w:noProof w:val="0"/>
          <w:sz w:val="18"/>
          <w:szCs w:val="18"/>
          <w:lang w:val="es-ES" w:eastAsia="ar-SA"/>
        </w:rPr>
        <w:t xml:space="preserve">, que los datos aquí asentados son ciertos y han sido verificados; así como que cuento con facultades suficientes para </w:t>
      </w:r>
      <w:r w:rsidR="002538DC" w:rsidRPr="00E85D0B">
        <w:rPr>
          <w:rFonts w:ascii="Montserrat" w:eastAsia="Times New Roman" w:hAnsi="Montserrat" w:cs="Arial"/>
          <w:b/>
          <w:noProof w:val="0"/>
          <w:sz w:val="18"/>
          <w:szCs w:val="18"/>
          <w:lang w:val="es-ES" w:eastAsia="ar-SA"/>
        </w:rPr>
        <w:t>comprometerme</w:t>
      </w:r>
      <w:r w:rsidR="00F57346" w:rsidRPr="00E85D0B">
        <w:rPr>
          <w:rFonts w:ascii="Montserrat" w:eastAsia="Times New Roman" w:hAnsi="Montserrat" w:cs="Arial"/>
          <w:b/>
          <w:noProof w:val="0"/>
          <w:sz w:val="18"/>
          <w:szCs w:val="18"/>
          <w:lang w:val="es-ES" w:eastAsia="ar-SA"/>
        </w:rPr>
        <w:t xml:space="preserve"> </w:t>
      </w:r>
      <w:r w:rsidR="00F57346" w:rsidRPr="00E85D0B">
        <w:rPr>
          <w:rFonts w:ascii="Montserrat" w:eastAsia="Times New Roman" w:hAnsi="Montserrat" w:cs="Arial"/>
          <w:b/>
          <w:sz w:val="18"/>
          <w:szCs w:val="18"/>
          <w:lang w:val="es-ES" w:eastAsia="ar-SA"/>
        </w:rPr>
        <w:t>y suscribir</w:t>
      </w:r>
      <w:r w:rsidR="00F57346" w:rsidRPr="00E85D0B">
        <w:rPr>
          <w:rFonts w:ascii="Montserrat" w:eastAsia="Times New Roman" w:hAnsi="Montserrat" w:cs="Arial"/>
          <w:sz w:val="18"/>
          <w:szCs w:val="18"/>
          <w:lang w:val="es-ES" w:eastAsia="ar-SA"/>
        </w:rPr>
        <w:t xml:space="preserve"> la proposici</w:t>
      </w:r>
      <w:r w:rsidR="004B0403" w:rsidRPr="002C017E">
        <w:rPr>
          <w:rFonts w:ascii="Montserrat" w:eastAsia="Times New Roman" w:hAnsi="Montserrat" w:cs="Arial"/>
          <w:sz w:val="18"/>
          <w:szCs w:val="18"/>
          <w:lang w:val="es-ES" w:eastAsia="ar-SA"/>
        </w:rPr>
        <w:t>ón</w:t>
      </w:r>
      <w:r w:rsidR="002538DC" w:rsidRPr="002C017E">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en la presente Licitación Pública, </w:t>
      </w:r>
      <w:r w:rsidR="00A94D10" w:rsidRPr="002C017E">
        <w:rPr>
          <w:rFonts w:ascii="Montserrat" w:eastAsia="Times New Roman" w:hAnsi="Montserrat" w:cs="Arial"/>
          <w:noProof w:val="0"/>
          <w:sz w:val="18"/>
          <w:szCs w:val="18"/>
          <w:lang w:val="es-ES" w:eastAsia="ar-SA"/>
        </w:rPr>
        <w:t>y en su caso firma del contrato</w:t>
      </w:r>
      <w:r w:rsidR="00A94D10">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a nombre y representación de: </w:t>
      </w: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(perso</w:t>
      </w:r>
      <w:r w:rsidR="00575953" w:rsidRPr="00E85D0B">
        <w:rPr>
          <w:rFonts w:ascii="Montserrat" w:eastAsia="Times New Roman" w:hAnsi="Montserrat" w:cs="Arial"/>
          <w:noProof w:val="0"/>
          <w:sz w:val="18"/>
          <w:szCs w:val="18"/>
          <w:u w:val="single"/>
          <w:lang w:val="es-ES" w:eastAsia="ar-SA"/>
        </w:rPr>
        <w:t>na física o moral)</w:t>
      </w:r>
      <w:r w:rsidR="00F57346" w:rsidRPr="00E85D0B">
        <w:rPr>
          <w:rFonts w:ascii="Montserrat" w:eastAsia="Times New Roman" w:hAnsi="Montserrat" w:cs="Arial"/>
          <w:noProof w:val="0"/>
          <w:sz w:val="18"/>
          <w:szCs w:val="18"/>
          <w:u w:val="single"/>
          <w:lang w:val="es-ES" w:eastAsia="ar-SA"/>
        </w:rPr>
        <w:t>.</w:t>
      </w:r>
    </w:p>
    <w:p w14:paraId="2B93C439" w14:textId="77777777" w:rsidR="002538DC" w:rsidRPr="00E85D0B" w:rsidRDefault="002538DC" w:rsidP="00CC66CE">
      <w:pPr>
        <w:suppressAutoHyphens/>
        <w:ind w:right="49"/>
        <w:rPr>
          <w:rFonts w:ascii="Montserrat" w:eastAsia="Times New Roman" w:hAnsi="Montserrat" w:cs="Arial"/>
          <w:noProof w:val="0"/>
          <w:sz w:val="8"/>
          <w:szCs w:val="8"/>
          <w:lang w:val="es-ES" w:eastAsia="ar-SA"/>
        </w:rPr>
      </w:pPr>
    </w:p>
    <w:p w14:paraId="5EDB825E" w14:textId="77777777" w:rsidR="002538DC" w:rsidRPr="00E85D0B" w:rsidRDefault="002538DC" w:rsidP="004904F3">
      <w:pPr>
        <w:suppressAutoHyphens/>
        <w:ind w:right="49"/>
        <w:jc w:val="both"/>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 de la Licitación Púb</w:t>
      </w:r>
      <w:r w:rsidR="004904F3" w:rsidRPr="00E85D0B">
        <w:rPr>
          <w:rFonts w:ascii="Montserrat" w:eastAsia="Times New Roman" w:hAnsi="Montserrat" w:cs="Arial"/>
          <w:noProof w:val="0"/>
          <w:sz w:val="18"/>
          <w:szCs w:val="18"/>
          <w:lang w:val="es-ES" w:eastAsia="ar-SA"/>
        </w:rPr>
        <w:t>lica__________________________.</w:t>
      </w:r>
    </w:p>
    <w:p w14:paraId="26252AD0" w14:textId="77777777" w:rsidR="00CF51BC" w:rsidRPr="00E85D0B" w:rsidRDefault="00CF51BC" w:rsidP="004904F3">
      <w:pPr>
        <w:suppressAutoHyphens/>
        <w:ind w:right="49"/>
        <w:jc w:val="both"/>
        <w:rPr>
          <w:rFonts w:ascii="Montserrat" w:eastAsia="Times New Roman" w:hAnsi="Montserrat" w:cs="Arial"/>
          <w:noProof w:val="0"/>
          <w:sz w:val="8"/>
          <w:szCs w:val="8"/>
          <w:lang w:val="es-ES" w:eastAsia="ar-SA"/>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0A77FC" w:rsidRPr="000A77FC" w14:paraId="6F58A376" w14:textId="77777777"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7AE83F28"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w:t>
            </w:r>
          </w:p>
          <w:p w14:paraId="3ACBDA51"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licitante</w:t>
            </w:r>
          </w:p>
        </w:tc>
        <w:tc>
          <w:tcPr>
            <w:tcW w:w="4563" w:type="pct"/>
            <w:tcBorders>
              <w:top w:val="single" w:sz="12" w:space="0" w:color="auto"/>
              <w:left w:val="single" w:sz="12" w:space="0" w:color="auto"/>
              <w:bottom w:val="single" w:sz="12" w:space="0" w:color="auto"/>
              <w:right w:val="single" w:sz="12" w:space="0" w:color="auto"/>
            </w:tcBorders>
          </w:tcPr>
          <w:p w14:paraId="398327C6"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Registro Federal de Contribuyentes: </w:t>
            </w:r>
          </w:p>
          <w:p w14:paraId="7799A24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Nombre: </w:t>
            </w:r>
          </w:p>
          <w:p w14:paraId="5BF48032"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Domicilio: (Los datos aquí registrados corresponderán al del domicilio fiscal del proveedor)</w:t>
            </w:r>
          </w:p>
          <w:p w14:paraId="4DE6F3BA"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calle y número: </w:t>
            </w:r>
          </w:p>
          <w:p w14:paraId="30210030"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Colonia:                                                               Demarcación Territorial:</w:t>
            </w:r>
          </w:p>
          <w:p w14:paraId="7D10EE33"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Código postal:                                                    Entidad Federativa:</w:t>
            </w:r>
          </w:p>
          <w:p w14:paraId="0D8F26A6"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w:t>
            </w:r>
          </w:p>
          <w:p w14:paraId="47CA5531"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Teléfono:                                                Fax:</w:t>
            </w:r>
          </w:p>
          <w:p w14:paraId="38331D0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 (de la empresa participante):</w:t>
            </w:r>
          </w:p>
          <w:p w14:paraId="1BEE7D47"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 de la escritura pública en la que consta su acta constitutiva:                         Fecha:                            Duración:</w:t>
            </w:r>
          </w:p>
          <w:p w14:paraId="2748C272"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protocolizó la misma:</w:t>
            </w:r>
          </w:p>
          <w:p w14:paraId="2D5844FD"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de los socios o asociados:</w:t>
            </w:r>
          </w:p>
          <w:p w14:paraId="2E5B72E1"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Descripción del objeto social:</w:t>
            </w:r>
          </w:p>
          <w:p w14:paraId="0552FAD5"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Reformas al acta constitutiva:</w:t>
            </w:r>
          </w:p>
          <w:p w14:paraId="5B6D6FBB"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Inscripción en el Registro Público de Comercio:</w:t>
            </w:r>
          </w:p>
          <w:p w14:paraId="1064352C"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Núme</w:t>
            </w:r>
            <w:r w:rsidRPr="000A77FC">
              <w:rPr>
                <w:rFonts w:ascii="Montserrat" w:eastAsia="Apple SD 산돌고딕 Neo 일반체" w:hAnsi="Montserrat" w:cs="Apple SD 산돌고딕 Neo 일반체"/>
                <w:sz w:val="18"/>
                <w:szCs w:val="18"/>
              </w:rPr>
              <w:t>r</w:t>
            </w:r>
            <w:r w:rsidRPr="000A77FC">
              <w:rPr>
                <w:rFonts w:ascii="Montserrat" w:hAnsi="Montserrat"/>
                <w:sz w:val="18"/>
                <w:szCs w:val="18"/>
              </w:rPr>
              <w:t xml:space="preserve">o:     </w:t>
            </w:r>
            <w:r w:rsidRPr="000A77FC">
              <w:rPr>
                <w:rFonts w:ascii="Montserrat" w:hAnsi="Montserrat" w:cs="Baoli SC Regular"/>
                <w:sz w:val="18"/>
                <w:szCs w:val="18"/>
              </w:rPr>
              <w:t xml:space="preserve"> </w:t>
            </w:r>
            <w:r w:rsidRPr="000A77FC">
              <w:rPr>
                <w:rFonts w:ascii="Montserrat" w:hAnsi="Montserrat"/>
                <w:sz w:val="18"/>
                <w:szCs w:val="18"/>
              </w:rPr>
              <w:t xml:space="preserve">                                       Folio:                                                                          Fecha:</w:t>
            </w:r>
          </w:p>
        </w:tc>
      </w:tr>
      <w:tr w:rsidR="000A77FC" w:rsidRPr="000A77FC" w14:paraId="1999B48A" w14:textId="77777777"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3683D4D6"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 Representante</w:t>
            </w:r>
          </w:p>
        </w:tc>
        <w:tc>
          <w:tcPr>
            <w:tcW w:w="4563" w:type="pct"/>
            <w:tcBorders>
              <w:top w:val="single" w:sz="12" w:space="0" w:color="auto"/>
              <w:left w:val="single" w:sz="12" w:space="0" w:color="auto"/>
              <w:bottom w:val="single" w:sz="12" w:space="0" w:color="auto"/>
              <w:right w:val="single" w:sz="12" w:space="0" w:color="auto"/>
            </w:tcBorders>
          </w:tcPr>
          <w:p w14:paraId="7A88F007" w14:textId="77777777" w:rsidR="000A77FC" w:rsidRPr="000A77FC" w:rsidRDefault="000A77FC" w:rsidP="00395B3B">
            <w:pPr>
              <w:pStyle w:val="Sinespaciado"/>
              <w:rPr>
                <w:rFonts w:ascii="Montserrat" w:hAnsi="Montserrat"/>
                <w:sz w:val="18"/>
                <w:szCs w:val="18"/>
                <w:lang w:val="fr-FR"/>
              </w:rPr>
            </w:pPr>
          </w:p>
          <w:p w14:paraId="726D3806" w14:textId="77777777" w:rsidR="000A77FC" w:rsidRPr="00825428" w:rsidRDefault="000A77FC" w:rsidP="00395B3B">
            <w:pPr>
              <w:pStyle w:val="Sinespaciado"/>
              <w:rPr>
                <w:rFonts w:ascii="Montserrat" w:hAnsi="Montserrat"/>
                <w:sz w:val="18"/>
                <w:szCs w:val="18"/>
                <w:lang w:val="es-MX"/>
              </w:rPr>
            </w:pPr>
            <w:r w:rsidRPr="000A77FC">
              <w:rPr>
                <w:rFonts w:ascii="Montserrat" w:hAnsi="Montserrat"/>
                <w:sz w:val="18"/>
                <w:szCs w:val="18"/>
                <w:lang w:val="fr-FR"/>
              </w:rPr>
              <w:t>Nombre:                                                     R.F.C.</w:t>
            </w:r>
          </w:p>
          <w:p w14:paraId="630B2534" w14:textId="77777777" w:rsidR="000A77FC" w:rsidRPr="000A77FC" w:rsidRDefault="000A77FC" w:rsidP="00395B3B">
            <w:pPr>
              <w:pStyle w:val="Sinespaciado"/>
              <w:rPr>
                <w:rFonts w:ascii="Montserrat" w:hAnsi="Montserrat"/>
                <w:sz w:val="18"/>
                <w:szCs w:val="18"/>
                <w:lang w:val="fr-FR"/>
              </w:rPr>
            </w:pPr>
            <w:r w:rsidRPr="00825428">
              <w:rPr>
                <w:rFonts w:ascii="Montserrat" w:hAnsi="Montserrat"/>
                <w:sz w:val="18"/>
                <w:szCs w:val="18"/>
                <w:lang w:val="es-MX"/>
              </w:rPr>
              <w:t>Domicilio</w:t>
            </w:r>
            <w:r w:rsidRPr="000A77FC">
              <w:rPr>
                <w:rFonts w:ascii="Montserrat" w:hAnsi="Montserrat"/>
                <w:sz w:val="18"/>
                <w:szCs w:val="18"/>
                <w:lang w:val="fr-FR"/>
              </w:rPr>
              <w:t xml:space="preserve">: </w:t>
            </w:r>
          </w:p>
          <w:p w14:paraId="3D9F32CD"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Datos del documento mediante el cual acredita su personalidad y facultades:</w:t>
            </w:r>
          </w:p>
          <w:p w14:paraId="1F6CC66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Escritura pública número:                                                                     Fecha:</w:t>
            </w:r>
          </w:p>
          <w:p w14:paraId="2B052947"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otorgó:</w:t>
            </w:r>
          </w:p>
          <w:p w14:paraId="000D4EEE" w14:textId="77777777" w:rsidR="000A77FC" w:rsidRPr="000A77FC" w:rsidRDefault="000A77FC" w:rsidP="00395B3B">
            <w:pPr>
              <w:pStyle w:val="Sinespaciado"/>
              <w:rPr>
                <w:rFonts w:ascii="Montserrat" w:hAnsi="Montserrat"/>
                <w:sz w:val="18"/>
                <w:szCs w:val="18"/>
              </w:rPr>
            </w:pPr>
          </w:p>
        </w:tc>
      </w:tr>
    </w:tbl>
    <w:p w14:paraId="38AFCED4" w14:textId="77777777" w:rsidR="00B52CCB" w:rsidRPr="003F62C6" w:rsidRDefault="00B52CCB" w:rsidP="00B52CCB">
      <w:pPr>
        <w:suppressAutoHyphens/>
        <w:ind w:right="49"/>
        <w:jc w:val="both"/>
        <w:rPr>
          <w:rFonts w:ascii="Montserrat" w:eastAsia="Times New Roman" w:hAnsi="Montserrat" w:cs="Arial"/>
          <w:noProof w:val="0"/>
          <w:sz w:val="16"/>
          <w:szCs w:val="16"/>
          <w:lang w:eastAsia="ar-SA"/>
        </w:rPr>
      </w:pPr>
    </w:p>
    <w:p w14:paraId="4B9E6118" w14:textId="77777777" w:rsidR="009E4789" w:rsidRDefault="009E4789" w:rsidP="009E4789">
      <w:pPr>
        <w:suppressAutoHyphens/>
        <w:ind w:right="49"/>
        <w:jc w:val="both"/>
        <w:rPr>
          <w:rFonts w:ascii="Montserrat" w:eastAsia="Times New Roman" w:hAnsi="Montserrat" w:cs="Arial"/>
          <w:noProof w:val="0"/>
          <w:sz w:val="18"/>
          <w:szCs w:val="18"/>
          <w:lang w:val="es-ES" w:eastAsia="ar-SA"/>
        </w:rPr>
      </w:pPr>
      <w:r w:rsidRPr="00B52CCB">
        <w:rPr>
          <w:rFonts w:ascii="Montserrat" w:eastAsia="Times New Roman" w:hAnsi="Montserrat" w:cs="Arial"/>
          <w:noProof w:val="0"/>
          <w:sz w:val="18"/>
          <w:szCs w:val="18"/>
          <w:lang w:val="es-ES" w:eastAsia="ar-SA"/>
        </w:rPr>
        <w:t xml:space="preserve">Asimismo, manifiesto que el domicilio señalado es el lugar donde recibiré toda clase de notificaciones que resulten del contrato y convenios que celebren, los cambios o modificaciones que se realicen en cualquier momento a los datos o documentos contenidos en el presente documento y durante la vigencia del contrato que, en su caso, sea suscrito, deberán ser comunicados, dentro de los cinco días hábiles siguientes a la fecha en que se generen. Adicionalmente acepto que las notificaciones se realizarán de acuerdo a las establecidas en los artículos 35 y 36 de la Ley Federal de Procedimiento Administrativo. </w:t>
      </w:r>
    </w:p>
    <w:p w14:paraId="15FFA153" w14:textId="77777777" w:rsidR="003907EE" w:rsidRPr="00B52CCB" w:rsidRDefault="003907EE" w:rsidP="009E4789">
      <w:pPr>
        <w:suppressAutoHyphens/>
        <w:ind w:right="49"/>
        <w:jc w:val="both"/>
        <w:rPr>
          <w:rFonts w:ascii="Montserrat" w:eastAsia="Times New Roman" w:hAnsi="Montserrat" w:cs="Arial"/>
          <w:noProof w:val="0"/>
          <w:sz w:val="18"/>
          <w:szCs w:val="18"/>
          <w:lang w:val="es-ES" w:eastAsia="ar-SA"/>
        </w:rPr>
      </w:pPr>
    </w:p>
    <w:p w14:paraId="0ADCAB32"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(Lugar y fecha)</w:t>
      </w:r>
    </w:p>
    <w:p w14:paraId="4EA05FED"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Protesto lo necesario</w:t>
      </w:r>
    </w:p>
    <w:p w14:paraId="798CDADD"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(Nombre y firma del representante legal)</w:t>
      </w:r>
    </w:p>
    <w:p w14:paraId="134271F8" w14:textId="77777777" w:rsidR="00CE23D2" w:rsidRDefault="00CE23D2" w:rsidP="00CC66CE">
      <w:pPr>
        <w:suppressAutoHyphens/>
        <w:ind w:right="49"/>
        <w:jc w:val="both"/>
        <w:rPr>
          <w:rFonts w:ascii="Montserrat" w:eastAsia="Times New Roman" w:hAnsi="Montserrat" w:cs="Arial"/>
          <w:b/>
          <w:noProof w:val="0"/>
          <w:sz w:val="14"/>
          <w:szCs w:val="14"/>
          <w:lang w:val="es-ES" w:eastAsia="ar-SA"/>
        </w:rPr>
      </w:pPr>
    </w:p>
    <w:p w14:paraId="611298C6" w14:textId="77777777" w:rsidR="00CE23D2" w:rsidRDefault="00CE23D2" w:rsidP="00CC66CE">
      <w:pPr>
        <w:suppressAutoHyphens/>
        <w:ind w:right="49"/>
        <w:jc w:val="both"/>
        <w:rPr>
          <w:rFonts w:ascii="Montserrat" w:eastAsia="Times New Roman" w:hAnsi="Montserrat" w:cs="Arial"/>
          <w:b/>
          <w:noProof w:val="0"/>
          <w:sz w:val="14"/>
          <w:szCs w:val="14"/>
          <w:lang w:val="es-ES" w:eastAsia="ar-SA"/>
        </w:rPr>
      </w:pPr>
    </w:p>
    <w:p w14:paraId="2BB55356" w14:textId="771AFAC0" w:rsidR="00CF51BC" w:rsidRPr="00CE23D2" w:rsidRDefault="002538DC" w:rsidP="00CC66CE">
      <w:pPr>
        <w:suppressAutoHyphens/>
        <w:ind w:right="49"/>
        <w:jc w:val="both"/>
        <w:rPr>
          <w:rFonts w:ascii="Montserrat" w:eastAsia="Times New Roman" w:hAnsi="Montserrat" w:cs="Arial"/>
          <w:noProof w:val="0"/>
          <w:sz w:val="14"/>
          <w:szCs w:val="14"/>
          <w:lang w:val="es-ES" w:eastAsia="ar-SA"/>
        </w:rPr>
      </w:pPr>
      <w:r w:rsidRPr="00CE23D2">
        <w:rPr>
          <w:rFonts w:ascii="Montserrat" w:eastAsia="Times New Roman" w:hAnsi="Montserrat" w:cs="Arial"/>
          <w:b/>
          <w:noProof w:val="0"/>
          <w:sz w:val="14"/>
          <w:szCs w:val="14"/>
          <w:lang w:val="es-ES" w:eastAsia="ar-SA"/>
        </w:rPr>
        <w:t>Nota:</w:t>
      </w:r>
      <w:r w:rsidRPr="00CE23D2">
        <w:rPr>
          <w:rFonts w:ascii="Montserrat" w:eastAsia="Times New Roman" w:hAnsi="Montserrat" w:cs="Arial"/>
          <w:noProof w:val="0"/>
          <w:sz w:val="14"/>
          <w:szCs w:val="14"/>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w:t>
      </w:r>
      <w:r w:rsidR="00D67E20" w:rsidRPr="00CE23D2">
        <w:rPr>
          <w:rFonts w:ascii="Montserrat" w:eastAsia="Times New Roman" w:hAnsi="Montserrat" w:cs="Arial"/>
          <w:noProof w:val="0"/>
          <w:sz w:val="14"/>
          <w:szCs w:val="14"/>
          <w:lang w:val="es-ES" w:eastAsia="ar-SA"/>
        </w:rPr>
        <w:t>a sus representantes legales, en caso de no ser licitante extranjero podrá eliminar esta nota.</w:t>
      </w:r>
      <w:r w:rsidR="003907EE" w:rsidRPr="00CE23D2">
        <w:rPr>
          <w:rFonts w:ascii="Montserrat" w:eastAsia="Times New Roman" w:hAnsi="Montserrat" w:cs="Arial"/>
          <w:noProof w:val="0"/>
          <w:sz w:val="14"/>
          <w:szCs w:val="14"/>
          <w:lang w:val="es-ES" w:eastAsia="ar-SA"/>
        </w:rPr>
        <w:t xml:space="preserve"> En caso de persona física podrá adecuar el formato.</w:t>
      </w:r>
    </w:p>
    <w:p w14:paraId="664AD83E" w14:textId="77777777"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r w:rsidRPr="00E85D0B">
        <w:rPr>
          <w:rFonts w:ascii="Montserrat" w:hAnsi="Montserrat" w:cs="Arial"/>
          <w:b/>
          <w:noProof w:val="0"/>
          <w:sz w:val="18"/>
          <w:szCs w:val="18"/>
        </w:rPr>
        <w:br w:type="page"/>
      </w:r>
    </w:p>
    <w:p w14:paraId="60569FBC" w14:textId="77777777" w:rsidR="008958E6" w:rsidRPr="00E85D0B" w:rsidRDefault="008958E6" w:rsidP="008958E6">
      <w:pPr>
        <w:pStyle w:val="Texto0"/>
        <w:spacing w:after="0" w:line="240" w:lineRule="auto"/>
        <w:ind w:firstLine="0"/>
        <w:rPr>
          <w:rFonts w:ascii="Montserrat" w:hAnsi="Montserrat" w:cs="Arial"/>
          <w:b/>
          <w:sz w:val="20"/>
        </w:rPr>
      </w:pPr>
      <w:bookmarkStart w:id="169" w:name="_Toc512338650"/>
    </w:p>
    <w:p w14:paraId="763AC7A2" w14:textId="77777777"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0" w:name="_Toc108438448"/>
      <w:r w:rsidRPr="00E85D0B">
        <w:rPr>
          <w:rFonts w:ascii="Montserrat" w:hAnsi="Montserrat" w:cs="Arial"/>
          <w:sz w:val="20"/>
          <w:szCs w:val="20"/>
        </w:rPr>
        <w:t xml:space="preserve">ANEXO V </w:t>
      </w:r>
      <w:bookmarkStart w:id="171" w:name="_Toc474930442"/>
      <w:r w:rsidR="00C90756" w:rsidRPr="00E85D0B">
        <w:rPr>
          <w:rFonts w:ascii="Montserrat" w:hAnsi="Montserrat" w:cs="Arial"/>
          <w:sz w:val="20"/>
          <w:szCs w:val="20"/>
        </w:rPr>
        <w:br/>
      </w:r>
      <w:r w:rsidRPr="00E85D0B">
        <w:rPr>
          <w:rFonts w:ascii="Montserrat" w:hAnsi="Montserrat" w:cs="Arial"/>
          <w:noProof w:val="0"/>
          <w:sz w:val="20"/>
          <w:lang w:val="es-ES"/>
        </w:rPr>
        <w:t>MANIFESTACIÓN DE ORIGEN DE LOS BIENES</w:t>
      </w:r>
      <w:bookmarkEnd w:id="169"/>
      <w:bookmarkEnd w:id="170"/>
      <w:bookmarkEnd w:id="171"/>
    </w:p>
    <w:p w14:paraId="480997F9" w14:textId="77777777" w:rsidR="00291C2C" w:rsidRPr="00E85D0B" w:rsidRDefault="00291C2C" w:rsidP="00CC66CE">
      <w:pPr>
        <w:tabs>
          <w:tab w:val="left" w:pos="3261"/>
        </w:tabs>
        <w:ind w:right="193"/>
        <w:jc w:val="both"/>
        <w:rPr>
          <w:rFonts w:ascii="Montserrat" w:hAnsi="Montserrat" w:cs="Arial"/>
          <w:b/>
        </w:rPr>
      </w:pPr>
    </w:p>
    <w:p w14:paraId="33180AB1" w14:textId="70B583F2"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3C5EFCF8" w14:textId="77777777" w:rsidR="00291C2C" w:rsidRPr="00E85D0B" w:rsidRDefault="00291C2C" w:rsidP="00CC66CE">
      <w:pPr>
        <w:pStyle w:val="Texto0"/>
        <w:spacing w:after="0" w:line="240" w:lineRule="auto"/>
        <w:ind w:firstLine="0"/>
        <w:rPr>
          <w:rFonts w:ascii="Montserrat" w:hAnsi="Montserrat" w:cs="Arial"/>
          <w:b/>
          <w:szCs w:val="18"/>
        </w:rPr>
      </w:pPr>
    </w:p>
    <w:p w14:paraId="231B99AD" w14:textId="77777777" w:rsidR="00291C2C" w:rsidRPr="00E85D0B" w:rsidRDefault="00291C2C" w:rsidP="00CC66CE">
      <w:pPr>
        <w:pStyle w:val="Texto0"/>
        <w:spacing w:after="0" w:line="240" w:lineRule="auto"/>
        <w:ind w:firstLine="0"/>
        <w:rPr>
          <w:rFonts w:ascii="Montserrat" w:hAnsi="Montserrat" w:cs="Arial"/>
          <w:szCs w:val="18"/>
        </w:rPr>
      </w:pPr>
    </w:p>
    <w:p w14:paraId="74E344AE"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4DCEC850" w14:textId="77777777" w:rsidR="00291C2C" w:rsidRPr="00E85D0B" w:rsidRDefault="00291C2C" w:rsidP="00CC66CE">
      <w:pPr>
        <w:jc w:val="both"/>
        <w:rPr>
          <w:rFonts w:ascii="Montserrat" w:hAnsi="Montserrat" w:cs="Arial"/>
          <w:sz w:val="18"/>
          <w:szCs w:val="18"/>
        </w:rPr>
      </w:pPr>
    </w:p>
    <w:p w14:paraId="10E77DB5"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14:paraId="1BCE37A9"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513A1CFE"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3D772ADE"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1FB46463"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14:paraId="667BE65B" w14:textId="77777777" w:rsidR="00291C2C" w:rsidRPr="00E85D0B" w:rsidRDefault="00291C2C" w:rsidP="00CC66CE">
      <w:pPr>
        <w:jc w:val="both"/>
        <w:rPr>
          <w:rFonts w:ascii="Montserrat" w:hAnsi="Montserrat" w:cs="Arial"/>
          <w:sz w:val="18"/>
          <w:szCs w:val="18"/>
        </w:rPr>
      </w:pPr>
    </w:p>
    <w:p w14:paraId="3A411A55"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14:paraId="6E9C1095" w14:textId="77777777" w:rsidR="00291C2C" w:rsidRPr="00E85D0B" w:rsidRDefault="00291C2C" w:rsidP="00CC66CE">
      <w:pPr>
        <w:jc w:val="both"/>
        <w:rPr>
          <w:rFonts w:ascii="Montserrat" w:hAnsi="Montserrat" w:cs="Arial"/>
          <w:sz w:val="18"/>
          <w:szCs w:val="18"/>
        </w:rPr>
      </w:pPr>
    </w:p>
    <w:p w14:paraId="74351EEF" w14:textId="7C174575"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la(s) partida(s) y clave(s) _____(5)______, será(n) producido(s) en los Estados Unidos Mexicanos y contarán con un porcentaje de contenido nacional de cuando menos el 65%</w:t>
      </w:r>
      <w:r w:rsidR="00A5164F">
        <w:rPr>
          <w:rFonts w:ascii="Montserrat" w:hAnsi="Montserrat" w:cs="Arial"/>
          <w:sz w:val="18"/>
          <w:szCs w:val="18"/>
        </w:rPr>
        <w:t>, o ___(</w:t>
      </w:r>
      <w:r w:rsidR="00A04D99">
        <w:rPr>
          <w:rFonts w:ascii="Montserrat" w:hAnsi="Montserrat" w:cs="Arial"/>
          <w:sz w:val="18"/>
          <w:szCs w:val="18"/>
        </w:rPr>
        <w:t>6</w:t>
      </w:r>
      <w:r w:rsidR="00A5164F">
        <w:rPr>
          <w:rFonts w:ascii="Montserrat" w:hAnsi="Montserrat" w:cs="Arial"/>
          <w:sz w:val="18"/>
          <w:szCs w:val="18"/>
        </w:rPr>
        <w:t>)___% como caso de excepción.</w:t>
      </w:r>
    </w:p>
    <w:p w14:paraId="34F0ABF0" w14:textId="77777777" w:rsidR="00291C2C" w:rsidRPr="00E85D0B" w:rsidRDefault="00291C2C" w:rsidP="00CC66CE">
      <w:pPr>
        <w:jc w:val="both"/>
        <w:rPr>
          <w:rFonts w:ascii="Montserrat" w:hAnsi="Montserrat" w:cs="Arial"/>
          <w:sz w:val="18"/>
          <w:szCs w:val="18"/>
        </w:rPr>
      </w:pPr>
    </w:p>
    <w:p w14:paraId="1000EC6F"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w:t>
      </w:r>
      <w:r w:rsidR="004F5107">
        <w:rPr>
          <w:rFonts w:ascii="Montserrat" w:hAnsi="Montserrat" w:cs="Arial"/>
          <w:sz w:val="18"/>
          <w:szCs w:val="18"/>
        </w:rPr>
        <w:t>C</w:t>
      </w:r>
      <w:r w:rsidRPr="00E85D0B">
        <w:rPr>
          <w:rFonts w:ascii="Montserrat" w:hAnsi="Montserrat" w:cs="Arial"/>
          <w:sz w:val="18"/>
          <w:szCs w:val="18"/>
        </w:rPr>
        <w:t>onvocante.</w:t>
      </w:r>
    </w:p>
    <w:p w14:paraId="0E7B146D" w14:textId="77777777" w:rsidR="00291C2C" w:rsidRPr="00E85D0B" w:rsidRDefault="00291C2C" w:rsidP="00CC66CE">
      <w:pPr>
        <w:jc w:val="both"/>
        <w:rPr>
          <w:rFonts w:ascii="Montserrat" w:hAnsi="Montserrat" w:cs="Arial"/>
          <w:sz w:val="18"/>
          <w:szCs w:val="18"/>
        </w:rPr>
      </w:pPr>
    </w:p>
    <w:p w14:paraId="22CB529F" w14:textId="77777777" w:rsidR="00291C2C" w:rsidRPr="00E85D0B" w:rsidRDefault="00291C2C" w:rsidP="00CC66CE">
      <w:pPr>
        <w:jc w:val="center"/>
        <w:rPr>
          <w:rFonts w:ascii="Montserrat" w:hAnsi="Montserrat" w:cs="Arial"/>
          <w:sz w:val="18"/>
          <w:szCs w:val="18"/>
        </w:rPr>
      </w:pPr>
    </w:p>
    <w:p w14:paraId="6D2D5A00" w14:textId="77777777"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14:paraId="7FE2B3B3" w14:textId="77777777" w:rsidR="00291C2C" w:rsidRPr="00E85D0B" w:rsidRDefault="00291C2C" w:rsidP="00CC66CE">
      <w:pPr>
        <w:jc w:val="center"/>
        <w:rPr>
          <w:rFonts w:ascii="Montserrat" w:hAnsi="Montserrat" w:cs="Arial"/>
          <w:b/>
          <w:sz w:val="18"/>
          <w:szCs w:val="18"/>
        </w:rPr>
      </w:pPr>
    </w:p>
    <w:p w14:paraId="3714C40D" w14:textId="77777777" w:rsidR="00291C2C" w:rsidRPr="00E85D0B" w:rsidRDefault="00291C2C" w:rsidP="00CC66CE">
      <w:pPr>
        <w:jc w:val="center"/>
        <w:rPr>
          <w:rFonts w:ascii="Montserrat" w:hAnsi="Montserrat" w:cs="Arial"/>
          <w:b/>
          <w:sz w:val="18"/>
          <w:szCs w:val="18"/>
        </w:rPr>
      </w:pPr>
    </w:p>
    <w:p w14:paraId="32B20176" w14:textId="77777777" w:rsidR="00291C2C" w:rsidRPr="00E85D0B" w:rsidRDefault="00291C2C" w:rsidP="00CC66CE">
      <w:pPr>
        <w:jc w:val="center"/>
        <w:rPr>
          <w:rFonts w:ascii="Montserrat" w:hAnsi="Montserrat" w:cs="Arial"/>
          <w:b/>
          <w:sz w:val="18"/>
          <w:szCs w:val="18"/>
        </w:rPr>
      </w:pPr>
    </w:p>
    <w:p w14:paraId="71EEE46E" w14:textId="77777777" w:rsidR="00291C2C" w:rsidRPr="00E85D0B" w:rsidRDefault="00291C2C" w:rsidP="00CC66CE">
      <w:pPr>
        <w:jc w:val="center"/>
        <w:rPr>
          <w:rFonts w:ascii="Montserrat" w:hAnsi="Montserrat" w:cs="Arial"/>
          <w:b/>
          <w:sz w:val="18"/>
          <w:szCs w:val="18"/>
        </w:rPr>
      </w:pPr>
    </w:p>
    <w:p w14:paraId="74BE449F" w14:textId="14A8664D"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w:t>
      </w:r>
      <w:r w:rsidR="00A04D99">
        <w:rPr>
          <w:rFonts w:ascii="Montserrat" w:hAnsi="Montserrat" w:cs="Arial"/>
          <w:b/>
          <w:sz w:val="18"/>
          <w:szCs w:val="18"/>
        </w:rPr>
        <w:t>7</w:t>
      </w:r>
      <w:r w:rsidRPr="00E85D0B">
        <w:rPr>
          <w:rFonts w:ascii="Montserrat" w:hAnsi="Montserrat" w:cs="Arial"/>
          <w:b/>
          <w:sz w:val="18"/>
          <w:szCs w:val="18"/>
        </w:rPr>
        <w:t>)___________________________</w:t>
      </w:r>
    </w:p>
    <w:p w14:paraId="425B80EC"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14:paraId="4B6DACA2" w14:textId="77777777" w:rsidR="00291C2C" w:rsidRPr="00E85D0B" w:rsidRDefault="00291C2C" w:rsidP="00CC66CE">
      <w:pPr>
        <w:pStyle w:val="Texto0"/>
        <w:spacing w:after="0" w:line="240" w:lineRule="auto"/>
        <w:ind w:firstLine="0"/>
        <w:jc w:val="center"/>
        <w:rPr>
          <w:rFonts w:ascii="Montserrat" w:hAnsi="Montserrat" w:cs="Arial"/>
          <w:szCs w:val="18"/>
        </w:rPr>
      </w:pPr>
      <w:r w:rsidRPr="00E85D0B">
        <w:rPr>
          <w:rFonts w:ascii="Montserrat" w:hAnsi="Montserrat" w:cs="Arial"/>
          <w:b/>
          <w:szCs w:val="18"/>
        </w:rPr>
        <w:t>DEL REPRESENTANTE LEGAL DE LA EMPRESA LICITANTE</w:t>
      </w:r>
    </w:p>
    <w:p w14:paraId="4984A6F5" w14:textId="77777777" w:rsidR="00291C2C" w:rsidRPr="00E85D0B" w:rsidRDefault="00291C2C" w:rsidP="00CC66CE">
      <w:pPr>
        <w:autoSpaceDE w:val="0"/>
        <w:autoSpaceDN w:val="0"/>
        <w:adjustRightInd w:val="0"/>
        <w:jc w:val="both"/>
        <w:rPr>
          <w:rFonts w:ascii="Montserrat" w:hAnsi="Montserrat" w:cs="Arial,Bold"/>
          <w:b/>
          <w:bCs/>
          <w:color w:val="000000"/>
          <w:sz w:val="18"/>
          <w:szCs w:val="18"/>
          <w:lang w:eastAsia="es-MX"/>
        </w:rPr>
      </w:pPr>
    </w:p>
    <w:p w14:paraId="0105D242" w14:textId="77777777" w:rsidR="00291C2C" w:rsidRPr="00E85D0B" w:rsidRDefault="00291C2C" w:rsidP="00CC66CE">
      <w:pPr>
        <w:rPr>
          <w:rFonts w:ascii="Montserrat" w:hAnsi="Montserrat" w:cs="Arial"/>
          <w:b/>
        </w:rPr>
      </w:pPr>
      <w:r w:rsidRPr="00E85D0B">
        <w:rPr>
          <w:rFonts w:ascii="Montserrat" w:hAnsi="Montserrat" w:cs="Arial"/>
          <w:b/>
        </w:rPr>
        <w:br w:type="page"/>
      </w:r>
    </w:p>
    <w:p w14:paraId="575FEBDE" w14:textId="77777777" w:rsidR="008958E6" w:rsidRPr="00E85D0B" w:rsidRDefault="008958E6" w:rsidP="00CC66CE">
      <w:pPr>
        <w:jc w:val="center"/>
        <w:rPr>
          <w:rFonts w:ascii="Montserrat" w:hAnsi="Montserrat" w:cs="Arial"/>
          <w:b/>
        </w:rPr>
      </w:pPr>
    </w:p>
    <w:p w14:paraId="15E87ED7" w14:textId="77777777" w:rsidR="00291C2C" w:rsidRPr="000A77FC" w:rsidRDefault="004C2784" w:rsidP="00CC66CE">
      <w:pPr>
        <w:jc w:val="center"/>
        <w:rPr>
          <w:rFonts w:ascii="Montserrat" w:hAnsi="Montserrat" w:cs="Arial"/>
          <w:b/>
          <w:sz w:val="20"/>
          <w:szCs w:val="20"/>
        </w:rPr>
      </w:pPr>
      <w:r w:rsidRPr="000A77FC">
        <w:rPr>
          <w:rFonts w:ascii="Montserrat" w:hAnsi="Montserrat" w:cs="Arial"/>
          <w:b/>
          <w:sz w:val="20"/>
          <w:szCs w:val="20"/>
        </w:rPr>
        <w:t xml:space="preserve">ANEXO V </w:t>
      </w:r>
      <w:r w:rsidR="00291C2C" w:rsidRPr="000A77FC">
        <w:rPr>
          <w:rFonts w:ascii="Montserrat" w:hAnsi="Montserrat" w:cs="Arial"/>
          <w:b/>
          <w:sz w:val="20"/>
          <w:szCs w:val="20"/>
        </w:rPr>
        <w:t xml:space="preserve">INSTRUCTIVO DE LLENADO </w:t>
      </w:r>
    </w:p>
    <w:p w14:paraId="1356BF39" w14:textId="77777777" w:rsidR="00291C2C" w:rsidRPr="00E85D0B" w:rsidRDefault="00291C2C" w:rsidP="00CC66CE">
      <w:pPr>
        <w:rPr>
          <w:rFonts w:ascii="Montserrat" w:hAnsi="Montserrat" w:cs="Arial"/>
        </w:rPr>
      </w:pPr>
    </w:p>
    <w:p w14:paraId="01F29B44" w14:textId="0E69ADC5"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INSTRUCTIVO PARA EL LLENADO DEL 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533B43F6" w14:textId="77777777" w:rsidR="00291C2C" w:rsidRPr="00E85D0B" w:rsidRDefault="00291C2C" w:rsidP="00CC66CE">
      <w:pPr>
        <w:pStyle w:val="Texto0"/>
        <w:spacing w:after="0" w:line="240" w:lineRule="auto"/>
        <w:ind w:firstLine="0"/>
        <w:rPr>
          <w:rFonts w:ascii="Montserrat" w:hAnsi="Montserrat" w:cs="Arial"/>
          <w:b/>
          <w:sz w:val="20"/>
        </w:rPr>
      </w:pPr>
    </w:p>
    <w:p w14:paraId="77077080" w14:textId="77777777" w:rsidR="00291C2C" w:rsidRPr="00E85D0B" w:rsidRDefault="00291C2C" w:rsidP="00CC66CE">
      <w:pPr>
        <w:ind w:firstLine="288"/>
        <w:rPr>
          <w:rFonts w:ascii="Montserrat" w:hAnsi="Montserrat" w:cs="Arial"/>
          <w:b/>
          <w:bCs/>
          <w:sz w:val="18"/>
          <w:szCs w:val="18"/>
        </w:rPr>
      </w:pPr>
    </w:p>
    <w:p w14:paraId="7373D136" w14:textId="77777777" w:rsidR="00291C2C" w:rsidRPr="00E85D0B" w:rsidRDefault="00291C2C" w:rsidP="00CC66CE">
      <w:pPr>
        <w:ind w:firstLine="288"/>
        <w:rPr>
          <w:rFonts w:ascii="Montserrat" w:hAnsi="Montserrat" w:cs="Arial"/>
          <w:b/>
          <w:bCs/>
          <w:sz w:val="18"/>
          <w:szCs w:val="18"/>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085"/>
        <w:gridCol w:w="7627"/>
      </w:tblGrid>
      <w:tr w:rsidR="00291C2C" w:rsidRPr="00E85D0B" w14:paraId="386A1A61" w14:textId="77777777" w:rsidTr="00A04D99">
        <w:trPr>
          <w:trHeight w:val="144"/>
          <w:jc w:val="center"/>
        </w:trPr>
        <w:tc>
          <w:tcPr>
            <w:tcW w:w="1085" w:type="dxa"/>
            <w:shd w:val="clear" w:color="auto" w:fill="BFBFBF" w:themeFill="background1" w:themeFillShade="BF"/>
            <w:noWrap/>
          </w:tcPr>
          <w:p w14:paraId="3D2E086B"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627" w:type="dxa"/>
            <w:shd w:val="clear" w:color="auto" w:fill="BFBFBF" w:themeFill="background1" w:themeFillShade="BF"/>
          </w:tcPr>
          <w:p w14:paraId="2A05B7D4"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7F0A064B" w14:textId="77777777" w:rsidTr="00A04D99">
        <w:trPr>
          <w:trHeight w:val="144"/>
          <w:jc w:val="center"/>
        </w:trPr>
        <w:tc>
          <w:tcPr>
            <w:tcW w:w="1085" w:type="dxa"/>
          </w:tcPr>
          <w:p w14:paraId="5982D753"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627" w:type="dxa"/>
          </w:tcPr>
          <w:p w14:paraId="0B8B6E10"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14:paraId="338F7F75" w14:textId="77777777" w:rsidTr="00A04D99">
        <w:trPr>
          <w:trHeight w:val="144"/>
          <w:jc w:val="center"/>
        </w:trPr>
        <w:tc>
          <w:tcPr>
            <w:tcW w:w="1085" w:type="dxa"/>
          </w:tcPr>
          <w:p w14:paraId="3EA06B13"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627" w:type="dxa"/>
          </w:tcPr>
          <w:p w14:paraId="2B388D3F"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053442AE" w14:textId="77777777" w:rsidTr="00A04D99">
        <w:trPr>
          <w:trHeight w:val="144"/>
          <w:jc w:val="center"/>
        </w:trPr>
        <w:tc>
          <w:tcPr>
            <w:tcW w:w="1085" w:type="dxa"/>
          </w:tcPr>
          <w:p w14:paraId="23196F9E"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627" w:type="dxa"/>
          </w:tcPr>
          <w:p w14:paraId="21DBB826"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respectivo.</w:t>
            </w:r>
          </w:p>
        </w:tc>
      </w:tr>
      <w:tr w:rsidR="00291C2C" w:rsidRPr="00E85D0B" w14:paraId="0FE13C9C" w14:textId="77777777" w:rsidTr="00A04D99">
        <w:trPr>
          <w:trHeight w:val="144"/>
          <w:jc w:val="center"/>
        </w:trPr>
        <w:tc>
          <w:tcPr>
            <w:tcW w:w="1085" w:type="dxa"/>
          </w:tcPr>
          <w:p w14:paraId="40EEBB84"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627" w:type="dxa"/>
          </w:tcPr>
          <w:p w14:paraId="219C9A89"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 la empresa licitante.</w:t>
            </w:r>
          </w:p>
        </w:tc>
      </w:tr>
      <w:tr w:rsidR="00291C2C" w:rsidRPr="00E85D0B" w14:paraId="73F58F65" w14:textId="77777777" w:rsidTr="00A04D99">
        <w:trPr>
          <w:trHeight w:val="144"/>
          <w:jc w:val="center"/>
        </w:trPr>
        <w:tc>
          <w:tcPr>
            <w:tcW w:w="1085" w:type="dxa"/>
          </w:tcPr>
          <w:p w14:paraId="4EDEE10C"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627" w:type="dxa"/>
          </w:tcPr>
          <w:p w14:paraId="576C61E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72EC830F" w14:textId="77777777" w:rsidTr="00A04D99">
        <w:trPr>
          <w:trHeight w:val="144"/>
          <w:jc w:val="center"/>
        </w:trPr>
        <w:tc>
          <w:tcPr>
            <w:tcW w:w="1085" w:type="dxa"/>
          </w:tcPr>
          <w:p w14:paraId="2E8B0EC7"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627" w:type="dxa"/>
          </w:tcPr>
          <w:p w14:paraId="27C2B027" w14:textId="1F54B6E1" w:rsidR="00291C2C" w:rsidRPr="00E85D0B" w:rsidRDefault="00A04D99" w:rsidP="00A04D99">
            <w:pPr>
              <w:pStyle w:val="Texto0"/>
              <w:ind w:firstLine="0"/>
              <w:rPr>
                <w:rFonts w:ascii="Montserrat" w:hAnsi="Montserrat"/>
              </w:rPr>
            </w:pPr>
            <w:r w:rsidRPr="00A04D99">
              <w:rPr>
                <w:rFonts w:ascii="Montserrat" w:hAnsi="Montserrat"/>
              </w:rPr>
              <w:t>Establecer el porcentaje correspondiente al Capítulo III, de los casos de excepción al</w:t>
            </w:r>
            <w:r>
              <w:rPr>
                <w:rFonts w:ascii="Montserrat" w:hAnsi="Montserrat"/>
              </w:rPr>
              <w:t xml:space="preserve"> </w:t>
            </w:r>
            <w:r w:rsidRPr="00A04D99">
              <w:rPr>
                <w:rFonts w:ascii="Montserrat" w:hAnsi="Montserrat"/>
              </w:rPr>
              <w:t>contenido nacional, de las “Reglas para la determinación, acreditación y verificación del</w:t>
            </w:r>
            <w:r>
              <w:rPr>
                <w:rFonts w:ascii="Montserrat" w:hAnsi="Montserrat"/>
              </w:rPr>
              <w:t xml:space="preserve"> </w:t>
            </w:r>
            <w:r w:rsidRPr="00A04D99">
              <w:rPr>
                <w:rFonts w:ascii="Montserrat" w:hAnsi="Montserrat"/>
              </w:rPr>
              <w:t>contenido nacional de los bienes que se ofertan y entregan en los procedimientos de</w:t>
            </w:r>
            <w:r>
              <w:rPr>
                <w:rFonts w:ascii="Montserrat" w:hAnsi="Montserrat"/>
              </w:rPr>
              <w:t xml:space="preserve"> </w:t>
            </w:r>
            <w:r w:rsidRPr="00A04D99">
              <w:rPr>
                <w:rFonts w:ascii="Montserrat" w:hAnsi="Montserrat"/>
              </w:rPr>
              <w:t>contratación, así como para la aplicación del requisito de contenido nacional en la</w:t>
            </w:r>
            <w:r>
              <w:rPr>
                <w:rFonts w:ascii="Montserrat" w:hAnsi="Montserrat"/>
              </w:rPr>
              <w:t xml:space="preserve"> </w:t>
            </w:r>
            <w:r w:rsidRPr="00A04D99">
              <w:rPr>
                <w:rFonts w:ascii="Montserrat" w:hAnsi="Montserrat"/>
              </w:rPr>
              <w:t>contratación de obras públicas, que celebren las dependencias y entidades de la</w:t>
            </w:r>
            <w:r>
              <w:rPr>
                <w:rFonts w:ascii="Montserrat" w:hAnsi="Montserrat"/>
              </w:rPr>
              <w:t xml:space="preserve"> </w:t>
            </w:r>
            <w:r w:rsidRPr="00A04D99">
              <w:rPr>
                <w:rFonts w:ascii="Montserrat" w:hAnsi="Montserrat"/>
              </w:rPr>
              <w:t>Administración Pública Federal”.</w:t>
            </w:r>
          </w:p>
        </w:tc>
      </w:tr>
      <w:tr w:rsidR="00A04D99" w:rsidRPr="00E85D0B" w14:paraId="3A32DB14" w14:textId="77777777" w:rsidTr="00A04D99">
        <w:trPr>
          <w:trHeight w:val="144"/>
          <w:jc w:val="center"/>
        </w:trPr>
        <w:tc>
          <w:tcPr>
            <w:tcW w:w="1085" w:type="dxa"/>
          </w:tcPr>
          <w:p w14:paraId="5B3A75D6" w14:textId="0FF88B3E" w:rsidR="00A04D99" w:rsidRPr="00E85D0B" w:rsidRDefault="00A04D99" w:rsidP="00CC66CE">
            <w:pPr>
              <w:pStyle w:val="Texto0"/>
              <w:spacing w:after="0" w:line="240" w:lineRule="auto"/>
              <w:ind w:firstLine="0"/>
              <w:jc w:val="center"/>
              <w:rPr>
                <w:rFonts w:ascii="Montserrat" w:hAnsi="Montserrat"/>
              </w:rPr>
            </w:pPr>
            <w:r>
              <w:rPr>
                <w:rFonts w:ascii="Montserrat" w:hAnsi="Montserrat"/>
              </w:rPr>
              <w:t>7</w:t>
            </w:r>
          </w:p>
        </w:tc>
        <w:tc>
          <w:tcPr>
            <w:tcW w:w="7627" w:type="dxa"/>
          </w:tcPr>
          <w:p w14:paraId="6CC7707A" w14:textId="7D029FCD" w:rsidR="00A04D99" w:rsidRPr="00E85D0B" w:rsidRDefault="00A04D99"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766CCDCF" w14:textId="4737F13F" w:rsidR="00291C2C" w:rsidRDefault="00291C2C" w:rsidP="00CC66CE">
      <w:pPr>
        <w:autoSpaceDE w:val="0"/>
        <w:autoSpaceDN w:val="0"/>
        <w:adjustRightInd w:val="0"/>
        <w:rPr>
          <w:rFonts w:ascii="Montserrat" w:hAnsi="Montserrat" w:cs="Arial"/>
          <w:b/>
          <w:bCs/>
          <w:sz w:val="18"/>
          <w:szCs w:val="18"/>
          <w:lang w:eastAsia="es-MX"/>
        </w:rPr>
      </w:pPr>
    </w:p>
    <w:p w14:paraId="482EE92F" w14:textId="4AB48E1C" w:rsidR="00A04D99" w:rsidRDefault="00A04D99" w:rsidP="00CC66CE">
      <w:pPr>
        <w:autoSpaceDE w:val="0"/>
        <w:autoSpaceDN w:val="0"/>
        <w:adjustRightInd w:val="0"/>
        <w:rPr>
          <w:rFonts w:ascii="Montserrat" w:hAnsi="Montserrat" w:cs="Arial"/>
          <w:b/>
          <w:bCs/>
          <w:sz w:val="18"/>
          <w:szCs w:val="18"/>
          <w:lang w:eastAsia="es-MX"/>
        </w:rPr>
      </w:pPr>
    </w:p>
    <w:p w14:paraId="0BBCA071" w14:textId="77777777" w:rsidR="00A04D99" w:rsidRPr="00A04D99" w:rsidRDefault="00A04D99" w:rsidP="00CC66CE">
      <w:pPr>
        <w:autoSpaceDE w:val="0"/>
        <w:autoSpaceDN w:val="0"/>
        <w:adjustRightInd w:val="0"/>
        <w:rPr>
          <w:rFonts w:ascii="Montserrat" w:hAnsi="Montserrat" w:cs="Arial"/>
          <w:b/>
          <w:bCs/>
          <w:sz w:val="18"/>
          <w:szCs w:val="18"/>
          <w:lang w:eastAsia="es-MX"/>
        </w:rPr>
      </w:pPr>
    </w:p>
    <w:p w14:paraId="4ABE53C0" w14:textId="77777777" w:rsidR="009E0BBC" w:rsidRPr="00E85D0B" w:rsidRDefault="009E0BBC" w:rsidP="009E0BBC">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40E971D8" w14:textId="77777777" w:rsidR="00291C2C" w:rsidRPr="00E85D0B" w:rsidRDefault="00291C2C" w:rsidP="00CC66CE">
      <w:pPr>
        <w:ind w:right="193"/>
        <w:rPr>
          <w:rFonts w:ascii="Montserrat" w:hAnsi="Montserrat" w:cs="Arial"/>
          <w:b/>
        </w:rPr>
      </w:pPr>
    </w:p>
    <w:p w14:paraId="56C136B2" w14:textId="77777777" w:rsidR="00291C2C" w:rsidRPr="00E85D0B" w:rsidRDefault="00291C2C" w:rsidP="00CC66CE">
      <w:pPr>
        <w:ind w:right="193"/>
        <w:rPr>
          <w:rFonts w:ascii="Montserrat" w:hAnsi="Montserrat" w:cs="Arial"/>
          <w:b/>
        </w:rPr>
      </w:pPr>
    </w:p>
    <w:p w14:paraId="4D5C3297" w14:textId="77777777" w:rsidR="00291C2C" w:rsidRPr="00E85D0B" w:rsidRDefault="00291C2C" w:rsidP="00CC66CE">
      <w:pPr>
        <w:ind w:right="193"/>
        <w:rPr>
          <w:rFonts w:ascii="Montserrat" w:hAnsi="Montserrat" w:cs="Arial"/>
          <w:b/>
        </w:rPr>
      </w:pPr>
    </w:p>
    <w:p w14:paraId="650DA238" w14:textId="77777777" w:rsidR="00291C2C" w:rsidRPr="00E85D0B" w:rsidRDefault="00291C2C" w:rsidP="00CC66CE">
      <w:pPr>
        <w:ind w:right="193"/>
        <w:rPr>
          <w:rFonts w:ascii="Montserrat" w:hAnsi="Montserrat" w:cs="Arial"/>
          <w:b/>
        </w:rPr>
      </w:pPr>
    </w:p>
    <w:p w14:paraId="5715369A" w14:textId="77777777" w:rsidR="00291C2C" w:rsidRPr="00E85D0B" w:rsidRDefault="00291C2C" w:rsidP="00CC66CE">
      <w:pPr>
        <w:ind w:right="193"/>
        <w:rPr>
          <w:rFonts w:ascii="Montserrat" w:hAnsi="Montserrat" w:cs="Arial"/>
          <w:b/>
        </w:rPr>
      </w:pPr>
    </w:p>
    <w:p w14:paraId="63DCA03D" w14:textId="77777777" w:rsidR="00291C2C" w:rsidRPr="00E85D0B" w:rsidRDefault="00291C2C" w:rsidP="00CC66CE">
      <w:pPr>
        <w:ind w:right="193"/>
        <w:rPr>
          <w:rFonts w:ascii="Montserrat" w:hAnsi="Montserrat" w:cs="Arial"/>
          <w:b/>
        </w:rPr>
      </w:pPr>
    </w:p>
    <w:p w14:paraId="21FC2C63" w14:textId="77777777" w:rsidR="00291C2C" w:rsidRPr="00E85D0B" w:rsidRDefault="00291C2C" w:rsidP="00CC66CE">
      <w:pPr>
        <w:rPr>
          <w:rFonts w:ascii="Montserrat" w:hAnsi="Montserrat" w:cs="Arial"/>
          <w:b/>
        </w:rPr>
      </w:pPr>
      <w:r w:rsidRPr="00E85D0B">
        <w:rPr>
          <w:rFonts w:ascii="Montserrat" w:hAnsi="Montserrat" w:cs="Arial"/>
          <w:b/>
        </w:rPr>
        <w:br w:type="page"/>
      </w:r>
    </w:p>
    <w:p w14:paraId="623F9ED7" w14:textId="77777777" w:rsidR="008958E6" w:rsidRPr="00E85D0B" w:rsidRDefault="008958E6" w:rsidP="008958E6">
      <w:pPr>
        <w:pStyle w:val="Texto0"/>
        <w:spacing w:after="0" w:line="240" w:lineRule="auto"/>
        <w:ind w:firstLine="0"/>
        <w:rPr>
          <w:rFonts w:ascii="Montserrat" w:hAnsi="Montserrat" w:cs="Arial"/>
          <w:b/>
          <w:sz w:val="20"/>
        </w:rPr>
      </w:pPr>
      <w:bookmarkStart w:id="172" w:name="_Toc479597586"/>
      <w:bookmarkStart w:id="173" w:name="_Toc512338651"/>
    </w:p>
    <w:p w14:paraId="3DBD85E2" w14:textId="77777777" w:rsidR="008958E6" w:rsidRPr="00E85D0B" w:rsidRDefault="008958E6" w:rsidP="008958E6">
      <w:pPr>
        <w:pStyle w:val="Texto0"/>
        <w:spacing w:after="0" w:line="240" w:lineRule="auto"/>
        <w:ind w:firstLine="0"/>
        <w:rPr>
          <w:rFonts w:ascii="Montserrat" w:hAnsi="Montserrat" w:cs="Arial"/>
          <w:noProof w:val="0"/>
          <w:sz w:val="20"/>
          <w:lang w:val="es-ES"/>
        </w:rPr>
      </w:pPr>
    </w:p>
    <w:p w14:paraId="2AC5F888" w14:textId="77777777"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4" w:name="_Toc108438449"/>
      <w:r w:rsidRPr="00E85D0B">
        <w:rPr>
          <w:rFonts w:ascii="Montserrat" w:hAnsi="Montserrat" w:cs="Arial"/>
          <w:sz w:val="20"/>
          <w:szCs w:val="20"/>
        </w:rPr>
        <w:t xml:space="preserve">ANEXO V-A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72"/>
      <w:bookmarkEnd w:id="173"/>
      <w:bookmarkEnd w:id="174"/>
    </w:p>
    <w:p w14:paraId="07DC538C" w14:textId="77777777" w:rsidR="00291C2C" w:rsidRPr="00E85D0B" w:rsidRDefault="00291C2C" w:rsidP="00CC66CE">
      <w:pPr>
        <w:ind w:right="193"/>
        <w:rPr>
          <w:rFonts w:ascii="Montserrat" w:hAnsi="Montserrat" w:cs="Arial"/>
          <w:b/>
          <w:lang w:val="es-ES"/>
        </w:rPr>
      </w:pPr>
    </w:p>
    <w:p w14:paraId="2A7DE90B" w14:textId="25706E79"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3B6213E7" w14:textId="77777777" w:rsidR="00291C2C" w:rsidRPr="00E85D0B" w:rsidRDefault="00291C2C" w:rsidP="00CC66CE">
      <w:pPr>
        <w:pStyle w:val="Texto0"/>
        <w:spacing w:after="0" w:line="240" w:lineRule="auto"/>
        <w:ind w:firstLine="0"/>
        <w:rPr>
          <w:rFonts w:ascii="Montserrat" w:hAnsi="Montserrat" w:cs="Arial"/>
          <w:b/>
          <w:sz w:val="20"/>
        </w:rPr>
      </w:pPr>
    </w:p>
    <w:p w14:paraId="3CA254A4" w14:textId="77777777" w:rsidR="00291C2C" w:rsidRPr="00E85D0B" w:rsidRDefault="00291C2C" w:rsidP="00CC66CE">
      <w:pPr>
        <w:pStyle w:val="Texto0"/>
        <w:spacing w:after="0" w:line="240" w:lineRule="auto"/>
        <w:ind w:firstLine="0"/>
        <w:rPr>
          <w:rFonts w:ascii="Montserrat" w:hAnsi="Montserrat" w:cs="Arial"/>
          <w:szCs w:val="18"/>
        </w:rPr>
      </w:pPr>
    </w:p>
    <w:p w14:paraId="3A95FB9C" w14:textId="77777777" w:rsidR="00291C2C" w:rsidRPr="00E85D0B" w:rsidRDefault="00291C2C" w:rsidP="00CC66CE">
      <w:pPr>
        <w:pStyle w:val="Texto0"/>
        <w:spacing w:after="0" w:line="240" w:lineRule="auto"/>
        <w:ind w:firstLine="0"/>
        <w:rPr>
          <w:rFonts w:ascii="Montserrat" w:hAnsi="Montserrat" w:cs="Arial"/>
          <w:szCs w:val="18"/>
        </w:rPr>
      </w:pPr>
    </w:p>
    <w:p w14:paraId="26E255F5"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54085A04" w14:textId="77777777" w:rsidR="00291C2C" w:rsidRPr="00E85D0B" w:rsidRDefault="00291C2C" w:rsidP="00CC66CE">
      <w:pPr>
        <w:rPr>
          <w:rFonts w:ascii="Montserrat" w:hAnsi="Montserrat" w:cs="Arial"/>
          <w:sz w:val="18"/>
          <w:szCs w:val="18"/>
        </w:rPr>
      </w:pPr>
    </w:p>
    <w:p w14:paraId="5F722644"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14:paraId="3932DE3D"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6F849456"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4C3BA0B3"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2690DDCD"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14:paraId="1E99D518" w14:textId="77777777" w:rsidR="00291C2C" w:rsidRPr="00E85D0B" w:rsidRDefault="00291C2C" w:rsidP="00CC66CE">
      <w:pPr>
        <w:ind w:right="193"/>
        <w:jc w:val="both"/>
        <w:rPr>
          <w:rFonts w:ascii="Montserrat" w:hAnsi="Montserrat" w:cs="Arial"/>
          <w:sz w:val="18"/>
          <w:szCs w:val="18"/>
        </w:rPr>
      </w:pPr>
    </w:p>
    <w:p w14:paraId="0E90C879" w14:textId="77777777" w:rsidR="00291C2C" w:rsidRPr="00E85D0B" w:rsidRDefault="00291C2C" w:rsidP="00CC66CE">
      <w:pPr>
        <w:jc w:val="both"/>
        <w:rPr>
          <w:rFonts w:ascii="Montserrat" w:hAnsi="Montserrat" w:cs="Arial"/>
          <w:sz w:val="18"/>
          <w:szCs w:val="18"/>
        </w:rPr>
      </w:pPr>
    </w:p>
    <w:p w14:paraId="636779C2"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14:paraId="13B70356" w14:textId="77777777" w:rsidR="00291C2C" w:rsidRPr="00E85D0B" w:rsidRDefault="00291C2C" w:rsidP="00CC66CE">
      <w:pPr>
        <w:jc w:val="both"/>
        <w:rPr>
          <w:rFonts w:ascii="Montserrat" w:hAnsi="Montserrat" w:cs="Arial"/>
          <w:sz w:val="18"/>
          <w:szCs w:val="18"/>
        </w:rPr>
      </w:pPr>
    </w:p>
    <w:p w14:paraId="6F07B762"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 y clave(s) ______(5)_____, son originarios de México y cumplen con la regla de origen aplicable en materia de contratación pública de conformidad con el Tratado de Libre Comercio _______(6)______.</w:t>
      </w:r>
    </w:p>
    <w:p w14:paraId="16130CD6" w14:textId="77777777" w:rsidR="00291C2C" w:rsidRPr="00E85D0B" w:rsidRDefault="00291C2C" w:rsidP="00CC66CE">
      <w:pPr>
        <w:jc w:val="both"/>
        <w:rPr>
          <w:rFonts w:ascii="Montserrat" w:hAnsi="Montserrat" w:cs="Arial"/>
          <w:sz w:val="18"/>
          <w:szCs w:val="18"/>
        </w:rPr>
      </w:pPr>
    </w:p>
    <w:p w14:paraId="73E0264F"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14:paraId="792AAA38" w14:textId="77777777" w:rsidR="00291C2C" w:rsidRPr="00E85D0B" w:rsidRDefault="00291C2C" w:rsidP="00CC66CE">
      <w:pPr>
        <w:rPr>
          <w:rFonts w:ascii="Montserrat" w:hAnsi="Montserrat" w:cs="Arial"/>
          <w:sz w:val="18"/>
          <w:szCs w:val="18"/>
        </w:rPr>
      </w:pPr>
    </w:p>
    <w:p w14:paraId="74D11A8E" w14:textId="77777777" w:rsidR="00291C2C" w:rsidRPr="00E85D0B" w:rsidRDefault="00291C2C" w:rsidP="00CC66CE">
      <w:pPr>
        <w:rPr>
          <w:rFonts w:ascii="Montserrat" w:hAnsi="Montserrat" w:cs="Arial"/>
          <w:sz w:val="18"/>
          <w:szCs w:val="18"/>
        </w:rPr>
      </w:pPr>
    </w:p>
    <w:p w14:paraId="14F4AF4D" w14:textId="77777777"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14:paraId="09F5DE3D" w14:textId="77777777" w:rsidR="00291C2C" w:rsidRPr="00E85D0B" w:rsidRDefault="00291C2C" w:rsidP="00CC66CE">
      <w:pPr>
        <w:jc w:val="center"/>
        <w:rPr>
          <w:rFonts w:ascii="Montserrat" w:hAnsi="Montserrat" w:cs="Arial"/>
          <w:b/>
          <w:sz w:val="18"/>
          <w:szCs w:val="18"/>
        </w:rPr>
      </w:pPr>
    </w:p>
    <w:p w14:paraId="385B85A7" w14:textId="77777777" w:rsidR="00291C2C" w:rsidRPr="00E85D0B" w:rsidRDefault="00291C2C" w:rsidP="00CC66CE">
      <w:pPr>
        <w:jc w:val="center"/>
        <w:rPr>
          <w:rFonts w:ascii="Montserrat" w:hAnsi="Montserrat" w:cs="Arial"/>
          <w:b/>
          <w:sz w:val="18"/>
          <w:szCs w:val="18"/>
        </w:rPr>
      </w:pPr>
    </w:p>
    <w:p w14:paraId="2A233A0D" w14:textId="77777777" w:rsidR="00291C2C" w:rsidRPr="00E85D0B" w:rsidRDefault="00291C2C" w:rsidP="00CC66CE">
      <w:pPr>
        <w:jc w:val="center"/>
        <w:rPr>
          <w:rFonts w:ascii="Montserrat" w:hAnsi="Montserrat" w:cs="Arial"/>
          <w:b/>
          <w:sz w:val="18"/>
          <w:szCs w:val="18"/>
        </w:rPr>
      </w:pPr>
    </w:p>
    <w:p w14:paraId="2476CB28" w14:textId="77777777" w:rsidR="00291C2C" w:rsidRPr="00E85D0B" w:rsidRDefault="00291C2C" w:rsidP="00CC66CE">
      <w:pPr>
        <w:jc w:val="center"/>
        <w:rPr>
          <w:rFonts w:ascii="Montserrat" w:hAnsi="Montserrat" w:cs="Arial"/>
          <w:b/>
          <w:sz w:val="18"/>
          <w:szCs w:val="18"/>
        </w:rPr>
      </w:pPr>
    </w:p>
    <w:p w14:paraId="7C5C8D7A" w14:textId="77777777" w:rsidR="00291C2C" w:rsidRPr="00E85D0B" w:rsidRDefault="00291C2C" w:rsidP="00CC66CE">
      <w:pPr>
        <w:jc w:val="center"/>
        <w:rPr>
          <w:rFonts w:ascii="Montserrat" w:hAnsi="Montserrat" w:cs="Arial"/>
          <w:b/>
          <w:sz w:val="18"/>
          <w:szCs w:val="18"/>
        </w:rPr>
      </w:pPr>
    </w:p>
    <w:p w14:paraId="05AC7A42"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_________________________(7)___________________________</w:t>
      </w:r>
    </w:p>
    <w:p w14:paraId="44DAF00C"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14:paraId="1E37CD6F" w14:textId="77777777" w:rsidR="00291C2C" w:rsidRPr="00E85D0B" w:rsidRDefault="00291C2C" w:rsidP="004904F3">
      <w:pPr>
        <w:jc w:val="center"/>
        <w:rPr>
          <w:rFonts w:ascii="Montserrat" w:hAnsi="Montserrat" w:cs="Arial"/>
          <w:b/>
          <w:sz w:val="18"/>
          <w:szCs w:val="18"/>
        </w:rPr>
      </w:pPr>
      <w:r w:rsidRPr="00E85D0B">
        <w:rPr>
          <w:rFonts w:ascii="Montserrat" w:hAnsi="Montserrat" w:cs="Arial"/>
          <w:b/>
          <w:sz w:val="18"/>
          <w:szCs w:val="18"/>
        </w:rPr>
        <w:t>DEL REPRESENTANTE LEGAL DE LA EMPRESA LICITANTE</w:t>
      </w:r>
      <w:r w:rsidRPr="00E85D0B">
        <w:rPr>
          <w:rFonts w:ascii="Montserrat" w:hAnsi="Montserrat" w:cs="Arial"/>
          <w:b/>
        </w:rPr>
        <w:br w:type="page"/>
      </w:r>
    </w:p>
    <w:p w14:paraId="5DD0E354" w14:textId="77777777" w:rsidR="008958E6" w:rsidRPr="00E85D0B" w:rsidRDefault="008958E6" w:rsidP="00CC66CE">
      <w:pPr>
        <w:jc w:val="center"/>
        <w:rPr>
          <w:rFonts w:ascii="Montserrat" w:hAnsi="Montserrat" w:cs="Arial"/>
          <w:b/>
        </w:rPr>
      </w:pPr>
    </w:p>
    <w:p w14:paraId="31ADFCB6" w14:textId="77777777" w:rsidR="008958E6" w:rsidRPr="00E85D0B" w:rsidRDefault="008958E6" w:rsidP="00CC66CE">
      <w:pPr>
        <w:jc w:val="center"/>
        <w:rPr>
          <w:rFonts w:ascii="Montserrat" w:hAnsi="Montserrat" w:cs="Arial"/>
          <w:b/>
        </w:rPr>
      </w:pPr>
    </w:p>
    <w:p w14:paraId="7AC49ADF" w14:textId="77777777" w:rsidR="00291C2C" w:rsidRPr="004B4DD1" w:rsidRDefault="004C2784" w:rsidP="00CC66CE">
      <w:pPr>
        <w:jc w:val="center"/>
        <w:rPr>
          <w:rFonts w:ascii="Montserrat" w:hAnsi="Montserrat" w:cs="Arial"/>
          <w:b/>
          <w:sz w:val="20"/>
          <w:szCs w:val="20"/>
        </w:rPr>
      </w:pPr>
      <w:r w:rsidRPr="004B4DD1">
        <w:rPr>
          <w:rFonts w:ascii="Montserrat" w:hAnsi="Montserrat" w:cs="Arial"/>
          <w:b/>
          <w:sz w:val="20"/>
          <w:szCs w:val="20"/>
        </w:rPr>
        <w:t xml:space="preserve">ANEXO V-A </w:t>
      </w:r>
      <w:r w:rsidR="00291C2C" w:rsidRPr="004B4DD1">
        <w:rPr>
          <w:rFonts w:ascii="Montserrat" w:hAnsi="Montserrat" w:cs="Arial"/>
          <w:b/>
          <w:sz w:val="20"/>
          <w:szCs w:val="20"/>
        </w:rPr>
        <w:t xml:space="preserve">INSTRUCTIVO DE LLENADO </w:t>
      </w:r>
    </w:p>
    <w:p w14:paraId="63764529" w14:textId="77777777" w:rsidR="00291C2C" w:rsidRPr="00E85D0B" w:rsidRDefault="00291C2C" w:rsidP="00CC66CE">
      <w:pPr>
        <w:pStyle w:val="Texto0"/>
        <w:spacing w:after="0" w:line="240" w:lineRule="auto"/>
        <w:rPr>
          <w:rFonts w:ascii="Montserrat" w:hAnsi="Montserrat"/>
          <w:b/>
        </w:rPr>
      </w:pPr>
    </w:p>
    <w:p w14:paraId="4B482251" w14:textId="050029BF"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295950E6" w14:textId="77777777" w:rsidR="00291C2C" w:rsidRPr="00E85D0B" w:rsidRDefault="00291C2C" w:rsidP="00CC66CE">
      <w:pPr>
        <w:pStyle w:val="Texto0"/>
        <w:spacing w:after="0" w:line="240" w:lineRule="auto"/>
        <w:ind w:firstLine="0"/>
        <w:rPr>
          <w:rFonts w:ascii="Montserrat" w:hAnsi="Montserrat" w:cs="Arial"/>
          <w:b/>
          <w:sz w:val="20"/>
        </w:rPr>
      </w:pPr>
    </w:p>
    <w:p w14:paraId="14C21C90" w14:textId="77777777" w:rsidR="00291C2C" w:rsidRPr="00E85D0B" w:rsidRDefault="00291C2C" w:rsidP="00CC66CE">
      <w:pPr>
        <w:pStyle w:val="Texto0"/>
        <w:spacing w:after="0" w:line="240" w:lineRule="auto"/>
        <w:rPr>
          <w:rFonts w:ascii="Montserrat" w:hAnsi="Montserrat"/>
          <w:b/>
        </w:rPr>
      </w:pPr>
    </w:p>
    <w:p w14:paraId="75CE6EB1" w14:textId="77777777" w:rsidR="00291C2C" w:rsidRPr="00E85D0B" w:rsidRDefault="00291C2C" w:rsidP="00CC66CE">
      <w:pPr>
        <w:pStyle w:val="Texto0"/>
        <w:spacing w:after="0" w:line="240" w:lineRule="auto"/>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14:paraId="74E9C07F" w14:textId="77777777" w:rsidTr="009E0BBC">
        <w:trPr>
          <w:cantSplit/>
          <w:trHeight w:val="340"/>
          <w:jc w:val="center"/>
        </w:trPr>
        <w:tc>
          <w:tcPr>
            <w:tcW w:w="1346" w:type="dxa"/>
            <w:shd w:val="clear" w:color="auto" w:fill="BFBFBF" w:themeFill="background1" w:themeFillShade="BF"/>
            <w:noWrap/>
          </w:tcPr>
          <w:p w14:paraId="0B7966D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6" w:type="dxa"/>
            <w:shd w:val="clear" w:color="auto" w:fill="BFBFBF" w:themeFill="background1" w:themeFillShade="BF"/>
          </w:tcPr>
          <w:p w14:paraId="4B6B780F"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66C3FB13" w14:textId="77777777" w:rsidTr="009E0BBC">
        <w:trPr>
          <w:cantSplit/>
          <w:trHeight w:val="254"/>
          <w:jc w:val="center"/>
        </w:trPr>
        <w:tc>
          <w:tcPr>
            <w:tcW w:w="1346" w:type="dxa"/>
          </w:tcPr>
          <w:p w14:paraId="468ABB4D"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1</w:t>
            </w:r>
          </w:p>
        </w:tc>
        <w:tc>
          <w:tcPr>
            <w:tcW w:w="7366" w:type="dxa"/>
          </w:tcPr>
          <w:p w14:paraId="534059DB"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14:paraId="2A38AF33" w14:textId="77777777" w:rsidTr="009E0BBC">
        <w:trPr>
          <w:cantSplit/>
          <w:trHeight w:val="320"/>
          <w:jc w:val="center"/>
        </w:trPr>
        <w:tc>
          <w:tcPr>
            <w:tcW w:w="1346" w:type="dxa"/>
          </w:tcPr>
          <w:p w14:paraId="078403E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2</w:t>
            </w:r>
          </w:p>
        </w:tc>
        <w:tc>
          <w:tcPr>
            <w:tcW w:w="7366" w:type="dxa"/>
          </w:tcPr>
          <w:p w14:paraId="6E96CCB8"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3DCD1122" w14:textId="77777777" w:rsidTr="009E0BBC">
        <w:trPr>
          <w:cantSplit/>
          <w:trHeight w:val="357"/>
          <w:jc w:val="center"/>
        </w:trPr>
        <w:tc>
          <w:tcPr>
            <w:tcW w:w="1346" w:type="dxa"/>
          </w:tcPr>
          <w:p w14:paraId="5BA5F0D9"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3</w:t>
            </w:r>
          </w:p>
        </w:tc>
        <w:tc>
          <w:tcPr>
            <w:tcW w:w="7366" w:type="dxa"/>
          </w:tcPr>
          <w:p w14:paraId="08158CF4"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14:paraId="1961A3B6" w14:textId="77777777" w:rsidTr="009E0BBC">
        <w:trPr>
          <w:cantSplit/>
          <w:trHeight w:val="262"/>
          <w:jc w:val="center"/>
        </w:trPr>
        <w:tc>
          <w:tcPr>
            <w:tcW w:w="1346" w:type="dxa"/>
          </w:tcPr>
          <w:p w14:paraId="7F170A6F"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4</w:t>
            </w:r>
          </w:p>
        </w:tc>
        <w:tc>
          <w:tcPr>
            <w:tcW w:w="7366" w:type="dxa"/>
          </w:tcPr>
          <w:p w14:paraId="31F8304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14:paraId="519FBC7C" w14:textId="77777777" w:rsidTr="009E0BBC">
        <w:trPr>
          <w:cantSplit/>
          <w:trHeight w:val="262"/>
          <w:jc w:val="center"/>
        </w:trPr>
        <w:tc>
          <w:tcPr>
            <w:tcW w:w="1346" w:type="dxa"/>
          </w:tcPr>
          <w:p w14:paraId="51D23743"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5</w:t>
            </w:r>
          </w:p>
        </w:tc>
        <w:tc>
          <w:tcPr>
            <w:tcW w:w="7366" w:type="dxa"/>
          </w:tcPr>
          <w:p w14:paraId="089EDD62"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437FD466" w14:textId="77777777" w:rsidTr="009E0BBC">
        <w:trPr>
          <w:cantSplit/>
          <w:trHeight w:val="500"/>
          <w:jc w:val="center"/>
        </w:trPr>
        <w:tc>
          <w:tcPr>
            <w:tcW w:w="1346" w:type="dxa"/>
          </w:tcPr>
          <w:p w14:paraId="780ED09D"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6</w:t>
            </w:r>
          </w:p>
        </w:tc>
        <w:tc>
          <w:tcPr>
            <w:tcW w:w="7366" w:type="dxa"/>
          </w:tcPr>
          <w:p w14:paraId="6B6602A1"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correspondiente a la regla de origen y bajo cuya cobertura se realiza el procedimiento de contratación.</w:t>
            </w:r>
          </w:p>
        </w:tc>
      </w:tr>
      <w:tr w:rsidR="00291C2C" w:rsidRPr="00E85D0B" w14:paraId="6FA5E1EA" w14:textId="77777777" w:rsidTr="009E0BBC">
        <w:trPr>
          <w:cantSplit/>
          <w:trHeight w:val="266"/>
          <w:jc w:val="center"/>
        </w:trPr>
        <w:tc>
          <w:tcPr>
            <w:tcW w:w="1346" w:type="dxa"/>
          </w:tcPr>
          <w:p w14:paraId="1A0414E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7</w:t>
            </w:r>
          </w:p>
        </w:tc>
        <w:tc>
          <w:tcPr>
            <w:tcW w:w="7366" w:type="dxa"/>
          </w:tcPr>
          <w:p w14:paraId="29A30FE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49D8B569" w14:textId="5A9F3544" w:rsidR="004B4DD1" w:rsidRDefault="004B4DD1" w:rsidP="00CC66CE">
      <w:pPr>
        <w:pStyle w:val="Texto0"/>
        <w:spacing w:after="0" w:line="240" w:lineRule="auto"/>
        <w:jc w:val="center"/>
        <w:rPr>
          <w:rFonts w:ascii="Montserrat" w:hAnsi="Montserrat"/>
          <w:b/>
          <w:sz w:val="16"/>
          <w:szCs w:val="18"/>
        </w:rPr>
      </w:pPr>
    </w:p>
    <w:p w14:paraId="28CB568F" w14:textId="1BC47229" w:rsidR="009E0BBC" w:rsidRDefault="009E0BBC" w:rsidP="00CC66CE">
      <w:pPr>
        <w:pStyle w:val="Texto0"/>
        <w:spacing w:after="0" w:line="240" w:lineRule="auto"/>
        <w:jc w:val="center"/>
        <w:rPr>
          <w:rFonts w:ascii="Montserrat" w:hAnsi="Montserrat"/>
          <w:b/>
          <w:sz w:val="16"/>
          <w:szCs w:val="18"/>
        </w:rPr>
      </w:pPr>
    </w:p>
    <w:p w14:paraId="5A5C49F0" w14:textId="77777777" w:rsidR="009E0BBC" w:rsidRPr="009E0BBC" w:rsidRDefault="009E0BBC" w:rsidP="00CC66CE">
      <w:pPr>
        <w:pStyle w:val="Texto0"/>
        <w:spacing w:after="0" w:line="240" w:lineRule="auto"/>
        <w:jc w:val="center"/>
        <w:rPr>
          <w:rFonts w:ascii="Montserrat" w:hAnsi="Montserrat"/>
          <w:b/>
          <w:sz w:val="16"/>
          <w:szCs w:val="18"/>
        </w:rPr>
      </w:pPr>
    </w:p>
    <w:p w14:paraId="3FAC296F" w14:textId="77777777" w:rsidR="009E0BBC" w:rsidRPr="00E85D0B" w:rsidRDefault="009E0BBC" w:rsidP="009E0BBC">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348B6977" w14:textId="77777777" w:rsidR="00291C2C" w:rsidRPr="00E85D0B" w:rsidRDefault="00291C2C" w:rsidP="00CC66CE">
      <w:pPr>
        <w:ind w:right="193"/>
        <w:rPr>
          <w:rFonts w:ascii="Montserrat" w:hAnsi="Montserrat" w:cs="Arial"/>
          <w:b/>
        </w:rPr>
      </w:pPr>
    </w:p>
    <w:p w14:paraId="6359BF8A" w14:textId="77777777" w:rsidR="00291C2C" w:rsidRPr="00E85D0B" w:rsidRDefault="00291C2C" w:rsidP="00CC66CE">
      <w:pPr>
        <w:ind w:right="193"/>
        <w:jc w:val="both"/>
        <w:rPr>
          <w:rFonts w:ascii="Montserrat" w:hAnsi="Montserrat" w:cs="Arial"/>
          <w:b/>
        </w:rPr>
      </w:pPr>
    </w:p>
    <w:p w14:paraId="0515EBA6" w14:textId="77777777" w:rsidR="00291C2C" w:rsidRPr="00E85D0B" w:rsidRDefault="00291C2C" w:rsidP="00CC66CE">
      <w:pPr>
        <w:ind w:right="193"/>
        <w:jc w:val="both"/>
        <w:rPr>
          <w:rFonts w:ascii="Montserrat" w:hAnsi="Montserrat" w:cs="Arial"/>
          <w:b/>
        </w:rPr>
      </w:pPr>
    </w:p>
    <w:p w14:paraId="34FE02F7" w14:textId="77777777" w:rsidR="00291C2C" w:rsidRPr="00E85D0B" w:rsidRDefault="00291C2C" w:rsidP="00CC66CE">
      <w:pPr>
        <w:rPr>
          <w:rFonts w:ascii="Montserrat" w:hAnsi="Montserrat" w:cs="Arial"/>
          <w:b/>
        </w:rPr>
      </w:pPr>
      <w:r w:rsidRPr="00E85D0B">
        <w:rPr>
          <w:rFonts w:ascii="Montserrat" w:hAnsi="Montserrat" w:cs="Arial"/>
          <w:b/>
        </w:rPr>
        <w:br w:type="page"/>
      </w:r>
    </w:p>
    <w:p w14:paraId="0FC49866" w14:textId="77777777" w:rsidR="008958E6" w:rsidRPr="00E85D0B" w:rsidRDefault="008958E6" w:rsidP="008958E6">
      <w:pPr>
        <w:pStyle w:val="Texto0"/>
        <w:spacing w:after="0" w:line="240" w:lineRule="auto"/>
        <w:ind w:firstLine="0"/>
        <w:rPr>
          <w:rFonts w:ascii="Montserrat" w:hAnsi="Montserrat" w:cs="Arial"/>
          <w:b/>
          <w:sz w:val="20"/>
        </w:rPr>
      </w:pPr>
      <w:bookmarkStart w:id="175" w:name="_Toc429555995"/>
      <w:bookmarkStart w:id="176" w:name="_Toc474930443"/>
      <w:bookmarkStart w:id="177" w:name="_Toc512338652"/>
    </w:p>
    <w:p w14:paraId="04172C4B" w14:textId="77777777" w:rsidR="00291C2C" w:rsidRPr="00E85D0B" w:rsidRDefault="00291C2C" w:rsidP="00CC66CE">
      <w:pPr>
        <w:pStyle w:val="Ttulo1"/>
        <w:spacing w:before="0" w:after="0"/>
        <w:ind w:left="360" w:right="49"/>
        <w:jc w:val="center"/>
        <w:rPr>
          <w:rFonts w:ascii="Montserrat" w:hAnsi="Montserrat" w:cs="Arial"/>
          <w:sz w:val="20"/>
          <w:szCs w:val="20"/>
        </w:rPr>
      </w:pPr>
      <w:bookmarkStart w:id="178" w:name="_Toc108438450"/>
      <w:r w:rsidRPr="00E85D0B">
        <w:rPr>
          <w:rFonts w:ascii="Montserrat" w:hAnsi="Montserrat" w:cs="Arial"/>
          <w:sz w:val="20"/>
          <w:szCs w:val="20"/>
        </w:rPr>
        <w:t xml:space="preserve">ANEXO </w:t>
      </w:r>
      <w:bookmarkStart w:id="179" w:name="_Toc474930444"/>
      <w:bookmarkEnd w:id="175"/>
      <w:bookmarkEnd w:id="176"/>
      <w:r w:rsidRPr="00E85D0B">
        <w:rPr>
          <w:rFonts w:ascii="Montserrat" w:hAnsi="Montserrat" w:cs="Arial"/>
          <w:sz w:val="20"/>
          <w:szCs w:val="20"/>
        </w:rPr>
        <w:t xml:space="preserve">VI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77"/>
      <w:bookmarkEnd w:id="178"/>
      <w:bookmarkEnd w:id="179"/>
    </w:p>
    <w:p w14:paraId="080AE54F" w14:textId="77777777" w:rsidR="00291C2C" w:rsidRPr="00E85D0B" w:rsidRDefault="00291C2C" w:rsidP="00CC66CE">
      <w:pPr>
        <w:ind w:right="193"/>
        <w:jc w:val="both"/>
        <w:rPr>
          <w:rFonts w:ascii="Montserrat" w:hAnsi="Montserrat" w:cs="Arial"/>
          <w:b/>
        </w:rPr>
      </w:pPr>
    </w:p>
    <w:p w14:paraId="250BB3AF" w14:textId="77777777" w:rsidR="00291C2C" w:rsidRPr="00E85D0B" w:rsidRDefault="00291C2C" w:rsidP="00CC66CE">
      <w:pPr>
        <w:pStyle w:val="Texto0"/>
        <w:spacing w:after="0" w:line="240" w:lineRule="auto"/>
        <w:ind w:firstLine="0"/>
        <w:rPr>
          <w:rFonts w:ascii="Montserrat" w:hAnsi="Montserrat" w:cs="Arial"/>
          <w:szCs w:val="18"/>
        </w:rPr>
      </w:pPr>
    </w:p>
    <w:p w14:paraId="4CF90BF4" w14:textId="3C26DD73"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094C5F25" w14:textId="77777777" w:rsidR="00291C2C" w:rsidRPr="00E85D0B" w:rsidRDefault="00291C2C" w:rsidP="00CC66CE">
      <w:pPr>
        <w:ind w:right="193"/>
        <w:jc w:val="both"/>
        <w:rPr>
          <w:rFonts w:ascii="Montserrat" w:hAnsi="Montserrat" w:cs="Arial"/>
          <w:b/>
          <w:sz w:val="20"/>
        </w:rPr>
      </w:pPr>
    </w:p>
    <w:p w14:paraId="51EAB734" w14:textId="77777777" w:rsidR="00291C2C" w:rsidRPr="00E85D0B" w:rsidRDefault="00291C2C" w:rsidP="00CC66CE">
      <w:pPr>
        <w:ind w:right="193"/>
        <w:rPr>
          <w:rFonts w:ascii="Montserrat" w:hAnsi="Montserrat" w:cs="Arial"/>
          <w:b/>
        </w:rPr>
      </w:pPr>
    </w:p>
    <w:p w14:paraId="3483188A" w14:textId="77777777" w:rsidR="00291C2C" w:rsidRPr="00E85D0B" w:rsidRDefault="00291C2C" w:rsidP="00CC66CE">
      <w:pPr>
        <w:ind w:right="193"/>
        <w:rPr>
          <w:rFonts w:ascii="Montserrat" w:hAnsi="Montserrat" w:cs="Arial"/>
          <w:b/>
        </w:rPr>
      </w:pPr>
    </w:p>
    <w:p w14:paraId="24512706"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5852D031" w14:textId="77777777" w:rsidR="00291C2C" w:rsidRPr="00E85D0B" w:rsidRDefault="00291C2C" w:rsidP="00CC66CE">
      <w:pPr>
        <w:overflowPunct w:val="0"/>
        <w:autoSpaceDE w:val="0"/>
        <w:ind w:right="-94"/>
        <w:jc w:val="right"/>
        <w:rPr>
          <w:rFonts w:ascii="Montserrat" w:hAnsi="Montserrat" w:cs="Arial"/>
          <w:sz w:val="12"/>
        </w:rPr>
      </w:pPr>
    </w:p>
    <w:p w14:paraId="7C09DEC9" w14:textId="77777777" w:rsidR="00291C2C" w:rsidRPr="00E85D0B" w:rsidRDefault="00291C2C" w:rsidP="00CC66CE">
      <w:pPr>
        <w:overflowPunct w:val="0"/>
        <w:autoSpaceDE w:val="0"/>
        <w:ind w:right="-94"/>
        <w:jc w:val="right"/>
        <w:rPr>
          <w:rFonts w:ascii="Montserrat" w:hAnsi="Montserrat" w:cs="Arial"/>
          <w:sz w:val="12"/>
        </w:rPr>
      </w:pPr>
    </w:p>
    <w:p w14:paraId="21B4AFF2" w14:textId="77777777" w:rsidR="00291C2C" w:rsidRPr="00E85D0B" w:rsidRDefault="00291C2C" w:rsidP="00CC66CE">
      <w:pPr>
        <w:overflowPunct w:val="0"/>
        <w:autoSpaceDE w:val="0"/>
        <w:ind w:right="-94"/>
        <w:jc w:val="right"/>
        <w:rPr>
          <w:rFonts w:ascii="Montserrat" w:hAnsi="Montserrat" w:cs="Arial"/>
          <w:sz w:val="12"/>
        </w:rPr>
      </w:pPr>
    </w:p>
    <w:p w14:paraId="2BCE922F"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Instituto Mexicano del Seguro Social</w:t>
      </w:r>
    </w:p>
    <w:p w14:paraId="2ECAE28D"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38620E05"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Técnica de Bienes y Servicios</w:t>
      </w:r>
    </w:p>
    <w:p w14:paraId="24C0A4A5"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División de Bienes Terapéuticos</w:t>
      </w:r>
    </w:p>
    <w:p w14:paraId="0D7904B8"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Presente.</w:t>
      </w:r>
    </w:p>
    <w:p w14:paraId="76B6B1D9" w14:textId="77777777" w:rsidR="00291C2C" w:rsidRPr="00E85D0B" w:rsidRDefault="00291C2C" w:rsidP="00CC66CE">
      <w:pPr>
        <w:overflowPunct w:val="0"/>
        <w:autoSpaceDE w:val="0"/>
        <w:ind w:right="-94"/>
        <w:rPr>
          <w:rFonts w:ascii="Montserrat" w:hAnsi="Montserrat" w:cs="Arial"/>
          <w:sz w:val="8"/>
        </w:rPr>
      </w:pPr>
    </w:p>
    <w:p w14:paraId="59D1DC13" w14:textId="77777777" w:rsidR="00291C2C" w:rsidRPr="00E85D0B" w:rsidRDefault="00291C2C" w:rsidP="00CC66CE">
      <w:pPr>
        <w:overflowPunct w:val="0"/>
        <w:autoSpaceDE w:val="0"/>
        <w:ind w:right="-94"/>
        <w:rPr>
          <w:rFonts w:ascii="Montserrat" w:hAnsi="Montserrat" w:cs="Arial"/>
          <w:sz w:val="8"/>
          <w:lang w:val="pt-BR"/>
        </w:rPr>
      </w:pPr>
    </w:p>
    <w:p w14:paraId="62F4A3AF" w14:textId="77777777" w:rsidR="00291C2C" w:rsidRPr="00E85D0B" w:rsidRDefault="00291C2C" w:rsidP="00CC66CE">
      <w:pPr>
        <w:overflowPunct w:val="0"/>
        <w:autoSpaceDE w:val="0"/>
        <w:ind w:right="-94"/>
        <w:rPr>
          <w:rFonts w:ascii="Montserrat" w:hAnsi="Montserrat" w:cs="Arial"/>
          <w:sz w:val="10"/>
          <w:lang w:val="pt-BR"/>
        </w:rPr>
      </w:pPr>
    </w:p>
    <w:p w14:paraId="5E386829"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Me refiero al procedimiento _________(3)_________ No._____(4)____ en el que mi representada, la empresa __________________(5)_____________participa a través de la presente propuesta.</w:t>
      </w:r>
    </w:p>
    <w:p w14:paraId="3500C2D7" w14:textId="77777777" w:rsidR="00291C2C" w:rsidRPr="00E85D0B" w:rsidRDefault="00291C2C" w:rsidP="00CC66CE">
      <w:pPr>
        <w:pStyle w:val="Texto0"/>
        <w:spacing w:after="0" w:line="240" w:lineRule="auto"/>
        <w:ind w:firstLine="0"/>
        <w:rPr>
          <w:rFonts w:ascii="Montserrat" w:hAnsi="Montserrat"/>
        </w:rPr>
      </w:pPr>
    </w:p>
    <w:p w14:paraId="793F72B1"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Sobre el particular, y en los términos de lo previsto en las “</w:t>
      </w:r>
      <w:r w:rsidRPr="00E85D0B">
        <w:rPr>
          <w:rFonts w:ascii="Montserrat" w:hAnsi="Montserrat"/>
          <w:i/>
        </w:rPr>
        <w:t>Reglas para la celebración de licitaciones públicas internacionales bajo la cobertura de tratados de libre comercio suscritos por los Estados Unidos Mexicanos”</w:t>
      </w:r>
      <w:r w:rsidRPr="00E85D0B">
        <w:rPr>
          <w:rFonts w:ascii="Montserrat" w:hAnsi="Montserrat"/>
        </w:rPr>
        <w:t>, el que suscribe manifiesta bajo protesta de decir verdad que, en el supuesto de que me sea adjudicado el contrato respectivo, el (la totalidad de los) bien(es) que oferto, con la marca y/o modelo indicado en mi proposición, bajo la(s) partida(s) y clave(s) ____(6)_____, son originarios de______(7)_____, país que tiene suscrito con los Estados Unidos Mexicanos el Tratado de Libre Comercio _______(8)______, de conformidad con la regla de origen establecida en el capítulo de compras del sector público de dicho tratado.</w:t>
      </w:r>
    </w:p>
    <w:p w14:paraId="121FE02C" w14:textId="77777777" w:rsidR="00291C2C" w:rsidRPr="00E85D0B" w:rsidRDefault="00291C2C" w:rsidP="00CC66CE">
      <w:pPr>
        <w:pStyle w:val="Texto0"/>
        <w:spacing w:after="0" w:line="240" w:lineRule="auto"/>
        <w:ind w:firstLine="0"/>
        <w:rPr>
          <w:rFonts w:ascii="Montserrat" w:hAnsi="Montserrat"/>
        </w:rPr>
      </w:pPr>
    </w:p>
    <w:p w14:paraId="6BE7B2CD"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14:paraId="32C352DE" w14:textId="77777777" w:rsidR="00291C2C" w:rsidRPr="00E85D0B" w:rsidRDefault="00291C2C" w:rsidP="00CC66CE">
      <w:pPr>
        <w:pStyle w:val="Texto0"/>
        <w:spacing w:after="0" w:line="240" w:lineRule="auto"/>
        <w:ind w:firstLine="0"/>
        <w:rPr>
          <w:rFonts w:ascii="Montserrat" w:hAnsi="Montserrat"/>
        </w:rPr>
      </w:pPr>
    </w:p>
    <w:p w14:paraId="0A4ED3D0" w14:textId="77777777" w:rsidR="00291C2C" w:rsidRPr="00E85D0B" w:rsidRDefault="00291C2C" w:rsidP="00CC66CE">
      <w:pPr>
        <w:pStyle w:val="Texto0"/>
        <w:spacing w:after="0" w:line="240" w:lineRule="auto"/>
        <w:ind w:firstLine="0"/>
        <w:rPr>
          <w:rFonts w:ascii="Montserrat" w:hAnsi="Montserrat"/>
        </w:rPr>
      </w:pPr>
    </w:p>
    <w:p w14:paraId="0D2078C8" w14:textId="77777777"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ATENTAMENTE</w:t>
      </w:r>
    </w:p>
    <w:p w14:paraId="31C63632" w14:textId="77777777" w:rsidR="00291C2C" w:rsidRPr="00E85D0B" w:rsidRDefault="00291C2C" w:rsidP="00CC66CE">
      <w:pPr>
        <w:pStyle w:val="Texto0"/>
        <w:spacing w:after="0" w:line="240" w:lineRule="auto"/>
        <w:ind w:firstLine="0"/>
        <w:jc w:val="center"/>
        <w:rPr>
          <w:rFonts w:ascii="Montserrat" w:hAnsi="Montserrat"/>
          <w:szCs w:val="23"/>
        </w:rPr>
      </w:pPr>
    </w:p>
    <w:p w14:paraId="1C19F615" w14:textId="77777777"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______________(9)______________</w:t>
      </w:r>
    </w:p>
    <w:p w14:paraId="2B0235E8" w14:textId="77777777" w:rsidR="00291C2C" w:rsidRPr="00E85D0B" w:rsidRDefault="00291C2C" w:rsidP="00CC66CE">
      <w:pPr>
        <w:rPr>
          <w:rFonts w:ascii="Montserrat" w:hAnsi="Montserrat" w:cs="Arial"/>
          <w:b/>
        </w:rPr>
      </w:pPr>
      <w:r w:rsidRPr="00E85D0B">
        <w:rPr>
          <w:rFonts w:ascii="Montserrat" w:hAnsi="Montserrat" w:cs="Arial"/>
          <w:b/>
        </w:rPr>
        <w:br w:type="page"/>
      </w:r>
    </w:p>
    <w:p w14:paraId="0EDADA8E" w14:textId="77777777" w:rsidR="008958E6" w:rsidRPr="00E85D0B" w:rsidRDefault="008958E6" w:rsidP="00CC66CE">
      <w:pPr>
        <w:pStyle w:val="Texto0"/>
        <w:spacing w:after="0" w:line="240" w:lineRule="auto"/>
        <w:ind w:firstLine="0"/>
        <w:jc w:val="center"/>
        <w:rPr>
          <w:rFonts w:ascii="Montserrat" w:hAnsi="Montserrat"/>
          <w:b/>
          <w:sz w:val="20"/>
        </w:rPr>
      </w:pPr>
    </w:p>
    <w:p w14:paraId="7CFF21D2" w14:textId="77777777" w:rsidR="008958E6" w:rsidRPr="00E85D0B" w:rsidRDefault="008958E6" w:rsidP="00CC66CE">
      <w:pPr>
        <w:pStyle w:val="Texto0"/>
        <w:spacing w:after="0" w:line="240" w:lineRule="auto"/>
        <w:ind w:firstLine="0"/>
        <w:jc w:val="center"/>
        <w:rPr>
          <w:rFonts w:ascii="Montserrat" w:hAnsi="Montserrat"/>
          <w:b/>
          <w:sz w:val="20"/>
        </w:rPr>
      </w:pPr>
    </w:p>
    <w:p w14:paraId="62C163E2" w14:textId="77777777" w:rsidR="00291C2C" w:rsidRPr="00E85D0B" w:rsidRDefault="00291C2C" w:rsidP="00CC66CE">
      <w:pPr>
        <w:pStyle w:val="Texto0"/>
        <w:spacing w:after="0" w:line="240" w:lineRule="auto"/>
        <w:ind w:firstLine="0"/>
        <w:jc w:val="center"/>
        <w:rPr>
          <w:rFonts w:ascii="Montserrat" w:hAnsi="Montserrat"/>
          <w:b/>
          <w:sz w:val="20"/>
        </w:rPr>
      </w:pPr>
      <w:r w:rsidRPr="00E85D0B">
        <w:rPr>
          <w:rFonts w:ascii="Montserrat" w:hAnsi="Montserrat"/>
          <w:b/>
          <w:sz w:val="20"/>
        </w:rPr>
        <w:t>ANEXO VI</w:t>
      </w:r>
      <w:r w:rsidR="00C26314" w:rsidRPr="00E85D0B">
        <w:rPr>
          <w:rFonts w:ascii="Montserrat" w:hAnsi="Montserrat"/>
          <w:b/>
          <w:sz w:val="20"/>
        </w:rPr>
        <w:t xml:space="preserve"> INSTRUCTIVO DE LLENADO</w:t>
      </w:r>
    </w:p>
    <w:p w14:paraId="3021B2D7" w14:textId="77777777" w:rsidR="00291C2C" w:rsidRPr="00E85D0B" w:rsidRDefault="00291C2C" w:rsidP="00CC66CE">
      <w:pPr>
        <w:pStyle w:val="Texto0"/>
        <w:spacing w:after="0" w:line="240" w:lineRule="auto"/>
        <w:ind w:firstLine="0"/>
        <w:rPr>
          <w:rFonts w:ascii="Montserrat" w:hAnsi="Montserrat" w:cs="Arial"/>
          <w:b/>
          <w:sz w:val="20"/>
        </w:rPr>
      </w:pPr>
    </w:p>
    <w:p w14:paraId="17D69E80" w14:textId="3CE20DCB"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1F8B576A" w14:textId="77777777" w:rsidR="00291C2C" w:rsidRPr="00E85D0B" w:rsidRDefault="00291C2C" w:rsidP="00CC66CE">
      <w:pPr>
        <w:pStyle w:val="Texto0"/>
        <w:spacing w:after="0" w:line="240" w:lineRule="auto"/>
        <w:ind w:firstLine="0"/>
        <w:rPr>
          <w:rFonts w:ascii="Montserrat" w:hAnsi="Montserrat" w:cs="Arial"/>
          <w:b/>
          <w:sz w:val="20"/>
        </w:rPr>
      </w:pPr>
    </w:p>
    <w:p w14:paraId="3FA538DA" w14:textId="77777777" w:rsidR="00291C2C" w:rsidRPr="00E85D0B" w:rsidRDefault="00291C2C" w:rsidP="00CC66CE">
      <w:pPr>
        <w:pStyle w:val="Texto0"/>
        <w:spacing w:after="0" w:line="240" w:lineRule="auto"/>
        <w:ind w:firstLine="0"/>
        <w:rPr>
          <w:rFonts w:ascii="Montserrat" w:hAnsi="Montserrat"/>
          <w:b/>
          <w:sz w:val="20"/>
        </w:rPr>
      </w:pPr>
    </w:p>
    <w:p w14:paraId="4082D7A4" w14:textId="77777777" w:rsidR="00291C2C" w:rsidRPr="00E85D0B" w:rsidRDefault="00291C2C" w:rsidP="00CC66CE">
      <w:pPr>
        <w:pStyle w:val="Texto0"/>
        <w:spacing w:after="0" w:line="240" w:lineRule="auto"/>
        <w:jc w:val="center"/>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14:paraId="025F0641" w14:textId="77777777" w:rsidTr="009E0BBC">
        <w:trPr>
          <w:trHeight w:val="144"/>
          <w:jc w:val="center"/>
        </w:trPr>
        <w:tc>
          <w:tcPr>
            <w:tcW w:w="1346" w:type="dxa"/>
            <w:shd w:val="clear" w:color="C0C0C0" w:fill="E0E0E0"/>
            <w:noWrap/>
          </w:tcPr>
          <w:p w14:paraId="76977D40"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8" w:type="dxa"/>
            <w:shd w:val="clear" w:color="C0C0C0" w:fill="E0E0E0"/>
          </w:tcPr>
          <w:p w14:paraId="2CACF5D0"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33554A36" w14:textId="77777777" w:rsidTr="009E0BBC">
        <w:trPr>
          <w:trHeight w:val="144"/>
          <w:jc w:val="center"/>
        </w:trPr>
        <w:tc>
          <w:tcPr>
            <w:tcW w:w="1346" w:type="dxa"/>
          </w:tcPr>
          <w:p w14:paraId="127FAF5A"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368" w:type="dxa"/>
          </w:tcPr>
          <w:p w14:paraId="4776CAF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la fecha de suscripción del documento.</w:t>
            </w:r>
          </w:p>
        </w:tc>
      </w:tr>
      <w:tr w:rsidR="00291C2C" w:rsidRPr="00E85D0B" w14:paraId="022C0640" w14:textId="77777777" w:rsidTr="009E0BBC">
        <w:trPr>
          <w:trHeight w:val="144"/>
          <w:jc w:val="center"/>
        </w:trPr>
        <w:tc>
          <w:tcPr>
            <w:tcW w:w="1346" w:type="dxa"/>
          </w:tcPr>
          <w:p w14:paraId="6A0CC358"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368" w:type="dxa"/>
          </w:tcPr>
          <w:p w14:paraId="06AEFCF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w:t>
            </w:r>
            <w:r w:rsidR="004F5107">
              <w:rPr>
                <w:rFonts w:ascii="Montserrat" w:hAnsi="Montserrat"/>
              </w:rPr>
              <w:t>ar el nombre de la institución C</w:t>
            </w:r>
            <w:r w:rsidRPr="00E85D0B">
              <w:rPr>
                <w:rFonts w:ascii="Montserrat" w:hAnsi="Montserrat"/>
              </w:rPr>
              <w:t>onvocante.</w:t>
            </w:r>
          </w:p>
        </w:tc>
      </w:tr>
      <w:tr w:rsidR="00291C2C" w:rsidRPr="00E85D0B" w14:paraId="17298A84" w14:textId="77777777" w:rsidTr="009E0BBC">
        <w:trPr>
          <w:trHeight w:val="144"/>
          <w:jc w:val="center"/>
        </w:trPr>
        <w:tc>
          <w:tcPr>
            <w:tcW w:w="1346" w:type="dxa"/>
          </w:tcPr>
          <w:p w14:paraId="6DF8694A"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368" w:type="dxa"/>
          </w:tcPr>
          <w:p w14:paraId="6DEC23E2"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114562D2" w14:textId="77777777" w:rsidTr="009E0BBC">
        <w:trPr>
          <w:trHeight w:val="144"/>
          <w:jc w:val="center"/>
        </w:trPr>
        <w:tc>
          <w:tcPr>
            <w:tcW w:w="1346" w:type="dxa"/>
          </w:tcPr>
          <w:p w14:paraId="2FB3B5B5"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368" w:type="dxa"/>
          </w:tcPr>
          <w:p w14:paraId="1C4EACB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14:paraId="7E722986" w14:textId="77777777" w:rsidTr="009E0BBC">
        <w:trPr>
          <w:trHeight w:val="144"/>
          <w:jc w:val="center"/>
        </w:trPr>
        <w:tc>
          <w:tcPr>
            <w:tcW w:w="1346" w:type="dxa"/>
          </w:tcPr>
          <w:p w14:paraId="2DECC072"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368" w:type="dxa"/>
          </w:tcPr>
          <w:p w14:paraId="6E9FAB0E"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14:paraId="3A3620D4" w14:textId="77777777" w:rsidTr="009E0BBC">
        <w:trPr>
          <w:trHeight w:val="144"/>
          <w:jc w:val="center"/>
        </w:trPr>
        <w:tc>
          <w:tcPr>
            <w:tcW w:w="1346" w:type="dxa"/>
          </w:tcPr>
          <w:p w14:paraId="7CAFFA2E"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368" w:type="dxa"/>
          </w:tcPr>
          <w:p w14:paraId="061DA456"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6CEA766D" w14:textId="77777777" w:rsidTr="009E0BBC">
        <w:trPr>
          <w:trHeight w:val="144"/>
          <w:jc w:val="center"/>
        </w:trPr>
        <w:tc>
          <w:tcPr>
            <w:tcW w:w="1346" w:type="dxa"/>
          </w:tcPr>
          <w:p w14:paraId="49963796"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7</w:t>
            </w:r>
          </w:p>
        </w:tc>
        <w:tc>
          <w:tcPr>
            <w:tcW w:w="7368" w:type="dxa"/>
          </w:tcPr>
          <w:p w14:paraId="22DF55C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del país de origen del bien.</w:t>
            </w:r>
          </w:p>
        </w:tc>
      </w:tr>
      <w:tr w:rsidR="00291C2C" w:rsidRPr="00E85D0B" w14:paraId="38BA7FC6" w14:textId="77777777" w:rsidTr="009E0BBC">
        <w:trPr>
          <w:trHeight w:val="144"/>
          <w:jc w:val="center"/>
        </w:trPr>
        <w:tc>
          <w:tcPr>
            <w:tcW w:w="1346" w:type="dxa"/>
          </w:tcPr>
          <w:p w14:paraId="79CE2A35"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8</w:t>
            </w:r>
          </w:p>
        </w:tc>
        <w:tc>
          <w:tcPr>
            <w:tcW w:w="7368" w:type="dxa"/>
          </w:tcPr>
          <w:p w14:paraId="753621C5"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bajo cuya cobertura se realiza el procedimiento de contratación.</w:t>
            </w:r>
          </w:p>
        </w:tc>
      </w:tr>
      <w:tr w:rsidR="00291C2C" w:rsidRPr="00E85D0B" w14:paraId="16B4933B" w14:textId="77777777" w:rsidTr="009E0BBC">
        <w:trPr>
          <w:trHeight w:val="144"/>
          <w:jc w:val="center"/>
        </w:trPr>
        <w:tc>
          <w:tcPr>
            <w:tcW w:w="1346" w:type="dxa"/>
          </w:tcPr>
          <w:p w14:paraId="65C4967C"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9</w:t>
            </w:r>
          </w:p>
        </w:tc>
        <w:tc>
          <w:tcPr>
            <w:tcW w:w="7368" w:type="dxa"/>
          </w:tcPr>
          <w:p w14:paraId="41CDFECB"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2880FDF9" w14:textId="218D5B20" w:rsidR="00291C2C" w:rsidRDefault="00291C2C" w:rsidP="00CC66CE">
      <w:pPr>
        <w:pStyle w:val="Texto0"/>
        <w:spacing w:after="0" w:line="240" w:lineRule="auto"/>
        <w:ind w:firstLine="0"/>
        <w:rPr>
          <w:rFonts w:ascii="Montserrat" w:hAnsi="Montserrat"/>
        </w:rPr>
      </w:pPr>
    </w:p>
    <w:p w14:paraId="46ED936C" w14:textId="233D63F0" w:rsidR="009E0BBC" w:rsidRDefault="009E0BBC" w:rsidP="00CC66CE">
      <w:pPr>
        <w:pStyle w:val="Texto0"/>
        <w:spacing w:after="0" w:line="240" w:lineRule="auto"/>
        <w:ind w:firstLine="0"/>
        <w:rPr>
          <w:rFonts w:ascii="Montserrat" w:hAnsi="Montserrat"/>
        </w:rPr>
      </w:pPr>
    </w:p>
    <w:p w14:paraId="052FAF87" w14:textId="77777777" w:rsidR="009E0BBC" w:rsidRPr="00E85D0B" w:rsidRDefault="009E0BBC" w:rsidP="00CC66CE">
      <w:pPr>
        <w:pStyle w:val="Texto0"/>
        <w:spacing w:after="0" w:line="240" w:lineRule="auto"/>
        <w:ind w:firstLine="0"/>
        <w:rPr>
          <w:rFonts w:ascii="Montserrat" w:hAnsi="Montserrat"/>
        </w:rPr>
      </w:pPr>
    </w:p>
    <w:p w14:paraId="779C147E"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39CB1A36" w14:textId="77777777" w:rsidR="00291C2C" w:rsidRPr="00E85D0B" w:rsidRDefault="00291C2C" w:rsidP="00CC66CE">
      <w:pPr>
        <w:pStyle w:val="Texto0"/>
        <w:spacing w:after="0" w:line="240" w:lineRule="auto"/>
        <w:ind w:firstLine="0"/>
        <w:rPr>
          <w:rFonts w:ascii="Montserrat" w:hAnsi="Montserrat"/>
        </w:rPr>
      </w:pPr>
    </w:p>
    <w:p w14:paraId="3FB96DF2" w14:textId="77777777" w:rsidR="00291C2C" w:rsidRPr="00E85D0B" w:rsidRDefault="00291C2C" w:rsidP="00CC66CE">
      <w:pPr>
        <w:pStyle w:val="Texto0"/>
        <w:spacing w:after="0" w:line="240" w:lineRule="auto"/>
        <w:ind w:firstLine="0"/>
        <w:rPr>
          <w:rFonts w:ascii="Montserrat" w:hAnsi="Montserrat"/>
        </w:rPr>
      </w:pPr>
    </w:p>
    <w:p w14:paraId="47BBBF12" w14:textId="77777777" w:rsidR="00291C2C" w:rsidRPr="00E85D0B" w:rsidRDefault="00291C2C" w:rsidP="00CC66CE">
      <w:pPr>
        <w:pStyle w:val="Texto0"/>
        <w:spacing w:after="0" w:line="240" w:lineRule="auto"/>
        <w:ind w:firstLine="0"/>
        <w:rPr>
          <w:rFonts w:ascii="Montserrat" w:hAnsi="Montserrat"/>
        </w:rPr>
      </w:pPr>
    </w:p>
    <w:p w14:paraId="089DED6F" w14:textId="77777777" w:rsidR="00291C2C" w:rsidRPr="00E85D0B" w:rsidRDefault="00291C2C" w:rsidP="00CC66CE">
      <w:pPr>
        <w:pStyle w:val="Texto0"/>
        <w:spacing w:after="0" w:line="240" w:lineRule="auto"/>
        <w:ind w:firstLine="0"/>
        <w:rPr>
          <w:rFonts w:ascii="Montserrat" w:hAnsi="Montserrat"/>
        </w:rPr>
      </w:pPr>
    </w:p>
    <w:p w14:paraId="2DAA7146" w14:textId="77777777" w:rsidR="00291C2C" w:rsidRPr="00E85D0B" w:rsidRDefault="00291C2C" w:rsidP="00CC66CE">
      <w:pPr>
        <w:pStyle w:val="Texto0"/>
        <w:spacing w:after="0" w:line="240" w:lineRule="auto"/>
        <w:ind w:firstLine="0"/>
        <w:rPr>
          <w:rFonts w:ascii="Montserrat" w:hAnsi="Montserrat"/>
        </w:rPr>
      </w:pPr>
    </w:p>
    <w:p w14:paraId="7EC85BE0" w14:textId="77777777" w:rsidR="00291C2C" w:rsidRPr="00E85D0B" w:rsidRDefault="00291C2C" w:rsidP="00CC66CE">
      <w:pPr>
        <w:pStyle w:val="Texto0"/>
        <w:spacing w:after="0" w:line="240" w:lineRule="auto"/>
        <w:ind w:firstLine="0"/>
        <w:rPr>
          <w:rFonts w:ascii="Montserrat" w:hAnsi="Montserrat"/>
        </w:rPr>
      </w:pPr>
    </w:p>
    <w:p w14:paraId="67798B38" w14:textId="77777777" w:rsidR="00291C2C" w:rsidRPr="00E85D0B" w:rsidRDefault="00291C2C" w:rsidP="00CC66CE">
      <w:pPr>
        <w:pStyle w:val="Texto0"/>
        <w:spacing w:after="0" w:line="240" w:lineRule="auto"/>
        <w:ind w:firstLine="0"/>
        <w:rPr>
          <w:rFonts w:ascii="Montserrat" w:hAnsi="Montserrat"/>
        </w:rPr>
      </w:pPr>
    </w:p>
    <w:p w14:paraId="3CDEE472" w14:textId="77777777" w:rsidR="001C0BB2" w:rsidRPr="00E85D0B" w:rsidRDefault="001C0BB2" w:rsidP="00CC66CE">
      <w:pPr>
        <w:ind w:right="193"/>
        <w:rPr>
          <w:rFonts w:ascii="Montserrat" w:hAnsi="Montserrat" w:cs="Arial"/>
          <w:b/>
        </w:rPr>
      </w:pPr>
    </w:p>
    <w:p w14:paraId="4DEEC1FB" w14:textId="77777777" w:rsidR="001C0BB2" w:rsidRPr="00E85D0B" w:rsidRDefault="001C0BB2" w:rsidP="00CC66CE">
      <w:pPr>
        <w:ind w:right="193"/>
        <w:rPr>
          <w:rFonts w:ascii="Montserrat" w:hAnsi="Montserrat" w:cs="Arial"/>
          <w:b/>
        </w:rPr>
      </w:pPr>
    </w:p>
    <w:p w14:paraId="5B94887B" w14:textId="77777777" w:rsidR="001C0BB2" w:rsidRPr="00E85D0B" w:rsidRDefault="001C0BB2" w:rsidP="00CC66CE">
      <w:pPr>
        <w:rPr>
          <w:rFonts w:ascii="Montserrat" w:hAnsi="Montserrat" w:cs="Arial"/>
          <w:b/>
        </w:rPr>
      </w:pPr>
      <w:r w:rsidRPr="00E85D0B">
        <w:rPr>
          <w:rFonts w:ascii="Montserrat" w:hAnsi="Montserrat" w:cs="Arial"/>
          <w:b/>
        </w:rPr>
        <w:br w:type="page"/>
      </w:r>
    </w:p>
    <w:p w14:paraId="6C44CFC4" w14:textId="77777777" w:rsidR="008958E6" w:rsidRPr="00E85D0B" w:rsidRDefault="008958E6" w:rsidP="008958E6">
      <w:pPr>
        <w:suppressAutoHyphens/>
        <w:ind w:left="143" w:right="49"/>
        <w:jc w:val="center"/>
        <w:rPr>
          <w:rFonts w:ascii="Montserrat" w:eastAsia="Times New Roman" w:hAnsi="Montserrat" w:cs="Arial"/>
          <w:noProof w:val="0"/>
          <w:sz w:val="20"/>
          <w:szCs w:val="20"/>
          <w:lang w:val="es-ES" w:eastAsia="ar-SA"/>
        </w:rPr>
      </w:pPr>
    </w:p>
    <w:p w14:paraId="26E3806D" w14:textId="77777777" w:rsidR="005E2BFC" w:rsidRPr="007C77A8" w:rsidRDefault="005E2BFC" w:rsidP="007C77A8">
      <w:pPr>
        <w:pStyle w:val="Ttulo1"/>
        <w:spacing w:before="0" w:after="0"/>
        <w:ind w:left="360" w:right="49"/>
        <w:jc w:val="center"/>
        <w:rPr>
          <w:rFonts w:ascii="Montserrat" w:hAnsi="Montserrat" w:cs="Arial"/>
          <w:noProof w:val="0"/>
          <w:sz w:val="20"/>
          <w:szCs w:val="20"/>
          <w:lang w:val="es-ES"/>
        </w:rPr>
      </w:pPr>
      <w:bookmarkStart w:id="180" w:name="_Toc108438451"/>
      <w:bookmarkEnd w:id="168"/>
      <w:r w:rsidRPr="00E85D0B">
        <w:rPr>
          <w:rFonts w:ascii="Montserrat" w:hAnsi="Montserrat" w:cs="Arial"/>
          <w:sz w:val="20"/>
          <w:szCs w:val="20"/>
        </w:rPr>
        <w:t xml:space="preserve">ANEXO VII </w:t>
      </w:r>
      <w:r w:rsidRPr="00E85D0B">
        <w:rPr>
          <w:rFonts w:ascii="Montserrat" w:hAnsi="Montserrat" w:cs="Arial"/>
          <w:sz w:val="20"/>
          <w:szCs w:val="20"/>
        </w:rPr>
        <w:br/>
      </w:r>
      <w:r w:rsidRPr="00E85D0B">
        <w:rPr>
          <w:rFonts w:ascii="Montserrat" w:hAnsi="Montserrat" w:cs="Arial"/>
          <w:noProof w:val="0"/>
          <w:sz w:val="20"/>
          <w:szCs w:val="20"/>
          <w:lang w:val="es-ES"/>
        </w:rPr>
        <w:t>ESCRITO DE LOS SUPUESTOS ESTABLECIDOS EN LOS</w:t>
      </w:r>
      <w:r w:rsidR="00CE710B">
        <w:rPr>
          <w:rFonts w:ascii="Montserrat" w:hAnsi="Montserrat" w:cs="Arial"/>
          <w:noProof w:val="0"/>
          <w:sz w:val="20"/>
          <w:szCs w:val="20"/>
          <w:lang w:val="es-ES"/>
        </w:rPr>
        <w:t xml:space="preserve"> </w:t>
      </w:r>
      <w:r w:rsidRPr="007C77A8">
        <w:rPr>
          <w:rFonts w:ascii="Montserrat" w:hAnsi="Montserrat" w:cs="Arial"/>
          <w:noProof w:val="0"/>
          <w:sz w:val="20"/>
          <w:szCs w:val="20"/>
          <w:lang w:val="es-ES"/>
        </w:rPr>
        <w:t>ARTÍCULOS 50 Y 60 DE LA LAASSP</w:t>
      </w:r>
      <w:bookmarkEnd w:id="180"/>
    </w:p>
    <w:p w14:paraId="00C29092" w14:textId="77777777" w:rsidR="00665634" w:rsidRPr="00E85D0B" w:rsidRDefault="00665634" w:rsidP="005E2BFC">
      <w:pPr>
        <w:suppressAutoHyphens/>
        <w:ind w:left="143" w:right="49"/>
        <w:jc w:val="center"/>
        <w:rPr>
          <w:rFonts w:ascii="Montserrat" w:eastAsia="Times New Roman" w:hAnsi="Montserrat" w:cs="Arial"/>
          <w:noProof w:val="0"/>
          <w:sz w:val="20"/>
          <w:szCs w:val="20"/>
          <w:lang w:val="es-ES" w:eastAsia="ar-SA"/>
        </w:rPr>
      </w:pPr>
    </w:p>
    <w:p w14:paraId="4330E2A4" w14:textId="77777777" w:rsidR="00834D8C" w:rsidRPr="00E85D0B" w:rsidRDefault="00834D8C" w:rsidP="00CC66CE">
      <w:pPr>
        <w:suppressAutoHyphens/>
        <w:ind w:left="143"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PREFERENTEMENTE EN PAPEL MEMBRETADO DEL LICITANTE.</w:t>
      </w:r>
    </w:p>
    <w:p w14:paraId="457390DC" w14:textId="77777777" w:rsidR="00834D8C" w:rsidRPr="00E85D0B" w:rsidRDefault="00834D8C" w:rsidP="00CC66CE">
      <w:pPr>
        <w:suppressAutoHyphens/>
        <w:ind w:right="49"/>
        <w:rPr>
          <w:rFonts w:ascii="Montserrat" w:eastAsia="Times New Roman" w:hAnsi="Montserrat" w:cs="Arial"/>
          <w:noProof w:val="0"/>
          <w:sz w:val="20"/>
          <w:szCs w:val="20"/>
          <w:lang w:val="es-ES" w:eastAsia="ar-SA"/>
        </w:rPr>
      </w:pPr>
    </w:p>
    <w:p w14:paraId="7D8920B5" w14:textId="77777777" w:rsidR="005E2BFC" w:rsidRPr="00E85D0B" w:rsidRDefault="005E2BFC" w:rsidP="00CC66CE">
      <w:pPr>
        <w:suppressAutoHyphens/>
        <w:ind w:right="49"/>
        <w:rPr>
          <w:rFonts w:ascii="Montserrat" w:eastAsia="Times New Roman" w:hAnsi="Montserrat" w:cs="Arial"/>
          <w:noProof w:val="0"/>
          <w:sz w:val="20"/>
          <w:szCs w:val="20"/>
          <w:lang w:val="es-ES" w:eastAsia="ar-SA"/>
        </w:rPr>
      </w:pPr>
    </w:p>
    <w:p w14:paraId="10B8C953" w14:textId="77777777" w:rsidR="00B06437" w:rsidRPr="00E85D0B" w:rsidRDefault="00C84000" w:rsidP="00CC66CE">
      <w:pPr>
        <w:suppressAutoHyphens/>
        <w:ind w:left="142" w:right="49"/>
        <w:jc w:val="right"/>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w:t>
      </w:r>
      <w:r w:rsidR="00B06437" w:rsidRPr="00E85D0B">
        <w:rPr>
          <w:rFonts w:ascii="Montserrat" w:eastAsia="Times New Roman" w:hAnsi="Montserrat" w:cs="Arial"/>
          <w:noProof w:val="0"/>
          <w:sz w:val="20"/>
          <w:szCs w:val="20"/>
          <w:lang w:val="es-ES" w:eastAsia="ar-SA"/>
        </w:rPr>
        <w:t>, a _____ de ___________________ del 20___.</w:t>
      </w:r>
    </w:p>
    <w:p w14:paraId="1C103B83"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35C7D992"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4EF28CBB"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Instituto Mexicano del Seguro Social</w:t>
      </w:r>
    </w:p>
    <w:p w14:paraId="4A0DC1D7"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de Adquisición de Bienes y Contratación de Servicios</w:t>
      </w:r>
    </w:p>
    <w:p w14:paraId="0CD24221"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Técnica de Bienes y Servicios</w:t>
      </w:r>
    </w:p>
    <w:p w14:paraId="793FAA7A"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División de Bienes Terapéuticos</w:t>
      </w:r>
    </w:p>
    <w:p w14:paraId="1A7BF6E5" w14:textId="77777777"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Presente.</w:t>
      </w:r>
    </w:p>
    <w:p w14:paraId="20BB6A50"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50EA3E9A"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457074FC" w14:textId="77777777"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u w:val="single"/>
          <w:lang w:val="es-ES" w:eastAsia="ar-SA"/>
        </w:rPr>
        <w:t xml:space="preserve">           (Nombre de la persona facultada)          ,</w:t>
      </w:r>
      <w:r w:rsidRPr="00E85D0B">
        <w:rPr>
          <w:rFonts w:ascii="Montserrat" w:eastAsia="Times New Roman" w:hAnsi="Montserrat" w:cs="Arial"/>
          <w:noProof w:val="0"/>
          <w:sz w:val="20"/>
          <w:szCs w:val="20"/>
          <w:lang w:val="es-ES" w:eastAsia="ar-SA"/>
        </w:rPr>
        <w:t xml:space="preserve"> con las facultades que la empresa denominada _______________________________________ me otorga</w:t>
      </w:r>
      <w:r w:rsidR="0087563A" w:rsidRPr="00E85D0B">
        <w:rPr>
          <w:rFonts w:ascii="Montserrat" w:eastAsia="Times New Roman" w:hAnsi="Montserrat" w:cs="Arial"/>
          <w:noProof w:val="0"/>
          <w:sz w:val="20"/>
          <w:szCs w:val="20"/>
          <w:lang w:val="es-ES" w:eastAsia="ar-SA"/>
        </w:rPr>
        <w:t>,</w:t>
      </w:r>
      <w:r w:rsidRPr="00E85D0B">
        <w:rPr>
          <w:rFonts w:ascii="Montserrat" w:eastAsia="Times New Roman" w:hAnsi="Montserrat" w:cs="Arial"/>
          <w:noProof w:val="0"/>
          <w:sz w:val="20"/>
          <w:szCs w:val="20"/>
          <w:lang w:val="es-ES" w:eastAsia="ar-SA"/>
        </w:rPr>
        <w:t xml:space="preserve"> </w:t>
      </w:r>
      <w:r w:rsidR="0087563A" w:rsidRPr="00E85D0B">
        <w:rPr>
          <w:rFonts w:ascii="Montserrat" w:eastAsia="Times New Roman" w:hAnsi="Montserrat" w:cs="Arial"/>
          <w:noProof w:val="0"/>
          <w:sz w:val="20"/>
          <w:szCs w:val="20"/>
          <w:lang w:val="es-ES" w:eastAsia="ar-SA"/>
        </w:rPr>
        <w:t>manifiesto</w:t>
      </w:r>
      <w:r w:rsidRPr="00E85D0B">
        <w:rPr>
          <w:rFonts w:ascii="Montserrat" w:eastAsia="Times New Roman" w:hAnsi="Montserrat" w:cs="Arial"/>
          <w:noProof w:val="0"/>
          <w:sz w:val="20"/>
          <w:szCs w:val="20"/>
          <w:lang w:val="es-ES" w:eastAsia="ar-SA"/>
        </w:rPr>
        <w:t xml:space="preserve"> </w:t>
      </w:r>
      <w:r w:rsidRPr="00E85D0B">
        <w:rPr>
          <w:rFonts w:ascii="Montserrat" w:eastAsia="Times New Roman" w:hAnsi="Montserrat" w:cs="Arial"/>
          <w:b/>
          <w:noProof w:val="0"/>
          <w:sz w:val="20"/>
          <w:szCs w:val="20"/>
          <w:lang w:val="es-ES" w:eastAsia="ar-SA"/>
        </w:rPr>
        <w:t>Bajo Protesta de Decir Verdad</w:t>
      </w:r>
      <w:r w:rsidRPr="00E85D0B">
        <w:rPr>
          <w:rFonts w:ascii="Montserrat" w:eastAsia="Times New Roman" w:hAnsi="Montserrat" w:cs="Arial"/>
          <w:noProof w:val="0"/>
          <w:sz w:val="20"/>
          <w:szCs w:val="20"/>
          <w:lang w:val="es-ES" w:eastAsia="ar-SA"/>
        </w:rPr>
        <w:t xml:space="preserve"> lo siguiente: </w:t>
      </w:r>
    </w:p>
    <w:p w14:paraId="0644B5A0" w14:textId="77777777"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p>
    <w:p w14:paraId="14F878F2" w14:textId="77777777"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r w:rsidRPr="00E85D0B">
        <w:rPr>
          <w:rFonts w:ascii="Montserrat" w:eastAsia="Times New Roman" w:hAnsi="Montserrat" w:cs="Arial"/>
          <w:noProof w:val="0"/>
          <w:sz w:val="20"/>
          <w:szCs w:val="20"/>
          <w:lang w:val="es-ES" w:eastAsia="ar-SA"/>
        </w:rPr>
        <w:t xml:space="preserve">Que </w:t>
      </w:r>
      <w:r w:rsidR="0087563A" w:rsidRPr="00E85D0B">
        <w:rPr>
          <w:rFonts w:ascii="Montserrat" w:eastAsia="Times New Roman" w:hAnsi="Montserrat" w:cs="Arial"/>
          <w:noProof w:val="0"/>
          <w:sz w:val="20"/>
          <w:szCs w:val="20"/>
          <w:lang w:val="es-ES" w:eastAsia="ar-SA"/>
        </w:rPr>
        <w:t xml:space="preserve">la empresa, </w:t>
      </w:r>
      <w:r w:rsidRPr="00E85D0B">
        <w:rPr>
          <w:rFonts w:ascii="Montserrat" w:eastAsia="Times New Roman" w:hAnsi="Montserrat" w:cs="Arial"/>
          <w:noProof w:val="0"/>
          <w:sz w:val="20"/>
          <w:szCs w:val="20"/>
          <w:lang w:val="es-ES" w:eastAsia="ar-SA"/>
        </w:rPr>
        <w:t>el suscrito</w:t>
      </w:r>
      <w:r w:rsidR="0087563A" w:rsidRPr="00E85D0B">
        <w:rPr>
          <w:rFonts w:ascii="Montserrat" w:eastAsia="Times New Roman" w:hAnsi="Montserrat" w:cs="Arial"/>
          <w:noProof w:val="0"/>
          <w:sz w:val="20"/>
          <w:szCs w:val="20"/>
          <w:lang w:val="es-ES" w:eastAsia="ar-SA"/>
        </w:rPr>
        <w:t>, los socios o accionistas</w:t>
      </w:r>
      <w:r w:rsidRPr="00E85D0B">
        <w:rPr>
          <w:rFonts w:ascii="Montserrat" w:eastAsia="Times New Roman" w:hAnsi="Montserrat" w:cs="Arial"/>
          <w:noProof w:val="0"/>
          <w:sz w:val="20"/>
          <w:szCs w:val="20"/>
          <w:lang w:val="es-ES" w:eastAsia="ar-SA"/>
        </w:rPr>
        <w:t xml:space="preserve">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E85D0B">
        <w:rPr>
          <w:rFonts w:ascii="Montserrat" w:eastAsia="Times New Roman" w:hAnsi="Montserrat" w:cs="Arial"/>
          <w:noProof w:val="0"/>
          <w:spacing w:val="30"/>
          <w:sz w:val="20"/>
          <w:szCs w:val="20"/>
          <w:u w:val="single"/>
          <w:lang w:val="es-ES" w:eastAsia="ar-SA"/>
        </w:rPr>
        <w:t>(</w:t>
      </w:r>
      <w:r w:rsidR="00D60F72" w:rsidRPr="00E85D0B">
        <w:rPr>
          <w:rFonts w:ascii="Montserrat" w:eastAsia="Times New Roman" w:hAnsi="Montserrat" w:cs="Arial"/>
          <w:noProof w:val="0"/>
          <w:spacing w:val="30"/>
          <w:sz w:val="20"/>
          <w:szCs w:val="20"/>
          <w:u w:val="single"/>
          <w:lang w:val="es-ES" w:eastAsia="ar-SA"/>
        </w:rPr>
        <w:t>N</w:t>
      </w:r>
      <w:r w:rsidRPr="00E85D0B">
        <w:rPr>
          <w:rFonts w:ascii="Montserrat" w:eastAsia="Times New Roman" w:hAnsi="Montserrat" w:cs="Arial"/>
          <w:noProof w:val="0"/>
          <w:spacing w:val="30"/>
          <w:sz w:val="20"/>
          <w:szCs w:val="20"/>
          <w:u w:val="single"/>
          <w:lang w:val="es-ES" w:eastAsia="ar-SA"/>
        </w:rPr>
        <w:t>ÚMERO).</w:t>
      </w:r>
    </w:p>
    <w:p w14:paraId="1B4489C6" w14:textId="77777777"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p>
    <w:p w14:paraId="2F662AB3" w14:textId="77777777"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el entendido que de no ma</w:t>
      </w:r>
      <w:r w:rsidR="00AD2394">
        <w:rPr>
          <w:rFonts w:ascii="Montserrat" w:eastAsia="Times New Roman" w:hAnsi="Montserrat" w:cs="Arial"/>
          <w:noProof w:val="0"/>
          <w:sz w:val="20"/>
          <w:szCs w:val="20"/>
          <w:lang w:val="es-ES" w:eastAsia="ar-SA"/>
        </w:rPr>
        <w:t>nifestarme con veracidad, acepto</w:t>
      </w:r>
      <w:r w:rsidRPr="00E85D0B">
        <w:rPr>
          <w:rFonts w:ascii="Montserrat" w:eastAsia="Times New Roman" w:hAnsi="Montserrat" w:cs="Arial"/>
          <w:noProof w:val="0"/>
          <w:sz w:val="20"/>
          <w:szCs w:val="20"/>
          <w:lang w:val="es-ES" w:eastAsia="ar-SA"/>
        </w:rPr>
        <w:t xml:space="preserve"> que ello sea causa de rescisión administrativa del contrato celebrado con </w:t>
      </w:r>
      <w:r w:rsidR="002F0107">
        <w:rPr>
          <w:rFonts w:ascii="Montserrat" w:eastAsia="Times New Roman" w:hAnsi="Montserrat" w:cs="Arial"/>
          <w:noProof w:val="0"/>
          <w:sz w:val="20"/>
          <w:szCs w:val="20"/>
          <w:lang w:val="es-ES" w:eastAsia="ar-SA"/>
        </w:rPr>
        <w:t>el IMSS.</w:t>
      </w:r>
    </w:p>
    <w:p w14:paraId="7D80F096"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569AA958"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065F82BE"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19276A79"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182C6752" w14:textId="77777777" w:rsidR="00B06437" w:rsidRPr="00E85D0B" w:rsidRDefault="00B06437" w:rsidP="00CC66CE">
      <w:pPr>
        <w:suppressAutoHyphens/>
        <w:ind w:left="142"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_______________________________________________</w:t>
      </w:r>
    </w:p>
    <w:p w14:paraId="7A847393" w14:textId="77777777" w:rsidR="00B06437" w:rsidRPr="00E85D0B" w:rsidRDefault="00B06437" w:rsidP="00CC66CE">
      <w:pPr>
        <w:suppressAutoHyphens/>
        <w:ind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NOMBRE Y FIRMA DE LA PERSONA FACULTADA</w:t>
      </w:r>
    </w:p>
    <w:p w14:paraId="4652D6D9" w14:textId="77777777" w:rsidR="00B06437" w:rsidRPr="00E85D0B" w:rsidRDefault="00B06437" w:rsidP="00CC66CE">
      <w:pPr>
        <w:suppressAutoHyphens/>
        <w:ind w:right="49"/>
        <w:rPr>
          <w:rFonts w:ascii="Montserrat" w:eastAsia="Times New Roman" w:hAnsi="Montserrat" w:cs="Arial"/>
          <w:noProof w:val="0"/>
          <w:sz w:val="20"/>
          <w:szCs w:val="20"/>
          <w:lang w:val="es-ES" w:eastAsia="ar-SA"/>
        </w:rPr>
      </w:pPr>
    </w:p>
    <w:p w14:paraId="730913D4" w14:textId="77777777" w:rsidR="00B06437" w:rsidRPr="00E85D0B" w:rsidRDefault="00B06437" w:rsidP="00CC66CE">
      <w:pPr>
        <w:suppressAutoHyphens/>
        <w:ind w:right="49"/>
        <w:rPr>
          <w:rFonts w:ascii="Montserrat" w:eastAsia="Times New Roman" w:hAnsi="Montserrat" w:cs="Arial"/>
          <w:b/>
          <w:noProof w:val="0"/>
          <w:sz w:val="20"/>
          <w:szCs w:val="20"/>
          <w:lang w:val="es-ES" w:eastAsia="ar-SA"/>
        </w:rPr>
      </w:pPr>
    </w:p>
    <w:p w14:paraId="3E4A936B" w14:textId="77777777" w:rsidR="00C96CE3" w:rsidRPr="00E85D0B" w:rsidRDefault="00C96CE3" w:rsidP="00CC66CE">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Nota:</w:t>
      </w:r>
      <w:r w:rsidRPr="00E85D0B">
        <w:rPr>
          <w:rFonts w:ascii="Montserrat" w:eastAsia="Times New Roman" w:hAnsi="Montserrat" w:cs="Arial"/>
          <w:noProof w:val="0"/>
          <w:sz w:val="20"/>
          <w:szCs w:val="20"/>
          <w:lang w:val="es-ES" w:eastAsia="ar-SA"/>
        </w:rPr>
        <w:t xml:space="preserve"> En caso de que el LICITANTE sea persona física, adecuar el formato.</w:t>
      </w:r>
    </w:p>
    <w:p w14:paraId="4E063CD2" w14:textId="77777777" w:rsidR="00B06437" w:rsidRPr="00E85D0B" w:rsidRDefault="00B06437" w:rsidP="00CC66CE">
      <w:pPr>
        <w:suppressAutoHyphens/>
        <w:ind w:right="49"/>
        <w:rPr>
          <w:rFonts w:ascii="Montserrat" w:eastAsia="Times New Roman" w:hAnsi="Montserrat" w:cs="Arial"/>
          <w:b/>
          <w:noProof w:val="0"/>
          <w:sz w:val="20"/>
          <w:szCs w:val="20"/>
          <w:lang w:val="es-ES" w:eastAsia="ar-SA"/>
        </w:rPr>
      </w:pPr>
    </w:p>
    <w:p w14:paraId="60583308" w14:textId="77777777" w:rsidR="00834D8C" w:rsidRPr="00E85D0B" w:rsidRDefault="00834D8C" w:rsidP="00CC66CE">
      <w:pPr>
        <w:suppressAutoHyphens/>
        <w:ind w:right="49"/>
        <w:rPr>
          <w:rFonts w:ascii="Montserrat" w:eastAsia="Times New Roman" w:hAnsi="Montserrat" w:cs="Arial"/>
          <w:noProof w:val="0"/>
          <w:sz w:val="20"/>
          <w:szCs w:val="20"/>
          <w:lang w:val="es-ES" w:eastAsia="ar-SA"/>
        </w:rPr>
      </w:pPr>
    </w:p>
    <w:p w14:paraId="32AAA594" w14:textId="77777777" w:rsidR="007D4D30" w:rsidRPr="00E85D0B" w:rsidRDefault="007D4D30" w:rsidP="00CC66CE">
      <w:pPr>
        <w:suppressAutoHyphens/>
        <w:ind w:right="49"/>
        <w:jc w:val="center"/>
        <w:rPr>
          <w:rFonts w:ascii="Montserrat" w:eastAsia="Times New Roman" w:hAnsi="Montserrat" w:cs="Arial"/>
          <w:b/>
          <w:sz w:val="20"/>
          <w:szCs w:val="20"/>
          <w:lang w:eastAsia="ar-SA"/>
        </w:rPr>
      </w:pPr>
    </w:p>
    <w:p w14:paraId="579EF947" w14:textId="77777777" w:rsidR="00834D8C" w:rsidRPr="00E85D0B" w:rsidRDefault="00834D8C"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14:paraId="08CE02D2" w14:textId="77777777" w:rsidR="008958E6" w:rsidRPr="00E85D0B" w:rsidRDefault="008958E6" w:rsidP="008958E6">
      <w:pPr>
        <w:ind w:right="193"/>
        <w:jc w:val="both"/>
        <w:rPr>
          <w:rFonts w:ascii="Montserrat" w:hAnsi="Montserrat" w:cs="Arial"/>
          <w:sz w:val="18"/>
        </w:rPr>
      </w:pPr>
      <w:bookmarkStart w:id="181" w:name="_Toc460500940"/>
      <w:bookmarkStart w:id="182" w:name="_Toc507676415"/>
    </w:p>
    <w:p w14:paraId="624EE696" w14:textId="77777777" w:rsidR="008958E6" w:rsidRPr="00E85D0B" w:rsidRDefault="008958E6" w:rsidP="008958E6">
      <w:pPr>
        <w:ind w:right="193"/>
        <w:jc w:val="both"/>
        <w:rPr>
          <w:rFonts w:ascii="Montserrat" w:hAnsi="Montserrat" w:cs="Arial"/>
          <w:sz w:val="18"/>
        </w:rPr>
      </w:pPr>
    </w:p>
    <w:p w14:paraId="07F10075" w14:textId="77777777" w:rsidR="0096708A" w:rsidRPr="00E85D0B" w:rsidRDefault="0096708A" w:rsidP="00CC66CE">
      <w:pPr>
        <w:pStyle w:val="Ttulo1"/>
        <w:spacing w:before="0" w:after="0"/>
        <w:ind w:left="360" w:right="49"/>
        <w:jc w:val="center"/>
        <w:rPr>
          <w:rFonts w:ascii="Montserrat" w:hAnsi="Montserrat" w:cs="Arial"/>
          <w:sz w:val="20"/>
          <w:szCs w:val="20"/>
        </w:rPr>
      </w:pPr>
      <w:bookmarkStart w:id="183" w:name="_Toc108438452"/>
      <w:r w:rsidRPr="00E85D0B">
        <w:rPr>
          <w:rFonts w:ascii="Montserrat" w:hAnsi="Montserrat" w:cs="Arial"/>
          <w:sz w:val="20"/>
          <w:szCs w:val="20"/>
        </w:rPr>
        <w:t xml:space="preserve">ANEXO </w:t>
      </w:r>
      <w:r w:rsidR="00D42A25">
        <w:rPr>
          <w:rFonts w:ascii="Montserrat" w:hAnsi="Montserrat" w:cs="Arial"/>
          <w:sz w:val="20"/>
          <w:szCs w:val="20"/>
        </w:rPr>
        <w:t>VII</w:t>
      </w:r>
      <w:r w:rsidRPr="00E85D0B">
        <w:rPr>
          <w:rFonts w:ascii="Montserrat" w:hAnsi="Montserrat" w:cs="Arial"/>
          <w:sz w:val="20"/>
          <w:szCs w:val="20"/>
        </w:rPr>
        <w:t>I</w:t>
      </w:r>
      <w:r w:rsidR="00C90756" w:rsidRPr="00E85D0B">
        <w:rPr>
          <w:rFonts w:ascii="Montserrat" w:hAnsi="Montserrat" w:cs="Arial"/>
          <w:sz w:val="20"/>
          <w:szCs w:val="20"/>
        </w:rPr>
        <w:br/>
      </w:r>
      <w:r w:rsidRPr="00E85D0B">
        <w:rPr>
          <w:rFonts w:ascii="Montserrat" w:hAnsi="Montserrat" w:cs="Arial"/>
          <w:sz w:val="20"/>
          <w:szCs w:val="20"/>
        </w:rPr>
        <w:t>DECLARACIÓN DE INTEGRIDAD</w:t>
      </w:r>
      <w:bookmarkEnd w:id="181"/>
      <w:bookmarkEnd w:id="182"/>
      <w:bookmarkEnd w:id="183"/>
    </w:p>
    <w:p w14:paraId="43AB3490" w14:textId="77777777" w:rsidR="0096708A" w:rsidRPr="00E85D0B" w:rsidRDefault="00340418" w:rsidP="00CC66CE">
      <w:pPr>
        <w:jc w:val="center"/>
        <w:rPr>
          <w:rFonts w:ascii="Montserrat" w:hAnsi="Montserrat" w:cs="Arial"/>
          <w:sz w:val="20"/>
          <w:szCs w:val="20"/>
        </w:rPr>
      </w:pPr>
      <w:r w:rsidRPr="00E85D0B">
        <w:rPr>
          <w:rFonts w:ascii="Montserrat" w:hAnsi="Montserrat" w:cs="Arial"/>
          <w:sz w:val="20"/>
          <w:szCs w:val="20"/>
        </w:rPr>
        <w:t>(CARTA EN</w:t>
      </w:r>
      <w:r w:rsidR="0096708A" w:rsidRPr="00E85D0B">
        <w:rPr>
          <w:rFonts w:ascii="Montserrat" w:hAnsi="Montserrat" w:cs="Arial"/>
          <w:sz w:val="20"/>
          <w:szCs w:val="20"/>
        </w:rPr>
        <w:t xml:space="preserve"> PAPEL MEMBRETADO Y FIRMA AUTÓGRAFA DEL LICITANTE)</w:t>
      </w:r>
    </w:p>
    <w:p w14:paraId="1A0C4AA9" w14:textId="77777777" w:rsidR="0096708A" w:rsidRPr="00E85D0B" w:rsidRDefault="0096708A" w:rsidP="00CC66CE">
      <w:pPr>
        <w:jc w:val="both"/>
        <w:rPr>
          <w:rFonts w:ascii="Montserrat" w:hAnsi="Montserrat" w:cs="Arial"/>
          <w:b/>
          <w:sz w:val="18"/>
        </w:rPr>
      </w:pPr>
    </w:p>
    <w:p w14:paraId="649900C5" w14:textId="77777777" w:rsidR="0096708A" w:rsidRPr="00E85D0B" w:rsidRDefault="0096708A" w:rsidP="00CC66CE">
      <w:pPr>
        <w:ind w:right="49"/>
        <w:jc w:val="right"/>
        <w:rPr>
          <w:rFonts w:ascii="Montserrat" w:hAnsi="Montserrat" w:cs="Arial"/>
          <w:sz w:val="18"/>
        </w:rPr>
      </w:pPr>
      <w:r w:rsidRPr="00E85D0B">
        <w:rPr>
          <w:rFonts w:ascii="Montserrat" w:hAnsi="Montserrat" w:cs="Arial"/>
          <w:sz w:val="18"/>
        </w:rPr>
        <w:t>___________, ______de___________de_____________</w:t>
      </w:r>
    </w:p>
    <w:p w14:paraId="5CBF7B6D" w14:textId="77777777" w:rsidR="0096708A" w:rsidRPr="00E85D0B" w:rsidRDefault="0096708A" w:rsidP="00CC66CE">
      <w:pPr>
        <w:ind w:right="193"/>
        <w:jc w:val="both"/>
        <w:rPr>
          <w:rFonts w:ascii="Montserrat" w:hAnsi="Montserrat" w:cs="Arial"/>
          <w:sz w:val="18"/>
        </w:rPr>
      </w:pPr>
    </w:p>
    <w:p w14:paraId="38EEFA16"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Instituto Mexicano del Seguro Social</w:t>
      </w:r>
    </w:p>
    <w:p w14:paraId="42FCF0A3"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de Adquisición de Bienes y Contratación de Servicios</w:t>
      </w:r>
    </w:p>
    <w:p w14:paraId="7CA88476"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Técnica de Bienes y Servicios</w:t>
      </w:r>
    </w:p>
    <w:p w14:paraId="67EEAE9B"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División de Bienes Terapéuticos</w:t>
      </w:r>
    </w:p>
    <w:p w14:paraId="4AAD675F"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Presente.</w:t>
      </w:r>
    </w:p>
    <w:p w14:paraId="79637309" w14:textId="77777777" w:rsidR="0096708A" w:rsidRPr="00E85D0B" w:rsidRDefault="0096708A" w:rsidP="00CC66CE">
      <w:pPr>
        <w:jc w:val="both"/>
        <w:rPr>
          <w:rFonts w:ascii="Montserrat" w:hAnsi="Montserrat" w:cs="Arial"/>
          <w:b/>
          <w:bCs/>
          <w:sz w:val="18"/>
        </w:rPr>
      </w:pPr>
    </w:p>
    <w:p w14:paraId="77412411"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 xml:space="preserve">En </w:t>
      </w:r>
      <w:r w:rsidR="002F56BE" w:rsidRPr="00E85D0B">
        <w:rPr>
          <w:rFonts w:ascii="Montserrat" w:hAnsi="Montserrat" w:cs="Arial"/>
          <w:sz w:val="18"/>
        </w:rPr>
        <w:t xml:space="preserve">cumplimiento a lo ordenado por </w:t>
      </w:r>
      <w:r w:rsidRPr="00E85D0B">
        <w:rPr>
          <w:rFonts w:ascii="Montserrat" w:hAnsi="Montserrat" w:cs="Arial"/>
          <w:sz w:val="18"/>
        </w:rPr>
        <w:t>l</w:t>
      </w:r>
      <w:r w:rsidR="002F56BE" w:rsidRPr="00E85D0B">
        <w:rPr>
          <w:rFonts w:ascii="Montserrat" w:hAnsi="Montserrat" w:cs="Arial"/>
          <w:sz w:val="18"/>
        </w:rPr>
        <w:t>os</w:t>
      </w:r>
      <w:r w:rsidRPr="00E85D0B">
        <w:rPr>
          <w:rFonts w:ascii="Montserrat" w:hAnsi="Montserrat" w:cs="Arial"/>
          <w:sz w:val="18"/>
        </w:rPr>
        <w:t xml:space="preserve"> artículo</w:t>
      </w:r>
      <w:r w:rsidR="002F56BE" w:rsidRPr="00E85D0B">
        <w:rPr>
          <w:rFonts w:ascii="Montserrat" w:hAnsi="Montserrat" w:cs="Arial"/>
          <w:sz w:val="18"/>
        </w:rPr>
        <w:t>s</w:t>
      </w:r>
      <w:r w:rsidRPr="00E85D0B">
        <w:rPr>
          <w:rFonts w:ascii="Montserrat" w:hAnsi="Montserrat" w:cs="Arial"/>
          <w:sz w:val="18"/>
        </w:rPr>
        <w:t xml:space="preserve"> 29 fracción IX de la Ley de Adquisiciones, Arrendamientos y Servicios del Sector</w:t>
      </w:r>
      <w:r w:rsidR="002F56BE" w:rsidRPr="00E85D0B">
        <w:rPr>
          <w:rFonts w:ascii="Montserrat" w:hAnsi="Montserrat" w:cs="Arial"/>
          <w:sz w:val="18"/>
        </w:rPr>
        <w:t xml:space="preserve"> Público, fracción VI, inciso f </w:t>
      </w:r>
      <w:r w:rsidRPr="00E85D0B">
        <w:rPr>
          <w:rFonts w:ascii="Montserrat" w:hAnsi="Montserrat" w:cs="Arial"/>
          <w:sz w:val="18"/>
        </w:rPr>
        <w:t>y penúltimo párrafo del 39 de su Reglamento; y para efectos de presentar proposición y en su caso poder celebrar el contrato respectivo con este Instituto en relación a la Licitación Pública: _________________</w:t>
      </w:r>
    </w:p>
    <w:p w14:paraId="19118D80" w14:textId="77777777" w:rsidR="0096708A" w:rsidRPr="00E85D0B" w:rsidRDefault="0096708A" w:rsidP="00CC66CE">
      <w:pPr>
        <w:jc w:val="both"/>
        <w:rPr>
          <w:rFonts w:ascii="Montserrat" w:hAnsi="Montserrat" w:cs="Arial"/>
          <w:sz w:val="18"/>
        </w:rPr>
      </w:pPr>
    </w:p>
    <w:p w14:paraId="516E1B93"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BAJO PROTESTA DE DECIR VERDAD que la empresa que represento se abstendrá por si misma o a través de interpósita persona, de adoptar conductas </w:t>
      </w:r>
      <w:r w:rsidRPr="00E85D0B">
        <w:rPr>
          <w:rFonts w:ascii="Montserrat" w:hAnsi="Montserrat" w:cs="Arial"/>
          <w:sz w:val="18"/>
          <w:szCs w:val="20"/>
          <w:lang w:val="es-ES_tradnl"/>
        </w:rPr>
        <w:t xml:space="preserve">para que los servidores públicos, </w:t>
      </w:r>
      <w:r w:rsidRPr="00E85D0B">
        <w:rPr>
          <w:rFonts w:ascii="Montserrat" w:hAnsi="Montserrat" w:cs="Arial"/>
          <w:sz w:val="18"/>
        </w:rPr>
        <w:t>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14:paraId="0824B976" w14:textId="77777777" w:rsidR="0096708A" w:rsidRPr="00E85D0B" w:rsidRDefault="0096708A" w:rsidP="00CC66CE">
      <w:pPr>
        <w:jc w:val="both"/>
        <w:rPr>
          <w:rFonts w:ascii="Montserrat" w:hAnsi="Montserrat" w:cs="Arial"/>
          <w:b/>
          <w:bCs/>
          <w:sz w:val="18"/>
        </w:rPr>
      </w:pPr>
    </w:p>
    <w:p w14:paraId="03EB9C4B" w14:textId="77777777" w:rsidR="0096708A" w:rsidRPr="00E85D0B" w:rsidRDefault="0096708A" w:rsidP="00CC66CE">
      <w:pPr>
        <w:ind w:left="360"/>
        <w:jc w:val="both"/>
        <w:rPr>
          <w:rFonts w:ascii="Montserrat" w:hAnsi="Montserrat" w:cs="Arial"/>
          <w:i/>
          <w:sz w:val="18"/>
        </w:rPr>
      </w:pPr>
      <w:r w:rsidRPr="00E85D0B">
        <w:rPr>
          <w:rFonts w:ascii="Montserrat" w:hAnsi="Montserrat" w:cs="Arial"/>
          <w:b/>
          <w:i/>
          <w:sz w:val="18"/>
        </w:rPr>
        <w:t>(EN CASO DE SER PERSONA FÍSICA, DEBERÁ SUSTITUIR EL PÁRRAFO ANTERIOR POR LO SIGUIENTE:</w:t>
      </w:r>
      <w:r w:rsidRPr="00E85D0B">
        <w:rPr>
          <w:rFonts w:ascii="Montserrat" w:hAnsi="Montserrat" w:cs="Arial"/>
          <w:i/>
          <w:sz w:val="18"/>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 </w:t>
      </w:r>
      <w:r w:rsidRPr="00E85D0B">
        <w:rPr>
          <w:rFonts w:ascii="Montserrat" w:hAnsi="Montserrat" w:cs="Arial"/>
          <w:b/>
          <w:i/>
          <w:sz w:val="18"/>
        </w:rPr>
        <w:t>EN CASO DE NO SER PERSONA FÍSICA PODRA ELIMINAR ESTE PÁRRAFO.</w:t>
      </w:r>
    </w:p>
    <w:p w14:paraId="00D7941C" w14:textId="77777777" w:rsidR="0096708A" w:rsidRPr="00E85D0B" w:rsidRDefault="0096708A" w:rsidP="00CC66CE">
      <w:pPr>
        <w:jc w:val="both"/>
        <w:rPr>
          <w:rFonts w:ascii="Montserrat" w:hAnsi="Montserrat" w:cs="Arial"/>
          <w:b/>
          <w:bCs/>
          <w:sz w:val="18"/>
        </w:rPr>
      </w:pPr>
    </w:p>
    <w:p w14:paraId="6959A5C0"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que mi representada, así </w:t>
      </w:r>
      <w:r w:rsidR="00E11AFC" w:rsidRPr="00E85D0B">
        <w:rPr>
          <w:rFonts w:ascii="Montserrat" w:hAnsi="Montserrat" w:cs="Arial"/>
          <w:sz w:val="18"/>
        </w:rPr>
        <w:t xml:space="preserve">como </w:t>
      </w:r>
      <w:r w:rsidR="00E11AFC" w:rsidRPr="00E85D0B">
        <w:rPr>
          <w:rFonts w:ascii="Montserrat" w:hAnsi="Montserrat" w:cs="Arial"/>
          <w:sz w:val="18"/>
          <w:szCs w:val="20"/>
          <w:lang w:val="es-ES_tradnl"/>
        </w:rPr>
        <w:t xml:space="preserve">el(los) producto(s) que oferto </w:t>
      </w:r>
      <w:r w:rsidR="00E11AFC" w:rsidRPr="00E85D0B">
        <w:rPr>
          <w:rFonts w:ascii="Montserrat" w:hAnsi="Montserrat" w:cs="Arial"/>
          <w:sz w:val="18"/>
        </w:rPr>
        <w:t xml:space="preserve">no se encuentran sancionados </w:t>
      </w:r>
      <w:r w:rsidR="003907EE">
        <w:rPr>
          <w:rFonts w:ascii="Montserrat" w:hAnsi="Montserrat" w:cs="Arial"/>
          <w:sz w:val="18"/>
        </w:rPr>
        <w:t xml:space="preserve">por </w:t>
      </w:r>
      <w:r w:rsidRPr="00E85D0B">
        <w:rPr>
          <w:rFonts w:ascii="Montserrat" w:hAnsi="Montserrat" w:cs="Arial"/>
          <w:sz w:val="18"/>
        </w:rPr>
        <w:t>la SS</w:t>
      </w:r>
      <w:r w:rsidR="00E11AFC" w:rsidRPr="00E85D0B">
        <w:rPr>
          <w:rFonts w:ascii="Montserrat" w:hAnsi="Montserrat" w:cs="Arial"/>
          <w:sz w:val="18"/>
        </w:rPr>
        <w:t>A</w:t>
      </w:r>
      <w:r w:rsidRPr="00E85D0B">
        <w:rPr>
          <w:rFonts w:ascii="Montserrat" w:hAnsi="Montserrat" w:cs="Arial"/>
          <w:sz w:val="18"/>
        </w:rPr>
        <w:t xml:space="preserve"> y COFEPRIS.</w:t>
      </w:r>
    </w:p>
    <w:p w14:paraId="2F389DB4" w14:textId="77777777" w:rsidR="0096708A" w:rsidRPr="00E85D0B" w:rsidRDefault="0096708A" w:rsidP="00CC66CE">
      <w:pPr>
        <w:jc w:val="both"/>
        <w:rPr>
          <w:rFonts w:ascii="Montserrat" w:hAnsi="Montserrat" w:cs="Arial"/>
          <w:b/>
          <w:bCs/>
          <w:sz w:val="18"/>
        </w:rPr>
      </w:pPr>
    </w:p>
    <w:p w14:paraId="2A06D75C"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sz w:val="18"/>
        </w:rPr>
      </w:pPr>
      <w:r w:rsidRPr="00E85D0B">
        <w:rPr>
          <w:rFonts w:ascii="Montserrat" w:hAnsi="Montserrat" w:cs="Arial"/>
          <w:sz w:val="18"/>
        </w:rPr>
        <w:t>Me permito manifestar que mi representada se obliga</w:t>
      </w:r>
      <w:r w:rsidR="002F56BE" w:rsidRPr="00E85D0B">
        <w:rPr>
          <w:rFonts w:ascii="Montserrat" w:hAnsi="Montserrat" w:cs="Arial"/>
          <w:sz w:val="18"/>
        </w:rPr>
        <w:t>, en caso de resultar adjudicada</w:t>
      </w:r>
      <w:r w:rsidRPr="00E85D0B">
        <w:rPr>
          <w:rFonts w:ascii="Montserrat" w:hAnsi="Montserrat" w:cs="Arial"/>
          <w:sz w:val="18"/>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14:paraId="6380BD83" w14:textId="77777777" w:rsidR="0096708A" w:rsidRPr="00E85D0B" w:rsidRDefault="0096708A" w:rsidP="00CC66CE">
      <w:pPr>
        <w:suppressAutoHyphens/>
        <w:ind w:left="360"/>
        <w:jc w:val="both"/>
        <w:rPr>
          <w:rFonts w:ascii="Montserrat" w:hAnsi="Montserrat" w:cs="Arial"/>
          <w:sz w:val="18"/>
        </w:rPr>
      </w:pPr>
    </w:p>
    <w:p w14:paraId="5CF3234E" w14:textId="77777777" w:rsidR="0096708A" w:rsidRPr="00E85D0B" w:rsidRDefault="0096708A" w:rsidP="00CC66CE">
      <w:pPr>
        <w:jc w:val="center"/>
        <w:rPr>
          <w:rFonts w:ascii="Montserrat" w:hAnsi="Montserrat" w:cs="Arial"/>
          <w:sz w:val="18"/>
        </w:rPr>
      </w:pPr>
      <w:r w:rsidRPr="00E85D0B">
        <w:rPr>
          <w:rFonts w:ascii="Montserrat" w:hAnsi="Montserrat" w:cs="Arial"/>
          <w:sz w:val="18"/>
        </w:rPr>
        <w:t>________________________________________________</w:t>
      </w:r>
    </w:p>
    <w:p w14:paraId="769E4392" w14:textId="77777777" w:rsidR="0096708A" w:rsidRPr="00E85D0B" w:rsidRDefault="0096708A" w:rsidP="00CC66CE">
      <w:pPr>
        <w:jc w:val="center"/>
        <w:rPr>
          <w:rFonts w:ascii="Montserrat" w:hAnsi="Montserrat" w:cs="Arial"/>
          <w:b/>
          <w:bCs/>
          <w:sz w:val="18"/>
        </w:rPr>
      </w:pPr>
      <w:r w:rsidRPr="00E85D0B">
        <w:rPr>
          <w:rFonts w:ascii="Montserrat" w:hAnsi="Montserrat" w:cs="Arial"/>
          <w:b/>
          <w:bCs/>
          <w:sz w:val="18"/>
        </w:rPr>
        <w:t>(NOMBRE Y FIRMA DE LA PERSONA FACULTADA)</w:t>
      </w:r>
    </w:p>
    <w:p w14:paraId="309328E2" w14:textId="77777777" w:rsidR="0096708A" w:rsidRPr="00E85D0B" w:rsidRDefault="0096708A" w:rsidP="00CC66CE">
      <w:pPr>
        <w:jc w:val="center"/>
        <w:rPr>
          <w:rFonts w:ascii="Montserrat" w:hAnsi="Montserrat" w:cs="Arial"/>
          <w:b/>
          <w:sz w:val="20"/>
        </w:rPr>
      </w:pPr>
      <w:r w:rsidRPr="00E85D0B">
        <w:rPr>
          <w:rFonts w:ascii="Montserrat" w:hAnsi="Montserrat" w:cs="Arial"/>
          <w:b/>
          <w:bCs/>
          <w:sz w:val="18"/>
        </w:rPr>
        <w:t>(NOMBRE O RAZÓN SOCIAL DEL</w:t>
      </w:r>
      <w:r w:rsidR="00477C66">
        <w:rPr>
          <w:rFonts w:ascii="Montserrat" w:hAnsi="Montserrat" w:cs="Arial"/>
          <w:b/>
          <w:bCs/>
          <w:sz w:val="18"/>
        </w:rPr>
        <w:t xml:space="preserve"> LICITANTE</w:t>
      </w:r>
      <w:r w:rsidRPr="00E85D0B">
        <w:rPr>
          <w:rFonts w:ascii="Montserrat" w:hAnsi="Montserrat" w:cs="Arial"/>
          <w:b/>
          <w:bCs/>
          <w:sz w:val="18"/>
        </w:rPr>
        <w:t>)</w:t>
      </w:r>
    </w:p>
    <w:p w14:paraId="18942EDC" w14:textId="77777777" w:rsidR="00665634" w:rsidRPr="00E85D0B" w:rsidRDefault="00665634" w:rsidP="00CC66CE">
      <w:pPr>
        <w:jc w:val="both"/>
        <w:rPr>
          <w:rFonts w:ascii="Montserrat" w:hAnsi="Montserrat" w:cs="Arial"/>
          <w:sz w:val="20"/>
        </w:rPr>
        <w:sectPr w:rsidR="00665634" w:rsidRPr="00E85D0B" w:rsidSect="00640A78">
          <w:headerReference w:type="default" r:id="rId21"/>
          <w:footnotePr>
            <w:pos w:val="beneathText"/>
          </w:footnotePr>
          <w:type w:val="nextColumn"/>
          <w:pgSz w:w="12240" w:h="15840" w:code="1"/>
          <w:pgMar w:top="1418" w:right="1701" w:bottom="1418" w:left="1701" w:header="851" w:footer="851" w:gutter="0"/>
          <w:cols w:space="720"/>
          <w:docGrid w:linePitch="360"/>
        </w:sectPr>
      </w:pPr>
      <w:bookmarkStart w:id="184" w:name="_Toc455663486"/>
      <w:bookmarkStart w:id="185" w:name="_Toc460500941"/>
    </w:p>
    <w:p w14:paraId="07D66FB6" w14:textId="77777777" w:rsidR="00665634" w:rsidRPr="00E85D0B" w:rsidRDefault="00665634" w:rsidP="00CC66CE">
      <w:pPr>
        <w:rPr>
          <w:rFonts w:ascii="Montserrat" w:eastAsia="Times New Roman" w:hAnsi="Montserrat" w:cs="Arial"/>
          <w:b/>
          <w:bCs/>
          <w:kern w:val="1"/>
          <w:sz w:val="20"/>
          <w:szCs w:val="20"/>
          <w:lang w:eastAsia="ar-SA"/>
        </w:rPr>
      </w:pPr>
    </w:p>
    <w:p w14:paraId="48885F06" w14:textId="77777777" w:rsidR="003907EE" w:rsidRPr="00A760D3" w:rsidRDefault="00A77DB4" w:rsidP="003907EE">
      <w:pPr>
        <w:pStyle w:val="Ttulo1"/>
        <w:spacing w:before="0" w:after="0"/>
        <w:ind w:left="360" w:right="49"/>
        <w:jc w:val="center"/>
        <w:rPr>
          <w:rFonts w:ascii="Montserrat" w:hAnsi="Montserrat" w:cs="Arial"/>
          <w:b w:val="0"/>
          <w:bCs w:val="0"/>
          <w:sz w:val="20"/>
          <w:lang w:val="pt-BR"/>
        </w:rPr>
      </w:pPr>
      <w:bookmarkStart w:id="186" w:name="_Toc108438453"/>
      <w:r w:rsidRPr="00E85D0B">
        <w:rPr>
          <w:rFonts w:ascii="Montserrat" w:hAnsi="Montserrat" w:cs="Arial"/>
          <w:sz w:val="20"/>
          <w:szCs w:val="20"/>
        </w:rPr>
        <w:t xml:space="preserve">ANEXO </w:t>
      </w:r>
      <w:r w:rsidR="00D42A25">
        <w:rPr>
          <w:rFonts w:ascii="Montserrat" w:hAnsi="Montserrat" w:cs="Arial"/>
          <w:sz w:val="20"/>
          <w:szCs w:val="20"/>
        </w:rPr>
        <w:t>I</w:t>
      </w:r>
      <w:r w:rsidR="000E301D" w:rsidRPr="00E85D0B">
        <w:rPr>
          <w:rFonts w:ascii="Montserrat" w:hAnsi="Montserrat" w:cs="Arial"/>
          <w:sz w:val="20"/>
          <w:szCs w:val="20"/>
        </w:rPr>
        <w:t>X</w:t>
      </w:r>
      <w:r w:rsidRPr="00E85D0B">
        <w:rPr>
          <w:rFonts w:ascii="Montserrat" w:hAnsi="Montserrat" w:cs="Arial"/>
          <w:sz w:val="20"/>
          <w:szCs w:val="20"/>
        </w:rPr>
        <w:t xml:space="preserve"> </w:t>
      </w:r>
      <w:r w:rsidR="00C90756" w:rsidRPr="00E85D0B">
        <w:rPr>
          <w:rFonts w:ascii="Montserrat" w:hAnsi="Montserrat" w:cs="Arial"/>
          <w:sz w:val="20"/>
          <w:szCs w:val="20"/>
        </w:rPr>
        <w:br/>
      </w:r>
      <w:bookmarkStart w:id="187" w:name="_Toc74306543"/>
      <w:bookmarkStart w:id="188" w:name="_Toc87614476"/>
      <w:r w:rsidR="003907EE" w:rsidRPr="00A760D3">
        <w:rPr>
          <w:rFonts w:ascii="Montserrat" w:hAnsi="Montserrat" w:cs="Arial"/>
          <w:sz w:val="20"/>
          <w:szCs w:val="20"/>
        </w:rPr>
        <w:t>PROPUESTA ECONÓMICA</w:t>
      </w:r>
      <w:bookmarkEnd w:id="186"/>
      <w:bookmarkEnd w:id="187"/>
      <w:bookmarkEnd w:id="188"/>
    </w:p>
    <w:p w14:paraId="32B25514" w14:textId="77777777" w:rsidR="003907EE" w:rsidRPr="00E85D0B" w:rsidRDefault="003907EE" w:rsidP="003907EE">
      <w:pPr>
        <w:ind w:left="8789" w:right="164" w:hanging="8789"/>
        <w:jc w:val="center"/>
        <w:rPr>
          <w:rFonts w:ascii="Montserrat" w:hAnsi="Montserrat" w:cs="Arial"/>
          <w:b/>
          <w:sz w:val="20"/>
          <w:lang w:val="pt-BR"/>
        </w:rPr>
      </w:pPr>
    </w:p>
    <w:p w14:paraId="7E76A951" w14:textId="77777777" w:rsidR="003907EE" w:rsidRPr="00E85D0B" w:rsidRDefault="003907EE" w:rsidP="003907EE">
      <w:pPr>
        <w:ind w:left="8789" w:right="164" w:hanging="8789"/>
        <w:jc w:val="both"/>
        <w:rPr>
          <w:rFonts w:ascii="Montserrat" w:hAnsi="Montserrat" w:cs="Arial"/>
          <w:b/>
          <w:sz w:val="20"/>
          <w:lang w:val="pt-BR"/>
        </w:rPr>
      </w:pPr>
      <w:r w:rsidRPr="00E85D0B">
        <w:rPr>
          <w:rFonts w:ascii="Montserrat" w:hAnsi="Montserrat" w:cs="Arial"/>
          <w:b/>
          <w:sz w:val="20"/>
          <w:lang w:val="pt-BR"/>
        </w:rPr>
        <w:t>INSTITUTO MEXICANO DEL SEGURO SOCIAL</w:t>
      </w:r>
    </w:p>
    <w:p w14:paraId="294A8C73" w14:textId="77777777" w:rsidR="003907EE" w:rsidRPr="00E85D0B" w:rsidRDefault="003907EE" w:rsidP="003907EE">
      <w:pPr>
        <w:ind w:left="8789" w:right="164" w:hanging="8789"/>
        <w:jc w:val="both"/>
        <w:rPr>
          <w:rFonts w:ascii="Montserrat" w:hAnsi="Montserrat" w:cs="Arial"/>
          <w:sz w:val="20"/>
          <w:lang w:val="pt-BR"/>
        </w:rPr>
      </w:pPr>
      <w:r w:rsidRPr="00E85D0B">
        <w:rPr>
          <w:rFonts w:ascii="Montserrat" w:hAnsi="Montserrat" w:cs="Arial"/>
          <w:sz w:val="20"/>
          <w:lang w:val="pt-BR"/>
        </w:rPr>
        <w:t>PRESENTE:</w:t>
      </w:r>
    </w:p>
    <w:p w14:paraId="2BFAF3B7" w14:textId="77777777" w:rsidR="003907EE" w:rsidRPr="00E85D0B" w:rsidRDefault="003907EE" w:rsidP="003907EE">
      <w:pPr>
        <w:ind w:left="8789" w:right="164" w:hanging="8789"/>
        <w:jc w:val="both"/>
        <w:rPr>
          <w:rFonts w:ascii="Montserrat" w:hAnsi="Montserrat" w:cs="Arial"/>
          <w:sz w:val="18"/>
          <w:szCs w:val="18"/>
          <w:lang w:val="pt-BR"/>
        </w:rPr>
      </w:pPr>
    </w:p>
    <w:p w14:paraId="55648873" w14:textId="77777777" w:rsidR="003907EE" w:rsidRDefault="003907EE" w:rsidP="003907EE">
      <w:pPr>
        <w:rPr>
          <w:rFonts w:ascii="Montserrat" w:hAnsi="Montserrat" w:cs="Arial"/>
          <w:b/>
          <w:sz w:val="18"/>
          <w:szCs w:val="18"/>
          <w:lang w:val="pt-BR"/>
        </w:rPr>
      </w:pPr>
      <w:r w:rsidRPr="00E85D0B">
        <w:rPr>
          <w:rFonts w:ascii="Montserrat" w:hAnsi="Montserrat" w:cs="Arial"/>
          <w:b/>
          <w:sz w:val="18"/>
          <w:szCs w:val="18"/>
        </w:rPr>
        <w:t xml:space="preserve">LICITACIÓN PÚBLICA No. _______[1]_______ </w:t>
      </w:r>
      <w:r>
        <w:rPr>
          <w:rFonts w:ascii="Montserrat" w:hAnsi="Montserrat" w:cs="Arial"/>
          <w:b/>
          <w:sz w:val="18"/>
          <w:szCs w:val="18"/>
        </w:rPr>
        <w:t xml:space="preserve">     </w:t>
      </w:r>
      <w:r w:rsidRPr="00E85D0B">
        <w:rPr>
          <w:rFonts w:ascii="Montserrat" w:hAnsi="Montserrat" w:cs="Arial"/>
          <w:b/>
          <w:sz w:val="18"/>
          <w:szCs w:val="18"/>
        </w:rPr>
        <w:t>FECHA: ______[2]____</w:t>
      </w:r>
      <w:r w:rsidRPr="00E85D0B">
        <w:rPr>
          <w:rFonts w:ascii="Montserrat" w:hAnsi="Montserrat" w:cs="Arial"/>
          <w:b/>
          <w:sz w:val="18"/>
          <w:szCs w:val="18"/>
        </w:rPr>
        <w:tab/>
        <w:t xml:space="preserve">  TITULAR. </w:t>
      </w:r>
      <w:r w:rsidRPr="00E85D0B">
        <w:rPr>
          <w:rFonts w:ascii="Montserrat" w:hAnsi="Montserrat" w:cs="Arial"/>
          <w:b/>
          <w:sz w:val="18"/>
          <w:szCs w:val="18"/>
          <w:lang w:val="pt-BR"/>
        </w:rPr>
        <w:t>( [3]  ). DIST. ( [3]  ).</w:t>
      </w:r>
      <w:r w:rsidRPr="00E85D0B">
        <w:rPr>
          <w:rFonts w:ascii="Montserrat" w:hAnsi="Montserrat" w:cs="Arial"/>
          <w:b/>
          <w:sz w:val="18"/>
          <w:szCs w:val="18"/>
          <w:lang w:val="pt-BR"/>
        </w:rPr>
        <w:tab/>
      </w:r>
    </w:p>
    <w:p w14:paraId="0CD37CDF" w14:textId="77777777" w:rsidR="003907EE" w:rsidRPr="00E85D0B" w:rsidRDefault="003907EE" w:rsidP="003907EE">
      <w:pPr>
        <w:rPr>
          <w:rFonts w:ascii="Montserrat" w:hAnsi="Montserrat" w:cs="Arial"/>
          <w:b/>
          <w:sz w:val="18"/>
          <w:szCs w:val="18"/>
          <w:lang w:val="pt-BR"/>
        </w:rPr>
      </w:pPr>
      <w:r w:rsidRPr="00E85D0B">
        <w:rPr>
          <w:rFonts w:ascii="Montserrat" w:hAnsi="Montserrat" w:cs="Arial"/>
          <w:b/>
          <w:sz w:val="18"/>
          <w:szCs w:val="18"/>
          <w:lang w:val="pt-BR"/>
        </w:rPr>
        <w:t>No. DE PREI IMSS: ______[4]_____</w:t>
      </w:r>
    </w:p>
    <w:p w14:paraId="286A295E" w14:textId="77777777" w:rsidR="003907EE" w:rsidRPr="00E85D0B" w:rsidRDefault="003907EE" w:rsidP="003907EE">
      <w:pPr>
        <w:pStyle w:val="Textoindependiente"/>
        <w:spacing w:after="0"/>
        <w:rPr>
          <w:rFonts w:ascii="Montserrat" w:hAnsi="Montserrat" w:cs="Arial"/>
          <w:b/>
          <w:sz w:val="18"/>
          <w:szCs w:val="18"/>
        </w:rPr>
      </w:pPr>
      <w:r w:rsidRPr="00E85D0B">
        <w:rPr>
          <w:rFonts w:ascii="Montserrat" w:hAnsi="Montserrat" w:cs="Arial"/>
          <w:b/>
          <w:sz w:val="18"/>
          <w:szCs w:val="18"/>
        </w:rPr>
        <w:t xml:space="preserve">NOMBRE DEL LICITANTE:_________________[5]_____________ </w:t>
      </w:r>
    </w:p>
    <w:p w14:paraId="0BC1B107" w14:textId="77777777" w:rsidR="003907EE" w:rsidRPr="00E85D0B" w:rsidRDefault="003907EE" w:rsidP="003907EE">
      <w:pPr>
        <w:rPr>
          <w:rFonts w:ascii="Montserrat" w:hAnsi="Montserrat" w:cs="Arial"/>
          <w:b/>
          <w:sz w:val="18"/>
          <w:szCs w:val="18"/>
        </w:rPr>
      </w:pPr>
      <w:r w:rsidRPr="00E85D0B">
        <w:rPr>
          <w:rFonts w:ascii="Montserrat" w:hAnsi="Montserrat" w:cs="Arial"/>
          <w:b/>
          <w:sz w:val="18"/>
          <w:szCs w:val="18"/>
        </w:rPr>
        <w:t xml:space="preserve">ESTRATIFICACIÓN MIPYME: </w:t>
      </w:r>
      <w:r w:rsidRPr="00E85D0B">
        <w:rPr>
          <w:rFonts w:ascii="Montserrat" w:hAnsi="Montserrat" w:cs="Arial"/>
          <w:b/>
          <w:sz w:val="18"/>
          <w:szCs w:val="18"/>
        </w:rPr>
        <w:tab/>
      </w:r>
      <w:r w:rsidRPr="00E85D0B">
        <w:rPr>
          <w:rFonts w:ascii="Montserrat" w:hAnsi="Montserrat" w:cs="Arial"/>
          <w:b/>
          <w:sz w:val="18"/>
          <w:szCs w:val="18"/>
        </w:rPr>
        <w:tab/>
        <w:t>MICRO (   [6]   )</w:t>
      </w:r>
      <w:r w:rsidRPr="00E85D0B">
        <w:rPr>
          <w:rFonts w:ascii="Montserrat" w:hAnsi="Montserrat" w:cs="Arial"/>
          <w:b/>
          <w:sz w:val="18"/>
          <w:szCs w:val="18"/>
        </w:rPr>
        <w:tab/>
      </w:r>
      <w:r w:rsidRPr="00E85D0B">
        <w:rPr>
          <w:rFonts w:ascii="Montserrat" w:hAnsi="Montserrat" w:cs="Arial"/>
          <w:b/>
          <w:sz w:val="18"/>
          <w:szCs w:val="18"/>
        </w:rPr>
        <w:tab/>
      </w:r>
      <w:r w:rsidRPr="00E85D0B">
        <w:rPr>
          <w:rFonts w:ascii="Montserrat" w:hAnsi="Montserrat" w:cs="Arial"/>
          <w:b/>
          <w:sz w:val="18"/>
          <w:szCs w:val="18"/>
        </w:rPr>
        <w:tab/>
        <w:t xml:space="preserve">PEQUEÑA (  [6]    ) </w:t>
      </w:r>
      <w:r w:rsidRPr="00E85D0B">
        <w:rPr>
          <w:rFonts w:ascii="Montserrat" w:hAnsi="Montserrat" w:cs="Arial"/>
          <w:b/>
          <w:sz w:val="18"/>
          <w:szCs w:val="18"/>
        </w:rPr>
        <w:tab/>
        <w:t>MEDIANA (  [6]   )</w:t>
      </w:r>
    </w:p>
    <w:p w14:paraId="20B0FDA9" w14:textId="77777777" w:rsidR="003907EE" w:rsidRPr="00E85D0B" w:rsidRDefault="003907EE" w:rsidP="003907EE">
      <w:pPr>
        <w:rPr>
          <w:rFonts w:ascii="Montserrat" w:hAnsi="Montserrat"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460"/>
        <w:gridCol w:w="558"/>
        <w:gridCol w:w="561"/>
        <w:gridCol w:w="561"/>
        <w:gridCol w:w="413"/>
        <w:gridCol w:w="1917"/>
        <w:gridCol w:w="994"/>
        <w:gridCol w:w="850"/>
        <w:gridCol w:w="1701"/>
        <w:gridCol w:w="1275"/>
        <w:gridCol w:w="1419"/>
        <w:gridCol w:w="1167"/>
      </w:tblGrid>
      <w:tr w:rsidR="007D374D" w:rsidRPr="00C25A37" w14:paraId="3F549F89" w14:textId="77777777" w:rsidTr="007D374D">
        <w:trPr>
          <w:trHeight w:val="219"/>
          <w:jc w:val="center"/>
        </w:trPr>
        <w:tc>
          <w:tcPr>
            <w:tcW w:w="279" w:type="pct"/>
            <w:vMerge w:val="restart"/>
            <w:shd w:val="clear" w:color="auto" w:fill="BFBFBF" w:themeFill="background1" w:themeFillShade="BF"/>
            <w:vAlign w:val="center"/>
          </w:tcPr>
          <w:p w14:paraId="41000500" w14:textId="77777777" w:rsidR="007D374D" w:rsidRPr="00C25A37" w:rsidRDefault="007D374D" w:rsidP="00206D0E">
            <w:pPr>
              <w:snapToGrid w:val="0"/>
              <w:jc w:val="center"/>
              <w:rPr>
                <w:rFonts w:ascii="Montserrat" w:hAnsi="Montserrat" w:cs="Arial"/>
              </w:rPr>
            </w:pPr>
            <w:r w:rsidRPr="00C25A37">
              <w:rPr>
                <w:rFonts w:ascii="Montserrat" w:hAnsi="Montserrat" w:cs="Arial"/>
                <w:b/>
                <w:bCs/>
                <w:i/>
                <w:iCs/>
                <w:sz w:val="16"/>
              </w:rPr>
              <w:t>No. Part.</w:t>
            </w:r>
            <w:r w:rsidRPr="00C25A37">
              <w:rPr>
                <w:rFonts w:ascii="Montserrat" w:hAnsi="Montserrat" w:cs="Arial"/>
              </w:rPr>
              <w:t xml:space="preserve"> </w:t>
            </w:r>
          </w:p>
          <w:p w14:paraId="38CCAB37"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bCs/>
                <w:iCs/>
                <w:sz w:val="16"/>
              </w:rPr>
              <w:t>[7]</w:t>
            </w:r>
          </w:p>
        </w:tc>
        <w:tc>
          <w:tcPr>
            <w:tcW w:w="1015" w:type="pct"/>
            <w:gridSpan w:val="5"/>
            <w:shd w:val="clear" w:color="auto" w:fill="BFBFBF" w:themeFill="background1" w:themeFillShade="BF"/>
            <w:vAlign w:val="center"/>
          </w:tcPr>
          <w:p w14:paraId="1ED12B22"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bCs/>
                <w:i/>
                <w:iCs/>
                <w:sz w:val="16"/>
              </w:rPr>
              <w:t>C L A V E ( S )</w:t>
            </w:r>
          </w:p>
          <w:p w14:paraId="59707C22"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sz w:val="16"/>
              </w:rPr>
              <w:t>[8]</w:t>
            </w:r>
          </w:p>
        </w:tc>
        <w:tc>
          <w:tcPr>
            <w:tcW w:w="762" w:type="pct"/>
            <w:vMerge w:val="restart"/>
            <w:shd w:val="clear" w:color="auto" w:fill="BFBFBF" w:themeFill="background1" w:themeFillShade="BF"/>
            <w:vAlign w:val="center"/>
          </w:tcPr>
          <w:p w14:paraId="4B571AD0"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Mínima</w:t>
            </w:r>
          </w:p>
          <w:p w14:paraId="67AC7E11" w14:textId="77777777" w:rsidR="007D374D" w:rsidRPr="00C25A37" w:rsidRDefault="007D374D" w:rsidP="00206D0E">
            <w:pPr>
              <w:snapToGrid w:val="0"/>
              <w:jc w:val="center"/>
              <w:rPr>
                <w:rFonts w:ascii="Montserrat" w:hAnsi="Montserrat" w:cs="Arial"/>
                <w:b/>
                <w:bCs/>
                <w:iCs/>
                <w:sz w:val="16"/>
              </w:rPr>
            </w:pPr>
            <w:r w:rsidRPr="00C25A37">
              <w:rPr>
                <w:rFonts w:ascii="Montserrat" w:hAnsi="Montserrat" w:cs="Arial"/>
                <w:b/>
                <w:bCs/>
                <w:iCs/>
                <w:sz w:val="16"/>
              </w:rPr>
              <w:t>[9]</w:t>
            </w:r>
          </w:p>
        </w:tc>
        <w:tc>
          <w:tcPr>
            <w:tcW w:w="733" w:type="pct"/>
            <w:gridSpan w:val="2"/>
            <w:vMerge w:val="restart"/>
            <w:shd w:val="clear" w:color="auto" w:fill="BFBFBF" w:themeFill="background1" w:themeFillShade="BF"/>
            <w:vAlign w:val="center"/>
          </w:tcPr>
          <w:p w14:paraId="7B1E3BB6"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Máxima</w:t>
            </w:r>
          </w:p>
          <w:p w14:paraId="2EA40344" w14:textId="51E59C25" w:rsidR="007D374D" w:rsidRPr="00C25A37" w:rsidRDefault="007D374D" w:rsidP="00ED1E60">
            <w:pPr>
              <w:snapToGrid w:val="0"/>
              <w:jc w:val="center"/>
              <w:rPr>
                <w:rFonts w:ascii="Montserrat" w:hAnsi="Montserrat" w:cs="Arial"/>
                <w:b/>
                <w:bCs/>
                <w:iCs/>
                <w:sz w:val="16"/>
              </w:rPr>
            </w:pPr>
            <w:r w:rsidRPr="00C25A37">
              <w:rPr>
                <w:rFonts w:ascii="Montserrat" w:hAnsi="Montserrat" w:cs="Arial"/>
                <w:b/>
                <w:bCs/>
                <w:iCs/>
                <w:sz w:val="16"/>
              </w:rPr>
              <w:t>[10]</w:t>
            </w:r>
          </w:p>
        </w:tc>
        <w:tc>
          <w:tcPr>
            <w:tcW w:w="676" w:type="pct"/>
            <w:vMerge w:val="restart"/>
            <w:shd w:val="clear" w:color="auto" w:fill="BFBFBF" w:themeFill="background1" w:themeFillShade="BF"/>
            <w:vAlign w:val="center"/>
          </w:tcPr>
          <w:p w14:paraId="7A4845FA" w14:textId="4094FC68" w:rsidR="007D374D" w:rsidRDefault="007D374D" w:rsidP="00B5694B">
            <w:pPr>
              <w:snapToGrid w:val="0"/>
              <w:jc w:val="center"/>
              <w:rPr>
                <w:rFonts w:ascii="Montserrat" w:hAnsi="Montserrat" w:cs="Arial"/>
                <w:b/>
                <w:bCs/>
                <w:i/>
                <w:iCs/>
                <w:sz w:val="16"/>
              </w:rPr>
            </w:pPr>
            <w:r>
              <w:rPr>
                <w:rFonts w:ascii="Montserrat" w:hAnsi="Montserrat" w:cs="Arial"/>
                <w:b/>
                <w:bCs/>
                <w:i/>
                <w:iCs/>
                <w:sz w:val="16"/>
              </w:rPr>
              <w:t xml:space="preserve">Precio </w:t>
            </w:r>
          </w:p>
          <w:p w14:paraId="41B178D0" w14:textId="77777777" w:rsidR="007D374D" w:rsidRPr="00C25A37" w:rsidRDefault="007D374D" w:rsidP="00B5694B">
            <w:pPr>
              <w:snapToGrid w:val="0"/>
              <w:jc w:val="center"/>
              <w:rPr>
                <w:rFonts w:ascii="Montserrat" w:hAnsi="Montserrat" w:cs="Arial"/>
                <w:b/>
                <w:bCs/>
                <w:i/>
                <w:iCs/>
                <w:sz w:val="16"/>
              </w:rPr>
            </w:pPr>
            <w:r>
              <w:rPr>
                <w:rFonts w:ascii="Montserrat" w:hAnsi="Montserrat" w:cs="Arial"/>
                <w:b/>
                <w:bCs/>
                <w:i/>
                <w:iCs/>
                <w:sz w:val="16"/>
              </w:rPr>
              <w:t>Ofertado</w:t>
            </w:r>
          </w:p>
          <w:p w14:paraId="50749A1B" w14:textId="431F75B3" w:rsidR="007D374D" w:rsidRPr="00C25A37" w:rsidRDefault="007D374D" w:rsidP="00B5694B">
            <w:pPr>
              <w:snapToGrid w:val="0"/>
              <w:jc w:val="center"/>
              <w:rPr>
                <w:rFonts w:ascii="Montserrat" w:hAnsi="Montserrat" w:cs="Arial"/>
                <w:b/>
                <w:bCs/>
                <w:iCs/>
                <w:sz w:val="16"/>
              </w:rPr>
            </w:pPr>
            <w:r>
              <w:rPr>
                <w:rFonts w:ascii="Montserrat" w:hAnsi="Montserrat" w:cs="Arial"/>
                <w:b/>
                <w:bCs/>
                <w:iCs/>
                <w:sz w:val="16"/>
              </w:rPr>
              <w:t>[11]</w:t>
            </w:r>
          </w:p>
        </w:tc>
        <w:tc>
          <w:tcPr>
            <w:tcW w:w="507" w:type="pct"/>
            <w:vMerge w:val="restart"/>
            <w:shd w:val="clear" w:color="auto" w:fill="BFBFBF" w:themeFill="background1" w:themeFillShade="BF"/>
            <w:vAlign w:val="center"/>
          </w:tcPr>
          <w:p w14:paraId="2448CFC8" w14:textId="77777777" w:rsidR="007D374D" w:rsidRPr="00C25A37" w:rsidRDefault="007D374D" w:rsidP="00206D0E">
            <w:pPr>
              <w:snapToGrid w:val="0"/>
              <w:jc w:val="center"/>
              <w:rPr>
                <w:rFonts w:ascii="Montserrat" w:hAnsi="Montserrat" w:cs="Arial"/>
                <w:b/>
                <w:bCs/>
                <w:i/>
                <w:iCs/>
                <w:sz w:val="16"/>
              </w:rPr>
            </w:pPr>
            <w:r w:rsidRPr="00C25A37">
              <w:rPr>
                <w:rFonts w:ascii="Montserrat" w:hAnsi="Montserrat" w:cs="Arial"/>
                <w:b/>
                <w:bCs/>
                <w:i/>
                <w:iCs/>
                <w:sz w:val="16"/>
              </w:rPr>
              <w:t>Origen de los bienes</w:t>
            </w:r>
          </w:p>
          <w:p w14:paraId="1857FA8F" w14:textId="6E6BF177" w:rsidR="007D374D" w:rsidRPr="00C25A37" w:rsidRDefault="007D374D" w:rsidP="00B5694B">
            <w:pPr>
              <w:snapToGrid w:val="0"/>
              <w:jc w:val="center"/>
              <w:rPr>
                <w:rFonts w:ascii="Montserrat" w:hAnsi="Montserrat" w:cs="Arial"/>
                <w:b/>
                <w:bCs/>
                <w:i/>
                <w:iCs/>
                <w:sz w:val="16"/>
              </w:rPr>
            </w:pPr>
            <w:r w:rsidRPr="00C25A37">
              <w:rPr>
                <w:rFonts w:ascii="Montserrat" w:hAnsi="Montserrat" w:cs="Arial"/>
                <w:b/>
                <w:sz w:val="16"/>
              </w:rPr>
              <w:t>[</w:t>
            </w:r>
            <w:r>
              <w:rPr>
                <w:rFonts w:ascii="Montserrat" w:hAnsi="Montserrat" w:cs="Arial"/>
                <w:b/>
                <w:sz w:val="16"/>
              </w:rPr>
              <w:t>12</w:t>
            </w:r>
            <w:r w:rsidRPr="00C25A37">
              <w:rPr>
                <w:rFonts w:ascii="Montserrat" w:hAnsi="Montserrat" w:cs="Arial"/>
                <w:b/>
                <w:sz w:val="16"/>
              </w:rPr>
              <w:t>]</w:t>
            </w:r>
          </w:p>
        </w:tc>
        <w:tc>
          <w:tcPr>
            <w:tcW w:w="564" w:type="pct"/>
            <w:vMerge w:val="restart"/>
            <w:shd w:val="clear" w:color="auto" w:fill="BFBFBF" w:themeFill="background1" w:themeFillShade="BF"/>
            <w:vAlign w:val="center"/>
          </w:tcPr>
          <w:p w14:paraId="0233FDB2" w14:textId="77777777" w:rsidR="007D374D" w:rsidRPr="0022314B" w:rsidRDefault="007D374D" w:rsidP="00206D0E">
            <w:pPr>
              <w:snapToGrid w:val="0"/>
              <w:jc w:val="center"/>
              <w:rPr>
                <w:rFonts w:ascii="Montserrat" w:hAnsi="Montserrat" w:cs="Arial"/>
                <w:b/>
                <w:bCs/>
                <w:i/>
                <w:iCs/>
                <w:sz w:val="16"/>
              </w:rPr>
            </w:pPr>
            <w:r w:rsidRPr="0022314B">
              <w:rPr>
                <w:rFonts w:ascii="Montserrat" w:hAnsi="Montserrat" w:cs="Arial"/>
                <w:b/>
                <w:bCs/>
                <w:i/>
                <w:iCs/>
                <w:sz w:val="16"/>
              </w:rPr>
              <w:t>Importe Mínimo</w:t>
            </w:r>
          </w:p>
          <w:p w14:paraId="1F983C8E" w14:textId="515D4420" w:rsidR="007D374D" w:rsidRPr="00C25A37" w:rsidRDefault="007D374D" w:rsidP="00B5694B">
            <w:pPr>
              <w:snapToGrid w:val="0"/>
              <w:jc w:val="center"/>
              <w:rPr>
                <w:rFonts w:ascii="Montserrat" w:hAnsi="Montserrat" w:cs="Arial"/>
                <w:b/>
                <w:bCs/>
                <w:i/>
                <w:iCs/>
                <w:sz w:val="16"/>
              </w:rPr>
            </w:pPr>
            <w:r w:rsidRPr="00C25A37">
              <w:rPr>
                <w:rFonts w:ascii="Montserrat" w:hAnsi="Montserrat" w:cs="Arial"/>
                <w:b/>
                <w:bCs/>
                <w:iCs/>
                <w:sz w:val="16"/>
              </w:rPr>
              <w:t>[</w:t>
            </w:r>
            <w:r>
              <w:rPr>
                <w:rFonts w:ascii="Montserrat" w:hAnsi="Montserrat" w:cs="Arial"/>
                <w:b/>
                <w:bCs/>
                <w:iCs/>
                <w:sz w:val="16"/>
              </w:rPr>
              <w:t>13</w:t>
            </w:r>
            <w:r w:rsidRPr="00C25A37">
              <w:rPr>
                <w:rFonts w:ascii="Montserrat" w:hAnsi="Montserrat" w:cs="Arial"/>
                <w:b/>
                <w:bCs/>
                <w:iCs/>
                <w:sz w:val="16"/>
              </w:rPr>
              <w:t>]</w:t>
            </w:r>
          </w:p>
        </w:tc>
        <w:tc>
          <w:tcPr>
            <w:tcW w:w="464" w:type="pct"/>
            <w:vMerge w:val="restart"/>
            <w:shd w:val="clear" w:color="auto" w:fill="BFBFBF" w:themeFill="background1" w:themeFillShade="BF"/>
            <w:vAlign w:val="center"/>
          </w:tcPr>
          <w:p w14:paraId="2E57D17B" w14:textId="77777777" w:rsidR="007D374D" w:rsidRPr="00C25A37" w:rsidRDefault="007D374D" w:rsidP="00206D0E">
            <w:pPr>
              <w:snapToGrid w:val="0"/>
              <w:jc w:val="center"/>
              <w:rPr>
                <w:rFonts w:ascii="Montserrat" w:hAnsi="Montserrat" w:cs="Arial"/>
                <w:b/>
                <w:bCs/>
                <w:i/>
                <w:iCs/>
                <w:sz w:val="16"/>
              </w:rPr>
            </w:pPr>
            <w:r>
              <w:rPr>
                <w:rFonts w:ascii="Montserrat" w:hAnsi="Montserrat" w:cs="Arial"/>
                <w:b/>
                <w:bCs/>
                <w:i/>
                <w:iCs/>
                <w:sz w:val="16"/>
              </w:rPr>
              <w:t>Importe Máximo</w:t>
            </w:r>
          </w:p>
          <w:p w14:paraId="7A0C2782" w14:textId="41207A17" w:rsidR="007D374D" w:rsidRPr="00C25A37" w:rsidRDefault="007D374D" w:rsidP="00B5694B">
            <w:pPr>
              <w:snapToGrid w:val="0"/>
              <w:jc w:val="center"/>
              <w:rPr>
                <w:rFonts w:ascii="Montserrat" w:hAnsi="Montserrat" w:cs="Arial"/>
                <w:b/>
                <w:bCs/>
                <w:iCs/>
                <w:sz w:val="16"/>
              </w:rPr>
            </w:pPr>
            <w:r w:rsidRPr="00C25A37">
              <w:rPr>
                <w:rFonts w:ascii="Montserrat" w:hAnsi="Montserrat" w:cs="Arial"/>
                <w:b/>
                <w:bCs/>
                <w:iCs/>
                <w:sz w:val="16"/>
              </w:rPr>
              <w:t>[</w:t>
            </w:r>
            <w:r>
              <w:rPr>
                <w:rFonts w:ascii="Montserrat" w:hAnsi="Montserrat" w:cs="Arial"/>
                <w:b/>
                <w:bCs/>
                <w:iCs/>
                <w:sz w:val="16"/>
              </w:rPr>
              <w:t>14</w:t>
            </w:r>
            <w:r w:rsidRPr="00C25A37">
              <w:rPr>
                <w:rFonts w:ascii="Montserrat" w:hAnsi="Montserrat" w:cs="Arial"/>
                <w:b/>
                <w:bCs/>
                <w:iCs/>
                <w:sz w:val="16"/>
              </w:rPr>
              <w:t>]</w:t>
            </w:r>
          </w:p>
        </w:tc>
      </w:tr>
      <w:tr w:rsidR="007D374D" w:rsidRPr="00C25A37" w14:paraId="121AE6E0" w14:textId="77777777" w:rsidTr="007D374D">
        <w:trPr>
          <w:trHeight w:val="270"/>
          <w:jc w:val="center"/>
        </w:trPr>
        <w:tc>
          <w:tcPr>
            <w:tcW w:w="279" w:type="pct"/>
            <w:vMerge/>
            <w:vAlign w:val="center"/>
          </w:tcPr>
          <w:p w14:paraId="2C79279B" w14:textId="77777777" w:rsidR="007D374D" w:rsidRPr="00C25A37" w:rsidRDefault="007D374D" w:rsidP="00206D0E">
            <w:pPr>
              <w:jc w:val="center"/>
              <w:rPr>
                <w:rFonts w:ascii="Montserrat" w:hAnsi="Montserrat" w:cs="Arial"/>
                <w:b/>
                <w:sz w:val="16"/>
              </w:rPr>
            </w:pPr>
          </w:p>
        </w:tc>
        <w:tc>
          <w:tcPr>
            <w:tcW w:w="183" w:type="pct"/>
            <w:shd w:val="clear" w:color="auto" w:fill="BFBFBF" w:themeFill="background1" w:themeFillShade="BF"/>
            <w:vAlign w:val="center"/>
          </w:tcPr>
          <w:p w14:paraId="3EF1412C" w14:textId="77777777" w:rsidR="007D374D" w:rsidRPr="00FA06C9" w:rsidRDefault="007D374D"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Gpo</w:t>
            </w:r>
          </w:p>
        </w:tc>
        <w:tc>
          <w:tcPr>
            <w:tcW w:w="222" w:type="pct"/>
            <w:shd w:val="clear" w:color="auto" w:fill="BFBFBF" w:themeFill="background1" w:themeFillShade="BF"/>
            <w:vAlign w:val="center"/>
          </w:tcPr>
          <w:p w14:paraId="485E02FC" w14:textId="77777777" w:rsidR="007D374D" w:rsidRPr="00FA06C9" w:rsidRDefault="007D374D"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Gen.</w:t>
            </w:r>
          </w:p>
        </w:tc>
        <w:tc>
          <w:tcPr>
            <w:tcW w:w="223" w:type="pct"/>
            <w:shd w:val="clear" w:color="auto" w:fill="BFBFBF" w:themeFill="background1" w:themeFillShade="BF"/>
            <w:vAlign w:val="center"/>
          </w:tcPr>
          <w:p w14:paraId="59A55AC2" w14:textId="77777777" w:rsidR="007D374D" w:rsidRPr="00FA06C9" w:rsidRDefault="007D374D"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Esp.</w:t>
            </w:r>
          </w:p>
        </w:tc>
        <w:tc>
          <w:tcPr>
            <w:tcW w:w="223" w:type="pct"/>
            <w:shd w:val="clear" w:color="auto" w:fill="BFBFBF" w:themeFill="background1" w:themeFillShade="BF"/>
            <w:vAlign w:val="center"/>
          </w:tcPr>
          <w:p w14:paraId="37979CD1" w14:textId="77777777" w:rsidR="007D374D" w:rsidRPr="00FA06C9" w:rsidRDefault="007D374D"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Dif</w:t>
            </w:r>
          </w:p>
        </w:tc>
        <w:tc>
          <w:tcPr>
            <w:tcW w:w="164" w:type="pct"/>
            <w:shd w:val="clear" w:color="auto" w:fill="BFBFBF" w:themeFill="background1" w:themeFillShade="BF"/>
            <w:vAlign w:val="center"/>
          </w:tcPr>
          <w:p w14:paraId="4E67DDAF" w14:textId="77777777" w:rsidR="007D374D" w:rsidRPr="00FA06C9" w:rsidRDefault="007D374D"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Var</w:t>
            </w:r>
          </w:p>
        </w:tc>
        <w:tc>
          <w:tcPr>
            <w:tcW w:w="762" w:type="pct"/>
            <w:vMerge/>
            <w:vAlign w:val="center"/>
          </w:tcPr>
          <w:p w14:paraId="01B061AA" w14:textId="77777777" w:rsidR="007D374D" w:rsidRPr="00C25A37" w:rsidRDefault="007D374D" w:rsidP="00206D0E">
            <w:pPr>
              <w:jc w:val="center"/>
              <w:rPr>
                <w:rFonts w:ascii="Montserrat" w:hAnsi="Montserrat" w:cs="Arial"/>
                <w:b/>
                <w:sz w:val="16"/>
              </w:rPr>
            </w:pPr>
          </w:p>
        </w:tc>
        <w:tc>
          <w:tcPr>
            <w:tcW w:w="733" w:type="pct"/>
            <w:gridSpan w:val="2"/>
            <w:vMerge/>
            <w:tcBorders>
              <w:bottom w:val="single" w:sz="4" w:space="0" w:color="auto"/>
            </w:tcBorders>
            <w:vAlign w:val="center"/>
          </w:tcPr>
          <w:p w14:paraId="5122D6BD" w14:textId="77777777" w:rsidR="007D374D" w:rsidRPr="00C25A37" w:rsidRDefault="007D374D" w:rsidP="00206D0E">
            <w:pPr>
              <w:jc w:val="center"/>
              <w:rPr>
                <w:rFonts w:ascii="Montserrat" w:hAnsi="Montserrat" w:cs="Arial"/>
                <w:b/>
                <w:sz w:val="16"/>
              </w:rPr>
            </w:pPr>
          </w:p>
        </w:tc>
        <w:tc>
          <w:tcPr>
            <w:tcW w:w="676" w:type="pct"/>
            <w:vMerge/>
            <w:tcBorders>
              <w:bottom w:val="single" w:sz="4" w:space="0" w:color="auto"/>
            </w:tcBorders>
            <w:vAlign w:val="center"/>
          </w:tcPr>
          <w:p w14:paraId="310DDEDE" w14:textId="63871AFA" w:rsidR="007D374D" w:rsidRPr="00C25A37" w:rsidRDefault="007D374D" w:rsidP="00206D0E">
            <w:pPr>
              <w:jc w:val="center"/>
              <w:rPr>
                <w:rFonts w:ascii="Montserrat" w:hAnsi="Montserrat" w:cs="Arial"/>
                <w:b/>
                <w:sz w:val="16"/>
              </w:rPr>
            </w:pPr>
          </w:p>
        </w:tc>
        <w:tc>
          <w:tcPr>
            <w:tcW w:w="507" w:type="pct"/>
            <w:vMerge/>
            <w:tcBorders>
              <w:bottom w:val="single" w:sz="4" w:space="0" w:color="auto"/>
            </w:tcBorders>
            <w:vAlign w:val="center"/>
          </w:tcPr>
          <w:p w14:paraId="7C2BC35C" w14:textId="77777777" w:rsidR="007D374D" w:rsidRPr="00C25A37" w:rsidRDefault="007D374D" w:rsidP="00206D0E">
            <w:pPr>
              <w:jc w:val="center"/>
              <w:rPr>
                <w:rFonts w:ascii="Montserrat" w:hAnsi="Montserrat" w:cs="Arial"/>
                <w:b/>
                <w:sz w:val="16"/>
              </w:rPr>
            </w:pPr>
          </w:p>
        </w:tc>
        <w:tc>
          <w:tcPr>
            <w:tcW w:w="564" w:type="pct"/>
            <w:vMerge/>
            <w:tcBorders>
              <w:bottom w:val="single" w:sz="4" w:space="0" w:color="auto"/>
            </w:tcBorders>
          </w:tcPr>
          <w:p w14:paraId="35F2A306" w14:textId="77777777" w:rsidR="007D374D" w:rsidRPr="00C25A37" w:rsidRDefault="007D374D" w:rsidP="00206D0E">
            <w:pPr>
              <w:jc w:val="center"/>
              <w:rPr>
                <w:rFonts w:ascii="Montserrat" w:hAnsi="Montserrat" w:cs="Arial"/>
                <w:b/>
                <w:sz w:val="16"/>
              </w:rPr>
            </w:pPr>
          </w:p>
        </w:tc>
        <w:tc>
          <w:tcPr>
            <w:tcW w:w="464" w:type="pct"/>
            <w:vMerge/>
            <w:tcBorders>
              <w:bottom w:val="single" w:sz="4" w:space="0" w:color="auto"/>
            </w:tcBorders>
            <w:vAlign w:val="center"/>
          </w:tcPr>
          <w:p w14:paraId="3864E7BC" w14:textId="77777777" w:rsidR="007D374D" w:rsidRPr="00C25A37" w:rsidRDefault="007D374D" w:rsidP="00206D0E">
            <w:pPr>
              <w:jc w:val="center"/>
              <w:rPr>
                <w:rFonts w:ascii="Montserrat" w:hAnsi="Montserrat" w:cs="Arial"/>
                <w:b/>
                <w:sz w:val="16"/>
              </w:rPr>
            </w:pPr>
          </w:p>
        </w:tc>
      </w:tr>
      <w:tr w:rsidR="007D374D" w:rsidRPr="00C25A37" w14:paraId="3D42F353" w14:textId="77777777" w:rsidTr="007D374D">
        <w:trPr>
          <w:trHeight w:val="285"/>
          <w:jc w:val="center"/>
        </w:trPr>
        <w:tc>
          <w:tcPr>
            <w:tcW w:w="279" w:type="pct"/>
            <w:vAlign w:val="center"/>
          </w:tcPr>
          <w:p w14:paraId="2D17CF1B" w14:textId="77777777" w:rsidR="007D374D" w:rsidRPr="00C25A37" w:rsidRDefault="007D374D" w:rsidP="00206D0E">
            <w:pPr>
              <w:snapToGrid w:val="0"/>
              <w:jc w:val="both"/>
              <w:rPr>
                <w:rFonts w:ascii="Montserrat" w:hAnsi="Montserrat" w:cs="Arial"/>
              </w:rPr>
            </w:pPr>
          </w:p>
        </w:tc>
        <w:tc>
          <w:tcPr>
            <w:tcW w:w="183" w:type="pct"/>
            <w:tcBorders>
              <w:bottom w:val="single" w:sz="4" w:space="0" w:color="auto"/>
            </w:tcBorders>
            <w:vAlign w:val="center"/>
          </w:tcPr>
          <w:p w14:paraId="05710D56"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222" w:type="pct"/>
            <w:tcBorders>
              <w:bottom w:val="single" w:sz="4" w:space="0" w:color="auto"/>
            </w:tcBorders>
            <w:vAlign w:val="center"/>
          </w:tcPr>
          <w:p w14:paraId="5D195D81"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223" w:type="pct"/>
            <w:tcBorders>
              <w:bottom w:val="single" w:sz="4" w:space="0" w:color="auto"/>
            </w:tcBorders>
            <w:vAlign w:val="center"/>
          </w:tcPr>
          <w:p w14:paraId="3124FFB9"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223" w:type="pct"/>
            <w:tcBorders>
              <w:bottom w:val="single" w:sz="4" w:space="0" w:color="auto"/>
            </w:tcBorders>
            <w:vAlign w:val="center"/>
          </w:tcPr>
          <w:p w14:paraId="73731839"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164" w:type="pct"/>
            <w:tcBorders>
              <w:bottom w:val="single" w:sz="4" w:space="0" w:color="auto"/>
            </w:tcBorders>
            <w:vAlign w:val="center"/>
          </w:tcPr>
          <w:p w14:paraId="21752F81"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762" w:type="pct"/>
            <w:tcBorders>
              <w:bottom w:val="single" w:sz="4" w:space="0" w:color="auto"/>
            </w:tcBorders>
            <w:vAlign w:val="center"/>
          </w:tcPr>
          <w:p w14:paraId="27AC37D0" w14:textId="77777777" w:rsidR="007D374D" w:rsidRPr="00C25A37" w:rsidRDefault="007D374D" w:rsidP="00206D0E">
            <w:pPr>
              <w:snapToGrid w:val="0"/>
              <w:jc w:val="both"/>
              <w:rPr>
                <w:rFonts w:ascii="Montserrat" w:hAnsi="Montserrat" w:cs="Arial"/>
              </w:rPr>
            </w:pPr>
            <w:r w:rsidRPr="00C25A37">
              <w:rPr>
                <w:rFonts w:ascii="Montserrat" w:hAnsi="Montserrat" w:cs="Arial"/>
              </w:rPr>
              <w:t> </w:t>
            </w:r>
          </w:p>
        </w:tc>
        <w:tc>
          <w:tcPr>
            <w:tcW w:w="733" w:type="pct"/>
            <w:gridSpan w:val="2"/>
            <w:vAlign w:val="center"/>
          </w:tcPr>
          <w:p w14:paraId="6E275A86" w14:textId="77777777" w:rsidR="007D374D" w:rsidRPr="00C25A37" w:rsidRDefault="007D374D" w:rsidP="00206D0E">
            <w:pPr>
              <w:snapToGrid w:val="0"/>
              <w:jc w:val="both"/>
              <w:rPr>
                <w:rFonts w:ascii="Montserrat" w:hAnsi="Montserrat" w:cs="Arial"/>
              </w:rPr>
            </w:pPr>
          </w:p>
        </w:tc>
        <w:tc>
          <w:tcPr>
            <w:tcW w:w="676" w:type="pct"/>
            <w:vAlign w:val="center"/>
          </w:tcPr>
          <w:p w14:paraId="13E1C95B" w14:textId="35C553A9" w:rsidR="007D374D" w:rsidRPr="00C25A37" w:rsidRDefault="007D374D" w:rsidP="00206D0E">
            <w:pPr>
              <w:snapToGrid w:val="0"/>
              <w:jc w:val="both"/>
              <w:rPr>
                <w:rFonts w:ascii="Montserrat" w:hAnsi="Montserrat" w:cs="Arial"/>
              </w:rPr>
            </w:pPr>
          </w:p>
        </w:tc>
        <w:tc>
          <w:tcPr>
            <w:tcW w:w="507" w:type="pct"/>
            <w:vAlign w:val="center"/>
          </w:tcPr>
          <w:p w14:paraId="57F651F1" w14:textId="77777777" w:rsidR="007D374D" w:rsidRPr="00C25A37" w:rsidRDefault="007D374D" w:rsidP="00206D0E">
            <w:pPr>
              <w:snapToGrid w:val="0"/>
              <w:jc w:val="both"/>
              <w:rPr>
                <w:rFonts w:ascii="Montserrat" w:hAnsi="Montserrat" w:cs="Arial"/>
              </w:rPr>
            </w:pPr>
          </w:p>
        </w:tc>
        <w:tc>
          <w:tcPr>
            <w:tcW w:w="564" w:type="pct"/>
          </w:tcPr>
          <w:p w14:paraId="1FB278FF" w14:textId="77777777" w:rsidR="007D374D" w:rsidRPr="00C25A37" w:rsidRDefault="007D374D" w:rsidP="00206D0E">
            <w:pPr>
              <w:snapToGrid w:val="0"/>
              <w:jc w:val="both"/>
              <w:rPr>
                <w:rFonts w:ascii="Montserrat" w:hAnsi="Montserrat" w:cs="Arial"/>
              </w:rPr>
            </w:pPr>
          </w:p>
        </w:tc>
        <w:tc>
          <w:tcPr>
            <w:tcW w:w="464" w:type="pct"/>
            <w:vAlign w:val="center"/>
          </w:tcPr>
          <w:p w14:paraId="1CD89E70" w14:textId="77777777" w:rsidR="007D374D" w:rsidRPr="00C25A37" w:rsidRDefault="007D374D" w:rsidP="00206D0E">
            <w:pPr>
              <w:snapToGrid w:val="0"/>
              <w:jc w:val="both"/>
              <w:rPr>
                <w:rFonts w:ascii="Montserrat" w:hAnsi="Montserrat" w:cs="Arial"/>
              </w:rPr>
            </w:pPr>
          </w:p>
        </w:tc>
      </w:tr>
      <w:tr w:rsidR="007D374D" w:rsidRPr="00C25A37" w14:paraId="175FBD74" w14:textId="77777777" w:rsidTr="007D374D">
        <w:trPr>
          <w:trHeight w:val="285"/>
          <w:jc w:val="center"/>
        </w:trPr>
        <w:tc>
          <w:tcPr>
            <w:tcW w:w="279" w:type="pct"/>
            <w:vAlign w:val="center"/>
          </w:tcPr>
          <w:p w14:paraId="4C7D7950" w14:textId="77777777" w:rsidR="007D374D" w:rsidRPr="00C25A37" w:rsidRDefault="007D374D" w:rsidP="00206D0E">
            <w:pPr>
              <w:snapToGrid w:val="0"/>
              <w:jc w:val="both"/>
              <w:rPr>
                <w:rFonts w:ascii="Montserrat" w:hAnsi="Montserrat" w:cs="Arial"/>
              </w:rPr>
            </w:pPr>
          </w:p>
        </w:tc>
        <w:tc>
          <w:tcPr>
            <w:tcW w:w="183" w:type="pct"/>
            <w:tcBorders>
              <w:bottom w:val="single" w:sz="4" w:space="0" w:color="auto"/>
            </w:tcBorders>
            <w:vAlign w:val="center"/>
          </w:tcPr>
          <w:p w14:paraId="04A3DAD1" w14:textId="77777777" w:rsidR="007D374D" w:rsidRPr="00C25A37" w:rsidRDefault="007D374D" w:rsidP="00206D0E">
            <w:pPr>
              <w:snapToGrid w:val="0"/>
              <w:jc w:val="both"/>
              <w:rPr>
                <w:rFonts w:ascii="Montserrat" w:hAnsi="Montserrat" w:cs="Arial"/>
              </w:rPr>
            </w:pPr>
          </w:p>
        </w:tc>
        <w:tc>
          <w:tcPr>
            <w:tcW w:w="222" w:type="pct"/>
            <w:tcBorders>
              <w:bottom w:val="single" w:sz="4" w:space="0" w:color="auto"/>
            </w:tcBorders>
            <w:vAlign w:val="center"/>
          </w:tcPr>
          <w:p w14:paraId="1D0E34DB" w14:textId="77777777" w:rsidR="007D374D" w:rsidRPr="00C25A37" w:rsidRDefault="007D374D" w:rsidP="00206D0E">
            <w:pPr>
              <w:snapToGrid w:val="0"/>
              <w:jc w:val="both"/>
              <w:rPr>
                <w:rFonts w:ascii="Montserrat" w:hAnsi="Montserrat" w:cs="Arial"/>
              </w:rPr>
            </w:pPr>
          </w:p>
        </w:tc>
        <w:tc>
          <w:tcPr>
            <w:tcW w:w="223" w:type="pct"/>
            <w:tcBorders>
              <w:bottom w:val="single" w:sz="4" w:space="0" w:color="auto"/>
            </w:tcBorders>
            <w:vAlign w:val="center"/>
          </w:tcPr>
          <w:p w14:paraId="450E807D" w14:textId="77777777" w:rsidR="007D374D" w:rsidRPr="00C25A37" w:rsidRDefault="007D374D" w:rsidP="00206D0E">
            <w:pPr>
              <w:snapToGrid w:val="0"/>
              <w:jc w:val="both"/>
              <w:rPr>
                <w:rFonts w:ascii="Montserrat" w:hAnsi="Montserrat" w:cs="Arial"/>
              </w:rPr>
            </w:pPr>
          </w:p>
        </w:tc>
        <w:tc>
          <w:tcPr>
            <w:tcW w:w="223" w:type="pct"/>
            <w:tcBorders>
              <w:bottom w:val="single" w:sz="4" w:space="0" w:color="auto"/>
            </w:tcBorders>
            <w:vAlign w:val="center"/>
          </w:tcPr>
          <w:p w14:paraId="58640776" w14:textId="77777777" w:rsidR="007D374D" w:rsidRPr="00C25A37" w:rsidRDefault="007D374D" w:rsidP="00206D0E">
            <w:pPr>
              <w:snapToGrid w:val="0"/>
              <w:jc w:val="both"/>
              <w:rPr>
                <w:rFonts w:ascii="Montserrat" w:hAnsi="Montserrat" w:cs="Arial"/>
              </w:rPr>
            </w:pPr>
          </w:p>
        </w:tc>
        <w:tc>
          <w:tcPr>
            <w:tcW w:w="164" w:type="pct"/>
            <w:tcBorders>
              <w:bottom w:val="single" w:sz="4" w:space="0" w:color="auto"/>
            </w:tcBorders>
            <w:vAlign w:val="center"/>
          </w:tcPr>
          <w:p w14:paraId="107F21B9" w14:textId="77777777" w:rsidR="007D374D" w:rsidRPr="00C25A37" w:rsidRDefault="007D374D" w:rsidP="00206D0E">
            <w:pPr>
              <w:snapToGrid w:val="0"/>
              <w:jc w:val="both"/>
              <w:rPr>
                <w:rFonts w:ascii="Montserrat" w:hAnsi="Montserrat" w:cs="Arial"/>
              </w:rPr>
            </w:pPr>
          </w:p>
        </w:tc>
        <w:tc>
          <w:tcPr>
            <w:tcW w:w="762" w:type="pct"/>
            <w:tcBorders>
              <w:bottom w:val="single" w:sz="4" w:space="0" w:color="auto"/>
            </w:tcBorders>
            <w:vAlign w:val="center"/>
          </w:tcPr>
          <w:p w14:paraId="783D603D" w14:textId="77777777" w:rsidR="007D374D" w:rsidRPr="00C25A37" w:rsidRDefault="007D374D" w:rsidP="00206D0E">
            <w:pPr>
              <w:snapToGrid w:val="0"/>
              <w:jc w:val="both"/>
              <w:rPr>
                <w:rFonts w:ascii="Montserrat" w:hAnsi="Montserrat" w:cs="Arial"/>
              </w:rPr>
            </w:pPr>
          </w:p>
        </w:tc>
        <w:tc>
          <w:tcPr>
            <w:tcW w:w="733" w:type="pct"/>
            <w:gridSpan w:val="2"/>
            <w:tcBorders>
              <w:bottom w:val="single" w:sz="4" w:space="0" w:color="auto"/>
            </w:tcBorders>
            <w:vAlign w:val="center"/>
          </w:tcPr>
          <w:p w14:paraId="68A40E05" w14:textId="77777777" w:rsidR="007D374D" w:rsidRPr="00C25A37" w:rsidRDefault="007D374D" w:rsidP="00206D0E">
            <w:pPr>
              <w:snapToGrid w:val="0"/>
              <w:jc w:val="both"/>
              <w:rPr>
                <w:rFonts w:ascii="Montserrat" w:hAnsi="Montserrat" w:cs="Arial"/>
              </w:rPr>
            </w:pPr>
          </w:p>
        </w:tc>
        <w:tc>
          <w:tcPr>
            <w:tcW w:w="676" w:type="pct"/>
            <w:tcBorders>
              <w:bottom w:val="single" w:sz="4" w:space="0" w:color="auto"/>
            </w:tcBorders>
            <w:vAlign w:val="center"/>
          </w:tcPr>
          <w:p w14:paraId="599E8A78" w14:textId="6CD5FEFC" w:rsidR="007D374D" w:rsidRPr="00C25A37" w:rsidRDefault="007D374D" w:rsidP="00206D0E">
            <w:pPr>
              <w:snapToGrid w:val="0"/>
              <w:jc w:val="both"/>
              <w:rPr>
                <w:rFonts w:ascii="Montserrat" w:hAnsi="Montserrat" w:cs="Arial"/>
              </w:rPr>
            </w:pPr>
          </w:p>
        </w:tc>
        <w:tc>
          <w:tcPr>
            <w:tcW w:w="507" w:type="pct"/>
            <w:tcBorders>
              <w:bottom w:val="single" w:sz="4" w:space="0" w:color="auto"/>
            </w:tcBorders>
            <w:vAlign w:val="center"/>
          </w:tcPr>
          <w:p w14:paraId="3232FF14" w14:textId="77777777" w:rsidR="007D374D" w:rsidRPr="00C25A37" w:rsidRDefault="007D374D" w:rsidP="00206D0E">
            <w:pPr>
              <w:snapToGrid w:val="0"/>
              <w:jc w:val="both"/>
              <w:rPr>
                <w:rFonts w:ascii="Montserrat" w:hAnsi="Montserrat" w:cs="Arial"/>
              </w:rPr>
            </w:pPr>
          </w:p>
        </w:tc>
        <w:tc>
          <w:tcPr>
            <w:tcW w:w="564" w:type="pct"/>
            <w:tcBorders>
              <w:bottom w:val="single" w:sz="4" w:space="0" w:color="auto"/>
            </w:tcBorders>
          </w:tcPr>
          <w:p w14:paraId="697061CD" w14:textId="77777777" w:rsidR="007D374D" w:rsidRPr="00C25A37" w:rsidRDefault="007D374D" w:rsidP="00206D0E">
            <w:pPr>
              <w:snapToGrid w:val="0"/>
              <w:jc w:val="both"/>
              <w:rPr>
                <w:rFonts w:ascii="Montserrat" w:hAnsi="Montserrat" w:cs="Arial"/>
              </w:rPr>
            </w:pPr>
          </w:p>
        </w:tc>
        <w:tc>
          <w:tcPr>
            <w:tcW w:w="464" w:type="pct"/>
            <w:tcBorders>
              <w:bottom w:val="single" w:sz="4" w:space="0" w:color="auto"/>
            </w:tcBorders>
            <w:vAlign w:val="center"/>
          </w:tcPr>
          <w:p w14:paraId="1764F6E0" w14:textId="77777777" w:rsidR="007D374D" w:rsidRPr="00C25A37" w:rsidRDefault="007D374D" w:rsidP="00206D0E">
            <w:pPr>
              <w:snapToGrid w:val="0"/>
              <w:jc w:val="both"/>
              <w:rPr>
                <w:rFonts w:ascii="Montserrat" w:hAnsi="Montserrat" w:cs="Arial"/>
              </w:rPr>
            </w:pPr>
          </w:p>
        </w:tc>
      </w:tr>
      <w:tr w:rsidR="003907EE" w:rsidRPr="00C25A37" w14:paraId="2C7B787C" w14:textId="77777777" w:rsidTr="00ED1E60">
        <w:trPr>
          <w:trHeight w:val="285"/>
          <w:jc w:val="center"/>
        </w:trPr>
        <w:tc>
          <w:tcPr>
            <w:tcW w:w="2451" w:type="pct"/>
            <w:gridSpan w:val="8"/>
            <w:vMerge w:val="restart"/>
            <w:tcBorders>
              <w:top w:val="single" w:sz="4" w:space="0" w:color="auto"/>
              <w:left w:val="nil"/>
              <w:right w:val="nil"/>
            </w:tcBorders>
            <w:vAlign w:val="center"/>
          </w:tcPr>
          <w:p w14:paraId="4EF3C8F5" w14:textId="77777777" w:rsidR="003907EE" w:rsidRPr="00C25A37" w:rsidRDefault="003907EE" w:rsidP="00206D0E">
            <w:pPr>
              <w:snapToGrid w:val="0"/>
              <w:jc w:val="both"/>
              <w:rPr>
                <w:rFonts w:ascii="Montserrat" w:hAnsi="Montserrat" w:cs="Arial"/>
                <w:sz w:val="18"/>
              </w:rPr>
            </w:pPr>
          </w:p>
        </w:tc>
        <w:tc>
          <w:tcPr>
            <w:tcW w:w="1521" w:type="pct"/>
            <w:gridSpan w:val="3"/>
            <w:tcBorders>
              <w:top w:val="single" w:sz="4" w:space="0" w:color="auto"/>
              <w:left w:val="nil"/>
              <w:bottom w:val="nil"/>
              <w:right w:val="single" w:sz="4" w:space="0" w:color="auto"/>
            </w:tcBorders>
            <w:vAlign w:val="center"/>
          </w:tcPr>
          <w:p w14:paraId="79713338" w14:textId="5EE6CD3B"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SUBTOTAL </w:t>
            </w:r>
            <w:r w:rsidRPr="00C25A37">
              <w:rPr>
                <w:rFonts w:ascii="Montserrat" w:hAnsi="Montserrat" w:cs="Arial"/>
                <w:b/>
                <w:sz w:val="18"/>
              </w:rPr>
              <w:t>[</w:t>
            </w:r>
            <w:r w:rsidR="007D374D">
              <w:rPr>
                <w:rFonts w:ascii="Montserrat" w:hAnsi="Montserrat" w:cs="Arial"/>
                <w:b/>
                <w:sz w:val="18"/>
              </w:rPr>
              <w:t>15</w:t>
            </w:r>
            <w:r w:rsidRPr="00C25A37">
              <w:rPr>
                <w:rFonts w:ascii="Montserrat" w:hAnsi="Montserrat" w:cs="Arial"/>
                <w:b/>
                <w:sz w:val="18"/>
              </w:rPr>
              <w:t>]</w:t>
            </w:r>
          </w:p>
        </w:tc>
        <w:tc>
          <w:tcPr>
            <w:tcW w:w="564" w:type="pct"/>
            <w:tcBorders>
              <w:top w:val="single" w:sz="4" w:space="0" w:color="auto"/>
              <w:left w:val="single" w:sz="4" w:space="0" w:color="auto"/>
              <w:right w:val="single" w:sz="4" w:space="0" w:color="auto"/>
            </w:tcBorders>
          </w:tcPr>
          <w:p w14:paraId="06C6F1D8" w14:textId="77777777" w:rsidR="003907EE" w:rsidRPr="00C25A37" w:rsidRDefault="003907EE" w:rsidP="00206D0E">
            <w:pPr>
              <w:snapToGrid w:val="0"/>
              <w:jc w:val="both"/>
              <w:rPr>
                <w:rFonts w:ascii="Montserrat" w:hAnsi="Montserrat" w:cs="Arial"/>
                <w:sz w:val="18"/>
              </w:rPr>
            </w:pPr>
          </w:p>
        </w:tc>
        <w:tc>
          <w:tcPr>
            <w:tcW w:w="464" w:type="pct"/>
            <w:tcBorders>
              <w:top w:val="single" w:sz="4" w:space="0" w:color="auto"/>
              <w:left w:val="single" w:sz="4" w:space="0" w:color="auto"/>
            </w:tcBorders>
            <w:vAlign w:val="center"/>
          </w:tcPr>
          <w:p w14:paraId="1938A0BF" w14:textId="77777777" w:rsidR="003907EE" w:rsidRPr="00C25A37" w:rsidRDefault="003907EE" w:rsidP="00206D0E">
            <w:pPr>
              <w:snapToGrid w:val="0"/>
              <w:jc w:val="both"/>
              <w:rPr>
                <w:rFonts w:ascii="Montserrat" w:hAnsi="Montserrat" w:cs="Arial"/>
                <w:sz w:val="18"/>
              </w:rPr>
            </w:pPr>
          </w:p>
        </w:tc>
      </w:tr>
      <w:tr w:rsidR="003907EE" w:rsidRPr="00C25A37" w14:paraId="192B3197" w14:textId="77777777" w:rsidTr="00ED1E60">
        <w:trPr>
          <w:trHeight w:val="285"/>
          <w:jc w:val="center"/>
        </w:trPr>
        <w:tc>
          <w:tcPr>
            <w:tcW w:w="2451" w:type="pct"/>
            <w:gridSpan w:val="8"/>
            <w:vMerge/>
            <w:tcBorders>
              <w:left w:val="nil"/>
              <w:right w:val="nil"/>
            </w:tcBorders>
            <w:vAlign w:val="center"/>
          </w:tcPr>
          <w:p w14:paraId="17C9F043" w14:textId="77777777" w:rsidR="003907EE" w:rsidRPr="00C25A37" w:rsidRDefault="003907EE" w:rsidP="00206D0E">
            <w:pPr>
              <w:snapToGrid w:val="0"/>
              <w:jc w:val="both"/>
              <w:rPr>
                <w:rFonts w:ascii="Montserrat" w:hAnsi="Montserrat" w:cs="Arial"/>
                <w:sz w:val="18"/>
              </w:rPr>
            </w:pPr>
          </w:p>
        </w:tc>
        <w:tc>
          <w:tcPr>
            <w:tcW w:w="1521" w:type="pct"/>
            <w:gridSpan w:val="3"/>
            <w:tcBorders>
              <w:top w:val="nil"/>
              <w:left w:val="nil"/>
              <w:bottom w:val="nil"/>
              <w:right w:val="single" w:sz="4" w:space="0" w:color="auto"/>
            </w:tcBorders>
            <w:vAlign w:val="center"/>
          </w:tcPr>
          <w:p w14:paraId="3912EB32" w14:textId="7422C8E6"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IVA </w:t>
            </w:r>
            <w:r w:rsidRPr="00C25A37">
              <w:rPr>
                <w:rFonts w:ascii="Montserrat" w:hAnsi="Montserrat" w:cs="Arial"/>
                <w:b/>
                <w:sz w:val="18"/>
              </w:rPr>
              <w:t>[</w:t>
            </w:r>
            <w:r w:rsidR="007D374D">
              <w:rPr>
                <w:rFonts w:ascii="Montserrat" w:hAnsi="Montserrat" w:cs="Arial"/>
                <w:b/>
                <w:sz w:val="18"/>
              </w:rPr>
              <w:t>16</w:t>
            </w:r>
            <w:r w:rsidRPr="00C25A37">
              <w:rPr>
                <w:rFonts w:ascii="Montserrat" w:hAnsi="Montserrat" w:cs="Arial"/>
                <w:b/>
                <w:sz w:val="18"/>
              </w:rPr>
              <w:t>]</w:t>
            </w:r>
          </w:p>
        </w:tc>
        <w:tc>
          <w:tcPr>
            <w:tcW w:w="564" w:type="pct"/>
            <w:tcBorders>
              <w:left w:val="single" w:sz="4" w:space="0" w:color="auto"/>
              <w:right w:val="single" w:sz="4" w:space="0" w:color="auto"/>
            </w:tcBorders>
          </w:tcPr>
          <w:p w14:paraId="25D5A120" w14:textId="77777777" w:rsidR="003907EE" w:rsidRPr="00C25A37" w:rsidRDefault="003907EE" w:rsidP="00206D0E">
            <w:pPr>
              <w:snapToGrid w:val="0"/>
              <w:jc w:val="both"/>
              <w:rPr>
                <w:rFonts w:ascii="Montserrat" w:hAnsi="Montserrat" w:cs="Arial"/>
                <w:sz w:val="18"/>
              </w:rPr>
            </w:pPr>
          </w:p>
        </w:tc>
        <w:tc>
          <w:tcPr>
            <w:tcW w:w="464" w:type="pct"/>
            <w:tcBorders>
              <w:left w:val="single" w:sz="4" w:space="0" w:color="auto"/>
            </w:tcBorders>
            <w:vAlign w:val="center"/>
          </w:tcPr>
          <w:p w14:paraId="0F9318CD" w14:textId="77777777" w:rsidR="003907EE" w:rsidRPr="00C25A37" w:rsidRDefault="003907EE" w:rsidP="00206D0E">
            <w:pPr>
              <w:snapToGrid w:val="0"/>
              <w:jc w:val="both"/>
              <w:rPr>
                <w:rFonts w:ascii="Montserrat" w:hAnsi="Montserrat" w:cs="Arial"/>
                <w:sz w:val="18"/>
              </w:rPr>
            </w:pPr>
          </w:p>
        </w:tc>
      </w:tr>
      <w:tr w:rsidR="003907EE" w:rsidRPr="00C25A37" w14:paraId="739041F0" w14:textId="77777777" w:rsidTr="00ED1E60">
        <w:trPr>
          <w:trHeight w:val="285"/>
          <w:jc w:val="center"/>
        </w:trPr>
        <w:tc>
          <w:tcPr>
            <w:tcW w:w="2451" w:type="pct"/>
            <w:gridSpan w:val="8"/>
            <w:vMerge/>
            <w:tcBorders>
              <w:left w:val="nil"/>
              <w:bottom w:val="nil"/>
              <w:right w:val="nil"/>
            </w:tcBorders>
            <w:vAlign w:val="center"/>
          </w:tcPr>
          <w:p w14:paraId="291A1B6A" w14:textId="77777777" w:rsidR="003907EE" w:rsidRPr="00C25A37" w:rsidRDefault="003907EE" w:rsidP="00206D0E">
            <w:pPr>
              <w:snapToGrid w:val="0"/>
              <w:jc w:val="both"/>
              <w:rPr>
                <w:rFonts w:ascii="Montserrat" w:hAnsi="Montserrat" w:cs="Arial"/>
                <w:sz w:val="18"/>
              </w:rPr>
            </w:pPr>
          </w:p>
        </w:tc>
        <w:tc>
          <w:tcPr>
            <w:tcW w:w="1521" w:type="pct"/>
            <w:gridSpan w:val="3"/>
            <w:tcBorders>
              <w:top w:val="nil"/>
              <w:left w:val="nil"/>
              <w:bottom w:val="nil"/>
              <w:right w:val="single" w:sz="4" w:space="0" w:color="auto"/>
            </w:tcBorders>
            <w:vAlign w:val="center"/>
          </w:tcPr>
          <w:p w14:paraId="699A75C4" w14:textId="3640A287"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TOTAL </w:t>
            </w:r>
            <w:r w:rsidRPr="00C25A37">
              <w:rPr>
                <w:rFonts w:ascii="Montserrat" w:hAnsi="Montserrat" w:cs="Arial"/>
                <w:b/>
                <w:sz w:val="18"/>
              </w:rPr>
              <w:t>[</w:t>
            </w:r>
            <w:r w:rsidR="007D374D">
              <w:rPr>
                <w:rFonts w:ascii="Montserrat" w:hAnsi="Montserrat" w:cs="Arial"/>
                <w:b/>
                <w:sz w:val="18"/>
              </w:rPr>
              <w:t>17</w:t>
            </w:r>
            <w:r w:rsidRPr="00C25A37">
              <w:rPr>
                <w:rFonts w:ascii="Montserrat" w:hAnsi="Montserrat" w:cs="Arial"/>
                <w:b/>
                <w:sz w:val="18"/>
              </w:rPr>
              <w:t>]</w:t>
            </w:r>
          </w:p>
        </w:tc>
        <w:tc>
          <w:tcPr>
            <w:tcW w:w="564" w:type="pct"/>
            <w:tcBorders>
              <w:left w:val="single" w:sz="4" w:space="0" w:color="auto"/>
              <w:right w:val="single" w:sz="4" w:space="0" w:color="auto"/>
            </w:tcBorders>
          </w:tcPr>
          <w:p w14:paraId="65A4CC3F" w14:textId="77777777" w:rsidR="003907EE" w:rsidRPr="00C25A37" w:rsidRDefault="003907EE" w:rsidP="00206D0E">
            <w:pPr>
              <w:snapToGrid w:val="0"/>
              <w:jc w:val="both"/>
              <w:rPr>
                <w:rFonts w:ascii="Montserrat" w:hAnsi="Montserrat" w:cs="Arial"/>
                <w:sz w:val="18"/>
              </w:rPr>
            </w:pPr>
          </w:p>
        </w:tc>
        <w:tc>
          <w:tcPr>
            <w:tcW w:w="464" w:type="pct"/>
            <w:tcBorders>
              <w:left w:val="single" w:sz="4" w:space="0" w:color="auto"/>
            </w:tcBorders>
            <w:vAlign w:val="center"/>
          </w:tcPr>
          <w:p w14:paraId="7E3C8A3D" w14:textId="77777777" w:rsidR="003907EE" w:rsidRPr="00C25A37" w:rsidRDefault="003907EE" w:rsidP="00206D0E">
            <w:pPr>
              <w:snapToGrid w:val="0"/>
              <w:jc w:val="both"/>
              <w:rPr>
                <w:rFonts w:ascii="Montserrat" w:hAnsi="Montserrat" w:cs="Arial"/>
                <w:sz w:val="18"/>
              </w:rPr>
            </w:pPr>
          </w:p>
        </w:tc>
      </w:tr>
    </w:tbl>
    <w:p w14:paraId="003E9717" w14:textId="77777777" w:rsidR="003907EE" w:rsidRPr="00E85D0B" w:rsidRDefault="003907EE" w:rsidP="003907EE">
      <w:pPr>
        <w:jc w:val="both"/>
        <w:rPr>
          <w:rFonts w:ascii="Montserrat" w:hAnsi="Montserrat" w:cs="Arial"/>
          <w:sz w:val="18"/>
          <w:szCs w:val="18"/>
        </w:rPr>
      </w:pPr>
    </w:p>
    <w:tbl>
      <w:tblPr>
        <w:tblStyle w:val="Tablaconcuadrcula"/>
        <w:tblW w:w="0" w:type="auto"/>
        <w:tblLook w:val="04A0" w:firstRow="1" w:lastRow="0" w:firstColumn="1" w:lastColumn="0" w:noHBand="0" w:noVBand="1"/>
      </w:tblPr>
      <w:tblGrid>
        <w:gridCol w:w="12578"/>
      </w:tblGrid>
      <w:tr w:rsidR="003907EE" w14:paraId="56E9EE12" w14:textId="77777777" w:rsidTr="00206D0E">
        <w:tc>
          <w:tcPr>
            <w:tcW w:w="12578" w:type="dxa"/>
          </w:tcPr>
          <w:p w14:paraId="7C370D6A" w14:textId="77777777" w:rsidR="003907EE" w:rsidRPr="004904F3" w:rsidRDefault="003907EE" w:rsidP="00206D0E">
            <w:pPr>
              <w:snapToGrid w:val="0"/>
              <w:jc w:val="both"/>
              <w:rPr>
                <w:rFonts w:ascii="Montserrat" w:hAnsi="Montserrat" w:cs="Arial"/>
                <w:i/>
                <w:sz w:val="14"/>
                <w:szCs w:val="16"/>
              </w:rPr>
            </w:pPr>
            <w:r w:rsidRPr="004904F3">
              <w:rPr>
                <w:rFonts w:ascii="Montserrat" w:hAnsi="Montserrat" w:cs="Arial"/>
                <w:b/>
                <w:sz w:val="14"/>
                <w:szCs w:val="16"/>
              </w:rPr>
              <w:t>NOTA:</w:t>
            </w:r>
            <w:r w:rsidRPr="004904F3">
              <w:rPr>
                <w:rFonts w:ascii="Montserrat" w:hAnsi="Montserrat" w:cs="Arial"/>
                <w:i/>
                <w:sz w:val="14"/>
                <w:szCs w:val="16"/>
              </w:rPr>
              <w:t xml:space="preserve"> </w:t>
            </w:r>
          </w:p>
          <w:p w14:paraId="670AA753" w14:textId="03A76A5F" w:rsidR="003907EE" w:rsidRPr="004904F3" w:rsidRDefault="003907EE" w:rsidP="00206D0E">
            <w:pPr>
              <w:snapToGrid w:val="0"/>
              <w:jc w:val="both"/>
              <w:rPr>
                <w:rFonts w:ascii="Montserrat" w:hAnsi="Montserrat" w:cs="Arial"/>
                <w:sz w:val="14"/>
                <w:szCs w:val="16"/>
              </w:rPr>
            </w:pPr>
            <w:r w:rsidRPr="004904F3">
              <w:rPr>
                <w:rFonts w:ascii="Montserrat" w:hAnsi="Montserrat" w:cs="Arial"/>
                <w:sz w:val="14"/>
                <w:szCs w:val="16"/>
              </w:rPr>
              <w:t>MANIFIESTO QUE CONOZCO Y ACEPTO LOS TÉRMINOS Y CONDICIONES DEL PROCEDIMIENTO Y LOS HAGO PARTE DE MI PROPOSICIÓN PARA PARTICIPAR EN LAS CLAVES QUE PROPONE MI REPRESENTADA EN LA PRESENTE PROPOSICIÓN Y QUE ENTRE OTROS CORRESPONDEN JUSTA, EXACTA Y CABALMENTE A LA DESCRIPCIÓN Y PRESENTACIÓN SOLICITADA EN EL ANEXO DENOMINADO REQUERIMIENTO DE ESTA CONVOCATORIA.</w:t>
            </w:r>
          </w:p>
          <w:p w14:paraId="1EC20122" w14:textId="77777777" w:rsidR="003907EE" w:rsidRPr="004904F3" w:rsidRDefault="003907EE" w:rsidP="00206D0E">
            <w:pPr>
              <w:snapToGrid w:val="0"/>
              <w:jc w:val="both"/>
              <w:rPr>
                <w:rFonts w:ascii="Montserrat" w:hAnsi="Montserrat" w:cs="Arial"/>
                <w:sz w:val="14"/>
                <w:szCs w:val="16"/>
              </w:rPr>
            </w:pPr>
          </w:p>
          <w:p w14:paraId="13B230FF" w14:textId="77777777" w:rsidR="003907EE" w:rsidRPr="004904F3" w:rsidRDefault="003907EE" w:rsidP="00206D0E">
            <w:pPr>
              <w:snapToGrid w:val="0"/>
              <w:jc w:val="both"/>
              <w:rPr>
                <w:rFonts w:ascii="Montserrat" w:hAnsi="Montserrat" w:cs="Arial"/>
                <w:sz w:val="14"/>
                <w:szCs w:val="16"/>
              </w:rPr>
            </w:pPr>
            <w:r>
              <w:rPr>
                <w:rFonts w:ascii="Montserrat" w:hAnsi="Montserrat" w:cs="Arial"/>
                <w:sz w:val="14"/>
                <w:szCs w:val="16"/>
              </w:rPr>
              <w:t>LA PRESENTE TENDRÁ UNA VIGENCIA DURANTE TODO EL PROCEDIMIENTO DE CONTRATACIÓN</w:t>
            </w:r>
            <w:r w:rsidRPr="004904F3">
              <w:rPr>
                <w:rFonts w:ascii="Montserrat" w:hAnsi="Montserrat" w:cs="Arial"/>
                <w:sz w:val="14"/>
                <w:szCs w:val="16"/>
              </w:rPr>
              <w:t>.</w:t>
            </w:r>
          </w:p>
          <w:p w14:paraId="360E7098" w14:textId="77777777" w:rsidR="003907EE" w:rsidRPr="004904F3" w:rsidRDefault="003907EE" w:rsidP="00206D0E">
            <w:pPr>
              <w:snapToGrid w:val="0"/>
              <w:jc w:val="both"/>
              <w:rPr>
                <w:rFonts w:ascii="Montserrat" w:hAnsi="Montserrat" w:cs="Arial"/>
                <w:sz w:val="14"/>
                <w:szCs w:val="16"/>
              </w:rPr>
            </w:pPr>
          </w:p>
          <w:p w14:paraId="63023568" w14:textId="77777777" w:rsidR="003907EE" w:rsidRPr="004904F3" w:rsidRDefault="003907EE" w:rsidP="00206D0E">
            <w:pPr>
              <w:snapToGrid w:val="0"/>
              <w:jc w:val="both"/>
              <w:rPr>
                <w:rFonts w:ascii="Montserrat" w:hAnsi="Montserrat" w:cs="Arial"/>
                <w:sz w:val="14"/>
                <w:szCs w:val="16"/>
              </w:rPr>
            </w:pPr>
            <w:r w:rsidRPr="004904F3">
              <w:rPr>
                <w:rFonts w:ascii="Montserrat" w:hAnsi="Montserrat" w:cs="Arial"/>
                <w:sz w:val="14"/>
                <w:szCs w:val="16"/>
              </w:rPr>
              <w:t>EN CASO DE QUE EXISTA INSTANCIA DE INCONFORMIDAD LA PRESENTE ESTARÁ VIGENTE HASTA QUE LA MISMA SE RESUELVA Y 60 DIAS ADICIONALES.</w:t>
            </w:r>
          </w:p>
          <w:p w14:paraId="66C7CDD7" w14:textId="77777777" w:rsidR="003907EE" w:rsidRPr="004904F3" w:rsidRDefault="003907EE" w:rsidP="00206D0E">
            <w:pPr>
              <w:snapToGrid w:val="0"/>
              <w:jc w:val="both"/>
              <w:rPr>
                <w:rFonts w:ascii="Montserrat" w:hAnsi="Montserrat" w:cs="Arial"/>
                <w:sz w:val="14"/>
                <w:szCs w:val="16"/>
              </w:rPr>
            </w:pPr>
          </w:p>
          <w:p w14:paraId="1A30A300" w14:textId="77777777" w:rsidR="003907EE" w:rsidRDefault="003907EE" w:rsidP="00206D0E">
            <w:pPr>
              <w:jc w:val="both"/>
              <w:rPr>
                <w:rFonts w:ascii="Montserrat" w:hAnsi="Montserrat" w:cs="Arial"/>
                <w:sz w:val="18"/>
                <w:szCs w:val="18"/>
              </w:rPr>
            </w:pPr>
            <w:r w:rsidRPr="004904F3">
              <w:rPr>
                <w:rFonts w:ascii="Montserrat" w:hAnsi="Montserrat" w:cs="Arial"/>
                <w:b/>
                <w:i/>
                <w:sz w:val="14"/>
                <w:szCs w:val="16"/>
              </w:rPr>
              <w:t>LOS PRECIOS UNITARIOS, SERAN FIJOS DURANTE LA VIGENCIA DEL CONTRATO.</w:t>
            </w:r>
          </w:p>
        </w:tc>
      </w:tr>
    </w:tbl>
    <w:p w14:paraId="675F15C8" w14:textId="77777777" w:rsidR="003907EE" w:rsidRPr="00E85D0B" w:rsidRDefault="003907EE" w:rsidP="003907EE">
      <w:pPr>
        <w:jc w:val="both"/>
        <w:rPr>
          <w:rFonts w:ascii="Montserrat" w:hAnsi="Montserrat" w:cs="Arial"/>
          <w:sz w:val="18"/>
          <w:szCs w:val="18"/>
        </w:rPr>
      </w:pPr>
    </w:p>
    <w:p w14:paraId="45D3936A" w14:textId="56987E6F" w:rsidR="003907EE" w:rsidRPr="00E85D0B" w:rsidRDefault="003907EE" w:rsidP="003907EE">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w:t>
      </w:r>
      <w:r w:rsidRPr="00E85D0B">
        <w:rPr>
          <w:rFonts w:ascii="Montserrat" w:hAnsi="Montserrat" w:cs="Arial"/>
          <w:b/>
          <w:sz w:val="18"/>
          <w:szCs w:val="18"/>
        </w:rPr>
        <w:t>[</w:t>
      </w:r>
      <w:r w:rsidR="007D374D">
        <w:rPr>
          <w:rFonts w:ascii="Montserrat" w:hAnsi="Montserrat" w:cs="Arial"/>
          <w:b/>
          <w:sz w:val="18"/>
          <w:szCs w:val="18"/>
        </w:rPr>
        <w:t>18</w:t>
      </w:r>
      <w:r w:rsidRPr="00E85D0B">
        <w:rPr>
          <w:rFonts w:ascii="Montserrat" w:hAnsi="Montserrat" w:cs="Arial"/>
          <w:b/>
          <w:sz w:val="18"/>
          <w:szCs w:val="18"/>
        </w:rPr>
        <w:t>]</w:t>
      </w:r>
      <w:r w:rsidRPr="00E85D0B">
        <w:rPr>
          <w:rFonts w:ascii="Montserrat" w:hAnsi="Montserrat" w:cs="Arial"/>
          <w:sz w:val="20"/>
          <w:lang w:val="es-ES_tradnl" w:eastAsia="es-ES"/>
        </w:rPr>
        <w:t>____________________</w:t>
      </w:r>
    </w:p>
    <w:p w14:paraId="60CB29B7" w14:textId="77777777" w:rsidR="003907EE" w:rsidRPr="0056391B" w:rsidRDefault="003907EE" w:rsidP="003907EE">
      <w:pPr>
        <w:ind w:left="-284"/>
        <w:jc w:val="center"/>
        <w:rPr>
          <w:rFonts w:ascii="Montserrat" w:hAnsi="Montserrat" w:cs="Arial"/>
          <w:b/>
        </w:rPr>
      </w:pPr>
      <w:r w:rsidRPr="0056391B">
        <w:rPr>
          <w:rFonts w:ascii="Montserrat" w:hAnsi="Montserrat" w:cs="Arial"/>
          <w:b/>
          <w:bCs/>
          <w:sz w:val="20"/>
          <w:lang w:val="es-ES_tradnl"/>
        </w:rPr>
        <w:t>(Nombre y firma del Representante Legal)</w:t>
      </w:r>
      <w:r w:rsidRPr="0056391B">
        <w:rPr>
          <w:rFonts w:ascii="Montserrat" w:hAnsi="Montserrat" w:cs="Arial"/>
          <w:b/>
        </w:rPr>
        <w:br w:type="page"/>
      </w:r>
    </w:p>
    <w:p w14:paraId="6D0C3402" w14:textId="77777777" w:rsidR="003907EE" w:rsidRPr="00E85D0B" w:rsidRDefault="003907EE" w:rsidP="003907EE">
      <w:pPr>
        <w:tabs>
          <w:tab w:val="left" w:pos="2705"/>
          <w:tab w:val="center" w:pos="6219"/>
        </w:tabs>
        <w:rPr>
          <w:rFonts w:ascii="Montserrat" w:hAnsi="Montserrat" w:cs="Arial"/>
          <w:b/>
          <w:sz w:val="20"/>
          <w:szCs w:val="20"/>
        </w:rPr>
      </w:pPr>
      <w:r w:rsidRPr="00E85D0B">
        <w:rPr>
          <w:rFonts w:ascii="Montserrat" w:hAnsi="Montserrat" w:cs="Arial"/>
          <w:b/>
          <w:sz w:val="20"/>
          <w:szCs w:val="20"/>
        </w:rPr>
        <w:lastRenderedPageBreak/>
        <w:tab/>
      </w:r>
      <w:r w:rsidRPr="00E85D0B">
        <w:rPr>
          <w:rFonts w:ascii="Montserrat" w:hAnsi="Montserrat" w:cs="Arial"/>
          <w:b/>
          <w:sz w:val="20"/>
          <w:szCs w:val="20"/>
        </w:rPr>
        <w:tab/>
      </w:r>
    </w:p>
    <w:p w14:paraId="08342B76" w14:textId="77777777" w:rsidR="003907EE" w:rsidRPr="00E85D0B" w:rsidRDefault="003907EE" w:rsidP="003907EE">
      <w:pPr>
        <w:tabs>
          <w:tab w:val="left" w:pos="2705"/>
          <w:tab w:val="center" w:pos="6219"/>
        </w:tabs>
        <w:jc w:val="center"/>
        <w:rPr>
          <w:rFonts w:ascii="Montserrat" w:hAnsi="Montserrat" w:cs="Arial"/>
          <w:b/>
          <w:sz w:val="20"/>
          <w:szCs w:val="20"/>
          <w:lang w:val="es-ES"/>
        </w:rPr>
      </w:pPr>
      <w:r w:rsidRPr="00E85D0B">
        <w:rPr>
          <w:rFonts w:ascii="Montserrat" w:hAnsi="Montserrat" w:cs="Arial"/>
          <w:b/>
          <w:sz w:val="20"/>
          <w:szCs w:val="20"/>
        </w:rPr>
        <w:t xml:space="preserve">ANEXO </w:t>
      </w:r>
      <w:r w:rsidR="00C86FE0">
        <w:rPr>
          <w:rFonts w:ascii="Montserrat" w:hAnsi="Montserrat" w:cs="Arial"/>
          <w:b/>
          <w:sz w:val="20"/>
          <w:szCs w:val="20"/>
        </w:rPr>
        <w:t>I</w:t>
      </w:r>
      <w:r w:rsidRPr="00E85D0B">
        <w:rPr>
          <w:rFonts w:ascii="Montserrat" w:hAnsi="Montserrat" w:cs="Arial"/>
          <w:b/>
          <w:sz w:val="20"/>
          <w:szCs w:val="20"/>
        </w:rPr>
        <w:t>X PROPUESTA ECONÓMICA INSTRUCTIVO DE LLENADO</w:t>
      </w:r>
    </w:p>
    <w:p w14:paraId="547415B9" w14:textId="77777777" w:rsidR="003907EE" w:rsidRPr="00E85D0B" w:rsidRDefault="003907EE" w:rsidP="003907EE">
      <w:pPr>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9416"/>
      </w:tblGrid>
      <w:tr w:rsidR="003907EE" w:rsidRPr="00C25A37" w14:paraId="5A1B3978" w14:textId="77777777" w:rsidTr="00206D0E">
        <w:trPr>
          <w:jc w:val="center"/>
        </w:trPr>
        <w:tc>
          <w:tcPr>
            <w:tcW w:w="1069" w:type="dxa"/>
            <w:shd w:val="clear" w:color="auto" w:fill="BFBFBF" w:themeFill="background1" w:themeFillShade="BF"/>
          </w:tcPr>
          <w:p w14:paraId="04723B78"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Numero</w:t>
            </w:r>
          </w:p>
        </w:tc>
        <w:tc>
          <w:tcPr>
            <w:tcW w:w="9416" w:type="dxa"/>
            <w:shd w:val="clear" w:color="auto" w:fill="BFBFBF" w:themeFill="background1" w:themeFillShade="BF"/>
          </w:tcPr>
          <w:p w14:paraId="2D60153B"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Descripción</w:t>
            </w:r>
          </w:p>
        </w:tc>
      </w:tr>
      <w:tr w:rsidR="003907EE" w:rsidRPr="00C25A37" w14:paraId="4502D3DA" w14:textId="77777777" w:rsidTr="00206D0E">
        <w:trPr>
          <w:jc w:val="center"/>
        </w:trPr>
        <w:tc>
          <w:tcPr>
            <w:tcW w:w="1069" w:type="dxa"/>
          </w:tcPr>
          <w:p w14:paraId="6178A3E8"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1</w:t>
            </w:r>
          </w:p>
        </w:tc>
        <w:tc>
          <w:tcPr>
            <w:tcW w:w="9416" w:type="dxa"/>
          </w:tcPr>
          <w:p w14:paraId="6C34EA06"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la licitación</w:t>
            </w:r>
            <w:r>
              <w:rPr>
                <w:rFonts w:ascii="Montserrat" w:hAnsi="Montserrat" w:cs="Arial"/>
                <w:sz w:val="20"/>
              </w:rPr>
              <w:t xml:space="preserve"> pública</w:t>
            </w:r>
          </w:p>
        </w:tc>
      </w:tr>
      <w:tr w:rsidR="003907EE" w:rsidRPr="00C25A37" w14:paraId="7C26E7D8" w14:textId="77777777" w:rsidTr="00206D0E">
        <w:trPr>
          <w:jc w:val="center"/>
        </w:trPr>
        <w:tc>
          <w:tcPr>
            <w:tcW w:w="1069" w:type="dxa"/>
          </w:tcPr>
          <w:p w14:paraId="18862CC9"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2</w:t>
            </w:r>
          </w:p>
        </w:tc>
        <w:tc>
          <w:tcPr>
            <w:tcW w:w="9416" w:type="dxa"/>
          </w:tcPr>
          <w:p w14:paraId="6E70E5A5" w14:textId="77777777" w:rsidR="003907EE" w:rsidRPr="00C25A37" w:rsidRDefault="003907EE" w:rsidP="00206D0E">
            <w:pPr>
              <w:rPr>
                <w:rFonts w:ascii="Montserrat" w:hAnsi="Montserrat" w:cs="Arial"/>
                <w:sz w:val="20"/>
              </w:rPr>
            </w:pPr>
            <w:r w:rsidRPr="00C25A37">
              <w:rPr>
                <w:rFonts w:ascii="Montserrat" w:hAnsi="Montserrat" w:cs="Arial"/>
                <w:sz w:val="20"/>
              </w:rPr>
              <w:t>Indicar fecha de la presentación de proposiciones.</w:t>
            </w:r>
          </w:p>
        </w:tc>
      </w:tr>
      <w:tr w:rsidR="003907EE" w:rsidRPr="00C25A37" w14:paraId="134F3C3E" w14:textId="77777777" w:rsidTr="00206D0E">
        <w:trPr>
          <w:jc w:val="center"/>
        </w:trPr>
        <w:tc>
          <w:tcPr>
            <w:tcW w:w="1069" w:type="dxa"/>
          </w:tcPr>
          <w:p w14:paraId="7B9941E0"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3</w:t>
            </w:r>
          </w:p>
        </w:tc>
        <w:tc>
          <w:tcPr>
            <w:tcW w:w="9416" w:type="dxa"/>
          </w:tcPr>
          <w:p w14:paraId="41812AAE"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titular del registro sanitario o distribuidor.</w:t>
            </w:r>
          </w:p>
        </w:tc>
      </w:tr>
      <w:tr w:rsidR="003907EE" w:rsidRPr="00C25A37" w14:paraId="3BA9728B" w14:textId="77777777" w:rsidTr="00206D0E">
        <w:trPr>
          <w:jc w:val="center"/>
        </w:trPr>
        <w:tc>
          <w:tcPr>
            <w:tcW w:w="1069" w:type="dxa"/>
          </w:tcPr>
          <w:p w14:paraId="61C6C0A2"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4</w:t>
            </w:r>
          </w:p>
        </w:tc>
        <w:tc>
          <w:tcPr>
            <w:tcW w:w="9416" w:type="dxa"/>
          </w:tcPr>
          <w:p w14:paraId="20D8E3D7"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Proveedor asignado por el sistema PREI; en caso de no cantar con él, dejar el espacio en blanco.</w:t>
            </w:r>
          </w:p>
        </w:tc>
      </w:tr>
      <w:tr w:rsidR="003907EE" w:rsidRPr="00C25A37" w14:paraId="50CE4BD9" w14:textId="77777777" w:rsidTr="00206D0E">
        <w:trPr>
          <w:jc w:val="center"/>
        </w:trPr>
        <w:tc>
          <w:tcPr>
            <w:tcW w:w="1069" w:type="dxa"/>
          </w:tcPr>
          <w:p w14:paraId="6E9C0440"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5</w:t>
            </w:r>
          </w:p>
        </w:tc>
        <w:tc>
          <w:tcPr>
            <w:tcW w:w="9416" w:type="dxa"/>
          </w:tcPr>
          <w:p w14:paraId="725C0F92" w14:textId="77777777" w:rsidR="003907EE" w:rsidRPr="00C25A37" w:rsidRDefault="003907EE" w:rsidP="00206D0E">
            <w:pPr>
              <w:rPr>
                <w:rFonts w:ascii="Montserrat" w:hAnsi="Montserrat" w:cs="Arial"/>
                <w:sz w:val="20"/>
              </w:rPr>
            </w:pPr>
            <w:r w:rsidRPr="00C25A37">
              <w:rPr>
                <w:rFonts w:ascii="Montserrat" w:hAnsi="Montserrat" w:cs="Arial"/>
                <w:sz w:val="20"/>
              </w:rPr>
              <w:t>Indicar el nombre del licitante.</w:t>
            </w:r>
          </w:p>
        </w:tc>
      </w:tr>
      <w:tr w:rsidR="003907EE" w:rsidRPr="00C25A37" w14:paraId="7002A3FD" w14:textId="77777777" w:rsidTr="00206D0E">
        <w:trPr>
          <w:jc w:val="center"/>
        </w:trPr>
        <w:tc>
          <w:tcPr>
            <w:tcW w:w="1069" w:type="dxa"/>
          </w:tcPr>
          <w:p w14:paraId="1540AEC2"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6</w:t>
            </w:r>
          </w:p>
        </w:tc>
        <w:tc>
          <w:tcPr>
            <w:tcW w:w="9416" w:type="dxa"/>
          </w:tcPr>
          <w:p w14:paraId="6D7D03AB"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micro, pequeña o mediana empresa. En caso de que el licitante no pertenezca a la estratificación de MIPYMES, deberá dejar los espacios en blanco.</w:t>
            </w:r>
          </w:p>
        </w:tc>
      </w:tr>
      <w:tr w:rsidR="003907EE" w:rsidRPr="00C25A37" w14:paraId="3E3D1DAB" w14:textId="77777777" w:rsidTr="00206D0E">
        <w:trPr>
          <w:jc w:val="center"/>
        </w:trPr>
        <w:tc>
          <w:tcPr>
            <w:tcW w:w="1069" w:type="dxa"/>
          </w:tcPr>
          <w:p w14:paraId="305A1E44"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7</w:t>
            </w:r>
          </w:p>
        </w:tc>
        <w:tc>
          <w:tcPr>
            <w:tcW w:w="9416" w:type="dxa"/>
          </w:tcPr>
          <w:p w14:paraId="0C47EC33"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partida corre</w:t>
            </w:r>
            <w:r>
              <w:rPr>
                <w:rFonts w:ascii="Montserrat" w:hAnsi="Montserrat" w:cs="Arial"/>
                <w:sz w:val="20"/>
              </w:rPr>
              <w:t>spondiente a la clave ofertada.</w:t>
            </w:r>
          </w:p>
        </w:tc>
      </w:tr>
      <w:tr w:rsidR="003907EE" w:rsidRPr="00C25A37" w14:paraId="72EA911D" w14:textId="77777777" w:rsidTr="00206D0E">
        <w:trPr>
          <w:jc w:val="center"/>
        </w:trPr>
        <w:tc>
          <w:tcPr>
            <w:tcW w:w="1069" w:type="dxa"/>
          </w:tcPr>
          <w:p w14:paraId="49A80B5A"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8</w:t>
            </w:r>
          </w:p>
        </w:tc>
        <w:tc>
          <w:tcPr>
            <w:tcW w:w="9416" w:type="dxa"/>
          </w:tcPr>
          <w:p w14:paraId="4EC85A8E"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Indicar la clave ofertada a 14 dígitos, en correspondencia a cada columna: </w:t>
            </w:r>
          </w:p>
          <w:p w14:paraId="7746D1C6" w14:textId="77777777" w:rsidR="003907EE" w:rsidRPr="00C25A37" w:rsidRDefault="003907EE" w:rsidP="00206D0E">
            <w:pPr>
              <w:rPr>
                <w:rFonts w:ascii="Montserrat" w:hAnsi="Montserrat" w:cs="Arial"/>
                <w:sz w:val="20"/>
              </w:rPr>
            </w:pPr>
            <w:r w:rsidRPr="00C25A37">
              <w:rPr>
                <w:rFonts w:ascii="Montserrat" w:hAnsi="Montserrat" w:cs="Arial"/>
                <w:sz w:val="20"/>
              </w:rPr>
              <w:t>Gpo.-Grupo; Gen.- Genérico; Esp.- Específico; Dif .- Diferenciador  y Var.- Variante</w:t>
            </w:r>
          </w:p>
        </w:tc>
      </w:tr>
      <w:tr w:rsidR="003907EE" w:rsidRPr="00C25A37" w14:paraId="4A882370" w14:textId="77777777" w:rsidTr="00206D0E">
        <w:trPr>
          <w:jc w:val="center"/>
        </w:trPr>
        <w:tc>
          <w:tcPr>
            <w:tcW w:w="1069" w:type="dxa"/>
          </w:tcPr>
          <w:p w14:paraId="2BCDECDD"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9</w:t>
            </w:r>
          </w:p>
        </w:tc>
        <w:tc>
          <w:tcPr>
            <w:tcW w:w="9416" w:type="dxa"/>
          </w:tcPr>
          <w:p w14:paraId="1604A059" w14:textId="77777777" w:rsidR="003907EE" w:rsidRPr="00C25A37" w:rsidRDefault="003907EE" w:rsidP="00206D0E">
            <w:pPr>
              <w:rPr>
                <w:rFonts w:ascii="Montserrat" w:hAnsi="Montserrat" w:cs="Arial"/>
                <w:sz w:val="20"/>
              </w:rPr>
            </w:pPr>
            <w:r w:rsidRPr="00C25A37">
              <w:rPr>
                <w:rFonts w:ascii="Montserrat" w:hAnsi="Montserrat" w:cs="Arial"/>
                <w:sz w:val="20"/>
              </w:rPr>
              <w:t>Indicar la cantidad mínima de bienes que se oferta.</w:t>
            </w:r>
          </w:p>
        </w:tc>
      </w:tr>
      <w:tr w:rsidR="007D374D" w:rsidRPr="00C25A37" w14:paraId="5568B112" w14:textId="77777777" w:rsidTr="00206D0E">
        <w:trPr>
          <w:jc w:val="center"/>
        </w:trPr>
        <w:tc>
          <w:tcPr>
            <w:tcW w:w="1069" w:type="dxa"/>
          </w:tcPr>
          <w:p w14:paraId="2CBE3A07" w14:textId="242E6FCE" w:rsidR="007D374D" w:rsidRPr="00C25A37" w:rsidRDefault="007D374D" w:rsidP="007D374D">
            <w:pPr>
              <w:jc w:val="center"/>
              <w:rPr>
                <w:rFonts w:ascii="Montserrat" w:hAnsi="Montserrat" w:cs="Arial"/>
                <w:b/>
                <w:sz w:val="20"/>
              </w:rPr>
            </w:pPr>
            <w:r w:rsidRPr="00C25A37">
              <w:rPr>
                <w:rFonts w:ascii="Montserrat" w:hAnsi="Montserrat" w:cs="Arial"/>
                <w:b/>
                <w:sz w:val="20"/>
              </w:rPr>
              <w:t>10</w:t>
            </w:r>
          </w:p>
        </w:tc>
        <w:tc>
          <w:tcPr>
            <w:tcW w:w="9416" w:type="dxa"/>
          </w:tcPr>
          <w:p w14:paraId="18C4EA99" w14:textId="67623349" w:rsidR="007D374D" w:rsidRPr="00C25A37" w:rsidRDefault="007D374D" w:rsidP="007D374D">
            <w:pPr>
              <w:rPr>
                <w:rFonts w:ascii="Montserrat" w:hAnsi="Montserrat" w:cs="Arial"/>
                <w:sz w:val="20"/>
              </w:rPr>
            </w:pPr>
            <w:r w:rsidRPr="00C25A37">
              <w:rPr>
                <w:rFonts w:ascii="Montserrat" w:hAnsi="Montserrat" w:cs="Arial"/>
                <w:sz w:val="20"/>
              </w:rPr>
              <w:t>Indicar la cantidad máxima de bienes que se oferta.</w:t>
            </w:r>
          </w:p>
        </w:tc>
      </w:tr>
      <w:tr w:rsidR="007D374D" w:rsidRPr="00C25A37" w14:paraId="3CC62369" w14:textId="77777777" w:rsidTr="00206D0E">
        <w:trPr>
          <w:jc w:val="center"/>
        </w:trPr>
        <w:tc>
          <w:tcPr>
            <w:tcW w:w="1069" w:type="dxa"/>
          </w:tcPr>
          <w:p w14:paraId="63C466DD" w14:textId="2483F80C" w:rsidR="007D374D" w:rsidRPr="00C25A37" w:rsidRDefault="007D374D" w:rsidP="007D374D">
            <w:pPr>
              <w:jc w:val="center"/>
              <w:rPr>
                <w:rFonts w:ascii="Montserrat" w:hAnsi="Montserrat" w:cs="Arial"/>
                <w:b/>
                <w:sz w:val="20"/>
              </w:rPr>
            </w:pPr>
            <w:r>
              <w:rPr>
                <w:rFonts w:ascii="Montserrat" w:hAnsi="Montserrat" w:cs="Arial"/>
                <w:b/>
                <w:sz w:val="20"/>
              </w:rPr>
              <w:t>11</w:t>
            </w:r>
          </w:p>
        </w:tc>
        <w:tc>
          <w:tcPr>
            <w:tcW w:w="9416" w:type="dxa"/>
          </w:tcPr>
          <w:p w14:paraId="00AB0AB3" w14:textId="3D5653C2" w:rsidR="007D374D" w:rsidRPr="00C25A37" w:rsidRDefault="007D374D" w:rsidP="007D374D">
            <w:pPr>
              <w:rPr>
                <w:rFonts w:ascii="Montserrat" w:hAnsi="Montserrat" w:cs="Arial"/>
                <w:sz w:val="20"/>
              </w:rPr>
            </w:pPr>
            <w:r w:rsidRPr="00C25A37">
              <w:rPr>
                <w:rFonts w:ascii="Montserrat" w:hAnsi="Montserrat" w:cs="Arial"/>
                <w:sz w:val="20"/>
              </w:rPr>
              <w:t xml:space="preserve">Indicar el </w:t>
            </w:r>
            <w:r>
              <w:rPr>
                <w:rFonts w:ascii="Montserrat" w:hAnsi="Montserrat" w:cs="Arial"/>
                <w:sz w:val="20"/>
              </w:rPr>
              <w:t>precio unitario</w:t>
            </w:r>
            <w:r w:rsidRPr="00C25A37">
              <w:rPr>
                <w:rFonts w:ascii="Montserrat" w:hAnsi="Montserrat" w:cs="Arial"/>
                <w:sz w:val="20"/>
              </w:rPr>
              <w:t xml:space="preserve"> que oferta</w:t>
            </w:r>
            <w:r>
              <w:rPr>
                <w:rFonts w:ascii="Montserrat" w:hAnsi="Montserrat" w:cs="Arial"/>
                <w:sz w:val="20"/>
              </w:rPr>
              <w:t xml:space="preserve"> sin IVA</w:t>
            </w:r>
            <w:r w:rsidRPr="00C25A37">
              <w:rPr>
                <w:rFonts w:ascii="Montserrat" w:hAnsi="Montserrat" w:cs="Arial"/>
                <w:sz w:val="20"/>
              </w:rPr>
              <w:t>.</w:t>
            </w:r>
          </w:p>
        </w:tc>
      </w:tr>
      <w:tr w:rsidR="007D374D" w:rsidRPr="00C25A37" w14:paraId="65764C8B" w14:textId="77777777" w:rsidTr="00206D0E">
        <w:trPr>
          <w:jc w:val="center"/>
        </w:trPr>
        <w:tc>
          <w:tcPr>
            <w:tcW w:w="1069" w:type="dxa"/>
          </w:tcPr>
          <w:p w14:paraId="18493755" w14:textId="75CF9F66" w:rsidR="007D374D" w:rsidRPr="00C25A37" w:rsidRDefault="007D374D" w:rsidP="007D374D">
            <w:pPr>
              <w:jc w:val="center"/>
              <w:rPr>
                <w:rFonts w:ascii="Montserrat" w:hAnsi="Montserrat" w:cs="Arial"/>
                <w:b/>
                <w:sz w:val="20"/>
              </w:rPr>
            </w:pPr>
            <w:r w:rsidRPr="00C25A37">
              <w:rPr>
                <w:rFonts w:ascii="Montserrat" w:hAnsi="Montserrat" w:cs="Arial"/>
                <w:b/>
                <w:sz w:val="20"/>
              </w:rPr>
              <w:t>12</w:t>
            </w:r>
          </w:p>
        </w:tc>
        <w:tc>
          <w:tcPr>
            <w:tcW w:w="9416" w:type="dxa"/>
          </w:tcPr>
          <w:p w14:paraId="4BDC820F" w14:textId="33D803F5" w:rsidR="007D374D" w:rsidRPr="00C25A37" w:rsidRDefault="007D374D" w:rsidP="007D374D">
            <w:pPr>
              <w:rPr>
                <w:rFonts w:ascii="Montserrat" w:hAnsi="Montserrat" w:cs="Arial"/>
                <w:sz w:val="20"/>
              </w:rPr>
            </w:pPr>
            <w:r w:rsidRPr="00C25A37">
              <w:rPr>
                <w:rFonts w:ascii="Montserrat" w:hAnsi="Montserrat" w:cs="Arial"/>
                <w:sz w:val="20"/>
              </w:rPr>
              <w:t>Indicar el nombre del país de origen de los bienes que oferta.</w:t>
            </w:r>
          </w:p>
        </w:tc>
      </w:tr>
      <w:tr w:rsidR="007D374D" w:rsidRPr="00C25A37" w14:paraId="37B879CC" w14:textId="77777777" w:rsidTr="00206D0E">
        <w:trPr>
          <w:jc w:val="center"/>
        </w:trPr>
        <w:tc>
          <w:tcPr>
            <w:tcW w:w="1069" w:type="dxa"/>
          </w:tcPr>
          <w:p w14:paraId="06635B33" w14:textId="3923115A" w:rsidR="007D374D" w:rsidRPr="00C25A37" w:rsidRDefault="007D374D" w:rsidP="007D374D">
            <w:pPr>
              <w:jc w:val="center"/>
              <w:rPr>
                <w:rFonts w:ascii="Montserrat" w:hAnsi="Montserrat" w:cs="Arial"/>
                <w:b/>
                <w:sz w:val="20"/>
              </w:rPr>
            </w:pPr>
            <w:r w:rsidRPr="00C25A37">
              <w:rPr>
                <w:rFonts w:ascii="Montserrat" w:hAnsi="Montserrat" w:cs="Arial"/>
                <w:b/>
                <w:sz w:val="20"/>
              </w:rPr>
              <w:t>13</w:t>
            </w:r>
          </w:p>
        </w:tc>
        <w:tc>
          <w:tcPr>
            <w:tcW w:w="9416" w:type="dxa"/>
          </w:tcPr>
          <w:p w14:paraId="2CAE59D1" w14:textId="011C969D" w:rsidR="007D374D" w:rsidRPr="00C25A37" w:rsidRDefault="007D374D" w:rsidP="007D374D">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mínimo</w:t>
            </w:r>
            <w:r w:rsidRPr="00C25A37">
              <w:rPr>
                <w:rFonts w:ascii="Montserrat" w:hAnsi="Montserrat" w:cs="Arial"/>
                <w:sz w:val="20"/>
              </w:rPr>
              <w:t xml:space="preserve"> por la clave ofertada</w:t>
            </w:r>
            <w:r>
              <w:rPr>
                <w:rFonts w:ascii="Montserrat" w:hAnsi="Montserrat" w:cs="Arial"/>
                <w:sz w:val="20"/>
              </w:rPr>
              <w:t xml:space="preserve"> sin IVA</w:t>
            </w:r>
            <w:r w:rsidRPr="00C25A37">
              <w:rPr>
                <w:rFonts w:ascii="Montserrat" w:hAnsi="Montserrat" w:cs="Arial"/>
                <w:sz w:val="20"/>
              </w:rPr>
              <w:t>.</w:t>
            </w:r>
          </w:p>
        </w:tc>
      </w:tr>
      <w:tr w:rsidR="007D374D" w:rsidRPr="00C25A37" w14:paraId="3033BC93" w14:textId="77777777" w:rsidTr="00206D0E">
        <w:trPr>
          <w:jc w:val="center"/>
        </w:trPr>
        <w:tc>
          <w:tcPr>
            <w:tcW w:w="1069" w:type="dxa"/>
          </w:tcPr>
          <w:p w14:paraId="3B255CE7" w14:textId="115D88EF" w:rsidR="007D374D" w:rsidRPr="00C25A37" w:rsidRDefault="007D374D" w:rsidP="007D374D">
            <w:pPr>
              <w:jc w:val="center"/>
              <w:rPr>
                <w:rFonts w:ascii="Montserrat" w:hAnsi="Montserrat" w:cs="Arial"/>
                <w:b/>
                <w:sz w:val="20"/>
              </w:rPr>
            </w:pPr>
            <w:r w:rsidRPr="00C25A37">
              <w:rPr>
                <w:rFonts w:ascii="Montserrat" w:hAnsi="Montserrat" w:cs="Arial"/>
                <w:b/>
                <w:sz w:val="20"/>
              </w:rPr>
              <w:t>14</w:t>
            </w:r>
          </w:p>
        </w:tc>
        <w:tc>
          <w:tcPr>
            <w:tcW w:w="9416" w:type="dxa"/>
          </w:tcPr>
          <w:p w14:paraId="2369E2EF" w14:textId="40CAB8E3" w:rsidR="007D374D" w:rsidRPr="00C25A37" w:rsidRDefault="007D374D" w:rsidP="007D374D">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máximo</w:t>
            </w:r>
            <w:r w:rsidRPr="00C25A37">
              <w:rPr>
                <w:rFonts w:ascii="Montserrat" w:hAnsi="Montserrat" w:cs="Arial"/>
                <w:sz w:val="20"/>
              </w:rPr>
              <w:t xml:space="preserve"> por la clave ofertada</w:t>
            </w:r>
            <w:r>
              <w:rPr>
                <w:rFonts w:ascii="Montserrat" w:hAnsi="Montserrat" w:cs="Arial"/>
                <w:sz w:val="20"/>
              </w:rPr>
              <w:t xml:space="preserve"> sin IVA</w:t>
            </w:r>
            <w:r w:rsidRPr="00C25A37">
              <w:rPr>
                <w:rFonts w:ascii="Montserrat" w:hAnsi="Montserrat" w:cs="Arial"/>
                <w:sz w:val="20"/>
              </w:rPr>
              <w:t>.</w:t>
            </w:r>
          </w:p>
        </w:tc>
      </w:tr>
      <w:tr w:rsidR="007D374D" w:rsidRPr="00C25A37" w14:paraId="64C10D05" w14:textId="77777777" w:rsidTr="00206D0E">
        <w:trPr>
          <w:jc w:val="center"/>
        </w:trPr>
        <w:tc>
          <w:tcPr>
            <w:tcW w:w="1069" w:type="dxa"/>
          </w:tcPr>
          <w:p w14:paraId="4BD60D65" w14:textId="4C5AE721" w:rsidR="007D374D" w:rsidRPr="00C25A37" w:rsidRDefault="007D374D" w:rsidP="007D374D">
            <w:pPr>
              <w:jc w:val="center"/>
              <w:rPr>
                <w:rFonts w:ascii="Montserrat" w:hAnsi="Montserrat" w:cs="Arial"/>
                <w:b/>
                <w:sz w:val="20"/>
              </w:rPr>
            </w:pPr>
            <w:r w:rsidRPr="00C25A37">
              <w:rPr>
                <w:rFonts w:ascii="Montserrat" w:hAnsi="Montserrat" w:cs="Arial"/>
                <w:b/>
                <w:sz w:val="20"/>
              </w:rPr>
              <w:t>15</w:t>
            </w:r>
          </w:p>
        </w:tc>
        <w:tc>
          <w:tcPr>
            <w:tcW w:w="9416" w:type="dxa"/>
          </w:tcPr>
          <w:p w14:paraId="6DCCCC28" w14:textId="3C23AA9E" w:rsidR="007D374D" w:rsidRPr="00C25A37" w:rsidRDefault="007D374D" w:rsidP="007D374D">
            <w:pPr>
              <w:rPr>
                <w:rFonts w:ascii="Montserrat" w:hAnsi="Montserrat" w:cs="Arial"/>
                <w:sz w:val="20"/>
              </w:rPr>
            </w:pPr>
            <w:r w:rsidRPr="00C25A37">
              <w:rPr>
                <w:rFonts w:ascii="Montserrat" w:hAnsi="Montserrat" w:cs="Arial"/>
                <w:sz w:val="20"/>
              </w:rPr>
              <w:t>Indicar el subtotal de la o las claves ofertadas.</w:t>
            </w:r>
          </w:p>
        </w:tc>
      </w:tr>
      <w:tr w:rsidR="007D374D" w:rsidRPr="00C25A37" w14:paraId="283C4C2B" w14:textId="77777777" w:rsidTr="00206D0E">
        <w:trPr>
          <w:jc w:val="center"/>
        </w:trPr>
        <w:tc>
          <w:tcPr>
            <w:tcW w:w="1069" w:type="dxa"/>
          </w:tcPr>
          <w:p w14:paraId="5D1D67A2" w14:textId="5661C091" w:rsidR="007D374D" w:rsidRPr="00C25A37" w:rsidRDefault="007D374D" w:rsidP="007D374D">
            <w:pPr>
              <w:tabs>
                <w:tab w:val="left" w:pos="312"/>
                <w:tab w:val="center" w:pos="447"/>
              </w:tabs>
              <w:jc w:val="center"/>
              <w:rPr>
                <w:rFonts w:ascii="Montserrat" w:hAnsi="Montserrat" w:cs="Arial"/>
                <w:b/>
                <w:sz w:val="20"/>
              </w:rPr>
            </w:pPr>
            <w:r w:rsidRPr="00C25A37">
              <w:rPr>
                <w:rFonts w:ascii="Montserrat" w:hAnsi="Montserrat" w:cs="Arial"/>
                <w:b/>
                <w:sz w:val="20"/>
              </w:rPr>
              <w:t>16</w:t>
            </w:r>
          </w:p>
        </w:tc>
        <w:tc>
          <w:tcPr>
            <w:tcW w:w="9416" w:type="dxa"/>
          </w:tcPr>
          <w:p w14:paraId="4C1DA47E" w14:textId="3F553FA6" w:rsidR="007D374D" w:rsidRPr="00C25A37" w:rsidRDefault="007D374D" w:rsidP="007D374D">
            <w:pPr>
              <w:rPr>
                <w:rFonts w:ascii="Montserrat" w:hAnsi="Montserrat" w:cs="Arial"/>
                <w:sz w:val="20"/>
              </w:rPr>
            </w:pPr>
            <w:r>
              <w:rPr>
                <w:rFonts w:ascii="Montserrat" w:hAnsi="Montserrat" w:cs="Arial"/>
                <w:sz w:val="20"/>
              </w:rPr>
              <w:t>I</w:t>
            </w:r>
            <w:r w:rsidRPr="00C25A37">
              <w:rPr>
                <w:rFonts w:ascii="Montserrat" w:hAnsi="Montserrat" w:cs="Arial"/>
                <w:sz w:val="20"/>
              </w:rPr>
              <w:t xml:space="preserve">ndicar el importe correspondiente al IVA en razón del subtotal indicado. </w:t>
            </w:r>
          </w:p>
        </w:tc>
      </w:tr>
      <w:tr w:rsidR="007D374D" w:rsidRPr="00C25A37" w14:paraId="203E0857" w14:textId="77777777" w:rsidTr="00206D0E">
        <w:trPr>
          <w:jc w:val="center"/>
        </w:trPr>
        <w:tc>
          <w:tcPr>
            <w:tcW w:w="1069" w:type="dxa"/>
          </w:tcPr>
          <w:p w14:paraId="2C42D1A8" w14:textId="7F2563DF" w:rsidR="007D374D" w:rsidRPr="00C25A37" w:rsidRDefault="007D374D" w:rsidP="007D374D">
            <w:pPr>
              <w:jc w:val="center"/>
              <w:rPr>
                <w:rFonts w:ascii="Montserrat" w:hAnsi="Montserrat" w:cs="Arial"/>
                <w:b/>
                <w:sz w:val="20"/>
              </w:rPr>
            </w:pPr>
            <w:r w:rsidRPr="00C25A37">
              <w:rPr>
                <w:rFonts w:ascii="Montserrat" w:hAnsi="Montserrat" w:cs="Arial"/>
                <w:b/>
                <w:sz w:val="20"/>
              </w:rPr>
              <w:t>17</w:t>
            </w:r>
          </w:p>
        </w:tc>
        <w:tc>
          <w:tcPr>
            <w:tcW w:w="9416" w:type="dxa"/>
          </w:tcPr>
          <w:p w14:paraId="1A71F12D" w14:textId="44778B63" w:rsidR="007D374D" w:rsidRPr="00C25A37" w:rsidRDefault="007D374D" w:rsidP="007D374D">
            <w:pPr>
              <w:rPr>
                <w:rFonts w:ascii="Montserrat" w:hAnsi="Montserrat" w:cs="Arial"/>
                <w:sz w:val="20"/>
              </w:rPr>
            </w:pPr>
            <w:r w:rsidRPr="00C25A37">
              <w:rPr>
                <w:rFonts w:ascii="Montserrat" w:hAnsi="Montserrat" w:cs="Arial"/>
                <w:sz w:val="20"/>
              </w:rPr>
              <w:t>Indicar el importe total de la o las claves ofertadas, considerando el IVA.</w:t>
            </w:r>
          </w:p>
        </w:tc>
      </w:tr>
      <w:tr w:rsidR="007D374D" w:rsidRPr="00C25A37" w14:paraId="753CD778" w14:textId="77777777" w:rsidTr="00206D0E">
        <w:trPr>
          <w:jc w:val="center"/>
        </w:trPr>
        <w:tc>
          <w:tcPr>
            <w:tcW w:w="1069" w:type="dxa"/>
          </w:tcPr>
          <w:p w14:paraId="06D2C5E7" w14:textId="5875631D" w:rsidR="007D374D" w:rsidRPr="00C25A37" w:rsidRDefault="007D374D" w:rsidP="007D374D">
            <w:pPr>
              <w:jc w:val="center"/>
              <w:rPr>
                <w:rFonts w:ascii="Montserrat" w:hAnsi="Montserrat" w:cs="Arial"/>
                <w:b/>
                <w:sz w:val="20"/>
              </w:rPr>
            </w:pPr>
            <w:r w:rsidRPr="00C25A37">
              <w:rPr>
                <w:rFonts w:ascii="Montserrat" w:hAnsi="Montserrat" w:cs="Arial"/>
                <w:b/>
                <w:sz w:val="20"/>
              </w:rPr>
              <w:t>18</w:t>
            </w:r>
          </w:p>
        </w:tc>
        <w:tc>
          <w:tcPr>
            <w:tcW w:w="9416" w:type="dxa"/>
          </w:tcPr>
          <w:p w14:paraId="5EFEEFA8" w14:textId="392B24C4" w:rsidR="007D374D" w:rsidRPr="00C25A37" w:rsidRDefault="007D374D" w:rsidP="007D374D">
            <w:pPr>
              <w:rPr>
                <w:rFonts w:ascii="Montserrat" w:hAnsi="Montserrat" w:cs="Arial"/>
                <w:sz w:val="20"/>
              </w:rPr>
            </w:pPr>
            <w:r w:rsidRPr="00C25A37">
              <w:rPr>
                <w:rFonts w:ascii="Montserrat" w:hAnsi="Montserrat" w:cs="Arial"/>
                <w:sz w:val="20"/>
              </w:rPr>
              <w:t>Indicar el nombre y firma del respresentante legal.</w:t>
            </w:r>
          </w:p>
        </w:tc>
      </w:tr>
    </w:tbl>
    <w:p w14:paraId="1B1F261F" w14:textId="77777777" w:rsidR="003907EE" w:rsidRPr="00E85D0B" w:rsidRDefault="003907EE" w:rsidP="00CC66CE">
      <w:pPr>
        <w:rPr>
          <w:rFonts w:ascii="Montserrat" w:hAnsi="Montserrat" w:cs="Arial"/>
          <w:b/>
        </w:rPr>
        <w:sectPr w:rsidR="003907EE" w:rsidRPr="00E85D0B" w:rsidSect="00640A78">
          <w:footnotePr>
            <w:pos w:val="beneathText"/>
          </w:footnotePr>
          <w:type w:val="nextColumn"/>
          <w:pgSz w:w="15840" w:h="12240" w:orient="landscape" w:code="1"/>
          <w:pgMar w:top="1418" w:right="1701" w:bottom="1418" w:left="1701" w:header="851" w:footer="851" w:gutter="0"/>
          <w:cols w:space="720"/>
          <w:docGrid w:linePitch="360"/>
        </w:sectPr>
      </w:pPr>
    </w:p>
    <w:p w14:paraId="15063B1F" w14:textId="77777777" w:rsidR="008958E6" w:rsidRPr="00E85D0B" w:rsidRDefault="008958E6" w:rsidP="008958E6">
      <w:pPr>
        <w:suppressAutoHyphens/>
        <w:ind w:right="49"/>
        <w:jc w:val="center"/>
        <w:rPr>
          <w:rFonts w:ascii="Montserrat" w:hAnsi="Montserrat" w:cs="Arial"/>
          <w:sz w:val="20"/>
          <w:szCs w:val="20"/>
        </w:rPr>
      </w:pPr>
    </w:p>
    <w:p w14:paraId="2B16CF28" w14:textId="77777777" w:rsidR="00834D8C" w:rsidRPr="00E85D0B" w:rsidRDefault="00834D8C" w:rsidP="00CC66CE">
      <w:pPr>
        <w:pStyle w:val="Ttulo1"/>
        <w:spacing w:before="0" w:after="0"/>
        <w:ind w:left="360" w:right="49"/>
        <w:jc w:val="center"/>
        <w:rPr>
          <w:rFonts w:ascii="Montserrat" w:hAnsi="Montserrat" w:cs="Arial"/>
          <w:sz w:val="20"/>
          <w:szCs w:val="20"/>
        </w:rPr>
      </w:pPr>
      <w:bookmarkStart w:id="189" w:name="_Toc108438454"/>
      <w:r w:rsidRPr="00E85D0B">
        <w:rPr>
          <w:rFonts w:ascii="Montserrat" w:hAnsi="Montserrat" w:cs="Arial"/>
          <w:sz w:val="20"/>
          <w:szCs w:val="20"/>
        </w:rPr>
        <w:t xml:space="preserve">ANEXO </w:t>
      </w:r>
      <w:bookmarkEnd w:id="184"/>
      <w:r w:rsidR="000E301D" w:rsidRPr="00E85D0B">
        <w:rPr>
          <w:rFonts w:ascii="Montserrat" w:hAnsi="Montserrat" w:cs="Arial"/>
          <w:sz w:val="20"/>
          <w:szCs w:val="20"/>
        </w:rPr>
        <w:t>X</w:t>
      </w:r>
      <w:r w:rsidR="00C90756" w:rsidRPr="00E85D0B">
        <w:rPr>
          <w:rFonts w:ascii="Montserrat" w:hAnsi="Montserrat" w:cs="Arial"/>
          <w:sz w:val="20"/>
          <w:szCs w:val="20"/>
        </w:rPr>
        <w:br/>
      </w:r>
      <w:r w:rsidRPr="00E85D0B">
        <w:rPr>
          <w:rFonts w:ascii="Montserrat" w:hAnsi="Montserrat" w:cs="Arial"/>
          <w:smallCaps/>
          <w:noProof w:val="0"/>
          <w:sz w:val="20"/>
          <w:szCs w:val="20"/>
        </w:rPr>
        <w:t>ESTRATIFICACIÓN DE LAS MICRO, PEQUEÑAS Y MEDIANAS EMPRESAS</w:t>
      </w:r>
      <w:bookmarkEnd w:id="185"/>
      <w:r w:rsidR="008F5310" w:rsidRPr="00E85D0B">
        <w:rPr>
          <w:rFonts w:ascii="Montserrat" w:hAnsi="Montserrat" w:cs="Arial"/>
          <w:smallCaps/>
          <w:noProof w:val="0"/>
          <w:sz w:val="20"/>
          <w:szCs w:val="20"/>
        </w:rPr>
        <w:t xml:space="preserve"> (MIPYMES)</w:t>
      </w:r>
      <w:bookmarkEnd w:id="189"/>
    </w:p>
    <w:p w14:paraId="25160288" w14:textId="77777777" w:rsidR="007D4D30" w:rsidRPr="00E85D0B" w:rsidRDefault="007D4D30" w:rsidP="00CC66CE">
      <w:pPr>
        <w:suppressAutoHyphens/>
        <w:ind w:right="49"/>
        <w:jc w:val="center"/>
        <w:rPr>
          <w:rFonts w:ascii="Montserrat" w:eastAsia="Times New Roman" w:hAnsi="Montserrat" w:cs="Arial"/>
          <w:b/>
          <w:sz w:val="20"/>
          <w:szCs w:val="20"/>
          <w:lang w:val="es-ES" w:eastAsia="ar-SA"/>
        </w:rPr>
      </w:pPr>
    </w:p>
    <w:p w14:paraId="586BDC71" w14:textId="77777777" w:rsidR="00834D8C" w:rsidRPr="00E85D0B" w:rsidRDefault="00834D8C" w:rsidP="00CC66CE">
      <w:pPr>
        <w:suppressAutoHyphens/>
        <w:ind w:right="49"/>
        <w:jc w:val="right"/>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_________ de __________ de </w:t>
      </w:r>
      <w:r w:rsidR="001127DC" w:rsidRPr="00E85D0B">
        <w:rPr>
          <w:rFonts w:ascii="Montserrat" w:eastAsia="Times New Roman" w:hAnsi="Montserrat" w:cs="Arial"/>
          <w:noProof w:val="0"/>
          <w:sz w:val="20"/>
          <w:szCs w:val="20"/>
          <w:lang w:eastAsia="ar-SA"/>
        </w:rPr>
        <w:t xml:space="preserve">_______ </w:t>
      </w:r>
      <w:r w:rsidR="001127DC" w:rsidRPr="00E85D0B">
        <w:rPr>
          <w:rFonts w:ascii="Montserrat" w:eastAsia="Times New Roman" w:hAnsi="Montserrat" w:cs="Arial"/>
          <w:b/>
          <w:noProof w:val="0"/>
          <w:sz w:val="20"/>
          <w:szCs w:val="20"/>
          <w:lang w:eastAsia="ar-SA"/>
        </w:rPr>
        <w:t>(1)</w:t>
      </w:r>
    </w:p>
    <w:p w14:paraId="3CF4CE5E" w14:textId="77777777" w:rsidR="00834D8C" w:rsidRPr="00E85D0B" w:rsidRDefault="00834D8C" w:rsidP="00CC66CE">
      <w:pPr>
        <w:suppressAutoHyphens/>
        <w:ind w:right="49"/>
        <w:rPr>
          <w:rFonts w:ascii="Montserrat" w:eastAsia="Times New Roman" w:hAnsi="Montserrat" w:cs="Arial"/>
          <w:noProof w:val="0"/>
          <w:sz w:val="20"/>
          <w:szCs w:val="20"/>
          <w:lang w:eastAsia="ar-SA"/>
        </w:rPr>
      </w:pPr>
    </w:p>
    <w:p w14:paraId="169DB488"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3B238AB7"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Instituto Mexicano del Seguro Social</w:t>
      </w:r>
    </w:p>
    <w:p w14:paraId="5D8D68FE"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de Adquisición de Bienes y Contratación de Servicios</w:t>
      </w:r>
    </w:p>
    <w:p w14:paraId="1501C24D"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Técnica de Bienes y Servicios</w:t>
      </w:r>
    </w:p>
    <w:p w14:paraId="7F87B845"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 xml:space="preserve">División de Bienes Terapéuticos </w:t>
      </w:r>
    </w:p>
    <w:p w14:paraId="14B52708"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Presente.</w:t>
      </w:r>
    </w:p>
    <w:p w14:paraId="04A70A0B"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1738FAF3"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Me refiero al procedimiento de _________(</w:t>
      </w:r>
      <w:r w:rsidR="00EF01B8" w:rsidRPr="00EF01B8">
        <w:rPr>
          <w:rFonts w:ascii="Montserrat" w:eastAsia="Times New Roman" w:hAnsi="Montserrat" w:cs="Arial"/>
          <w:b/>
          <w:noProof w:val="0"/>
          <w:sz w:val="20"/>
          <w:szCs w:val="20"/>
          <w:lang w:eastAsia="ar-SA"/>
        </w:rPr>
        <w:t>2</w:t>
      </w:r>
      <w:r w:rsidRPr="00E85D0B">
        <w:rPr>
          <w:rFonts w:ascii="Montserrat" w:eastAsia="Times New Roman" w:hAnsi="Montserrat" w:cs="Arial"/>
          <w:noProof w:val="0"/>
          <w:sz w:val="20"/>
          <w:szCs w:val="20"/>
          <w:lang w:eastAsia="ar-SA"/>
        </w:rPr>
        <w:t>)________ No. ________(</w:t>
      </w:r>
      <w:r w:rsidR="00EF01B8" w:rsidRPr="00EF01B8">
        <w:rPr>
          <w:rFonts w:ascii="Montserrat" w:eastAsia="Times New Roman" w:hAnsi="Montserrat" w:cs="Arial"/>
          <w:b/>
          <w:noProof w:val="0"/>
          <w:sz w:val="20"/>
          <w:szCs w:val="20"/>
          <w:lang w:eastAsia="ar-SA"/>
        </w:rPr>
        <w:t>3</w:t>
      </w:r>
      <w:r w:rsidRPr="00E85D0B">
        <w:rPr>
          <w:rFonts w:ascii="Montserrat" w:eastAsia="Times New Roman" w:hAnsi="Montserrat" w:cs="Arial"/>
          <w:noProof w:val="0"/>
          <w:sz w:val="20"/>
          <w:szCs w:val="20"/>
          <w:lang w:eastAsia="ar-SA"/>
        </w:rPr>
        <w:t>) _______ en el que mi representada, la empresa_________(</w:t>
      </w:r>
      <w:r w:rsidR="00EF01B8">
        <w:rPr>
          <w:rFonts w:ascii="Montserrat" w:eastAsia="Times New Roman" w:hAnsi="Montserrat" w:cs="Arial"/>
          <w:b/>
          <w:noProof w:val="0"/>
          <w:sz w:val="20"/>
          <w:szCs w:val="20"/>
          <w:lang w:eastAsia="ar-SA"/>
        </w:rPr>
        <w:t>4</w:t>
      </w:r>
      <w:r w:rsidRPr="00E85D0B">
        <w:rPr>
          <w:rFonts w:ascii="Montserrat" w:eastAsia="Times New Roman" w:hAnsi="Montserrat" w:cs="Arial"/>
          <w:noProof w:val="0"/>
          <w:sz w:val="20"/>
          <w:szCs w:val="20"/>
          <w:lang w:eastAsia="ar-SA"/>
        </w:rPr>
        <w:t>)________, participa a través de la presente proposición.</w:t>
      </w:r>
    </w:p>
    <w:p w14:paraId="0000038A"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1B946EA5"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Al respecto y de conformidad con lo dispuesto por el artículo 34 del Reglamento de la Ley de Adquisiciones, Arrendamientos y Servicios del Sector Público, </w:t>
      </w:r>
      <w:r w:rsidRPr="00E85D0B">
        <w:rPr>
          <w:rFonts w:ascii="Montserrat" w:eastAsia="Times New Roman" w:hAnsi="Montserrat" w:cs="Arial"/>
          <w:b/>
          <w:noProof w:val="0"/>
          <w:sz w:val="20"/>
          <w:szCs w:val="20"/>
          <w:lang w:eastAsia="ar-SA"/>
        </w:rPr>
        <w:t>MANIFIESTO BAJO PROTESTA DE DECIR VERDAD</w:t>
      </w:r>
      <w:r w:rsidRPr="00E85D0B">
        <w:rPr>
          <w:rFonts w:ascii="Montserrat" w:eastAsia="Times New Roman" w:hAnsi="Montserrat" w:cs="Arial"/>
          <w:noProof w:val="0"/>
          <w:sz w:val="20"/>
          <w:szCs w:val="20"/>
          <w:lang w:eastAsia="ar-SA"/>
        </w:rPr>
        <w:t xml:space="preserve"> que mi representada está constituida conforme a las leyes mexicanas, con Registro Federal de Contribuyentes _________(</w:t>
      </w:r>
      <w:r w:rsidR="00EF01B8">
        <w:rPr>
          <w:rFonts w:ascii="Montserrat" w:eastAsia="Times New Roman" w:hAnsi="Montserrat" w:cs="Arial"/>
          <w:b/>
          <w:noProof w:val="0"/>
          <w:sz w:val="20"/>
          <w:szCs w:val="20"/>
          <w:lang w:eastAsia="ar-SA"/>
        </w:rPr>
        <w:t>5</w:t>
      </w:r>
      <w:r w:rsidRPr="00E85D0B">
        <w:rPr>
          <w:rFonts w:ascii="Montserrat" w:eastAsia="Times New Roman" w:hAnsi="Montserrat"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EF01B8">
        <w:rPr>
          <w:rFonts w:ascii="Montserrat" w:eastAsia="Times New Roman" w:hAnsi="Montserrat" w:cs="Arial"/>
          <w:b/>
          <w:noProof w:val="0"/>
          <w:sz w:val="20"/>
          <w:szCs w:val="20"/>
          <w:lang w:eastAsia="ar-SA"/>
        </w:rPr>
        <w:t>6</w:t>
      </w:r>
      <w:r w:rsidRPr="00E85D0B">
        <w:rPr>
          <w:rFonts w:ascii="Montserrat" w:eastAsia="Times New Roman" w:hAnsi="Montserrat" w:cs="Arial"/>
          <w:noProof w:val="0"/>
          <w:sz w:val="20"/>
          <w:szCs w:val="20"/>
          <w:lang w:eastAsia="ar-SA"/>
        </w:rPr>
        <w:t>)________, con base en lo cual se estratifica como una empresa _________(</w:t>
      </w:r>
      <w:r w:rsidR="00EF01B8">
        <w:rPr>
          <w:rFonts w:ascii="Montserrat" w:eastAsia="Times New Roman" w:hAnsi="Montserrat" w:cs="Arial"/>
          <w:b/>
          <w:noProof w:val="0"/>
          <w:sz w:val="20"/>
          <w:szCs w:val="20"/>
          <w:lang w:eastAsia="ar-SA"/>
        </w:rPr>
        <w:t>7</w:t>
      </w:r>
      <w:r w:rsidRPr="00E85D0B">
        <w:rPr>
          <w:rFonts w:ascii="Montserrat" w:eastAsia="Times New Roman" w:hAnsi="Montserrat" w:cs="Arial"/>
          <w:noProof w:val="0"/>
          <w:sz w:val="20"/>
          <w:szCs w:val="20"/>
          <w:lang w:eastAsia="ar-SA"/>
        </w:rPr>
        <w:t>)________.</w:t>
      </w:r>
    </w:p>
    <w:p w14:paraId="28657B8C"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584175B0" w14:textId="199F3D34"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De igual forma, declaro que la presente manifestación la hago teniendo pleno conocimiento de que la omisión, simulación o presentación de información falsa, son infracciones previstas por l</w:t>
      </w:r>
      <w:r w:rsidR="0096708A" w:rsidRPr="00E85D0B">
        <w:rPr>
          <w:rFonts w:ascii="Montserrat" w:eastAsia="Times New Roman" w:hAnsi="Montserrat" w:cs="Arial"/>
          <w:noProof w:val="0"/>
          <w:sz w:val="20"/>
          <w:szCs w:val="20"/>
          <w:lang w:eastAsia="ar-SA"/>
        </w:rPr>
        <w:t>os</w:t>
      </w:r>
      <w:r w:rsidRPr="00E85D0B">
        <w:rPr>
          <w:rFonts w:ascii="Montserrat" w:eastAsia="Times New Roman" w:hAnsi="Montserrat" w:cs="Arial"/>
          <w:noProof w:val="0"/>
          <w:sz w:val="20"/>
          <w:szCs w:val="20"/>
          <w:lang w:eastAsia="ar-SA"/>
        </w:rPr>
        <w:t xml:space="preserve"> artículo</w:t>
      </w:r>
      <w:r w:rsidR="0096708A" w:rsidRPr="00E85D0B">
        <w:rPr>
          <w:rFonts w:ascii="Montserrat" w:eastAsia="Times New Roman" w:hAnsi="Montserrat" w:cs="Arial"/>
          <w:noProof w:val="0"/>
          <w:sz w:val="20"/>
          <w:szCs w:val="20"/>
          <w:lang w:eastAsia="ar-SA"/>
        </w:rPr>
        <w:t>s 4 fracción</w:t>
      </w:r>
      <w:r w:rsidR="004635A3">
        <w:rPr>
          <w:rFonts w:ascii="Montserrat" w:eastAsia="Times New Roman" w:hAnsi="Montserrat" w:cs="Arial"/>
          <w:noProof w:val="0"/>
          <w:sz w:val="20"/>
          <w:szCs w:val="20"/>
          <w:lang w:eastAsia="ar-SA"/>
        </w:rPr>
        <w:t xml:space="preserve"> III</w:t>
      </w:r>
      <w:r w:rsidR="0096708A" w:rsidRPr="00E85D0B">
        <w:rPr>
          <w:rFonts w:ascii="Montserrat" w:eastAsia="Times New Roman" w:hAnsi="Montserrat" w:cs="Arial"/>
          <w:noProof w:val="0"/>
          <w:sz w:val="20"/>
          <w:szCs w:val="20"/>
          <w:lang w:eastAsia="ar-SA"/>
        </w:rPr>
        <w:t xml:space="preserve">, 69, 70 y 81 </w:t>
      </w:r>
      <w:r w:rsidRPr="00E85D0B">
        <w:rPr>
          <w:rFonts w:ascii="Montserrat" w:eastAsia="Times New Roman" w:hAnsi="Montserrat" w:cs="Arial"/>
          <w:noProof w:val="0"/>
          <w:sz w:val="20"/>
          <w:szCs w:val="20"/>
          <w:lang w:eastAsia="ar-SA"/>
        </w:rPr>
        <w:t xml:space="preserve">de la Ley </w:t>
      </w:r>
      <w:r w:rsidR="0096708A" w:rsidRPr="00E85D0B">
        <w:rPr>
          <w:rFonts w:ascii="Montserrat" w:eastAsia="Times New Roman" w:hAnsi="Montserrat" w:cs="Arial"/>
          <w:noProof w:val="0"/>
          <w:sz w:val="20"/>
          <w:szCs w:val="20"/>
          <w:lang w:eastAsia="ar-SA"/>
        </w:rPr>
        <w:t>General de Responsabilidades Administrativas</w:t>
      </w:r>
      <w:r w:rsidRPr="00E85D0B">
        <w:rPr>
          <w:rFonts w:ascii="Montserrat" w:eastAsia="Times New Roman" w:hAnsi="Montserrat" w:cs="Arial"/>
          <w:noProof w:val="0"/>
          <w:sz w:val="20"/>
          <w:szCs w:val="20"/>
          <w:lang w:eastAsia="ar-SA"/>
        </w:rPr>
        <w:t>, y demás disposiciones aplicables.</w:t>
      </w:r>
    </w:p>
    <w:p w14:paraId="624CB3E2"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339DC1DD"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14:paraId="4623102E" w14:textId="77777777" w:rsidR="00D87490" w:rsidRPr="00E85D0B" w:rsidRDefault="00D87490" w:rsidP="00CC66CE">
      <w:pPr>
        <w:suppressAutoHyphens/>
        <w:ind w:right="49"/>
        <w:jc w:val="center"/>
        <w:rPr>
          <w:rFonts w:ascii="Montserrat" w:eastAsia="Times New Roman" w:hAnsi="Montserrat" w:cs="Arial"/>
          <w:noProof w:val="0"/>
          <w:sz w:val="20"/>
          <w:szCs w:val="20"/>
          <w:lang w:eastAsia="ar-SA"/>
        </w:rPr>
      </w:pPr>
    </w:p>
    <w:p w14:paraId="4A3086D5"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14:paraId="42B17637"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___________(</w:t>
      </w:r>
      <w:r w:rsidR="00EF01B8">
        <w:rPr>
          <w:rFonts w:ascii="Montserrat" w:eastAsia="Times New Roman" w:hAnsi="Montserrat" w:cs="Arial"/>
          <w:b/>
          <w:noProof w:val="0"/>
          <w:sz w:val="20"/>
          <w:szCs w:val="20"/>
          <w:lang w:eastAsia="ar-SA"/>
        </w:rPr>
        <w:t>8</w:t>
      </w:r>
      <w:r w:rsidRPr="00E85D0B">
        <w:rPr>
          <w:rFonts w:ascii="Montserrat" w:eastAsia="Times New Roman" w:hAnsi="Montserrat" w:cs="Arial"/>
          <w:noProof w:val="0"/>
          <w:sz w:val="20"/>
          <w:szCs w:val="20"/>
          <w:lang w:eastAsia="ar-SA"/>
        </w:rPr>
        <w:t>)____________</w:t>
      </w:r>
    </w:p>
    <w:p w14:paraId="2D10F7D8" w14:textId="77777777" w:rsidR="00E80E2B" w:rsidRPr="00E85D0B" w:rsidRDefault="00E80E2B" w:rsidP="00CC66CE">
      <w:pPr>
        <w:rPr>
          <w:rFonts w:ascii="Montserrat" w:eastAsia="Times New Roman" w:hAnsi="Montserrat" w:cs="Arial"/>
          <w:b/>
          <w:noProof w:val="0"/>
          <w:sz w:val="20"/>
          <w:szCs w:val="20"/>
          <w:lang w:eastAsia="ar-SA"/>
        </w:rPr>
      </w:pPr>
      <w:bookmarkStart w:id="190" w:name="_Toc450936054"/>
      <w:bookmarkStart w:id="191" w:name="_Toc450936161"/>
      <w:bookmarkStart w:id="192" w:name="_Toc451342036"/>
      <w:bookmarkStart w:id="193" w:name="_Toc451424699"/>
      <w:bookmarkStart w:id="194" w:name="_Toc453174910"/>
      <w:r w:rsidRPr="00E85D0B">
        <w:rPr>
          <w:rFonts w:ascii="Montserrat" w:eastAsia="Times New Roman" w:hAnsi="Montserrat" w:cs="Arial"/>
          <w:b/>
          <w:noProof w:val="0"/>
          <w:sz w:val="20"/>
          <w:szCs w:val="20"/>
          <w:lang w:eastAsia="ar-SA"/>
        </w:rPr>
        <w:br w:type="page"/>
      </w:r>
    </w:p>
    <w:bookmarkEnd w:id="190"/>
    <w:bookmarkEnd w:id="191"/>
    <w:bookmarkEnd w:id="192"/>
    <w:bookmarkEnd w:id="193"/>
    <w:bookmarkEnd w:id="194"/>
    <w:p w14:paraId="7F00E777" w14:textId="77777777" w:rsidR="008958E6" w:rsidRPr="00E85D0B" w:rsidRDefault="008958E6" w:rsidP="00CC66CE">
      <w:pPr>
        <w:suppressAutoHyphens/>
        <w:ind w:right="49"/>
        <w:jc w:val="center"/>
        <w:rPr>
          <w:rFonts w:ascii="Montserrat" w:eastAsia="Times New Roman" w:hAnsi="Montserrat" w:cs="Arial"/>
          <w:b/>
          <w:noProof w:val="0"/>
          <w:sz w:val="20"/>
          <w:szCs w:val="20"/>
          <w:lang w:eastAsia="ar-SA"/>
        </w:rPr>
      </w:pPr>
    </w:p>
    <w:p w14:paraId="60BCC3CE" w14:textId="77777777" w:rsidR="00834D8C" w:rsidRPr="00E85D0B" w:rsidRDefault="00C113A9" w:rsidP="00CC66CE">
      <w:pPr>
        <w:suppressAutoHyphens/>
        <w:ind w:right="49"/>
        <w:jc w:val="center"/>
        <w:rPr>
          <w:rFonts w:ascii="Montserrat" w:eastAsia="Times New Roman" w:hAnsi="Montserrat" w:cs="Arial"/>
          <w:b/>
          <w:noProof w:val="0"/>
          <w:sz w:val="20"/>
          <w:szCs w:val="20"/>
          <w:lang w:eastAsia="ar-SA"/>
        </w:rPr>
      </w:pPr>
      <w:r w:rsidRPr="00E85D0B">
        <w:rPr>
          <w:rFonts w:ascii="Montserrat" w:eastAsia="Times New Roman" w:hAnsi="Montserrat" w:cs="Arial"/>
          <w:b/>
          <w:noProof w:val="0"/>
          <w:sz w:val="20"/>
          <w:szCs w:val="20"/>
          <w:lang w:eastAsia="ar-SA"/>
        </w:rPr>
        <w:t xml:space="preserve">ANEXO </w:t>
      </w:r>
      <w:r w:rsidR="00A40FC9" w:rsidRPr="00E85D0B">
        <w:rPr>
          <w:rFonts w:ascii="Montserrat" w:eastAsia="Times New Roman" w:hAnsi="Montserrat" w:cs="Arial"/>
          <w:b/>
          <w:noProof w:val="0"/>
          <w:sz w:val="20"/>
          <w:szCs w:val="20"/>
          <w:lang w:eastAsia="ar-SA"/>
        </w:rPr>
        <w:t>X</w:t>
      </w:r>
      <w:r w:rsidR="004C2784" w:rsidRPr="00E85D0B">
        <w:rPr>
          <w:rFonts w:ascii="Montserrat" w:eastAsia="Times New Roman" w:hAnsi="Montserrat" w:cs="Arial"/>
          <w:b/>
          <w:noProof w:val="0"/>
          <w:sz w:val="20"/>
          <w:szCs w:val="20"/>
          <w:lang w:eastAsia="ar-SA"/>
        </w:rPr>
        <w:t xml:space="preserve"> INSTRUCTIVO</w:t>
      </w:r>
      <w:r w:rsidR="00036C4D" w:rsidRPr="00E85D0B">
        <w:rPr>
          <w:rFonts w:ascii="Montserrat" w:eastAsia="Times New Roman" w:hAnsi="Montserrat" w:cs="Arial"/>
          <w:b/>
          <w:noProof w:val="0"/>
          <w:sz w:val="20"/>
          <w:szCs w:val="20"/>
          <w:lang w:eastAsia="ar-SA"/>
        </w:rPr>
        <w:t xml:space="preserve"> DE LLENADO</w:t>
      </w:r>
    </w:p>
    <w:p w14:paraId="44B08E2D" w14:textId="77777777" w:rsidR="00834D8C" w:rsidRPr="00E85D0B" w:rsidRDefault="00834D8C" w:rsidP="00CC66CE">
      <w:pPr>
        <w:suppressAutoHyphens/>
        <w:ind w:right="49"/>
        <w:jc w:val="center"/>
        <w:rPr>
          <w:rFonts w:ascii="Montserrat" w:eastAsia="Times New Roman" w:hAnsi="Montserrat" w:cs="Arial"/>
          <w:b/>
          <w:noProof w:val="0"/>
          <w:sz w:val="20"/>
          <w:szCs w:val="20"/>
          <w:lang w:val="es-ES" w:eastAsia="ar-SA"/>
        </w:rPr>
      </w:pPr>
    </w:p>
    <w:p w14:paraId="444B341B" w14:textId="77777777" w:rsidR="00C113A9" w:rsidRPr="00E85D0B" w:rsidRDefault="00C113A9" w:rsidP="00CC66CE">
      <w:pPr>
        <w:suppressAutoHyphens/>
        <w:ind w:right="49"/>
        <w:jc w:val="center"/>
        <w:rPr>
          <w:rFonts w:ascii="Montserrat" w:eastAsia="Times New Roman" w:hAnsi="Montserrat" w:cs="Arial"/>
          <w:b/>
          <w:noProof w:val="0"/>
          <w:sz w:val="20"/>
          <w:szCs w:val="20"/>
          <w:lang w:val="es-ES" w:eastAsia="ar-SA"/>
        </w:rPr>
      </w:pPr>
    </w:p>
    <w:p w14:paraId="141ACEE5" w14:textId="77777777" w:rsidR="00C113A9" w:rsidRPr="00E85D0B" w:rsidRDefault="00C113A9" w:rsidP="00CC66CE">
      <w:pPr>
        <w:suppressAutoHyphens/>
        <w:ind w:left="214" w:right="49"/>
        <w:jc w:val="both"/>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Llenar los campos conforme aplique tomando en cuenta los rangos previstos en el Acuerdo antes mencionado.</w:t>
      </w:r>
    </w:p>
    <w:p w14:paraId="637FEDEC" w14:textId="77777777" w:rsidR="00C113A9" w:rsidRPr="00E85D0B" w:rsidRDefault="00C113A9" w:rsidP="00CC66CE">
      <w:pPr>
        <w:suppressAutoHyphens/>
        <w:ind w:right="49"/>
        <w:rPr>
          <w:rFonts w:ascii="Montserrat" w:eastAsia="Calibri" w:hAnsi="Montserrat" w:cs="Arial"/>
          <w:b/>
          <w:bCs/>
          <w:noProof w:val="0"/>
          <w:color w:val="000000"/>
          <w:sz w:val="20"/>
          <w:szCs w:val="20"/>
          <w:lang w:eastAsia="es-MX"/>
        </w:rPr>
      </w:pPr>
    </w:p>
    <w:p w14:paraId="3DD7628F"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Señalar la fecha de suscripción del documento.</w:t>
      </w:r>
    </w:p>
    <w:p w14:paraId="0AECCA0A"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Precisar el procedimiento de contratación de que se trate (licitación pública o invitación a cuando menos tres personas).</w:t>
      </w:r>
    </w:p>
    <w:p w14:paraId="390F9D0D"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número de procedimiento de contratación asignado por CompraNet.</w:t>
      </w:r>
    </w:p>
    <w:p w14:paraId="2708D723"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razón social o denominación del licitante.</w:t>
      </w:r>
    </w:p>
    <w:p w14:paraId="19322445"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Registro Federal de Contribuyentes del licitante.</w:t>
      </w:r>
    </w:p>
    <w:p w14:paraId="33A63AA4"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2" w:history="1">
        <w:r w:rsidRPr="00E85D0B">
          <w:rPr>
            <w:rFonts w:ascii="Montserrat" w:eastAsia="Calibri" w:hAnsi="Montserrat" w:cs="Arial"/>
            <w:noProof w:val="0"/>
            <w:color w:val="0000FF"/>
            <w:sz w:val="20"/>
            <w:szCs w:val="20"/>
            <w:u w:val="single"/>
            <w:lang w:eastAsia="es-MX"/>
          </w:rPr>
          <w:t>http://www.comprasdegobierno.gob.mx/calculadora</w:t>
        </w:r>
      </w:hyperlink>
    </w:p>
    <w:p w14:paraId="0B247BAD" w14:textId="77777777"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“Trabajadores”, utilizar el total de los trabajadores con los que cuenta la empresa a la fecha de la emisión de la manifestación.</w:t>
      </w:r>
    </w:p>
    <w:p w14:paraId="11A94403" w14:textId="77777777"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14:paraId="25A2E85B" w14:textId="77777777" w:rsidR="00C113A9" w:rsidRPr="00E85D0B" w:rsidRDefault="00C113A9" w:rsidP="004D103A">
      <w:pPr>
        <w:numPr>
          <w:ilvl w:val="0"/>
          <w:numId w:val="18"/>
        </w:numPr>
        <w:suppressAutoHyphens/>
        <w:ind w:right="49"/>
        <w:jc w:val="both"/>
        <w:rPr>
          <w:rFonts w:ascii="Montserrat" w:eastAsia="Calibri" w:hAnsi="Montserrat" w:cs="Arial"/>
          <w:bCs/>
          <w:noProof w:val="0"/>
          <w:color w:val="000000"/>
          <w:sz w:val="20"/>
          <w:szCs w:val="20"/>
          <w:lang w:eastAsia="es-MX"/>
        </w:rPr>
      </w:pPr>
      <w:r w:rsidRPr="00E85D0B">
        <w:rPr>
          <w:rFonts w:ascii="Montserrat" w:eastAsia="Calibri" w:hAnsi="Montserrat" w:cs="Arial"/>
          <w:bCs/>
          <w:noProof w:val="0"/>
          <w:color w:val="000000"/>
          <w:sz w:val="20"/>
          <w:szCs w:val="20"/>
          <w:lang w:eastAsia="es-MX"/>
        </w:rPr>
        <w:t xml:space="preserve">Señalar el tamaño de la empresa (Micro, Pequeña o Mediana), conforme al resultado de la operación señalada en el numeral anterior. </w:t>
      </w:r>
    </w:p>
    <w:p w14:paraId="75B8A68C"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y firma del apoderado o representante legal del licitante.</w:t>
      </w:r>
    </w:p>
    <w:p w14:paraId="47DA519A" w14:textId="77777777" w:rsidR="00C113A9" w:rsidRPr="00E85D0B" w:rsidRDefault="00C113A9" w:rsidP="00CC66CE">
      <w:pPr>
        <w:suppressAutoHyphens/>
        <w:ind w:right="49"/>
        <w:jc w:val="center"/>
        <w:rPr>
          <w:rFonts w:ascii="Montserrat" w:eastAsia="Times New Roman" w:hAnsi="Montserrat" w:cs="Arial"/>
          <w:b/>
          <w:noProof w:val="0"/>
          <w:sz w:val="20"/>
          <w:szCs w:val="20"/>
          <w:lang w:eastAsia="ar-SA"/>
        </w:rPr>
      </w:pPr>
    </w:p>
    <w:p w14:paraId="1D796DD2"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5676C1D7"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24F749EC"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3DDB9D07" w14:textId="77777777" w:rsidR="00E80E2B" w:rsidRPr="00E85D0B" w:rsidRDefault="00E80E2B" w:rsidP="00CC66CE">
      <w:pPr>
        <w:rPr>
          <w:rFonts w:ascii="Montserrat" w:eastAsia="Times New Roman" w:hAnsi="Montserrat" w:cs="Arial"/>
          <w:b/>
          <w:bCs/>
          <w:kern w:val="1"/>
          <w:sz w:val="20"/>
          <w:szCs w:val="20"/>
          <w:lang w:eastAsia="ar-SA"/>
        </w:rPr>
      </w:pPr>
      <w:bookmarkStart w:id="195" w:name="_Toc455663489"/>
      <w:bookmarkStart w:id="196" w:name="_Toc460500948"/>
      <w:r w:rsidRPr="00E85D0B">
        <w:rPr>
          <w:rFonts w:ascii="Montserrat" w:hAnsi="Montserrat" w:cs="Arial"/>
          <w:sz w:val="20"/>
          <w:szCs w:val="20"/>
        </w:rPr>
        <w:br w:type="page"/>
      </w:r>
    </w:p>
    <w:p w14:paraId="2D23FB86" w14:textId="77777777" w:rsidR="00DF55B1" w:rsidRPr="00E85D0B" w:rsidRDefault="005207CA" w:rsidP="003907EE">
      <w:pPr>
        <w:pStyle w:val="Ttulo1"/>
        <w:spacing w:before="0" w:after="0"/>
        <w:ind w:right="49"/>
        <w:jc w:val="center"/>
        <w:rPr>
          <w:rFonts w:ascii="Montserrat" w:hAnsi="Montserrat" w:cs="Arial"/>
          <w:sz w:val="20"/>
          <w:szCs w:val="20"/>
        </w:rPr>
      </w:pPr>
      <w:bookmarkStart w:id="197" w:name="_Toc108438455"/>
      <w:r w:rsidRPr="00E85D0B">
        <w:rPr>
          <w:rFonts w:ascii="Montserrat" w:hAnsi="Montserrat" w:cs="Arial"/>
          <w:sz w:val="20"/>
          <w:szCs w:val="20"/>
        </w:rPr>
        <w:lastRenderedPageBreak/>
        <w:t xml:space="preserve">ANEXO </w:t>
      </w:r>
      <w:bookmarkEnd w:id="195"/>
      <w:r w:rsidR="00A40FC9" w:rsidRPr="00E85D0B">
        <w:rPr>
          <w:rFonts w:ascii="Montserrat" w:hAnsi="Montserrat" w:cs="Arial"/>
          <w:sz w:val="20"/>
          <w:szCs w:val="20"/>
        </w:rPr>
        <w:t>XI</w:t>
      </w:r>
      <w:r w:rsidR="00C90756" w:rsidRPr="00E85D0B">
        <w:rPr>
          <w:rFonts w:ascii="Montserrat" w:hAnsi="Montserrat" w:cs="Arial"/>
          <w:sz w:val="20"/>
          <w:szCs w:val="20"/>
        </w:rPr>
        <w:br/>
      </w:r>
      <w:r w:rsidRPr="00E85D0B">
        <w:rPr>
          <w:rFonts w:ascii="Montserrat" w:hAnsi="Montserrat" w:cs="Arial"/>
          <w:sz w:val="20"/>
          <w:szCs w:val="20"/>
          <w:lang w:val="es-ES_tradnl"/>
        </w:rPr>
        <w:t>INFORMACION RESERVADA Y CONFIDENCIAL</w:t>
      </w:r>
      <w:bookmarkEnd w:id="196"/>
      <w:bookmarkEnd w:id="197"/>
    </w:p>
    <w:p w14:paraId="5874FF52" w14:textId="77777777" w:rsidR="005207CA" w:rsidRPr="00E85D0B" w:rsidRDefault="00EA69BE" w:rsidP="003907EE">
      <w:pPr>
        <w:ind w:right="49"/>
        <w:jc w:val="center"/>
        <w:rPr>
          <w:rFonts w:ascii="Montserrat" w:hAnsi="Montserrat" w:cs="Arial"/>
          <w:sz w:val="20"/>
          <w:szCs w:val="20"/>
          <w:lang w:val="es-ES_tradnl"/>
        </w:rPr>
      </w:pPr>
      <w:r w:rsidRPr="00E85D0B">
        <w:rPr>
          <w:rFonts w:ascii="Montserrat" w:hAnsi="Montserrat" w:cs="Arial"/>
          <w:sz w:val="20"/>
          <w:szCs w:val="20"/>
          <w:lang w:val="es-ES_tradnl"/>
        </w:rPr>
        <w:t>(</w:t>
      </w:r>
      <w:r w:rsidR="005207CA" w:rsidRPr="00E85D0B">
        <w:rPr>
          <w:rFonts w:ascii="Montserrat" w:hAnsi="Montserrat" w:cs="Arial"/>
          <w:sz w:val="20"/>
          <w:szCs w:val="20"/>
          <w:lang w:val="es-ES_tradnl"/>
        </w:rPr>
        <w:t>PREFERENTEMENTE EN</w:t>
      </w:r>
      <w:r w:rsidRPr="00E85D0B">
        <w:rPr>
          <w:rFonts w:ascii="Montserrat" w:hAnsi="Montserrat" w:cs="Arial"/>
          <w:sz w:val="20"/>
          <w:szCs w:val="20"/>
          <w:lang w:val="es-ES_tradnl"/>
        </w:rPr>
        <w:t xml:space="preserve"> PAPEL MEMBRETADO DEL LICITANTE)</w:t>
      </w:r>
    </w:p>
    <w:p w14:paraId="1B73DD1C" w14:textId="77777777" w:rsidR="005207CA" w:rsidRPr="00E85D0B" w:rsidRDefault="005207CA" w:rsidP="003907EE">
      <w:pPr>
        <w:widowControl w:val="0"/>
        <w:ind w:right="49"/>
        <w:jc w:val="both"/>
        <w:rPr>
          <w:rFonts w:ascii="Montserrat" w:eastAsia="Times New Roman" w:hAnsi="Montserrat" w:cs="Arial"/>
          <w:noProof w:val="0"/>
          <w:sz w:val="20"/>
          <w:szCs w:val="20"/>
          <w:lang w:eastAsia="es-ES"/>
        </w:rPr>
      </w:pPr>
    </w:p>
    <w:p w14:paraId="46F6395D" w14:textId="77777777" w:rsidR="00C113A9" w:rsidRPr="00E85D0B" w:rsidRDefault="00C113A9" w:rsidP="003907EE">
      <w:pPr>
        <w:ind w:right="49"/>
        <w:jc w:val="right"/>
        <w:rPr>
          <w:rFonts w:ascii="Montserrat" w:hAnsi="Montserrat" w:cs="Arial"/>
          <w:sz w:val="18"/>
          <w:szCs w:val="18"/>
        </w:rPr>
      </w:pPr>
      <w:r w:rsidRPr="00E85D0B">
        <w:rPr>
          <w:rFonts w:ascii="Montserrat" w:hAnsi="Montserrat" w:cs="Arial"/>
          <w:sz w:val="18"/>
          <w:szCs w:val="18"/>
        </w:rPr>
        <w:t>______de___________de_____________</w:t>
      </w:r>
    </w:p>
    <w:p w14:paraId="6F03757B"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Instituto Mexicano del Seguro Social</w:t>
      </w:r>
    </w:p>
    <w:p w14:paraId="72BEE192"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1FE0A1D7"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Técnica de Bienes y Servicios</w:t>
      </w:r>
    </w:p>
    <w:p w14:paraId="07AD7C11"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División de Bienes Terapéuticos</w:t>
      </w:r>
    </w:p>
    <w:p w14:paraId="257D4C2E" w14:textId="77777777" w:rsidR="00C113A9" w:rsidRPr="00E85D0B" w:rsidRDefault="004904F3" w:rsidP="003907EE">
      <w:pPr>
        <w:ind w:right="49"/>
        <w:jc w:val="both"/>
        <w:rPr>
          <w:rFonts w:ascii="Montserrat" w:hAnsi="Montserrat" w:cs="Arial"/>
          <w:sz w:val="18"/>
          <w:szCs w:val="18"/>
        </w:rPr>
      </w:pPr>
      <w:r w:rsidRPr="00E85D0B">
        <w:rPr>
          <w:rFonts w:ascii="Montserrat" w:hAnsi="Montserrat" w:cs="Arial"/>
          <w:sz w:val="18"/>
          <w:szCs w:val="18"/>
        </w:rPr>
        <w:t>Presente.</w:t>
      </w:r>
    </w:p>
    <w:p w14:paraId="52E0366F" w14:textId="77777777" w:rsidR="003A4F5D" w:rsidRPr="00E85D0B" w:rsidRDefault="003A4F5D" w:rsidP="003907EE">
      <w:pPr>
        <w:ind w:right="49"/>
        <w:rPr>
          <w:rFonts w:ascii="Montserrat" w:hAnsi="Montserrat" w:cs="Arial"/>
          <w:sz w:val="20"/>
          <w:szCs w:val="20"/>
        </w:rPr>
      </w:pPr>
    </w:p>
    <w:p w14:paraId="7E95233A" w14:textId="77777777" w:rsidR="003A4F5D" w:rsidRPr="00E85D0B" w:rsidRDefault="003A4F5D" w:rsidP="003907EE">
      <w:pPr>
        <w:ind w:right="49"/>
        <w:jc w:val="both"/>
        <w:rPr>
          <w:rFonts w:ascii="Montserrat" w:hAnsi="Montserrat" w:cs="Arial"/>
          <w:sz w:val="20"/>
          <w:szCs w:val="20"/>
          <w:lang w:val="es-ES_tradnl"/>
        </w:rPr>
      </w:pPr>
    </w:p>
    <w:p w14:paraId="3A755F48" w14:textId="13F82FDB" w:rsidR="003A4F5D" w:rsidRPr="00E85D0B" w:rsidRDefault="003A4F5D" w:rsidP="003907EE">
      <w:pPr>
        <w:ind w:right="49"/>
        <w:jc w:val="both"/>
        <w:rPr>
          <w:rFonts w:ascii="Montserrat" w:hAnsi="Montserrat" w:cs="Arial"/>
          <w:sz w:val="20"/>
          <w:szCs w:val="20"/>
          <w:lang w:val="es-ES_tradnl"/>
        </w:rPr>
      </w:pPr>
      <w:r w:rsidRPr="00E85D0B">
        <w:rPr>
          <w:rFonts w:ascii="Montserrat" w:hAnsi="Montserrat" w:cs="Arial"/>
          <w:sz w:val="20"/>
          <w:szCs w:val="20"/>
          <w:lang w:val="es-ES_tradnl"/>
        </w:rPr>
        <w:t>___(Nombre)______, en mi carácter de _________________________, de la ___(Persona Moral)___, manifiesto por medio de la presente que los documentos contenidos e</w:t>
      </w:r>
      <w:r w:rsidR="004F5107">
        <w:rPr>
          <w:rFonts w:ascii="Montserrat" w:hAnsi="Montserrat" w:cs="Arial"/>
          <w:sz w:val="20"/>
          <w:szCs w:val="20"/>
          <w:lang w:val="es-ES_tradnl"/>
        </w:rPr>
        <w:t>n mi propuesta y remitida a la C</w:t>
      </w:r>
      <w:r w:rsidRPr="00E85D0B">
        <w:rPr>
          <w:rFonts w:ascii="Montserrat" w:hAnsi="Montserrat" w:cs="Arial"/>
          <w:sz w:val="20"/>
          <w:szCs w:val="20"/>
          <w:lang w:val="es-ES_tradnl"/>
        </w:rPr>
        <w:t>onvocante para la Licitación Pública Internacional Bajo la Cobertura de los Tratados de Libre Comercio, Electrónica</w:t>
      </w:r>
      <w:r w:rsidR="00AC0F50">
        <w:rPr>
          <w:rFonts w:ascii="Montserrat" w:hAnsi="Montserrat" w:cs="Arial"/>
          <w:sz w:val="20"/>
          <w:szCs w:val="20"/>
          <w:lang w:val="es-ES_tradnl"/>
        </w:rPr>
        <w:t xml:space="preserve"> </w:t>
      </w:r>
      <w:r w:rsidRPr="00E85D0B">
        <w:rPr>
          <w:rFonts w:ascii="Montserrat" w:hAnsi="Montserrat" w:cs="Arial"/>
          <w:sz w:val="20"/>
          <w:szCs w:val="20"/>
          <w:lang w:val="es-ES_tradnl"/>
        </w:rPr>
        <w:t>________________________________________ contiene información de carácter Confidencial y Comercial Reservada, de conformidad con lo siguiente:</w:t>
      </w:r>
    </w:p>
    <w:p w14:paraId="43D526B2" w14:textId="77777777" w:rsidR="003A4F5D" w:rsidRPr="00E85D0B" w:rsidRDefault="003A4F5D" w:rsidP="003907EE">
      <w:pPr>
        <w:ind w:right="49"/>
        <w:jc w:val="both"/>
        <w:rPr>
          <w:rFonts w:ascii="Montserrat" w:hAnsi="Montserrat" w:cs="Arial"/>
          <w:sz w:val="20"/>
          <w:szCs w:val="20"/>
          <w:lang w:val="es-ES_tradnl"/>
        </w:rPr>
      </w:pPr>
    </w:p>
    <w:tbl>
      <w:tblPr>
        <w:tblStyle w:val="Tablaconcuadrcula"/>
        <w:tblW w:w="0" w:type="auto"/>
        <w:jc w:val="center"/>
        <w:tblLook w:val="04A0" w:firstRow="1" w:lastRow="0" w:firstColumn="1" w:lastColumn="0" w:noHBand="0" w:noVBand="1"/>
      </w:tblPr>
      <w:tblGrid>
        <w:gridCol w:w="695"/>
        <w:gridCol w:w="1385"/>
        <w:gridCol w:w="1796"/>
        <w:gridCol w:w="2363"/>
        <w:gridCol w:w="2517"/>
      </w:tblGrid>
      <w:tr w:rsidR="003A4F5D" w:rsidRPr="00E85D0B" w14:paraId="057B06AF" w14:textId="77777777" w:rsidTr="003907EE">
        <w:trPr>
          <w:jc w:val="center"/>
        </w:trPr>
        <w:tc>
          <w:tcPr>
            <w:tcW w:w="695" w:type="dxa"/>
          </w:tcPr>
          <w:p w14:paraId="633A56D3" w14:textId="77777777" w:rsidR="003A4F5D" w:rsidRPr="0032633A" w:rsidRDefault="003A4F5D" w:rsidP="003907EE">
            <w:pPr>
              <w:ind w:right="49"/>
              <w:jc w:val="center"/>
              <w:rPr>
                <w:rFonts w:ascii="Montserrat" w:hAnsi="Montserrat" w:cs="Arial"/>
                <w:b/>
                <w:sz w:val="16"/>
                <w:szCs w:val="18"/>
                <w:lang w:val="es-ES_tradnl"/>
              </w:rPr>
            </w:pPr>
            <w:r w:rsidRPr="0032633A">
              <w:rPr>
                <w:rFonts w:ascii="Montserrat" w:hAnsi="Montserrat" w:cs="Arial"/>
                <w:b/>
                <w:sz w:val="16"/>
                <w:szCs w:val="18"/>
                <w:lang w:val="es-ES_tradnl"/>
              </w:rPr>
              <w:t>No.</w:t>
            </w:r>
          </w:p>
        </w:tc>
        <w:tc>
          <w:tcPr>
            <w:tcW w:w="1385" w:type="dxa"/>
          </w:tcPr>
          <w:p w14:paraId="5021C686" w14:textId="77777777" w:rsidR="003A4F5D" w:rsidRPr="0032633A" w:rsidRDefault="003A4F5D" w:rsidP="003907EE">
            <w:pPr>
              <w:ind w:right="49"/>
              <w:jc w:val="center"/>
              <w:rPr>
                <w:rFonts w:ascii="Montserrat" w:hAnsi="Montserrat" w:cs="Arial"/>
                <w:b/>
                <w:sz w:val="16"/>
                <w:szCs w:val="18"/>
                <w:lang w:val="es-ES_tradnl"/>
              </w:rPr>
            </w:pPr>
            <w:r w:rsidRPr="0032633A">
              <w:rPr>
                <w:rFonts w:ascii="Montserrat" w:hAnsi="Montserrat" w:cs="Arial"/>
                <w:b/>
                <w:sz w:val="16"/>
                <w:szCs w:val="18"/>
                <w:lang w:val="es-ES_tradnl"/>
              </w:rPr>
              <w:t>Documento (1)</w:t>
            </w:r>
          </w:p>
        </w:tc>
        <w:tc>
          <w:tcPr>
            <w:tcW w:w="1796" w:type="dxa"/>
          </w:tcPr>
          <w:p w14:paraId="3AC9F5C5" w14:textId="77777777" w:rsidR="003A4F5D" w:rsidRPr="0032633A" w:rsidRDefault="003A4F5D" w:rsidP="003907EE">
            <w:pPr>
              <w:ind w:right="49"/>
              <w:jc w:val="center"/>
              <w:rPr>
                <w:rFonts w:ascii="Montserrat" w:hAnsi="Montserrat" w:cs="Arial"/>
                <w:b/>
                <w:sz w:val="16"/>
                <w:szCs w:val="18"/>
                <w:lang w:val="es-ES_tradnl"/>
              </w:rPr>
            </w:pPr>
            <w:r w:rsidRPr="0032633A">
              <w:rPr>
                <w:rFonts w:ascii="Montserrat" w:hAnsi="Montserrat" w:cs="Arial"/>
                <w:b/>
                <w:sz w:val="16"/>
                <w:szCs w:val="18"/>
                <w:lang w:val="es-ES_tradnl"/>
              </w:rPr>
              <w:t>Información a clasificar (2)</w:t>
            </w:r>
          </w:p>
        </w:tc>
        <w:tc>
          <w:tcPr>
            <w:tcW w:w="2363" w:type="dxa"/>
          </w:tcPr>
          <w:p w14:paraId="70E66067" w14:textId="77777777" w:rsidR="003A4F5D" w:rsidRPr="0032633A" w:rsidRDefault="003A4F5D" w:rsidP="003907EE">
            <w:pPr>
              <w:ind w:right="49"/>
              <w:jc w:val="center"/>
              <w:rPr>
                <w:rFonts w:ascii="Montserrat" w:hAnsi="Montserrat" w:cs="Arial"/>
                <w:b/>
                <w:sz w:val="16"/>
                <w:szCs w:val="18"/>
                <w:lang w:val="es-ES_tradnl"/>
              </w:rPr>
            </w:pPr>
            <w:r w:rsidRPr="0032633A">
              <w:rPr>
                <w:rFonts w:ascii="Montserrat" w:hAnsi="Montserrat" w:cs="Arial"/>
                <w:b/>
                <w:sz w:val="16"/>
                <w:szCs w:val="18"/>
                <w:lang w:val="es-ES_tradnl"/>
              </w:rPr>
              <w:t>Fundamentación (3)</w:t>
            </w:r>
          </w:p>
        </w:tc>
        <w:tc>
          <w:tcPr>
            <w:tcW w:w="2517" w:type="dxa"/>
          </w:tcPr>
          <w:p w14:paraId="510D4774" w14:textId="77777777" w:rsidR="003A4F5D" w:rsidRPr="0032633A" w:rsidRDefault="003A4F5D" w:rsidP="003907EE">
            <w:pPr>
              <w:ind w:right="49"/>
              <w:jc w:val="center"/>
              <w:rPr>
                <w:rFonts w:ascii="Montserrat" w:hAnsi="Montserrat" w:cs="Arial"/>
                <w:b/>
                <w:sz w:val="16"/>
                <w:szCs w:val="18"/>
                <w:lang w:val="es-ES_tradnl"/>
              </w:rPr>
            </w:pPr>
            <w:r w:rsidRPr="0032633A">
              <w:rPr>
                <w:rFonts w:ascii="Montserrat" w:hAnsi="Montserrat" w:cs="Arial"/>
                <w:b/>
                <w:sz w:val="16"/>
                <w:szCs w:val="18"/>
                <w:lang w:val="es-ES_tradnl"/>
              </w:rPr>
              <w:t>Motivación (4)</w:t>
            </w:r>
          </w:p>
        </w:tc>
      </w:tr>
      <w:tr w:rsidR="003A4F5D" w:rsidRPr="00E85D0B" w14:paraId="6296A623" w14:textId="77777777" w:rsidTr="003907EE">
        <w:trPr>
          <w:jc w:val="center"/>
        </w:trPr>
        <w:tc>
          <w:tcPr>
            <w:tcW w:w="695" w:type="dxa"/>
          </w:tcPr>
          <w:p w14:paraId="5BBC1D5F" w14:textId="77777777" w:rsidR="003A4F5D" w:rsidRPr="00E85D0B" w:rsidRDefault="003A4F5D" w:rsidP="003907EE">
            <w:pPr>
              <w:ind w:right="49"/>
              <w:jc w:val="both"/>
              <w:rPr>
                <w:rFonts w:ascii="Montserrat" w:hAnsi="Montserrat" w:cs="Arial"/>
                <w:sz w:val="18"/>
                <w:lang w:val="es-ES_tradnl"/>
              </w:rPr>
            </w:pPr>
          </w:p>
        </w:tc>
        <w:tc>
          <w:tcPr>
            <w:tcW w:w="1385" w:type="dxa"/>
          </w:tcPr>
          <w:p w14:paraId="5ABFAF62" w14:textId="77777777" w:rsidR="003A4F5D" w:rsidRPr="00E85D0B" w:rsidRDefault="003A4F5D" w:rsidP="003907EE">
            <w:pPr>
              <w:ind w:right="49"/>
              <w:jc w:val="both"/>
              <w:rPr>
                <w:rFonts w:ascii="Montserrat" w:hAnsi="Montserrat" w:cs="Arial"/>
                <w:sz w:val="18"/>
                <w:lang w:val="es-ES_tradnl"/>
              </w:rPr>
            </w:pPr>
          </w:p>
        </w:tc>
        <w:tc>
          <w:tcPr>
            <w:tcW w:w="1796" w:type="dxa"/>
          </w:tcPr>
          <w:p w14:paraId="06B835B2" w14:textId="77777777" w:rsidR="003A4F5D" w:rsidRPr="00E85D0B" w:rsidRDefault="003A4F5D" w:rsidP="003907EE">
            <w:pPr>
              <w:ind w:right="49"/>
              <w:jc w:val="both"/>
              <w:rPr>
                <w:rFonts w:ascii="Montserrat" w:hAnsi="Montserrat" w:cs="Arial"/>
                <w:sz w:val="18"/>
                <w:lang w:val="es-ES_tradnl"/>
              </w:rPr>
            </w:pPr>
          </w:p>
        </w:tc>
        <w:tc>
          <w:tcPr>
            <w:tcW w:w="2363" w:type="dxa"/>
          </w:tcPr>
          <w:p w14:paraId="63F0A123" w14:textId="77777777" w:rsidR="003A4F5D" w:rsidRPr="00E85D0B" w:rsidRDefault="003A4F5D" w:rsidP="003907EE">
            <w:pPr>
              <w:ind w:right="49"/>
              <w:jc w:val="both"/>
              <w:rPr>
                <w:rFonts w:ascii="Montserrat" w:hAnsi="Montserrat" w:cs="Arial"/>
                <w:sz w:val="18"/>
                <w:lang w:val="es-ES_tradnl"/>
              </w:rPr>
            </w:pPr>
          </w:p>
        </w:tc>
        <w:tc>
          <w:tcPr>
            <w:tcW w:w="2517" w:type="dxa"/>
          </w:tcPr>
          <w:p w14:paraId="2162B3C1" w14:textId="77777777" w:rsidR="003A4F5D" w:rsidRPr="00E85D0B" w:rsidRDefault="003A4F5D" w:rsidP="003907EE">
            <w:pPr>
              <w:ind w:right="49"/>
              <w:jc w:val="both"/>
              <w:rPr>
                <w:rFonts w:ascii="Montserrat" w:hAnsi="Montserrat" w:cs="Arial"/>
                <w:sz w:val="18"/>
                <w:lang w:val="es-ES_tradnl"/>
              </w:rPr>
            </w:pPr>
          </w:p>
        </w:tc>
      </w:tr>
      <w:tr w:rsidR="003A4F5D" w:rsidRPr="00E85D0B" w14:paraId="31DA7C11" w14:textId="77777777" w:rsidTr="003907EE">
        <w:trPr>
          <w:jc w:val="center"/>
        </w:trPr>
        <w:tc>
          <w:tcPr>
            <w:tcW w:w="695" w:type="dxa"/>
          </w:tcPr>
          <w:p w14:paraId="4870814E" w14:textId="77777777" w:rsidR="003A4F5D" w:rsidRPr="00E85D0B" w:rsidRDefault="003A4F5D" w:rsidP="003907EE">
            <w:pPr>
              <w:ind w:right="49"/>
              <w:jc w:val="both"/>
              <w:rPr>
                <w:rFonts w:ascii="Montserrat" w:hAnsi="Montserrat" w:cs="Arial"/>
                <w:sz w:val="18"/>
                <w:lang w:val="es-ES_tradnl"/>
              </w:rPr>
            </w:pPr>
          </w:p>
        </w:tc>
        <w:tc>
          <w:tcPr>
            <w:tcW w:w="1385" w:type="dxa"/>
          </w:tcPr>
          <w:p w14:paraId="1F1D5917" w14:textId="77777777" w:rsidR="003A4F5D" w:rsidRPr="00E85D0B" w:rsidRDefault="003A4F5D" w:rsidP="003907EE">
            <w:pPr>
              <w:ind w:right="49"/>
              <w:jc w:val="both"/>
              <w:rPr>
                <w:rFonts w:ascii="Montserrat" w:hAnsi="Montserrat" w:cs="Arial"/>
                <w:sz w:val="18"/>
                <w:lang w:val="es-ES_tradnl"/>
              </w:rPr>
            </w:pPr>
          </w:p>
        </w:tc>
        <w:tc>
          <w:tcPr>
            <w:tcW w:w="1796" w:type="dxa"/>
          </w:tcPr>
          <w:p w14:paraId="43EF9355" w14:textId="77777777" w:rsidR="003A4F5D" w:rsidRPr="00E85D0B" w:rsidRDefault="003A4F5D" w:rsidP="003907EE">
            <w:pPr>
              <w:ind w:right="49"/>
              <w:jc w:val="both"/>
              <w:rPr>
                <w:rFonts w:ascii="Montserrat" w:hAnsi="Montserrat" w:cs="Arial"/>
                <w:sz w:val="18"/>
                <w:lang w:val="es-ES_tradnl"/>
              </w:rPr>
            </w:pPr>
          </w:p>
        </w:tc>
        <w:tc>
          <w:tcPr>
            <w:tcW w:w="2363" w:type="dxa"/>
          </w:tcPr>
          <w:p w14:paraId="58F404C3" w14:textId="77777777" w:rsidR="003A4F5D" w:rsidRPr="00E85D0B" w:rsidRDefault="003A4F5D" w:rsidP="003907EE">
            <w:pPr>
              <w:ind w:right="49"/>
              <w:jc w:val="both"/>
              <w:rPr>
                <w:rFonts w:ascii="Montserrat" w:hAnsi="Montserrat" w:cs="Arial"/>
                <w:sz w:val="18"/>
                <w:lang w:val="es-ES_tradnl"/>
              </w:rPr>
            </w:pPr>
          </w:p>
        </w:tc>
        <w:tc>
          <w:tcPr>
            <w:tcW w:w="2517" w:type="dxa"/>
          </w:tcPr>
          <w:p w14:paraId="2467815C" w14:textId="77777777" w:rsidR="003A4F5D" w:rsidRPr="00E85D0B" w:rsidRDefault="003A4F5D" w:rsidP="003907EE">
            <w:pPr>
              <w:ind w:right="49"/>
              <w:jc w:val="both"/>
              <w:rPr>
                <w:rFonts w:ascii="Montserrat" w:hAnsi="Montserrat" w:cs="Arial"/>
                <w:sz w:val="18"/>
                <w:lang w:val="es-ES_tradnl"/>
              </w:rPr>
            </w:pPr>
          </w:p>
        </w:tc>
      </w:tr>
      <w:tr w:rsidR="003A4F5D" w:rsidRPr="00E85D0B" w14:paraId="2CA4F624" w14:textId="77777777" w:rsidTr="003907EE">
        <w:trPr>
          <w:jc w:val="center"/>
        </w:trPr>
        <w:tc>
          <w:tcPr>
            <w:tcW w:w="695" w:type="dxa"/>
          </w:tcPr>
          <w:p w14:paraId="25D66341" w14:textId="77777777" w:rsidR="003A4F5D" w:rsidRPr="00E85D0B" w:rsidRDefault="003A4F5D" w:rsidP="003907EE">
            <w:pPr>
              <w:ind w:right="49"/>
              <w:jc w:val="both"/>
              <w:rPr>
                <w:rFonts w:ascii="Montserrat" w:hAnsi="Montserrat" w:cs="Arial"/>
                <w:sz w:val="18"/>
                <w:lang w:val="es-ES_tradnl"/>
              </w:rPr>
            </w:pPr>
          </w:p>
        </w:tc>
        <w:tc>
          <w:tcPr>
            <w:tcW w:w="1385" w:type="dxa"/>
          </w:tcPr>
          <w:p w14:paraId="2CAA8E9B" w14:textId="77777777" w:rsidR="003A4F5D" w:rsidRPr="00E85D0B" w:rsidRDefault="003A4F5D" w:rsidP="003907EE">
            <w:pPr>
              <w:ind w:right="49"/>
              <w:jc w:val="both"/>
              <w:rPr>
                <w:rFonts w:ascii="Montserrat" w:hAnsi="Montserrat" w:cs="Arial"/>
                <w:sz w:val="18"/>
                <w:lang w:val="es-ES_tradnl"/>
              </w:rPr>
            </w:pPr>
          </w:p>
        </w:tc>
        <w:tc>
          <w:tcPr>
            <w:tcW w:w="1796" w:type="dxa"/>
          </w:tcPr>
          <w:p w14:paraId="262D898E" w14:textId="77777777" w:rsidR="003A4F5D" w:rsidRPr="00E85D0B" w:rsidRDefault="003A4F5D" w:rsidP="003907EE">
            <w:pPr>
              <w:ind w:right="49"/>
              <w:jc w:val="both"/>
              <w:rPr>
                <w:rFonts w:ascii="Montserrat" w:hAnsi="Montserrat" w:cs="Arial"/>
                <w:sz w:val="18"/>
                <w:lang w:val="es-ES_tradnl"/>
              </w:rPr>
            </w:pPr>
          </w:p>
        </w:tc>
        <w:tc>
          <w:tcPr>
            <w:tcW w:w="2363" w:type="dxa"/>
          </w:tcPr>
          <w:p w14:paraId="3C02DDBC" w14:textId="77777777" w:rsidR="003A4F5D" w:rsidRPr="00E85D0B" w:rsidRDefault="003A4F5D" w:rsidP="003907EE">
            <w:pPr>
              <w:ind w:right="49"/>
              <w:jc w:val="both"/>
              <w:rPr>
                <w:rFonts w:ascii="Montserrat" w:hAnsi="Montserrat" w:cs="Arial"/>
                <w:sz w:val="18"/>
                <w:lang w:val="es-ES_tradnl"/>
              </w:rPr>
            </w:pPr>
          </w:p>
        </w:tc>
        <w:tc>
          <w:tcPr>
            <w:tcW w:w="2517" w:type="dxa"/>
          </w:tcPr>
          <w:p w14:paraId="55014445" w14:textId="77777777" w:rsidR="003A4F5D" w:rsidRPr="00E85D0B" w:rsidRDefault="003A4F5D" w:rsidP="003907EE">
            <w:pPr>
              <w:ind w:right="49"/>
              <w:jc w:val="both"/>
              <w:rPr>
                <w:rFonts w:ascii="Montserrat" w:hAnsi="Montserrat" w:cs="Arial"/>
                <w:sz w:val="18"/>
                <w:lang w:val="es-ES_tradnl"/>
              </w:rPr>
            </w:pPr>
          </w:p>
        </w:tc>
      </w:tr>
      <w:tr w:rsidR="003A4F5D" w:rsidRPr="00E85D0B" w14:paraId="6316866D" w14:textId="77777777" w:rsidTr="003907EE">
        <w:trPr>
          <w:jc w:val="center"/>
        </w:trPr>
        <w:tc>
          <w:tcPr>
            <w:tcW w:w="695" w:type="dxa"/>
          </w:tcPr>
          <w:p w14:paraId="4F838C35" w14:textId="77777777" w:rsidR="003A4F5D" w:rsidRPr="00E85D0B" w:rsidRDefault="003A4F5D" w:rsidP="003907EE">
            <w:pPr>
              <w:ind w:right="49"/>
              <w:jc w:val="both"/>
              <w:rPr>
                <w:rFonts w:ascii="Montserrat" w:hAnsi="Montserrat" w:cs="Arial"/>
                <w:sz w:val="18"/>
                <w:lang w:val="es-ES_tradnl"/>
              </w:rPr>
            </w:pPr>
          </w:p>
        </w:tc>
        <w:tc>
          <w:tcPr>
            <w:tcW w:w="1385" w:type="dxa"/>
          </w:tcPr>
          <w:p w14:paraId="04A6B1E3" w14:textId="77777777" w:rsidR="003A4F5D" w:rsidRPr="00E85D0B" w:rsidRDefault="003A4F5D" w:rsidP="003907EE">
            <w:pPr>
              <w:ind w:right="49"/>
              <w:jc w:val="both"/>
              <w:rPr>
                <w:rFonts w:ascii="Montserrat" w:hAnsi="Montserrat" w:cs="Arial"/>
                <w:sz w:val="18"/>
                <w:lang w:val="es-ES_tradnl"/>
              </w:rPr>
            </w:pPr>
          </w:p>
        </w:tc>
        <w:tc>
          <w:tcPr>
            <w:tcW w:w="1796" w:type="dxa"/>
          </w:tcPr>
          <w:p w14:paraId="0A0302C5" w14:textId="77777777" w:rsidR="003A4F5D" w:rsidRPr="00E85D0B" w:rsidRDefault="003A4F5D" w:rsidP="003907EE">
            <w:pPr>
              <w:ind w:right="49"/>
              <w:jc w:val="both"/>
              <w:rPr>
                <w:rFonts w:ascii="Montserrat" w:hAnsi="Montserrat" w:cs="Arial"/>
                <w:sz w:val="18"/>
                <w:lang w:val="es-ES_tradnl"/>
              </w:rPr>
            </w:pPr>
          </w:p>
        </w:tc>
        <w:tc>
          <w:tcPr>
            <w:tcW w:w="2363" w:type="dxa"/>
          </w:tcPr>
          <w:p w14:paraId="308E06F9" w14:textId="77777777" w:rsidR="003A4F5D" w:rsidRPr="00E85D0B" w:rsidRDefault="003A4F5D" w:rsidP="003907EE">
            <w:pPr>
              <w:ind w:right="49"/>
              <w:jc w:val="both"/>
              <w:rPr>
                <w:rFonts w:ascii="Montserrat" w:hAnsi="Montserrat" w:cs="Arial"/>
                <w:sz w:val="18"/>
                <w:lang w:val="es-ES_tradnl"/>
              </w:rPr>
            </w:pPr>
          </w:p>
        </w:tc>
        <w:tc>
          <w:tcPr>
            <w:tcW w:w="2517" w:type="dxa"/>
          </w:tcPr>
          <w:p w14:paraId="53AE5C44" w14:textId="77777777" w:rsidR="003A4F5D" w:rsidRPr="00E85D0B" w:rsidRDefault="003A4F5D" w:rsidP="003907EE">
            <w:pPr>
              <w:ind w:right="49"/>
              <w:jc w:val="both"/>
              <w:rPr>
                <w:rFonts w:ascii="Montserrat" w:hAnsi="Montserrat" w:cs="Arial"/>
                <w:sz w:val="18"/>
                <w:lang w:val="es-ES_tradnl"/>
              </w:rPr>
            </w:pPr>
          </w:p>
        </w:tc>
      </w:tr>
    </w:tbl>
    <w:p w14:paraId="722FE8C0" w14:textId="77777777" w:rsidR="003A4F5D" w:rsidRPr="00E85D0B" w:rsidRDefault="003A4F5D" w:rsidP="003907EE">
      <w:pPr>
        <w:ind w:right="49"/>
        <w:jc w:val="both"/>
        <w:rPr>
          <w:rFonts w:ascii="Montserrat" w:hAnsi="Montserrat" w:cs="Arial"/>
          <w:sz w:val="20"/>
          <w:szCs w:val="20"/>
          <w:lang w:val="es-ES_tradnl"/>
        </w:rPr>
      </w:pPr>
    </w:p>
    <w:p w14:paraId="3300EFD5"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(1) Señalar el documento de la proposición que contiene información clasificada.</w:t>
      </w:r>
    </w:p>
    <w:p w14:paraId="45FD8F60"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(2) Precisar que rubro o información del documento es sujeto de clasificación por contener información reservada o confidencial.</w:t>
      </w:r>
    </w:p>
    <w:p w14:paraId="2B723D47"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(3) Indicar en qué artículos de la LFTAIP, LGTAIP o demás disposiciones reglamentarias aplicables, fundamenta la clasificación de la información, ya sea reservada o confidencial.</w:t>
      </w:r>
    </w:p>
    <w:p w14:paraId="58A599BE"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(4) Indicar los motivos y/o razones por los cuales la información señalada debe ser considerada en alguno de los supuestos de clasificación.</w:t>
      </w:r>
    </w:p>
    <w:p w14:paraId="6407FCC4" w14:textId="77777777" w:rsidR="003A4F5D" w:rsidRPr="00E85D0B" w:rsidRDefault="003A4F5D" w:rsidP="003907EE">
      <w:pPr>
        <w:ind w:right="49"/>
        <w:jc w:val="center"/>
        <w:rPr>
          <w:rFonts w:ascii="Montserrat" w:hAnsi="Montserrat" w:cs="Arial"/>
          <w:b/>
          <w:sz w:val="14"/>
          <w:szCs w:val="14"/>
          <w:lang w:val="es-ES_tradnl"/>
        </w:rPr>
      </w:pPr>
    </w:p>
    <w:p w14:paraId="2178D6E1" w14:textId="77777777" w:rsidR="003A4F5D" w:rsidRPr="00E85D0B" w:rsidRDefault="003A4F5D" w:rsidP="003907EE">
      <w:pPr>
        <w:ind w:right="49"/>
        <w:jc w:val="both"/>
        <w:rPr>
          <w:rFonts w:ascii="Montserrat" w:hAnsi="Montserrat" w:cs="Arial"/>
          <w:sz w:val="18"/>
          <w:szCs w:val="18"/>
          <w:lang w:val="es-ES_tradnl"/>
        </w:rPr>
      </w:pPr>
    </w:p>
    <w:p w14:paraId="33D829E4" w14:textId="77777777" w:rsidR="003A4F5D" w:rsidRPr="00E85D0B" w:rsidRDefault="003A4F5D" w:rsidP="003907EE">
      <w:pPr>
        <w:ind w:right="49"/>
        <w:jc w:val="both"/>
        <w:rPr>
          <w:rFonts w:ascii="Montserrat" w:hAnsi="Montserrat" w:cs="Arial"/>
          <w:sz w:val="18"/>
          <w:szCs w:val="18"/>
          <w:lang w:val="es-ES_tradnl"/>
        </w:rPr>
      </w:pPr>
      <w:r w:rsidRPr="00E85D0B">
        <w:rPr>
          <w:rFonts w:ascii="Montserrat" w:hAnsi="Montserrat" w:cs="Arial"/>
          <w:sz w:val="18"/>
          <w:szCs w:val="18"/>
          <w:lang w:val="es-ES_tradnl"/>
        </w:rPr>
        <w:t>(El licitante deberá de fundamentar y motivar cada uno los numerales de su propuesta administrativa-legal y/o técnica que considere información reservada y/o confidencial. Cabe señalar que de no clasificarse la información por parte del Licitante en los términos antes señalados, la información presentada como parte de su proposición administrativa - técnica - legal - económica tendrá tratamiento de información de carácter público, de conformidad con lo señalado en el artículo 113 de la LFTAIP, así como el numeral</w:t>
      </w:r>
      <w:r w:rsidRPr="00E85D0B">
        <w:rPr>
          <w:rFonts w:ascii="Montserrat" w:hAnsi="Montserrat"/>
          <w:sz w:val="18"/>
          <w:szCs w:val="18"/>
        </w:rPr>
        <w:t xml:space="preserve"> </w:t>
      </w:r>
      <w:r w:rsidRPr="00E85D0B">
        <w:rPr>
          <w:rFonts w:ascii="Montserrat" w:hAnsi="Montserrat" w:cs="Arial"/>
          <w:sz w:val="18"/>
          <w:szCs w:val="18"/>
          <w:lang w:val="es-ES_tradnl"/>
        </w:rPr>
        <w:t>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14:paraId="06CBD37E" w14:textId="77777777" w:rsidR="003A4F5D" w:rsidRPr="00E85D0B" w:rsidRDefault="003A4F5D" w:rsidP="003907EE">
      <w:pPr>
        <w:ind w:right="49"/>
        <w:rPr>
          <w:rFonts w:ascii="Montserrat" w:hAnsi="Montserrat" w:cs="Arial"/>
          <w:sz w:val="20"/>
          <w:szCs w:val="20"/>
          <w:lang w:val="es-ES_tradnl"/>
        </w:rPr>
      </w:pPr>
    </w:p>
    <w:p w14:paraId="547D3D13" w14:textId="77777777" w:rsidR="003A4F5D" w:rsidRPr="00E85D0B" w:rsidRDefault="003A4F5D" w:rsidP="003907EE">
      <w:pPr>
        <w:widowControl w:val="0"/>
        <w:ind w:right="49"/>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39CD37F" w14:textId="77777777" w:rsidR="003A4F5D" w:rsidRPr="00E85D0B" w:rsidRDefault="003A4F5D" w:rsidP="003907E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126AA7ED" w14:textId="77777777" w:rsidR="005207CA" w:rsidRPr="00E85D0B" w:rsidRDefault="005207CA" w:rsidP="00CC66CE">
      <w:pPr>
        <w:ind w:right="49"/>
        <w:jc w:val="center"/>
        <w:rPr>
          <w:rFonts w:ascii="Montserrat" w:hAnsi="Montserrat" w:cs="Arial"/>
          <w:b/>
          <w:bCs/>
          <w:sz w:val="20"/>
          <w:szCs w:val="20"/>
          <w:lang w:val="es-ES_tradnl" w:eastAsia="es-MX"/>
        </w:rPr>
      </w:pPr>
      <w:r w:rsidRPr="00E85D0B">
        <w:rPr>
          <w:rFonts w:ascii="Montserrat" w:hAnsi="Montserrat" w:cs="Arial"/>
          <w:b/>
          <w:bCs/>
          <w:sz w:val="20"/>
          <w:szCs w:val="20"/>
          <w:lang w:eastAsia="es-MX"/>
        </w:rPr>
        <w:br w:type="page"/>
      </w:r>
    </w:p>
    <w:p w14:paraId="20B8DB15" w14:textId="77777777" w:rsidR="0089157B" w:rsidRPr="00E85D0B" w:rsidRDefault="0089157B" w:rsidP="00CC66CE">
      <w:pPr>
        <w:pStyle w:val="Ttulo1"/>
        <w:spacing w:before="0" w:after="0"/>
        <w:ind w:left="360" w:right="49"/>
        <w:jc w:val="center"/>
        <w:rPr>
          <w:rFonts w:ascii="Montserrat" w:hAnsi="Montserrat" w:cs="Arial"/>
          <w:sz w:val="20"/>
          <w:szCs w:val="20"/>
        </w:rPr>
      </w:pPr>
      <w:bookmarkStart w:id="198" w:name="_Toc455663490"/>
      <w:bookmarkStart w:id="199" w:name="_Toc460500949"/>
      <w:bookmarkStart w:id="200" w:name="_Toc108438456"/>
      <w:r w:rsidRPr="00E85D0B">
        <w:rPr>
          <w:rFonts w:ascii="Montserrat" w:hAnsi="Montserrat" w:cs="Arial"/>
          <w:sz w:val="20"/>
          <w:szCs w:val="20"/>
        </w:rPr>
        <w:lastRenderedPageBreak/>
        <w:t xml:space="preserve">ANEXO </w:t>
      </w:r>
      <w:bookmarkEnd w:id="198"/>
      <w:r w:rsidR="007D15C2" w:rsidRPr="00E85D0B">
        <w:rPr>
          <w:rFonts w:ascii="Montserrat" w:hAnsi="Montserrat" w:cs="Arial"/>
          <w:sz w:val="20"/>
          <w:szCs w:val="20"/>
        </w:rPr>
        <w:t>XII</w:t>
      </w:r>
      <w:r w:rsidRPr="00E85D0B">
        <w:rPr>
          <w:rFonts w:ascii="Montserrat" w:hAnsi="Montserrat" w:cs="Arial"/>
          <w:sz w:val="20"/>
          <w:szCs w:val="20"/>
        </w:rPr>
        <w:t xml:space="preserve"> </w:t>
      </w:r>
      <w:r w:rsidR="00C90756" w:rsidRPr="00E85D0B">
        <w:rPr>
          <w:rFonts w:ascii="Montserrat" w:hAnsi="Montserrat" w:cs="Arial"/>
          <w:sz w:val="20"/>
          <w:szCs w:val="20"/>
        </w:rPr>
        <w:br/>
      </w:r>
      <w:r w:rsidRPr="00E85D0B">
        <w:rPr>
          <w:rFonts w:ascii="Montserrat" w:hAnsi="Montserrat" w:cs="Arial"/>
          <w:noProof w:val="0"/>
          <w:sz w:val="20"/>
          <w:szCs w:val="20"/>
          <w:lang w:val="es-ES" w:eastAsia="es-ES"/>
        </w:rPr>
        <w:t>NOTA OCDE</w:t>
      </w:r>
      <w:bookmarkEnd w:id="199"/>
      <w:bookmarkEnd w:id="200"/>
    </w:p>
    <w:p w14:paraId="6EB98001" w14:textId="77777777" w:rsidR="00DF55B1" w:rsidRPr="00E85D0B" w:rsidRDefault="00DF55B1" w:rsidP="00CC66CE">
      <w:pPr>
        <w:suppressAutoHyphens/>
        <w:ind w:right="49"/>
        <w:jc w:val="center"/>
        <w:rPr>
          <w:rFonts w:ascii="Montserrat" w:eastAsia="Times New Roman" w:hAnsi="Montserrat" w:cs="Arial"/>
          <w:b/>
          <w:sz w:val="20"/>
          <w:szCs w:val="20"/>
          <w:lang w:eastAsia="ar-SA"/>
        </w:rPr>
      </w:pPr>
    </w:p>
    <w:p w14:paraId="5D709C39" w14:textId="77777777" w:rsidR="0089157B" w:rsidRPr="00FE15E9" w:rsidRDefault="0089157B" w:rsidP="00CC66CE">
      <w:pPr>
        <w:ind w:right="49"/>
        <w:jc w:val="both"/>
        <w:rPr>
          <w:rFonts w:ascii="Montserrat" w:eastAsia="Times New Roman" w:hAnsi="Montserrat" w:cs="Arial"/>
          <w:b/>
          <w:noProof w:val="0"/>
          <w:sz w:val="18"/>
          <w:szCs w:val="18"/>
          <w:lang w:val="es-ES" w:eastAsia="es-ES"/>
        </w:rPr>
      </w:pPr>
      <w:r w:rsidRPr="00FE15E9">
        <w:rPr>
          <w:rFonts w:ascii="Montserrat" w:eastAsia="Times New Roman" w:hAnsi="Montserrat" w:cs="Arial"/>
          <w:b/>
          <w:noProof w:val="0"/>
          <w:sz w:val="18"/>
          <w:szCs w:val="18"/>
          <w:lang w:val="es-ES" w:eastAsia="es-ES"/>
        </w:rPr>
        <w:t>Nota informativa para participantes de países miembros de la Organización para la Cooperación y el Desarrollo Económico (OCDE)</w:t>
      </w:r>
    </w:p>
    <w:p w14:paraId="44262C45" w14:textId="77777777" w:rsidR="0089157B" w:rsidRPr="00FE15E9" w:rsidRDefault="0089157B" w:rsidP="00CC66CE">
      <w:pPr>
        <w:ind w:right="49"/>
        <w:jc w:val="both"/>
        <w:rPr>
          <w:rFonts w:ascii="Montserrat" w:eastAsia="Times New Roman" w:hAnsi="Montserrat" w:cs="Arial"/>
          <w:noProof w:val="0"/>
          <w:sz w:val="18"/>
          <w:szCs w:val="18"/>
          <w:lang w:val="es-ES" w:eastAsia="es-ES"/>
        </w:rPr>
      </w:pPr>
    </w:p>
    <w:p w14:paraId="077D2CA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FE15E9">
        <w:rPr>
          <w:rFonts w:ascii="Montserrat" w:eastAsia="Times New Roman" w:hAnsi="Montserrat" w:cs="Arial"/>
          <w:b/>
          <w:bCs/>
          <w:noProof w:val="0"/>
          <w:sz w:val="18"/>
          <w:szCs w:val="18"/>
          <w:lang w:val="es-ES" w:eastAsia="ar-SA"/>
        </w:rPr>
        <w:t>Convención para combatir el cohecho de servidores públicos extranjeros en transacciones comerciales internacionales</w:t>
      </w:r>
      <w:r w:rsidRPr="00FE15E9">
        <w:rPr>
          <w:rFonts w:ascii="Montserrat" w:eastAsia="Times New Roman" w:hAnsi="Montserrat" w:cs="Arial"/>
          <w:noProof w:val="0"/>
          <w:sz w:val="18"/>
          <w:szCs w:val="18"/>
          <w:lang w:val="es-ES" w:eastAsia="ar-SA"/>
        </w:rPr>
        <w:t>, hemos adquirido responsabilidades que involucran a los sectores público y privado.</w:t>
      </w:r>
    </w:p>
    <w:p w14:paraId="6827F257"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F88D95B"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14:paraId="20076B86"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7B4C9F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 OCDE ha establecido mecanismos muy claros para que los países firmantes de la Convención cumplan con las recomendaciones emitidas por ésta y en caso de México, iniciará en </w:t>
      </w:r>
      <w:r w:rsidRPr="00FE15E9">
        <w:rPr>
          <w:rFonts w:ascii="Montserrat" w:eastAsia="Times New Roman" w:hAnsi="Montserrat" w:cs="Arial"/>
          <w:b/>
          <w:bCs/>
          <w:noProof w:val="0"/>
          <w:sz w:val="18"/>
          <w:szCs w:val="18"/>
          <w:lang w:val="es-ES" w:eastAsia="ar-SA"/>
        </w:rPr>
        <w:t>noviembre de 2003</w:t>
      </w:r>
      <w:r w:rsidRPr="00FE15E9">
        <w:rPr>
          <w:rFonts w:ascii="Montserrat" w:eastAsia="Times New Roman" w:hAnsi="Montserrat" w:cs="Arial"/>
          <w:noProof w:val="0"/>
          <w:sz w:val="18"/>
          <w:szCs w:val="18"/>
          <w:lang w:val="es-ES" w:eastAsia="ar-SA"/>
        </w:rPr>
        <w:t xml:space="preserve"> una segunda fase de </w:t>
      </w:r>
      <w:r w:rsidRPr="00FE15E9">
        <w:rPr>
          <w:rFonts w:ascii="Montserrat" w:eastAsia="Times New Roman" w:hAnsi="Montserrat" w:cs="Arial"/>
          <w:b/>
          <w:bCs/>
          <w:noProof w:val="0"/>
          <w:sz w:val="18"/>
          <w:szCs w:val="18"/>
          <w:lang w:val="es-ES" w:eastAsia="ar-SA"/>
        </w:rPr>
        <w:t>evaluación</w:t>
      </w:r>
      <w:r w:rsidRPr="00FE15E9">
        <w:rPr>
          <w:rFonts w:ascii="Montserrat" w:eastAsia="Times New Roman" w:hAnsi="Montserrat" w:cs="Arial"/>
          <w:noProof w:val="0"/>
          <w:sz w:val="18"/>
          <w:szCs w:val="18"/>
          <w:lang w:val="es-ES" w:eastAsia="ar-SA"/>
        </w:rPr>
        <w:t xml:space="preserve"> – la primera ya fue aprobada- en donde un grupo de expertos verificará, entre otros:</w:t>
      </w:r>
    </w:p>
    <w:p w14:paraId="4DB61F11"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ED2AA7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La compatibilidad de nuestro marco jurídico con las disposiciones de la Convención.</w:t>
      </w:r>
    </w:p>
    <w:p w14:paraId="52E16DAB"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2D3910F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El conocimiento que tengan los sectores público y privado de las recomendaciones de la Convención.</w:t>
      </w:r>
    </w:p>
    <w:p w14:paraId="014B9C8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CC0E2F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resultado de esta evaluación </w:t>
      </w:r>
      <w:r w:rsidRPr="00FE15E9">
        <w:rPr>
          <w:rFonts w:ascii="Montserrat" w:eastAsia="Times New Roman" w:hAnsi="Montserrat" w:cs="Arial"/>
          <w:b/>
          <w:bCs/>
          <w:noProof w:val="0"/>
          <w:sz w:val="18"/>
          <w:szCs w:val="18"/>
          <w:lang w:val="es-ES" w:eastAsia="ar-SA"/>
        </w:rPr>
        <w:t>impactará</w:t>
      </w:r>
      <w:r w:rsidRPr="00FE15E9">
        <w:rPr>
          <w:rFonts w:ascii="Montserrat" w:eastAsia="Times New Roman" w:hAnsi="Montserrat" w:cs="Arial"/>
          <w:noProof w:val="0"/>
          <w:sz w:val="18"/>
          <w:szCs w:val="18"/>
          <w:lang w:val="es-ES" w:eastAsia="ar-SA"/>
        </w:rPr>
        <w:t xml:space="preserve"> el grado de inversión otorgado a México por las agencias calificadores y la atracción de inversión extranjera.</w:t>
      </w:r>
    </w:p>
    <w:p w14:paraId="1ED054E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3957180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 del sector público</w:t>
      </w:r>
      <w:r w:rsidRPr="00FE15E9">
        <w:rPr>
          <w:rFonts w:ascii="Montserrat" w:eastAsia="Times New Roman" w:hAnsi="Montserrat" w:cs="Arial"/>
          <w:noProof w:val="0"/>
          <w:sz w:val="18"/>
          <w:szCs w:val="18"/>
          <w:lang w:val="es-ES" w:eastAsia="ar-SA"/>
        </w:rPr>
        <w:t xml:space="preserve"> se centran en:</w:t>
      </w:r>
    </w:p>
    <w:p w14:paraId="5D41E87C"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480C75F"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Profundizar las reformas legales que inició en 1999.</w:t>
      </w:r>
    </w:p>
    <w:p w14:paraId="1B6D57B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Difundir las recomendaciones de la Convención y las obligaciones de cada uno de los actores comprometidos en su cumplimiento.</w:t>
      </w:r>
    </w:p>
    <w:p w14:paraId="4CC9BC0D"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Presentar casos de cohecho en proceso y concluidos (incluyendo aquellos relacionados con lavado de dinero y extradición).</w:t>
      </w:r>
    </w:p>
    <w:p w14:paraId="724012A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1F18083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w:t>
      </w:r>
      <w:r w:rsidRPr="00FE15E9">
        <w:rPr>
          <w:rFonts w:ascii="Montserrat" w:eastAsia="Times New Roman" w:hAnsi="Montserrat" w:cs="Arial"/>
          <w:noProof w:val="0"/>
          <w:sz w:val="18"/>
          <w:szCs w:val="18"/>
          <w:lang w:val="es-ES" w:eastAsia="ar-SA"/>
        </w:rPr>
        <w:t xml:space="preserve"> del sector privado contemplan:</w:t>
      </w:r>
    </w:p>
    <w:p w14:paraId="77FF78A5" w14:textId="77777777" w:rsidR="00594F7D" w:rsidRPr="00FE15E9" w:rsidRDefault="00594F7D" w:rsidP="00CC66CE">
      <w:pPr>
        <w:suppressAutoHyphens/>
        <w:ind w:right="49"/>
        <w:jc w:val="both"/>
        <w:rPr>
          <w:rFonts w:ascii="Montserrat" w:eastAsia="Times New Roman" w:hAnsi="Montserrat" w:cs="Arial"/>
          <w:noProof w:val="0"/>
          <w:sz w:val="18"/>
          <w:szCs w:val="18"/>
          <w:lang w:val="es-ES" w:eastAsia="ar-SA"/>
        </w:rPr>
      </w:pPr>
    </w:p>
    <w:p w14:paraId="1EC45644"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Las empresas</w:t>
      </w:r>
      <w:r w:rsidRPr="00FE15E9">
        <w:rPr>
          <w:rFonts w:ascii="Montserrat" w:hAnsi="Montserrat" w:cs="Arial"/>
          <w:noProof w:val="0"/>
          <w:sz w:val="18"/>
          <w:szCs w:val="18"/>
          <w:lang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14:paraId="6D2E4026"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225FDCA8"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Los contadores públicos</w:t>
      </w:r>
      <w:r w:rsidRPr="00FE15E9">
        <w:rPr>
          <w:rFonts w:ascii="Montserrat" w:hAnsi="Montserrat" w:cs="Arial"/>
          <w:noProof w:val="0"/>
          <w:sz w:val="18"/>
          <w:szCs w:val="18"/>
          <w:lang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14:paraId="52A0CD68"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7DF4E758"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lastRenderedPageBreak/>
        <w:t>Los abogados</w:t>
      </w:r>
      <w:r w:rsidRPr="00FE15E9">
        <w:rPr>
          <w:rFonts w:ascii="Montserrat" w:hAnsi="Montserrat" w:cs="Arial"/>
          <w:noProof w:val="0"/>
          <w:sz w:val="18"/>
          <w:szCs w:val="18"/>
          <w:lang w:eastAsia="ar-SA"/>
        </w:rPr>
        <w:t>: promover el cumplimiento y revisión de la Convención (imprimir el carácter vinculatorio entre ésta y la legislación nacional); impulsar los esquemas preventivos que deben adoptar las empresas.</w:t>
      </w:r>
    </w:p>
    <w:p w14:paraId="375C0FA2"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61D08CA5"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sanciones</w:t>
      </w:r>
      <w:r w:rsidRPr="00FE15E9">
        <w:rPr>
          <w:rFonts w:ascii="Montserrat" w:eastAsia="Times New Roman" w:hAnsi="Montserrat" w:cs="Arial"/>
          <w:noProof w:val="0"/>
          <w:sz w:val="18"/>
          <w:szCs w:val="18"/>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14:paraId="18B08B22"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7D64E20"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14:paraId="037FF300"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E9A048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El culpable puede ser perseguido en cualquier país firmante de la Convención, independientemente del lugar donde el acto de cohecho haya sido cometido.</w:t>
      </w:r>
    </w:p>
    <w:p w14:paraId="55AC1AA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687B603"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14:paraId="5F5E6B27"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4419DB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Por otra parte, es de señalar que el Código Penal Federal sanciona el cohecho en los siguientes términos:</w:t>
      </w:r>
    </w:p>
    <w:p w14:paraId="244D756A"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14:paraId="4A9E32DB"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w:t>
      </w:r>
      <w:r w:rsidR="00AD239B" w:rsidRPr="00FE15E9">
        <w:rPr>
          <w:rFonts w:ascii="Montserrat" w:hAnsi="Montserrat" w:cs="Arial"/>
          <w:sz w:val="18"/>
          <w:szCs w:val="18"/>
        </w:rPr>
        <w:t>.-</w:t>
      </w:r>
      <w:r w:rsidRPr="00FE15E9">
        <w:rPr>
          <w:rFonts w:ascii="Montserrat" w:hAnsi="Montserrat" w:cs="Arial"/>
          <w:sz w:val="18"/>
          <w:szCs w:val="18"/>
        </w:rPr>
        <w:t xml:space="preserve"> Cometen el delito de cohecho:</w:t>
      </w:r>
    </w:p>
    <w:p w14:paraId="3211E31C" w14:textId="77777777" w:rsidR="005E6AD4" w:rsidRPr="00FE15E9" w:rsidRDefault="005E6AD4" w:rsidP="00CC66CE">
      <w:pPr>
        <w:suppressAutoHyphens/>
        <w:ind w:right="51"/>
        <w:jc w:val="both"/>
        <w:rPr>
          <w:rFonts w:ascii="Montserrat" w:hAnsi="Montserrat" w:cs="Arial"/>
          <w:sz w:val="18"/>
          <w:szCs w:val="18"/>
        </w:rPr>
      </w:pPr>
    </w:p>
    <w:p w14:paraId="7342840F"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 El servidor público que por sí, o por interpósita persona solicite o reciba ilícitamente para sí o para otro, dinero o cualquier beneficio, o acepte una promesa, para hacer o dejar de realizar un acto propio de sus funciones inherentes a su empleo, cargo o comisión; </w:t>
      </w:r>
    </w:p>
    <w:p w14:paraId="59D119F3" w14:textId="77777777" w:rsidR="005E6AD4" w:rsidRPr="00FE15E9" w:rsidRDefault="005E6AD4" w:rsidP="00CC66CE">
      <w:pPr>
        <w:suppressAutoHyphens/>
        <w:ind w:right="51"/>
        <w:jc w:val="both"/>
        <w:rPr>
          <w:rFonts w:ascii="Montserrat" w:hAnsi="Montserrat" w:cs="Arial"/>
          <w:sz w:val="18"/>
          <w:szCs w:val="18"/>
        </w:rPr>
      </w:pPr>
    </w:p>
    <w:p w14:paraId="45DD6BB3"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 El que dé, prometa o entregue cualquier beneficio a alguna de las personas que se mencionan en el artículo 212 de este Código, para que haga u omita un acto relacionado con sus funciones, a su empleo, cargo o comisión, y </w:t>
      </w:r>
    </w:p>
    <w:p w14:paraId="5A79857F" w14:textId="77777777" w:rsidR="005E6AD4" w:rsidRPr="00FE15E9" w:rsidRDefault="005E6AD4" w:rsidP="00CC66CE">
      <w:pPr>
        <w:suppressAutoHyphens/>
        <w:ind w:right="51"/>
        <w:jc w:val="both"/>
        <w:rPr>
          <w:rFonts w:ascii="Montserrat" w:hAnsi="Montserrat" w:cs="Arial"/>
          <w:sz w:val="18"/>
          <w:szCs w:val="18"/>
        </w:rPr>
      </w:pPr>
    </w:p>
    <w:p w14:paraId="03034051"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III.- El legislador federal que, en el ejercicio de sus funciones o atribuciones, y en el marco del proceso de aprobación del presupuesto de egresos respectivo, gestione o solicite: </w:t>
      </w:r>
    </w:p>
    <w:p w14:paraId="2EC71B79" w14:textId="77777777" w:rsidR="005E6AD4" w:rsidRPr="00FE15E9" w:rsidRDefault="005E6AD4" w:rsidP="00CC66CE">
      <w:pPr>
        <w:suppressAutoHyphens/>
        <w:ind w:right="51"/>
        <w:jc w:val="both"/>
        <w:rPr>
          <w:rFonts w:ascii="Montserrat" w:hAnsi="Montserrat" w:cs="Arial"/>
          <w:sz w:val="18"/>
          <w:szCs w:val="18"/>
        </w:rPr>
      </w:pPr>
    </w:p>
    <w:p w14:paraId="2775C5B5"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a) La asignación de recursos a favor de un ente público, exigiendo u obteniendo, para sí o para un tercero, una comisión, dádiva o contraprestación, en dinero o en especie, distinta a la que le corresponde por el ejercicio de su encargo;</w:t>
      </w:r>
    </w:p>
    <w:p w14:paraId="6C2E6593" w14:textId="77777777" w:rsidR="005E6AD4" w:rsidRPr="00FE15E9" w:rsidRDefault="005E6AD4" w:rsidP="00CC66CE">
      <w:pPr>
        <w:suppressAutoHyphens/>
        <w:ind w:right="51"/>
        <w:jc w:val="both"/>
        <w:rPr>
          <w:rFonts w:ascii="Montserrat" w:hAnsi="Montserrat" w:cs="Arial"/>
          <w:sz w:val="18"/>
          <w:szCs w:val="18"/>
        </w:rPr>
      </w:pPr>
    </w:p>
    <w:p w14:paraId="4AFBBAC7"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b) El otorgamiento de contratos de obra pública o de servicios a favor de determinadas personas físicas </w:t>
      </w:r>
      <w:r w:rsidR="00FC6FCF" w:rsidRPr="00FE15E9">
        <w:rPr>
          <w:rFonts w:ascii="Montserrat" w:hAnsi="Montserrat" w:cs="Arial"/>
          <w:sz w:val="18"/>
          <w:szCs w:val="18"/>
        </w:rPr>
        <w:t>o morales.</w:t>
      </w:r>
    </w:p>
    <w:p w14:paraId="3639403B"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Se aplicará la misma pena a cualquier persona que gestione, solicite a nombre o en representación del legislador federal las asignaciones de recursos u otorgamiento de contratos a que se refieren los in</w:t>
      </w:r>
      <w:r w:rsidR="00FC6FCF" w:rsidRPr="00FE15E9">
        <w:rPr>
          <w:rFonts w:ascii="Montserrat" w:hAnsi="Montserrat" w:cs="Arial"/>
          <w:sz w:val="18"/>
          <w:szCs w:val="18"/>
        </w:rPr>
        <w:t>cisos a) y b) de este artículo.</w:t>
      </w:r>
    </w:p>
    <w:p w14:paraId="4D61EC67" w14:textId="77777777" w:rsidR="00FC6FCF" w:rsidRPr="00FE15E9" w:rsidRDefault="00FC6FCF" w:rsidP="00CC66CE">
      <w:pPr>
        <w:suppressAutoHyphens/>
        <w:ind w:right="51"/>
        <w:jc w:val="both"/>
        <w:rPr>
          <w:rFonts w:ascii="Montserrat" w:hAnsi="Montserrat" w:cs="Arial"/>
          <w:sz w:val="18"/>
          <w:szCs w:val="18"/>
        </w:rPr>
      </w:pPr>
    </w:p>
    <w:p w14:paraId="40B70482"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Al que comete el delito de cohecho se le impondrán las siguientes sanciones: </w:t>
      </w:r>
    </w:p>
    <w:p w14:paraId="4834C7F1" w14:textId="77777777" w:rsidR="00FC6FCF" w:rsidRPr="00FE15E9" w:rsidRDefault="00FC6FCF" w:rsidP="00CC66CE">
      <w:pPr>
        <w:suppressAutoHyphens/>
        <w:ind w:right="51"/>
        <w:jc w:val="both"/>
        <w:rPr>
          <w:rFonts w:ascii="Montserrat" w:hAnsi="Montserrat" w:cs="Arial"/>
          <w:sz w:val="18"/>
          <w:szCs w:val="18"/>
        </w:rPr>
      </w:pPr>
    </w:p>
    <w:p w14:paraId="2BE744CA"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Cuando la cantidad o el valor de la dádiva, de los bienes o la promesa no exceda del equivalente de quinientas veces el valor diario de la Unidad de Medida y Actualización en el momento de cometerse el delito, o no sea valuable, se impondrán de tres meses a dos años de prisión y de treinta a cien días multa. </w:t>
      </w:r>
    </w:p>
    <w:p w14:paraId="6246C3DC" w14:textId="77777777" w:rsidR="00FC6FCF" w:rsidRPr="00FE15E9" w:rsidRDefault="00FC6FCF" w:rsidP="00CC66CE">
      <w:pPr>
        <w:suppressAutoHyphens/>
        <w:ind w:right="51"/>
        <w:jc w:val="both"/>
        <w:rPr>
          <w:rFonts w:ascii="Montserrat" w:hAnsi="Montserrat" w:cs="Arial"/>
          <w:sz w:val="18"/>
          <w:szCs w:val="18"/>
        </w:rPr>
      </w:pPr>
    </w:p>
    <w:p w14:paraId="4FD4BDE4"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lastRenderedPageBreak/>
        <w:t xml:space="preserve">Cuando la cantidad o el valor de la dádiva, los bienes, promesa o prestación exceda de quinientas veces el valor diario de la Unidad de Medida y Actualización en el momento de cometerse el delito, se impondrán de dos a catorce años de prisión y de cien a ciento cincuenta días multa. </w:t>
      </w:r>
    </w:p>
    <w:p w14:paraId="2F85AE0B" w14:textId="77777777" w:rsidR="00FC6FCF" w:rsidRPr="00FE15E9" w:rsidRDefault="00FC6FCF" w:rsidP="00CC66CE">
      <w:pPr>
        <w:suppressAutoHyphens/>
        <w:ind w:right="51"/>
        <w:jc w:val="both"/>
        <w:rPr>
          <w:rFonts w:ascii="Montserrat" w:hAnsi="Montserrat" w:cs="Arial"/>
          <w:sz w:val="18"/>
          <w:szCs w:val="18"/>
        </w:rPr>
      </w:pPr>
    </w:p>
    <w:p w14:paraId="3672AA26"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En ningún caso se devolverá a los responsables del delito de cohecho, el dinero o dádivas entregadas, las mismas se aplicarán en beneficio del Estado. </w:t>
      </w:r>
    </w:p>
    <w:p w14:paraId="67F63896" w14:textId="77777777" w:rsidR="00FC6FCF" w:rsidRPr="00FE15E9" w:rsidRDefault="00FC6FCF" w:rsidP="00CC66CE">
      <w:pPr>
        <w:suppressAutoHyphens/>
        <w:ind w:right="51"/>
        <w:jc w:val="both"/>
        <w:rPr>
          <w:rFonts w:ascii="Montserrat" w:hAnsi="Montserrat" w:cs="Arial"/>
          <w:sz w:val="18"/>
          <w:szCs w:val="18"/>
        </w:rPr>
      </w:pPr>
    </w:p>
    <w:p w14:paraId="6BE5C8F4" w14:textId="77777777"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Capítulo XI</w:t>
      </w:r>
    </w:p>
    <w:p w14:paraId="695B1925" w14:textId="77777777"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Cohecho a servidores públicos extranjeros</w:t>
      </w:r>
    </w:p>
    <w:p w14:paraId="66E09ED8" w14:textId="77777777" w:rsidR="00FC6FCF" w:rsidRPr="00FE15E9" w:rsidRDefault="00FC6FCF" w:rsidP="00CC66CE">
      <w:pPr>
        <w:suppressAutoHyphens/>
        <w:ind w:right="51"/>
        <w:jc w:val="both"/>
        <w:rPr>
          <w:rFonts w:ascii="Montserrat" w:hAnsi="Montserrat" w:cs="Arial"/>
          <w:sz w:val="18"/>
          <w:szCs w:val="18"/>
        </w:rPr>
      </w:pPr>
    </w:p>
    <w:p w14:paraId="523AAEB7"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 bis.-</w:t>
      </w:r>
      <w:r w:rsidRPr="00FE15E9">
        <w:rPr>
          <w:rFonts w:ascii="Montserrat" w:hAnsi="Montserrat" w:cs="Arial"/>
          <w:sz w:val="18"/>
          <w:szCs w:val="18"/>
        </w:rPr>
        <w:t xml:space="preserve"> 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w:t>
      </w:r>
      <w:r w:rsidR="00FC6FCF" w:rsidRPr="00FE15E9">
        <w:rPr>
          <w:rFonts w:ascii="Montserrat" w:hAnsi="Montserrat" w:cs="Arial"/>
          <w:sz w:val="18"/>
          <w:szCs w:val="18"/>
        </w:rPr>
        <w:t>, ya sea en bienes o servicios:</w:t>
      </w:r>
    </w:p>
    <w:p w14:paraId="304D920D" w14:textId="77777777" w:rsidR="00FC6FCF" w:rsidRPr="00FE15E9" w:rsidRDefault="00FC6FCF" w:rsidP="00CC66CE">
      <w:pPr>
        <w:suppressAutoHyphens/>
        <w:ind w:right="51"/>
        <w:jc w:val="both"/>
        <w:rPr>
          <w:rFonts w:ascii="Montserrat" w:hAnsi="Montserrat" w:cs="Arial"/>
          <w:sz w:val="18"/>
          <w:szCs w:val="18"/>
        </w:rPr>
      </w:pPr>
    </w:p>
    <w:p w14:paraId="2AE8C1F5" w14:textId="77777777" w:rsidR="00FC6FCF" w:rsidRPr="00FE15E9" w:rsidRDefault="005E6AD4" w:rsidP="004D103A">
      <w:pPr>
        <w:pStyle w:val="Prrafodelista"/>
        <w:numPr>
          <w:ilvl w:val="0"/>
          <w:numId w:val="32"/>
        </w:numPr>
        <w:suppressAutoHyphens/>
        <w:ind w:left="567" w:right="51" w:hanging="207"/>
        <w:jc w:val="both"/>
        <w:rPr>
          <w:rFonts w:ascii="Montserrat" w:hAnsi="Montserrat" w:cs="Arial"/>
          <w:sz w:val="18"/>
          <w:szCs w:val="18"/>
        </w:rPr>
      </w:pPr>
      <w:r w:rsidRPr="00FE15E9">
        <w:rPr>
          <w:rFonts w:ascii="Montserrat" w:hAnsi="Montserrat" w:cs="Arial"/>
          <w:sz w:val="18"/>
          <w:szCs w:val="18"/>
        </w:rPr>
        <w:t xml:space="preserve">A un servidor público extranjero, en su beneficio o el de un tercero, para que dicho servidor público gestione o se abstenga de gestionar la tramitación o resolución de asuntos relacionados con las funciones inherentes a su empleo, cargo o comisión; </w:t>
      </w:r>
    </w:p>
    <w:p w14:paraId="3E65A78D" w14:textId="77777777" w:rsidR="005E6AD4"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 A un servidor público extranjero, en su beneficio o el de un tercero, para que dicho servidor público gestione la tramitación o resolución de cualquier asunto que se encuentre fuera del ámbito de las funciones inherentes a su empleo, cargo o comisión, o</w:t>
      </w:r>
    </w:p>
    <w:p w14:paraId="5CD99401"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14:paraId="220FC4A7" w14:textId="77777777" w:rsidR="00FC6FCF"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A cualquier persona para que acuda ante un servidor público extranjero y le requiera o le proponga llevar a cabo la tramitación o resolución de cualquier asunto relacionado con las funciones inherentes al empleo, cargo o comisión de este último. </w:t>
      </w:r>
    </w:p>
    <w:p w14:paraId="51F80FC9" w14:textId="77777777" w:rsidR="00FC6FCF" w:rsidRPr="00FE15E9" w:rsidRDefault="00FC6FCF" w:rsidP="00CC66CE">
      <w:pPr>
        <w:pStyle w:val="Prrafodelista"/>
        <w:rPr>
          <w:rFonts w:ascii="Montserrat" w:hAnsi="Montserrat" w:cs="Arial"/>
          <w:sz w:val="18"/>
          <w:szCs w:val="18"/>
        </w:rPr>
      </w:pPr>
    </w:p>
    <w:p w14:paraId="3482790C"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pública internacional. </w:t>
      </w:r>
    </w:p>
    <w:p w14:paraId="0C6A91D6" w14:textId="77777777" w:rsidR="00FC6FCF" w:rsidRPr="00FE15E9" w:rsidRDefault="00FC6FCF" w:rsidP="00CC66CE">
      <w:pPr>
        <w:suppressAutoHyphens/>
        <w:ind w:right="51"/>
        <w:jc w:val="both"/>
        <w:rPr>
          <w:rFonts w:ascii="Montserrat" w:hAnsi="Montserrat" w:cs="Arial"/>
          <w:sz w:val="18"/>
          <w:szCs w:val="18"/>
        </w:rPr>
      </w:pPr>
    </w:p>
    <w:p w14:paraId="6F69755D"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r w:rsidRPr="00FE15E9">
        <w:rPr>
          <w:rFonts w:ascii="Montserrat" w:hAnsi="Montserrat" w:cs="Arial"/>
          <w:sz w:val="18"/>
          <w:szCs w:val="18"/>
        </w:rPr>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 obtenido por la persona moral.</w:t>
      </w:r>
    </w:p>
    <w:p w14:paraId="3BC85A96" w14:textId="77777777" w:rsidR="00E80E2B" w:rsidRPr="00E85D0B" w:rsidRDefault="00A040FE"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bookmarkStart w:id="201" w:name="_Toc474930454"/>
    </w:p>
    <w:p w14:paraId="1047F241" w14:textId="77777777" w:rsidR="003907EE" w:rsidRPr="00E85D0B" w:rsidRDefault="00A85E63" w:rsidP="003907EE">
      <w:pPr>
        <w:pStyle w:val="Ttulo1"/>
        <w:spacing w:before="0" w:after="0"/>
        <w:ind w:left="709" w:right="49"/>
        <w:jc w:val="center"/>
        <w:rPr>
          <w:rFonts w:ascii="Montserrat" w:hAnsi="Montserrat" w:cs="Arial"/>
          <w:sz w:val="18"/>
          <w:szCs w:val="18"/>
        </w:rPr>
      </w:pPr>
      <w:bookmarkStart w:id="202" w:name="_Toc474930465"/>
      <w:bookmarkStart w:id="203" w:name="_Toc108438457"/>
      <w:bookmarkEnd w:id="201"/>
      <w:r w:rsidRPr="00E85D0B">
        <w:rPr>
          <w:rFonts w:ascii="Montserrat" w:hAnsi="Montserrat" w:cs="Arial"/>
          <w:sz w:val="18"/>
          <w:szCs w:val="18"/>
        </w:rPr>
        <w:lastRenderedPageBreak/>
        <w:t xml:space="preserve">ANEXO </w:t>
      </w:r>
      <w:bookmarkStart w:id="204" w:name="_Toc474930466"/>
      <w:bookmarkEnd w:id="202"/>
      <w:r w:rsidR="007D15C2" w:rsidRPr="00E85D0B">
        <w:rPr>
          <w:rFonts w:ascii="Montserrat" w:hAnsi="Montserrat" w:cs="Arial"/>
          <w:sz w:val="18"/>
          <w:szCs w:val="18"/>
        </w:rPr>
        <w:t>X</w:t>
      </w:r>
      <w:r w:rsidR="00D42A25">
        <w:rPr>
          <w:rFonts w:ascii="Montserrat" w:hAnsi="Montserrat" w:cs="Arial"/>
          <w:sz w:val="18"/>
          <w:szCs w:val="18"/>
        </w:rPr>
        <w:t>II</w:t>
      </w:r>
      <w:r w:rsidR="007D15C2" w:rsidRPr="00E85D0B">
        <w:rPr>
          <w:rFonts w:ascii="Montserrat" w:hAnsi="Montserrat" w:cs="Arial"/>
          <w:sz w:val="18"/>
          <w:szCs w:val="18"/>
        </w:rPr>
        <w:t>I</w:t>
      </w:r>
      <w:r w:rsidRPr="00E85D0B">
        <w:rPr>
          <w:rFonts w:ascii="Montserrat" w:hAnsi="Montserrat" w:cs="Arial"/>
          <w:sz w:val="18"/>
          <w:szCs w:val="18"/>
        </w:rPr>
        <w:t xml:space="preserve"> </w:t>
      </w:r>
      <w:r w:rsidR="00C90756" w:rsidRPr="00E85D0B">
        <w:rPr>
          <w:rFonts w:ascii="Montserrat" w:hAnsi="Montserrat" w:cs="Arial"/>
          <w:sz w:val="18"/>
          <w:szCs w:val="18"/>
        </w:rPr>
        <w:br/>
      </w:r>
      <w:bookmarkEnd w:id="204"/>
      <w:r w:rsidR="00803E4A">
        <w:rPr>
          <w:rFonts w:ascii="Montserrat" w:hAnsi="Montserrat" w:cs="Arial"/>
          <w:sz w:val="18"/>
          <w:szCs w:val="18"/>
        </w:rPr>
        <w:t>DECLARACIÓN DE NO COLU</w:t>
      </w:r>
      <w:r w:rsidR="003907EE" w:rsidRPr="006A486C">
        <w:rPr>
          <w:rFonts w:ascii="Montserrat" w:hAnsi="Montserrat" w:cs="Arial"/>
          <w:sz w:val="18"/>
          <w:szCs w:val="18"/>
        </w:rPr>
        <w:t>SIÓN COMISIÓN FEDERAL DE COMPETENCIA ECONÓMICA</w:t>
      </w:r>
      <w:bookmarkEnd w:id="203"/>
    </w:p>
    <w:p w14:paraId="33255F36" w14:textId="77777777" w:rsidR="003907EE" w:rsidRPr="00E85D0B" w:rsidRDefault="003907EE" w:rsidP="003907EE">
      <w:pPr>
        <w:jc w:val="both"/>
        <w:rPr>
          <w:rFonts w:ascii="Montserrat" w:hAnsi="Montserrat" w:cs="Arial"/>
          <w:b/>
          <w:sz w:val="18"/>
          <w:szCs w:val="18"/>
          <w:u w:val="single"/>
        </w:rPr>
      </w:pPr>
    </w:p>
    <w:p w14:paraId="3BC26BEA" w14:textId="77777777" w:rsidR="003907EE" w:rsidRDefault="003907EE" w:rsidP="003907EE">
      <w:pPr>
        <w:jc w:val="center"/>
        <w:rPr>
          <w:rFonts w:ascii="Montserrat" w:hAnsi="Montserrat" w:cs="Arial"/>
          <w:sz w:val="16"/>
          <w:szCs w:val="16"/>
        </w:rPr>
      </w:pPr>
      <w:r w:rsidRPr="00215E22">
        <w:rPr>
          <w:rFonts w:ascii="Montserrat" w:hAnsi="Montserrat" w:cs="Arial"/>
          <w:sz w:val="16"/>
          <w:szCs w:val="16"/>
        </w:rPr>
        <w:t xml:space="preserve">(LA PRESENTACIÓN DE ESTE ESCRITO </w:t>
      </w:r>
      <w:r>
        <w:rPr>
          <w:rFonts w:ascii="Montserrat" w:hAnsi="Montserrat" w:cs="Arial"/>
          <w:sz w:val="16"/>
          <w:szCs w:val="16"/>
        </w:rPr>
        <w:t xml:space="preserve">NO </w:t>
      </w:r>
      <w:r w:rsidRPr="00215E22">
        <w:rPr>
          <w:rFonts w:ascii="Montserrat" w:hAnsi="Montserrat" w:cs="Arial"/>
          <w:sz w:val="16"/>
          <w:szCs w:val="16"/>
        </w:rPr>
        <w:t>ES OBLIGATORIA</w:t>
      </w:r>
      <w:r>
        <w:rPr>
          <w:rFonts w:ascii="Montserrat" w:hAnsi="Montserrat" w:cs="Arial"/>
          <w:sz w:val="16"/>
          <w:szCs w:val="16"/>
        </w:rPr>
        <w:t xml:space="preserve"> Y</w:t>
      </w:r>
    </w:p>
    <w:p w14:paraId="2CB2CCEC" w14:textId="77777777" w:rsidR="003907EE" w:rsidRPr="00215E22" w:rsidRDefault="003907EE" w:rsidP="003907EE">
      <w:pPr>
        <w:jc w:val="center"/>
        <w:rPr>
          <w:rFonts w:ascii="Montserrat" w:hAnsi="Montserrat" w:cs="Arial"/>
          <w:sz w:val="16"/>
          <w:szCs w:val="16"/>
        </w:rPr>
      </w:pPr>
      <w:r>
        <w:rPr>
          <w:rFonts w:ascii="Montserrat" w:hAnsi="Montserrat" w:cs="Arial"/>
          <w:sz w:val="16"/>
          <w:szCs w:val="16"/>
        </w:rPr>
        <w:t xml:space="preserve"> </w:t>
      </w:r>
      <w:r w:rsidRPr="00215E22">
        <w:rPr>
          <w:rFonts w:ascii="Montserrat" w:hAnsi="Montserrat" w:cs="Arial"/>
          <w:sz w:val="16"/>
          <w:szCs w:val="16"/>
        </w:rPr>
        <w:t xml:space="preserve">NO SERÁ CAUSAL DE DESECHAMIENTO </w:t>
      </w:r>
      <w:r>
        <w:rPr>
          <w:rFonts w:ascii="Montserrat" w:hAnsi="Montserrat" w:cs="Arial"/>
          <w:sz w:val="16"/>
          <w:szCs w:val="16"/>
        </w:rPr>
        <w:t>LA NO PRESENTACIÓN DEL MISMO</w:t>
      </w:r>
      <w:r w:rsidRPr="00215E22">
        <w:rPr>
          <w:rFonts w:ascii="Montserrat" w:hAnsi="Montserrat" w:cs="Arial"/>
          <w:sz w:val="16"/>
          <w:szCs w:val="16"/>
        </w:rPr>
        <w:t>)</w:t>
      </w:r>
    </w:p>
    <w:p w14:paraId="626C3633" w14:textId="77777777" w:rsidR="003907EE" w:rsidRPr="00215E22" w:rsidRDefault="003907EE" w:rsidP="003907EE">
      <w:pPr>
        <w:jc w:val="both"/>
        <w:rPr>
          <w:rFonts w:ascii="Montserrat" w:hAnsi="Montserrat" w:cs="Arial"/>
          <w:b/>
          <w:sz w:val="16"/>
          <w:szCs w:val="16"/>
          <w:u w:val="single"/>
        </w:rPr>
      </w:pPr>
    </w:p>
    <w:p w14:paraId="6C6832C4"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14:paraId="74708D26"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Para:</w:t>
      </w:r>
    </w:p>
    <w:p w14:paraId="1CE3E610"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w:t>
      </w:r>
    </w:p>
    <w:p w14:paraId="6DFDC602"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y Clave del proceso en que participa]</w:t>
      </w:r>
    </w:p>
    <w:p w14:paraId="3BA21E88" w14:textId="77777777" w:rsidR="003907EE" w:rsidRPr="00215E22" w:rsidRDefault="003907EE" w:rsidP="003907EE">
      <w:pPr>
        <w:jc w:val="both"/>
        <w:rPr>
          <w:rFonts w:ascii="Montserrat" w:hAnsi="Montserrat" w:cs="Arial"/>
          <w:sz w:val="16"/>
          <w:szCs w:val="16"/>
        </w:rPr>
      </w:pPr>
    </w:p>
    <w:p w14:paraId="557A1F25"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Convocado por:</w:t>
      </w:r>
    </w:p>
    <w:p w14:paraId="4909C32E"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________________________________________________________________</w:t>
      </w:r>
    </w:p>
    <w:p w14:paraId="16919567"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de la Convocante] (en adelante, la Autoridad Convocante”),</w:t>
      </w:r>
    </w:p>
    <w:p w14:paraId="6A1D5427" w14:textId="77777777" w:rsidR="003907EE" w:rsidRPr="00215E22" w:rsidRDefault="003907EE" w:rsidP="003907EE">
      <w:pPr>
        <w:jc w:val="both"/>
        <w:rPr>
          <w:rFonts w:ascii="Montserrat" w:hAnsi="Montserrat" w:cs="Arial"/>
          <w:sz w:val="16"/>
          <w:szCs w:val="16"/>
        </w:rPr>
      </w:pPr>
    </w:p>
    <w:p w14:paraId="02323DCE"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Vengo a presentar por mí y en representación del Oferente, la siguiente Declaración de No Colusión (en adelante, la “</w:t>
      </w:r>
      <w:r w:rsidRPr="00215E22">
        <w:rPr>
          <w:rFonts w:ascii="Montserrat" w:hAnsi="Montserrat" w:cs="Arial"/>
          <w:sz w:val="16"/>
          <w:szCs w:val="16"/>
          <w:u w:val="single"/>
        </w:rPr>
        <w:t>Declaración de No Colusión</w:t>
      </w:r>
      <w:r w:rsidRPr="00215E22">
        <w:rPr>
          <w:rFonts w:ascii="Montserrat" w:hAnsi="Montserrat" w:cs="Arial"/>
          <w:sz w:val="16"/>
          <w:szCs w:val="16"/>
        </w:rPr>
        <w:t>”):</w:t>
      </w:r>
    </w:p>
    <w:p w14:paraId="5C79AEF2" w14:textId="77777777" w:rsidR="003907EE" w:rsidRPr="00215E22" w:rsidRDefault="003907EE" w:rsidP="003907EE">
      <w:pPr>
        <w:jc w:val="both"/>
        <w:rPr>
          <w:rFonts w:ascii="Montserrat" w:hAnsi="Montserrat" w:cs="Arial"/>
          <w:sz w:val="16"/>
          <w:szCs w:val="16"/>
        </w:rPr>
      </w:pPr>
    </w:p>
    <w:p w14:paraId="43397313"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He leído y entiendo los términos de la presente Declaración de No Colusión;</w:t>
      </w:r>
    </w:p>
    <w:p w14:paraId="0E0085BC" w14:textId="77777777" w:rsidR="003907EE" w:rsidRPr="00215E22" w:rsidRDefault="003907EE" w:rsidP="003907EE">
      <w:pPr>
        <w:pStyle w:val="Prrafodelista"/>
        <w:ind w:left="348"/>
        <w:jc w:val="both"/>
        <w:rPr>
          <w:rFonts w:ascii="Montserrat" w:hAnsi="Montserrat" w:cs="Arial"/>
          <w:sz w:val="16"/>
          <w:szCs w:val="16"/>
        </w:rPr>
      </w:pPr>
    </w:p>
    <w:p w14:paraId="45172B01"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la Oferta que se acompaña será desechada si la Declaración de No Colusión no es verídica y no se ajusta al contenido referido;</w:t>
      </w:r>
    </w:p>
    <w:p w14:paraId="24D99790" w14:textId="77777777" w:rsidR="003907EE" w:rsidRPr="00215E22" w:rsidRDefault="003907EE" w:rsidP="003907EE">
      <w:pPr>
        <w:pStyle w:val="Prrafodelista"/>
        <w:ind w:left="348"/>
        <w:jc w:val="both"/>
        <w:rPr>
          <w:rFonts w:ascii="Montserrat" w:hAnsi="Montserrat" w:cs="Arial"/>
          <w:sz w:val="16"/>
          <w:szCs w:val="16"/>
        </w:rPr>
      </w:pPr>
    </w:p>
    <w:p w14:paraId="4A982CC1"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si la Declaración de No Colusión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14:paraId="4AF9BFDB" w14:textId="77777777" w:rsidR="003907EE" w:rsidRPr="00215E22" w:rsidRDefault="003907EE" w:rsidP="003907EE">
      <w:pPr>
        <w:pStyle w:val="Prrafodelista"/>
        <w:ind w:left="348"/>
        <w:jc w:val="both"/>
        <w:rPr>
          <w:rFonts w:ascii="Montserrat" w:hAnsi="Montserrat" w:cs="Arial"/>
          <w:sz w:val="16"/>
          <w:szCs w:val="16"/>
        </w:rPr>
      </w:pPr>
    </w:p>
    <w:p w14:paraId="6A4202EE"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Conozco la Ley Federal de Competencia Económica, en particular lo previsto en los artículos 9º y 35 fracciones I, IV, IX y X, así como el artículo 254 bis del Código Penal Federal;</w:t>
      </w:r>
    </w:p>
    <w:p w14:paraId="01776484" w14:textId="77777777" w:rsidR="003907EE" w:rsidRPr="00215E22" w:rsidRDefault="003907EE" w:rsidP="003907EE">
      <w:pPr>
        <w:pStyle w:val="Prrafodelista"/>
        <w:ind w:left="348"/>
        <w:jc w:val="both"/>
        <w:rPr>
          <w:rFonts w:ascii="Montserrat" w:hAnsi="Montserrat" w:cs="Arial"/>
          <w:sz w:val="16"/>
          <w:szCs w:val="16"/>
        </w:rPr>
      </w:pPr>
    </w:p>
    <w:p w14:paraId="5C57DFB0"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Cada persona cuya firma aparece en la Oferta que se acompaña ha sido autorizada por el Oferente para definir los términos y condiciones de la Oferta y para firmarla, en su representación;</w:t>
      </w:r>
    </w:p>
    <w:p w14:paraId="322D4492" w14:textId="77777777" w:rsidR="003907EE" w:rsidRPr="00215E22" w:rsidRDefault="003907EE" w:rsidP="003907EE">
      <w:pPr>
        <w:pStyle w:val="Prrafodelista"/>
        <w:ind w:left="348"/>
        <w:jc w:val="both"/>
        <w:rPr>
          <w:rFonts w:ascii="Montserrat" w:hAnsi="Montserrat" w:cs="Arial"/>
          <w:sz w:val="16"/>
          <w:szCs w:val="16"/>
        </w:rPr>
      </w:pPr>
    </w:p>
    <w:p w14:paraId="0DAC6DFB" w14:textId="77777777" w:rsidR="003907EE" w:rsidRPr="00215E22" w:rsidRDefault="003907EE" w:rsidP="003907EE">
      <w:pPr>
        <w:pStyle w:val="Prrafodelista"/>
        <w:numPr>
          <w:ilvl w:val="0"/>
          <w:numId w:val="25"/>
        </w:numPr>
        <w:tabs>
          <w:tab w:val="left" w:pos="284"/>
          <w:tab w:val="left" w:pos="426"/>
        </w:tabs>
        <w:ind w:left="360"/>
        <w:contextualSpacing/>
        <w:jc w:val="both"/>
        <w:rPr>
          <w:rFonts w:ascii="Montserrat" w:hAnsi="Montserrat" w:cs="Arial"/>
          <w:sz w:val="16"/>
          <w:szCs w:val="16"/>
        </w:rPr>
      </w:pPr>
      <w:r w:rsidRPr="00215E22">
        <w:rPr>
          <w:rFonts w:ascii="Montserrat" w:hAnsi="Montserrat" w:cs="Arial"/>
          <w:sz w:val="16"/>
          <w:szCs w:val="16"/>
        </w:rPr>
        <w:t>Para los propósitos de la presente Declaración de No Colusión y de la Oferta que se acompaña, entiendo que la palabra “Competidor” comprenderá cualquier persona física o moral, además del Oferente, afiliado o no con el Oferente, que:</w:t>
      </w:r>
    </w:p>
    <w:p w14:paraId="2B0400F7" w14:textId="77777777" w:rsidR="003907EE" w:rsidRPr="00215E22" w:rsidRDefault="003907EE" w:rsidP="003907EE">
      <w:pPr>
        <w:pStyle w:val="Prrafodelista"/>
        <w:ind w:left="348"/>
        <w:jc w:val="both"/>
        <w:rPr>
          <w:rFonts w:ascii="Montserrat" w:hAnsi="Montserrat" w:cs="Arial"/>
          <w:sz w:val="16"/>
          <w:szCs w:val="16"/>
        </w:rPr>
      </w:pPr>
    </w:p>
    <w:p w14:paraId="53A5C1D8" w14:textId="77777777"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Haya presentado o pueda presentar una Oferta en el presente proceso;</w:t>
      </w:r>
    </w:p>
    <w:p w14:paraId="190A6B90" w14:textId="77777777"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Podría potencialmente presentar una Oferta en el mismo proceso;</w:t>
      </w:r>
    </w:p>
    <w:p w14:paraId="3FCD42F6" w14:textId="77777777" w:rsidR="003907EE" w:rsidRPr="00215E22" w:rsidRDefault="003907EE" w:rsidP="003907EE">
      <w:pPr>
        <w:pStyle w:val="Prrafodelista"/>
        <w:ind w:left="720"/>
        <w:jc w:val="both"/>
        <w:rPr>
          <w:rFonts w:ascii="Montserrat" w:hAnsi="Montserrat" w:cs="Arial"/>
          <w:sz w:val="16"/>
          <w:szCs w:val="16"/>
        </w:rPr>
      </w:pPr>
    </w:p>
    <w:p w14:paraId="408EB46E"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El Oferente declara que (maque con una X uno de los Siguientes cuadros):</w:t>
      </w:r>
    </w:p>
    <w:p w14:paraId="3DACAA5D" w14:textId="77777777" w:rsidR="003907EE" w:rsidRPr="00215E22" w:rsidRDefault="003907EE" w:rsidP="003907EE">
      <w:pPr>
        <w:pStyle w:val="Prrafodelista"/>
        <w:ind w:left="348"/>
        <w:jc w:val="both"/>
        <w:rPr>
          <w:rFonts w:ascii="Montserrat" w:hAnsi="Montserrat" w:cs="Arial"/>
          <w:sz w:val="16"/>
          <w:szCs w:val="16"/>
        </w:rPr>
      </w:pPr>
    </w:p>
    <w:p w14:paraId="241099CA" w14:textId="77777777"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 se ha presentado a este proceso en forma independiente si mediar consulta, comunicación, acuerdo, arreglo, combinación o convenio con Competidor alguno;</w:t>
      </w:r>
    </w:p>
    <w:p w14:paraId="2BE8925B" w14:textId="3DA2A5B1"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xml:space="preserve">[    ] sí ha entablado consultas, comunicaciones, arreglos, combinaciones, acuerdos o convenios con uno o más competidores respecto de esta </w:t>
      </w:r>
      <w:r w:rsidR="00AC0F50">
        <w:rPr>
          <w:rFonts w:ascii="Montserrat" w:hAnsi="Montserrat" w:cs="Arial"/>
          <w:sz w:val="16"/>
          <w:szCs w:val="16"/>
        </w:rPr>
        <w:t>C</w:t>
      </w:r>
      <w:r w:rsidRPr="00215E22">
        <w:rPr>
          <w:rFonts w:ascii="Montserrat" w:hAnsi="Montserrat" w:cs="Arial"/>
          <w:sz w:val="16"/>
          <w:szCs w:val="16"/>
        </w:rPr>
        <w:t>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14:paraId="14437AD6" w14:textId="77777777" w:rsidR="003907EE" w:rsidRPr="00215E22" w:rsidRDefault="003907EE" w:rsidP="003907EE">
      <w:pPr>
        <w:pStyle w:val="Prrafodelista"/>
        <w:ind w:left="720"/>
        <w:jc w:val="both"/>
        <w:rPr>
          <w:rFonts w:ascii="Montserrat" w:hAnsi="Montserrat" w:cs="Arial"/>
          <w:sz w:val="16"/>
          <w:szCs w:val="16"/>
        </w:rPr>
      </w:pPr>
    </w:p>
    <w:p w14:paraId="7BCC2C0B"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En particular y sin limitar la generalidad de los párrafos 7 (a) o 7 (b), no ha habido consulta, comunicación, acuerdo, arreglo, combinación o convenio con Competidor alguno en relación a:</w:t>
      </w:r>
    </w:p>
    <w:p w14:paraId="62C2AD10"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61761D72"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Precios;</w:t>
      </w:r>
    </w:p>
    <w:p w14:paraId="0B548811"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lastRenderedPageBreak/>
        <w:t>Métodos, factores o fórmulas empleadas para la determinación de precios;</w:t>
      </w:r>
    </w:p>
    <w:p w14:paraId="44F4ABFF"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intención o decisión de presentar o no una Oferta; o bien</w:t>
      </w:r>
    </w:p>
    <w:p w14:paraId="79773BD6"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presentación de una oferta que no cumple con las especificaciones del presente proceso; a excepción de lo expresamente estipulado en el párrafo 7 (b) anterior;</w:t>
      </w:r>
    </w:p>
    <w:p w14:paraId="6E3F77A7" w14:textId="77777777" w:rsidR="003907EE" w:rsidRPr="00215E22" w:rsidRDefault="003907EE" w:rsidP="003907EE">
      <w:pPr>
        <w:pStyle w:val="Prrafodelista"/>
        <w:tabs>
          <w:tab w:val="left" w:pos="426"/>
        </w:tabs>
        <w:ind w:left="720"/>
        <w:jc w:val="both"/>
        <w:rPr>
          <w:rFonts w:ascii="Montserrat" w:hAnsi="Montserrat" w:cs="Arial"/>
          <w:sz w:val="16"/>
          <w:szCs w:val="16"/>
        </w:rPr>
      </w:pPr>
    </w:p>
    <w:p w14:paraId="13DE25B3"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14:paraId="4C590A62"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0EF040F3"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14:paraId="31F85A9B" w14:textId="77777777" w:rsidR="003907EE" w:rsidRPr="00215E22" w:rsidRDefault="003907EE" w:rsidP="003907EE">
      <w:pPr>
        <w:pStyle w:val="Prrafodelista"/>
        <w:ind w:left="348"/>
        <w:jc w:val="both"/>
        <w:rPr>
          <w:rFonts w:ascii="Montserrat" w:hAnsi="Montserrat" w:cs="Arial"/>
          <w:sz w:val="16"/>
          <w:szCs w:val="16"/>
        </w:rPr>
      </w:pPr>
    </w:p>
    <w:p w14:paraId="1FB8CC38" w14:textId="77777777" w:rsidR="003907EE" w:rsidRPr="00215E22" w:rsidRDefault="003907EE" w:rsidP="003907EE">
      <w:pPr>
        <w:pStyle w:val="Prrafodelista"/>
        <w:tabs>
          <w:tab w:val="left" w:pos="426"/>
        </w:tabs>
        <w:ind w:left="348"/>
        <w:jc w:val="both"/>
        <w:rPr>
          <w:rFonts w:ascii="Montserrat" w:hAnsi="Montserrat" w:cs="Arial"/>
          <w:sz w:val="16"/>
          <w:szCs w:val="16"/>
        </w:rPr>
      </w:pPr>
      <w:r w:rsidRPr="00215E22">
        <w:rPr>
          <w:rFonts w:ascii="Montserrat" w:hAnsi="Montserrat" w:cs="Arial"/>
          <w:sz w:val="16"/>
          <w:szCs w:val="16"/>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14:paraId="0F7F4701"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20D3AFDB"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Así mismo, manifiesto bajo protesta de decir verdad, que:</w:t>
      </w:r>
    </w:p>
    <w:p w14:paraId="740E2AC3" w14:textId="77777777" w:rsidR="003907EE" w:rsidRPr="00215E22" w:rsidRDefault="003907EE" w:rsidP="003907EE">
      <w:pPr>
        <w:pStyle w:val="Prrafodelista"/>
        <w:tabs>
          <w:tab w:val="left" w:pos="426"/>
        </w:tabs>
        <w:ind w:left="360"/>
        <w:contextualSpacing/>
        <w:jc w:val="both"/>
        <w:rPr>
          <w:rFonts w:ascii="Montserrat" w:hAnsi="Montserrat" w:cs="Arial"/>
          <w:sz w:val="16"/>
          <w:szCs w:val="16"/>
        </w:rPr>
      </w:pPr>
    </w:p>
    <w:p w14:paraId="5E8B829C"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investigada o formado parte de un expediente de investigación por la Comisión Federal de Competencia Económica, independientemente del resultado de dicha investigación.</w:t>
      </w:r>
    </w:p>
    <w:p w14:paraId="291E799C" w14:textId="77777777" w:rsidR="003907EE" w:rsidRPr="00215E22" w:rsidRDefault="003907EE" w:rsidP="003907EE">
      <w:pPr>
        <w:pStyle w:val="Prrafodelista"/>
        <w:tabs>
          <w:tab w:val="left" w:pos="426"/>
        </w:tabs>
        <w:ind w:left="720"/>
        <w:contextualSpacing/>
        <w:jc w:val="both"/>
        <w:rPr>
          <w:rFonts w:ascii="Montserrat" w:hAnsi="Montserrat" w:cs="Arial"/>
          <w:sz w:val="16"/>
          <w:szCs w:val="16"/>
        </w:rPr>
      </w:pPr>
    </w:p>
    <w:p w14:paraId="112C0E79"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sancionada (independientemenete de que la sanción se hubera controvertido en alguna instancia judicial o extrajudicial y del resultado del resultado del recurso que se hubiera interpuesto) por la comisión Federal de Competencia Económica o por algún tribunal o autoridad competente en la materia, en términos de los dispuesto por los Capitulos II o IV del Título VII de la Ley Federal de Competencia Económica.</w:t>
      </w:r>
    </w:p>
    <w:p w14:paraId="6233DF4B" w14:textId="77777777" w:rsidR="003907EE" w:rsidRPr="00215E22" w:rsidRDefault="003907EE" w:rsidP="003907EE">
      <w:pPr>
        <w:pStyle w:val="Prrafodelista"/>
        <w:rPr>
          <w:rFonts w:ascii="Montserrat" w:hAnsi="Montserrat" w:cs="Arial"/>
          <w:sz w:val="16"/>
          <w:szCs w:val="16"/>
        </w:rPr>
      </w:pPr>
    </w:p>
    <w:p w14:paraId="7B0A27F2"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 xml:space="preserve">Alguno(s)[   ] </w:t>
      </w:r>
      <w:r w:rsidRPr="00215E22">
        <w:rPr>
          <w:rFonts w:ascii="Montserrat" w:hAnsi="Montserrat" w:cs="Arial"/>
          <w:sz w:val="16"/>
          <w:szCs w:val="16"/>
        </w:rPr>
        <w:tab/>
        <w:t>Ninguno [   ]</w:t>
      </w:r>
      <w:r w:rsidRPr="00215E22">
        <w:rPr>
          <w:rFonts w:ascii="Montserrat" w:hAnsi="Montserrat" w:cs="Arial"/>
          <w:sz w:val="16"/>
          <w:szCs w:val="16"/>
        </w:rPr>
        <w:tab/>
        <w:t xml:space="preserve">de mis socios, comisarios, consejeros, administradores, directores, gerentes, directivos, ejecutivos, agentes, representantes o apoderados y, en general, personas que incidan en el control efectivo de mi representada, ha sido (o se encuentra) inhabilitado por la Comisión Federal de Competencia Económica en términos de la Fracción X del Artículo 127 de la Ley Federal de Compentencia Económica, o ha sido sancionado por la Comisión Federal de Competencia Económica o por algún tribunal o autoridad competente en la materia, y en términos de lso Capítulos II o IV del Título VII de la Ley Federal de Competencia Económica. </w:t>
      </w:r>
      <w:r w:rsidRPr="00215E22">
        <w:rPr>
          <w:rFonts w:ascii="Montserrat" w:hAnsi="Montserrat" w:cs="Arial"/>
          <w:sz w:val="16"/>
          <w:szCs w:val="16"/>
        </w:rPr>
        <w:tab/>
      </w:r>
    </w:p>
    <w:p w14:paraId="4FAB57BD"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7B51CBFE" w14:textId="77777777" w:rsidR="003907EE" w:rsidRPr="00A953C9" w:rsidRDefault="003907EE" w:rsidP="003907EE">
      <w:pPr>
        <w:tabs>
          <w:tab w:val="left" w:pos="426"/>
        </w:tabs>
        <w:jc w:val="both"/>
        <w:rPr>
          <w:rFonts w:ascii="Montserrat" w:hAnsi="Montserrat" w:cs="Arial"/>
          <w:sz w:val="16"/>
          <w:szCs w:val="16"/>
        </w:rPr>
      </w:pPr>
    </w:p>
    <w:p w14:paraId="0C0BC36A" w14:textId="77777777" w:rsidR="003907EE" w:rsidRPr="00A953C9" w:rsidRDefault="003907EE" w:rsidP="003907EE">
      <w:pPr>
        <w:tabs>
          <w:tab w:val="left" w:pos="426"/>
        </w:tabs>
        <w:jc w:val="center"/>
        <w:rPr>
          <w:rFonts w:ascii="Montserrat" w:hAnsi="Montserrat" w:cs="Arial"/>
          <w:sz w:val="16"/>
          <w:szCs w:val="16"/>
        </w:rPr>
      </w:pPr>
    </w:p>
    <w:p w14:paraId="3A5481F7" w14:textId="77777777"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___________________________________________</w:t>
      </w:r>
    </w:p>
    <w:p w14:paraId="570AAD02" w14:textId="77777777"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(Nombre y firma del Representante Legal)</w:t>
      </w:r>
    </w:p>
    <w:p w14:paraId="4F9BFC1E" w14:textId="77777777" w:rsidR="003907EE" w:rsidRPr="00A953C9" w:rsidRDefault="003907EE" w:rsidP="003907EE">
      <w:pPr>
        <w:tabs>
          <w:tab w:val="left" w:pos="426"/>
        </w:tabs>
        <w:jc w:val="center"/>
        <w:rPr>
          <w:rFonts w:ascii="Montserrat" w:hAnsi="Montserrat" w:cs="Arial"/>
          <w:sz w:val="16"/>
          <w:szCs w:val="16"/>
        </w:rPr>
      </w:pPr>
      <w:r w:rsidRPr="00A953C9">
        <w:rPr>
          <w:rFonts w:ascii="Montserrat" w:hAnsi="Montserrat" w:cs="Arial"/>
          <w:sz w:val="16"/>
          <w:szCs w:val="16"/>
        </w:rPr>
        <w:t xml:space="preserve"> (Fecha)</w:t>
      </w:r>
    </w:p>
    <w:p w14:paraId="2E23F54C" w14:textId="77777777" w:rsidR="00A85E63" w:rsidRPr="00A5630D" w:rsidRDefault="00A85E63" w:rsidP="00A5630D">
      <w:pPr>
        <w:tabs>
          <w:tab w:val="left" w:pos="426"/>
        </w:tabs>
        <w:jc w:val="center"/>
        <w:rPr>
          <w:rFonts w:ascii="Montserrat" w:hAnsi="Montserrat" w:cs="Arial"/>
          <w:sz w:val="16"/>
          <w:szCs w:val="16"/>
        </w:rPr>
      </w:pPr>
    </w:p>
    <w:p w14:paraId="34863BC1" w14:textId="77777777" w:rsidR="00A85E63" w:rsidRPr="00A5630D" w:rsidRDefault="00A85E63" w:rsidP="00A5630D">
      <w:pPr>
        <w:tabs>
          <w:tab w:val="left" w:pos="426"/>
        </w:tabs>
        <w:jc w:val="center"/>
        <w:rPr>
          <w:rFonts w:ascii="Montserrat" w:hAnsi="Montserrat" w:cs="Arial"/>
          <w:sz w:val="16"/>
          <w:szCs w:val="16"/>
        </w:rPr>
      </w:pPr>
    </w:p>
    <w:p w14:paraId="1CAF181B" w14:textId="77777777" w:rsidR="0063474D" w:rsidRPr="00E85D0B" w:rsidRDefault="0063474D" w:rsidP="00CC66CE">
      <w:pP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br w:type="page"/>
      </w:r>
    </w:p>
    <w:p w14:paraId="043C981B" w14:textId="77777777" w:rsidR="007D15C2" w:rsidRPr="00E85D0B" w:rsidRDefault="007D15C2" w:rsidP="00CC66CE">
      <w:pPr>
        <w:suppressAutoHyphens/>
        <w:ind w:right="49"/>
        <w:rPr>
          <w:rFonts w:ascii="Montserrat" w:eastAsia="Times New Roman" w:hAnsi="Montserrat" w:cs="Arial"/>
          <w:b/>
          <w:noProof w:val="0"/>
          <w:sz w:val="20"/>
          <w:szCs w:val="20"/>
          <w:lang w:val="es-ES" w:eastAsia="ar-SA"/>
        </w:rPr>
      </w:pPr>
    </w:p>
    <w:p w14:paraId="23A4048C" w14:textId="77777777" w:rsidR="00C54188" w:rsidRPr="00E85D0B" w:rsidRDefault="00C54188" w:rsidP="00C54188">
      <w:pPr>
        <w:pStyle w:val="Ttulo1"/>
        <w:spacing w:before="0" w:after="0"/>
        <w:ind w:left="360" w:right="49"/>
        <w:jc w:val="center"/>
        <w:rPr>
          <w:rFonts w:ascii="Montserrat" w:hAnsi="Montserrat" w:cs="Arial"/>
          <w:sz w:val="20"/>
          <w:szCs w:val="20"/>
        </w:rPr>
      </w:pPr>
      <w:bookmarkStart w:id="205" w:name="_Toc21719352"/>
      <w:bookmarkStart w:id="206" w:name="_Toc108438458"/>
      <w:r w:rsidRPr="00E85D0B">
        <w:rPr>
          <w:rFonts w:ascii="Montserrat" w:hAnsi="Montserrat" w:cs="Arial"/>
          <w:sz w:val="20"/>
          <w:szCs w:val="20"/>
        </w:rPr>
        <w:t>ANEXO X</w:t>
      </w:r>
      <w:r w:rsidR="00D42A25">
        <w:rPr>
          <w:rFonts w:ascii="Montserrat" w:hAnsi="Montserrat" w:cs="Arial"/>
          <w:sz w:val="20"/>
          <w:szCs w:val="20"/>
        </w:rPr>
        <w:t>I</w:t>
      </w:r>
      <w:r w:rsidRPr="00E85D0B">
        <w:rPr>
          <w:rFonts w:ascii="Montserrat" w:hAnsi="Montserrat" w:cs="Arial"/>
          <w:sz w:val="20"/>
          <w:szCs w:val="20"/>
        </w:rPr>
        <w:t>V</w:t>
      </w:r>
      <w:bookmarkEnd w:id="205"/>
      <w:r w:rsidRPr="00E85D0B">
        <w:rPr>
          <w:rFonts w:ascii="Montserrat" w:hAnsi="Montserrat" w:cs="Arial"/>
          <w:sz w:val="20"/>
          <w:szCs w:val="20"/>
        </w:rPr>
        <w:t xml:space="preserve"> </w:t>
      </w:r>
      <w:r w:rsidR="00D42A25" w:rsidRPr="00E85D0B">
        <w:rPr>
          <w:rFonts w:ascii="Montserrat" w:hAnsi="Montserrat" w:cs="Arial"/>
          <w:sz w:val="18"/>
          <w:szCs w:val="18"/>
        </w:rPr>
        <w:br/>
      </w:r>
      <w:r w:rsidRPr="00E85D0B">
        <w:rPr>
          <w:rFonts w:ascii="Montserrat" w:hAnsi="Montserrat" w:cs="Arial"/>
          <w:sz w:val="20"/>
          <w:szCs w:val="20"/>
        </w:rPr>
        <w:t>AVISO DE PRIVACIDAD</w:t>
      </w:r>
      <w:bookmarkEnd w:id="206"/>
    </w:p>
    <w:p w14:paraId="664F464C"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p>
    <w:p w14:paraId="0A48D0D7"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AVISO DE PRIVACIDAD INTEGRAL DE LOS PROCEDIMIENTOS DE</w:t>
      </w:r>
    </w:p>
    <w:p w14:paraId="26808BEB"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ADQUISICIONES DE BIENES, ARRENDAMIENTOS Y CONTRATACIÓN DE SERVICIOS</w:t>
      </w:r>
    </w:p>
    <w:p w14:paraId="2C84789C" w14:textId="77777777" w:rsidR="00C54188" w:rsidRPr="00E85D0B" w:rsidRDefault="00C54188" w:rsidP="00C54188">
      <w:pPr>
        <w:ind w:firstLine="709"/>
        <w:rPr>
          <w:rFonts w:ascii="Montserrat" w:eastAsia="Times New Roman" w:hAnsi="Montserrat" w:cs="Arial"/>
          <w:b/>
          <w:noProof w:val="0"/>
          <w:sz w:val="20"/>
          <w:szCs w:val="20"/>
          <w:lang w:val="es-ES" w:eastAsia="ar-SA"/>
        </w:rPr>
      </w:pPr>
    </w:p>
    <w:p w14:paraId="7113C206" w14:textId="731996A1"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Instituto Mexicano del Seguro Social (IMSS), con domicilio en Avenida Paseo de la Reforma no. 476, colonia Juárez, C.P. 06600, </w:t>
      </w:r>
      <w:r w:rsidR="00DC38E1">
        <w:rPr>
          <w:rFonts w:ascii="Montserrat" w:eastAsia="Times New Roman" w:hAnsi="Montserrat" w:cs="Arial"/>
          <w:noProof w:val="0"/>
          <w:sz w:val="20"/>
          <w:szCs w:val="20"/>
          <w:lang w:val="es-ES" w:eastAsia="ar-SA"/>
        </w:rPr>
        <w:t>Alcaldía</w:t>
      </w:r>
      <w:r w:rsidRPr="00E85D0B">
        <w:rPr>
          <w:rFonts w:ascii="Montserrat" w:eastAsia="Times New Roman" w:hAnsi="Montserrat" w:cs="Arial"/>
          <w:noProof w:val="0"/>
          <w:sz w:val="20"/>
          <w:szCs w:val="20"/>
          <w:lang w:val="es-ES" w:eastAsia="ar-SA"/>
        </w:rPr>
        <w:t xml:space="preserve"> Cuauhtémoc, Ciudad de México, es responsable del tratamiento de los datos personales que nos proporcione, los cuales serán protegidos conforme a lo dispuesto por la Ley General de Protección de Datos Personales en Posesión de Sujetos Obligados (LGPDPPSO), y demás normatividad que resulte aplicable.</w:t>
      </w:r>
    </w:p>
    <w:p w14:paraId="1E0759B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1B098CF0"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¿Qué datos personales se recaban y para qué finalidad?</w:t>
      </w:r>
    </w:p>
    <w:p w14:paraId="5870834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6F699F3F"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que se recabarán son: datos de identificación, datos de contacto y datos patrimoniales y/o financieros.</w:t>
      </w:r>
    </w:p>
    <w:p w14:paraId="420F2D45"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5B4893C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se recabarán datos personales sensibles.</w:t>
      </w:r>
    </w:p>
    <w:p w14:paraId="0A5AC9E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57FFB599"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recabados serán incorporados y tratados en los expedientes de los procedimientos de adquisiciones de bienes, arrendamientos y contratación de servicios que efectúe el IMSS, en los cuales tenga alguna participación como oferente y/o proveedor; lo anterior para las siguientes finalidades:</w:t>
      </w:r>
    </w:p>
    <w:p w14:paraId="07E687E6"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31F849D0"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14:paraId="1D348070"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14:paraId="0230144B"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14:paraId="09873F4A"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14:paraId="2493BCA6"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14:paraId="52B8F0B4" w14:textId="77777777" w:rsidR="00C54188" w:rsidRPr="00E85D0B" w:rsidRDefault="00C54188" w:rsidP="00C54188">
      <w:pPr>
        <w:suppressAutoHyphens/>
        <w:ind w:right="49" w:firstLine="709"/>
        <w:jc w:val="both"/>
        <w:rPr>
          <w:rFonts w:ascii="Montserrat" w:eastAsia="Times New Roman" w:hAnsi="Montserrat" w:cs="Arial"/>
          <w:noProof w:val="0"/>
          <w:sz w:val="20"/>
          <w:szCs w:val="20"/>
          <w:lang w:val="es-ES" w:eastAsia="ar-SA"/>
        </w:rPr>
      </w:pPr>
    </w:p>
    <w:p w14:paraId="1BF71421"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Para dichas finalidades no es  necesario el consentimiento del titular para el tratamiento de sus datos personales.</w:t>
      </w:r>
    </w:p>
    <w:p w14:paraId="70CBF2FA" w14:textId="77777777"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p>
    <w:p w14:paraId="5B355B7A" w14:textId="77777777" w:rsidR="00C54188" w:rsidRPr="00E85D0B" w:rsidRDefault="00C54188" w:rsidP="00C54188">
      <w:pPr>
        <w:tabs>
          <w:tab w:val="left" w:pos="6002"/>
        </w:tabs>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Fundamento para el tratamiento de datos personales.</w:t>
      </w:r>
    </w:p>
    <w:p w14:paraId="29033E80" w14:textId="77777777" w:rsidR="00C54188" w:rsidRPr="00E85D0B" w:rsidRDefault="00C54188" w:rsidP="00C54188">
      <w:pPr>
        <w:tabs>
          <w:tab w:val="left" w:pos="6002"/>
        </w:tabs>
        <w:suppressAutoHyphens/>
        <w:ind w:right="49"/>
        <w:jc w:val="both"/>
        <w:rPr>
          <w:rFonts w:ascii="Montserrat" w:eastAsia="Times New Roman" w:hAnsi="Montserrat" w:cs="Arial"/>
          <w:noProof w:val="0"/>
          <w:sz w:val="20"/>
          <w:szCs w:val="20"/>
          <w:lang w:val="es-ES" w:eastAsia="ar-SA"/>
        </w:rPr>
      </w:pPr>
    </w:p>
    <w:p w14:paraId="7C816C8B"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lastRenderedPageBreak/>
        <w:t xml:space="preserve">El tratamiento de los datos personales se realiza con fundamento en lo establecido en los artículos 3, fracción XXVIII, 22, fracciones I, V y VIII, 26, 27, 28 de la LGPDPPSO; 23, 68, 70 fracción XXVIII y 121 de la LGTAIP; 121 de la LFTAIP, 251, fracciones IV y V de la Ley del Seguro Social,  29, fracción VII, 33 bis, cuarto párrafo, 37, fracción IV, 45, fracción IV, 56 de Ley de Adquisiciones, Arrendamientos y Servicios del Sector Público, 35, fracción II, 39, fracción III, inciso i) y fracción VI, 44, fracción II, 48 fracciones V y VI de su Reglamento, artículo  32-D  del  Código  Fiscal  de  la  Federación,  las  </w:t>
      </w:r>
      <w:r w:rsidR="00206D0E">
        <w:rPr>
          <w:rFonts w:ascii="Montserrat" w:eastAsia="Times New Roman" w:hAnsi="Montserrat" w:cs="Arial"/>
          <w:noProof w:val="0"/>
          <w:sz w:val="20"/>
          <w:szCs w:val="20"/>
          <w:lang w:val="es-ES" w:eastAsia="ar-SA"/>
        </w:rPr>
        <w:t>POBALINES</w:t>
      </w:r>
      <w:r w:rsidRPr="00E85D0B">
        <w:rPr>
          <w:rFonts w:ascii="Montserrat" w:eastAsia="Times New Roman" w:hAnsi="Montserrat" w:cs="Arial"/>
          <w:noProof w:val="0"/>
          <w:sz w:val="20"/>
          <w:szCs w:val="20"/>
          <w:lang w:val="es-ES" w:eastAsia="ar-SA"/>
        </w:rPr>
        <w:t xml:space="preserve">, artículo 69 del Reglamento Interior del Instituto Mexicano del Seguro Social, numeral 8.1.3.2 del Manual de Organización de la Dirección de Administración, y el Acuerdo que establece la información relativa a los procedimientos de licitación pública que las dependencias y entidades de la Administración Pública Federal deberán remitir a la Secretaría de Contraloría y Desarrollo Administrativo por transmisión electrónica o en medio magnético, así como la documentación que las mismas podrán requerir a los proveedores para que éstos acrediten su personalidad en los procedimientos de licitación pública, publicado en el Diario Oficial de la Federación el 11 de abril de 1997. </w:t>
      </w:r>
    </w:p>
    <w:p w14:paraId="0C2E0B9B"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p>
    <w:p w14:paraId="5D7FFD91"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Transferencia de datos personales.</w:t>
      </w:r>
    </w:p>
    <w:p w14:paraId="122F8FB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45A9833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Se informa que no se realizarán transferencias de datos personales, salvo aquellas que sean necesarias para atender requerimientos de información de autoridad competente que estén debidamente fundados y motivados.</w:t>
      </w:r>
    </w:p>
    <w:p w14:paraId="131B10F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1065F074" w14:textId="77777777"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¿Dónde se pueden ejercer los derechos de acceso, corrección/rectificación, cancelación u oposición de datos personales (derechos ARCO)?</w:t>
      </w:r>
    </w:p>
    <w:p w14:paraId="31C65221"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20499A7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Usted podrá presentar su solicitud para el ejercicio de los derechos de Acceso, Rectificación, Cancelación u Oposición directamente ante la Unidad de Transparencia del IMSS, ubicada en Av. Paseo de la Reforma, No. 476, Col. Juárez, C.P. 06600, Del. Cuauhtémoc, Ciudad de México, o bien a través de la Plataforma Nacional de Transparencia en la página: http://www.plataformadetransparencia.org.mx/, o en el   correo electrónico unidad.enlace@imss.gob.mx.</w:t>
      </w:r>
    </w:p>
    <w:p w14:paraId="42B7EFA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2572598D"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Si desea conocer el procedimiento para el ejercicio de los derechos ARCO, puede acudir a la Unidad de Transparencia y/o enviar un correo electrónico a la dirección citada.</w:t>
      </w:r>
    </w:p>
    <w:p w14:paraId="2EE23550" w14:textId="77777777" w:rsidR="00C54188" w:rsidRPr="00E85D0B" w:rsidRDefault="00C54188" w:rsidP="00C54188">
      <w:pPr>
        <w:tabs>
          <w:tab w:val="left" w:pos="3180"/>
        </w:tabs>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noProof w:val="0"/>
          <w:sz w:val="20"/>
          <w:szCs w:val="20"/>
          <w:lang w:val="es-ES" w:eastAsia="ar-SA"/>
        </w:rPr>
        <w:tab/>
      </w:r>
    </w:p>
    <w:p w14:paraId="372415A8"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Cambios al aviso de privacidad</w:t>
      </w:r>
    </w:p>
    <w:p w14:paraId="7E5F8E7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32E9738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El presente aviso de privacidad puede sufrir modificaciones, cambios o actualizaciones derivadas de nuevos requerimientos legales o por otras causas.</w:t>
      </w:r>
    </w:p>
    <w:p w14:paraId="4101C51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7BF36616"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caso de  que  se  efectúen cambios, los  mismos se  comunicarán a  través  de  la  página de  internet institucional,  www.imss.gob.mx, o bien de manera presencial en nuestras instalaciones.</w:t>
      </w:r>
    </w:p>
    <w:p w14:paraId="43A04C8F"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77A5D972"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093DFE7"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401739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6BB429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48F573B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0B641DED" w14:textId="77777777" w:rsidR="001D620F" w:rsidRDefault="001D620F">
      <w:pPr>
        <w:rPr>
          <w:rFonts w:ascii="Montserrat" w:eastAsia="Arial" w:hAnsi="Montserrat" w:cs="Arial"/>
          <w:b/>
          <w:spacing w:val="-2"/>
          <w:sz w:val="20"/>
          <w:szCs w:val="20"/>
        </w:rPr>
      </w:pPr>
      <w:r>
        <w:rPr>
          <w:rFonts w:ascii="Montserrat" w:eastAsia="Arial" w:hAnsi="Montserrat" w:cs="Arial"/>
          <w:b/>
          <w:spacing w:val="-2"/>
          <w:sz w:val="20"/>
          <w:szCs w:val="20"/>
        </w:rPr>
        <w:br w:type="page"/>
      </w:r>
    </w:p>
    <w:p w14:paraId="1ADCD1A9" w14:textId="77777777" w:rsidR="00C54188" w:rsidRPr="00E85D0B" w:rsidRDefault="00C54188" w:rsidP="00C54188">
      <w:pPr>
        <w:spacing w:line="220" w:lineRule="exact"/>
        <w:ind w:left="290" w:right="292"/>
        <w:jc w:val="center"/>
        <w:rPr>
          <w:rFonts w:ascii="Montserrat" w:eastAsia="Arial" w:hAnsi="Montserrat" w:cs="Arial"/>
          <w:sz w:val="20"/>
          <w:szCs w:val="20"/>
        </w:rPr>
      </w:pPr>
      <w:r w:rsidRPr="00E85D0B">
        <w:rPr>
          <w:rFonts w:ascii="Montserrat" w:eastAsia="Arial" w:hAnsi="Montserrat" w:cs="Arial"/>
          <w:b/>
          <w:spacing w:val="-2"/>
          <w:sz w:val="20"/>
          <w:szCs w:val="20"/>
        </w:rPr>
        <w:lastRenderedPageBreak/>
        <w:t>A</w:t>
      </w:r>
      <w:r w:rsidRPr="00E85D0B">
        <w:rPr>
          <w:rFonts w:ascii="Montserrat" w:eastAsia="Arial" w:hAnsi="Montserrat" w:cs="Arial"/>
          <w:b/>
          <w:spacing w:val="2"/>
          <w:sz w:val="20"/>
          <w:szCs w:val="20"/>
        </w:rPr>
        <w:t>VI</w:t>
      </w:r>
      <w:r w:rsidRPr="00E85D0B">
        <w:rPr>
          <w:rFonts w:ascii="Montserrat" w:eastAsia="Arial" w:hAnsi="Montserrat" w:cs="Arial"/>
          <w:b/>
          <w:spacing w:val="-1"/>
          <w:sz w:val="20"/>
          <w:szCs w:val="20"/>
        </w:rPr>
        <w:t>S</w:t>
      </w:r>
      <w:r w:rsidRPr="00E85D0B">
        <w:rPr>
          <w:rFonts w:ascii="Montserrat" w:eastAsia="Arial" w:hAnsi="Montserrat" w:cs="Arial"/>
          <w:b/>
          <w:sz w:val="20"/>
          <w:szCs w:val="20"/>
        </w:rPr>
        <w:t>O</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DE</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2"/>
          <w:sz w:val="20"/>
          <w:szCs w:val="20"/>
        </w:rPr>
        <w:t>I</w:t>
      </w:r>
      <w:r w:rsidRPr="00E85D0B">
        <w:rPr>
          <w:rFonts w:ascii="Montserrat" w:eastAsia="Arial" w:hAnsi="Montserrat" w:cs="Arial"/>
          <w:b/>
          <w:spacing w:val="4"/>
          <w:sz w:val="20"/>
          <w:szCs w:val="20"/>
        </w:rPr>
        <w:t>V</w:t>
      </w:r>
      <w:r w:rsidRPr="00E85D0B">
        <w:rPr>
          <w:rFonts w:ascii="Montserrat" w:eastAsia="Arial" w:hAnsi="Montserrat" w:cs="Arial"/>
          <w:b/>
          <w:spacing w:val="-5"/>
          <w:sz w:val="20"/>
          <w:szCs w:val="20"/>
        </w:rPr>
        <w:t>A</w:t>
      </w:r>
      <w:r w:rsidRPr="00E85D0B">
        <w:rPr>
          <w:rFonts w:ascii="Montserrat" w:eastAsia="Arial" w:hAnsi="Montserrat" w:cs="Arial"/>
          <w:b/>
          <w:sz w:val="20"/>
          <w:szCs w:val="20"/>
        </w:rPr>
        <w:t>C</w:t>
      </w:r>
      <w:r w:rsidRPr="00E85D0B">
        <w:rPr>
          <w:rFonts w:ascii="Montserrat" w:eastAsia="Arial" w:hAnsi="Montserrat" w:cs="Arial"/>
          <w:b/>
          <w:spacing w:val="2"/>
          <w:sz w:val="20"/>
          <w:szCs w:val="20"/>
        </w:rPr>
        <w:t>I</w:t>
      </w:r>
      <w:r w:rsidRPr="00E85D0B">
        <w:rPr>
          <w:rFonts w:ascii="Montserrat" w:eastAsia="Arial" w:hAnsi="Montserrat" w:cs="Arial"/>
          <w:b/>
          <w:spacing w:val="5"/>
          <w:sz w:val="20"/>
          <w:szCs w:val="20"/>
        </w:rPr>
        <w:t>D</w:t>
      </w:r>
      <w:r w:rsidRPr="00E85D0B">
        <w:rPr>
          <w:rFonts w:ascii="Montserrat" w:eastAsia="Arial" w:hAnsi="Montserrat" w:cs="Arial"/>
          <w:b/>
          <w:spacing w:val="-5"/>
          <w:sz w:val="20"/>
          <w:szCs w:val="20"/>
        </w:rPr>
        <w:t>A</w:t>
      </w:r>
      <w:r w:rsidRPr="00E85D0B">
        <w:rPr>
          <w:rFonts w:ascii="Montserrat" w:eastAsia="Arial" w:hAnsi="Montserrat" w:cs="Arial"/>
          <w:b/>
          <w:sz w:val="20"/>
          <w:szCs w:val="20"/>
        </w:rPr>
        <w:t>D</w:t>
      </w:r>
      <w:r w:rsidRPr="00E85D0B">
        <w:rPr>
          <w:rFonts w:ascii="Montserrat" w:eastAsia="Arial" w:hAnsi="Montserrat" w:cs="Arial"/>
          <w:b/>
          <w:spacing w:val="-12"/>
          <w:sz w:val="20"/>
          <w:szCs w:val="20"/>
        </w:rPr>
        <w:t xml:space="preserve"> </w:t>
      </w:r>
      <w:r w:rsidR="00FD681E">
        <w:rPr>
          <w:rFonts w:ascii="Montserrat" w:eastAsia="Arial" w:hAnsi="Montserrat" w:cs="Arial"/>
          <w:b/>
          <w:spacing w:val="2"/>
          <w:sz w:val="20"/>
          <w:szCs w:val="20"/>
        </w:rPr>
        <w:t>SIMPLIFICADO</w:t>
      </w:r>
      <w:r w:rsidRPr="00E85D0B">
        <w:rPr>
          <w:rFonts w:ascii="Montserrat" w:eastAsia="Arial" w:hAnsi="Montserrat" w:cs="Arial"/>
          <w:b/>
          <w:spacing w:val="-10"/>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LO</w:t>
      </w:r>
      <w:r w:rsidRPr="00E85D0B">
        <w:rPr>
          <w:rFonts w:ascii="Montserrat" w:eastAsia="Arial" w:hAnsi="Montserrat" w:cs="Arial"/>
          <w:b/>
          <w:sz w:val="20"/>
          <w:szCs w:val="20"/>
        </w:rPr>
        <w:t>S</w:t>
      </w:r>
      <w:r w:rsidRPr="00E85D0B">
        <w:rPr>
          <w:rFonts w:ascii="Montserrat" w:eastAsia="Arial" w:hAnsi="Montserrat" w:cs="Arial"/>
          <w:b/>
          <w:spacing w:val="-3"/>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1"/>
          <w:sz w:val="20"/>
          <w:szCs w:val="20"/>
        </w:rPr>
        <w:t>O</w:t>
      </w:r>
      <w:r w:rsidRPr="00E85D0B">
        <w:rPr>
          <w:rFonts w:ascii="Montserrat" w:eastAsia="Arial" w:hAnsi="Montserrat" w:cs="Arial"/>
          <w:b/>
          <w:spacing w:val="3"/>
          <w:sz w:val="20"/>
          <w:szCs w:val="20"/>
        </w:rPr>
        <w:t>C</w:t>
      </w:r>
      <w:r w:rsidRPr="00E85D0B">
        <w:rPr>
          <w:rFonts w:ascii="Montserrat" w:eastAsia="Arial" w:hAnsi="Montserrat" w:cs="Arial"/>
          <w:b/>
          <w:spacing w:val="-1"/>
          <w:sz w:val="20"/>
          <w:szCs w:val="20"/>
        </w:rPr>
        <w:t>E</w:t>
      </w:r>
      <w:r w:rsidRPr="00E85D0B">
        <w:rPr>
          <w:rFonts w:ascii="Montserrat" w:eastAsia="Arial" w:hAnsi="Montserrat" w:cs="Arial"/>
          <w:b/>
          <w:sz w:val="20"/>
          <w:szCs w:val="20"/>
        </w:rPr>
        <w:t>DI</w:t>
      </w:r>
      <w:r w:rsidRPr="00E85D0B">
        <w:rPr>
          <w:rFonts w:ascii="Montserrat" w:eastAsia="Arial" w:hAnsi="Montserrat" w:cs="Arial"/>
          <w:b/>
          <w:spacing w:val="4"/>
          <w:sz w:val="20"/>
          <w:szCs w:val="20"/>
        </w:rPr>
        <w:t>M</w:t>
      </w:r>
      <w:r w:rsidRPr="00E85D0B">
        <w:rPr>
          <w:rFonts w:ascii="Montserrat" w:eastAsia="Arial" w:hAnsi="Montserrat" w:cs="Arial"/>
          <w:b/>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9"/>
          <w:sz w:val="20"/>
          <w:szCs w:val="20"/>
        </w:rPr>
        <w:t xml:space="preserve"> </w:t>
      </w:r>
      <w:r w:rsidRPr="00E85D0B">
        <w:rPr>
          <w:rFonts w:ascii="Montserrat" w:eastAsia="Arial" w:hAnsi="Montserrat" w:cs="Arial"/>
          <w:b/>
          <w:w w:val="99"/>
          <w:sz w:val="20"/>
          <w:szCs w:val="20"/>
        </w:rPr>
        <w:t>DE</w:t>
      </w:r>
    </w:p>
    <w:p w14:paraId="2463FB97" w14:textId="77777777" w:rsidR="00C54188" w:rsidRPr="00E85D0B" w:rsidRDefault="00C54188" w:rsidP="00C54188">
      <w:pPr>
        <w:ind w:left="3" w:right="3"/>
        <w:jc w:val="center"/>
        <w:rPr>
          <w:rFonts w:ascii="Montserrat" w:eastAsia="Arial" w:hAnsi="Montserrat" w:cs="Arial"/>
          <w:sz w:val="20"/>
          <w:szCs w:val="20"/>
        </w:rPr>
      </w:pP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D</w:t>
      </w:r>
      <w:r w:rsidRPr="00E85D0B">
        <w:rPr>
          <w:rFonts w:ascii="Montserrat" w:eastAsia="Arial" w:hAnsi="Montserrat" w:cs="Arial"/>
          <w:b/>
          <w:spacing w:val="1"/>
          <w:sz w:val="20"/>
          <w:szCs w:val="20"/>
        </w:rPr>
        <w:t>Q</w:t>
      </w:r>
      <w:r w:rsidRPr="00E85D0B">
        <w:rPr>
          <w:rFonts w:ascii="Montserrat" w:eastAsia="Arial" w:hAnsi="Montserrat" w:cs="Arial"/>
          <w:b/>
          <w:spacing w:val="3"/>
          <w:sz w:val="20"/>
          <w:szCs w:val="20"/>
        </w:rPr>
        <w:t>U</w:t>
      </w:r>
      <w:r w:rsidRPr="00E85D0B">
        <w:rPr>
          <w:rFonts w:ascii="Montserrat" w:eastAsia="Arial" w:hAnsi="Montserrat" w:cs="Arial"/>
          <w:b/>
          <w:sz w:val="20"/>
          <w:szCs w:val="20"/>
        </w:rPr>
        <w:t>I</w:t>
      </w:r>
      <w:r w:rsidRPr="00E85D0B">
        <w:rPr>
          <w:rFonts w:ascii="Montserrat" w:eastAsia="Arial" w:hAnsi="Montserrat" w:cs="Arial"/>
          <w:b/>
          <w:spacing w:val="-1"/>
          <w:sz w:val="20"/>
          <w:szCs w:val="20"/>
        </w:rPr>
        <w:t>S</w:t>
      </w:r>
      <w:r w:rsidRPr="00E85D0B">
        <w:rPr>
          <w:rFonts w:ascii="Montserrat" w:eastAsia="Arial" w:hAnsi="Montserrat" w:cs="Arial"/>
          <w:b/>
          <w:sz w:val="20"/>
          <w:szCs w:val="20"/>
        </w:rPr>
        <w:t>I</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r w:rsidRPr="00E85D0B">
        <w:rPr>
          <w:rFonts w:ascii="Montserrat" w:eastAsia="Arial" w:hAnsi="Montserrat" w:cs="Arial"/>
          <w:b/>
          <w:spacing w:val="-17"/>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z w:val="20"/>
          <w:szCs w:val="20"/>
        </w:rPr>
        <w:t>B</w:t>
      </w:r>
      <w:r w:rsidRPr="00E85D0B">
        <w:rPr>
          <w:rFonts w:ascii="Montserrat" w:eastAsia="Arial" w:hAnsi="Montserrat" w:cs="Arial"/>
          <w:b/>
          <w:spacing w:val="2"/>
          <w:sz w:val="20"/>
          <w:szCs w:val="20"/>
        </w:rPr>
        <w:t>IE</w:t>
      </w:r>
      <w:r w:rsidRPr="00E85D0B">
        <w:rPr>
          <w:rFonts w:ascii="Montserrat" w:eastAsia="Arial" w:hAnsi="Montserrat" w:cs="Arial"/>
          <w:b/>
          <w:sz w:val="20"/>
          <w:szCs w:val="20"/>
        </w:rPr>
        <w:t>N</w:t>
      </w:r>
      <w:r w:rsidRPr="00E85D0B">
        <w:rPr>
          <w:rFonts w:ascii="Montserrat" w:eastAsia="Arial" w:hAnsi="Montserrat" w:cs="Arial"/>
          <w:b/>
          <w:spacing w:val="-1"/>
          <w:sz w:val="20"/>
          <w:szCs w:val="20"/>
        </w:rPr>
        <w:t>E</w:t>
      </w:r>
      <w:r w:rsidRPr="00E85D0B">
        <w:rPr>
          <w:rFonts w:ascii="Montserrat" w:eastAsia="Arial" w:hAnsi="Montserrat" w:cs="Arial"/>
          <w:b/>
          <w:spacing w:val="2"/>
          <w:sz w:val="20"/>
          <w:szCs w:val="20"/>
        </w:rPr>
        <w:t>S</w:t>
      </w:r>
      <w:r w:rsidRPr="00E85D0B">
        <w:rPr>
          <w:rFonts w:ascii="Montserrat" w:eastAsia="Arial" w:hAnsi="Montserrat" w:cs="Arial"/>
          <w:b/>
          <w:sz w:val="20"/>
          <w:szCs w:val="20"/>
        </w:rPr>
        <w:t>,</w:t>
      </w:r>
      <w:r w:rsidRPr="00E85D0B">
        <w:rPr>
          <w:rFonts w:ascii="Montserrat" w:eastAsia="Arial" w:hAnsi="Montserrat" w:cs="Arial"/>
          <w:b/>
          <w:spacing w:val="-4"/>
          <w:sz w:val="20"/>
          <w:szCs w:val="20"/>
        </w:rPr>
        <w:t xml:space="preserve"> </w:t>
      </w:r>
      <w:r w:rsidRPr="00E85D0B">
        <w:rPr>
          <w:rFonts w:ascii="Montserrat" w:eastAsia="Arial" w:hAnsi="Montserrat" w:cs="Arial"/>
          <w:b/>
          <w:spacing w:val="-5"/>
          <w:sz w:val="20"/>
          <w:szCs w:val="20"/>
        </w:rPr>
        <w:t>A</w:t>
      </w:r>
      <w:r w:rsidRPr="00E85D0B">
        <w:rPr>
          <w:rFonts w:ascii="Montserrat" w:eastAsia="Arial" w:hAnsi="Montserrat" w:cs="Arial"/>
          <w:b/>
          <w:sz w:val="20"/>
          <w:szCs w:val="20"/>
        </w:rPr>
        <w:t>R</w:t>
      </w:r>
      <w:r w:rsidRPr="00E85D0B">
        <w:rPr>
          <w:rFonts w:ascii="Montserrat" w:eastAsia="Arial" w:hAnsi="Montserrat" w:cs="Arial"/>
          <w:b/>
          <w:spacing w:val="3"/>
          <w:sz w:val="20"/>
          <w:szCs w:val="20"/>
        </w:rPr>
        <w:t>R</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5"/>
          <w:sz w:val="20"/>
          <w:szCs w:val="20"/>
        </w:rPr>
        <w:t>D</w:t>
      </w:r>
      <w:r w:rsidRPr="00E85D0B">
        <w:rPr>
          <w:rFonts w:ascii="Montserrat" w:eastAsia="Arial" w:hAnsi="Montserrat" w:cs="Arial"/>
          <w:b/>
          <w:spacing w:val="-7"/>
          <w:sz w:val="20"/>
          <w:szCs w:val="20"/>
        </w:rPr>
        <w:t>A</w:t>
      </w:r>
      <w:r w:rsidRPr="00E85D0B">
        <w:rPr>
          <w:rFonts w:ascii="Montserrat" w:eastAsia="Arial" w:hAnsi="Montserrat" w:cs="Arial"/>
          <w:b/>
          <w:spacing w:val="4"/>
          <w:sz w:val="20"/>
          <w:szCs w:val="20"/>
        </w:rPr>
        <w:t>M</w:t>
      </w:r>
      <w:r w:rsidRPr="00E85D0B">
        <w:rPr>
          <w:rFonts w:ascii="Montserrat" w:eastAsia="Arial" w:hAnsi="Montserrat" w:cs="Arial"/>
          <w:b/>
          <w:spacing w:val="2"/>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20"/>
          <w:sz w:val="20"/>
          <w:szCs w:val="20"/>
        </w:rPr>
        <w:t xml:space="preserve"> </w:t>
      </w:r>
      <w:r w:rsidRPr="00E85D0B">
        <w:rPr>
          <w:rFonts w:ascii="Montserrat" w:eastAsia="Arial" w:hAnsi="Montserrat" w:cs="Arial"/>
          <w:b/>
          <w:sz w:val="20"/>
          <w:szCs w:val="20"/>
        </w:rPr>
        <w:t>Y C</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3"/>
          <w:sz w:val="20"/>
          <w:szCs w:val="20"/>
        </w:rPr>
        <w:t>TR</w:t>
      </w:r>
      <w:r w:rsidRPr="00E85D0B">
        <w:rPr>
          <w:rFonts w:ascii="Montserrat" w:eastAsia="Arial" w:hAnsi="Montserrat" w:cs="Arial"/>
          <w:b/>
          <w:spacing w:val="-7"/>
          <w:sz w:val="20"/>
          <w:szCs w:val="20"/>
        </w:rPr>
        <w:t>A</w:t>
      </w:r>
      <w:r w:rsidRPr="00E85D0B">
        <w:rPr>
          <w:rFonts w:ascii="Montserrat" w:eastAsia="Arial" w:hAnsi="Montserrat" w:cs="Arial"/>
          <w:b/>
          <w:spacing w:val="6"/>
          <w:sz w:val="20"/>
          <w:szCs w:val="20"/>
        </w:rPr>
        <w:t>T</w:t>
      </w: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6"/>
          <w:sz w:val="20"/>
          <w:szCs w:val="20"/>
        </w:rPr>
        <w:t xml:space="preserve"> </w:t>
      </w:r>
      <w:r w:rsidRPr="00E85D0B">
        <w:rPr>
          <w:rFonts w:ascii="Montserrat" w:eastAsia="Arial" w:hAnsi="Montserrat" w:cs="Arial"/>
          <w:b/>
          <w:spacing w:val="3"/>
          <w:w w:val="99"/>
          <w:sz w:val="20"/>
          <w:szCs w:val="20"/>
        </w:rPr>
        <w:t>D</w:t>
      </w:r>
      <w:r w:rsidRPr="00E85D0B">
        <w:rPr>
          <w:rFonts w:ascii="Montserrat" w:eastAsia="Arial" w:hAnsi="Montserrat" w:cs="Arial"/>
          <w:b/>
          <w:w w:val="99"/>
          <w:sz w:val="20"/>
          <w:szCs w:val="20"/>
        </w:rPr>
        <w:t xml:space="preserve">E </w:t>
      </w:r>
      <w:r w:rsidRPr="00E85D0B">
        <w:rPr>
          <w:rFonts w:ascii="Montserrat" w:eastAsia="Arial" w:hAnsi="Montserrat" w:cs="Arial"/>
          <w:b/>
          <w:spacing w:val="-1"/>
          <w:w w:val="99"/>
          <w:sz w:val="20"/>
          <w:szCs w:val="20"/>
        </w:rPr>
        <w:t>SE</w:t>
      </w:r>
      <w:r w:rsidRPr="00E85D0B">
        <w:rPr>
          <w:rFonts w:ascii="Montserrat" w:eastAsia="Arial" w:hAnsi="Montserrat" w:cs="Arial"/>
          <w:b/>
          <w:spacing w:val="3"/>
          <w:w w:val="99"/>
          <w:sz w:val="20"/>
          <w:szCs w:val="20"/>
        </w:rPr>
        <w:t>R</w:t>
      </w:r>
      <w:r w:rsidRPr="00E85D0B">
        <w:rPr>
          <w:rFonts w:ascii="Montserrat" w:eastAsia="Arial" w:hAnsi="Montserrat" w:cs="Arial"/>
          <w:b/>
          <w:spacing w:val="-1"/>
          <w:w w:val="99"/>
          <w:sz w:val="20"/>
          <w:szCs w:val="20"/>
        </w:rPr>
        <w:t>V</w:t>
      </w:r>
      <w:r w:rsidRPr="00E85D0B">
        <w:rPr>
          <w:rFonts w:ascii="Montserrat" w:eastAsia="Arial" w:hAnsi="Montserrat" w:cs="Arial"/>
          <w:b/>
          <w:w w:val="99"/>
          <w:sz w:val="20"/>
          <w:szCs w:val="20"/>
        </w:rPr>
        <w:t>ICI</w:t>
      </w:r>
      <w:r w:rsidRPr="00E85D0B">
        <w:rPr>
          <w:rFonts w:ascii="Montserrat" w:eastAsia="Arial" w:hAnsi="Montserrat" w:cs="Arial"/>
          <w:b/>
          <w:spacing w:val="3"/>
          <w:w w:val="99"/>
          <w:sz w:val="20"/>
          <w:szCs w:val="20"/>
        </w:rPr>
        <w:t>O</w:t>
      </w:r>
      <w:r w:rsidRPr="00E85D0B">
        <w:rPr>
          <w:rFonts w:ascii="Montserrat" w:eastAsia="Arial" w:hAnsi="Montserrat" w:cs="Arial"/>
          <w:b/>
          <w:w w:val="99"/>
          <w:sz w:val="20"/>
          <w:szCs w:val="20"/>
        </w:rPr>
        <w:t>S</w:t>
      </w:r>
    </w:p>
    <w:p w14:paraId="2AB7965D" w14:textId="77777777" w:rsidR="00C54188" w:rsidRPr="00E85D0B" w:rsidRDefault="00C54188" w:rsidP="00C54188">
      <w:pPr>
        <w:ind w:firstLine="709"/>
        <w:rPr>
          <w:rFonts w:ascii="Montserrat" w:eastAsia="Times New Roman" w:hAnsi="Montserrat" w:cs="Arial"/>
          <w:sz w:val="20"/>
          <w:szCs w:val="20"/>
          <w:lang w:val="es-ES" w:eastAsia="ar-SA"/>
        </w:rPr>
      </w:pPr>
    </w:p>
    <w:p w14:paraId="601044B3" w14:textId="77777777"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spacing w:val="-1"/>
          <w:sz w:val="20"/>
          <w:szCs w:val="20"/>
        </w:rPr>
        <w:t>E</w:t>
      </w:r>
      <w:r w:rsidRPr="00E85D0B">
        <w:rPr>
          <w:rFonts w:ascii="Montserrat" w:eastAsia="Arial" w:hAnsi="Montserrat" w:cs="Arial"/>
          <w:sz w:val="20"/>
          <w:szCs w:val="20"/>
        </w:rPr>
        <w:t>l</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In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Me</w:t>
      </w:r>
      <w:r w:rsidRPr="00E85D0B">
        <w:rPr>
          <w:rFonts w:ascii="Montserrat" w:eastAsia="Arial" w:hAnsi="Montserrat" w:cs="Arial"/>
          <w:spacing w:val="1"/>
          <w:sz w:val="20"/>
          <w:szCs w:val="20"/>
        </w:rPr>
        <w:t>x</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n</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egu</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o</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a</w:t>
      </w:r>
      <w:r w:rsidRPr="00E85D0B">
        <w:rPr>
          <w:rFonts w:ascii="Montserrat" w:eastAsia="Arial" w:hAnsi="Montserrat" w:cs="Arial"/>
          <w:sz w:val="20"/>
          <w:szCs w:val="20"/>
        </w:rPr>
        <w:t>l</w:t>
      </w:r>
      <w:r w:rsidRPr="00E85D0B">
        <w:rPr>
          <w:rFonts w:ascii="Montserrat" w:eastAsia="Arial" w:hAnsi="Montserrat" w:cs="Arial"/>
          <w:spacing w:val="5"/>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IM</w:t>
      </w:r>
      <w:r w:rsidRPr="00E85D0B">
        <w:rPr>
          <w:rFonts w:ascii="Montserrat" w:eastAsia="Arial" w:hAnsi="Montserrat" w:cs="Arial"/>
          <w:spacing w:val="2"/>
          <w:sz w:val="20"/>
          <w:szCs w:val="20"/>
        </w:rPr>
        <w:t>S</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w:t>
      </w:r>
      <w:r w:rsidRPr="00E85D0B">
        <w:rPr>
          <w:rFonts w:ascii="Montserrat" w:eastAsia="Arial" w:hAnsi="Montserrat" w:cs="Arial"/>
          <w:sz w:val="20"/>
          <w:szCs w:val="20"/>
        </w:rPr>
        <w:t>,</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es</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pon</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 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ata</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da</w:t>
      </w:r>
      <w:r w:rsidRPr="00E85D0B">
        <w:rPr>
          <w:rFonts w:ascii="Montserrat" w:eastAsia="Arial" w:hAnsi="Montserrat" w:cs="Arial"/>
          <w:spacing w:val="2"/>
          <w:sz w:val="20"/>
          <w:szCs w:val="20"/>
        </w:rPr>
        <w:t>t</w:t>
      </w:r>
      <w:r w:rsidRPr="00E85D0B">
        <w:rPr>
          <w:rFonts w:ascii="Montserrat" w:eastAsia="Arial" w:hAnsi="Montserrat" w:cs="Arial"/>
          <w:sz w:val="20"/>
          <w:szCs w:val="20"/>
        </w:rPr>
        <w:t>os</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q</w:t>
      </w:r>
      <w:r w:rsidRPr="00E85D0B">
        <w:rPr>
          <w:rFonts w:ascii="Montserrat" w:eastAsia="Arial" w:hAnsi="Montserrat" w:cs="Arial"/>
          <w:spacing w:val="2"/>
          <w:sz w:val="20"/>
          <w:szCs w:val="20"/>
        </w:rPr>
        <w:t>u</w:t>
      </w:r>
      <w:r w:rsidRPr="00E85D0B">
        <w:rPr>
          <w:rFonts w:ascii="Montserrat" w:eastAsia="Arial" w:hAnsi="Montserrat" w:cs="Arial"/>
          <w:sz w:val="20"/>
          <w:szCs w:val="20"/>
        </w:rPr>
        <w:t>e nos</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opo</w:t>
      </w:r>
      <w:r w:rsidRPr="00E85D0B">
        <w:rPr>
          <w:rFonts w:ascii="Montserrat" w:eastAsia="Arial" w:hAnsi="Montserrat" w:cs="Arial"/>
          <w:spacing w:val="1"/>
          <w:sz w:val="20"/>
          <w:szCs w:val="20"/>
        </w:rPr>
        <w:t>rc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w:t>
      </w:r>
      <w:r w:rsidRPr="00E85D0B">
        <w:rPr>
          <w:rFonts w:ascii="Montserrat" w:eastAsia="Arial" w:hAnsi="Montserrat" w:cs="Arial"/>
          <w:sz w:val="20"/>
          <w:szCs w:val="20"/>
        </w:rPr>
        <w:t xml:space="preserve">ne,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ua</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e</w:t>
      </w:r>
      <w:r w:rsidRPr="00E85D0B">
        <w:rPr>
          <w:rFonts w:ascii="Montserrat" w:eastAsia="Arial" w:hAnsi="Montserrat" w:cs="Arial"/>
          <w:sz w:val="20"/>
          <w:szCs w:val="20"/>
        </w:rPr>
        <w:t>s</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oteg</w:t>
      </w:r>
      <w:r w:rsidRPr="00E85D0B">
        <w:rPr>
          <w:rFonts w:ascii="Montserrat" w:eastAsia="Arial" w:hAnsi="Montserrat" w:cs="Arial"/>
          <w:spacing w:val="1"/>
          <w:sz w:val="20"/>
          <w:szCs w:val="20"/>
        </w:rPr>
        <w:t>i</w:t>
      </w:r>
      <w:r w:rsidRPr="00E85D0B">
        <w:rPr>
          <w:rFonts w:ascii="Montserrat" w:eastAsia="Arial" w:hAnsi="Montserrat" w:cs="Arial"/>
          <w:sz w:val="20"/>
          <w:szCs w:val="20"/>
        </w:rPr>
        <w:t>dos</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e a</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pue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por</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a</w:t>
      </w:r>
      <w:r w:rsidRPr="00E85D0B">
        <w:rPr>
          <w:rFonts w:ascii="Montserrat" w:eastAsia="Arial" w:hAnsi="Montserrat" w:cs="Arial"/>
          <w:spacing w:val="9"/>
          <w:sz w:val="20"/>
          <w:szCs w:val="20"/>
        </w:rPr>
        <w:t xml:space="preserve"> </w:t>
      </w:r>
      <w:r w:rsidRPr="00E85D0B">
        <w:rPr>
          <w:rFonts w:ascii="Montserrat" w:eastAsia="Arial" w:hAnsi="Montserrat" w:cs="Arial"/>
          <w:spacing w:val="2"/>
          <w:sz w:val="20"/>
          <w:szCs w:val="20"/>
        </w:rPr>
        <w:t>Le</w:t>
      </w:r>
      <w:r w:rsidRPr="00E85D0B">
        <w:rPr>
          <w:rFonts w:ascii="Montserrat" w:eastAsia="Arial" w:hAnsi="Montserrat" w:cs="Arial"/>
          <w:sz w:val="20"/>
          <w:szCs w:val="20"/>
        </w:rPr>
        <w:t>y</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G</w:t>
      </w:r>
      <w:r w:rsidRPr="00E85D0B">
        <w:rPr>
          <w:rFonts w:ascii="Montserrat" w:eastAsia="Arial" w:hAnsi="Montserrat" w:cs="Arial"/>
          <w:sz w:val="20"/>
          <w:szCs w:val="20"/>
        </w:rPr>
        <w:t>e</w:t>
      </w:r>
      <w:r w:rsidRPr="00E85D0B">
        <w:rPr>
          <w:rFonts w:ascii="Montserrat" w:eastAsia="Arial" w:hAnsi="Montserrat" w:cs="Arial"/>
          <w:spacing w:val="2"/>
          <w:sz w:val="20"/>
          <w:szCs w:val="20"/>
        </w:rPr>
        <w:t>n</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al</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w:t>
      </w:r>
      <w:r w:rsidRPr="00E85D0B">
        <w:rPr>
          <w:rFonts w:ascii="Montserrat" w:eastAsia="Arial" w:hAnsi="Montserrat" w:cs="Arial"/>
          <w:spacing w:val="1"/>
          <w:sz w:val="20"/>
          <w:szCs w:val="20"/>
        </w:rPr>
        <w:t>cci</w:t>
      </w:r>
      <w:r w:rsidRPr="00E85D0B">
        <w:rPr>
          <w:rFonts w:ascii="Montserrat" w:eastAsia="Arial" w:hAnsi="Montserrat" w:cs="Arial"/>
          <w:sz w:val="20"/>
          <w:szCs w:val="20"/>
        </w:rPr>
        <w:t>ón</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 Datos</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P</w:t>
      </w:r>
      <w:r w:rsidRPr="00E85D0B">
        <w:rPr>
          <w:rFonts w:ascii="Montserrat" w:eastAsia="Arial" w:hAnsi="Montserrat" w:cs="Arial"/>
          <w:sz w:val="20"/>
          <w:szCs w:val="20"/>
        </w:rPr>
        <w:t>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47"/>
          <w:sz w:val="20"/>
          <w:szCs w:val="20"/>
        </w:rPr>
        <w:t xml:space="preserve"> </w:t>
      </w:r>
      <w:r w:rsidRPr="00E85D0B">
        <w:rPr>
          <w:rFonts w:ascii="Montserrat" w:eastAsia="Arial" w:hAnsi="Montserrat" w:cs="Arial"/>
          <w:sz w:val="20"/>
          <w:szCs w:val="20"/>
        </w:rPr>
        <w:t xml:space="preserve">en  </w:t>
      </w:r>
      <w:r w:rsidRPr="00E85D0B">
        <w:rPr>
          <w:rFonts w:ascii="Montserrat" w:eastAsia="Arial" w:hAnsi="Montserrat" w:cs="Arial"/>
          <w:spacing w:val="-1"/>
          <w:sz w:val="20"/>
          <w:szCs w:val="20"/>
        </w:rPr>
        <w:t>P</w:t>
      </w:r>
      <w:r w:rsidRPr="00E85D0B">
        <w:rPr>
          <w:rFonts w:ascii="Montserrat" w:eastAsia="Arial" w:hAnsi="Montserrat" w:cs="Arial"/>
          <w:sz w:val="20"/>
          <w:szCs w:val="20"/>
        </w:rPr>
        <w:t>o</w:t>
      </w:r>
      <w:r w:rsidRPr="00E85D0B">
        <w:rPr>
          <w:rFonts w:ascii="Montserrat" w:eastAsia="Arial" w:hAnsi="Montserrat" w:cs="Arial"/>
          <w:spacing w:val="4"/>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49"/>
          <w:sz w:val="20"/>
          <w:szCs w:val="20"/>
        </w:rPr>
        <w:t xml:space="preserve"> </w:t>
      </w:r>
      <w:r w:rsidRPr="00E85D0B">
        <w:rPr>
          <w:rFonts w:ascii="Montserrat" w:eastAsia="Arial" w:hAnsi="Montserrat" w:cs="Arial"/>
          <w:sz w:val="20"/>
          <w:szCs w:val="20"/>
        </w:rPr>
        <w:t xml:space="preserve">de  </w:t>
      </w:r>
      <w:r w:rsidRPr="00E85D0B">
        <w:rPr>
          <w:rFonts w:ascii="Montserrat" w:eastAsia="Arial" w:hAnsi="Montserrat" w:cs="Arial"/>
          <w:spacing w:val="-1"/>
          <w:sz w:val="20"/>
          <w:szCs w:val="20"/>
        </w:rPr>
        <w:t>S</w:t>
      </w:r>
      <w:r w:rsidRPr="00E85D0B">
        <w:rPr>
          <w:rFonts w:ascii="Montserrat" w:eastAsia="Arial" w:hAnsi="Montserrat" w:cs="Arial"/>
          <w:sz w:val="20"/>
          <w:szCs w:val="20"/>
        </w:rPr>
        <w:t>u</w:t>
      </w:r>
      <w:r w:rsidRPr="00E85D0B">
        <w:rPr>
          <w:rFonts w:ascii="Montserrat" w:eastAsia="Arial" w:hAnsi="Montserrat" w:cs="Arial"/>
          <w:spacing w:val="1"/>
          <w:sz w:val="20"/>
          <w:szCs w:val="20"/>
        </w:rPr>
        <w:t>j</w:t>
      </w:r>
      <w:r w:rsidRPr="00E85D0B">
        <w:rPr>
          <w:rFonts w:ascii="Montserrat" w:eastAsia="Arial" w:hAnsi="Montserrat" w:cs="Arial"/>
          <w:sz w:val="20"/>
          <w:szCs w:val="20"/>
        </w:rPr>
        <w:t>etos</w:t>
      </w:r>
      <w:r w:rsidRPr="00E85D0B">
        <w:rPr>
          <w:rFonts w:ascii="Montserrat" w:eastAsia="Arial" w:hAnsi="Montserrat" w:cs="Arial"/>
          <w:spacing w:val="50"/>
          <w:sz w:val="20"/>
          <w:szCs w:val="20"/>
        </w:rPr>
        <w:t xml:space="preserve"> </w:t>
      </w:r>
      <w:r w:rsidRPr="00E85D0B">
        <w:rPr>
          <w:rFonts w:ascii="Montserrat" w:eastAsia="Arial" w:hAnsi="Montserrat" w:cs="Arial"/>
          <w:spacing w:val="1"/>
          <w:sz w:val="20"/>
          <w:szCs w:val="20"/>
        </w:rPr>
        <w:t>O</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z w:val="20"/>
          <w:szCs w:val="20"/>
        </w:rPr>
        <w:t>ga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49"/>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L</w:t>
      </w:r>
      <w:r w:rsidRPr="00E85D0B">
        <w:rPr>
          <w:rFonts w:ascii="Montserrat" w:eastAsia="Arial" w:hAnsi="Montserrat" w:cs="Arial"/>
          <w:spacing w:val="1"/>
          <w:sz w:val="20"/>
          <w:szCs w:val="20"/>
        </w:rPr>
        <w:t>G</w:t>
      </w:r>
      <w:r w:rsidRPr="00E85D0B">
        <w:rPr>
          <w:rFonts w:ascii="Montserrat" w:eastAsia="Arial" w:hAnsi="Montserrat" w:cs="Arial"/>
          <w:spacing w:val="-1"/>
          <w:sz w:val="20"/>
          <w:szCs w:val="20"/>
        </w:rPr>
        <w:t>P</w:t>
      </w:r>
      <w:r w:rsidRPr="00E85D0B">
        <w:rPr>
          <w:rFonts w:ascii="Montserrat" w:eastAsia="Arial" w:hAnsi="Montserrat" w:cs="Arial"/>
          <w:sz w:val="20"/>
          <w:szCs w:val="20"/>
        </w:rPr>
        <w:t>D</w:t>
      </w:r>
      <w:r w:rsidRPr="00E85D0B">
        <w:rPr>
          <w:rFonts w:ascii="Montserrat" w:eastAsia="Arial" w:hAnsi="Montserrat" w:cs="Arial"/>
          <w:spacing w:val="2"/>
          <w:sz w:val="20"/>
          <w:szCs w:val="20"/>
        </w:rPr>
        <w:t>PP</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O)</w:t>
      </w:r>
      <w:r w:rsidRPr="00E85D0B">
        <w:rPr>
          <w:rFonts w:ascii="Montserrat" w:eastAsia="Arial" w:hAnsi="Montserrat" w:cs="Arial"/>
          <w:sz w:val="20"/>
          <w:szCs w:val="20"/>
        </w:rPr>
        <w:t>,</w:t>
      </w:r>
      <w:r w:rsidRPr="00E85D0B">
        <w:rPr>
          <w:rFonts w:ascii="Montserrat" w:eastAsia="Arial" w:hAnsi="Montserrat" w:cs="Arial"/>
          <w:spacing w:val="45"/>
          <w:sz w:val="20"/>
          <w:szCs w:val="20"/>
        </w:rPr>
        <w:t xml:space="preserve"> </w:t>
      </w:r>
      <w:r w:rsidRPr="00E85D0B">
        <w:rPr>
          <w:rFonts w:ascii="Montserrat" w:eastAsia="Arial" w:hAnsi="Montserrat" w:cs="Arial"/>
          <w:sz w:val="20"/>
          <w:szCs w:val="20"/>
        </w:rPr>
        <w:t>y</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e</w:t>
      </w:r>
      <w:r w:rsidRPr="00E85D0B">
        <w:rPr>
          <w:rFonts w:ascii="Montserrat" w:eastAsia="Arial" w:hAnsi="Montserrat" w:cs="Arial"/>
          <w:spacing w:val="4"/>
          <w:sz w:val="20"/>
          <w:szCs w:val="20"/>
        </w:rPr>
        <w:t>m</w:t>
      </w:r>
      <w:r w:rsidRPr="00E85D0B">
        <w:rPr>
          <w:rFonts w:ascii="Montserrat" w:eastAsia="Arial" w:hAnsi="Montserrat" w:cs="Arial"/>
          <w:spacing w:val="-3"/>
          <w:sz w:val="20"/>
          <w:szCs w:val="20"/>
        </w:rPr>
        <w:t>á</w:t>
      </w:r>
      <w:r w:rsidRPr="00E85D0B">
        <w:rPr>
          <w:rFonts w:ascii="Montserrat" w:eastAsia="Arial" w:hAnsi="Montserrat" w:cs="Arial"/>
          <w:sz w:val="20"/>
          <w:szCs w:val="20"/>
        </w:rPr>
        <w:t>s</w:t>
      </w:r>
      <w:r w:rsidRPr="00E85D0B">
        <w:rPr>
          <w:rFonts w:ascii="Montserrat" w:eastAsia="Arial" w:hAnsi="Montserrat" w:cs="Arial"/>
          <w:spacing w:val="51"/>
          <w:sz w:val="20"/>
          <w:szCs w:val="20"/>
        </w:rPr>
        <w:t xml:space="preserve"> </w:t>
      </w:r>
      <w:r w:rsidRPr="00E85D0B">
        <w:rPr>
          <w:rFonts w:ascii="Montserrat" w:eastAsia="Arial" w:hAnsi="Montserrat" w:cs="Arial"/>
          <w:sz w:val="20"/>
          <w:szCs w:val="20"/>
        </w:rPr>
        <w:t>no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at</w:t>
      </w:r>
      <w:r w:rsidRPr="00E85D0B">
        <w:rPr>
          <w:rFonts w:ascii="Montserrat" w:eastAsia="Arial" w:hAnsi="Montserrat" w:cs="Arial"/>
          <w:spacing w:val="-1"/>
          <w:sz w:val="20"/>
          <w:szCs w:val="20"/>
        </w:rPr>
        <w:t>ivi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d</w:t>
      </w:r>
      <w:r w:rsidRPr="00E85D0B">
        <w:rPr>
          <w:rFonts w:ascii="Montserrat" w:eastAsia="Arial" w:hAnsi="Montserrat" w:cs="Arial"/>
          <w:spacing w:val="44"/>
          <w:sz w:val="20"/>
          <w:szCs w:val="20"/>
        </w:rPr>
        <w:t xml:space="preserve"> </w:t>
      </w:r>
      <w:r w:rsidRPr="00E85D0B">
        <w:rPr>
          <w:rFonts w:ascii="Montserrat" w:eastAsia="Arial" w:hAnsi="Montserrat" w:cs="Arial"/>
          <w:spacing w:val="2"/>
          <w:sz w:val="20"/>
          <w:szCs w:val="20"/>
        </w:rPr>
        <w:t>q</w:t>
      </w:r>
      <w:r w:rsidRPr="00E85D0B">
        <w:rPr>
          <w:rFonts w:ascii="Montserrat" w:eastAsia="Arial" w:hAnsi="Montserrat" w:cs="Arial"/>
          <w:sz w:val="20"/>
          <w:szCs w:val="20"/>
        </w:rPr>
        <w:t>ue</w:t>
      </w:r>
      <w:r w:rsidRPr="00E85D0B">
        <w:rPr>
          <w:rFonts w:ascii="Montserrat" w:eastAsia="Arial" w:hAnsi="Montserrat" w:cs="Arial"/>
          <w:spacing w:val="5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t</w:t>
      </w:r>
      <w:r w:rsidRPr="00E85D0B">
        <w:rPr>
          <w:rFonts w:ascii="Montserrat" w:eastAsia="Arial" w:hAnsi="Montserrat" w:cs="Arial"/>
          <w:sz w:val="20"/>
          <w:szCs w:val="20"/>
        </w:rPr>
        <w:t>e ap</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p>
    <w:p w14:paraId="6B287BD7" w14:textId="77777777" w:rsidR="00C54188" w:rsidRPr="00E85D0B" w:rsidRDefault="00C54188" w:rsidP="00C54188">
      <w:pPr>
        <w:spacing w:before="6" w:line="220" w:lineRule="exact"/>
        <w:rPr>
          <w:rFonts w:ascii="Montserrat" w:hAnsi="Montserrat"/>
          <w:sz w:val="20"/>
          <w:szCs w:val="20"/>
        </w:rPr>
      </w:pPr>
    </w:p>
    <w:p w14:paraId="0B23C7C4" w14:textId="77777777" w:rsidR="00C54188" w:rsidRPr="00E85D0B" w:rsidRDefault="00C54188" w:rsidP="00C54188">
      <w:pPr>
        <w:spacing w:before="34"/>
        <w:ind w:left="116" w:right="67"/>
        <w:jc w:val="both"/>
        <w:rPr>
          <w:rFonts w:ascii="Montserrat" w:eastAsia="Arial" w:hAnsi="Montserrat" w:cs="Arial"/>
          <w:b/>
          <w:sz w:val="20"/>
          <w:szCs w:val="20"/>
        </w:rPr>
      </w:pPr>
      <w:r w:rsidRPr="00E85D0B">
        <w:rPr>
          <w:rFonts w:ascii="Montserrat" w:eastAsia="Arial" w:hAnsi="Montserrat" w:cs="Arial"/>
          <w:b/>
          <w:spacing w:val="-1"/>
          <w:sz w:val="20"/>
          <w:szCs w:val="20"/>
        </w:rPr>
        <w:t>¿Para</w:t>
      </w:r>
      <w:r w:rsidRPr="00E85D0B">
        <w:rPr>
          <w:rFonts w:ascii="Montserrat" w:eastAsia="Arial" w:hAnsi="Montserrat" w:cs="Arial"/>
          <w:b/>
          <w:spacing w:val="-7"/>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z w:val="20"/>
          <w:szCs w:val="20"/>
        </w:rPr>
        <w:t>a</w:t>
      </w:r>
      <w:r w:rsidRPr="00E85D0B">
        <w:rPr>
          <w:rFonts w:ascii="Montserrat" w:eastAsia="Arial" w:hAnsi="Montserrat" w:cs="Arial"/>
          <w:b/>
          <w:spacing w:val="2"/>
          <w:sz w:val="20"/>
          <w:szCs w:val="20"/>
        </w:rPr>
        <w:t>l</w:t>
      </w:r>
      <w:r w:rsidRPr="00E85D0B">
        <w:rPr>
          <w:rFonts w:ascii="Montserrat" w:eastAsia="Arial" w:hAnsi="Montserrat" w:cs="Arial"/>
          <w:b/>
          <w:sz w:val="20"/>
          <w:szCs w:val="20"/>
        </w:rPr>
        <w:t>i</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d</w:t>
      </w:r>
      <w:r w:rsidRPr="00E85D0B">
        <w:rPr>
          <w:rFonts w:ascii="Montserrat" w:eastAsia="Arial" w:hAnsi="Montserrat" w:cs="Arial"/>
          <w:b/>
          <w:sz w:val="20"/>
          <w:szCs w:val="20"/>
        </w:rPr>
        <w:t>es</w:t>
      </w:r>
      <w:r w:rsidRPr="00E85D0B">
        <w:rPr>
          <w:rFonts w:ascii="Montserrat" w:eastAsia="Arial" w:hAnsi="Montserrat" w:cs="Arial"/>
          <w:b/>
          <w:spacing w:val="-8"/>
          <w:sz w:val="20"/>
          <w:szCs w:val="20"/>
        </w:rPr>
        <w:t xml:space="preserve"> </w:t>
      </w:r>
      <w:r w:rsidRPr="00E85D0B">
        <w:rPr>
          <w:rFonts w:ascii="Montserrat" w:eastAsia="Arial" w:hAnsi="Montserrat" w:cs="Arial"/>
          <w:b/>
          <w:spacing w:val="-1"/>
          <w:sz w:val="20"/>
          <w:szCs w:val="20"/>
        </w:rPr>
        <w:t>r</w:t>
      </w:r>
      <w:r w:rsidRPr="00E85D0B">
        <w:rPr>
          <w:rFonts w:ascii="Montserrat" w:eastAsia="Arial" w:hAnsi="Montserrat" w:cs="Arial"/>
          <w:b/>
          <w:spacing w:val="2"/>
          <w:sz w:val="20"/>
          <w:szCs w:val="20"/>
        </w:rPr>
        <w:t>ec</w:t>
      </w:r>
      <w:r w:rsidRPr="00E85D0B">
        <w:rPr>
          <w:rFonts w:ascii="Montserrat" w:eastAsia="Arial" w:hAnsi="Montserrat" w:cs="Arial"/>
          <w:b/>
          <w:sz w:val="20"/>
          <w:szCs w:val="20"/>
        </w:rPr>
        <w:t>a</w:t>
      </w:r>
      <w:r w:rsidRPr="00E85D0B">
        <w:rPr>
          <w:rFonts w:ascii="Montserrat" w:eastAsia="Arial" w:hAnsi="Montserrat" w:cs="Arial"/>
          <w:b/>
          <w:spacing w:val="1"/>
          <w:sz w:val="20"/>
          <w:szCs w:val="20"/>
        </w:rPr>
        <w:t>b</w:t>
      </w:r>
      <w:r w:rsidRPr="00E85D0B">
        <w:rPr>
          <w:rFonts w:ascii="Montserrat" w:eastAsia="Arial" w:hAnsi="Montserrat" w:cs="Arial"/>
          <w:b/>
          <w:sz w:val="20"/>
          <w:szCs w:val="20"/>
        </w:rPr>
        <w:t>am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2"/>
          <w:sz w:val="20"/>
          <w:szCs w:val="20"/>
        </w:rPr>
        <w:t xml:space="preserve"> </w:t>
      </w:r>
      <w:r w:rsidRPr="00E85D0B">
        <w:rPr>
          <w:rFonts w:ascii="Montserrat" w:eastAsia="Arial" w:hAnsi="Montserrat" w:cs="Arial"/>
          <w:b/>
          <w:sz w:val="20"/>
          <w:szCs w:val="20"/>
        </w:rPr>
        <w:t>s</w:t>
      </w:r>
      <w:r w:rsidRPr="00E85D0B">
        <w:rPr>
          <w:rFonts w:ascii="Montserrat" w:eastAsia="Arial" w:hAnsi="Montserrat" w:cs="Arial"/>
          <w:b/>
          <w:spacing w:val="3"/>
          <w:sz w:val="20"/>
          <w:szCs w:val="20"/>
        </w:rPr>
        <w:t>u</w:t>
      </w:r>
      <w:r w:rsidRPr="00E85D0B">
        <w:rPr>
          <w:rFonts w:ascii="Montserrat" w:eastAsia="Arial" w:hAnsi="Montserrat" w:cs="Arial"/>
          <w:b/>
          <w:sz w:val="20"/>
          <w:szCs w:val="20"/>
        </w:rPr>
        <w:t>s</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to</w:t>
      </w:r>
      <w:r w:rsidRPr="00E85D0B">
        <w:rPr>
          <w:rFonts w:ascii="Montserrat" w:eastAsia="Arial" w:hAnsi="Montserrat" w:cs="Arial"/>
          <w:b/>
          <w:sz w:val="20"/>
          <w:szCs w:val="20"/>
        </w:rPr>
        <w:t>s?</w:t>
      </w:r>
    </w:p>
    <w:p w14:paraId="76B369F7" w14:textId="77777777" w:rsidR="00C54188" w:rsidRPr="00E85D0B" w:rsidRDefault="00C54188" w:rsidP="00C54188">
      <w:pPr>
        <w:tabs>
          <w:tab w:val="left" w:pos="820"/>
        </w:tabs>
        <w:ind w:left="836" w:right="70" w:hanging="360"/>
        <w:jc w:val="both"/>
        <w:rPr>
          <w:rFonts w:ascii="Montserrat" w:eastAsia="Arial" w:hAnsi="Montserrat" w:cs="Arial"/>
          <w:sz w:val="20"/>
          <w:szCs w:val="20"/>
        </w:rPr>
      </w:pPr>
    </w:p>
    <w:p w14:paraId="5BF518AC"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14:paraId="64C066B5"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14:paraId="443120FE"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14:paraId="2BCB980D"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14:paraId="3C94F427"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14:paraId="3967564F" w14:textId="77777777" w:rsidR="00C54188" w:rsidRPr="00E85D0B" w:rsidRDefault="00C54188" w:rsidP="00C54188">
      <w:pPr>
        <w:spacing w:before="9" w:line="220" w:lineRule="exact"/>
        <w:rPr>
          <w:rFonts w:ascii="Montserrat" w:hAnsi="Montserrat"/>
          <w:sz w:val="20"/>
          <w:szCs w:val="20"/>
        </w:rPr>
      </w:pPr>
    </w:p>
    <w:p w14:paraId="4C66DBE1" w14:textId="77777777"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b/>
          <w:spacing w:val="1"/>
          <w:sz w:val="20"/>
          <w:szCs w:val="20"/>
        </w:rPr>
        <w:t>¿</w:t>
      </w:r>
      <w:r w:rsidRPr="00E85D0B">
        <w:rPr>
          <w:rFonts w:ascii="Montserrat" w:eastAsia="Arial" w:hAnsi="Montserrat" w:cs="Arial"/>
          <w:b/>
          <w:spacing w:val="-1"/>
          <w:sz w:val="20"/>
          <w:szCs w:val="20"/>
        </w:rPr>
        <w:t>Con</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ién</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c</w:t>
      </w:r>
      <w:r w:rsidRPr="00E85D0B">
        <w:rPr>
          <w:rFonts w:ascii="Montserrat" w:eastAsia="Arial" w:hAnsi="Montserrat" w:cs="Arial"/>
          <w:b/>
          <w:spacing w:val="1"/>
          <w:sz w:val="20"/>
          <w:szCs w:val="20"/>
        </w:rPr>
        <w:t>o</w:t>
      </w:r>
      <w:r w:rsidRPr="00E85D0B">
        <w:rPr>
          <w:rFonts w:ascii="Montserrat" w:eastAsia="Arial" w:hAnsi="Montserrat" w:cs="Arial"/>
          <w:b/>
          <w:sz w:val="20"/>
          <w:szCs w:val="20"/>
        </w:rPr>
        <w:t>m</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1"/>
          <w:sz w:val="20"/>
          <w:szCs w:val="20"/>
        </w:rPr>
        <w:t>r</w:t>
      </w:r>
      <w:r w:rsidRPr="00E85D0B">
        <w:rPr>
          <w:rFonts w:ascii="Montserrat" w:eastAsia="Arial" w:hAnsi="Montserrat" w:cs="Arial"/>
          <w:b/>
          <w:spacing w:val="1"/>
          <w:sz w:val="20"/>
          <w:szCs w:val="20"/>
        </w:rPr>
        <w:t>t</w:t>
      </w:r>
      <w:r w:rsidRPr="00E85D0B">
        <w:rPr>
          <w:rFonts w:ascii="Montserrat" w:eastAsia="Arial" w:hAnsi="Montserrat" w:cs="Arial"/>
          <w:b/>
          <w:spacing w:val="2"/>
          <w:sz w:val="20"/>
          <w:szCs w:val="20"/>
        </w:rPr>
        <w:t>i</w:t>
      </w:r>
      <w:r w:rsidRPr="00E85D0B">
        <w:rPr>
          <w:rFonts w:ascii="Montserrat" w:eastAsia="Arial" w:hAnsi="Montserrat" w:cs="Arial"/>
          <w:b/>
          <w:sz w:val="20"/>
          <w:szCs w:val="20"/>
        </w:rPr>
        <w:t>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1"/>
          <w:sz w:val="20"/>
          <w:szCs w:val="20"/>
        </w:rPr>
        <w:t xml:space="preserve"> </w:t>
      </w:r>
      <w:r w:rsidRPr="00E85D0B">
        <w:rPr>
          <w:rFonts w:ascii="Montserrat" w:eastAsia="Arial" w:hAnsi="Montserrat" w:cs="Arial"/>
          <w:b/>
          <w:sz w:val="20"/>
          <w:szCs w:val="20"/>
        </w:rPr>
        <w:t>su</w:t>
      </w:r>
      <w:r w:rsidRPr="00E85D0B">
        <w:rPr>
          <w:rFonts w:ascii="Montserrat" w:eastAsia="Arial" w:hAnsi="Montserrat" w:cs="Arial"/>
          <w:b/>
          <w:spacing w:val="-2"/>
          <w:sz w:val="20"/>
          <w:szCs w:val="20"/>
        </w:rPr>
        <w:t xml:space="preserve"> </w:t>
      </w:r>
      <w:r w:rsidRPr="00E85D0B">
        <w:rPr>
          <w:rFonts w:ascii="Montserrat" w:eastAsia="Arial" w:hAnsi="Montserrat" w:cs="Arial"/>
          <w:b/>
          <w:sz w:val="20"/>
          <w:szCs w:val="20"/>
        </w:rPr>
        <w:t>i</w:t>
      </w:r>
      <w:r w:rsidRPr="00E85D0B">
        <w:rPr>
          <w:rFonts w:ascii="Montserrat" w:eastAsia="Arial" w:hAnsi="Montserrat" w:cs="Arial"/>
          <w:b/>
          <w:spacing w:val="1"/>
          <w:sz w:val="20"/>
          <w:szCs w:val="20"/>
        </w:rPr>
        <w:t>nfo</w:t>
      </w:r>
      <w:r w:rsidRPr="00E85D0B">
        <w:rPr>
          <w:rFonts w:ascii="Montserrat" w:eastAsia="Arial" w:hAnsi="Montserrat" w:cs="Arial"/>
          <w:b/>
          <w:spacing w:val="-1"/>
          <w:sz w:val="20"/>
          <w:szCs w:val="20"/>
        </w:rPr>
        <w:t>r</w:t>
      </w:r>
      <w:r w:rsidRPr="00E85D0B">
        <w:rPr>
          <w:rFonts w:ascii="Montserrat" w:eastAsia="Arial" w:hAnsi="Montserrat" w:cs="Arial"/>
          <w:b/>
          <w:sz w:val="20"/>
          <w:szCs w:val="20"/>
        </w:rPr>
        <w:t>m</w:t>
      </w:r>
      <w:r w:rsidRPr="00E85D0B">
        <w:rPr>
          <w:rFonts w:ascii="Montserrat" w:eastAsia="Arial" w:hAnsi="Montserrat" w:cs="Arial"/>
          <w:b/>
          <w:spacing w:val="2"/>
          <w:sz w:val="20"/>
          <w:szCs w:val="20"/>
        </w:rPr>
        <w:t>a</w:t>
      </w:r>
      <w:r w:rsidRPr="00E85D0B">
        <w:rPr>
          <w:rFonts w:ascii="Montserrat" w:eastAsia="Arial" w:hAnsi="Montserrat" w:cs="Arial"/>
          <w:b/>
          <w:sz w:val="20"/>
          <w:szCs w:val="20"/>
        </w:rPr>
        <w:t>ci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1"/>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e</w:t>
      </w:r>
      <w:r w:rsidRPr="00E85D0B">
        <w:rPr>
          <w:rFonts w:ascii="Montserrat" w:eastAsia="Arial" w:hAnsi="Montserrat" w:cs="Arial"/>
          <w:b/>
          <w:spacing w:val="2"/>
          <w:sz w:val="20"/>
          <w:szCs w:val="20"/>
        </w:rPr>
        <w:t>r</w:t>
      </w:r>
      <w:r w:rsidRPr="00E85D0B">
        <w:rPr>
          <w:rFonts w:ascii="Montserrat" w:eastAsia="Arial" w:hAnsi="Montserrat" w:cs="Arial"/>
          <w:b/>
          <w:sz w:val="20"/>
          <w:szCs w:val="20"/>
        </w:rPr>
        <w:t>s</w:t>
      </w:r>
      <w:r w:rsidRPr="00E85D0B">
        <w:rPr>
          <w:rFonts w:ascii="Montserrat" w:eastAsia="Arial" w:hAnsi="Montserrat" w:cs="Arial"/>
          <w:b/>
          <w:spacing w:val="1"/>
          <w:sz w:val="20"/>
          <w:szCs w:val="20"/>
        </w:rPr>
        <w:t>on</w:t>
      </w:r>
      <w:r w:rsidRPr="00E85D0B">
        <w:rPr>
          <w:rFonts w:ascii="Montserrat" w:eastAsia="Arial" w:hAnsi="Montserrat" w:cs="Arial"/>
          <w:b/>
          <w:sz w:val="20"/>
          <w:szCs w:val="20"/>
        </w:rPr>
        <w:t>al</w:t>
      </w:r>
      <w:r w:rsidRPr="00E85D0B">
        <w:rPr>
          <w:rFonts w:ascii="Montserrat" w:eastAsia="Arial" w:hAnsi="Montserrat" w:cs="Arial"/>
          <w:b/>
          <w:spacing w:val="-6"/>
          <w:sz w:val="20"/>
          <w:szCs w:val="20"/>
        </w:rPr>
        <w:t xml:space="preserve"> </w:t>
      </w:r>
      <w:r w:rsidRPr="00E85D0B">
        <w:rPr>
          <w:rFonts w:ascii="Montserrat" w:eastAsia="Arial" w:hAnsi="Montserrat" w:cs="Arial"/>
          <w:b/>
          <w:sz w:val="20"/>
          <w:szCs w:val="20"/>
        </w:rPr>
        <w:t>y</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2"/>
          <w:sz w:val="20"/>
          <w:szCs w:val="20"/>
        </w:rPr>
        <w:t>r</w:t>
      </w:r>
      <w:r w:rsidRPr="00E85D0B">
        <w:rPr>
          <w:rFonts w:ascii="Montserrat" w:eastAsia="Arial" w:hAnsi="Montserrat" w:cs="Arial"/>
          <w:b/>
          <w:sz w:val="20"/>
          <w:szCs w:val="20"/>
        </w:rPr>
        <w:t>a</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p>
    <w:p w14:paraId="210E3602" w14:textId="77777777" w:rsidR="00C54188" w:rsidRPr="00E85D0B" w:rsidRDefault="00C54188" w:rsidP="00C54188">
      <w:pPr>
        <w:spacing w:before="11" w:line="220" w:lineRule="exact"/>
        <w:rPr>
          <w:rFonts w:ascii="Montserrat" w:hAnsi="Montserrat"/>
          <w:sz w:val="20"/>
          <w:szCs w:val="20"/>
        </w:rPr>
      </w:pPr>
    </w:p>
    <w:p w14:paraId="393ABA73" w14:textId="77777777" w:rsidR="00C54188" w:rsidRPr="00E85D0B" w:rsidRDefault="00C54188" w:rsidP="00C54188">
      <w:pPr>
        <w:ind w:left="116" w:right="68"/>
        <w:jc w:val="both"/>
        <w:rPr>
          <w:rFonts w:ascii="Montserrat" w:eastAsia="Arial" w:hAnsi="Montserrat" w:cs="Arial"/>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2"/>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n</w:t>
      </w:r>
      <w:r w:rsidRPr="00E85D0B">
        <w:rPr>
          <w:rFonts w:ascii="Montserrat" w:eastAsia="Arial" w:hAnsi="Montserrat" w:cs="Arial"/>
          <w:sz w:val="20"/>
          <w:szCs w:val="20"/>
        </w:rPr>
        <w:t xml:space="preserve">o </w:t>
      </w:r>
      <w:r w:rsidRPr="00E85D0B">
        <w:rPr>
          <w:rFonts w:ascii="Montserrat" w:eastAsia="Arial" w:hAnsi="Montserrat" w:cs="Arial"/>
          <w:spacing w:val="1"/>
          <w:sz w:val="20"/>
          <w:szCs w:val="20"/>
        </w:rPr>
        <w:t>s</w:t>
      </w:r>
      <w:r w:rsidRPr="00E85D0B">
        <w:rPr>
          <w:rFonts w:ascii="Montserrat" w:eastAsia="Arial" w:hAnsi="Montserrat" w:cs="Arial"/>
          <w:sz w:val="20"/>
          <w:szCs w:val="20"/>
        </w:rPr>
        <w:t xml:space="preserve">e </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1"/>
          <w:sz w:val="20"/>
          <w:szCs w:val="20"/>
        </w:rPr>
        <w:t>li</w:t>
      </w:r>
      <w:r w:rsidRPr="00E85D0B">
        <w:rPr>
          <w:rFonts w:ascii="Montserrat" w:eastAsia="Arial" w:hAnsi="Montserrat" w:cs="Arial"/>
          <w:spacing w:val="-1"/>
          <w:sz w:val="20"/>
          <w:szCs w:val="20"/>
        </w:rPr>
        <w:t>z</w:t>
      </w:r>
      <w:r w:rsidRPr="00E85D0B">
        <w:rPr>
          <w:rFonts w:ascii="Montserrat" w:eastAsia="Arial" w:hAnsi="Montserrat" w:cs="Arial"/>
          <w:sz w:val="20"/>
          <w:szCs w:val="20"/>
        </w:rPr>
        <w:t>a</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a</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f</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en</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as</w:t>
      </w:r>
      <w:r w:rsidRPr="00E85D0B">
        <w:rPr>
          <w:rFonts w:ascii="Montserrat" w:eastAsia="Arial" w:hAnsi="Montserrat" w:cs="Arial"/>
          <w:spacing w:val="-10"/>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 xml:space="preserve">e </w:t>
      </w:r>
      <w:r w:rsidRPr="00E85D0B">
        <w:rPr>
          <w:rFonts w:ascii="Montserrat" w:eastAsia="Arial" w:hAnsi="Montserrat" w:cs="Arial"/>
          <w:spacing w:val="2"/>
          <w:sz w:val="20"/>
          <w:szCs w:val="20"/>
        </w:rPr>
        <w:t>d</w:t>
      </w:r>
      <w:r w:rsidRPr="00E85D0B">
        <w:rPr>
          <w:rFonts w:ascii="Montserrat" w:eastAsia="Arial" w:hAnsi="Montserrat" w:cs="Arial"/>
          <w:sz w:val="20"/>
          <w:szCs w:val="20"/>
        </w:rPr>
        <w:t>at</w:t>
      </w:r>
      <w:r w:rsidRPr="00E85D0B">
        <w:rPr>
          <w:rFonts w:ascii="Montserrat" w:eastAsia="Arial" w:hAnsi="Montserrat" w:cs="Arial"/>
          <w:spacing w:val="2"/>
          <w:sz w:val="20"/>
          <w:szCs w:val="20"/>
        </w:rPr>
        <w:t>o</w:t>
      </w:r>
      <w:r w:rsidRPr="00E85D0B">
        <w:rPr>
          <w:rFonts w:ascii="Montserrat" w:eastAsia="Arial" w:hAnsi="Montserrat" w:cs="Arial"/>
          <w:sz w:val="20"/>
          <w:szCs w:val="20"/>
        </w:rPr>
        <w:t>s</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w:t>
      </w:r>
      <w:r w:rsidRPr="00E85D0B">
        <w:rPr>
          <w:rFonts w:ascii="Montserrat" w:eastAsia="Arial" w:hAnsi="Montserrat" w:cs="Arial"/>
          <w:spacing w:val="-8"/>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v</w:t>
      </w:r>
      <w:r w:rsidRPr="00E85D0B">
        <w:rPr>
          <w:rFonts w:ascii="Montserrat" w:eastAsia="Arial" w:hAnsi="Montserrat" w:cs="Arial"/>
          <w:sz w:val="20"/>
          <w:szCs w:val="20"/>
        </w:rPr>
        <w:t>o</w:t>
      </w:r>
      <w:r w:rsidRPr="00E85D0B">
        <w:rPr>
          <w:rFonts w:ascii="Montserrat" w:eastAsia="Arial" w:hAnsi="Montserrat" w:cs="Arial"/>
          <w:spacing w:val="-3"/>
          <w:sz w:val="20"/>
          <w:szCs w:val="20"/>
        </w:rPr>
        <w:t xml:space="preserve"> </w:t>
      </w:r>
      <w:r w:rsidRPr="00E85D0B">
        <w:rPr>
          <w:rFonts w:ascii="Montserrat" w:eastAsia="Arial" w:hAnsi="Montserrat" w:cs="Arial"/>
          <w:spacing w:val="2"/>
          <w:sz w:val="20"/>
          <w:szCs w:val="20"/>
        </w:rPr>
        <w:t>a</w:t>
      </w:r>
      <w:r w:rsidRPr="00E85D0B">
        <w:rPr>
          <w:rFonts w:ascii="Montserrat" w:eastAsia="Arial" w:hAnsi="Montserrat" w:cs="Arial"/>
          <w:sz w:val="20"/>
          <w:szCs w:val="20"/>
        </w:rPr>
        <w:t>qu</w:t>
      </w:r>
      <w:r w:rsidRPr="00E85D0B">
        <w:rPr>
          <w:rFonts w:ascii="Montserrat" w:eastAsia="Arial" w:hAnsi="Montserrat" w:cs="Arial"/>
          <w:spacing w:val="2"/>
          <w:sz w:val="20"/>
          <w:szCs w:val="20"/>
        </w:rPr>
        <w:t>e</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a</w:t>
      </w:r>
      <w:r w:rsidRPr="00E85D0B">
        <w:rPr>
          <w:rFonts w:ascii="Montserrat" w:eastAsia="Arial" w:hAnsi="Montserrat" w:cs="Arial"/>
          <w:sz w:val="20"/>
          <w:szCs w:val="20"/>
        </w:rPr>
        <w:t>s</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an ne</w:t>
      </w:r>
      <w:r w:rsidRPr="00E85D0B">
        <w:rPr>
          <w:rFonts w:ascii="Montserrat" w:eastAsia="Arial" w:hAnsi="Montserrat" w:cs="Arial"/>
          <w:spacing w:val="1"/>
          <w:sz w:val="20"/>
          <w:szCs w:val="20"/>
        </w:rPr>
        <w:t>c</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1"/>
          <w:sz w:val="20"/>
          <w:szCs w:val="20"/>
        </w:rPr>
        <w:t>ri</w:t>
      </w:r>
      <w:r w:rsidRPr="00E85D0B">
        <w:rPr>
          <w:rFonts w:ascii="Montserrat" w:eastAsia="Arial" w:hAnsi="Montserrat" w:cs="Arial"/>
          <w:sz w:val="20"/>
          <w:szCs w:val="20"/>
        </w:rPr>
        <w:t>as</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pa</w:t>
      </w:r>
      <w:r w:rsidRPr="00E85D0B">
        <w:rPr>
          <w:rFonts w:ascii="Montserrat" w:eastAsia="Arial" w:hAnsi="Montserrat" w:cs="Arial"/>
          <w:spacing w:val="3"/>
          <w:sz w:val="20"/>
          <w:szCs w:val="20"/>
        </w:rPr>
        <w:t>r</w:t>
      </w:r>
      <w:r w:rsidRPr="00E85D0B">
        <w:rPr>
          <w:rFonts w:ascii="Montserrat" w:eastAsia="Arial" w:hAnsi="Montserrat" w:cs="Arial"/>
          <w:sz w:val="20"/>
          <w:szCs w:val="20"/>
        </w:rPr>
        <w:t>a ate</w:t>
      </w:r>
      <w:r w:rsidRPr="00E85D0B">
        <w:rPr>
          <w:rFonts w:ascii="Montserrat" w:eastAsia="Arial" w:hAnsi="Montserrat" w:cs="Arial"/>
          <w:spacing w:val="2"/>
          <w:sz w:val="20"/>
          <w:szCs w:val="20"/>
        </w:rPr>
        <w:t>n</w:t>
      </w:r>
      <w:r w:rsidRPr="00E85D0B">
        <w:rPr>
          <w:rFonts w:ascii="Montserrat" w:eastAsia="Arial" w:hAnsi="Montserrat" w:cs="Arial"/>
          <w:sz w:val="20"/>
          <w:szCs w:val="20"/>
        </w:rPr>
        <w:t>der</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eque</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entos de</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2"/>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au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d</w:t>
      </w:r>
      <w:r w:rsidRPr="00E85D0B">
        <w:rPr>
          <w:rFonts w:ascii="Montserrat" w:eastAsia="Arial" w:hAnsi="Montserrat" w:cs="Arial"/>
          <w:sz w:val="20"/>
          <w:szCs w:val="20"/>
        </w:rPr>
        <w:t>ad</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w:t>
      </w:r>
      <w:r w:rsidRPr="00E85D0B">
        <w:rPr>
          <w:rFonts w:ascii="Montserrat" w:eastAsia="Arial" w:hAnsi="Montserrat" w:cs="Arial"/>
          <w:spacing w:val="4"/>
          <w:sz w:val="20"/>
          <w:szCs w:val="20"/>
        </w:rPr>
        <w:t>m</w:t>
      </w:r>
      <w:r w:rsidRPr="00E85D0B">
        <w:rPr>
          <w:rFonts w:ascii="Montserrat" w:eastAsia="Arial" w:hAnsi="Montserrat" w:cs="Arial"/>
          <w:sz w:val="20"/>
          <w:szCs w:val="20"/>
        </w:rPr>
        <w:t>petente</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2"/>
          <w:sz w:val="20"/>
          <w:szCs w:val="20"/>
        </w:rPr>
        <w:t>é</w:t>
      </w:r>
      <w:r w:rsidRPr="00E85D0B">
        <w:rPr>
          <w:rFonts w:ascii="Montserrat" w:eastAsia="Arial" w:hAnsi="Montserrat" w:cs="Arial"/>
          <w:sz w:val="20"/>
          <w:szCs w:val="20"/>
        </w:rPr>
        <w:t>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deb</w:t>
      </w:r>
      <w:r w:rsidRPr="00E85D0B">
        <w:rPr>
          <w:rFonts w:ascii="Montserrat" w:eastAsia="Arial" w:hAnsi="Montserrat" w:cs="Arial"/>
          <w:spacing w:val="1"/>
          <w:sz w:val="20"/>
          <w:szCs w:val="20"/>
        </w:rPr>
        <w:t>i</w:t>
      </w:r>
      <w:r w:rsidRPr="00E85D0B">
        <w:rPr>
          <w:rFonts w:ascii="Montserrat" w:eastAsia="Arial" w:hAnsi="Montserrat" w:cs="Arial"/>
          <w:sz w:val="20"/>
          <w:szCs w:val="20"/>
        </w:rPr>
        <w:t>da</w:t>
      </w:r>
      <w:r w:rsidRPr="00E85D0B">
        <w:rPr>
          <w:rFonts w:ascii="Montserrat" w:eastAsia="Arial" w:hAnsi="Montserrat" w:cs="Arial"/>
          <w:spacing w:val="4"/>
          <w:sz w:val="20"/>
          <w:szCs w:val="20"/>
        </w:rPr>
        <w:t>m</w:t>
      </w:r>
      <w:r w:rsidRPr="00E85D0B">
        <w:rPr>
          <w:rFonts w:ascii="Montserrat" w:eastAsia="Arial" w:hAnsi="Montserrat" w:cs="Arial"/>
          <w:sz w:val="20"/>
          <w:szCs w:val="20"/>
        </w:rPr>
        <w:t>ente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f</w:t>
      </w:r>
      <w:r w:rsidRPr="00E85D0B">
        <w:rPr>
          <w:rFonts w:ascii="Montserrat" w:eastAsia="Arial" w:hAnsi="Montserrat" w:cs="Arial"/>
          <w:sz w:val="20"/>
          <w:szCs w:val="20"/>
        </w:rPr>
        <w:t>unda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 xml:space="preserve">y </w:t>
      </w:r>
      <w:r w:rsidRPr="00E85D0B">
        <w:rPr>
          <w:rFonts w:ascii="Montserrat" w:eastAsia="Arial" w:hAnsi="Montserrat" w:cs="Arial"/>
          <w:spacing w:val="4"/>
          <w:sz w:val="20"/>
          <w:szCs w:val="20"/>
        </w:rPr>
        <w:t>m</w:t>
      </w:r>
      <w:r w:rsidRPr="00E85D0B">
        <w:rPr>
          <w:rFonts w:ascii="Montserrat" w:eastAsia="Arial" w:hAnsi="Montserrat" w:cs="Arial"/>
          <w:sz w:val="20"/>
          <w:szCs w:val="20"/>
        </w:rPr>
        <w:t>ot</w:t>
      </w:r>
      <w:r w:rsidRPr="00E85D0B">
        <w:rPr>
          <w:rFonts w:ascii="Montserrat" w:eastAsia="Arial" w:hAnsi="Montserrat" w:cs="Arial"/>
          <w:spacing w:val="-1"/>
          <w:sz w:val="20"/>
          <w:szCs w:val="20"/>
        </w:rPr>
        <w:t>iv</w:t>
      </w:r>
      <w:r w:rsidRPr="00E85D0B">
        <w:rPr>
          <w:rFonts w:ascii="Montserrat" w:eastAsia="Arial" w:hAnsi="Montserrat" w:cs="Arial"/>
          <w:sz w:val="20"/>
          <w:szCs w:val="20"/>
        </w:rPr>
        <w:t>ado</w:t>
      </w:r>
      <w:r w:rsidRPr="00E85D0B">
        <w:rPr>
          <w:rFonts w:ascii="Montserrat" w:eastAsia="Arial" w:hAnsi="Montserrat" w:cs="Arial"/>
          <w:spacing w:val="1"/>
          <w:sz w:val="20"/>
          <w:szCs w:val="20"/>
        </w:rPr>
        <w:t>s</w:t>
      </w:r>
      <w:r w:rsidRPr="00E85D0B">
        <w:rPr>
          <w:rFonts w:ascii="Montserrat" w:eastAsia="Arial" w:hAnsi="Montserrat" w:cs="Arial"/>
          <w:sz w:val="20"/>
          <w:szCs w:val="20"/>
        </w:rPr>
        <w:t>.</w:t>
      </w:r>
    </w:p>
    <w:p w14:paraId="1D0FB1CF" w14:textId="77777777" w:rsidR="00C54188" w:rsidRPr="00E85D0B" w:rsidRDefault="00C54188" w:rsidP="00C54188">
      <w:pPr>
        <w:spacing w:before="4" w:line="260" w:lineRule="exact"/>
        <w:rPr>
          <w:rFonts w:ascii="Montserrat" w:hAnsi="Montserrat"/>
          <w:sz w:val="20"/>
          <w:szCs w:val="20"/>
        </w:rPr>
      </w:pPr>
    </w:p>
    <w:p w14:paraId="7E25187A" w14:textId="77777777" w:rsidR="00C54188" w:rsidRPr="00E85D0B" w:rsidRDefault="00C54188" w:rsidP="00C54188">
      <w:pPr>
        <w:spacing w:line="220" w:lineRule="exact"/>
        <w:ind w:left="117" w:right="70" w:hanging="1"/>
        <w:jc w:val="both"/>
        <w:rPr>
          <w:rFonts w:ascii="Montserrat" w:hAnsi="Montserrat"/>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i</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ono</w:t>
      </w:r>
      <w:r w:rsidRPr="00E85D0B">
        <w:rPr>
          <w:rFonts w:ascii="Montserrat" w:eastAsia="Arial" w:hAnsi="Montserrat" w:cs="Arial"/>
          <w:spacing w:val="1"/>
          <w:sz w:val="20"/>
          <w:szCs w:val="20"/>
        </w:rPr>
        <w:t>c</w:t>
      </w:r>
      <w:r w:rsidRPr="00E85D0B">
        <w:rPr>
          <w:rFonts w:ascii="Montserrat" w:eastAsia="Arial" w:hAnsi="Montserrat" w:cs="Arial"/>
          <w:sz w:val="20"/>
          <w:szCs w:val="20"/>
        </w:rPr>
        <w:t>er</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nue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A</w:t>
      </w:r>
      <w:r w:rsidRPr="00E85D0B">
        <w:rPr>
          <w:rFonts w:ascii="Montserrat" w:eastAsia="Arial" w:hAnsi="Montserrat" w:cs="Arial"/>
          <w:spacing w:val="1"/>
          <w:sz w:val="20"/>
          <w:szCs w:val="20"/>
        </w:rPr>
        <w:t>v</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o</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riv</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 xml:space="preserve">d </w:t>
      </w:r>
      <w:r w:rsidRPr="00E85D0B">
        <w:rPr>
          <w:rFonts w:ascii="Montserrat" w:eastAsia="Arial" w:hAnsi="Montserrat" w:cs="Arial"/>
          <w:spacing w:val="1"/>
          <w:sz w:val="20"/>
          <w:szCs w:val="20"/>
        </w:rPr>
        <w:t>I</w:t>
      </w:r>
      <w:r w:rsidRPr="00E85D0B">
        <w:rPr>
          <w:rFonts w:ascii="Montserrat" w:eastAsia="Arial" w:hAnsi="Montserrat" w:cs="Arial"/>
          <w:sz w:val="20"/>
          <w:szCs w:val="20"/>
        </w:rPr>
        <w:t>nt</w:t>
      </w:r>
      <w:r w:rsidRPr="00E85D0B">
        <w:rPr>
          <w:rFonts w:ascii="Montserrat" w:eastAsia="Arial" w:hAnsi="Montserrat" w:cs="Arial"/>
          <w:spacing w:val="2"/>
          <w:sz w:val="20"/>
          <w:szCs w:val="20"/>
        </w:rPr>
        <w:t>e</w:t>
      </w:r>
      <w:r w:rsidRPr="00E85D0B">
        <w:rPr>
          <w:rFonts w:ascii="Montserrat" w:eastAsia="Arial" w:hAnsi="Montserrat" w:cs="Arial"/>
          <w:sz w:val="20"/>
          <w:szCs w:val="20"/>
        </w:rPr>
        <w:t>g</w:t>
      </w:r>
      <w:r w:rsidRPr="00E85D0B">
        <w:rPr>
          <w:rFonts w:ascii="Montserrat" w:eastAsia="Arial" w:hAnsi="Montserrat" w:cs="Arial"/>
          <w:spacing w:val="1"/>
          <w:sz w:val="20"/>
          <w:szCs w:val="20"/>
        </w:rPr>
        <w:t>r</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2"/>
          <w:sz w:val="20"/>
          <w:szCs w:val="20"/>
        </w:rPr>
        <w:t>u</w:t>
      </w:r>
      <w:r w:rsidRPr="00E85D0B">
        <w:rPr>
          <w:rFonts w:ascii="Montserrat" w:eastAsia="Arial" w:hAnsi="Montserrat" w:cs="Arial"/>
          <w:sz w:val="20"/>
          <w:szCs w:val="20"/>
        </w:rPr>
        <w:t>ede</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z w:val="20"/>
          <w:szCs w:val="20"/>
        </w:rPr>
        <w:t>ta</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l</w:t>
      </w:r>
      <w:r w:rsidRPr="00E85D0B">
        <w:rPr>
          <w:rFonts w:ascii="Montserrat" w:eastAsia="Arial" w:hAnsi="Montserrat" w:cs="Arial"/>
          <w:sz w:val="20"/>
          <w:szCs w:val="20"/>
        </w:rPr>
        <w:t>o en</w:t>
      </w:r>
      <w:r w:rsidRPr="00E85D0B">
        <w:rPr>
          <w:rFonts w:ascii="Montserrat" w:eastAsia="Arial" w:hAnsi="Montserrat" w:cs="Arial"/>
          <w:spacing w:val="7"/>
          <w:sz w:val="20"/>
          <w:szCs w:val="20"/>
        </w:rPr>
        <w:t xml:space="preserve"> </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n</w:t>
      </w:r>
      <w:r w:rsidRPr="00E85D0B">
        <w:rPr>
          <w:rFonts w:ascii="Montserrat" w:eastAsia="Arial" w:hAnsi="Montserrat" w:cs="Arial"/>
          <w:sz w:val="20"/>
          <w:szCs w:val="20"/>
        </w:rPr>
        <w:t>te</w:t>
      </w:r>
      <w:r w:rsidRPr="00E85D0B">
        <w:rPr>
          <w:rFonts w:ascii="Montserrat" w:eastAsia="Arial" w:hAnsi="Montserrat" w:cs="Arial"/>
          <w:spacing w:val="1"/>
          <w:sz w:val="20"/>
          <w:szCs w:val="20"/>
        </w:rPr>
        <w:t>r</w:t>
      </w:r>
      <w:r w:rsidRPr="00E85D0B">
        <w:rPr>
          <w:rFonts w:ascii="Montserrat" w:eastAsia="Arial" w:hAnsi="Montserrat" w:cs="Arial"/>
          <w:sz w:val="20"/>
          <w:szCs w:val="20"/>
        </w:rPr>
        <w:t>n</w:t>
      </w:r>
      <w:r w:rsidRPr="00E85D0B">
        <w:rPr>
          <w:rFonts w:ascii="Montserrat" w:eastAsia="Arial" w:hAnsi="Montserrat" w:cs="Arial"/>
          <w:spacing w:val="2"/>
          <w:sz w:val="20"/>
          <w:szCs w:val="20"/>
        </w:rPr>
        <w:t>e</w:t>
      </w:r>
      <w:r w:rsidRPr="00E85D0B">
        <w:rPr>
          <w:rFonts w:ascii="Montserrat" w:eastAsia="Arial" w:hAnsi="Montserrat" w:cs="Arial"/>
          <w:sz w:val="20"/>
          <w:szCs w:val="20"/>
        </w:rPr>
        <w:t>t</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on</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 xml:space="preserve">, </w:t>
      </w:r>
      <w:hyperlink r:id="rId23">
        <w:r w:rsidRPr="00E85D0B">
          <w:rPr>
            <w:rFonts w:ascii="Montserrat" w:eastAsia="Arial" w:hAnsi="Montserrat" w:cs="Arial"/>
            <w:color w:val="0000FF"/>
            <w:sz w:val="20"/>
            <w:szCs w:val="20"/>
            <w:u w:val="single" w:color="0000FF"/>
          </w:rPr>
          <w:t>www.</w:t>
        </w:r>
        <w:r w:rsidRPr="00E85D0B">
          <w:rPr>
            <w:rFonts w:ascii="Montserrat" w:eastAsia="Arial" w:hAnsi="Montserrat" w:cs="Arial"/>
            <w:color w:val="0000FF"/>
            <w:spacing w:val="-1"/>
            <w:sz w:val="20"/>
            <w:szCs w:val="20"/>
            <w:u w:val="single" w:color="0000FF"/>
          </w:rPr>
          <w:t>i</w:t>
        </w:r>
        <w:r w:rsidRPr="00E85D0B">
          <w:rPr>
            <w:rFonts w:ascii="Montserrat" w:eastAsia="Arial" w:hAnsi="Montserrat" w:cs="Arial"/>
            <w:color w:val="0000FF"/>
            <w:spacing w:val="4"/>
            <w:sz w:val="20"/>
            <w:szCs w:val="20"/>
            <w:u w:val="single" w:color="0000FF"/>
          </w:rPr>
          <w:t>m</w:t>
        </w:r>
        <w:r w:rsidRPr="00E85D0B">
          <w:rPr>
            <w:rFonts w:ascii="Montserrat" w:eastAsia="Arial" w:hAnsi="Montserrat" w:cs="Arial"/>
            <w:color w:val="0000FF"/>
            <w:spacing w:val="1"/>
            <w:sz w:val="20"/>
            <w:szCs w:val="20"/>
            <w:u w:val="single" w:color="0000FF"/>
          </w:rPr>
          <w:t>ss</w:t>
        </w:r>
        <w:r w:rsidRPr="00E85D0B">
          <w:rPr>
            <w:rFonts w:ascii="Montserrat" w:eastAsia="Arial" w:hAnsi="Montserrat" w:cs="Arial"/>
            <w:color w:val="0000FF"/>
            <w:sz w:val="20"/>
            <w:szCs w:val="20"/>
            <w:u w:val="single" w:color="0000FF"/>
          </w:rPr>
          <w:t>.gob.</w:t>
        </w:r>
        <w:r w:rsidRPr="00E85D0B">
          <w:rPr>
            <w:rFonts w:ascii="Montserrat" w:eastAsia="Arial" w:hAnsi="Montserrat" w:cs="Arial"/>
            <w:color w:val="0000FF"/>
            <w:spacing w:val="2"/>
            <w:sz w:val="20"/>
            <w:szCs w:val="20"/>
            <w:u w:val="single" w:color="0000FF"/>
          </w:rPr>
          <w:t>m</w:t>
        </w:r>
        <w:r w:rsidRPr="00E85D0B">
          <w:rPr>
            <w:rFonts w:ascii="Montserrat" w:eastAsia="Arial" w:hAnsi="Montserrat" w:cs="Arial"/>
            <w:color w:val="0000FF"/>
            <w:spacing w:val="1"/>
            <w:sz w:val="20"/>
            <w:szCs w:val="20"/>
            <w:u w:val="single" w:color="0000FF"/>
          </w:rPr>
          <w:t>x</w:t>
        </w:r>
        <w:r w:rsidRPr="00E85D0B">
          <w:rPr>
            <w:rFonts w:ascii="Montserrat" w:eastAsia="Arial" w:hAnsi="Montserrat" w:cs="Arial"/>
            <w:color w:val="000000"/>
            <w:sz w:val="20"/>
            <w:szCs w:val="20"/>
          </w:rPr>
          <w:t>,</w:t>
        </w:r>
        <w:r w:rsidRPr="00E85D0B">
          <w:rPr>
            <w:rFonts w:ascii="Montserrat" w:eastAsia="Arial" w:hAnsi="Montserrat" w:cs="Arial"/>
            <w:color w:val="000000"/>
            <w:spacing w:val="-17"/>
            <w:sz w:val="20"/>
            <w:szCs w:val="20"/>
          </w:rPr>
          <w:t xml:space="preserve"> </w:t>
        </w:r>
        <w:r w:rsidRPr="00E85D0B">
          <w:rPr>
            <w:rFonts w:ascii="Montserrat" w:eastAsia="Arial" w:hAnsi="Montserrat" w:cs="Arial"/>
            <w:color w:val="000000"/>
            <w:sz w:val="20"/>
            <w:szCs w:val="20"/>
          </w:rPr>
          <w:t>o</w:t>
        </w:r>
      </w:hyperlink>
      <w:r w:rsidRPr="00E85D0B">
        <w:rPr>
          <w:rFonts w:ascii="Montserrat" w:eastAsia="Arial" w:hAnsi="Montserrat" w:cs="Arial"/>
          <w:color w:val="000000"/>
          <w:spacing w:val="-2"/>
          <w:sz w:val="20"/>
          <w:szCs w:val="20"/>
        </w:rPr>
        <w:t xml:space="preserve"> </w:t>
      </w:r>
      <w:r w:rsidRPr="00E85D0B">
        <w:rPr>
          <w:rFonts w:ascii="Montserrat" w:eastAsia="Arial" w:hAnsi="Montserrat" w:cs="Arial"/>
          <w:color w:val="000000"/>
          <w:sz w:val="20"/>
          <w:szCs w:val="20"/>
        </w:rPr>
        <w:t>b</w:t>
      </w:r>
      <w:r w:rsidRPr="00E85D0B">
        <w:rPr>
          <w:rFonts w:ascii="Montserrat" w:eastAsia="Arial" w:hAnsi="Montserrat" w:cs="Arial"/>
          <w:color w:val="000000"/>
          <w:spacing w:val="-1"/>
          <w:sz w:val="20"/>
          <w:szCs w:val="20"/>
        </w:rPr>
        <w:t>i</w:t>
      </w:r>
      <w:r w:rsidRPr="00E85D0B">
        <w:rPr>
          <w:rFonts w:ascii="Montserrat" w:eastAsia="Arial" w:hAnsi="Montserrat" w:cs="Arial"/>
          <w:color w:val="000000"/>
          <w:spacing w:val="2"/>
          <w:sz w:val="20"/>
          <w:szCs w:val="20"/>
        </w:rPr>
        <w:t>e</w:t>
      </w:r>
      <w:r w:rsidRPr="00E85D0B">
        <w:rPr>
          <w:rFonts w:ascii="Montserrat" w:eastAsia="Arial" w:hAnsi="Montserrat" w:cs="Arial"/>
          <w:color w:val="000000"/>
          <w:sz w:val="20"/>
          <w:szCs w:val="20"/>
        </w:rPr>
        <w:t>n</w:t>
      </w:r>
      <w:r w:rsidRPr="00E85D0B">
        <w:rPr>
          <w:rFonts w:ascii="Montserrat" w:eastAsia="Arial" w:hAnsi="Montserrat" w:cs="Arial"/>
          <w:color w:val="000000"/>
          <w:spacing w:val="-5"/>
          <w:sz w:val="20"/>
          <w:szCs w:val="20"/>
        </w:rPr>
        <w:t xml:space="preserve"> </w:t>
      </w:r>
      <w:r w:rsidRPr="00E85D0B">
        <w:rPr>
          <w:rFonts w:ascii="Montserrat" w:eastAsia="Arial" w:hAnsi="Montserrat" w:cs="Arial"/>
          <w:color w:val="000000"/>
          <w:spacing w:val="2"/>
          <w:sz w:val="20"/>
          <w:szCs w:val="20"/>
        </w:rPr>
        <w:t>d</w:t>
      </w:r>
      <w:r w:rsidRPr="00E85D0B">
        <w:rPr>
          <w:rFonts w:ascii="Montserrat" w:eastAsia="Arial" w:hAnsi="Montserrat" w:cs="Arial"/>
          <w:color w:val="000000"/>
          <w:sz w:val="20"/>
          <w:szCs w:val="20"/>
        </w:rPr>
        <w:t>e</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4"/>
          <w:sz w:val="20"/>
          <w:szCs w:val="20"/>
        </w:rPr>
        <w:t>m</w:t>
      </w:r>
      <w:r w:rsidRPr="00E85D0B">
        <w:rPr>
          <w:rFonts w:ascii="Montserrat" w:eastAsia="Arial" w:hAnsi="Montserrat" w:cs="Arial"/>
          <w:color w:val="000000"/>
          <w:sz w:val="20"/>
          <w:szCs w:val="20"/>
        </w:rPr>
        <w:t>ane</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p</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en</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al</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en</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2"/>
          <w:sz w:val="20"/>
          <w:szCs w:val="20"/>
        </w:rPr>
        <w:t>nu</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as</w:t>
      </w:r>
      <w:r w:rsidRPr="00E85D0B">
        <w:rPr>
          <w:rFonts w:ascii="Montserrat" w:eastAsia="Arial" w:hAnsi="Montserrat" w:cs="Arial"/>
          <w:color w:val="000000"/>
          <w:spacing w:val="-7"/>
          <w:sz w:val="20"/>
          <w:szCs w:val="20"/>
        </w:rPr>
        <w:t xml:space="preserve"> </w:t>
      </w:r>
      <w:r w:rsidRPr="00E85D0B">
        <w:rPr>
          <w:rFonts w:ascii="Montserrat" w:eastAsia="Arial" w:hAnsi="Montserrat" w:cs="Arial"/>
          <w:color w:val="000000"/>
          <w:spacing w:val="-1"/>
          <w:sz w:val="20"/>
          <w:szCs w:val="20"/>
        </w:rPr>
        <w:t>i</w:t>
      </w:r>
      <w:r w:rsidRPr="00E85D0B">
        <w:rPr>
          <w:rFonts w:ascii="Montserrat" w:eastAsia="Arial" w:hAnsi="Montserrat" w:cs="Arial"/>
          <w:color w:val="000000"/>
          <w:sz w:val="20"/>
          <w:szCs w:val="20"/>
        </w:rPr>
        <w:t>n</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2"/>
          <w:sz w:val="20"/>
          <w:szCs w:val="20"/>
        </w:rPr>
        <w:t>a</w:t>
      </w:r>
      <w:r w:rsidRPr="00E85D0B">
        <w:rPr>
          <w:rFonts w:ascii="Montserrat" w:eastAsia="Arial" w:hAnsi="Montserrat" w:cs="Arial"/>
          <w:color w:val="000000"/>
          <w:spacing w:val="-1"/>
          <w:sz w:val="20"/>
          <w:szCs w:val="20"/>
        </w:rPr>
        <w:t>l</w:t>
      </w:r>
      <w:r w:rsidRPr="00E85D0B">
        <w:rPr>
          <w:rFonts w:ascii="Montserrat" w:eastAsia="Arial" w:hAnsi="Montserrat" w:cs="Arial"/>
          <w:color w:val="000000"/>
          <w:sz w:val="20"/>
          <w:szCs w:val="20"/>
        </w:rPr>
        <w:t>a</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one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w:t>
      </w:r>
    </w:p>
    <w:p w14:paraId="70290F0E" w14:textId="77777777" w:rsidR="00C54188" w:rsidRPr="00E85D0B" w:rsidRDefault="00C54188" w:rsidP="00C54188">
      <w:pPr>
        <w:rPr>
          <w:sz w:val="20"/>
          <w:szCs w:val="20"/>
          <w:lang w:eastAsia="ar-SA"/>
        </w:rPr>
      </w:pPr>
    </w:p>
    <w:p w14:paraId="72338D56" w14:textId="77777777" w:rsidR="00C54188" w:rsidRPr="00E85D0B" w:rsidRDefault="00C54188" w:rsidP="00C54188">
      <w:pPr>
        <w:rPr>
          <w:sz w:val="20"/>
          <w:szCs w:val="20"/>
          <w:lang w:eastAsia="ar-SA"/>
        </w:rPr>
      </w:pPr>
    </w:p>
    <w:p w14:paraId="3EC202D2" w14:textId="77777777" w:rsidR="00C54188" w:rsidRPr="00E85D0B" w:rsidRDefault="00C54188" w:rsidP="00C54188">
      <w:pPr>
        <w:rPr>
          <w:sz w:val="20"/>
          <w:szCs w:val="20"/>
          <w:lang w:eastAsia="ar-SA"/>
        </w:rPr>
      </w:pPr>
    </w:p>
    <w:p w14:paraId="33F2FF64" w14:textId="77777777" w:rsidR="00C54188" w:rsidRPr="00E85D0B" w:rsidRDefault="00C54188" w:rsidP="00C54188">
      <w:pPr>
        <w:rPr>
          <w:sz w:val="20"/>
          <w:szCs w:val="20"/>
          <w:lang w:eastAsia="ar-SA"/>
        </w:rPr>
      </w:pPr>
    </w:p>
    <w:p w14:paraId="0C3C75A6" w14:textId="77777777" w:rsidR="00C54188" w:rsidRPr="00E85D0B" w:rsidRDefault="00C54188" w:rsidP="00C54188">
      <w:pPr>
        <w:rPr>
          <w:sz w:val="20"/>
          <w:szCs w:val="20"/>
          <w:lang w:eastAsia="ar-SA"/>
        </w:rPr>
      </w:pPr>
    </w:p>
    <w:p w14:paraId="067A1E60" w14:textId="77777777" w:rsidR="00C54188" w:rsidRPr="00E85D0B" w:rsidRDefault="00C54188" w:rsidP="00C54188">
      <w:pPr>
        <w:rPr>
          <w:sz w:val="20"/>
          <w:szCs w:val="20"/>
          <w:lang w:eastAsia="ar-SA"/>
        </w:rPr>
      </w:pPr>
    </w:p>
    <w:p w14:paraId="15EBFDC7" w14:textId="77777777" w:rsidR="00C54188" w:rsidRPr="00E85D0B" w:rsidRDefault="00C54188" w:rsidP="00C54188">
      <w:pPr>
        <w:rPr>
          <w:sz w:val="20"/>
          <w:szCs w:val="20"/>
          <w:lang w:eastAsia="ar-SA"/>
        </w:rPr>
      </w:pPr>
    </w:p>
    <w:p w14:paraId="197377EA" w14:textId="77777777" w:rsidR="00C54188" w:rsidRPr="00E85D0B" w:rsidRDefault="00C54188" w:rsidP="00C54188">
      <w:pPr>
        <w:rPr>
          <w:sz w:val="20"/>
          <w:szCs w:val="20"/>
          <w:lang w:eastAsia="ar-SA"/>
        </w:rPr>
      </w:pPr>
    </w:p>
    <w:p w14:paraId="7DCBFD75" w14:textId="77777777" w:rsidR="00C54188" w:rsidRPr="00E85D0B" w:rsidRDefault="00C54188" w:rsidP="00C54188">
      <w:pPr>
        <w:suppressAutoHyphens/>
        <w:ind w:right="49"/>
        <w:jc w:val="both"/>
        <w:rPr>
          <w:rFonts w:ascii="Montserrat" w:eastAsia="Times New Roman" w:hAnsi="Montserrat" w:cs="Arial"/>
          <w:noProof w:val="0"/>
          <w:sz w:val="20"/>
          <w:szCs w:val="20"/>
          <w:lang w:eastAsia="ar-SA"/>
        </w:rPr>
      </w:pPr>
    </w:p>
    <w:p w14:paraId="15C76D37" w14:textId="77777777" w:rsidR="00C54188" w:rsidRPr="00E85D0B" w:rsidRDefault="00C54188" w:rsidP="00CC66CE">
      <w:pPr>
        <w:suppressAutoHyphens/>
        <w:ind w:right="49"/>
        <w:rPr>
          <w:rFonts w:ascii="Montserrat" w:eastAsia="Times New Roman" w:hAnsi="Montserrat" w:cs="Arial"/>
          <w:b/>
          <w:noProof w:val="0"/>
          <w:sz w:val="20"/>
          <w:szCs w:val="20"/>
          <w:lang w:val="es-ES" w:eastAsia="ar-SA"/>
        </w:rPr>
      </w:pPr>
    </w:p>
    <w:p w14:paraId="1EB58643" w14:textId="77777777" w:rsidR="00C54188" w:rsidRPr="00E85D0B" w:rsidRDefault="00C54188" w:rsidP="00CC66CE">
      <w:pPr>
        <w:suppressAutoHyphens/>
        <w:ind w:right="49"/>
        <w:rPr>
          <w:rFonts w:ascii="Montserrat" w:eastAsia="Times New Roman" w:hAnsi="Montserrat" w:cs="Arial"/>
          <w:b/>
          <w:noProof w:val="0"/>
          <w:sz w:val="20"/>
          <w:szCs w:val="20"/>
          <w:lang w:val="es-ES" w:eastAsia="ar-SA"/>
        </w:rPr>
      </w:pPr>
    </w:p>
    <w:p w14:paraId="34EC836B" w14:textId="77777777" w:rsidR="000208BD" w:rsidRDefault="000208BD">
      <w:pPr>
        <w:rPr>
          <w:rFonts w:ascii="Montserrat" w:eastAsia="Times New Roman" w:hAnsi="Montserrat" w:cs="Arial"/>
          <w:b/>
          <w:bCs/>
          <w:kern w:val="1"/>
          <w:sz w:val="20"/>
          <w:szCs w:val="20"/>
          <w:lang w:eastAsia="ar-SA"/>
        </w:rPr>
      </w:pPr>
      <w:r>
        <w:rPr>
          <w:rFonts w:ascii="Montserrat" w:hAnsi="Montserrat" w:cs="Arial"/>
          <w:sz w:val="20"/>
          <w:szCs w:val="20"/>
        </w:rPr>
        <w:br w:type="page"/>
      </w:r>
    </w:p>
    <w:p w14:paraId="707A79DB" w14:textId="77777777" w:rsidR="007D15C2" w:rsidRPr="00E85D0B" w:rsidRDefault="007D15C2" w:rsidP="007D15C2">
      <w:pPr>
        <w:pStyle w:val="Ttulo1"/>
        <w:spacing w:before="0" w:after="0"/>
        <w:ind w:left="360" w:right="49"/>
        <w:jc w:val="center"/>
        <w:rPr>
          <w:rFonts w:ascii="Montserrat" w:hAnsi="Montserrat" w:cs="Arial"/>
          <w:sz w:val="20"/>
          <w:szCs w:val="20"/>
        </w:rPr>
      </w:pPr>
      <w:bookmarkStart w:id="207" w:name="_Toc108438459"/>
      <w:r w:rsidRPr="00E85D0B">
        <w:rPr>
          <w:rFonts w:ascii="Montserrat" w:hAnsi="Montserrat" w:cs="Arial"/>
          <w:sz w:val="20"/>
          <w:szCs w:val="20"/>
        </w:rPr>
        <w:lastRenderedPageBreak/>
        <w:t xml:space="preserve">ANEXO XV </w:t>
      </w:r>
      <w:r w:rsidRPr="00E85D0B">
        <w:rPr>
          <w:rFonts w:ascii="Montserrat" w:hAnsi="Montserrat" w:cs="Arial"/>
          <w:sz w:val="20"/>
          <w:szCs w:val="20"/>
        </w:rPr>
        <w:br/>
      </w:r>
      <w:r w:rsidRPr="00E85D0B">
        <w:rPr>
          <w:rFonts w:ascii="Montserrat" w:hAnsi="Montserrat" w:cs="Arial"/>
          <w:noProof w:val="0"/>
          <w:sz w:val="20"/>
          <w:szCs w:val="20"/>
        </w:rPr>
        <w:t>RELACIÓN DE ENTREGA DE DOCUMENTACIÓN</w:t>
      </w:r>
      <w:bookmarkEnd w:id="207"/>
    </w:p>
    <w:p w14:paraId="25A1CC88" w14:textId="77777777" w:rsidR="007D15C2" w:rsidRPr="00E85D0B" w:rsidRDefault="007D15C2" w:rsidP="007D15C2">
      <w:pPr>
        <w:suppressAutoHyphens/>
        <w:ind w:right="49"/>
        <w:rPr>
          <w:rFonts w:ascii="Montserrat" w:eastAsia="Times New Roman" w:hAnsi="Montserrat" w:cs="Arial"/>
          <w:b/>
          <w:noProof w:val="0"/>
          <w:sz w:val="20"/>
          <w:szCs w:val="20"/>
          <w:lang w:val="es-ES" w:eastAsia="ar-SA"/>
        </w:rPr>
      </w:pPr>
    </w:p>
    <w:p w14:paraId="4B304E8E" w14:textId="77777777" w:rsidR="007D15C2" w:rsidRPr="00E85D0B" w:rsidRDefault="007D15C2" w:rsidP="008958E6">
      <w:pPr>
        <w:tabs>
          <w:tab w:val="left" w:pos="7651"/>
        </w:tabs>
        <w:ind w:right="49"/>
        <w:rPr>
          <w:rFonts w:ascii="Montserrat" w:hAnsi="Montserrat" w:cs="Arial"/>
          <w:b/>
          <w:noProof w:val="0"/>
          <w:sz w:val="20"/>
          <w:szCs w:val="20"/>
        </w:rPr>
      </w:pPr>
      <w:r w:rsidRPr="00E85D0B">
        <w:rPr>
          <w:rFonts w:ascii="Montserrat" w:hAnsi="Montserrat" w:cs="Arial"/>
          <w:b/>
          <w:noProof w:val="0"/>
          <w:sz w:val="20"/>
          <w:szCs w:val="20"/>
        </w:rPr>
        <w:t>NOMBRE DEL LICITANTE: ___________________________________________</w:t>
      </w:r>
      <w:r w:rsidR="008958E6" w:rsidRPr="00E85D0B">
        <w:rPr>
          <w:rFonts w:ascii="Montserrat" w:hAnsi="Montserrat" w:cs="Arial"/>
          <w:b/>
          <w:noProof w:val="0"/>
          <w:sz w:val="20"/>
          <w:szCs w:val="20"/>
        </w:rPr>
        <w:t>_________________</w:t>
      </w:r>
    </w:p>
    <w:p w14:paraId="17426C90" w14:textId="77777777" w:rsidR="007D15C2" w:rsidRPr="00E85D0B" w:rsidRDefault="007D15C2" w:rsidP="007D15C2">
      <w:pPr>
        <w:suppressAutoHyphens/>
        <w:ind w:right="49"/>
        <w:rPr>
          <w:rFonts w:ascii="Montserrat" w:eastAsia="Times New Roman" w:hAnsi="Montserrat" w:cs="Arial"/>
          <w:b/>
          <w:noProof w:val="0"/>
          <w:sz w:val="18"/>
          <w:szCs w:val="18"/>
          <w:lang w:val="es-ES" w:eastAsia="ar-SA"/>
        </w:rPr>
      </w:pPr>
    </w:p>
    <w:tbl>
      <w:tblPr>
        <w:tblW w:w="53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5046"/>
        <w:gridCol w:w="1148"/>
        <w:gridCol w:w="1556"/>
        <w:gridCol w:w="1830"/>
      </w:tblGrid>
      <w:tr w:rsidR="007D15C2" w:rsidRPr="00E85D0B" w14:paraId="117FD58A" w14:textId="77777777" w:rsidTr="000472B4">
        <w:trPr>
          <w:tblHeader/>
          <w:jc w:val="center"/>
        </w:trPr>
        <w:tc>
          <w:tcPr>
            <w:tcW w:w="2634" w:type="pct"/>
            <w:shd w:val="clear" w:color="auto" w:fill="BFBFBF" w:themeFill="background1" w:themeFillShade="BF"/>
            <w:vAlign w:val="center"/>
          </w:tcPr>
          <w:p w14:paraId="6A4B9505" w14:textId="77777777"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noProof w:val="0"/>
                <w:sz w:val="18"/>
                <w:szCs w:val="18"/>
              </w:rPr>
              <w:t>DOCUMENTACIÓN LEGAL Y ADMINISTRATIVA</w:t>
            </w:r>
          </w:p>
        </w:tc>
        <w:tc>
          <w:tcPr>
            <w:tcW w:w="599" w:type="pct"/>
            <w:shd w:val="clear" w:color="auto" w:fill="BFBFBF" w:themeFill="background1" w:themeFillShade="BF"/>
            <w:vAlign w:val="center"/>
          </w:tcPr>
          <w:p w14:paraId="70A0D04F" w14:textId="77777777"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NUMERAL EN EL QUE SE SOLICITA</w:t>
            </w:r>
          </w:p>
        </w:tc>
        <w:tc>
          <w:tcPr>
            <w:tcW w:w="812" w:type="pct"/>
            <w:tcBorders>
              <w:right w:val="single" w:sz="4" w:space="0" w:color="auto"/>
            </w:tcBorders>
            <w:shd w:val="clear" w:color="auto" w:fill="BFBFBF" w:themeFill="background1" w:themeFillShade="BF"/>
            <w:vAlign w:val="center"/>
          </w:tcPr>
          <w:p w14:paraId="64644B53" w14:textId="77777777"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76AAAD41" w14:textId="77777777" w:rsidR="007D15C2" w:rsidRPr="00E85D0B" w:rsidRDefault="007D15C2" w:rsidP="00371FEC">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SI</w:t>
            </w:r>
            <w:r w:rsidR="003001C6" w:rsidRPr="00E85D0B">
              <w:rPr>
                <w:rFonts w:ascii="Montserrat" w:eastAsia="Times New Roman" w:hAnsi="Montserrat" w:cs="Arial"/>
                <w:b/>
                <w:bCs/>
                <w:noProof w:val="0"/>
                <w:sz w:val="18"/>
                <w:szCs w:val="18"/>
                <w:lang w:val="es-ES" w:eastAsia="ar-SA"/>
              </w:rPr>
              <w:t>/</w:t>
            </w:r>
            <w:r w:rsidRPr="00E85D0B">
              <w:rPr>
                <w:rFonts w:ascii="Montserrat" w:eastAsia="Times New Roman" w:hAnsi="Montserrat" w:cs="Arial"/>
                <w:b/>
                <w:bCs/>
                <w:noProof w:val="0"/>
                <w:sz w:val="18"/>
                <w:szCs w:val="18"/>
                <w:lang w:val="es-ES" w:eastAsia="ar-SA"/>
              </w:rPr>
              <w:t>NO</w:t>
            </w:r>
          </w:p>
        </w:tc>
        <w:tc>
          <w:tcPr>
            <w:tcW w:w="956" w:type="pct"/>
            <w:shd w:val="clear" w:color="auto" w:fill="BFBFBF" w:themeFill="background1" w:themeFillShade="BF"/>
            <w:vAlign w:val="center"/>
          </w:tcPr>
          <w:p w14:paraId="0CC58B5B" w14:textId="77777777"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sz w:val="18"/>
                <w:szCs w:val="18"/>
              </w:rPr>
              <w:t>NÚMERO DE FOLIO EN LA PROPUESTA DONDE ESTA EL DOCUMENTO</w:t>
            </w:r>
          </w:p>
        </w:tc>
      </w:tr>
      <w:tr w:rsidR="007D15C2" w:rsidRPr="00E85D0B" w14:paraId="4C90CC97" w14:textId="77777777" w:rsidTr="000472B4">
        <w:trPr>
          <w:jc w:val="center"/>
        </w:trPr>
        <w:tc>
          <w:tcPr>
            <w:tcW w:w="2634" w:type="pct"/>
            <w:vAlign w:val="center"/>
          </w:tcPr>
          <w:p w14:paraId="702FBA70" w14:textId="77777777" w:rsidR="007D15C2" w:rsidRPr="00E85D0B" w:rsidRDefault="007D15C2" w:rsidP="00AB7451">
            <w:pPr>
              <w:ind w:right="49"/>
              <w:jc w:val="both"/>
              <w:rPr>
                <w:rFonts w:ascii="Montserrat" w:hAnsi="Montserrat" w:cs="Arial"/>
                <w:sz w:val="18"/>
                <w:szCs w:val="18"/>
              </w:rPr>
            </w:pPr>
            <w:r w:rsidRPr="00E85D0B">
              <w:rPr>
                <w:rFonts w:ascii="Montserrat" w:hAnsi="Montserrat" w:cs="Arial"/>
                <w:sz w:val="18"/>
                <w:szCs w:val="18"/>
              </w:rPr>
              <w:t>Acreditamiento de Personalidad Jurídica y datos de notificación.</w:t>
            </w:r>
            <w:r w:rsidR="00371FEC">
              <w:rPr>
                <w:rFonts w:ascii="Montserrat" w:hAnsi="Montserrat" w:cs="Arial"/>
                <w:sz w:val="18"/>
                <w:szCs w:val="18"/>
              </w:rPr>
              <w:t xml:space="preserve"> </w:t>
            </w:r>
            <w:r w:rsidRPr="00E85D0B">
              <w:rPr>
                <w:rFonts w:ascii="Montserrat" w:hAnsi="Montserrat" w:cs="Arial"/>
                <w:b/>
                <w:sz w:val="18"/>
                <w:szCs w:val="18"/>
              </w:rPr>
              <w:t xml:space="preserve">Anexo </w:t>
            </w:r>
            <w:r w:rsidR="00C86FE0">
              <w:rPr>
                <w:rFonts w:ascii="Montserrat" w:hAnsi="Montserrat" w:cs="Arial"/>
                <w:b/>
                <w:sz w:val="18"/>
                <w:szCs w:val="18"/>
              </w:rPr>
              <w:t>I</w:t>
            </w:r>
            <w:r w:rsidRPr="00E85D0B">
              <w:rPr>
                <w:rFonts w:ascii="Montserrat" w:hAnsi="Montserrat" w:cs="Arial"/>
                <w:b/>
                <w:sz w:val="18"/>
                <w:szCs w:val="18"/>
              </w:rPr>
              <w:t>V.</w:t>
            </w:r>
          </w:p>
        </w:tc>
        <w:tc>
          <w:tcPr>
            <w:tcW w:w="599" w:type="pct"/>
            <w:vAlign w:val="center"/>
          </w:tcPr>
          <w:p w14:paraId="72105A70"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.1</w:t>
            </w:r>
          </w:p>
          <w:p w14:paraId="786A6F59"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a. </w:t>
            </w:r>
          </w:p>
        </w:tc>
        <w:tc>
          <w:tcPr>
            <w:tcW w:w="812" w:type="pct"/>
          </w:tcPr>
          <w:p w14:paraId="263EA27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4BEC8AAC"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2959B167" w14:textId="77777777" w:rsidTr="000472B4">
        <w:trPr>
          <w:jc w:val="center"/>
        </w:trPr>
        <w:tc>
          <w:tcPr>
            <w:tcW w:w="2634" w:type="pct"/>
            <w:vAlign w:val="center"/>
          </w:tcPr>
          <w:p w14:paraId="6A058A1B" w14:textId="77777777" w:rsidR="007D15C2" w:rsidRPr="00E85D0B" w:rsidRDefault="007D15C2" w:rsidP="00C86FE0">
            <w:pPr>
              <w:ind w:right="49"/>
              <w:jc w:val="both"/>
              <w:rPr>
                <w:rFonts w:ascii="Montserrat" w:hAnsi="Montserrat" w:cs="Arial"/>
                <w:b/>
                <w:sz w:val="18"/>
                <w:szCs w:val="18"/>
                <w:lang w:val="es-ES_tradnl" w:eastAsia="ar-SA"/>
              </w:rPr>
            </w:pPr>
            <w:r w:rsidRPr="00E85D0B">
              <w:rPr>
                <w:rFonts w:ascii="Montserrat" w:eastAsia="Times New Roman" w:hAnsi="Montserrat" w:cs="Arial"/>
                <w:bCs/>
                <w:sz w:val="18"/>
                <w:szCs w:val="18"/>
                <w:lang w:val="es-ES" w:eastAsia="ar-SA"/>
              </w:rPr>
              <w:t xml:space="preserve">Escrito para la manifestación del origen de los bienes. </w:t>
            </w:r>
            <w:r w:rsidRPr="00E85D0B">
              <w:rPr>
                <w:rFonts w:ascii="Montserrat" w:eastAsia="Times New Roman" w:hAnsi="Montserrat" w:cs="Arial"/>
                <w:b/>
                <w:bCs/>
                <w:sz w:val="18"/>
                <w:szCs w:val="18"/>
                <w:lang w:val="es-ES" w:eastAsia="ar-SA"/>
              </w:rPr>
              <w:t>Anexo V o Anexo V-A o Anexo VI</w:t>
            </w:r>
            <w:r w:rsidRPr="00E85D0B">
              <w:rPr>
                <w:rFonts w:ascii="Montserrat" w:eastAsia="Times New Roman" w:hAnsi="Montserrat" w:cs="Arial"/>
                <w:bCs/>
                <w:sz w:val="18"/>
                <w:szCs w:val="18"/>
                <w:lang w:val="es-ES" w:eastAsia="ar-SA"/>
              </w:rPr>
              <w:t>.</w:t>
            </w:r>
          </w:p>
        </w:tc>
        <w:tc>
          <w:tcPr>
            <w:tcW w:w="599" w:type="pct"/>
            <w:vAlign w:val="center"/>
          </w:tcPr>
          <w:p w14:paraId="7190120F"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sidR="004619CC">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3F11CB00" w14:textId="77777777" w:rsidR="007D15C2" w:rsidRPr="00E85D0B" w:rsidRDefault="003001C6" w:rsidP="004831BD">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 xml:space="preserve">b. </w:t>
            </w:r>
          </w:p>
        </w:tc>
        <w:tc>
          <w:tcPr>
            <w:tcW w:w="812" w:type="pct"/>
          </w:tcPr>
          <w:p w14:paraId="28A59B17"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743B7DE5"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0CCBDCA1" w14:textId="77777777" w:rsidTr="000472B4">
        <w:trPr>
          <w:jc w:val="center"/>
        </w:trPr>
        <w:tc>
          <w:tcPr>
            <w:tcW w:w="2634" w:type="pct"/>
            <w:vAlign w:val="center"/>
          </w:tcPr>
          <w:p w14:paraId="70F795F4" w14:textId="77777777" w:rsidR="007D15C2" w:rsidRPr="00E85D0B" w:rsidRDefault="007D15C2" w:rsidP="00AB7451">
            <w:pPr>
              <w:ind w:right="49"/>
              <w:jc w:val="both"/>
              <w:rPr>
                <w:rFonts w:ascii="Montserrat" w:hAnsi="Montserrat" w:cs="Arial"/>
                <w:bCs/>
                <w:sz w:val="18"/>
                <w:szCs w:val="18"/>
                <w:lang w:eastAsia="ar-SA"/>
              </w:rPr>
            </w:pPr>
            <w:r w:rsidRPr="00E85D0B">
              <w:rPr>
                <w:rFonts w:ascii="Montserrat" w:eastAsia="Times New Roman" w:hAnsi="Montserrat" w:cs="Arial"/>
                <w:bCs/>
                <w:sz w:val="18"/>
                <w:szCs w:val="18"/>
                <w:lang w:val="es-ES" w:eastAsia="ar-SA"/>
              </w:rPr>
              <w:t xml:space="preserve">Escrito de los supuestos establecidos en los artículos 50 y 60 de la LAASSP, </w:t>
            </w:r>
            <w:r w:rsidRPr="00E85D0B">
              <w:rPr>
                <w:rFonts w:ascii="Montserrat" w:hAnsi="Montserrat" w:cs="Arial"/>
                <w:sz w:val="18"/>
                <w:szCs w:val="18"/>
                <w:lang w:val="es-ES_tradnl"/>
              </w:rPr>
              <w:t xml:space="preserve"> </w:t>
            </w:r>
            <w:r w:rsidR="00C86FE0">
              <w:rPr>
                <w:rFonts w:ascii="Montserrat" w:hAnsi="Montserrat" w:cs="Arial"/>
                <w:b/>
                <w:sz w:val="18"/>
                <w:szCs w:val="18"/>
                <w:lang w:val="es-ES_tradnl"/>
              </w:rPr>
              <w:t>Anexo VI</w:t>
            </w:r>
            <w:r w:rsidRPr="00E85D0B">
              <w:rPr>
                <w:rFonts w:ascii="Montserrat" w:hAnsi="Montserrat" w:cs="Arial"/>
                <w:b/>
                <w:sz w:val="18"/>
                <w:szCs w:val="18"/>
                <w:lang w:val="es-ES_tradnl"/>
              </w:rPr>
              <w:t>I.</w:t>
            </w:r>
          </w:p>
        </w:tc>
        <w:tc>
          <w:tcPr>
            <w:tcW w:w="599" w:type="pct"/>
            <w:vAlign w:val="center"/>
          </w:tcPr>
          <w:p w14:paraId="6540B42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7E4C9947"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c. </w:t>
            </w:r>
          </w:p>
        </w:tc>
        <w:tc>
          <w:tcPr>
            <w:tcW w:w="812" w:type="pct"/>
          </w:tcPr>
          <w:p w14:paraId="5BA139D1"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333FF09"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6A4AFE6A" w14:textId="77777777" w:rsidTr="000472B4">
        <w:trPr>
          <w:jc w:val="center"/>
        </w:trPr>
        <w:tc>
          <w:tcPr>
            <w:tcW w:w="2634" w:type="pct"/>
            <w:vAlign w:val="center"/>
          </w:tcPr>
          <w:p w14:paraId="03DBD699" w14:textId="77777777" w:rsidR="007D15C2" w:rsidRPr="00E85D0B" w:rsidRDefault="007D15C2" w:rsidP="00C86FE0">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 xml:space="preserve">Declaración de integridad, </w:t>
            </w:r>
            <w:r w:rsidRPr="00E85D0B">
              <w:rPr>
                <w:rFonts w:ascii="Montserrat" w:hAnsi="Montserrat" w:cs="Arial"/>
                <w:b/>
                <w:sz w:val="18"/>
                <w:szCs w:val="18"/>
                <w:lang w:val="es-ES_tradnl"/>
              </w:rPr>
              <w:t xml:space="preserve">Anexo </w:t>
            </w:r>
            <w:r w:rsidR="00C86FE0">
              <w:rPr>
                <w:rFonts w:ascii="Montserrat" w:hAnsi="Montserrat" w:cs="Arial"/>
                <w:b/>
                <w:sz w:val="18"/>
                <w:szCs w:val="18"/>
                <w:lang w:val="es-ES_tradnl"/>
              </w:rPr>
              <w:t>VII</w:t>
            </w:r>
            <w:r w:rsidRPr="00E85D0B">
              <w:rPr>
                <w:rFonts w:ascii="Montserrat" w:hAnsi="Montserrat" w:cs="Arial"/>
                <w:b/>
                <w:sz w:val="18"/>
                <w:szCs w:val="18"/>
                <w:lang w:val="es-ES_tradnl"/>
              </w:rPr>
              <w:t>I.</w:t>
            </w:r>
          </w:p>
        </w:tc>
        <w:tc>
          <w:tcPr>
            <w:tcW w:w="599" w:type="pct"/>
            <w:vAlign w:val="center"/>
          </w:tcPr>
          <w:p w14:paraId="23C45159"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3D718BCA"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d.</w:t>
            </w:r>
          </w:p>
        </w:tc>
        <w:tc>
          <w:tcPr>
            <w:tcW w:w="812" w:type="pct"/>
          </w:tcPr>
          <w:p w14:paraId="480C90A9"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251679CA"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001C6" w:rsidRPr="00E85D0B" w14:paraId="2804DC76" w14:textId="77777777" w:rsidTr="000472B4">
        <w:trPr>
          <w:jc w:val="center"/>
        </w:trPr>
        <w:tc>
          <w:tcPr>
            <w:tcW w:w="2634" w:type="pct"/>
            <w:vAlign w:val="center"/>
          </w:tcPr>
          <w:p w14:paraId="5A0F2603" w14:textId="77777777"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Convenio de participación conjunta, </w:t>
            </w:r>
            <w:r w:rsidRPr="00E85D0B">
              <w:rPr>
                <w:rFonts w:ascii="Montserrat" w:eastAsia="Times New Roman" w:hAnsi="Montserrat" w:cs="Arial"/>
                <w:b/>
                <w:bCs/>
                <w:sz w:val="18"/>
                <w:szCs w:val="18"/>
                <w:lang w:val="es-ES" w:eastAsia="ar-SA"/>
              </w:rPr>
              <w:t>Anexo I</w:t>
            </w:r>
            <w:r w:rsidR="00C86FE0">
              <w:rPr>
                <w:rFonts w:ascii="Montserrat" w:eastAsia="Times New Roman" w:hAnsi="Montserrat" w:cs="Arial"/>
                <w:b/>
                <w:bCs/>
                <w:sz w:val="18"/>
                <w:szCs w:val="18"/>
                <w:lang w:val="es-ES" w:eastAsia="ar-SA"/>
              </w:rPr>
              <w:t>II</w:t>
            </w:r>
            <w:r w:rsidRPr="00E85D0B">
              <w:rPr>
                <w:rFonts w:ascii="Montserrat" w:eastAsia="Times New Roman" w:hAnsi="Montserrat" w:cs="Arial"/>
                <w:b/>
                <w:bCs/>
                <w:sz w:val="18"/>
                <w:szCs w:val="18"/>
                <w:lang w:val="es-ES" w:eastAsia="ar-SA"/>
              </w:rPr>
              <w:t>.</w:t>
            </w:r>
          </w:p>
          <w:p w14:paraId="12322473" w14:textId="77777777"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(Solamente si participa de forma conjunta)</w:t>
            </w:r>
          </w:p>
        </w:tc>
        <w:tc>
          <w:tcPr>
            <w:tcW w:w="599" w:type="pct"/>
            <w:vAlign w:val="center"/>
          </w:tcPr>
          <w:p w14:paraId="28ACFDB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0F8DEFDC" w14:textId="77777777" w:rsidR="003001C6" w:rsidRPr="00E85D0B" w:rsidRDefault="00C54188" w:rsidP="00AA2B23">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w:t>
            </w:r>
            <w:r w:rsidR="003001C6" w:rsidRPr="00E85D0B">
              <w:rPr>
                <w:rFonts w:ascii="Montserrat" w:eastAsia="Times New Roman" w:hAnsi="Montserrat" w:cs="Arial"/>
                <w:b/>
                <w:noProof w:val="0"/>
                <w:sz w:val="18"/>
                <w:szCs w:val="18"/>
                <w:lang w:val="es-ES" w:eastAsia="ar-SA"/>
              </w:rPr>
              <w:t>.</w:t>
            </w:r>
          </w:p>
        </w:tc>
        <w:tc>
          <w:tcPr>
            <w:tcW w:w="812" w:type="pct"/>
          </w:tcPr>
          <w:p w14:paraId="53377C00" w14:textId="77777777"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129CE4DE" w14:textId="77777777"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26F5571B" w14:textId="77777777" w:rsidTr="000472B4">
        <w:trPr>
          <w:trHeight w:val="386"/>
          <w:jc w:val="center"/>
        </w:trPr>
        <w:tc>
          <w:tcPr>
            <w:tcW w:w="2634" w:type="pct"/>
            <w:vAlign w:val="center"/>
          </w:tcPr>
          <w:p w14:paraId="5D8A5D1A" w14:textId="77777777" w:rsidR="007D15C2" w:rsidRPr="00E85D0B" w:rsidRDefault="007D15C2" w:rsidP="00AB7451">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Escrito de estratificación de MIPYME, </w:t>
            </w:r>
            <w:r w:rsidRPr="00E85D0B">
              <w:rPr>
                <w:rFonts w:ascii="Montserrat" w:eastAsia="Times New Roman" w:hAnsi="Montserrat" w:cs="Arial"/>
                <w:b/>
                <w:bCs/>
                <w:sz w:val="18"/>
                <w:szCs w:val="18"/>
                <w:lang w:val="es-ES" w:eastAsia="ar-SA"/>
              </w:rPr>
              <w:t xml:space="preserve">Anexo </w:t>
            </w:r>
            <w:r w:rsidR="004831BD" w:rsidRPr="00E85D0B">
              <w:rPr>
                <w:rFonts w:ascii="Montserrat" w:eastAsia="Times New Roman" w:hAnsi="Montserrat" w:cs="Arial"/>
                <w:b/>
                <w:bCs/>
                <w:sz w:val="18"/>
                <w:szCs w:val="18"/>
                <w:lang w:val="es-ES" w:eastAsia="ar-SA"/>
              </w:rPr>
              <w:t>X</w:t>
            </w:r>
            <w:r w:rsidRPr="00E85D0B">
              <w:rPr>
                <w:rFonts w:ascii="Montserrat" w:eastAsia="Times New Roman" w:hAnsi="Montserrat" w:cs="Arial"/>
                <w:b/>
                <w:bCs/>
                <w:sz w:val="18"/>
                <w:szCs w:val="18"/>
                <w:lang w:val="es-ES" w:eastAsia="ar-SA"/>
              </w:rPr>
              <w:t>.</w:t>
            </w:r>
          </w:p>
          <w:p w14:paraId="20229E2A" w14:textId="77777777" w:rsidR="007D15C2" w:rsidRPr="00E85D0B" w:rsidRDefault="007D15C2" w:rsidP="00AB7451">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(Solamente en caso de que el licitante pertenezca a la estratificación de MIPYME).</w:t>
            </w:r>
          </w:p>
        </w:tc>
        <w:tc>
          <w:tcPr>
            <w:tcW w:w="599" w:type="pct"/>
            <w:vAlign w:val="center"/>
          </w:tcPr>
          <w:p w14:paraId="6B1A846D"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.2</w:t>
            </w:r>
          </w:p>
          <w:p w14:paraId="73573B43"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a</w:t>
            </w:r>
            <w:r w:rsidR="003001C6" w:rsidRPr="00E85D0B">
              <w:rPr>
                <w:rFonts w:ascii="Montserrat" w:eastAsia="Times New Roman" w:hAnsi="Montserrat" w:cs="Arial"/>
                <w:b/>
                <w:noProof w:val="0"/>
                <w:sz w:val="18"/>
                <w:szCs w:val="18"/>
                <w:lang w:val="es-ES" w:eastAsia="ar-SA"/>
              </w:rPr>
              <w:t>.</w:t>
            </w:r>
          </w:p>
        </w:tc>
        <w:tc>
          <w:tcPr>
            <w:tcW w:w="812" w:type="pct"/>
          </w:tcPr>
          <w:p w14:paraId="7489684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67378FD"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300E746C" w14:textId="77777777" w:rsidTr="000472B4">
        <w:trPr>
          <w:jc w:val="center"/>
        </w:trPr>
        <w:tc>
          <w:tcPr>
            <w:tcW w:w="2634" w:type="pct"/>
            <w:vAlign w:val="center"/>
          </w:tcPr>
          <w:p w14:paraId="2D1B6E71" w14:textId="77777777" w:rsidR="007D15C2" w:rsidRPr="00E85D0B" w:rsidRDefault="007D15C2" w:rsidP="00C86FE0">
            <w:pPr>
              <w:ind w:right="49"/>
              <w:jc w:val="both"/>
              <w:rPr>
                <w:rFonts w:ascii="Montserrat" w:hAnsi="Montserrat" w:cs="Arial"/>
                <w:b/>
                <w:sz w:val="18"/>
                <w:szCs w:val="18"/>
              </w:rPr>
            </w:pPr>
            <w:r w:rsidRPr="00E85D0B">
              <w:rPr>
                <w:rFonts w:ascii="Montserrat" w:hAnsi="Montserrat" w:cs="Arial"/>
                <w:sz w:val="18"/>
                <w:szCs w:val="18"/>
              </w:rPr>
              <w:t xml:space="preserve">Información reservada y confidencial </w:t>
            </w:r>
            <w:r w:rsidRPr="00E85D0B">
              <w:rPr>
                <w:rFonts w:ascii="Montserrat" w:hAnsi="Montserrat" w:cs="Arial"/>
                <w:b/>
                <w:sz w:val="18"/>
                <w:szCs w:val="18"/>
              </w:rPr>
              <w:t>Anexo XI.</w:t>
            </w:r>
          </w:p>
        </w:tc>
        <w:tc>
          <w:tcPr>
            <w:tcW w:w="599" w:type="pct"/>
            <w:vAlign w:val="center"/>
          </w:tcPr>
          <w:p w14:paraId="1068B168"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1B6A99C8"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b</w:t>
            </w:r>
            <w:r w:rsidR="003001C6" w:rsidRPr="00E85D0B">
              <w:rPr>
                <w:rFonts w:ascii="Montserrat" w:eastAsia="Times New Roman" w:hAnsi="Montserrat" w:cs="Arial"/>
                <w:b/>
                <w:noProof w:val="0"/>
                <w:sz w:val="18"/>
                <w:szCs w:val="18"/>
                <w:lang w:eastAsia="ar-SA"/>
              </w:rPr>
              <w:t>.</w:t>
            </w:r>
          </w:p>
        </w:tc>
        <w:tc>
          <w:tcPr>
            <w:tcW w:w="812" w:type="pct"/>
          </w:tcPr>
          <w:p w14:paraId="639A4D91"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19EB18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96A81" w:rsidRPr="00E85D0B" w14:paraId="48116D65" w14:textId="77777777" w:rsidTr="000472B4">
        <w:trPr>
          <w:jc w:val="center"/>
        </w:trPr>
        <w:tc>
          <w:tcPr>
            <w:tcW w:w="2634" w:type="pct"/>
            <w:vAlign w:val="center"/>
          </w:tcPr>
          <w:p w14:paraId="359512ED" w14:textId="77777777" w:rsidR="00396A81" w:rsidRPr="00E85D0B" w:rsidRDefault="000472B4" w:rsidP="00C86FE0">
            <w:pPr>
              <w:ind w:right="49"/>
              <w:jc w:val="both"/>
              <w:rPr>
                <w:rFonts w:ascii="Montserrat" w:hAnsi="Montserrat" w:cs="Arial"/>
                <w:sz w:val="18"/>
                <w:szCs w:val="18"/>
              </w:rPr>
            </w:pPr>
            <w:r w:rsidRPr="0044596E">
              <w:rPr>
                <w:rFonts w:ascii="Montserrat" w:eastAsia="Times New Roman" w:hAnsi="Montserrat" w:cs="Arial"/>
                <w:bCs/>
                <w:sz w:val="18"/>
                <w:szCs w:val="18"/>
                <w:lang w:val="es-ES" w:eastAsia="ar-SA"/>
              </w:rPr>
              <w:t>Escrito de Declaración de No Colusión Comisión Federal Competencia Económica.</w:t>
            </w:r>
            <w:r>
              <w:rPr>
                <w:rFonts w:ascii="Montserrat" w:eastAsia="Times New Roman" w:hAnsi="Montserrat" w:cs="Arial"/>
                <w:bCs/>
                <w:sz w:val="18"/>
                <w:szCs w:val="18"/>
                <w:lang w:val="es-ES" w:eastAsia="ar-SA"/>
              </w:rPr>
              <w:t xml:space="preserve"> </w:t>
            </w:r>
            <w:r w:rsidRPr="0044596E">
              <w:rPr>
                <w:rFonts w:ascii="Montserrat" w:eastAsia="Times New Roman" w:hAnsi="Montserrat" w:cs="Arial"/>
                <w:b/>
                <w:bCs/>
                <w:sz w:val="18"/>
                <w:szCs w:val="18"/>
                <w:lang w:val="es-ES" w:eastAsia="ar-SA"/>
              </w:rPr>
              <w:t>Anexo XI</w:t>
            </w:r>
            <w:r w:rsidR="00C86FE0">
              <w:rPr>
                <w:rFonts w:ascii="Montserrat" w:eastAsia="Times New Roman" w:hAnsi="Montserrat" w:cs="Arial"/>
                <w:b/>
                <w:bCs/>
                <w:sz w:val="18"/>
                <w:szCs w:val="18"/>
                <w:lang w:val="es-ES" w:eastAsia="ar-SA"/>
              </w:rPr>
              <w:t>II</w:t>
            </w:r>
          </w:p>
        </w:tc>
        <w:tc>
          <w:tcPr>
            <w:tcW w:w="599" w:type="pct"/>
            <w:vAlign w:val="center"/>
          </w:tcPr>
          <w:p w14:paraId="3303D0B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46A9BF4" w14:textId="77777777" w:rsidR="00396A81"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c</w:t>
            </w:r>
            <w:r w:rsidR="00396A81" w:rsidRPr="00E85D0B">
              <w:rPr>
                <w:rFonts w:ascii="Montserrat" w:eastAsia="Times New Roman" w:hAnsi="Montserrat" w:cs="Arial"/>
                <w:b/>
                <w:noProof w:val="0"/>
                <w:sz w:val="18"/>
                <w:szCs w:val="18"/>
                <w:lang w:eastAsia="ar-SA"/>
              </w:rPr>
              <w:t>.</w:t>
            </w:r>
          </w:p>
        </w:tc>
        <w:tc>
          <w:tcPr>
            <w:tcW w:w="812" w:type="pct"/>
          </w:tcPr>
          <w:p w14:paraId="78ED9E34" w14:textId="77777777"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4EDB246E" w14:textId="77777777"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42E1F4AE" w14:textId="77777777" w:rsidTr="000472B4">
        <w:trPr>
          <w:jc w:val="center"/>
        </w:trPr>
        <w:tc>
          <w:tcPr>
            <w:tcW w:w="2634" w:type="pct"/>
            <w:vAlign w:val="center"/>
          </w:tcPr>
          <w:p w14:paraId="5F9EA8EF" w14:textId="77777777" w:rsidR="007D15C2" w:rsidRPr="00E85D0B" w:rsidRDefault="007B3D86" w:rsidP="00AB7451">
            <w:pPr>
              <w:ind w:right="49"/>
              <w:jc w:val="both"/>
              <w:rPr>
                <w:rFonts w:ascii="Montserrat" w:hAnsi="Montserrat" w:cs="Arial"/>
                <w:b/>
                <w:bCs/>
                <w:sz w:val="18"/>
                <w:szCs w:val="18"/>
              </w:rPr>
            </w:pPr>
            <w:r w:rsidRPr="00E85D0B">
              <w:rPr>
                <w:rFonts w:ascii="Montserrat" w:eastAsia="Times New Roman" w:hAnsi="Montserrat" w:cs="Arial"/>
                <w:bCs/>
                <w:sz w:val="18"/>
                <w:szCs w:val="18"/>
                <w:lang w:eastAsia="ar-SA"/>
              </w:rPr>
              <w:t>A</w:t>
            </w:r>
            <w:r w:rsidRPr="00E85D0B">
              <w:rPr>
                <w:rFonts w:ascii="Montserrat" w:eastAsia="Times New Roman" w:hAnsi="Montserrat" w:cs="Arial"/>
                <w:bCs/>
                <w:sz w:val="18"/>
                <w:szCs w:val="18"/>
                <w:lang w:val="es-ES" w:eastAsia="ar-SA"/>
              </w:rPr>
              <w:t xml:space="preserve">cuse de presentación del manifiesto señalado en los numerales 2 y 3 del Anexo Segundo del </w:t>
            </w:r>
            <w:r w:rsidR="007D15C2" w:rsidRPr="00E85D0B">
              <w:rPr>
                <w:rFonts w:ascii="Montserrat" w:eastAsia="Times New Roman" w:hAnsi="Montserrat" w:cs="Arial"/>
                <w:bCs/>
                <w:sz w:val="18"/>
                <w:szCs w:val="18"/>
                <w:lang w:val="es-ES" w:eastAsia="ar-SA"/>
              </w:rPr>
              <w:t xml:space="preserve"> Protocolo de Actuación en materia de Contrataciones Públicas y Otorgamiento y Prórroga de Licencias, Permisos, Autorizaciones y Concesiones.</w:t>
            </w:r>
          </w:p>
        </w:tc>
        <w:tc>
          <w:tcPr>
            <w:tcW w:w="599" w:type="pct"/>
            <w:vAlign w:val="center"/>
          </w:tcPr>
          <w:p w14:paraId="64C3D295"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47727E56"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d</w:t>
            </w:r>
            <w:r w:rsidR="003001C6" w:rsidRPr="00E85D0B">
              <w:rPr>
                <w:rFonts w:ascii="Montserrat" w:eastAsia="Times New Roman" w:hAnsi="Montserrat" w:cs="Arial"/>
                <w:b/>
                <w:noProof w:val="0"/>
                <w:sz w:val="18"/>
                <w:szCs w:val="18"/>
                <w:lang w:eastAsia="ar-SA"/>
              </w:rPr>
              <w:t>.</w:t>
            </w:r>
          </w:p>
        </w:tc>
        <w:tc>
          <w:tcPr>
            <w:tcW w:w="812" w:type="pct"/>
          </w:tcPr>
          <w:p w14:paraId="0E658BC7"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68AFFF4C"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4D331D20" w14:textId="77777777" w:rsidTr="000472B4">
        <w:trPr>
          <w:jc w:val="center"/>
        </w:trPr>
        <w:tc>
          <w:tcPr>
            <w:tcW w:w="2634" w:type="pct"/>
            <w:vAlign w:val="center"/>
          </w:tcPr>
          <w:p w14:paraId="71748A87" w14:textId="77777777" w:rsidR="007D15C2" w:rsidRPr="00E85D0B" w:rsidRDefault="00396A81" w:rsidP="008958E6">
            <w:pPr>
              <w:ind w:right="49"/>
              <w:jc w:val="both"/>
              <w:rPr>
                <w:rFonts w:ascii="Montserrat" w:hAnsi="Montserrat" w:cs="Arial"/>
                <w:b/>
                <w:sz w:val="18"/>
                <w:szCs w:val="18"/>
                <w:lang w:val="es-ES"/>
              </w:rPr>
            </w:pPr>
            <w:r w:rsidRPr="00E85D0B">
              <w:rPr>
                <w:rFonts w:ascii="Montserrat" w:hAnsi="Montserrat" w:cs="Arial"/>
                <w:sz w:val="18"/>
                <w:szCs w:val="18"/>
                <w:lang w:val="es-ES"/>
              </w:rPr>
              <w:t>Aviso de privacidad simplificado de los procedimientos de adquisiciones de bienes, arrendamientos y contratación de servicios.</w:t>
            </w:r>
            <w:r w:rsidR="002C05DB" w:rsidRPr="00E85D0B">
              <w:rPr>
                <w:rFonts w:ascii="Montserrat" w:hAnsi="Montserrat" w:cs="Arial"/>
                <w:sz w:val="18"/>
                <w:szCs w:val="18"/>
                <w:lang w:val="es-ES"/>
              </w:rPr>
              <w:t xml:space="preserve"> </w:t>
            </w:r>
            <w:r w:rsidR="00C54188" w:rsidRPr="00E85D0B">
              <w:rPr>
                <w:rFonts w:ascii="Montserrat" w:hAnsi="Montserrat" w:cs="Arial"/>
                <w:b/>
                <w:sz w:val="18"/>
                <w:szCs w:val="18"/>
                <w:lang w:val="es-ES"/>
              </w:rPr>
              <w:t>Anexo X</w:t>
            </w:r>
            <w:r w:rsidR="00C86FE0">
              <w:rPr>
                <w:rFonts w:ascii="Montserrat" w:hAnsi="Montserrat" w:cs="Arial"/>
                <w:b/>
                <w:sz w:val="18"/>
                <w:szCs w:val="18"/>
                <w:lang w:val="es-ES"/>
              </w:rPr>
              <w:t>I</w:t>
            </w:r>
            <w:r w:rsidR="00C54188" w:rsidRPr="00E85D0B">
              <w:rPr>
                <w:rFonts w:ascii="Montserrat" w:hAnsi="Montserrat" w:cs="Arial"/>
                <w:b/>
                <w:sz w:val="18"/>
                <w:szCs w:val="18"/>
                <w:lang w:val="es-ES"/>
              </w:rPr>
              <w:t>V</w:t>
            </w:r>
          </w:p>
        </w:tc>
        <w:tc>
          <w:tcPr>
            <w:tcW w:w="599" w:type="pct"/>
            <w:vAlign w:val="center"/>
          </w:tcPr>
          <w:p w14:paraId="1EF35CA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79360CAA" w14:textId="77777777" w:rsidR="007D15C2"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f</w:t>
            </w:r>
            <w:r w:rsidR="00396A81" w:rsidRPr="00E85D0B">
              <w:rPr>
                <w:rFonts w:ascii="Montserrat" w:eastAsia="Times New Roman" w:hAnsi="Montserrat" w:cs="Arial"/>
                <w:b/>
                <w:noProof w:val="0"/>
                <w:sz w:val="18"/>
                <w:szCs w:val="18"/>
                <w:lang w:eastAsia="ar-SA"/>
              </w:rPr>
              <w:t>.</w:t>
            </w:r>
          </w:p>
        </w:tc>
        <w:tc>
          <w:tcPr>
            <w:tcW w:w="812" w:type="pct"/>
          </w:tcPr>
          <w:p w14:paraId="2990D716"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4982E40"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C54188" w:rsidRPr="00E85D0B" w14:paraId="76BFB4F2" w14:textId="77777777" w:rsidTr="000472B4">
        <w:trPr>
          <w:jc w:val="center"/>
        </w:trPr>
        <w:tc>
          <w:tcPr>
            <w:tcW w:w="2634" w:type="pct"/>
            <w:vAlign w:val="center"/>
          </w:tcPr>
          <w:p w14:paraId="3CF1203A" w14:textId="77777777" w:rsidR="00C54188" w:rsidRPr="00E85D0B" w:rsidRDefault="00C54188" w:rsidP="00C54188">
            <w:pPr>
              <w:ind w:right="49"/>
              <w:jc w:val="both"/>
              <w:rPr>
                <w:rFonts w:ascii="Montserrat" w:eastAsia="Times New Roman" w:hAnsi="Montserrat" w:cs="Arial"/>
                <w:bCs/>
                <w:sz w:val="18"/>
                <w:szCs w:val="18"/>
                <w:lang w:val="es-ES" w:eastAsia="ar-SA"/>
              </w:rPr>
            </w:pPr>
            <w:r w:rsidRPr="00E85D0B">
              <w:rPr>
                <w:rFonts w:ascii="Montserrat" w:eastAsia="Times New Roman" w:hAnsi="Montserrat" w:cs="Arial"/>
                <w:bCs/>
                <w:sz w:val="18"/>
                <w:szCs w:val="18"/>
                <w:lang w:val="es-ES" w:eastAsia="ar-SA"/>
              </w:rPr>
              <w:t>Escrito de aceptación de las disposiciones del sistema</w:t>
            </w:r>
            <w:r w:rsidRPr="00E85D0B">
              <w:rPr>
                <w:rFonts w:ascii="Montserrat" w:eastAsia="Times New Roman" w:hAnsi="Montserrat" w:cs="Arial"/>
                <w:b/>
                <w:bCs/>
                <w:sz w:val="18"/>
                <w:szCs w:val="18"/>
                <w:lang w:val="es-ES" w:eastAsia="ar-SA"/>
              </w:rPr>
              <w:t xml:space="preserve"> </w:t>
            </w:r>
            <w:r w:rsidRPr="00E85D0B">
              <w:rPr>
                <w:rFonts w:ascii="Montserrat" w:eastAsia="Times New Roman" w:hAnsi="Montserrat" w:cs="Arial"/>
                <w:bCs/>
                <w:sz w:val="18"/>
                <w:szCs w:val="18"/>
                <w:lang w:val="es-ES" w:eastAsia="ar-SA"/>
              </w:rPr>
              <w:t>CompraNet.</w:t>
            </w:r>
          </w:p>
        </w:tc>
        <w:tc>
          <w:tcPr>
            <w:tcW w:w="599" w:type="pct"/>
            <w:vAlign w:val="center"/>
          </w:tcPr>
          <w:p w14:paraId="096E357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64064C14" w14:textId="77777777" w:rsidR="00C54188" w:rsidRPr="00E85D0B" w:rsidRDefault="004619CC" w:rsidP="00C54188">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g</w:t>
            </w:r>
            <w:r w:rsidR="00C54188" w:rsidRPr="00E85D0B">
              <w:rPr>
                <w:rFonts w:ascii="Montserrat" w:eastAsia="Times New Roman" w:hAnsi="Montserrat" w:cs="Arial"/>
                <w:b/>
                <w:noProof w:val="0"/>
                <w:sz w:val="18"/>
                <w:szCs w:val="18"/>
                <w:lang w:val="es-ES" w:eastAsia="ar-SA"/>
              </w:rPr>
              <w:t>.</w:t>
            </w:r>
          </w:p>
        </w:tc>
        <w:tc>
          <w:tcPr>
            <w:tcW w:w="812" w:type="pct"/>
          </w:tcPr>
          <w:p w14:paraId="60A19566" w14:textId="77777777"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1ED46BE" w14:textId="77777777"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r>
      <w:tr w:rsidR="00371FEC" w:rsidRPr="00E85D0B" w14:paraId="74CEECA3" w14:textId="77777777" w:rsidTr="000472B4">
        <w:trPr>
          <w:jc w:val="center"/>
        </w:trPr>
        <w:tc>
          <w:tcPr>
            <w:tcW w:w="2634" w:type="pct"/>
            <w:vAlign w:val="center"/>
          </w:tcPr>
          <w:p w14:paraId="338DA485" w14:textId="77777777" w:rsidR="00371FEC" w:rsidRPr="00E85D0B" w:rsidRDefault="00371FEC" w:rsidP="00371FEC">
            <w:pPr>
              <w:ind w:right="49"/>
              <w:jc w:val="both"/>
              <w:rPr>
                <w:rFonts w:ascii="Montserrat" w:eastAsia="Times New Roman" w:hAnsi="Montserrat" w:cs="Arial"/>
                <w:bCs/>
                <w:sz w:val="18"/>
                <w:szCs w:val="18"/>
                <w:lang w:val="es-ES" w:eastAsia="ar-SA"/>
              </w:rPr>
            </w:pPr>
            <w:r>
              <w:rPr>
                <w:rFonts w:ascii="Montserrat" w:eastAsia="Times New Roman" w:hAnsi="Montserrat" w:cs="Arial"/>
                <w:bCs/>
                <w:sz w:val="18"/>
                <w:szCs w:val="18"/>
                <w:lang w:val="es-ES" w:eastAsia="ar-SA"/>
              </w:rPr>
              <w:t>En su caso, o</w:t>
            </w:r>
            <w:r w:rsidRPr="00371FEC">
              <w:rPr>
                <w:rFonts w:ascii="Montserrat" w:eastAsia="Times New Roman" w:hAnsi="Montserrat" w:cs="Arial"/>
                <w:bCs/>
                <w:sz w:val="18"/>
                <w:szCs w:val="18"/>
                <w:lang w:val="es-ES" w:eastAsia="ar-SA"/>
              </w:rPr>
              <w:t>piniones positivas de cumplimiento de obligaciones fiscales, en materia de seguridad social y de pago de aportaciones patronales</w:t>
            </w:r>
          </w:p>
        </w:tc>
        <w:tc>
          <w:tcPr>
            <w:tcW w:w="599" w:type="pct"/>
            <w:vAlign w:val="center"/>
          </w:tcPr>
          <w:p w14:paraId="5BED5ED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C5CB78C" w14:textId="77777777" w:rsidR="00371FEC" w:rsidRPr="00E85D0B" w:rsidRDefault="004619CC" w:rsidP="00371FEC">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h</w:t>
            </w:r>
            <w:r w:rsidR="00371FEC" w:rsidRPr="00E85D0B">
              <w:rPr>
                <w:rFonts w:ascii="Montserrat" w:eastAsia="Times New Roman" w:hAnsi="Montserrat" w:cs="Arial"/>
                <w:b/>
                <w:noProof w:val="0"/>
                <w:sz w:val="18"/>
                <w:szCs w:val="18"/>
                <w:lang w:val="es-ES" w:eastAsia="ar-SA"/>
              </w:rPr>
              <w:t>.</w:t>
            </w:r>
          </w:p>
        </w:tc>
        <w:tc>
          <w:tcPr>
            <w:tcW w:w="812" w:type="pct"/>
          </w:tcPr>
          <w:p w14:paraId="4BFA5458" w14:textId="77777777"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D828FAE" w14:textId="77777777"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14:paraId="3FB24234" w14:textId="77777777" w:rsidTr="000472B4">
        <w:trPr>
          <w:jc w:val="center"/>
        </w:trPr>
        <w:tc>
          <w:tcPr>
            <w:tcW w:w="2634" w:type="pct"/>
            <w:vAlign w:val="center"/>
          </w:tcPr>
          <w:p w14:paraId="41590EAB" w14:textId="77777777"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para consultar opinión de cumplimiento 32-D</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VI</w:t>
            </w:r>
          </w:p>
        </w:tc>
        <w:tc>
          <w:tcPr>
            <w:tcW w:w="599" w:type="pct"/>
            <w:vAlign w:val="center"/>
          </w:tcPr>
          <w:p w14:paraId="10948DDE"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2E1325A9"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i</w:t>
            </w:r>
            <w:r w:rsidRPr="00E85D0B">
              <w:rPr>
                <w:rFonts w:ascii="Montserrat" w:eastAsia="Times New Roman" w:hAnsi="Montserrat" w:cs="Arial"/>
                <w:b/>
                <w:noProof w:val="0"/>
                <w:sz w:val="18"/>
                <w:szCs w:val="18"/>
                <w:lang w:val="es-ES" w:eastAsia="ar-SA"/>
              </w:rPr>
              <w:t>.</w:t>
            </w:r>
          </w:p>
        </w:tc>
        <w:tc>
          <w:tcPr>
            <w:tcW w:w="812" w:type="pct"/>
          </w:tcPr>
          <w:p w14:paraId="2F989E16"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0CF575BB"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14:paraId="38AB1C90" w14:textId="77777777" w:rsidTr="000472B4">
        <w:trPr>
          <w:jc w:val="center"/>
        </w:trPr>
        <w:tc>
          <w:tcPr>
            <w:tcW w:w="2634" w:type="pct"/>
            <w:vAlign w:val="center"/>
          </w:tcPr>
          <w:p w14:paraId="34A2925E" w14:textId="77777777"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donde el licitante manifieste si utliza el esquema de subcontratación</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VII</w:t>
            </w:r>
          </w:p>
        </w:tc>
        <w:tc>
          <w:tcPr>
            <w:tcW w:w="599" w:type="pct"/>
            <w:vAlign w:val="center"/>
          </w:tcPr>
          <w:p w14:paraId="5BD5F2F1"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9D5FCBD"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j</w:t>
            </w:r>
            <w:r w:rsidRPr="00E85D0B">
              <w:rPr>
                <w:rFonts w:ascii="Montserrat" w:eastAsia="Times New Roman" w:hAnsi="Montserrat" w:cs="Arial"/>
                <w:b/>
                <w:noProof w:val="0"/>
                <w:sz w:val="18"/>
                <w:szCs w:val="18"/>
                <w:lang w:val="es-ES" w:eastAsia="ar-SA"/>
              </w:rPr>
              <w:t>.</w:t>
            </w:r>
          </w:p>
        </w:tc>
        <w:tc>
          <w:tcPr>
            <w:tcW w:w="812" w:type="pct"/>
          </w:tcPr>
          <w:p w14:paraId="614DBBCB"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7E2A527A"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bl>
    <w:p w14:paraId="17739F19" w14:textId="77777777" w:rsidR="007D15C2" w:rsidRDefault="007D15C2" w:rsidP="007D15C2">
      <w:pPr>
        <w:suppressAutoHyphens/>
        <w:ind w:right="49"/>
        <w:rPr>
          <w:rFonts w:ascii="Montserrat" w:eastAsia="Times New Roman" w:hAnsi="Montserrat" w:cs="Arial"/>
          <w:b/>
          <w:noProof w:val="0"/>
          <w:sz w:val="18"/>
          <w:szCs w:val="18"/>
          <w:lang w:val="es-ES" w:eastAsia="ar-SA"/>
        </w:rPr>
      </w:pPr>
    </w:p>
    <w:p w14:paraId="49AB534E" w14:textId="77777777" w:rsidR="001D620F" w:rsidRDefault="001D620F" w:rsidP="007D15C2">
      <w:pPr>
        <w:suppressAutoHyphens/>
        <w:ind w:right="49"/>
        <w:rPr>
          <w:rFonts w:ascii="Montserrat" w:eastAsia="Times New Roman" w:hAnsi="Montserrat" w:cs="Arial"/>
          <w:b/>
          <w:noProof w:val="0"/>
          <w:sz w:val="18"/>
          <w:szCs w:val="18"/>
          <w:lang w:val="es-ES" w:eastAsia="ar-SA"/>
        </w:rPr>
      </w:pPr>
    </w:p>
    <w:p w14:paraId="4CA7AD47" w14:textId="77777777" w:rsidR="001D620F" w:rsidRDefault="001D620F" w:rsidP="007D15C2">
      <w:pPr>
        <w:suppressAutoHyphens/>
        <w:ind w:right="49"/>
        <w:rPr>
          <w:rFonts w:ascii="Montserrat" w:eastAsia="Times New Roman" w:hAnsi="Montserrat" w:cs="Arial"/>
          <w:b/>
          <w:noProof w:val="0"/>
          <w:sz w:val="18"/>
          <w:szCs w:val="18"/>
          <w:lang w:val="es-ES" w:eastAsia="ar-SA"/>
        </w:rPr>
      </w:pPr>
    </w:p>
    <w:p w14:paraId="57AF63BE" w14:textId="77777777" w:rsidR="001D620F" w:rsidRPr="00E85D0B" w:rsidRDefault="001D620F" w:rsidP="007D15C2">
      <w:pPr>
        <w:suppressAutoHyphens/>
        <w:ind w:right="49"/>
        <w:rPr>
          <w:rFonts w:ascii="Montserrat" w:eastAsia="Times New Roman" w:hAnsi="Montserrat" w:cs="Arial"/>
          <w:b/>
          <w:noProof w:val="0"/>
          <w:sz w:val="18"/>
          <w:szCs w:val="18"/>
          <w:lang w:val="es-ES" w:eastAsia="ar-SA"/>
        </w:rPr>
      </w:pPr>
    </w:p>
    <w:tbl>
      <w:tblPr>
        <w:tblW w:w="53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66"/>
        <w:gridCol w:w="1576"/>
        <w:gridCol w:w="1837"/>
      </w:tblGrid>
      <w:tr w:rsidR="007D15C2" w:rsidRPr="00E85D0B" w14:paraId="6FAF7918" w14:textId="77777777" w:rsidTr="00371FEC">
        <w:trPr>
          <w:cantSplit/>
          <w:tblHeader/>
          <w:jc w:val="center"/>
        </w:trPr>
        <w:tc>
          <w:tcPr>
            <w:tcW w:w="2609" w:type="pct"/>
            <w:shd w:val="clear" w:color="auto" w:fill="BFBFBF" w:themeFill="background1" w:themeFillShade="BF"/>
            <w:vAlign w:val="center"/>
          </w:tcPr>
          <w:p w14:paraId="7E925FE3"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lastRenderedPageBreak/>
              <w:t>PROPUESTA TÉCNICA</w:t>
            </w:r>
          </w:p>
        </w:tc>
        <w:tc>
          <w:tcPr>
            <w:tcW w:w="609" w:type="pct"/>
            <w:shd w:val="clear" w:color="auto" w:fill="BFBFBF" w:themeFill="background1" w:themeFillShade="BF"/>
            <w:vAlign w:val="center"/>
          </w:tcPr>
          <w:p w14:paraId="50758EEF"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23" w:type="pct"/>
            <w:tcBorders>
              <w:bottom w:val="single" w:sz="4" w:space="0" w:color="auto"/>
              <w:right w:val="single" w:sz="4" w:space="0" w:color="auto"/>
            </w:tcBorders>
            <w:shd w:val="clear" w:color="auto" w:fill="BFBFBF" w:themeFill="background1" w:themeFillShade="BF"/>
            <w:vAlign w:val="center"/>
          </w:tcPr>
          <w:p w14:paraId="48F95040" w14:textId="77777777"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1F887088" w14:textId="77777777"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vAlign w:val="center"/>
          </w:tcPr>
          <w:p w14:paraId="5051DD9C"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6A1CA4" w14:paraId="183CD1F1" w14:textId="77777777" w:rsidTr="00371FEC">
        <w:trPr>
          <w:cantSplit/>
          <w:trHeight w:val="204"/>
          <w:jc w:val="center"/>
        </w:trPr>
        <w:tc>
          <w:tcPr>
            <w:tcW w:w="2609" w:type="pct"/>
            <w:vAlign w:val="center"/>
          </w:tcPr>
          <w:p w14:paraId="39C57C3D" w14:textId="77777777" w:rsidR="007D15C2" w:rsidRPr="006A1CA4" w:rsidRDefault="007D15C2" w:rsidP="00D37C65">
            <w:pPr>
              <w:snapToGrid w:val="0"/>
              <w:ind w:right="49"/>
              <w:jc w:val="both"/>
              <w:rPr>
                <w:rFonts w:ascii="Montserrat" w:eastAsia="Times New Roman" w:hAnsi="Montserrat" w:cs="Arial"/>
                <w:bCs/>
                <w:noProof w:val="0"/>
                <w:sz w:val="18"/>
                <w:szCs w:val="18"/>
                <w:lang w:val="es-ES_tradnl" w:eastAsia="ar-SA"/>
              </w:rPr>
            </w:pPr>
            <w:r w:rsidRPr="006A1CA4">
              <w:rPr>
                <w:rFonts w:ascii="Montserrat" w:hAnsi="Montserrat" w:cs="Arial"/>
                <w:sz w:val="18"/>
                <w:szCs w:val="18"/>
                <w:lang w:val="es-ES_tradnl"/>
              </w:rPr>
              <w:t>Propuesta Técnica,</w:t>
            </w:r>
            <w:r w:rsidR="008958E6" w:rsidRPr="006A1CA4">
              <w:rPr>
                <w:rFonts w:ascii="Montserrat" w:hAnsi="Montserrat" w:cs="Arial"/>
                <w:sz w:val="18"/>
                <w:szCs w:val="18"/>
                <w:lang w:val="es-ES_tradnl"/>
              </w:rPr>
              <w:t xml:space="preserve"> para lo cual deberá</w:t>
            </w:r>
            <w:r w:rsidRPr="006A1CA4">
              <w:rPr>
                <w:rFonts w:ascii="Montserrat" w:hAnsi="Montserrat" w:cs="Arial"/>
                <w:sz w:val="18"/>
                <w:szCs w:val="18"/>
                <w:lang w:val="es-ES_tradnl"/>
              </w:rPr>
              <w:t xml:space="preserve"> </w:t>
            </w:r>
            <w:r w:rsidR="008958E6" w:rsidRPr="006A1CA4">
              <w:rPr>
                <w:rFonts w:ascii="Montserrat" w:hAnsi="Montserrat" w:cs="Arial"/>
                <w:sz w:val="18"/>
                <w:szCs w:val="18"/>
                <w:lang w:val="es-ES_tradnl"/>
              </w:rPr>
              <w:t>considerar el</w:t>
            </w:r>
            <w:r w:rsidRPr="006A1CA4">
              <w:rPr>
                <w:rFonts w:ascii="Montserrat" w:hAnsi="Montserrat" w:cs="Arial"/>
                <w:sz w:val="18"/>
                <w:szCs w:val="18"/>
                <w:lang w:val="es-ES_tradnl"/>
              </w:rPr>
              <w:t xml:space="preserve"> Anexo </w:t>
            </w:r>
            <w:r w:rsidR="004619CC" w:rsidRPr="006A1CA4">
              <w:rPr>
                <w:rFonts w:ascii="Montserrat" w:hAnsi="Montserrat" w:cs="Arial"/>
                <w:sz w:val="18"/>
                <w:szCs w:val="18"/>
                <w:lang w:val="es-ES_tradnl"/>
              </w:rPr>
              <w:t xml:space="preserve">1 </w:t>
            </w:r>
            <w:r w:rsidRPr="006A1CA4">
              <w:rPr>
                <w:rFonts w:ascii="Montserrat" w:hAnsi="Montserrat" w:cs="Arial"/>
                <w:sz w:val="18"/>
                <w:szCs w:val="18"/>
                <w:lang w:val="es-ES_tradnl"/>
              </w:rPr>
              <w:t>Requerimiento.</w:t>
            </w:r>
            <w:r w:rsidR="00D37C65" w:rsidRPr="006A1CA4">
              <w:rPr>
                <w:rFonts w:ascii="Montserrat" w:hAnsi="Montserrat" w:cs="Arial"/>
                <w:sz w:val="18"/>
                <w:szCs w:val="18"/>
                <w:lang w:val="es-ES_tradnl"/>
              </w:rPr>
              <w:t xml:space="preserve"> </w:t>
            </w:r>
            <w:r w:rsidR="00D37C65" w:rsidRPr="006A1CA4">
              <w:rPr>
                <w:rFonts w:ascii="Montserrat" w:hAnsi="Montserrat" w:cs="Arial"/>
                <w:b/>
                <w:sz w:val="18"/>
                <w:szCs w:val="18"/>
                <w:lang w:val="es-ES_tradnl"/>
              </w:rPr>
              <w:t>Formato de Propuesta Técnica</w:t>
            </w:r>
          </w:p>
        </w:tc>
        <w:tc>
          <w:tcPr>
            <w:tcW w:w="609" w:type="pct"/>
            <w:vAlign w:val="center"/>
          </w:tcPr>
          <w:p w14:paraId="683C0700"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61E578D8"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a.</w:t>
            </w:r>
          </w:p>
        </w:tc>
        <w:tc>
          <w:tcPr>
            <w:tcW w:w="823" w:type="pct"/>
            <w:tcBorders>
              <w:top w:val="single" w:sz="4" w:space="0" w:color="auto"/>
              <w:bottom w:val="single" w:sz="4" w:space="0" w:color="auto"/>
            </w:tcBorders>
          </w:tcPr>
          <w:p w14:paraId="3B59DB3F"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013CE57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291F181D" w14:textId="77777777" w:rsidTr="00371FEC">
        <w:trPr>
          <w:cantSplit/>
          <w:trHeight w:val="204"/>
          <w:jc w:val="center"/>
        </w:trPr>
        <w:tc>
          <w:tcPr>
            <w:tcW w:w="2609" w:type="pct"/>
            <w:vAlign w:val="center"/>
          </w:tcPr>
          <w:p w14:paraId="704EC2BF" w14:textId="77777777" w:rsidR="007D15C2" w:rsidRPr="006A1CA4" w:rsidRDefault="007D15C2" w:rsidP="00AB7451">
            <w:pPr>
              <w:tabs>
                <w:tab w:val="left" w:pos="1276"/>
                <w:tab w:val="left" w:pos="15889"/>
              </w:tabs>
              <w:suppressAutoHyphens/>
              <w:overflowPunct w:val="0"/>
              <w:autoSpaceDE w:val="0"/>
              <w:ind w:right="49"/>
              <w:jc w:val="both"/>
              <w:textAlignment w:val="baseline"/>
              <w:rPr>
                <w:rFonts w:ascii="Montserrat" w:eastAsia="Times New Roman" w:hAnsi="Montserrat" w:cs="Arial"/>
                <w:sz w:val="18"/>
                <w:szCs w:val="18"/>
                <w:lang w:eastAsia="ar-SA"/>
              </w:rPr>
            </w:pPr>
            <w:r w:rsidRPr="006A1CA4">
              <w:rPr>
                <w:rFonts w:ascii="Montserrat" w:eastAsia="Times New Roman" w:hAnsi="Montserrat" w:cs="Arial"/>
                <w:sz w:val="18"/>
                <w:szCs w:val="18"/>
                <w:lang w:eastAsia="es-ES"/>
              </w:rPr>
              <w:t>Escrito del licitante en el que se manifieste que los bienes terapéuticos ofertados cumplen con las normas.</w:t>
            </w:r>
          </w:p>
        </w:tc>
        <w:tc>
          <w:tcPr>
            <w:tcW w:w="609" w:type="pct"/>
            <w:vAlign w:val="center"/>
          </w:tcPr>
          <w:p w14:paraId="18920792"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353936BE"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b.</w:t>
            </w:r>
          </w:p>
        </w:tc>
        <w:tc>
          <w:tcPr>
            <w:tcW w:w="823" w:type="pct"/>
            <w:tcBorders>
              <w:top w:val="single" w:sz="4" w:space="0" w:color="auto"/>
              <w:bottom w:val="single" w:sz="4" w:space="0" w:color="auto"/>
            </w:tcBorders>
          </w:tcPr>
          <w:p w14:paraId="6EF5F488"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6CB2F99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2709B692" w14:textId="77777777" w:rsidTr="00371FEC">
        <w:trPr>
          <w:cantSplit/>
          <w:trHeight w:val="528"/>
          <w:jc w:val="center"/>
        </w:trPr>
        <w:tc>
          <w:tcPr>
            <w:tcW w:w="2609" w:type="pct"/>
            <w:vAlign w:val="center"/>
          </w:tcPr>
          <w:p w14:paraId="28ECD1CD" w14:textId="77777777" w:rsidR="007D15C2" w:rsidRPr="006A1CA4" w:rsidRDefault="007D15C2" w:rsidP="00AB7451">
            <w:pPr>
              <w:snapToGrid w:val="0"/>
              <w:ind w:right="49"/>
              <w:jc w:val="both"/>
              <w:rPr>
                <w:rFonts w:ascii="Montserrat" w:hAnsi="Montserrat" w:cs="Arial"/>
                <w:sz w:val="18"/>
                <w:szCs w:val="18"/>
                <w:lang w:val="es-ES_tradnl"/>
              </w:rPr>
            </w:pPr>
            <w:r w:rsidRPr="006A1CA4">
              <w:rPr>
                <w:rFonts w:ascii="Montserrat" w:hAnsi="Montserrat" w:cs="Arial"/>
                <w:sz w:val="18"/>
                <w:szCs w:val="18"/>
                <w:lang w:val="es-ES_tradnl"/>
              </w:rPr>
              <w:t>Registros Sanitarios</w:t>
            </w:r>
          </w:p>
        </w:tc>
        <w:tc>
          <w:tcPr>
            <w:tcW w:w="609" w:type="pct"/>
            <w:vAlign w:val="center"/>
          </w:tcPr>
          <w:p w14:paraId="203960F8"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5449C61C"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c.</w:t>
            </w:r>
          </w:p>
        </w:tc>
        <w:tc>
          <w:tcPr>
            <w:tcW w:w="823" w:type="pct"/>
            <w:tcBorders>
              <w:top w:val="single" w:sz="4" w:space="0" w:color="auto"/>
              <w:bottom w:val="single" w:sz="4" w:space="0" w:color="auto"/>
            </w:tcBorders>
          </w:tcPr>
          <w:p w14:paraId="2D420CF8"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59F8560A"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6B5B62E7" w14:textId="77777777" w:rsidTr="00371FEC">
        <w:trPr>
          <w:cantSplit/>
          <w:trHeight w:val="181"/>
          <w:jc w:val="center"/>
        </w:trPr>
        <w:tc>
          <w:tcPr>
            <w:tcW w:w="2609" w:type="pct"/>
            <w:vAlign w:val="center"/>
          </w:tcPr>
          <w:p w14:paraId="3AADB8F6" w14:textId="77777777" w:rsidR="007D15C2" w:rsidRPr="006A1CA4" w:rsidRDefault="007D15C2" w:rsidP="00AB7451">
            <w:pPr>
              <w:ind w:right="49"/>
              <w:jc w:val="both"/>
              <w:rPr>
                <w:rFonts w:ascii="Montserrat" w:hAnsi="Montserrat" w:cs="Arial"/>
                <w:sz w:val="18"/>
                <w:szCs w:val="18"/>
              </w:rPr>
            </w:pPr>
            <w:r w:rsidRPr="006A1CA4">
              <w:rPr>
                <w:rFonts w:ascii="Montserrat" w:hAnsi="Montserrat" w:cs="Arial"/>
                <w:bCs/>
                <w:sz w:val="18"/>
                <w:szCs w:val="18"/>
                <w:lang w:eastAsia="ar-SA"/>
              </w:rPr>
              <w:t>Licencias y Avisos</w:t>
            </w:r>
          </w:p>
        </w:tc>
        <w:tc>
          <w:tcPr>
            <w:tcW w:w="609" w:type="pct"/>
            <w:vAlign w:val="center"/>
          </w:tcPr>
          <w:p w14:paraId="359D7881"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7524BD1C"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d.</w:t>
            </w:r>
          </w:p>
        </w:tc>
        <w:tc>
          <w:tcPr>
            <w:tcW w:w="823" w:type="pct"/>
            <w:tcBorders>
              <w:top w:val="single" w:sz="4" w:space="0" w:color="auto"/>
              <w:bottom w:val="single" w:sz="4" w:space="0" w:color="auto"/>
            </w:tcBorders>
          </w:tcPr>
          <w:p w14:paraId="1D77C99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177E825A"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0AA42F15" w14:textId="77777777" w:rsidTr="00371FEC">
        <w:trPr>
          <w:cantSplit/>
          <w:trHeight w:val="204"/>
          <w:jc w:val="center"/>
        </w:trPr>
        <w:tc>
          <w:tcPr>
            <w:tcW w:w="2609" w:type="pct"/>
            <w:vAlign w:val="center"/>
          </w:tcPr>
          <w:p w14:paraId="2BEE1834" w14:textId="77777777" w:rsidR="007D15C2" w:rsidRPr="006A1CA4" w:rsidRDefault="007D15C2" w:rsidP="00AB7451">
            <w:pPr>
              <w:ind w:right="49"/>
              <w:jc w:val="both"/>
              <w:rPr>
                <w:rFonts w:ascii="Montserrat" w:hAnsi="Montserrat" w:cs="Arial"/>
                <w:b/>
                <w:bCs/>
                <w:sz w:val="18"/>
                <w:szCs w:val="18"/>
                <w:lang w:eastAsia="ar-SA"/>
              </w:rPr>
            </w:pPr>
            <w:r w:rsidRPr="006A1CA4">
              <w:rPr>
                <w:rFonts w:ascii="Montserrat" w:hAnsi="Montserrat" w:cs="Arial"/>
                <w:bCs/>
                <w:sz w:val="18"/>
                <w:szCs w:val="18"/>
                <w:lang w:eastAsia="ar-SA"/>
              </w:rPr>
              <w:t>Folletos, catálogos, fotografías, manuales, entre otros</w:t>
            </w:r>
          </w:p>
        </w:tc>
        <w:tc>
          <w:tcPr>
            <w:tcW w:w="609" w:type="pct"/>
            <w:vAlign w:val="center"/>
          </w:tcPr>
          <w:p w14:paraId="68234619"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2C452AAA"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e.</w:t>
            </w:r>
          </w:p>
        </w:tc>
        <w:tc>
          <w:tcPr>
            <w:tcW w:w="823" w:type="pct"/>
            <w:tcBorders>
              <w:top w:val="single" w:sz="4" w:space="0" w:color="auto"/>
              <w:bottom w:val="single" w:sz="4" w:space="0" w:color="auto"/>
            </w:tcBorders>
          </w:tcPr>
          <w:p w14:paraId="74827FB7"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4D6A8604"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17C85524" w14:textId="77777777" w:rsidTr="00371FEC">
        <w:trPr>
          <w:cantSplit/>
          <w:trHeight w:val="204"/>
          <w:jc w:val="center"/>
        </w:trPr>
        <w:tc>
          <w:tcPr>
            <w:tcW w:w="2609" w:type="pct"/>
            <w:vAlign w:val="center"/>
          </w:tcPr>
          <w:p w14:paraId="57AEF41F" w14:textId="77777777" w:rsidR="007D15C2" w:rsidRPr="006A1CA4" w:rsidRDefault="007D15C2" w:rsidP="00AB7451">
            <w:pPr>
              <w:ind w:right="49"/>
              <w:jc w:val="both"/>
              <w:rPr>
                <w:rFonts w:ascii="Montserrat" w:hAnsi="Montserrat" w:cs="Arial"/>
                <w:bCs/>
                <w:sz w:val="18"/>
                <w:szCs w:val="18"/>
                <w:lang w:eastAsia="ar-SA"/>
              </w:rPr>
            </w:pPr>
            <w:r w:rsidRPr="006A1CA4">
              <w:rPr>
                <w:rFonts w:ascii="Montserrat" w:hAnsi="Montserrat" w:cs="Arial"/>
                <w:bCs/>
                <w:sz w:val="18"/>
                <w:szCs w:val="18"/>
                <w:lang w:eastAsia="ar-SA"/>
              </w:rPr>
              <w:t>Carta de Respaldo</w:t>
            </w:r>
          </w:p>
        </w:tc>
        <w:tc>
          <w:tcPr>
            <w:tcW w:w="609" w:type="pct"/>
            <w:vAlign w:val="center"/>
          </w:tcPr>
          <w:p w14:paraId="6DD82BA4"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190F1F60"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f.</w:t>
            </w:r>
          </w:p>
        </w:tc>
        <w:tc>
          <w:tcPr>
            <w:tcW w:w="823" w:type="pct"/>
            <w:tcBorders>
              <w:top w:val="single" w:sz="4" w:space="0" w:color="auto"/>
              <w:bottom w:val="single" w:sz="4" w:space="0" w:color="auto"/>
            </w:tcBorders>
          </w:tcPr>
          <w:p w14:paraId="743375D2"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753BF238"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14:paraId="7B771739" w14:textId="77777777" w:rsidR="007D15C2" w:rsidRPr="00E85D0B" w:rsidRDefault="007D15C2" w:rsidP="007D15C2">
      <w:pPr>
        <w:suppressAutoHyphens/>
        <w:ind w:right="49"/>
        <w:rPr>
          <w:rFonts w:ascii="Montserrat" w:eastAsia="Times New Roman" w:hAnsi="Montserrat" w:cs="Arial"/>
          <w:noProof w:val="0"/>
          <w:sz w:val="18"/>
          <w:szCs w:val="18"/>
          <w:lang w:val="es-ES" w:eastAsia="ar-SA"/>
        </w:rPr>
      </w:pPr>
    </w:p>
    <w:tbl>
      <w:tblPr>
        <w:tblW w:w="53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48"/>
        <w:gridCol w:w="1598"/>
        <w:gridCol w:w="1838"/>
      </w:tblGrid>
      <w:tr w:rsidR="007D15C2" w:rsidRPr="00E85D0B" w14:paraId="2555B305" w14:textId="77777777" w:rsidTr="00371FEC">
        <w:trPr>
          <w:tblHeader/>
          <w:jc w:val="center"/>
        </w:trPr>
        <w:tc>
          <w:tcPr>
            <w:tcW w:w="2607" w:type="pct"/>
            <w:shd w:val="clear" w:color="auto" w:fill="BFBFBF" w:themeFill="background1" w:themeFillShade="BF"/>
            <w:vAlign w:val="center"/>
          </w:tcPr>
          <w:p w14:paraId="22C2DB0C"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PROPUESTA ECONÓMICA</w:t>
            </w:r>
          </w:p>
        </w:tc>
        <w:tc>
          <w:tcPr>
            <w:tcW w:w="599" w:type="pct"/>
            <w:shd w:val="clear" w:color="auto" w:fill="BFBFBF" w:themeFill="background1" w:themeFillShade="BF"/>
            <w:vAlign w:val="center"/>
          </w:tcPr>
          <w:p w14:paraId="285A2038"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34" w:type="pct"/>
            <w:tcBorders>
              <w:bottom w:val="single" w:sz="4" w:space="0" w:color="auto"/>
              <w:right w:val="single" w:sz="4" w:space="0" w:color="auto"/>
            </w:tcBorders>
            <w:shd w:val="clear" w:color="auto" w:fill="BFBFBF" w:themeFill="background1" w:themeFillShade="BF"/>
            <w:vAlign w:val="center"/>
          </w:tcPr>
          <w:p w14:paraId="2492DB6A" w14:textId="77777777"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30F82788" w14:textId="77777777"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tcPr>
          <w:p w14:paraId="3B1164D2"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B86DE2" w14:paraId="43C9F177" w14:textId="77777777" w:rsidTr="000472B4">
        <w:trPr>
          <w:trHeight w:val="639"/>
          <w:jc w:val="center"/>
        </w:trPr>
        <w:tc>
          <w:tcPr>
            <w:tcW w:w="2607" w:type="pct"/>
            <w:vAlign w:val="center"/>
          </w:tcPr>
          <w:p w14:paraId="63C17B6A" w14:textId="77777777" w:rsidR="007D15C2" w:rsidRPr="00D37C65" w:rsidRDefault="000472B4" w:rsidP="00C86FE0">
            <w:pPr>
              <w:snapToGrid w:val="0"/>
              <w:ind w:right="49"/>
              <w:rPr>
                <w:rFonts w:ascii="Montserrat" w:eastAsia="Times New Roman" w:hAnsi="Montserrat" w:cs="Arial"/>
                <w:bCs/>
                <w:noProof w:val="0"/>
                <w:sz w:val="18"/>
                <w:szCs w:val="18"/>
                <w:lang w:val="es-ES_tradnl" w:eastAsia="ar-SA"/>
              </w:rPr>
            </w:pPr>
            <w:r w:rsidRPr="00E85D0B">
              <w:rPr>
                <w:rFonts w:ascii="Montserrat" w:hAnsi="Montserrat" w:cs="Arial"/>
                <w:sz w:val="18"/>
                <w:szCs w:val="18"/>
                <w:lang w:val="es-ES_tradnl"/>
              </w:rPr>
              <w:t>Propuesta</w:t>
            </w:r>
            <w:r w:rsidRPr="00714142">
              <w:rPr>
                <w:rFonts w:ascii="Montserrat" w:hAnsi="Montserrat" w:cs="Arial"/>
                <w:sz w:val="18"/>
                <w:szCs w:val="18"/>
                <w:lang w:val="es-ES_tradnl"/>
              </w:rPr>
              <w:t xml:space="preserve"> Económica, </w:t>
            </w:r>
            <w:r w:rsidRPr="00E85D0B">
              <w:rPr>
                <w:rFonts w:ascii="Montserrat" w:hAnsi="Montserrat" w:cs="Arial"/>
                <w:b/>
                <w:sz w:val="18"/>
                <w:szCs w:val="18"/>
                <w:lang w:val="es-ES_tradnl"/>
              </w:rPr>
              <w:t xml:space="preserve">Anexo </w:t>
            </w:r>
            <w:r w:rsidR="00C86FE0">
              <w:rPr>
                <w:rFonts w:ascii="Montserrat" w:hAnsi="Montserrat" w:cs="Arial"/>
                <w:b/>
                <w:sz w:val="18"/>
                <w:szCs w:val="18"/>
                <w:lang w:val="es-ES_tradnl"/>
              </w:rPr>
              <w:t>I</w:t>
            </w:r>
            <w:r w:rsidRPr="00E85D0B">
              <w:rPr>
                <w:rFonts w:ascii="Montserrat" w:hAnsi="Montserrat" w:cs="Arial"/>
                <w:b/>
                <w:sz w:val="18"/>
                <w:szCs w:val="18"/>
                <w:lang w:val="es-ES_tradnl"/>
              </w:rPr>
              <w:t>X</w:t>
            </w:r>
            <w:r w:rsidR="00C86FE0">
              <w:rPr>
                <w:rFonts w:ascii="Montserrat" w:hAnsi="Montserrat" w:cs="Arial"/>
                <w:sz w:val="18"/>
                <w:szCs w:val="18"/>
                <w:lang w:val="es-ES_tradnl"/>
              </w:rPr>
              <w:t>.</w:t>
            </w:r>
          </w:p>
        </w:tc>
        <w:tc>
          <w:tcPr>
            <w:tcW w:w="599" w:type="pct"/>
            <w:vAlign w:val="center"/>
          </w:tcPr>
          <w:p w14:paraId="10A87EFB" w14:textId="77777777" w:rsidR="007D15C2" w:rsidRPr="00B86DE2" w:rsidRDefault="00396A81"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4.3.</w:t>
            </w:r>
            <w:r w:rsidRPr="00B86DE2">
              <w:rPr>
                <w:rFonts w:ascii="Montserrat" w:eastAsia="Times New Roman" w:hAnsi="Montserrat" w:cs="Arial"/>
                <w:b/>
                <w:noProof w:val="0"/>
                <w:sz w:val="18"/>
                <w:szCs w:val="18"/>
                <w:lang w:val="es-ES" w:eastAsia="ar-SA"/>
              </w:rPr>
              <w:t xml:space="preserve"> </w:t>
            </w:r>
          </w:p>
        </w:tc>
        <w:tc>
          <w:tcPr>
            <w:tcW w:w="834" w:type="pct"/>
            <w:tcBorders>
              <w:top w:val="single" w:sz="4" w:space="0" w:color="auto"/>
              <w:bottom w:val="single" w:sz="4" w:space="0" w:color="auto"/>
              <w:right w:val="single" w:sz="4" w:space="0" w:color="auto"/>
            </w:tcBorders>
          </w:tcPr>
          <w:p w14:paraId="2B1C251F" w14:textId="77777777"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71C8EA1B" w14:textId="77777777"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14:paraId="35412C30" w14:textId="77777777" w:rsidR="007D15C2" w:rsidRDefault="007D15C2" w:rsidP="007D15C2">
      <w:pPr>
        <w:suppressAutoHyphens/>
        <w:ind w:right="49"/>
        <w:rPr>
          <w:rFonts w:ascii="Montserrat" w:eastAsia="Times New Roman" w:hAnsi="Montserrat" w:cs="Arial"/>
          <w:b/>
          <w:noProof w:val="0"/>
          <w:sz w:val="18"/>
          <w:szCs w:val="18"/>
          <w:u w:val="single"/>
          <w:lang w:val="es-ES" w:eastAsia="ar-SA"/>
        </w:rPr>
      </w:pPr>
    </w:p>
    <w:p w14:paraId="2048EBA1" w14:textId="77777777" w:rsidR="009D32E9" w:rsidRDefault="009D32E9" w:rsidP="007D15C2">
      <w:pPr>
        <w:suppressAutoHyphens/>
        <w:ind w:right="49"/>
        <w:rPr>
          <w:rFonts w:ascii="Montserrat" w:eastAsia="Times New Roman" w:hAnsi="Montserrat" w:cs="Arial"/>
          <w:b/>
          <w:noProof w:val="0"/>
          <w:sz w:val="18"/>
          <w:szCs w:val="18"/>
          <w:u w:val="single"/>
          <w:lang w:val="es-ES" w:eastAsia="ar-SA"/>
        </w:rPr>
      </w:pPr>
    </w:p>
    <w:p w14:paraId="28845030" w14:textId="77777777" w:rsidR="009D32E9" w:rsidRDefault="009D32E9">
      <w:pPr>
        <w:rPr>
          <w:rFonts w:ascii="Montserrat" w:eastAsia="Times New Roman" w:hAnsi="Montserrat" w:cs="Arial"/>
          <w:b/>
          <w:noProof w:val="0"/>
          <w:sz w:val="18"/>
          <w:szCs w:val="18"/>
          <w:u w:val="single"/>
          <w:lang w:val="es-ES" w:eastAsia="ar-SA"/>
        </w:rPr>
      </w:pPr>
      <w:r>
        <w:rPr>
          <w:rFonts w:ascii="Montserrat" w:eastAsia="Times New Roman" w:hAnsi="Montserrat" w:cs="Arial"/>
          <w:b/>
          <w:noProof w:val="0"/>
          <w:sz w:val="18"/>
          <w:szCs w:val="18"/>
          <w:u w:val="single"/>
          <w:lang w:val="es-ES" w:eastAsia="ar-SA"/>
        </w:rPr>
        <w:br w:type="page"/>
      </w:r>
    </w:p>
    <w:p w14:paraId="77050CF6" w14:textId="77777777" w:rsidR="009D32E9" w:rsidRDefault="009D32E9" w:rsidP="009D32E9">
      <w:pPr>
        <w:pStyle w:val="Ttulo1"/>
        <w:spacing w:before="0" w:after="0"/>
        <w:ind w:left="360" w:right="49"/>
        <w:jc w:val="center"/>
        <w:rPr>
          <w:rFonts w:ascii="Montserrat" w:hAnsi="Montserrat" w:cs="Arial"/>
          <w:noProof w:val="0"/>
          <w:sz w:val="20"/>
          <w:szCs w:val="20"/>
        </w:rPr>
      </w:pPr>
      <w:bookmarkStart w:id="208" w:name="_Toc87546483"/>
      <w:bookmarkStart w:id="209" w:name="_Toc108438460"/>
      <w:r w:rsidRPr="00E85D0B">
        <w:rPr>
          <w:rFonts w:ascii="Montserrat" w:hAnsi="Montserrat" w:cs="Arial"/>
          <w:sz w:val="20"/>
          <w:szCs w:val="20"/>
        </w:rPr>
        <w:lastRenderedPageBreak/>
        <w:t xml:space="preserve">ANEXO XVI </w:t>
      </w:r>
      <w:r w:rsidRPr="00E85D0B">
        <w:rPr>
          <w:rFonts w:ascii="Montserrat" w:hAnsi="Montserrat" w:cs="Arial"/>
          <w:sz w:val="20"/>
          <w:szCs w:val="20"/>
        </w:rPr>
        <w:br/>
      </w:r>
      <w:r w:rsidRPr="00284015">
        <w:rPr>
          <w:rFonts w:ascii="Montserrat" w:hAnsi="Montserrat" w:cs="Arial"/>
          <w:noProof w:val="0"/>
          <w:sz w:val="20"/>
          <w:szCs w:val="20"/>
        </w:rPr>
        <w:t>ESCRITO PARA CONSULTAR OPINIÓN DE CUMPLIMIENTO 32-D</w:t>
      </w:r>
      <w:bookmarkEnd w:id="208"/>
      <w:bookmarkEnd w:id="209"/>
    </w:p>
    <w:p w14:paraId="17CF3D2B" w14:textId="77777777" w:rsidR="009D32E9" w:rsidRPr="00284015" w:rsidRDefault="009D32E9" w:rsidP="009D32E9">
      <w:pPr>
        <w:ind w:right="193"/>
        <w:jc w:val="both"/>
        <w:rPr>
          <w:rFonts w:ascii="Montserrat Light" w:hAnsi="Montserrat Light" w:cs="Arial"/>
          <w:sz w:val="18"/>
          <w:szCs w:val="18"/>
        </w:rPr>
      </w:pPr>
    </w:p>
    <w:p w14:paraId="046A6195" w14:textId="77777777" w:rsidR="009D32E9" w:rsidRDefault="009D32E9" w:rsidP="009D32E9">
      <w:pPr>
        <w:ind w:right="193"/>
        <w:jc w:val="right"/>
        <w:rPr>
          <w:rFonts w:ascii="Montserrat Light" w:hAnsi="Montserrat Light" w:cs="Arial"/>
          <w:sz w:val="18"/>
          <w:szCs w:val="18"/>
        </w:rPr>
      </w:pPr>
    </w:p>
    <w:p w14:paraId="002E4522" w14:textId="77777777" w:rsidR="009D32E9" w:rsidRPr="00284015" w:rsidRDefault="009D32E9" w:rsidP="009D32E9">
      <w:pPr>
        <w:ind w:right="193"/>
        <w:jc w:val="right"/>
        <w:rPr>
          <w:rFonts w:ascii="Montserrat Light" w:hAnsi="Montserrat Light" w:cs="Arial"/>
          <w:sz w:val="18"/>
          <w:szCs w:val="18"/>
        </w:rPr>
      </w:pPr>
      <w:r>
        <w:rPr>
          <w:rFonts w:ascii="Montserrat Light" w:hAnsi="Montserrat Light" w:cs="Arial"/>
          <w:sz w:val="18"/>
          <w:szCs w:val="18"/>
        </w:rPr>
        <w:t>__________</w:t>
      </w:r>
      <w:r w:rsidRPr="00284015">
        <w:rPr>
          <w:rFonts w:ascii="Montserrat Light" w:hAnsi="Montserrat Light" w:cs="Arial"/>
          <w:sz w:val="18"/>
          <w:szCs w:val="18"/>
        </w:rPr>
        <w:t>, a ___ de ________________ de _____.</w:t>
      </w:r>
    </w:p>
    <w:p w14:paraId="0A1EDF14" w14:textId="77777777" w:rsidR="009D32E9" w:rsidRPr="00284015" w:rsidRDefault="009D32E9" w:rsidP="009D32E9">
      <w:pPr>
        <w:ind w:right="193"/>
        <w:jc w:val="both"/>
        <w:rPr>
          <w:rFonts w:ascii="Montserrat Light" w:hAnsi="Montserrat Light" w:cs="Arial"/>
          <w:sz w:val="18"/>
          <w:szCs w:val="18"/>
        </w:rPr>
      </w:pPr>
    </w:p>
    <w:p w14:paraId="5D60BECF"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14:paraId="6384EA6C"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14:paraId="7D221CFA"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14:paraId="20BEAAA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14:paraId="4DA621BC"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14:paraId="79690B4D" w14:textId="77777777" w:rsidR="009D32E9" w:rsidRPr="00284015" w:rsidRDefault="009D32E9" w:rsidP="009D32E9">
      <w:pPr>
        <w:rPr>
          <w:rFonts w:ascii="Montserrat Light" w:hAnsi="Montserrat Light" w:cs="Arial"/>
          <w:sz w:val="18"/>
          <w:szCs w:val="18"/>
        </w:rPr>
      </w:pPr>
    </w:p>
    <w:p w14:paraId="4DE3794A" w14:textId="77777777" w:rsidR="009D32E9" w:rsidRDefault="009D32E9" w:rsidP="009D32E9">
      <w:pPr>
        <w:rPr>
          <w:rFonts w:ascii="Montserrat Light" w:hAnsi="Montserrat Light" w:cs="Arial"/>
          <w:sz w:val="18"/>
          <w:szCs w:val="18"/>
        </w:rPr>
      </w:pPr>
      <w:r w:rsidRPr="00284015">
        <w:rPr>
          <w:rFonts w:ascii="Montserrat Light" w:hAnsi="Montserrat Light" w:cs="Arial"/>
          <w:sz w:val="18"/>
          <w:szCs w:val="18"/>
        </w:rPr>
        <w:t>Quien al calce suscribe en mi carácter de (marque solo uno):</w:t>
      </w:r>
    </w:p>
    <w:p w14:paraId="2AB0F083" w14:textId="77777777" w:rsidR="009D32E9" w:rsidRPr="00284015" w:rsidRDefault="009D32E9" w:rsidP="009D32E9">
      <w:pPr>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3D825D6A" w14:textId="77777777" w:rsidTr="005477A6">
        <w:tc>
          <w:tcPr>
            <w:tcW w:w="567" w:type="dxa"/>
          </w:tcPr>
          <w:p w14:paraId="6107A941"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C29684C" wp14:editId="4B92FACF">
                      <wp:extent cx="144000" cy="144000"/>
                      <wp:effectExtent l="0" t="0" r="27940" b="27940"/>
                      <wp:docPr id="11"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A04A3F7"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DF51061"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14:paraId="1288DD8F" w14:textId="77777777" w:rsidTr="005477A6">
        <w:tc>
          <w:tcPr>
            <w:tcW w:w="567" w:type="dxa"/>
          </w:tcPr>
          <w:p w14:paraId="4D466ED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0ACB0D0" wp14:editId="5C07FEB1">
                      <wp:extent cx="144000" cy="144000"/>
                      <wp:effectExtent l="0" t="0" r="27940" b="27940"/>
                      <wp:docPr id="1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41E610D"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22181FCE"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14:paraId="153A5C78" w14:textId="77777777" w:rsidTr="005477A6">
        <w:tc>
          <w:tcPr>
            <w:tcW w:w="567" w:type="dxa"/>
          </w:tcPr>
          <w:p w14:paraId="27A86183"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39C2B20E" wp14:editId="7D35902F">
                      <wp:extent cx="144000" cy="144000"/>
                      <wp:effectExtent l="0" t="0" r="27940" b="27940"/>
                      <wp:docPr id="20"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EB21F7F"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01B198AA"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r w:rsidR="009D32E9" w:rsidRPr="00284015" w14:paraId="216DE66C" w14:textId="77777777" w:rsidTr="005477A6">
        <w:tc>
          <w:tcPr>
            <w:tcW w:w="567" w:type="dxa"/>
          </w:tcPr>
          <w:p w14:paraId="7AFA2F99"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0AE957C2" wp14:editId="34D86A8B">
                      <wp:extent cx="144000" cy="144000"/>
                      <wp:effectExtent l="0" t="0" r="27940" b="27940"/>
                      <wp:docPr id="15"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67793CE"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6B0106C7"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bl>
    <w:p w14:paraId="102D86E4" w14:textId="77777777" w:rsidR="009D32E9" w:rsidRDefault="009D32E9" w:rsidP="009D32E9">
      <w:pPr>
        <w:jc w:val="both"/>
        <w:rPr>
          <w:rFonts w:ascii="Montserrat Light" w:hAnsi="Montserrat Light" w:cs="Arial"/>
          <w:sz w:val="18"/>
          <w:szCs w:val="18"/>
        </w:rPr>
      </w:pPr>
    </w:p>
    <w:p w14:paraId="3D9CA182"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Y con relación al procedimiento de contratación número _____________________________, AUTORIZO que los funcionarios adscritos a la División de Contratos puedan acceder mediante los sistemas electrónicos que para tales efectos disponga la Dirección de Incorporación y Recaudación del Instituto Mexicano del Seguro Social, a la consulta en tiempo real y en línea de opinión de cumplimiento en materia de contribuciones se seguridad social del Instituto Mexicano del Seguro Social. Lo anterior, respecto del de la voz, de mi representada y/o mis representadas según corresponda.</w:t>
      </w:r>
    </w:p>
    <w:p w14:paraId="3CECD969" w14:textId="77777777" w:rsidR="009D32E9" w:rsidRPr="00284015" w:rsidRDefault="009D32E9" w:rsidP="009D32E9">
      <w:pPr>
        <w:jc w:val="both"/>
        <w:rPr>
          <w:rFonts w:ascii="Montserrat Light" w:hAnsi="Montserrat Light" w:cs="Arial"/>
          <w:sz w:val="18"/>
          <w:szCs w:val="18"/>
        </w:rPr>
      </w:pPr>
    </w:p>
    <w:p w14:paraId="655D5B2C"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 xml:space="preserve">En el entendido de que, de existir discrepancia entre la información consultada por los servidores públicos de la División de Contratos y la(s) opinión(es) de cumplimiento presentada(s) por el de la voz al momento de formalizar el instrumento jurídico respectivo, y aplicando el principio </w:t>
      </w:r>
      <w:r w:rsidRPr="00284015">
        <w:rPr>
          <w:rFonts w:ascii="Montserrat Light" w:hAnsi="Montserrat Light" w:cs="Arial"/>
          <w:i/>
          <w:iCs/>
          <w:sz w:val="18"/>
          <w:szCs w:val="18"/>
        </w:rPr>
        <w:t>pro homine</w:t>
      </w:r>
      <w:r w:rsidRPr="00284015">
        <w:rPr>
          <w:rFonts w:ascii="Montserrat Light" w:hAnsi="Montserrat Light" w:cs="Arial"/>
          <w:sz w:val="18"/>
          <w:szCs w:val="18"/>
        </w:rPr>
        <w:t>, prevalecerá(n) la(s) que favorezca(n) al de la voz, a mi representada y/o mis representadas según corresponda.</w:t>
      </w:r>
    </w:p>
    <w:p w14:paraId="497F9282" w14:textId="77777777" w:rsidR="009D32E9" w:rsidRDefault="009D32E9" w:rsidP="009D32E9">
      <w:pPr>
        <w:jc w:val="both"/>
        <w:rPr>
          <w:rFonts w:ascii="Montserrat Light" w:hAnsi="Montserrat Light" w:cs="Arial"/>
          <w:sz w:val="18"/>
          <w:szCs w:val="18"/>
        </w:rPr>
      </w:pPr>
    </w:p>
    <w:p w14:paraId="3E2451CE" w14:textId="77777777"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14:paraId="126317BE" w14:textId="77777777" w:rsidR="009D32E9" w:rsidRDefault="009D32E9" w:rsidP="009D32E9">
      <w:pPr>
        <w:jc w:val="center"/>
        <w:rPr>
          <w:rFonts w:ascii="Montserrat Light" w:hAnsi="Montserrat Light" w:cs="Arial"/>
          <w:sz w:val="18"/>
          <w:szCs w:val="18"/>
        </w:rPr>
      </w:pPr>
    </w:p>
    <w:p w14:paraId="7E928792" w14:textId="77777777" w:rsidR="009D32E9" w:rsidRPr="00284015" w:rsidRDefault="009D32E9" w:rsidP="009D32E9">
      <w:pPr>
        <w:jc w:val="center"/>
        <w:rPr>
          <w:rFonts w:ascii="Montserrat Light" w:hAnsi="Montserrat Light" w:cs="Arial"/>
          <w:sz w:val="18"/>
          <w:szCs w:val="18"/>
        </w:rPr>
      </w:pPr>
    </w:p>
    <w:p w14:paraId="5667EB0B" w14:textId="77777777"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BB0DA56" w14:textId="77777777"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7AB5112C" w14:textId="77777777" w:rsidR="009D32E9" w:rsidRDefault="009D32E9" w:rsidP="009D32E9">
      <w:pPr>
        <w:rPr>
          <w:rFonts w:ascii="Montserrat Light" w:eastAsia="Times New Roman" w:hAnsi="Montserrat Light" w:cs="Arial"/>
          <w:b/>
          <w:noProof w:val="0"/>
          <w:sz w:val="18"/>
          <w:szCs w:val="18"/>
          <w:lang w:eastAsia="ar-SA"/>
        </w:rPr>
      </w:pPr>
      <w:r>
        <w:rPr>
          <w:rFonts w:ascii="Montserrat Light" w:eastAsia="Times New Roman" w:hAnsi="Montserrat Light" w:cs="Arial"/>
          <w:b/>
          <w:noProof w:val="0"/>
          <w:sz w:val="18"/>
          <w:szCs w:val="18"/>
          <w:lang w:eastAsia="ar-SA"/>
        </w:rPr>
        <w:br w:type="page"/>
      </w:r>
    </w:p>
    <w:p w14:paraId="0F60AF9C" w14:textId="77777777" w:rsidR="009D32E9" w:rsidRDefault="009D32E9" w:rsidP="009D32E9">
      <w:pPr>
        <w:pStyle w:val="Ttulo1"/>
        <w:spacing w:before="0" w:after="0"/>
        <w:ind w:left="360" w:right="49"/>
        <w:jc w:val="center"/>
        <w:rPr>
          <w:rFonts w:ascii="Montserrat" w:hAnsi="Montserrat" w:cs="Arial"/>
          <w:noProof w:val="0"/>
          <w:sz w:val="20"/>
          <w:szCs w:val="20"/>
        </w:rPr>
      </w:pPr>
      <w:bookmarkStart w:id="210" w:name="_Toc87546484"/>
      <w:bookmarkStart w:id="211" w:name="_Toc108438461"/>
      <w:r w:rsidRPr="00E85D0B">
        <w:rPr>
          <w:rFonts w:ascii="Montserrat" w:hAnsi="Montserrat" w:cs="Arial"/>
          <w:sz w:val="20"/>
          <w:szCs w:val="20"/>
        </w:rPr>
        <w:lastRenderedPageBreak/>
        <w:t>ANEXO XVI</w:t>
      </w:r>
      <w:r>
        <w:rPr>
          <w:rFonts w:ascii="Montserrat" w:hAnsi="Montserrat" w:cs="Arial"/>
          <w:sz w:val="20"/>
          <w:szCs w:val="20"/>
        </w:rPr>
        <w:t>I</w:t>
      </w:r>
      <w:r w:rsidRPr="00E85D0B">
        <w:rPr>
          <w:rFonts w:ascii="Montserrat" w:hAnsi="Montserrat" w:cs="Arial"/>
          <w:sz w:val="20"/>
          <w:szCs w:val="20"/>
        </w:rPr>
        <w:t xml:space="preserve"> </w:t>
      </w:r>
      <w:r w:rsidRPr="00E85D0B">
        <w:rPr>
          <w:rFonts w:ascii="Montserrat" w:hAnsi="Montserrat" w:cs="Arial"/>
          <w:sz w:val="20"/>
          <w:szCs w:val="20"/>
        </w:rPr>
        <w:br/>
      </w:r>
      <w:r w:rsidRPr="00284015">
        <w:rPr>
          <w:rFonts w:ascii="Montserrat" w:hAnsi="Montserrat" w:cs="Arial"/>
          <w:noProof w:val="0"/>
          <w:sz w:val="20"/>
          <w:szCs w:val="20"/>
        </w:rPr>
        <w:t>ESCRITO DONDE EL LICITANTE MANIFIESTE SI UTLIZA EL ESQUEMA DE SUBCONTRATACIÓN</w:t>
      </w:r>
      <w:bookmarkEnd w:id="210"/>
      <w:bookmarkEnd w:id="211"/>
    </w:p>
    <w:p w14:paraId="0B3DB96F" w14:textId="77777777" w:rsidR="009D32E9" w:rsidRPr="00284015" w:rsidRDefault="009D32E9" w:rsidP="009D32E9">
      <w:pPr>
        <w:rPr>
          <w:lang w:eastAsia="ar-SA"/>
        </w:rPr>
      </w:pPr>
    </w:p>
    <w:p w14:paraId="59FF8EEB" w14:textId="77777777" w:rsidR="009D32E9" w:rsidRPr="00284015" w:rsidRDefault="009D32E9" w:rsidP="009D32E9">
      <w:pPr>
        <w:jc w:val="right"/>
        <w:rPr>
          <w:rFonts w:ascii="Montserrat Light" w:hAnsi="Montserrat Light"/>
          <w:sz w:val="18"/>
          <w:szCs w:val="18"/>
        </w:rPr>
      </w:pPr>
      <w:r>
        <w:rPr>
          <w:rFonts w:ascii="Montserrat Light" w:hAnsi="Montserrat Light"/>
          <w:sz w:val="18"/>
          <w:szCs w:val="18"/>
        </w:rPr>
        <w:t>_________________</w:t>
      </w:r>
      <w:r w:rsidRPr="00284015">
        <w:rPr>
          <w:rFonts w:ascii="Montserrat Light" w:hAnsi="Montserrat Light"/>
          <w:sz w:val="18"/>
          <w:szCs w:val="18"/>
        </w:rPr>
        <w:t>, a ___ de ________________ de _____.</w:t>
      </w:r>
    </w:p>
    <w:p w14:paraId="3C1AC508" w14:textId="77777777" w:rsidR="009D32E9" w:rsidRDefault="009D32E9" w:rsidP="009D32E9">
      <w:pPr>
        <w:rPr>
          <w:rFonts w:ascii="Montserrat Light" w:hAnsi="Montserrat Light"/>
          <w:sz w:val="18"/>
          <w:szCs w:val="18"/>
        </w:rPr>
      </w:pPr>
    </w:p>
    <w:p w14:paraId="6A05A0D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14:paraId="74F754C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14:paraId="4F7B605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14:paraId="4B2C60C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14:paraId="008A2E8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14:paraId="5026CDC6" w14:textId="77777777" w:rsidR="009D32E9" w:rsidRDefault="009D32E9" w:rsidP="009D32E9">
      <w:pPr>
        <w:rPr>
          <w:rFonts w:ascii="Montserrat Light" w:hAnsi="Montserrat Light"/>
          <w:sz w:val="18"/>
          <w:szCs w:val="18"/>
        </w:rPr>
      </w:pPr>
    </w:p>
    <w:p w14:paraId="7BB106A2" w14:textId="77777777" w:rsidR="009D32E9" w:rsidRDefault="009D32E9" w:rsidP="009D32E9">
      <w:pPr>
        <w:rPr>
          <w:rFonts w:ascii="Montserrat Light" w:hAnsi="Montserrat Light"/>
          <w:sz w:val="18"/>
          <w:szCs w:val="18"/>
        </w:rPr>
      </w:pPr>
      <w:r w:rsidRPr="00284015">
        <w:rPr>
          <w:rFonts w:ascii="Montserrat Light" w:hAnsi="Montserrat Light"/>
          <w:sz w:val="18"/>
          <w:szCs w:val="18"/>
        </w:rPr>
        <w:t>Quien al calce suscribe en mi carácter de (marque solo uno):</w:t>
      </w:r>
    </w:p>
    <w:p w14:paraId="51587B1F" w14:textId="77777777" w:rsidR="009D32E9" w:rsidRPr="00284015" w:rsidRDefault="009D32E9" w:rsidP="009D32E9">
      <w:pPr>
        <w:rPr>
          <w:rFonts w:ascii="Montserrat Light" w:hAnsi="Montserrat Ligh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3609D54C" w14:textId="77777777" w:rsidTr="005477A6">
        <w:tc>
          <w:tcPr>
            <w:tcW w:w="567" w:type="dxa"/>
          </w:tcPr>
          <w:p w14:paraId="4A784148"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D7C31C2" wp14:editId="508DC275">
                      <wp:extent cx="144000" cy="144000"/>
                      <wp:effectExtent l="0" t="0" r="27940" b="27940"/>
                      <wp:docPr id="3"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BD2BFAF"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026D4C04"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14:paraId="69DB1B6B" w14:textId="77777777" w:rsidTr="005477A6">
        <w:tc>
          <w:tcPr>
            <w:tcW w:w="567" w:type="dxa"/>
          </w:tcPr>
          <w:p w14:paraId="3248A605"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969DA65" wp14:editId="1CEC3101">
                      <wp:extent cx="144000" cy="144000"/>
                      <wp:effectExtent l="0" t="0" r="27940" b="27940"/>
                      <wp:docPr id="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8CCB2D1"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2815DD64"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14:paraId="2757C54E" w14:textId="77777777" w:rsidTr="005477A6">
        <w:tc>
          <w:tcPr>
            <w:tcW w:w="567" w:type="dxa"/>
          </w:tcPr>
          <w:p w14:paraId="15B7CCC3"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C20C4D0" wp14:editId="002B240D">
                      <wp:extent cx="144000" cy="144000"/>
                      <wp:effectExtent l="0" t="0" r="27940" b="27940"/>
                      <wp:docPr id="6"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92985A"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4737161A"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w:t>
            </w:r>
            <w:r>
              <w:rPr>
                <w:rFonts w:ascii="Montserrat Light" w:hAnsi="Montserrat Light" w:cs="Arial"/>
                <w:sz w:val="18"/>
                <w:szCs w:val="18"/>
              </w:rPr>
              <w:t>____</w:t>
            </w:r>
            <w:r w:rsidRPr="00284015">
              <w:rPr>
                <w:rFonts w:ascii="Montserrat Light" w:hAnsi="Montserrat Light" w:cs="Arial"/>
                <w:sz w:val="18"/>
                <w:szCs w:val="18"/>
              </w:rPr>
              <w:t>__</w:t>
            </w:r>
            <w:r w:rsidRPr="00284015">
              <w:rPr>
                <w:rFonts w:ascii="Montserrat Light" w:hAnsi="Montserrat Light" w:cs="Arial"/>
                <w:sz w:val="18"/>
                <w:szCs w:val="18"/>
              </w:rPr>
              <w:br/>
            </w:r>
          </w:p>
        </w:tc>
      </w:tr>
      <w:tr w:rsidR="009D32E9" w:rsidRPr="00284015" w14:paraId="76D57BB8" w14:textId="77777777" w:rsidTr="005477A6">
        <w:tc>
          <w:tcPr>
            <w:tcW w:w="567" w:type="dxa"/>
          </w:tcPr>
          <w:p w14:paraId="6D38FD5A"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1212BAF3" wp14:editId="739AC6E8">
                      <wp:extent cx="144000" cy="144000"/>
                      <wp:effectExtent l="0" t="0" r="27940" b="27940"/>
                      <wp:docPr id="2"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D40B1A1"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3E5C527E"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w:t>
            </w:r>
            <w:r>
              <w:rPr>
                <w:rFonts w:ascii="Montserrat Light" w:hAnsi="Montserrat Light" w:cs="Arial"/>
                <w:sz w:val="18"/>
                <w:szCs w:val="18"/>
              </w:rPr>
              <w:t>_______________________</w:t>
            </w:r>
            <w:r w:rsidRPr="00284015">
              <w:rPr>
                <w:rFonts w:ascii="Montserrat Light" w:hAnsi="Montserrat Light" w:cs="Arial"/>
                <w:sz w:val="18"/>
                <w:szCs w:val="18"/>
              </w:rPr>
              <w:t>_________</w:t>
            </w:r>
            <w:r w:rsidRPr="00284015">
              <w:rPr>
                <w:rFonts w:ascii="Montserrat Light" w:hAnsi="Montserrat Light" w:cs="Arial"/>
                <w:sz w:val="18"/>
                <w:szCs w:val="18"/>
              </w:rPr>
              <w:br/>
              <w:t>______________________________________________________________________</w:t>
            </w:r>
            <w:r w:rsidRPr="00284015">
              <w:rPr>
                <w:rFonts w:ascii="Montserrat Light" w:hAnsi="Montserrat Light" w:cs="Arial"/>
                <w:sz w:val="18"/>
                <w:szCs w:val="18"/>
              </w:rPr>
              <w:br/>
            </w:r>
          </w:p>
        </w:tc>
      </w:tr>
    </w:tbl>
    <w:p w14:paraId="76F83AC6" w14:textId="77777777" w:rsidR="009D32E9" w:rsidRDefault="009D32E9" w:rsidP="009D32E9">
      <w:pPr>
        <w:jc w:val="both"/>
        <w:rPr>
          <w:rFonts w:ascii="Montserrat Light" w:hAnsi="Montserrat Light" w:cs="Arial"/>
          <w:sz w:val="18"/>
          <w:szCs w:val="18"/>
        </w:rPr>
      </w:pPr>
    </w:p>
    <w:p w14:paraId="2BF3C4BA"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Manifiesto, con relación al procedimiento de contratación número __________________________, lo siguiente (marque uno):</w:t>
      </w:r>
    </w:p>
    <w:p w14:paraId="41CEE4B8" w14:textId="77777777" w:rsidR="009D32E9" w:rsidRPr="00284015" w:rsidRDefault="009D32E9" w:rsidP="009D32E9">
      <w:pPr>
        <w:jc w:val="both"/>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63A88F21" w14:textId="77777777" w:rsidTr="005477A6">
        <w:tc>
          <w:tcPr>
            <w:tcW w:w="567" w:type="dxa"/>
          </w:tcPr>
          <w:p w14:paraId="392935D2"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13CD9732" wp14:editId="512E07D8">
                      <wp:extent cx="144000" cy="144000"/>
                      <wp:effectExtent l="0" t="0" r="27940" b="27940"/>
                      <wp:docPr id="18" name="Rectángulo 18"/>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74FE1EB" id="Rectángulo 1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D027DFF" w14:textId="77777777"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NO</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w:t>
            </w:r>
          </w:p>
        </w:tc>
      </w:tr>
      <w:tr w:rsidR="009D32E9" w:rsidRPr="00284015" w14:paraId="78137594" w14:textId="77777777" w:rsidTr="005477A6">
        <w:tc>
          <w:tcPr>
            <w:tcW w:w="567" w:type="dxa"/>
          </w:tcPr>
          <w:p w14:paraId="5487C99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DEFC986" wp14:editId="231314A4">
                      <wp:extent cx="144000" cy="144000"/>
                      <wp:effectExtent l="0" t="0" r="27940" b="27940"/>
                      <wp:docPr id="19" name="Rectángulo 19"/>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9B2129" id="Rectángulo 1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84E8A10" w14:textId="77777777"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SI</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 con las siguientes personas físicas y/o morales:</w:t>
            </w:r>
          </w:p>
        </w:tc>
      </w:tr>
    </w:tbl>
    <w:p w14:paraId="1D92B304" w14:textId="77777777" w:rsidR="009D32E9" w:rsidRPr="00284015" w:rsidRDefault="009D32E9" w:rsidP="009D32E9">
      <w:pPr>
        <w:rPr>
          <w:rFonts w:ascii="Montserrat Light" w:hAnsi="Montserrat Light" w:cs="Arial"/>
          <w:sz w:val="18"/>
          <w:szCs w:val="18"/>
        </w:rPr>
      </w:pPr>
    </w:p>
    <w:tbl>
      <w:tblPr>
        <w:tblStyle w:val="Tablaconcuadrcula"/>
        <w:tblW w:w="7938" w:type="dxa"/>
        <w:tblInd w:w="567" w:type="dxa"/>
        <w:tblLayout w:type="fixed"/>
        <w:tblLook w:val="04A0" w:firstRow="1" w:lastRow="0" w:firstColumn="1" w:lastColumn="0" w:noHBand="0" w:noVBand="1"/>
      </w:tblPr>
      <w:tblGrid>
        <w:gridCol w:w="2943"/>
        <w:gridCol w:w="1134"/>
        <w:gridCol w:w="3861"/>
      </w:tblGrid>
      <w:tr w:rsidR="009D32E9" w:rsidRPr="00284015" w14:paraId="4DB4AD5F" w14:textId="77777777" w:rsidTr="005477A6">
        <w:tc>
          <w:tcPr>
            <w:tcW w:w="2943" w:type="dxa"/>
          </w:tcPr>
          <w:p w14:paraId="1FEA6ADC"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Nombre o Razón Social</w:t>
            </w:r>
          </w:p>
        </w:tc>
        <w:tc>
          <w:tcPr>
            <w:tcW w:w="1134" w:type="dxa"/>
          </w:tcPr>
          <w:p w14:paraId="7F123B8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RFC</w:t>
            </w:r>
          </w:p>
        </w:tc>
        <w:tc>
          <w:tcPr>
            <w:tcW w:w="3861" w:type="dxa"/>
          </w:tcPr>
          <w:p w14:paraId="7983BB48"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Número de Folio del Aviso presentado ante el Registro de Prestadoras de Servicios Especializados u Obras Especializadas</w:t>
            </w:r>
          </w:p>
        </w:tc>
      </w:tr>
      <w:tr w:rsidR="009D32E9" w:rsidRPr="00284015" w14:paraId="1FB95C0C" w14:textId="77777777" w:rsidTr="005477A6">
        <w:tc>
          <w:tcPr>
            <w:tcW w:w="2943" w:type="dxa"/>
          </w:tcPr>
          <w:p w14:paraId="276BE4DD" w14:textId="77777777" w:rsidR="009D32E9" w:rsidRPr="00284015" w:rsidRDefault="009D32E9" w:rsidP="005477A6">
            <w:pPr>
              <w:rPr>
                <w:rFonts w:ascii="Montserrat Light" w:hAnsi="Montserrat Light" w:cs="Arial"/>
                <w:sz w:val="18"/>
                <w:szCs w:val="18"/>
              </w:rPr>
            </w:pPr>
          </w:p>
        </w:tc>
        <w:tc>
          <w:tcPr>
            <w:tcW w:w="1134" w:type="dxa"/>
          </w:tcPr>
          <w:p w14:paraId="7137B378" w14:textId="77777777" w:rsidR="009D32E9" w:rsidRPr="00284015" w:rsidRDefault="009D32E9" w:rsidP="005477A6">
            <w:pPr>
              <w:rPr>
                <w:rFonts w:ascii="Montserrat Light" w:hAnsi="Montserrat Light" w:cs="Arial"/>
                <w:sz w:val="18"/>
                <w:szCs w:val="18"/>
              </w:rPr>
            </w:pPr>
          </w:p>
        </w:tc>
        <w:tc>
          <w:tcPr>
            <w:tcW w:w="3861" w:type="dxa"/>
          </w:tcPr>
          <w:p w14:paraId="00ED03D9" w14:textId="77777777" w:rsidR="009D32E9" w:rsidRPr="00284015" w:rsidRDefault="009D32E9" w:rsidP="005477A6">
            <w:pPr>
              <w:rPr>
                <w:rFonts w:ascii="Montserrat Light" w:hAnsi="Montserrat Light" w:cs="Arial"/>
                <w:sz w:val="18"/>
                <w:szCs w:val="18"/>
              </w:rPr>
            </w:pPr>
          </w:p>
        </w:tc>
      </w:tr>
      <w:tr w:rsidR="009D32E9" w:rsidRPr="00284015" w14:paraId="14EE5A2E" w14:textId="77777777" w:rsidTr="005477A6">
        <w:tc>
          <w:tcPr>
            <w:tcW w:w="2943" w:type="dxa"/>
          </w:tcPr>
          <w:p w14:paraId="250D0564" w14:textId="77777777" w:rsidR="009D32E9" w:rsidRPr="00284015" w:rsidRDefault="009D32E9" w:rsidP="005477A6">
            <w:pPr>
              <w:rPr>
                <w:rFonts w:ascii="Montserrat Light" w:hAnsi="Montserrat Light" w:cs="Arial"/>
                <w:sz w:val="18"/>
                <w:szCs w:val="18"/>
              </w:rPr>
            </w:pPr>
          </w:p>
        </w:tc>
        <w:tc>
          <w:tcPr>
            <w:tcW w:w="1134" w:type="dxa"/>
          </w:tcPr>
          <w:p w14:paraId="7F9481D0" w14:textId="77777777" w:rsidR="009D32E9" w:rsidRPr="00284015" w:rsidRDefault="009D32E9" w:rsidP="005477A6">
            <w:pPr>
              <w:rPr>
                <w:rFonts w:ascii="Montserrat Light" w:hAnsi="Montserrat Light" w:cs="Arial"/>
                <w:sz w:val="18"/>
                <w:szCs w:val="18"/>
              </w:rPr>
            </w:pPr>
          </w:p>
        </w:tc>
        <w:tc>
          <w:tcPr>
            <w:tcW w:w="3861" w:type="dxa"/>
          </w:tcPr>
          <w:p w14:paraId="7F44FEC2" w14:textId="77777777" w:rsidR="009D32E9" w:rsidRPr="00284015" w:rsidRDefault="009D32E9" w:rsidP="005477A6">
            <w:pPr>
              <w:rPr>
                <w:rFonts w:ascii="Montserrat Light" w:hAnsi="Montserrat Light" w:cs="Arial"/>
                <w:sz w:val="18"/>
                <w:szCs w:val="18"/>
              </w:rPr>
            </w:pPr>
          </w:p>
        </w:tc>
      </w:tr>
    </w:tbl>
    <w:p w14:paraId="17065A60" w14:textId="77777777" w:rsidR="009D32E9" w:rsidRDefault="009D32E9" w:rsidP="009D32E9">
      <w:pPr>
        <w:jc w:val="center"/>
        <w:rPr>
          <w:rFonts w:ascii="Montserrat Light" w:hAnsi="Montserrat Light" w:cs="Arial"/>
          <w:sz w:val="18"/>
          <w:szCs w:val="18"/>
        </w:rPr>
      </w:pPr>
    </w:p>
    <w:p w14:paraId="69C5C92C" w14:textId="77777777"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14:paraId="63C394F1" w14:textId="77777777" w:rsidR="009D32E9" w:rsidRPr="00284015" w:rsidRDefault="009D32E9" w:rsidP="009D32E9">
      <w:pPr>
        <w:jc w:val="center"/>
        <w:rPr>
          <w:rFonts w:ascii="Montserrat Light" w:hAnsi="Montserrat Light" w:cs="Arial"/>
          <w:sz w:val="18"/>
          <w:szCs w:val="18"/>
        </w:rPr>
      </w:pPr>
    </w:p>
    <w:p w14:paraId="6135DA55" w14:textId="77777777"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A05E796" w14:textId="77777777"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7F92573B" w14:textId="77777777" w:rsidR="009D32E9" w:rsidRPr="009D32E9" w:rsidRDefault="009D32E9" w:rsidP="007D15C2">
      <w:pPr>
        <w:suppressAutoHyphens/>
        <w:ind w:right="49"/>
        <w:rPr>
          <w:rFonts w:ascii="Montserrat" w:eastAsia="Times New Roman" w:hAnsi="Montserrat" w:cs="Arial"/>
          <w:b/>
          <w:noProof w:val="0"/>
          <w:sz w:val="18"/>
          <w:szCs w:val="18"/>
          <w:u w:val="single"/>
          <w:lang w:val="es-ES_tradnl" w:eastAsia="ar-SA"/>
        </w:rPr>
      </w:pPr>
    </w:p>
    <w:sectPr w:rsidR="009D32E9" w:rsidRPr="009D32E9" w:rsidSect="00640A78">
      <w:headerReference w:type="even" r:id="rId24"/>
      <w:headerReference w:type="default" r:id="rId25"/>
      <w:footerReference w:type="even" r:id="rId26"/>
      <w:headerReference w:type="first" r:id="rId27"/>
      <w:footerReference w:type="first" r:id="rId28"/>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228A5" w14:textId="77777777" w:rsidR="00227648" w:rsidRDefault="00227648" w:rsidP="00532601">
      <w:r>
        <w:separator/>
      </w:r>
    </w:p>
  </w:endnote>
  <w:endnote w:type="continuationSeparator" w:id="0">
    <w:p w14:paraId="69EC231A" w14:textId="77777777" w:rsidR="00227648" w:rsidRDefault="00227648"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Cambria"/>
    <w:charset w:val="00"/>
    <w:family w:val="roman"/>
    <w:pitch w:val="default"/>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8340296"/>
      <w:docPartObj>
        <w:docPartGallery w:val="Page Numbers (Bottom of Page)"/>
        <w:docPartUnique/>
      </w:docPartObj>
    </w:sdtPr>
    <w:sdtEndPr>
      <w:rPr>
        <w:rFonts w:ascii="Montserrat" w:hAnsi="Montserrat"/>
        <w:sz w:val="16"/>
        <w:szCs w:val="16"/>
      </w:rPr>
    </w:sdtEndPr>
    <w:sdtContent>
      <w:sdt>
        <w:sdtPr>
          <w:id w:val="2034843089"/>
          <w:docPartObj>
            <w:docPartGallery w:val="Page Numbers (Top of Page)"/>
            <w:docPartUnique/>
          </w:docPartObj>
        </w:sdtPr>
        <w:sdtEndPr>
          <w:rPr>
            <w:rFonts w:ascii="Montserrat" w:hAnsi="Montserrat"/>
            <w:sz w:val="16"/>
            <w:szCs w:val="16"/>
          </w:rPr>
        </w:sdtEndPr>
        <w:sdtContent>
          <w:p w14:paraId="385E6E40" w14:textId="77777777" w:rsidR="001B5BA0" w:rsidRPr="00CE1012" w:rsidRDefault="001B5BA0">
            <w:pPr>
              <w:pStyle w:val="Piedepgina"/>
              <w:jc w:val="right"/>
              <w:rPr>
                <w:rFonts w:ascii="Montserrat" w:hAnsi="Montserrat"/>
                <w:sz w:val="16"/>
                <w:szCs w:val="16"/>
              </w:rPr>
            </w:pPr>
            <w:r w:rsidRPr="00CE1012">
              <w:rPr>
                <w:rFonts w:ascii="Montserrat" w:hAnsi="Montserrat"/>
                <w:sz w:val="16"/>
                <w:szCs w:val="16"/>
              </w:rPr>
              <w:t xml:space="preserve">Página </w:t>
            </w:r>
            <w:r w:rsidRPr="00CE1012">
              <w:rPr>
                <w:rFonts w:ascii="Montserrat" w:hAnsi="Montserrat"/>
                <w:b/>
                <w:bCs/>
                <w:sz w:val="16"/>
                <w:szCs w:val="16"/>
              </w:rPr>
              <w:fldChar w:fldCharType="begin"/>
            </w:r>
            <w:r w:rsidRPr="00CE1012">
              <w:rPr>
                <w:rFonts w:ascii="Montserrat" w:hAnsi="Montserrat"/>
                <w:b/>
                <w:bCs/>
                <w:sz w:val="16"/>
                <w:szCs w:val="16"/>
              </w:rPr>
              <w:instrText>PAGE</w:instrText>
            </w:r>
            <w:r w:rsidRPr="00CE1012">
              <w:rPr>
                <w:rFonts w:ascii="Montserrat" w:hAnsi="Montserrat"/>
                <w:b/>
                <w:bCs/>
                <w:sz w:val="16"/>
                <w:szCs w:val="16"/>
              </w:rPr>
              <w:fldChar w:fldCharType="separate"/>
            </w:r>
            <w:r w:rsidR="002737CF">
              <w:rPr>
                <w:rFonts w:ascii="Montserrat" w:hAnsi="Montserrat"/>
                <w:b/>
                <w:bCs/>
                <w:sz w:val="16"/>
                <w:szCs w:val="16"/>
              </w:rPr>
              <w:t>67</w:t>
            </w:r>
            <w:r w:rsidRPr="00CE1012">
              <w:rPr>
                <w:rFonts w:ascii="Montserrat" w:hAnsi="Montserrat"/>
                <w:b/>
                <w:bCs/>
                <w:sz w:val="16"/>
                <w:szCs w:val="16"/>
              </w:rPr>
              <w:fldChar w:fldCharType="end"/>
            </w:r>
            <w:r w:rsidRPr="00CE1012">
              <w:rPr>
                <w:rFonts w:ascii="Montserrat" w:hAnsi="Montserrat"/>
                <w:sz w:val="16"/>
                <w:szCs w:val="16"/>
              </w:rPr>
              <w:t xml:space="preserve"> de </w:t>
            </w:r>
            <w:r w:rsidRPr="00CE1012">
              <w:rPr>
                <w:rFonts w:ascii="Montserrat" w:hAnsi="Montserrat"/>
                <w:b/>
                <w:bCs/>
                <w:sz w:val="16"/>
                <w:szCs w:val="16"/>
              </w:rPr>
              <w:fldChar w:fldCharType="begin"/>
            </w:r>
            <w:r w:rsidRPr="00CE1012">
              <w:rPr>
                <w:rFonts w:ascii="Montserrat" w:hAnsi="Montserrat"/>
                <w:b/>
                <w:bCs/>
                <w:sz w:val="16"/>
                <w:szCs w:val="16"/>
              </w:rPr>
              <w:instrText>NUMPAGES</w:instrText>
            </w:r>
            <w:r w:rsidRPr="00CE1012">
              <w:rPr>
                <w:rFonts w:ascii="Montserrat" w:hAnsi="Montserrat"/>
                <w:b/>
                <w:bCs/>
                <w:sz w:val="16"/>
                <w:szCs w:val="16"/>
              </w:rPr>
              <w:fldChar w:fldCharType="separate"/>
            </w:r>
            <w:r w:rsidR="002737CF">
              <w:rPr>
                <w:rFonts w:ascii="Montserrat" w:hAnsi="Montserrat"/>
                <w:b/>
                <w:bCs/>
                <w:sz w:val="16"/>
                <w:szCs w:val="16"/>
              </w:rPr>
              <w:t>67</w:t>
            </w:r>
            <w:r w:rsidRPr="00CE1012">
              <w:rPr>
                <w:rFonts w:ascii="Montserrat" w:hAnsi="Montserrat"/>
                <w:b/>
                <w:bCs/>
                <w:sz w:val="16"/>
                <w:szCs w:val="16"/>
              </w:rPr>
              <w:fldChar w:fldCharType="end"/>
            </w:r>
          </w:p>
        </w:sdtContent>
      </w:sdt>
    </w:sdtContent>
  </w:sdt>
  <w:p w14:paraId="19B86BE3" w14:textId="77777777" w:rsidR="001B5BA0" w:rsidRPr="008D1312" w:rsidRDefault="001B5BA0" w:rsidP="003119E4">
    <w:pPr>
      <w:pStyle w:val="Piedepgina"/>
      <w:jc w:val="right"/>
      <w:rPr>
        <w:rFonts w:ascii="Montserrat" w:hAnsi="Montserrat"/>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694E" w14:textId="77777777" w:rsidR="001B5BA0" w:rsidRDefault="001B5BA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6FBC" w14:textId="77777777" w:rsidR="001B5BA0" w:rsidRPr="009A1943" w:rsidRDefault="001B5BA0">
    <w:r>
      <w:t>agosto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7380" w14:textId="77777777" w:rsidR="00227648" w:rsidRDefault="00227648" w:rsidP="00532601">
      <w:r>
        <w:separator/>
      </w:r>
    </w:p>
  </w:footnote>
  <w:footnote w:type="continuationSeparator" w:id="0">
    <w:p w14:paraId="30856685" w14:textId="77777777" w:rsidR="00227648" w:rsidRDefault="00227648" w:rsidP="0053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1B6F1735" w14:textId="77777777" w:rsidTr="00C25163">
      <w:trPr>
        <w:trHeight w:val="1265"/>
        <w:jc w:val="center"/>
      </w:trPr>
      <w:tc>
        <w:tcPr>
          <w:tcW w:w="2487" w:type="pct"/>
          <w:tcBorders>
            <w:top w:val="nil"/>
            <w:left w:val="nil"/>
            <w:bottom w:val="nil"/>
            <w:right w:val="single" w:sz="4" w:space="0" w:color="auto"/>
          </w:tcBorders>
          <w:vAlign w:val="center"/>
        </w:tcPr>
        <w:p w14:paraId="06BA20FC" w14:textId="77777777" w:rsidR="001B5BA0" w:rsidRPr="008D1312" w:rsidRDefault="001B5BA0" w:rsidP="008D1312">
          <w:pPr>
            <w:suppressAutoHyphens/>
            <w:rPr>
              <w:rFonts w:ascii="Arial" w:hAnsi="Arial" w:cs="Arial"/>
              <w:b/>
              <w:sz w:val="16"/>
              <w:szCs w:val="16"/>
              <w:lang w:val="es-ES" w:eastAsia="ar-SA"/>
            </w:rPr>
          </w:pPr>
          <w:r>
            <w:rPr>
              <w:rFonts w:ascii="Arial" w:hAnsi="Arial" w:cs="Arial"/>
              <w:b/>
              <w:sz w:val="18"/>
              <w:szCs w:val="18"/>
            </w:rPr>
            <w:drawing>
              <wp:inline distT="0" distB="0" distL="0" distR="0" wp14:anchorId="2D29A644" wp14:editId="31DC41B1">
                <wp:extent cx="2260223" cy="657225"/>
                <wp:effectExtent l="0" t="0" r="698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2D9012D4" w14:textId="77777777" w:rsidR="001B5BA0" w:rsidRPr="00E41C69" w:rsidRDefault="001B5BA0" w:rsidP="00D6598C">
          <w:pPr>
            <w:suppressAutoHyphens/>
            <w:jc w:val="center"/>
            <w:rPr>
              <w:rFonts w:ascii="Arial" w:hAnsi="Arial" w:cs="Arial"/>
              <w:b/>
              <w:sz w:val="16"/>
              <w:szCs w:val="18"/>
              <w:lang w:val="es-ES" w:eastAsia="ar-SA"/>
            </w:rPr>
          </w:pPr>
        </w:p>
      </w:tc>
      <w:tc>
        <w:tcPr>
          <w:tcW w:w="2513" w:type="pct"/>
          <w:tcBorders>
            <w:left w:val="single" w:sz="4" w:space="0" w:color="auto"/>
          </w:tcBorders>
        </w:tcPr>
        <w:p w14:paraId="0B2F1A19" w14:textId="77777777" w:rsidR="001B5BA0" w:rsidRPr="00C25163" w:rsidRDefault="001B5BA0" w:rsidP="00D6598C">
          <w:pPr>
            <w:suppressAutoHyphens/>
            <w:jc w:val="center"/>
            <w:rPr>
              <w:rFonts w:ascii="Montserrat" w:hAnsi="Montserrat" w:cs="Arial"/>
              <w:bCs/>
              <w:sz w:val="10"/>
              <w:szCs w:val="10"/>
              <w:lang w:val="es-ES" w:eastAsia="ar-SA"/>
            </w:rPr>
          </w:pPr>
        </w:p>
        <w:p w14:paraId="2908E4B6"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553AD35D" w14:textId="77777777" w:rsidR="001B5BA0"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4CCB67EF"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325F0ACD"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032E1F30" w14:textId="7B29ADED"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sidR="00E44570">
            <w:rPr>
              <w:rFonts w:ascii="Montserrat" w:hAnsi="Montserrat" w:cs="Arial"/>
              <w:sz w:val="16"/>
              <w:szCs w:val="16"/>
              <w:lang w:val="es-ES" w:eastAsia="ar-SA"/>
            </w:rPr>
            <w:t>30</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0FDA0A86" w14:textId="77777777" w:rsidR="001B5BA0" w:rsidRPr="0092540A" w:rsidRDefault="001B5BA0" w:rsidP="00C25163">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669EA8A9" w14:textId="77777777" w:rsidTr="00B86DE2">
      <w:trPr>
        <w:trHeight w:val="1265"/>
        <w:jc w:val="center"/>
      </w:trPr>
      <w:tc>
        <w:tcPr>
          <w:tcW w:w="2487" w:type="pct"/>
          <w:tcBorders>
            <w:top w:val="nil"/>
            <w:left w:val="nil"/>
            <w:bottom w:val="nil"/>
            <w:right w:val="single" w:sz="4" w:space="0" w:color="auto"/>
          </w:tcBorders>
          <w:vAlign w:val="center"/>
        </w:tcPr>
        <w:p w14:paraId="1A7CF1F0" w14:textId="77777777" w:rsidR="001B5BA0" w:rsidRPr="008D1312" w:rsidRDefault="001B5BA0"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69D0E59C" wp14:editId="0E05885D">
                <wp:extent cx="2260223" cy="657225"/>
                <wp:effectExtent l="0" t="0" r="6985"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465A4407" w14:textId="77777777" w:rsidR="001B5BA0" w:rsidRPr="00E41C69" w:rsidRDefault="001B5BA0"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14:paraId="0FF09118" w14:textId="77777777" w:rsidR="001B5BA0" w:rsidRPr="00C25163" w:rsidRDefault="001B5BA0" w:rsidP="00B86DE2">
          <w:pPr>
            <w:suppressAutoHyphens/>
            <w:jc w:val="center"/>
            <w:rPr>
              <w:rFonts w:ascii="Montserrat" w:hAnsi="Montserrat" w:cs="Arial"/>
              <w:bCs/>
              <w:sz w:val="10"/>
              <w:szCs w:val="10"/>
              <w:lang w:val="es-ES" w:eastAsia="ar-SA"/>
            </w:rPr>
          </w:pPr>
        </w:p>
        <w:p w14:paraId="1AFB0350"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2ABAD361" w14:textId="77777777" w:rsidR="001B5BA0"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5C4BF65F"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693774F3"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0F8E7156" w14:textId="65FCB1CD"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sidR="00E44570">
            <w:rPr>
              <w:rFonts w:ascii="Montserrat" w:hAnsi="Montserrat" w:cs="Arial"/>
              <w:sz w:val="16"/>
              <w:szCs w:val="16"/>
              <w:lang w:val="es-ES" w:eastAsia="ar-SA"/>
            </w:rPr>
            <w:t>30</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6FB952FA" w14:textId="77777777" w:rsidR="001B5BA0" w:rsidRPr="00980B0D" w:rsidRDefault="001B5BA0"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DBA7" w14:textId="77777777" w:rsidR="001B5BA0" w:rsidRDefault="001B5BA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5A08A23E" w14:textId="77777777" w:rsidTr="00B86DE2">
      <w:trPr>
        <w:trHeight w:val="1265"/>
        <w:jc w:val="center"/>
      </w:trPr>
      <w:tc>
        <w:tcPr>
          <w:tcW w:w="2487" w:type="pct"/>
          <w:tcBorders>
            <w:top w:val="nil"/>
            <w:left w:val="nil"/>
            <w:bottom w:val="nil"/>
            <w:right w:val="single" w:sz="4" w:space="0" w:color="auto"/>
          </w:tcBorders>
          <w:vAlign w:val="center"/>
        </w:tcPr>
        <w:p w14:paraId="76285010" w14:textId="77777777" w:rsidR="001B5BA0" w:rsidRPr="008D1312" w:rsidRDefault="001B5BA0"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054D007A" wp14:editId="7617EDA2">
                <wp:extent cx="2260223" cy="657225"/>
                <wp:effectExtent l="0" t="0" r="6985"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03945F9E" w14:textId="77777777" w:rsidR="001B5BA0" w:rsidRPr="00E41C69" w:rsidRDefault="001B5BA0"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14:paraId="6E24CFCA" w14:textId="77777777" w:rsidR="001B5BA0" w:rsidRPr="00C25163" w:rsidRDefault="001B5BA0" w:rsidP="00B86DE2">
          <w:pPr>
            <w:suppressAutoHyphens/>
            <w:jc w:val="center"/>
            <w:rPr>
              <w:rFonts w:ascii="Montserrat" w:hAnsi="Montserrat" w:cs="Arial"/>
              <w:bCs/>
              <w:sz w:val="10"/>
              <w:szCs w:val="10"/>
              <w:lang w:val="es-ES" w:eastAsia="ar-SA"/>
            </w:rPr>
          </w:pPr>
        </w:p>
        <w:p w14:paraId="15447CB6"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7F70FD33" w14:textId="77777777" w:rsidR="001B5BA0"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2CAE7860"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3C4CD59D"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6AABC099" w14:textId="42380F42"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sidR="00E44570">
            <w:rPr>
              <w:rFonts w:ascii="Montserrat" w:hAnsi="Montserrat" w:cs="Arial"/>
              <w:sz w:val="16"/>
              <w:szCs w:val="16"/>
              <w:lang w:val="es-ES" w:eastAsia="ar-SA"/>
            </w:rPr>
            <w:t>30</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18451D9C" w14:textId="77777777" w:rsidR="001B5BA0" w:rsidRPr="003F7D0D" w:rsidRDefault="001B5BA0" w:rsidP="003A1156">
    <w:pPr>
      <w:ind w:right="1043"/>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347F" w14:textId="77777777" w:rsidR="001B5BA0" w:rsidRDefault="001B5B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2"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4" w15:restartNumberingAfterBreak="0">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15:restartNumberingAfterBreak="0">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15:restartNumberingAfterBreak="0">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15:restartNumberingAfterBreak="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4" w15:restartNumberingAfterBreak="0">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5" w15:restartNumberingAfterBreak="0">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6" w15:restartNumberingAfterBreak="0">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D"/>
    <w:multiLevelType w:val="singleLevel"/>
    <w:tmpl w:val="1B120996"/>
    <w:styleLink w:val="Estilo123"/>
    <w:lvl w:ilvl="0">
      <w:start w:val="1"/>
      <w:numFmt w:val="lowerLetter"/>
      <w:lvlText w:val="%1)"/>
      <w:lvlJc w:val="left"/>
      <w:pPr>
        <w:ind w:left="1008" w:hanging="360"/>
      </w:pPr>
      <w:rPr>
        <w:b w:val="0"/>
      </w:rPr>
    </w:lvl>
  </w:abstractNum>
  <w:abstractNum w:abstractNumId="18" w15:restartNumberingAfterBreak="0">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9" w15:restartNumberingAfterBreak="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0" w15:restartNumberingAfterBreak="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1" w15:restartNumberingAfterBreak="0">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2" w15:restartNumberingAfterBreak="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3" w15:restartNumberingAfterBreak="0">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4" w15:restartNumberingAfterBreak="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5" w15:restartNumberingAfterBreak="0">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8" w15:restartNumberingAfterBreak="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03947942"/>
    <w:multiLevelType w:val="hybridMultilevel"/>
    <w:tmpl w:val="1F8A3E3E"/>
    <w:lvl w:ilvl="0" w:tplc="A0D21ADC">
      <w:start w:val="1"/>
      <w:numFmt w:val="lowerLetter"/>
      <w:lvlText w:val="(%1)"/>
      <w:lvlJc w:val="left"/>
      <w:pPr>
        <w:ind w:left="1080" w:hanging="360"/>
      </w:pPr>
      <w:rPr>
        <w:rFonts w:cs="Times New Roman" w:hint="default"/>
      </w:rPr>
    </w:lvl>
    <w:lvl w:ilvl="1" w:tplc="547ED008">
      <w:numFmt w:val="bullet"/>
      <w:lvlText w:val="•"/>
      <w:lvlJc w:val="left"/>
      <w:pPr>
        <w:ind w:left="2145" w:hanging="705"/>
      </w:pPr>
      <w:rPr>
        <w:rFonts w:ascii="Montserrat" w:eastAsia="Times New Roman" w:hAnsi="Montserrat" w:cs="Arial" w:hint="default"/>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0" w15:restartNumberingAfterBreak="0">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3" w15:restartNumberingAfterBreak="0">
    <w:nsid w:val="113A1C03"/>
    <w:multiLevelType w:val="multilevel"/>
    <w:tmpl w:val="8FE6CECC"/>
    <w:lvl w:ilvl="0">
      <w:start w:val="2"/>
      <w:numFmt w:val="decimal"/>
      <w:suff w:val="space"/>
      <w:lvlText w:val="%1."/>
      <w:lvlJc w:val="left"/>
      <w:pPr>
        <w:ind w:left="360" w:hanging="360"/>
      </w:pPr>
      <w:rPr>
        <w:rFonts w:hint="default"/>
        <w:sz w:val="22"/>
        <w:szCs w:val="22"/>
      </w:rPr>
    </w:lvl>
    <w:lvl w:ilvl="1">
      <w:start w:val="7"/>
      <w:numFmt w:val="decimal"/>
      <w:suff w:val="space"/>
      <w:lvlText w:val="%1.%2."/>
      <w:lvlJc w:val="left"/>
      <w:pPr>
        <w:ind w:left="432"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15:restartNumberingAfterBreak="0">
    <w:nsid w:val="16CF2D5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1C8B478D"/>
    <w:multiLevelType w:val="multilevel"/>
    <w:tmpl w:val="B25C1422"/>
    <w:lvl w:ilvl="0">
      <w:start w:val="4"/>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1"/>
      <w:numFmt w:val="decimal"/>
      <w:suff w:val="space"/>
      <w:lvlText w:val="%1.%2.%3."/>
      <w:lvlJc w:val="left"/>
      <w:pPr>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15:restartNumberingAfterBreak="0">
    <w:nsid w:val="26A8396C"/>
    <w:multiLevelType w:val="hybridMultilevel"/>
    <w:tmpl w:val="2CD6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28CA15ED"/>
    <w:multiLevelType w:val="hybridMultilevel"/>
    <w:tmpl w:val="BC34A8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6" w15:restartNumberingAfterBreak="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7" w15:restartNumberingAfterBreak="0">
    <w:nsid w:val="3A034336"/>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0" w15:restartNumberingAfterBreak="0">
    <w:nsid w:val="3F323182"/>
    <w:multiLevelType w:val="hybridMultilevel"/>
    <w:tmpl w:val="FD5E82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1E24E1C"/>
    <w:multiLevelType w:val="hybridMultilevel"/>
    <w:tmpl w:val="3A146FB0"/>
    <w:lvl w:ilvl="0" w:tplc="3E2C9DCC">
      <w:start w:val="1"/>
      <w:numFmt w:val="decimal"/>
      <w:lvlText w:val="%1."/>
      <w:lvlJc w:val="left"/>
      <w:pPr>
        <w:ind w:left="502"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2365D77"/>
    <w:multiLevelType w:val="hybridMultilevel"/>
    <w:tmpl w:val="BE485E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15:restartNumberingAfterBreak="0">
    <w:nsid w:val="428D689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15:restartNumberingAfterBreak="0">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5" w15:restartNumberingAfterBreak="0">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6" w15:restartNumberingAfterBreak="0">
    <w:nsid w:val="4E8516C1"/>
    <w:multiLevelType w:val="hybridMultilevel"/>
    <w:tmpl w:val="82268642"/>
    <w:lvl w:ilvl="0" w:tplc="D4C65D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07426C0"/>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15:restartNumberingAfterBreak="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9" w15:restartNumberingAfterBreak="0">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15:restartNumberingAfterBreak="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61E6490"/>
    <w:multiLevelType w:val="hybridMultilevel"/>
    <w:tmpl w:val="B066EB70"/>
    <w:lvl w:ilvl="0" w:tplc="73DE928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7F31DA5"/>
    <w:multiLevelType w:val="hybridMultilevel"/>
    <w:tmpl w:val="175ED230"/>
    <w:lvl w:ilvl="0" w:tplc="00D65BB2">
      <w:start w:val="1"/>
      <w:numFmt w:val="lowerLetter"/>
      <w:lvlText w:val="%1)"/>
      <w:lvlJc w:val="left"/>
      <w:pPr>
        <w:ind w:left="786" w:hanging="360"/>
      </w:pPr>
      <w:rPr>
        <w:rFonts w:hint="default"/>
        <w:b/>
      </w:rPr>
    </w:lvl>
    <w:lvl w:ilvl="1" w:tplc="080A0003">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64" w15:restartNumberingAfterBreak="0">
    <w:nsid w:val="6A0B72D0"/>
    <w:multiLevelType w:val="hybridMultilevel"/>
    <w:tmpl w:val="B3FC62E0"/>
    <w:lvl w:ilvl="0" w:tplc="547ED008">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6" w15:restartNumberingAfterBreak="0">
    <w:nsid w:val="714E0AA2"/>
    <w:multiLevelType w:val="hybridMultilevel"/>
    <w:tmpl w:val="1F3C88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16E4FF5"/>
    <w:multiLevelType w:val="hybridMultilevel"/>
    <w:tmpl w:val="836EA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9" w15:restartNumberingAfterBreak="0">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457216045">
    <w:abstractNumId w:val="1"/>
  </w:num>
  <w:num w:numId="2" w16cid:durableId="1724060747">
    <w:abstractNumId w:val="2"/>
  </w:num>
  <w:num w:numId="3" w16cid:durableId="1438057785">
    <w:abstractNumId w:val="16"/>
  </w:num>
  <w:num w:numId="4" w16cid:durableId="472143504">
    <w:abstractNumId w:val="17"/>
  </w:num>
  <w:num w:numId="5" w16cid:durableId="512693627">
    <w:abstractNumId w:val="0"/>
  </w:num>
  <w:num w:numId="6" w16cid:durableId="1677145877">
    <w:abstractNumId w:val="39"/>
  </w:num>
  <w:num w:numId="7" w16cid:durableId="1331787537">
    <w:abstractNumId w:val="71"/>
  </w:num>
  <w:num w:numId="8" w16cid:durableId="1398626020">
    <w:abstractNumId w:val="36"/>
  </w:num>
  <w:num w:numId="9" w16cid:durableId="454980013">
    <w:abstractNumId w:val="31"/>
  </w:num>
  <w:num w:numId="10" w16cid:durableId="803697555">
    <w:abstractNumId w:val="9"/>
  </w:num>
  <w:num w:numId="11" w16cid:durableId="1871189420">
    <w:abstractNumId w:val="13"/>
  </w:num>
  <w:num w:numId="12" w16cid:durableId="1582520800">
    <w:abstractNumId w:val="18"/>
  </w:num>
  <w:num w:numId="13" w16cid:durableId="976760695">
    <w:abstractNumId w:val="58"/>
  </w:num>
  <w:num w:numId="14" w16cid:durableId="859321615">
    <w:abstractNumId w:val="30"/>
  </w:num>
  <w:num w:numId="15" w16cid:durableId="747651078">
    <w:abstractNumId w:val="60"/>
  </w:num>
  <w:num w:numId="16" w16cid:durableId="1466852465">
    <w:abstractNumId w:val="59"/>
  </w:num>
  <w:num w:numId="17" w16cid:durableId="416639072">
    <w:abstractNumId w:val="42"/>
  </w:num>
  <w:num w:numId="18" w16cid:durableId="1694647382">
    <w:abstractNumId w:val="45"/>
  </w:num>
  <w:num w:numId="19" w16cid:durableId="1046494042">
    <w:abstractNumId w:val="69"/>
  </w:num>
  <w:num w:numId="20" w16cid:durableId="944384567">
    <w:abstractNumId w:val="49"/>
  </w:num>
  <w:num w:numId="21" w16cid:durableId="1127167583">
    <w:abstractNumId w:val="28"/>
  </w:num>
  <w:num w:numId="22" w16cid:durableId="1689484097">
    <w:abstractNumId w:val="35"/>
  </w:num>
  <w:num w:numId="23" w16cid:durableId="353652365">
    <w:abstractNumId w:val="51"/>
  </w:num>
  <w:num w:numId="24" w16cid:durableId="1431465482">
    <w:abstractNumId w:val="10"/>
  </w:num>
  <w:num w:numId="25" w16cid:durableId="1051346338">
    <w:abstractNumId w:val="34"/>
  </w:num>
  <w:num w:numId="26" w16cid:durableId="1935093165">
    <w:abstractNumId w:val="54"/>
  </w:num>
  <w:num w:numId="27" w16cid:durableId="1787461232">
    <w:abstractNumId w:val="68"/>
  </w:num>
  <w:num w:numId="28" w16cid:durableId="488711713">
    <w:abstractNumId w:val="29"/>
  </w:num>
  <w:num w:numId="29" w16cid:durableId="182211525">
    <w:abstractNumId w:val="48"/>
  </w:num>
  <w:num w:numId="30" w16cid:durableId="1447576073">
    <w:abstractNumId w:val="47"/>
  </w:num>
  <w:num w:numId="31" w16cid:durableId="1197624891">
    <w:abstractNumId w:val="44"/>
  </w:num>
  <w:num w:numId="32" w16cid:durableId="17585568">
    <w:abstractNumId w:val="56"/>
  </w:num>
  <w:num w:numId="33" w16cid:durableId="491457107">
    <w:abstractNumId w:val="55"/>
  </w:num>
  <w:num w:numId="34" w16cid:durableId="1469593866">
    <w:abstractNumId w:val="72"/>
  </w:num>
  <w:num w:numId="35" w16cid:durableId="1504932248">
    <w:abstractNumId w:val="67"/>
  </w:num>
  <w:num w:numId="36" w16cid:durableId="101075534">
    <w:abstractNumId w:val="50"/>
  </w:num>
  <w:num w:numId="37" w16cid:durableId="314452828">
    <w:abstractNumId w:val="33"/>
  </w:num>
  <w:num w:numId="38" w16cid:durableId="416023932">
    <w:abstractNumId w:val="52"/>
  </w:num>
  <w:num w:numId="39" w16cid:durableId="1535852335">
    <w:abstractNumId w:val="66"/>
  </w:num>
  <w:num w:numId="40" w16cid:durableId="1748305158">
    <w:abstractNumId w:val="40"/>
  </w:num>
  <w:num w:numId="41" w16cid:durableId="1461679549">
    <w:abstractNumId w:val="43"/>
  </w:num>
  <w:num w:numId="42" w16cid:durableId="1393967265">
    <w:abstractNumId w:val="37"/>
  </w:num>
  <w:num w:numId="43" w16cid:durableId="847913710">
    <w:abstractNumId w:val="53"/>
  </w:num>
  <w:num w:numId="44" w16cid:durableId="646131900">
    <w:abstractNumId w:val="64"/>
  </w:num>
  <w:num w:numId="45" w16cid:durableId="1074082203">
    <w:abstractNumId w:val="57"/>
  </w:num>
  <w:num w:numId="46" w16cid:durableId="1334919755">
    <w:abstractNumId w:val="63"/>
  </w:num>
  <w:num w:numId="47" w16cid:durableId="1577009887">
    <w:abstractNumId w:val="6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601"/>
    <w:rsid w:val="000003D7"/>
    <w:rsid w:val="00000458"/>
    <w:rsid w:val="000004A0"/>
    <w:rsid w:val="0000076F"/>
    <w:rsid w:val="00000E82"/>
    <w:rsid w:val="0000133F"/>
    <w:rsid w:val="00001B8A"/>
    <w:rsid w:val="00001E2F"/>
    <w:rsid w:val="00001EEB"/>
    <w:rsid w:val="000020AE"/>
    <w:rsid w:val="000027B2"/>
    <w:rsid w:val="000029B3"/>
    <w:rsid w:val="00002A00"/>
    <w:rsid w:val="00002A7B"/>
    <w:rsid w:val="00002DA3"/>
    <w:rsid w:val="00003298"/>
    <w:rsid w:val="00003A1A"/>
    <w:rsid w:val="00003D36"/>
    <w:rsid w:val="00003F19"/>
    <w:rsid w:val="000043A1"/>
    <w:rsid w:val="000046A4"/>
    <w:rsid w:val="00004BA1"/>
    <w:rsid w:val="00004E4A"/>
    <w:rsid w:val="00005788"/>
    <w:rsid w:val="000060A1"/>
    <w:rsid w:val="000065CE"/>
    <w:rsid w:val="00007194"/>
    <w:rsid w:val="00007425"/>
    <w:rsid w:val="00010707"/>
    <w:rsid w:val="000107B7"/>
    <w:rsid w:val="00010807"/>
    <w:rsid w:val="00010B40"/>
    <w:rsid w:val="00010B5F"/>
    <w:rsid w:val="00010C09"/>
    <w:rsid w:val="00010E4D"/>
    <w:rsid w:val="00011169"/>
    <w:rsid w:val="000112B0"/>
    <w:rsid w:val="000116F9"/>
    <w:rsid w:val="00012215"/>
    <w:rsid w:val="000124DA"/>
    <w:rsid w:val="00012874"/>
    <w:rsid w:val="00012DD7"/>
    <w:rsid w:val="00013581"/>
    <w:rsid w:val="0001377E"/>
    <w:rsid w:val="000138E5"/>
    <w:rsid w:val="000139DA"/>
    <w:rsid w:val="00013AEF"/>
    <w:rsid w:val="00013BF7"/>
    <w:rsid w:val="000146C3"/>
    <w:rsid w:val="00015214"/>
    <w:rsid w:val="00015996"/>
    <w:rsid w:val="00015A5C"/>
    <w:rsid w:val="0001613C"/>
    <w:rsid w:val="00016377"/>
    <w:rsid w:val="00016388"/>
    <w:rsid w:val="00016790"/>
    <w:rsid w:val="00016885"/>
    <w:rsid w:val="00016F68"/>
    <w:rsid w:val="00016FD9"/>
    <w:rsid w:val="000173F2"/>
    <w:rsid w:val="00017609"/>
    <w:rsid w:val="00017BB7"/>
    <w:rsid w:val="00017E2E"/>
    <w:rsid w:val="000200E0"/>
    <w:rsid w:val="000208BD"/>
    <w:rsid w:val="00020B2B"/>
    <w:rsid w:val="00021756"/>
    <w:rsid w:val="00021899"/>
    <w:rsid w:val="00021944"/>
    <w:rsid w:val="00021974"/>
    <w:rsid w:val="00022AC2"/>
    <w:rsid w:val="00022B27"/>
    <w:rsid w:val="00022FC8"/>
    <w:rsid w:val="00023552"/>
    <w:rsid w:val="000238E4"/>
    <w:rsid w:val="00023BB5"/>
    <w:rsid w:val="000241AD"/>
    <w:rsid w:val="0002499A"/>
    <w:rsid w:val="00024D25"/>
    <w:rsid w:val="00024F6A"/>
    <w:rsid w:val="0002536D"/>
    <w:rsid w:val="000257F1"/>
    <w:rsid w:val="000258C7"/>
    <w:rsid w:val="00025919"/>
    <w:rsid w:val="00025EAF"/>
    <w:rsid w:val="00025F06"/>
    <w:rsid w:val="00026168"/>
    <w:rsid w:val="00026307"/>
    <w:rsid w:val="000263F6"/>
    <w:rsid w:val="00026603"/>
    <w:rsid w:val="00026A4D"/>
    <w:rsid w:val="00027530"/>
    <w:rsid w:val="00027F1C"/>
    <w:rsid w:val="00030528"/>
    <w:rsid w:val="00030FB8"/>
    <w:rsid w:val="000312B1"/>
    <w:rsid w:val="00031D90"/>
    <w:rsid w:val="000328AD"/>
    <w:rsid w:val="000328FA"/>
    <w:rsid w:val="00032C01"/>
    <w:rsid w:val="00032DB0"/>
    <w:rsid w:val="00032F88"/>
    <w:rsid w:val="0003300F"/>
    <w:rsid w:val="000331A2"/>
    <w:rsid w:val="00033230"/>
    <w:rsid w:val="00033DA3"/>
    <w:rsid w:val="00034420"/>
    <w:rsid w:val="00034499"/>
    <w:rsid w:val="000347BE"/>
    <w:rsid w:val="00034D13"/>
    <w:rsid w:val="00034D86"/>
    <w:rsid w:val="000352BE"/>
    <w:rsid w:val="00035315"/>
    <w:rsid w:val="00035B92"/>
    <w:rsid w:val="00035FDE"/>
    <w:rsid w:val="00036136"/>
    <w:rsid w:val="00036277"/>
    <w:rsid w:val="0003697D"/>
    <w:rsid w:val="00036C4D"/>
    <w:rsid w:val="00036FA2"/>
    <w:rsid w:val="000371B9"/>
    <w:rsid w:val="00040115"/>
    <w:rsid w:val="00040265"/>
    <w:rsid w:val="00040379"/>
    <w:rsid w:val="00040767"/>
    <w:rsid w:val="000408F9"/>
    <w:rsid w:val="0004090E"/>
    <w:rsid w:val="00040E3D"/>
    <w:rsid w:val="00041CBB"/>
    <w:rsid w:val="00041F71"/>
    <w:rsid w:val="0004210C"/>
    <w:rsid w:val="0004217F"/>
    <w:rsid w:val="000422F8"/>
    <w:rsid w:val="00042C62"/>
    <w:rsid w:val="0004310F"/>
    <w:rsid w:val="0004314F"/>
    <w:rsid w:val="000437ED"/>
    <w:rsid w:val="00043D74"/>
    <w:rsid w:val="000441B5"/>
    <w:rsid w:val="000447AF"/>
    <w:rsid w:val="0004493B"/>
    <w:rsid w:val="000449B0"/>
    <w:rsid w:val="00044C28"/>
    <w:rsid w:val="00044E06"/>
    <w:rsid w:val="00044E8B"/>
    <w:rsid w:val="000456CD"/>
    <w:rsid w:val="00046CB4"/>
    <w:rsid w:val="00046CED"/>
    <w:rsid w:val="00046E80"/>
    <w:rsid w:val="000472B4"/>
    <w:rsid w:val="00047378"/>
    <w:rsid w:val="00047433"/>
    <w:rsid w:val="000474D6"/>
    <w:rsid w:val="000475C4"/>
    <w:rsid w:val="0004784C"/>
    <w:rsid w:val="00047D92"/>
    <w:rsid w:val="000500D9"/>
    <w:rsid w:val="00050455"/>
    <w:rsid w:val="0005067B"/>
    <w:rsid w:val="00050C37"/>
    <w:rsid w:val="000511C6"/>
    <w:rsid w:val="00051328"/>
    <w:rsid w:val="00051334"/>
    <w:rsid w:val="000517D3"/>
    <w:rsid w:val="00051CF9"/>
    <w:rsid w:val="00052145"/>
    <w:rsid w:val="000521CE"/>
    <w:rsid w:val="00052225"/>
    <w:rsid w:val="0005254C"/>
    <w:rsid w:val="00052ADB"/>
    <w:rsid w:val="00052F0A"/>
    <w:rsid w:val="00052FDB"/>
    <w:rsid w:val="0005316A"/>
    <w:rsid w:val="000531D1"/>
    <w:rsid w:val="000532BA"/>
    <w:rsid w:val="000537BA"/>
    <w:rsid w:val="00054054"/>
    <w:rsid w:val="00054942"/>
    <w:rsid w:val="00054A35"/>
    <w:rsid w:val="00054BDC"/>
    <w:rsid w:val="00054EA4"/>
    <w:rsid w:val="00054FCC"/>
    <w:rsid w:val="000553DC"/>
    <w:rsid w:val="00055655"/>
    <w:rsid w:val="00055D90"/>
    <w:rsid w:val="00055E7D"/>
    <w:rsid w:val="0005637A"/>
    <w:rsid w:val="000563BD"/>
    <w:rsid w:val="0005694E"/>
    <w:rsid w:val="00056A9F"/>
    <w:rsid w:val="00057B30"/>
    <w:rsid w:val="00057F7A"/>
    <w:rsid w:val="00060023"/>
    <w:rsid w:val="00060E90"/>
    <w:rsid w:val="000610A9"/>
    <w:rsid w:val="000612DF"/>
    <w:rsid w:val="000619D6"/>
    <w:rsid w:val="00061A1F"/>
    <w:rsid w:val="00061AFB"/>
    <w:rsid w:val="00061B41"/>
    <w:rsid w:val="00061ED9"/>
    <w:rsid w:val="00062F5C"/>
    <w:rsid w:val="0006304C"/>
    <w:rsid w:val="0006321F"/>
    <w:rsid w:val="0006342C"/>
    <w:rsid w:val="000637B9"/>
    <w:rsid w:val="00063979"/>
    <w:rsid w:val="00063A92"/>
    <w:rsid w:val="000648C1"/>
    <w:rsid w:val="00064B06"/>
    <w:rsid w:val="00064E5E"/>
    <w:rsid w:val="00065030"/>
    <w:rsid w:val="000650E5"/>
    <w:rsid w:val="00065528"/>
    <w:rsid w:val="00065A5F"/>
    <w:rsid w:val="00065F7D"/>
    <w:rsid w:val="00066151"/>
    <w:rsid w:val="000665C3"/>
    <w:rsid w:val="00066DB4"/>
    <w:rsid w:val="00066F6F"/>
    <w:rsid w:val="0006753F"/>
    <w:rsid w:val="000675D1"/>
    <w:rsid w:val="00067BB0"/>
    <w:rsid w:val="000701E0"/>
    <w:rsid w:val="00070496"/>
    <w:rsid w:val="00070859"/>
    <w:rsid w:val="00070AA8"/>
    <w:rsid w:val="00070CCE"/>
    <w:rsid w:val="000710DE"/>
    <w:rsid w:val="000713EE"/>
    <w:rsid w:val="000718C9"/>
    <w:rsid w:val="000719B0"/>
    <w:rsid w:val="00071E9F"/>
    <w:rsid w:val="00071F6A"/>
    <w:rsid w:val="000720F5"/>
    <w:rsid w:val="000721D6"/>
    <w:rsid w:val="00072445"/>
    <w:rsid w:val="000725D2"/>
    <w:rsid w:val="000728FF"/>
    <w:rsid w:val="00072A75"/>
    <w:rsid w:val="00072AED"/>
    <w:rsid w:val="00072B47"/>
    <w:rsid w:val="0007341E"/>
    <w:rsid w:val="000736ED"/>
    <w:rsid w:val="00074579"/>
    <w:rsid w:val="0007461F"/>
    <w:rsid w:val="0007540C"/>
    <w:rsid w:val="00075556"/>
    <w:rsid w:val="000755FA"/>
    <w:rsid w:val="00075B40"/>
    <w:rsid w:val="000765D7"/>
    <w:rsid w:val="000766AF"/>
    <w:rsid w:val="00076802"/>
    <w:rsid w:val="00076ABC"/>
    <w:rsid w:val="00076D74"/>
    <w:rsid w:val="0007725D"/>
    <w:rsid w:val="000774AF"/>
    <w:rsid w:val="00077729"/>
    <w:rsid w:val="00077B48"/>
    <w:rsid w:val="00077D6C"/>
    <w:rsid w:val="0008067C"/>
    <w:rsid w:val="00081196"/>
    <w:rsid w:val="000811F1"/>
    <w:rsid w:val="00081441"/>
    <w:rsid w:val="00081974"/>
    <w:rsid w:val="00081F74"/>
    <w:rsid w:val="00082308"/>
    <w:rsid w:val="000826B3"/>
    <w:rsid w:val="00082B45"/>
    <w:rsid w:val="00082BA0"/>
    <w:rsid w:val="000836B2"/>
    <w:rsid w:val="00084049"/>
    <w:rsid w:val="000842DA"/>
    <w:rsid w:val="00084316"/>
    <w:rsid w:val="00084527"/>
    <w:rsid w:val="000846FD"/>
    <w:rsid w:val="00084C70"/>
    <w:rsid w:val="0008517F"/>
    <w:rsid w:val="00085CA9"/>
    <w:rsid w:val="00085E47"/>
    <w:rsid w:val="00086296"/>
    <w:rsid w:val="0008679E"/>
    <w:rsid w:val="00087953"/>
    <w:rsid w:val="00087998"/>
    <w:rsid w:val="00090561"/>
    <w:rsid w:val="00090FAB"/>
    <w:rsid w:val="0009184F"/>
    <w:rsid w:val="00091A0E"/>
    <w:rsid w:val="00091FB2"/>
    <w:rsid w:val="00092CDB"/>
    <w:rsid w:val="00092D00"/>
    <w:rsid w:val="00093390"/>
    <w:rsid w:val="00093B17"/>
    <w:rsid w:val="000947C5"/>
    <w:rsid w:val="00094901"/>
    <w:rsid w:val="00094C68"/>
    <w:rsid w:val="000950D0"/>
    <w:rsid w:val="0009552E"/>
    <w:rsid w:val="00095563"/>
    <w:rsid w:val="000957A0"/>
    <w:rsid w:val="00095AAA"/>
    <w:rsid w:val="000961F3"/>
    <w:rsid w:val="00096415"/>
    <w:rsid w:val="00096E61"/>
    <w:rsid w:val="00096EDE"/>
    <w:rsid w:val="00097011"/>
    <w:rsid w:val="0009728F"/>
    <w:rsid w:val="00097380"/>
    <w:rsid w:val="000976BE"/>
    <w:rsid w:val="00097A89"/>
    <w:rsid w:val="00097D47"/>
    <w:rsid w:val="000A0ADA"/>
    <w:rsid w:val="000A0D17"/>
    <w:rsid w:val="000A0E0B"/>
    <w:rsid w:val="000A121F"/>
    <w:rsid w:val="000A1442"/>
    <w:rsid w:val="000A14DD"/>
    <w:rsid w:val="000A15CD"/>
    <w:rsid w:val="000A26D5"/>
    <w:rsid w:val="000A2A2C"/>
    <w:rsid w:val="000A2B62"/>
    <w:rsid w:val="000A3175"/>
    <w:rsid w:val="000A32E4"/>
    <w:rsid w:val="000A4230"/>
    <w:rsid w:val="000A4323"/>
    <w:rsid w:val="000A442E"/>
    <w:rsid w:val="000A573C"/>
    <w:rsid w:val="000A58D7"/>
    <w:rsid w:val="000A5A48"/>
    <w:rsid w:val="000A5AD4"/>
    <w:rsid w:val="000A5DF6"/>
    <w:rsid w:val="000A5FE0"/>
    <w:rsid w:val="000A5FF9"/>
    <w:rsid w:val="000A6177"/>
    <w:rsid w:val="000A6330"/>
    <w:rsid w:val="000A6B27"/>
    <w:rsid w:val="000A77FC"/>
    <w:rsid w:val="000B04ED"/>
    <w:rsid w:val="000B054E"/>
    <w:rsid w:val="000B07CD"/>
    <w:rsid w:val="000B09BE"/>
    <w:rsid w:val="000B0E4D"/>
    <w:rsid w:val="000B19C1"/>
    <w:rsid w:val="000B1B12"/>
    <w:rsid w:val="000B1D0C"/>
    <w:rsid w:val="000B21AA"/>
    <w:rsid w:val="000B2B37"/>
    <w:rsid w:val="000B2C67"/>
    <w:rsid w:val="000B314E"/>
    <w:rsid w:val="000B3170"/>
    <w:rsid w:val="000B34C3"/>
    <w:rsid w:val="000B39CC"/>
    <w:rsid w:val="000B3ABD"/>
    <w:rsid w:val="000B3BB9"/>
    <w:rsid w:val="000B3C17"/>
    <w:rsid w:val="000B46AD"/>
    <w:rsid w:val="000B48C1"/>
    <w:rsid w:val="000B4DF4"/>
    <w:rsid w:val="000B5202"/>
    <w:rsid w:val="000B5C56"/>
    <w:rsid w:val="000B697A"/>
    <w:rsid w:val="000B7180"/>
    <w:rsid w:val="000B74E8"/>
    <w:rsid w:val="000B771B"/>
    <w:rsid w:val="000B7A0D"/>
    <w:rsid w:val="000C0248"/>
    <w:rsid w:val="000C03AD"/>
    <w:rsid w:val="000C0882"/>
    <w:rsid w:val="000C26F8"/>
    <w:rsid w:val="000C2D05"/>
    <w:rsid w:val="000C3257"/>
    <w:rsid w:val="000C3274"/>
    <w:rsid w:val="000C3655"/>
    <w:rsid w:val="000C3AEB"/>
    <w:rsid w:val="000C3E09"/>
    <w:rsid w:val="000C442C"/>
    <w:rsid w:val="000C4502"/>
    <w:rsid w:val="000C4B85"/>
    <w:rsid w:val="000C4BFB"/>
    <w:rsid w:val="000C549D"/>
    <w:rsid w:val="000C57BD"/>
    <w:rsid w:val="000C5B01"/>
    <w:rsid w:val="000C5D3B"/>
    <w:rsid w:val="000C5DA3"/>
    <w:rsid w:val="000C60CA"/>
    <w:rsid w:val="000C663D"/>
    <w:rsid w:val="000C671D"/>
    <w:rsid w:val="000C6C14"/>
    <w:rsid w:val="000C6CFC"/>
    <w:rsid w:val="000C6F09"/>
    <w:rsid w:val="000C72FC"/>
    <w:rsid w:val="000C78A1"/>
    <w:rsid w:val="000C7FF2"/>
    <w:rsid w:val="000D0226"/>
    <w:rsid w:val="000D0353"/>
    <w:rsid w:val="000D0721"/>
    <w:rsid w:val="000D0AAD"/>
    <w:rsid w:val="000D0BB2"/>
    <w:rsid w:val="000D0E15"/>
    <w:rsid w:val="000D12E7"/>
    <w:rsid w:val="000D1D44"/>
    <w:rsid w:val="000D1E4D"/>
    <w:rsid w:val="000D2773"/>
    <w:rsid w:val="000D28F2"/>
    <w:rsid w:val="000D2938"/>
    <w:rsid w:val="000D2C88"/>
    <w:rsid w:val="000D3510"/>
    <w:rsid w:val="000D3930"/>
    <w:rsid w:val="000D429B"/>
    <w:rsid w:val="000D4702"/>
    <w:rsid w:val="000D4A19"/>
    <w:rsid w:val="000D4A93"/>
    <w:rsid w:val="000D4B5C"/>
    <w:rsid w:val="000D6706"/>
    <w:rsid w:val="000D675E"/>
    <w:rsid w:val="000D6B89"/>
    <w:rsid w:val="000D6C55"/>
    <w:rsid w:val="000D6C5D"/>
    <w:rsid w:val="000D6FFE"/>
    <w:rsid w:val="000D7BC8"/>
    <w:rsid w:val="000D7CBB"/>
    <w:rsid w:val="000E04AF"/>
    <w:rsid w:val="000E0AD1"/>
    <w:rsid w:val="000E11EE"/>
    <w:rsid w:val="000E1740"/>
    <w:rsid w:val="000E1A38"/>
    <w:rsid w:val="000E1DDB"/>
    <w:rsid w:val="000E1EE6"/>
    <w:rsid w:val="000E204D"/>
    <w:rsid w:val="000E22D8"/>
    <w:rsid w:val="000E2CD6"/>
    <w:rsid w:val="000E2D47"/>
    <w:rsid w:val="000E2D65"/>
    <w:rsid w:val="000E2EC2"/>
    <w:rsid w:val="000E301D"/>
    <w:rsid w:val="000E3260"/>
    <w:rsid w:val="000E41FD"/>
    <w:rsid w:val="000E425A"/>
    <w:rsid w:val="000E425B"/>
    <w:rsid w:val="000E4356"/>
    <w:rsid w:val="000E480C"/>
    <w:rsid w:val="000E48AD"/>
    <w:rsid w:val="000E5565"/>
    <w:rsid w:val="000E63FE"/>
    <w:rsid w:val="000E688D"/>
    <w:rsid w:val="000E6911"/>
    <w:rsid w:val="000E6A50"/>
    <w:rsid w:val="000E6CDC"/>
    <w:rsid w:val="000E73D4"/>
    <w:rsid w:val="000E75CF"/>
    <w:rsid w:val="000E7A97"/>
    <w:rsid w:val="000E7CC5"/>
    <w:rsid w:val="000E7DAE"/>
    <w:rsid w:val="000F0A2D"/>
    <w:rsid w:val="000F0D1B"/>
    <w:rsid w:val="000F11B8"/>
    <w:rsid w:val="000F1B63"/>
    <w:rsid w:val="000F2227"/>
    <w:rsid w:val="000F235B"/>
    <w:rsid w:val="000F285A"/>
    <w:rsid w:val="000F42E0"/>
    <w:rsid w:val="000F439A"/>
    <w:rsid w:val="000F444A"/>
    <w:rsid w:val="000F4C7D"/>
    <w:rsid w:val="000F525A"/>
    <w:rsid w:val="000F5ACA"/>
    <w:rsid w:val="000F5C5F"/>
    <w:rsid w:val="000F5D4B"/>
    <w:rsid w:val="000F612A"/>
    <w:rsid w:val="000F66BF"/>
    <w:rsid w:val="000F6C0F"/>
    <w:rsid w:val="000F6D2D"/>
    <w:rsid w:val="000F6F9C"/>
    <w:rsid w:val="000F7777"/>
    <w:rsid w:val="000F78A6"/>
    <w:rsid w:val="00100388"/>
    <w:rsid w:val="00100EBD"/>
    <w:rsid w:val="00100F8B"/>
    <w:rsid w:val="00101340"/>
    <w:rsid w:val="00101638"/>
    <w:rsid w:val="0010174C"/>
    <w:rsid w:val="001017A6"/>
    <w:rsid w:val="00101871"/>
    <w:rsid w:val="00101A71"/>
    <w:rsid w:val="00103461"/>
    <w:rsid w:val="001037C9"/>
    <w:rsid w:val="00103D67"/>
    <w:rsid w:val="00104340"/>
    <w:rsid w:val="0010442B"/>
    <w:rsid w:val="001047A2"/>
    <w:rsid w:val="001047A6"/>
    <w:rsid w:val="00104EE7"/>
    <w:rsid w:val="0010568E"/>
    <w:rsid w:val="001056CB"/>
    <w:rsid w:val="00105D2A"/>
    <w:rsid w:val="00106042"/>
    <w:rsid w:val="00106260"/>
    <w:rsid w:val="00106679"/>
    <w:rsid w:val="001069CA"/>
    <w:rsid w:val="00106C60"/>
    <w:rsid w:val="00107351"/>
    <w:rsid w:val="00107A3C"/>
    <w:rsid w:val="00110026"/>
    <w:rsid w:val="00110C60"/>
    <w:rsid w:val="00111870"/>
    <w:rsid w:val="00111986"/>
    <w:rsid w:val="00111A8E"/>
    <w:rsid w:val="001127DC"/>
    <w:rsid w:val="00112C69"/>
    <w:rsid w:val="001132BC"/>
    <w:rsid w:val="00113D24"/>
    <w:rsid w:val="00114082"/>
    <w:rsid w:val="00114101"/>
    <w:rsid w:val="0011494B"/>
    <w:rsid w:val="00114C00"/>
    <w:rsid w:val="00114FC9"/>
    <w:rsid w:val="0011505C"/>
    <w:rsid w:val="0011532D"/>
    <w:rsid w:val="00115825"/>
    <w:rsid w:val="001158E7"/>
    <w:rsid w:val="00115C14"/>
    <w:rsid w:val="00116087"/>
    <w:rsid w:val="00116456"/>
    <w:rsid w:val="0011657F"/>
    <w:rsid w:val="00117140"/>
    <w:rsid w:val="00117E1B"/>
    <w:rsid w:val="00120C5E"/>
    <w:rsid w:val="00121D59"/>
    <w:rsid w:val="00121DF1"/>
    <w:rsid w:val="00121FED"/>
    <w:rsid w:val="00122001"/>
    <w:rsid w:val="001220CB"/>
    <w:rsid w:val="001227D5"/>
    <w:rsid w:val="001228A7"/>
    <w:rsid w:val="00123761"/>
    <w:rsid w:val="001245F6"/>
    <w:rsid w:val="001249FC"/>
    <w:rsid w:val="00125068"/>
    <w:rsid w:val="00125152"/>
    <w:rsid w:val="00125542"/>
    <w:rsid w:val="001257DA"/>
    <w:rsid w:val="00125D20"/>
    <w:rsid w:val="00126805"/>
    <w:rsid w:val="001269ED"/>
    <w:rsid w:val="00126E2B"/>
    <w:rsid w:val="001275FC"/>
    <w:rsid w:val="001276EA"/>
    <w:rsid w:val="00127780"/>
    <w:rsid w:val="00127791"/>
    <w:rsid w:val="00127B37"/>
    <w:rsid w:val="00130361"/>
    <w:rsid w:val="00130392"/>
    <w:rsid w:val="001306DC"/>
    <w:rsid w:val="001309E1"/>
    <w:rsid w:val="00130B89"/>
    <w:rsid w:val="00130F08"/>
    <w:rsid w:val="00131080"/>
    <w:rsid w:val="001314D5"/>
    <w:rsid w:val="00131854"/>
    <w:rsid w:val="00131B06"/>
    <w:rsid w:val="00131E33"/>
    <w:rsid w:val="00131F77"/>
    <w:rsid w:val="00132636"/>
    <w:rsid w:val="001329E0"/>
    <w:rsid w:val="00132AC7"/>
    <w:rsid w:val="0013356D"/>
    <w:rsid w:val="0013386F"/>
    <w:rsid w:val="001338B6"/>
    <w:rsid w:val="00133966"/>
    <w:rsid w:val="00133BA4"/>
    <w:rsid w:val="00134856"/>
    <w:rsid w:val="00134908"/>
    <w:rsid w:val="00134B55"/>
    <w:rsid w:val="00134CBD"/>
    <w:rsid w:val="00134D12"/>
    <w:rsid w:val="00135271"/>
    <w:rsid w:val="0013566D"/>
    <w:rsid w:val="001365CD"/>
    <w:rsid w:val="00136C49"/>
    <w:rsid w:val="00136C7C"/>
    <w:rsid w:val="00136EAA"/>
    <w:rsid w:val="00137618"/>
    <w:rsid w:val="00140014"/>
    <w:rsid w:val="001403AE"/>
    <w:rsid w:val="00141C5E"/>
    <w:rsid w:val="00141C8D"/>
    <w:rsid w:val="00142CC0"/>
    <w:rsid w:val="00142D0F"/>
    <w:rsid w:val="001431F5"/>
    <w:rsid w:val="00143FD3"/>
    <w:rsid w:val="00144076"/>
    <w:rsid w:val="0014451D"/>
    <w:rsid w:val="00144607"/>
    <w:rsid w:val="00144B2F"/>
    <w:rsid w:val="00144E1A"/>
    <w:rsid w:val="0014629E"/>
    <w:rsid w:val="0014710F"/>
    <w:rsid w:val="00147544"/>
    <w:rsid w:val="00147CF9"/>
    <w:rsid w:val="00147DAD"/>
    <w:rsid w:val="00150987"/>
    <w:rsid w:val="00150992"/>
    <w:rsid w:val="00150E1F"/>
    <w:rsid w:val="00150E28"/>
    <w:rsid w:val="00151275"/>
    <w:rsid w:val="0015166F"/>
    <w:rsid w:val="00151F68"/>
    <w:rsid w:val="00152463"/>
    <w:rsid w:val="0015259A"/>
    <w:rsid w:val="0015287D"/>
    <w:rsid w:val="00152ACA"/>
    <w:rsid w:val="001530EA"/>
    <w:rsid w:val="001531F2"/>
    <w:rsid w:val="00153802"/>
    <w:rsid w:val="00154937"/>
    <w:rsid w:val="001549B9"/>
    <w:rsid w:val="00154B2A"/>
    <w:rsid w:val="00154C9F"/>
    <w:rsid w:val="00155650"/>
    <w:rsid w:val="00155693"/>
    <w:rsid w:val="00155805"/>
    <w:rsid w:val="00155BAE"/>
    <w:rsid w:val="00155D92"/>
    <w:rsid w:val="001562A6"/>
    <w:rsid w:val="00156589"/>
    <w:rsid w:val="0015694E"/>
    <w:rsid w:val="00156A3E"/>
    <w:rsid w:val="00160090"/>
    <w:rsid w:val="00160548"/>
    <w:rsid w:val="00160CA5"/>
    <w:rsid w:val="00160ED1"/>
    <w:rsid w:val="0016103C"/>
    <w:rsid w:val="001612D9"/>
    <w:rsid w:val="0016170A"/>
    <w:rsid w:val="00161724"/>
    <w:rsid w:val="00161A1E"/>
    <w:rsid w:val="00162193"/>
    <w:rsid w:val="001623E3"/>
    <w:rsid w:val="001634B6"/>
    <w:rsid w:val="001638F0"/>
    <w:rsid w:val="00163D47"/>
    <w:rsid w:val="00164089"/>
    <w:rsid w:val="001651CB"/>
    <w:rsid w:val="0016542B"/>
    <w:rsid w:val="001654AC"/>
    <w:rsid w:val="00166088"/>
    <w:rsid w:val="00166423"/>
    <w:rsid w:val="0016650A"/>
    <w:rsid w:val="00166548"/>
    <w:rsid w:val="00166AFE"/>
    <w:rsid w:val="00166BDE"/>
    <w:rsid w:val="00167B9E"/>
    <w:rsid w:val="00167D84"/>
    <w:rsid w:val="001707E8"/>
    <w:rsid w:val="00170980"/>
    <w:rsid w:val="00171177"/>
    <w:rsid w:val="00171B77"/>
    <w:rsid w:val="00171BA3"/>
    <w:rsid w:val="00171D99"/>
    <w:rsid w:val="00173341"/>
    <w:rsid w:val="00173565"/>
    <w:rsid w:val="001739A5"/>
    <w:rsid w:val="001747AC"/>
    <w:rsid w:val="00174B60"/>
    <w:rsid w:val="00174B63"/>
    <w:rsid w:val="00175DAD"/>
    <w:rsid w:val="00175E2D"/>
    <w:rsid w:val="00176050"/>
    <w:rsid w:val="001762C9"/>
    <w:rsid w:val="00176E5B"/>
    <w:rsid w:val="0017762B"/>
    <w:rsid w:val="00177760"/>
    <w:rsid w:val="001777C9"/>
    <w:rsid w:val="00177CFE"/>
    <w:rsid w:val="00180AFD"/>
    <w:rsid w:val="00180EA9"/>
    <w:rsid w:val="0018108C"/>
    <w:rsid w:val="00181443"/>
    <w:rsid w:val="0018147F"/>
    <w:rsid w:val="00181940"/>
    <w:rsid w:val="00182520"/>
    <w:rsid w:val="00182C80"/>
    <w:rsid w:val="001834F9"/>
    <w:rsid w:val="00183833"/>
    <w:rsid w:val="00183A91"/>
    <w:rsid w:val="001840D0"/>
    <w:rsid w:val="00184B30"/>
    <w:rsid w:val="00184FF7"/>
    <w:rsid w:val="00185A97"/>
    <w:rsid w:val="00185BBC"/>
    <w:rsid w:val="00185C15"/>
    <w:rsid w:val="00185CB5"/>
    <w:rsid w:val="00186341"/>
    <w:rsid w:val="001865F1"/>
    <w:rsid w:val="00186C4D"/>
    <w:rsid w:val="00186CA6"/>
    <w:rsid w:val="00186D19"/>
    <w:rsid w:val="0018760B"/>
    <w:rsid w:val="001900BB"/>
    <w:rsid w:val="00190501"/>
    <w:rsid w:val="00190883"/>
    <w:rsid w:val="00190F6B"/>
    <w:rsid w:val="00191097"/>
    <w:rsid w:val="00191882"/>
    <w:rsid w:val="00191915"/>
    <w:rsid w:val="00191F0C"/>
    <w:rsid w:val="001920E0"/>
    <w:rsid w:val="001927C8"/>
    <w:rsid w:val="00192ABF"/>
    <w:rsid w:val="00192BCA"/>
    <w:rsid w:val="00192C18"/>
    <w:rsid w:val="00192E30"/>
    <w:rsid w:val="001930AA"/>
    <w:rsid w:val="00193254"/>
    <w:rsid w:val="0019356E"/>
    <w:rsid w:val="001937C6"/>
    <w:rsid w:val="0019394D"/>
    <w:rsid w:val="00193B25"/>
    <w:rsid w:val="00193B4B"/>
    <w:rsid w:val="001941D0"/>
    <w:rsid w:val="00194532"/>
    <w:rsid w:val="00194C68"/>
    <w:rsid w:val="00194D8F"/>
    <w:rsid w:val="001953E1"/>
    <w:rsid w:val="0019571D"/>
    <w:rsid w:val="001958D1"/>
    <w:rsid w:val="00195983"/>
    <w:rsid w:val="00195C00"/>
    <w:rsid w:val="00195D22"/>
    <w:rsid w:val="001965F8"/>
    <w:rsid w:val="001974D1"/>
    <w:rsid w:val="001975D2"/>
    <w:rsid w:val="00197902"/>
    <w:rsid w:val="00197905"/>
    <w:rsid w:val="001A09A9"/>
    <w:rsid w:val="001A0AD2"/>
    <w:rsid w:val="001A0B14"/>
    <w:rsid w:val="001A0DC9"/>
    <w:rsid w:val="001A11FA"/>
    <w:rsid w:val="001A1BA9"/>
    <w:rsid w:val="001A1C3D"/>
    <w:rsid w:val="001A1C86"/>
    <w:rsid w:val="001A2433"/>
    <w:rsid w:val="001A2662"/>
    <w:rsid w:val="001A2935"/>
    <w:rsid w:val="001A2EFC"/>
    <w:rsid w:val="001A3843"/>
    <w:rsid w:val="001A38EA"/>
    <w:rsid w:val="001A3BE2"/>
    <w:rsid w:val="001A489D"/>
    <w:rsid w:val="001A4DB3"/>
    <w:rsid w:val="001A4F02"/>
    <w:rsid w:val="001A507F"/>
    <w:rsid w:val="001A53E8"/>
    <w:rsid w:val="001A5666"/>
    <w:rsid w:val="001A5849"/>
    <w:rsid w:val="001A5DEE"/>
    <w:rsid w:val="001A5EF3"/>
    <w:rsid w:val="001A685B"/>
    <w:rsid w:val="001A711C"/>
    <w:rsid w:val="001A790D"/>
    <w:rsid w:val="001A7C14"/>
    <w:rsid w:val="001B0727"/>
    <w:rsid w:val="001B0D55"/>
    <w:rsid w:val="001B1169"/>
    <w:rsid w:val="001B1603"/>
    <w:rsid w:val="001B1911"/>
    <w:rsid w:val="001B1B9E"/>
    <w:rsid w:val="001B2321"/>
    <w:rsid w:val="001B23D1"/>
    <w:rsid w:val="001B27ED"/>
    <w:rsid w:val="001B2AC8"/>
    <w:rsid w:val="001B2C82"/>
    <w:rsid w:val="001B2E42"/>
    <w:rsid w:val="001B3D08"/>
    <w:rsid w:val="001B4664"/>
    <w:rsid w:val="001B46A6"/>
    <w:rsid w:val="001B4C4E"/>
    <w:rsid w:val="001B4EC8"/>
    <w:rsid w:val="001B5165"/>
    <w:rsid w:val="001B5401"/>
    <w:rsid w:val="001B56CF"/>
    <w:rsid w:val="001B5816"/>
    <w:rsid w:val="001B5BA0"/>
    <w:rsid w:val="001B6832"/>
    <w:rsid w:val="001B7160"/>
    <w:rsid w:val="001B7268"/>
    <w:rsid w:val="001B76B2"/>
    <w:rsid w:val="001B770C"/>
    <w:rsid w:val="001B7BF7"/>
    <w:rsid w:val="001B7D4E"/>
    <w:rsid w:val="001C00EC"/>
    <w:rsid w:val="001C01D7"/>
    <w:rsid w:val="001C038E"/>
    <w:rsid w:val="001C069F"/>
    <w:rsid w:val="001C0BB2"/>
    <w:rsid w:val="001C0CC6"/>
    <w:rsid w:val="001C0E09"/>
    <w:rsid w:val="001C0EDA"/>
    <w:rsid w:val="001C0F0F"/>
    <w:rsid w:val="001C1527"/>
    <w:rsid w:val="001C1C89"/>
    <w:rsid w:val="001C1ECB"/>
    <w:rsid w:val="001C2005"/>
    <w:rsid w:val="001C20D3"/>
    <w:rsid w:val="001C20D6"/>
    <w:rsid w:val="001C22F9"/>
    <w:rsid w:val="001C2649"/>
    <w:rsid w:val="001C2A3C"/>
    <w:rsid w:val="001C2CA0"/>
    <w:rsid w:val="001C2E4C"/>
    <w:rsid w:val="001C3283"/>
    <w:rsid w:val="001C34A2"/>
    <w:rsid w:val="001C374E"/>
    <w:rsid w:val="001C403A"/>
    <w:rsid w:val="001C4152"/>
    <w:rsid w:val="001C5130"/>
    <w:rsid w:val="001C56E6"/>
    <w:rsid w:val="001C7B5D"/>
    <w:rsid w:val="001D05C7"/>
    <w:rsid w:val="001D07F1"/>
    <w:rsid w:val="001D1004"/>
    <w:rsid w:val="001D118D"/>
    <w:rsid w:val="001D130D"/>
    <w:rsid w:val="001D16BB"/>
    <w:rsid w:val="001D1AA3"/>
    <w:rsid w:val="001D1F6D"/>
    <w:rsid w:val="001D2162"/>
    <w:rsid w:val="001D291E"/>
    <w:rsid w:val="001D292F"/>
    <w:rsid w:val="001D296B"/>
    <w:rsid w:val="001D2AB0"/>
    <w:rsid w:val="001D2F15"/>
    <w:rsid w:val="001D3660"/>
    <w:rsid w:val="001D376A"/>
    <w:rsid w:val="001D3799"/>
    <w:rsid w:val="001D3CBB"/>
    <w:rsid w:val="001D4597"/>
    <w:rsid w:val="001D4827"/>
    <w:rsid w:val="001D4F8E"/>
    <w:rsid w:val="001D50D6"/>
    <w:rsid w:val="001D5203"/>
    <w:rsid w:val="001D529B"/>
    <w:rsid w:val="001D555E"/>
    <w:rsid w:val="001D59B3"/>
    <w:rsid w:val="001D5EF8"/>
    <w:rsid w:val="001D5EF9"/>
    <w:rsid w:val="001D620F"/>
    <w:rsid w:val="001D63E5"/>
    <w:rsid w:val="001D66D1"/>
    <w:rsid w:val="001D6C60"/>
    <w:rsid w:val="001D6CEA"/>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4A35"/>
    <w:rsid w:val="001E4B05"/>
    <w:rsid w:val="001E5553"/>
    <w:rsid w:val="001E5798"/>
    <w:rsid w:val="001E5B11"/>
    <w:rsid w:val="001E657D"/>
    <w:rsid w:val="001E6587"/>
    <w:rsid w:val="001E67B5"/>
    <w:rsid w:val="001E68F2"/>
    <w:rsid w:val="001E6B00"/>
    <w:rsid w:val="001E726E"/>
    <w:rsid w:val="001E7488"/>
    <w:rsid w:val="001E7751"/>
    <w:rsid w:val="001E7AF0"/>
    <w:rsid w:val="001E7ECA"/>
    <w:rsid w:val="001F0902"/>
    <w:rsid w:val="001F14EB"/>
    <w:rsid w:val="001F1789"/>
    <w:rsid w:val="001F2316"/>
    <w:rsid w:val="001F24CE"/>
    <w:rsid w:val="001F25A3"/>
    <w:rsid w:val="001F2664"/>
    <w:rsid w:val="001F2E40"/>
    <w:rsid w:val="001F2F52"/>
    <w:rsid w:val="001F2F99"/>
    <w:rsid w:val="001F3AFE"/>
    <w:rsid w:val="001F3B41"/>
    <w:rsid w:val="001F3CB1"/>
    <w:rsid w:val="001F4116"/>
    <w:rsid w:val="001F47F5"/>
    <w:rsid w:val="001F486B"/>
    <w:rsid w:val="001F4B11"/>
    <w:rsid w:val="001F4C76"/>
    <w:rsid w:val="001F4D14"/>
    <w:rsid w:val="001F4E7F"/>
    <w:rsid w:val="001F4F1A"/>
    <w:rsid w:val="001F5241"/>
    <w:rsid w:val="001F5753"/>
    <w:rsid w:val="001F5A4B"/>
    <w:rsid w:val="001F614E"/>
    <w:rsid w:val="001F71B9"/>
    <w:rsid w:val="001F74E5"/>
    <w:rsid w:val="001F76B5"/>
    <w:rsid w:val="001F7CC5"/>
    <w:rsid w:val="002002BA"/>
    <w:rsid w:val="00200338"/>
    <w:rsid w:val="00200671"/>
    <w:rsid w:val="0020111F"/>
    <w:rsid w:val="00201198"/>
    <w:rsid w:val="00201384"/>
    <w:rsid w:val="0020144C"/>
    <w:rsid w:val="0020158E"/>
    <w:rsid w:val="002017AA"/>
    <w:rsid w:val="0020197D"/>
    <w:rsid w:val="00201C38"/>
    <w:rsid w:val="00201F75"/>
    <w:rsid w:val="00202B46"/>
    <w:rsid w:val="00202C4C"/>
    <w:rsid w:val="002030AD"/>
    <w:rsid w:val="002030AF"/>
    <w:rsid w:val="0020314A"/>
    <w:rsid w:val="002036C2"/>
    <w:rsid w:val="002037C2"/>
    <w:rsid w:val="0020405D"/>
    <w:rsid w:val="0020433A"/>
    <w:rsid w:val="0020435F"/>
    <w:rsid w:val="00204569"/>
    <w:rsid w:val="00204636"/>
    <w:rsid w:val="00204EA9"/>
    <w:rsid w:val="00205C8D"/>
    <w:rsid w:val="00206357"/>
    <w:rsid w:val="00206D0E"/>
    <w:rsid w:val="00206D6D"/>
    <w:rsid w:val="0020711B"/>
    <w:rsid w:val="0020723B"/>
    <w:rsid w:val="002075B2"/>
    <w:rsid w:val="00207B8E"/>
    <w:rsid w:val="00207E86"/>
    <w:rsid w:val="00207F65"/>
    <w:rsid w:val="00207FA8"/>
    <w:rsid w:val="00207FF3"/>
    <w:rsid w:val="00210453"/>
    <w:rsid w:val="002108EE"/>
    <w:rsid w:val="002114BF"/>
    <w:rsid w:val="002125FE"/>
    <w:rsid w:val="00212DFE"/>
    <w:rsid w:val="00212F58"/>
    <w:rsid w:val="002131CB"/>
    <w:rsid w:val="00213A38"/>
    <w:rsid w:val="0021420B"/>
    <w:rsid w:val="002145E9"/>
    <w:rsid w:val="00214EC4"/>
    <w:rsid w:val="00215696"/>
    <w:rsid w:val="00215BCC"/>
    <w:rsid w:val="002162ED"/>
    <w:rsid w:val="002163E4"/>
    <w:rsid w:val="00216423"/>
    <w:rsid w:val="00216B06"/>
    <w:rsid w:val="00216EDA"/>
    <w:rsid w:val="00217354"/>
    <w:rsid w:val="002175BD"/>
    <w:rsid w:val="00217667"/>
    <w:rsid w:val="00217ED8"/>
    <w:rsid w:val="00220B21"/>
    <w:rsid w:val="00220F32"/>
    <w:rsid w:val="00223378"/>
    <w:rsid w:val="00223853"/>
    <w:rsid w:val="00223C1E"/>
    <w:rsid w:val="0022429E"/>
    <w:rsid w:val="00224E2B"/>
    <w:rsid w:val="0022551B"/>
    <w:rsid w:val="00225882"/>
    <w:rsid w:val="00225A9B"/>
    <w:rsid w:val="00225B5D"/>
    <w:rsid w:val="002263C4"/>
    <w:rsid w:val="00227648"/>
    <w:rsid w:val="00227802"/>
    <w:rsid w:val="00227AE7"/>
    <w:rsid w:val="00227CB9"/>
    <w:rsid w:val="00227EBE"/>
    <w:rsid w:val="00230232"/>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79"/>
    <w:rsid w:val="002374D8"/>
    <w:rsid w:val="002375E9"/>
    <w:rsid w:val="0023782C"/>
    <w:rsid w:val="00237A82"/>
    <w:rsid w:val="00237B53"/>
    <w:rsid w:val="0024063F"/>
    <w:rsid w:val="002411E5"/>
    <w:rsid w:val="002411E7"/>
    <w:rsid w:val="002414A4"/>
    <w:rsid w:val="00241914"/>
    <w:rsid w:val="002423CC"/>
    <w:rsid w:val="002429AE"/>
    <w:rsid w:val="00242BC6"/>
    <w:rsid w:val="00243A78"/>
    <w:rsid w:val="002441E5"/>
    <w:rsid w:val="00244454"/>
    <w:rsid w:val="002446BA"/>
    <w:rsid w:val="00244908"/>
    <w:rsid w:val="002456A6"/>
    <w:rsid w:val="00245799"/>
    <w:rsid w:val="0024587A"/>
    <w:rsid w:val="00245A81"/>
    <w:rsid w:val="00245C72"/>
    <w:rsid w:val="002464D5"/>
    <w:rsid w:val="00246C87"/>
    <w:rsid w:val="00246D99"/>
    <w:rsid w:val="00247223"/>
    <w:rsid w:val="00247647"/>
    <w:rsid w:val="00247761"/>
    <w:rsid w:val="00247A02"/>
    <w:rsid w:val="002502F3"/>
    <w:rsid w:val="002505C5"/>
    <w:rsid w:val="002511BB"/>
    <w:rsid w:val="0025149B"/>
    <w:rsid w:val="00251596"/>
    <w:rsid w:val="00251687"/>
    <w:rsid w:val="00251742"/>
    <w:rsid w:val="002525FA"/>
    <w:rsid w:val="00252CE3"/>
    <w:rsid w:val="0025354B"/>
    <w:rsid w:val="002538DC"/>
    <w:rsid w:val="0025392D"/>
    <w:rsid w:val="00253F6A"/>
    <w:rsid w:val="0025455A"/>
    <w:rsid w:val="002545DF"/>
    <w:rsid w:val="00254B58"/>
    <w:rsid w:val="00254C47"/>
    <w:rsid w:val="00254D96"/>
    <w:rsid w:val="0025558C"/>
    <w:rsid w:val="002559CD"/>
    <w:rsid w:val="00255ACB"/>
    <w:rsid w:val="0025662C"/>
    <w:rsid w:val="00256BB7"/>
    <w:rsid w:val="00257B2A"/>
    <w:rsid w:val="0026094E"/>
    <w:rsid w:val="00260DE1"/>
    <w:rsid w:val="00261746"/>
    <w:rsid w:val="0026192F"/>
    <w:rsid w:val="00261AEF"/>
    <w:rsid w:val="00261FB6"/>
    <w:rsid w:val="00262955"/>
    <w:rsid w:val="00263812"/>
    <w:rsid w:val="00263874"/>
    <w:rsid w:val="002647B7"/>
    <w:rsid w:val="002647BB"/>
    <w:rsid w:val="00264D0D"/>
    <w:rsid w:val="002653E0"/>
    <w:rsid w:val="00265500"/>
    <w:rsid w:val="002659D0"/>
    <w:rsid w:val="002663C7"/>
    <w:rsid w:val="00266511"/>
    <w:rsid w:val="00266563"/>
    <w:rsid w:val="0026663E"/>
    <w:rsid w:val="00266C58"/>
    <w:rsid w:val="00266E77"/>
    <w:rsid w:val="002671DA"/>
    <w:rsid w:val="002672E5"/>
    <w:rsid w:val="002678CF"/>
    <w:rsid w:val="00267BAC"/>
    <w:rsid w:val="00270360"/>
    <w:rsid w:val="00270365"/>
    <w:rsid w:val="00270746"/>
    <w:rsid w:val="002707E4"/>
    <w:rsid w:val="00270A16"/>
    <w:rsid w:val="00270B93"/>
    <w:rsid w:val="00270C41"/>
    <w:rsid w:val="00271634"/>
    <w:rsid w:val="0027227D"/>
    <w:rsid w:val="0027270E"/>
    <w:rsid w:val="00272922"/>
    <w:rsid w:val="00272BC3"/>
    <w:rsid w:val="00272EBF"/>
    <w:rsid w:val="00273349"/>
    <w:rsid w:val="002733BA"/>
    <w:rsid w:val="002737CF"/>
    <w:rsid w:val="002743FA"/>
    <w:rsid w:val="002745A7"/>
    <w:rsid w:val="00274A60"/>
    <w:rsid w:val="00274AEB"/>
    <w:rsid w:val="00274D23"/>
    <w:rsid w:val="00274FFC"/>
    <w:rsid w:val="002753CB"/>
    <w:rsid w:val="002753FB"/>
    <w:rsid w:val="00275551"/>
    <w:rsid w:val="002755BA"/>
    <w:rsid w:val="00275E4E"/>
    <w:rsid w:val="0027610F"/>
    <w:rsid w:val="00276585"/>
    <w:rsid w:val="00276ECA"/>
    <w:rsid w:val="00276EE8"/>
    <w:rsid w:val="002773CA"/>
    <w:rsid w:val="002803E4"/>
    <w:rsid w:val="00280808"/>
    <w:rsid w:val="00280A8C"/>
    <w:rsid w:val="00280C0A"/>
    <w:rsid w:val="00281181"/>
    <w:rsid w:val="00281D4E"/>
    <w:rsid w:val="00281DFD"/>
    <w:rsid w:val="00282096"/>
    <w:rsid w:val="002820CB"/>
    <w:rsid w:val="002822AE"/>
    <w:rsid w:val="00282F62"/>
    <w:rsid w:val="0028386D"/>
    <w:rsid w:val="00283D46"/>
    <w:rsid w:val="002840E2"/>
    <w:rsid w:val="0028438C"/>
    <w:rsid w:val="00284406"/>
    <w:rsid w:val="002844F8"/>
    <w:rsid w:val="00284523"/>
    <w:rsid w:val="002849E8"/>
    <w:rsid w:val="00284BDE"/>
    <w:rsid w:val="00284C71"/>
    <w:rsid w:val="00285274"/>
    <w:rsid w:val="0028534D"/>
    <w:rsid w:val="002856A4"/>
    <w:rsid w:val="00285B72"/>
    <w:rsid w:val="00286F06"/>
    <w:rsid w:val="002870FB"/>
    <w:rsid w:val="002872FC"/>
    <w:rsid w:val="00287416"/>
    <w:rsid w:val="00287765"/>
    <w:rsid w:val="0028778A"/>
    <w:rsid w:val="002878E9"/>
    <w:rsid w:val="00287A11"/>
    <w:rsid w:val="00287AC1"/>
    <w:rsid w:val="00287CB1"/>
    <w:rsid w:val="00290439"/>
    <w:rsid w:val="00290DD0"/>
    <w:rsid w:val="002912FE"/>
    <w:rsid w:val="00291C2C"/>
    <w:rsid w:val="0029212C"/>
    <w:rsid w:val="002922A5"/>
    <w:rsid w:val="002923A1"/>
    <w:rsid w:val="002923BC"/>
    <w:rsid w:val="002925BB"/>
    <w:rsid w:val="00292D89"/>
    <w:rsid w:val="00292F13"/>
    <w:rsid w:val="0029372E"/>
    <w:rsid w:val="002943B5"/>
    <w:rsid w:val="0029453B"/>
    <w:rsid w:val="00294597"/>
    <w:rsid w:val="00294BDE"/>
    <w:rsid w:val="00295B2F"/>
    <w:rsid w:val="00295C6C"/>
    <w:rsid w:val="00295CCE"/>
    <w:rsid w:val="00295F64"/>
    <w:rsid w:val="00296239"/>
    <w:rsid w:val="00296311"/>
    <w:rsid w:val="0029635F"/>
    <w:rsid w:val="002968CA"/>
    <w:rsid w:val="00296ACA"/>
    <w:rsid w:val="00296D6D"/>
    <w:rsid w:val="0029704A"/>
    <w:rsid w:val="002979DF"/>
    <w:rsid w:val="00297B9F"/>
    <w:rsid w:val="002A0841"/>
    <w:rsid w:val="002A087D"/>
    <w:rsid w:val="002A0FF0"/>
    <w:rsid w:val="002A1319"/>
    <w:rsid w:val="002A152D"/>
    <w:rsid w:val="002A15E5"/>
    <w:rsid w:val="002A1FB0"/>
    <w:rsid w:val="002A20ED"/>
    <w:rsid w:val="002A23FA"/>
    <w:rsid w:val="002A2C37"/>
    <w:rsid w:val="002A2F9B"/>
    <w:rsid w:val="002A31E5"/>
    <w:rsid w:val="002A329B"/>
    <w:rsid w:val="002A352C"/>
    <w:rsid w:val="002A4669"/>
    <w:rsid w:val="002A4829"/>
    <w:rsid w:val="002A48BF"/>
    <w:rsid w:val="002A4A0A"/>
    <w:rsid w:val="002A4F8B"/>
    <w:rsid w:val="002A5A24"/>
    <w:rsid w:val="002A5A30"/>
    <w:rsid w:val="002A5A62"/>
    <w:rsid w:val="002A5D5E"/>
    <w:rsid w:val="002A5DE3"/>
    <w:rsid w:val="002A5FB4"/>
    <w:rsid w:val="002A6384"/>
    <w:rsid w:val="002A65E2"/>
    <w:rsid w:val="002A661F"/>
    <w:rsid w:val="002A68F4"/>
    <w:rsid w:val="002A6EAC"/>
    <w:rsid w:val="002B0583"/>
    <w:rsid w:val="002B0F9D"/>
    <w:rsid w:val="002B106D"/>
    <w:rsid w:val="002B14BF"/>
    <w:rsid w:val="002B1CD0"/>
    <w:rsid w:val="002B2759"/>
    <w:rsid w:val="002B2E49"/>
    <w:rsid w:val="002B2F52"/>
    <w:rsid w:val="002B33E6"/>
    <w:rsid w:val="002B428E"/>
    <w:rsid w:val="002B50EF"/>
    <w:rsid w:val="002B531C"/>
    <w:rsid w:val="002B5ACC"/>
    <w:rsid w:val="002B5BF8"/>
    <w:rsid w:val="002B61C7"/>
    <w:rsid w:val="002B6C94"/>
    <w:rsid w:val="002B6EA5"/>
    <w:rsid w:val="002B76D8"/>
    <w:rsid w:val="002B78D4"/>
    <w:rsid w:val="002B79D2"/>
    <w:rsid w:val="002B7B6A"/>
    <w:rsid w:val="002B7ED0"/>
    <w:rsid w:val="002C0169"/>
    <w:rsid w:val="002C017E"/>
    <w:rsid w:val="002C05DB"/>
    <w:rsid w:val="002C14FC"/>
    <w:rsid w:val="002C1F93"/>
    <w:rsid w:val="002C2668"/>
    <w:rsid w:val="002C26A8"/>
    <w:rsid w:val="002C3045"/>
    <w:rsid w:val="002C30E5"/>
    <w:rsid w:val="002C3257"/>
    <w:rsid w:val="002C415A"/>
    <w:rsid w:val="002C42D1"/>
    <w:rsid w:val="002C4653"/>
    <w:rsid w:val="002C49BC"/>
    <w:rsid w:val="002C4A84"/>
    <w:rsid w:val="002C4D75"/>
    <w:rsid w:val="002C4E9C"/>
    <w:rsid w:val="002C50B1"/>
    <w:rsid w:val="002C51FE"/>
    <w:rsid w:val="002C5250"/>
    <w:rsid w:val="002C5A5F"/>
    <w:rsid w:val="002C5CE3"/>
    <w:rsid w:val="002C5DC3"/>
    <w:rsid w:val="002C5E03"/>
    <w:rsid w:val="002C6394"/>
    <w:rsid w:val="002C64CA"/>
    <w:rsid w:val="002C676F"/>
    <w:rsid w:val="002C67DD"/>
    <w:rsid w:val="002C6812"/>
    <w:rsid w:val="002C68B8"/>
    <w:rsid w:val="002C6BCD"/>
    <w:rsid w:val="002C72B7"/>
    <w:rsid w:val="002C77C1"/>
    <w:rsid w:val="002C7F0C"/>
    <w:rsid w:val="002D00C2"/>
    <w:rsid w:val="002D027E"/>
    <w:rsid w:val="002D03E3"/>
    <w:rsid w:val="002D0CA2"/>
    <w:rsid w:val="002D12C4"/>
    <w:rsid w:val="002D162C"/>
    <w:rsid w:val="002D2090"/>
    <w:rsid w:val="002D257D"/>
    <w:rsid w:val="002D2A33"/>
    <w:rsid w:val="002D2DC5"/>
    <w:rsid w:val="002D2FF7"/>
    <w:rsid w:val="002D3857"/>
    <w:rsid w:val="002D42F1"/>
    <w:rsid w:val="002D455C"/>
    <w:rsid w:val="002D48C9"/>
    <w:rsid w:val="002D55A9"/>
    <w:rsid w:val="002D5A4A"/>
    <w:rsid w:val="002D5EBE"/>
    <w:rsid w:val="002D5F2C"/>
    <w:rsid w:val="002D61FD"/>
    <w:rsid w:val="002D63FB"/>
    <w:rsid w:val="002D6471"/>
    <w:rsid w:val="002D652F"/>
    <w:rsid w:val="002D6D3C"/>
    <w:rsid w:val="002D7574"/>
    <w:rsid w:val="002D759F"/>
    <w:rsid w:val="002D75A2"/>
    <w:rsid w:val="002D7686"/>
    <w:rsid w:val="002D7AC2"/>
    <w:rsid w:val="002D7E02"/>
    <w:rsid w:val="002E04F8"/>
    <w:rsid w:val="002E0651"/>
    <w:rsid w:val="002E0C2A"/>
    <w:rsid w:val="002E0FF8"/>
    <w:rsid w:val="002E1195"/>
    <w:rsid w:val="002E1261"/>
    <w:rsid w:val="002E1336"/>
    <w:rsid w:val="002E16FF"/>
    <w:rsid w:val="002E19C8"/>
    <w:rsid w:val="002E1C78"/>
    <w:rsid w:val="002E1F8F"/>
    <w:rsid w:val="002E208C"/>
    <w:rsid w:val="002E2199"/>
    <w:rsid w:val="002E236E"/>
    <w:rsid w:val="002E2BF6"/>
    <w:rsid w:val="002E33B8"/>
    <w:rsid w:val="002E34A4"/>
    <w:rsid w:val="002E3F92"/>
    <w:rsid w:val="002E4947"/>
    <w:rsid w:val="002E4BD1"/>
    <w:rsid w:val="002E5176"/>
    <w:rsid w:val="002E57E3"/>
    <w:rsid w:val="002E5921"/>
    <w:rsid w:val="002E5C03"/>
    <w:rsid w:val="002E6156"/>
    <w:rsid w:val="002E6E5F"/>
    <w:rsid w:val="002E6F5C"/>
    <w:rsid w:val="002E7318"/>
    <w:rsid w:val="002E78C2"/>
    <w:rsid w:val="002E78DC"/>
    <w:rsid w:val="002E7A70"/>
    <w:rsid w:val="002F0107"/>
    <w:rsid w:val="002F0460"/>
    <w:rsid w:val="002F04CC"/>
    <w:rsid w:val="002F0679"/>
    <w:rsid w:val="002F0EF4"/>
    <w:rsid w:val="002F0F3B"/>
    <w:rsid w:val="002F0FC9"/>
    <w:rsid w:val="002F1187"/>
    <w:rsid w:val="002F12A8"/>
    <w:rsid w:val="002F2122"/>
    <w:rsid w:val="002F252F"/>
    <w:rsid w:val="002F295B"/>
    <w:rsid w:val="002F2CC3"/>
    <w:rsid w:val="002F3005"/>
    <w:rsid w:val="002F356C"/>
    <w:rsid w:val="002F3D7C"/>
    <w:rsid w:val="002F40B2"/>
    <w:rsid w:val="002F45D9"/>
    <w:rsid w:val="002F4652"/>
    <w:rsid w:val="002F468F"/>
    <w:rsid w:val="002F49F2"/>
    <w:rsid w:val="002F4BCA"/>
    <w:rsid w:val="002F4BCB"/>
    <w:rsid w:val="002F56BE"/>
    <w:rsid w:val="002F5E97"/>
    <w:rsid w:val="002F5FEB"/>
    <w:rsid w:val="002F62C4"/>
    <w:rsid w:val="002F6339"/>
    <w:rsid w:val="002F7120"/>
    <w:rsid w:val="002F764F"/>
    <w:rsid w:val="003001C6"/>
    <w:rsid w:val="0030064A"/>
    <w:rsid w:val="003006D0"/>
    <w:rsid w:val="00300F02"/>
    <w:rsid w:val="00301275"/>
    <w:rsid w:val="0030134E"/>
    <w:rsid w:val="00301455"/>
    <w:rsid w:val="003019BD"/>
    <w:rsid w:val="00301A31"/>
    <w:rsid w:val="00301B86"/>
    <w:rsid w:val="00301E05"/>
    <w:rsid w:val="0030274F"/>
    <w:rsid w:val="003029EC"/>
    <w:rsid w:val="00303236"/>
    <w:rsid w:val="003040E5"/>
    <w:rsid w:val="0030483F"/>
    <w:rsid w:val="00304B05"/>
    <w:rsid w:val="00304B35"/>
    <w:rsid w:val="0030525D"/>
    <w:rsid w:val="00305574"/>
    <w:rsid w:val="00306450"/>
    <w:rsid w:val="003066BD"/>
    <w:rsid w:val="00306EB3"/>
    <w:rsid w:val="0030728D"/>
    <w:rsid w:val="003072EC"/>
    <w:rsid w:val="00307404"/>
    <w:rsid w:val="00307904"/>
    <w:rsid w:val="003102E7"/>
    <w:rsid w:val="00310BF2"/>
    <w:rsid w:val="0031128E"/>
    <w:rsid w:val="00311471"/>
    <w:rsid w:val="003116C2"/>
    <w:rsid w:val="003119E4"/>
    <w:rsid w:val="00312CD0"/>
    <w:rsid w:val="00312DFA"/>
    <w:rsid w:val="003132FA"/>
    <w:rsid w:val="003134B4"/>
    <w:rsid w:val="00313D66"/>
    <w:rsid w:val="00314492"/>
    <w:rsid w:val="0031482A"/>
    <w:rsid w:val="00314BBE"/>
    <w:rsid w:val="00314FE8"/>
    <w:rsid w:val="0031544A"/>
    <w:rsid w:val="00315716"/>
    <w:rsid w:val="0031585E"/>
    <w:rsid w:val="00316BC4"/>
    <w:rsid w:val="00316CBD"/>
    <w:rsid w:val="00316D0A"/>
    <w:rsid w:val="00316F95"/>
    <w:rsid w:val="00317146"/>
    <w:rsid w:val="00317291"/>
    <w:rsid w:val="0031739D"/>
    <w:rsid w:val="003178EB"/>
    <w:rsid w:val="00317B99"/>
    <w:rsid w:val="00317CBF"/>
    <w:rsid w:val="003201F0"/>
    <w:rsid w:val="00320519"/>
    <w:rsid w:val="00320621"/>
    <w:rsid w:val="003208D4"/>
    <w:rsid w:val="00320C8F"/>
    <w:rsid w:val="003215E0"/>
    <w:rsid w:val="00321C09"/>
    <w:rsid w:val="00322ED0"/>
    <w:rsid w:val="003230B9"/>
    <w:rsid w:val="0032318B"/>
    <w:rsid w:val="00323444"/>
    <w:rsid w:val="0032375C"/>
    <w:rsid w:val="003237C3"/>
    <w:rsid w:val="003243F7"/>
    <w:rsid w:val="003250A3"/>
    <w:rsid w:val="00325964"/>
    <w:rsid w:val="00325E62"/>
    <w:rsid w:val="0032633A"/>
    <w:rsid w:val="00326CEE"/>
    <w:rsid w:val="00327209"/>
    <w:rsid w:val="00327752"/>
    <w:rsid w:val="00327780"/>
    <w:rsid w:val="00327E3D"/>
    <w:rsid w:val="0033007C"/>
    <w:rsid w:val="00330818"/>
    <w:rsid w:val="00330B35"/>
    <w:rsid w:val="0033132C"/>
    <w:rsid w:val="00331F65"/>
    <w:rsid w:val="00331FD4"/>
    <w:rsid w:val="00331FEA"/>
    <w:rsid w:val="003320E8"/>
    <w:rsid w:val="00333617"/>
    <w:rsid w:val="003340B3"/>
    <w:rsid w:val="003344B8"/>
    <w:rsid w:val="003348FC"/>
    <w:rsid w:val="00334B76"/>
    <w:rsid w:val="0033523E"/>
    <w:rsid w:val="00335467"/>
    <w:rsid w:val="00335597"/>
    <w:rsid w:val="00335F49"/>
    <w:rsid w:val="00336633"/>
    <w:rsid w:val="00336DAF"/>
    <w:rsid w:val="003374D3"/>
    <w:rsid w:val="0033768B"/>
    <w:rsid w:val="003379EE"/>
    <w:rsid w:val="00337C7A"/>
    <w:rsid w:val="00340418"/>
    <w:rsid w:val="00341035"/>
    <w:rsid w:val="00341801"/>
    <w:rsid w:val="00341981"/>
    <w:rsid w:val="00341B84"/>
    <w:rsid w:val="00341EA9"/>
    <w:rsid w:val="00342571"/>
    <w:rsid w:val="003425FF"/>
    <w:rsid w:val="00342BA3"/>
    <w:rsid w:val="00342DD7"/>
    <w:rsid w:val="00343000"/>
    <w:rsid w:val="00343966"/>
    <w:rsid w:val="003444C7"/>
    <w:rsid w:val="0034469F"/>
    <w:rsid w:val="00344E67"/>
    <w:rsid w:val="00345584"/>
    <w:rsid w:val="0034659E"/>
    <w:rsid w:val="00346907"/>
    <w:rsid w:val="003469A6"/>
    <w:rsid w:val="00346DA1"/>
    <w:rsid w:val="003472EE"/>
    <w:rsid w:val="0034744A"/>
    <w:rsid w:val="00347851"/>
    <w:rsid w:val="00347B37"/>
    <w:rsid w:val="00347DEF"/>
    <w:rsid w:val="00347EA1"/>
    <w:rsid w:val="00350222"/>
    <w:rsid w:val="00350BE4"/>
    <w:rsid w:val="00350E92"/>
    <w:rsid w:val="00351963"/>
    <w:rsid w:val="00351C8F"/>
    <w:rsid w:val="00351D62"/>
    <w:rsid w:val="00351F9B"/>
    <w:rsid w:val="0035222E"/>
    <w:rsid w:val="00352CC9"/>
    <w:rsid w:val="00352D19"/>
    <w:rsid w:val="00352E1D"/>
    <w:rsid w:val="00352E25"/>
    <w:rsid w:val="00352F74"/>
    <w:rsid w:val="003538A5"/>
    <w:rsid w:val="003546DA"/>
    <w:rsid w:val="003549FA"/>
    <w:rsid w:val="00354EFA"/>
    <w:rsid w:val="00355545"/>
    <w:rsid w:val="00355845"/>
    <w:rsid w:val="0035586F"/>
    <w:rsid w:val="00355EB5"/>
    <w:rsid w:val="00355EF7"/>
    <w:rsid w:val="00356302"/>
    <w:rsid w:val="0035635D"/>
    <w:rsid w:val="0035657D"/>
    <w:rsid w:val="00356A7C"/>
    <w:rsid w:val="00357754"/>
    <w:rsid w:val="00357D85"/>
    <w:rsid w:val="00357E56"/>
    <w:rsid w:val="00360818"/>
    <w:rsid w:val="0036086A"/>
    <w:rsid w:val="00360CD6"/>
    <w:rsid w:val="00360F6F"/>
    <w:rsid w:val="0036107C"/>
    <w:rsid w:val="0036115C"/>
    <w:rsid w:val="00361A16"/>
    <w:rsid w:val="00361A83"/>
    <w:rsid w:val="00362050"/>
    <w:rsid w:val="00362186"/>
    <w:rsid w:val="00362A61"/>
    <w:rsid w:val="00362DB6"/>
    <w:rsid w:val="0036308D"/>
    <w:rsid w:val="0036320C"/>
    <w:rsid w:val="003636C1"/>
    <w:rsid w:val="003637B4"/>
    <w:rsid w:val="0036386C"/>
    <w:rsid w:val="00363A60"/>
    <w:rsid w:val="003649F3"/>
    <w:rsid w:val="00364E2A"/>
    <w:rsid w:val="00365222"/>
    <w:rsid w:val="00365E52"/>
    <w:rsid w:val="003663BC"/>
    <w:rsid w:val="00366EE2"/>
    <w:rsid w:val="00367004"/>
    <w:rsid w:val="00370077"/>
    <w:rsid w:val="00370916"/>
    <w:rsid w:val="00370955"/>
    <w:rsid w:val="00370B7C"/>
    <w:rsid w:val="00370C84"/>
    <w:rsid w:val="0037117D"/>
    <w:rsid w:val="003718FC"/>
    <w:rsid w:val="00371B2E"/>
    <w:rsid w:val="00371FEC"/>
    <w:rsid w:val="0037298A"/>
    <w:rsid w:val="00372B39"/>
    <w:rsid w:val="00372D44"/>
    <w:rsid w:val="003736D0"/>
    <w:rsid w:val="00373ECE"/>
    <w:rsid w:val="003749CA"/>
    <w:rsid w:val="00375351"/>
    <w:rsid w:val="003756F8"/>
    <w:rsid w:val="003758F5"/>
    <w:rsid w:val="00375F24"/>
    <w:rsid w:val="00376547"/>
    <w:rsid w:val="00376D1C"/>
    <w:rsid w:val="0037704D"/>
    <w:rsid w:val="0037738A"/>
    <w:rsid w:val="00377C03"/>
    <w:rsid w:val="00377C88"/>
    <w:rsid w:val="00377EBC"/>
    <w:rsid w:val="00380186"/>
    <w:rsid w:val="0038036A"/>
    <w:rsid w:val="0038046F"/>
    <w:rsid w:val="00381029"/>
    <w:rsid w:val="003811A7"/>
    <w:rsid w:val="00381319"/>
    <w:rsid w:val="00381593"/>
    <w:rsid w:val="0038166F"/>
    <w:rsid w:val="003817A5"/>
    <w:rsid w:val="003817F8"/>
    <w:rsid w:val="00381E63"/>
    <w:rsid w:val="00382910"/>
    <w:rsid w:val="00383656"/>
    <w:rsid w:val="00383760"/>
    <w:rsid w:val="00383B1D"/>
    <w:rsid w:val="00383D9D"/>
    <w:rsid w:val="00383ED9"/>
    <w:rsid w:val="003842FB"/>
    <w:rsid w:val="0038438B"/>
    <w:rsid w:val="003845C9"/>
    <w:rsid w:val="003846A8"/>
    <w:rsid w:val="00384892"/>
    <w:rsid w:val="00384DA8"/>
    <w:rsid w:val="0038500E"/>
    <w:rsid w:val="0038615F"/>
    <w:rsid w:val="00386FF2"/>
    <w:rsid w:val="0038757C"/>
    <w:rsid w:val="0038772F"/>
    <w:rsid w:val="003907EE"/>
    <w:rsid w:val="003908E0"/>
    <w:rsid w:val="00390C28"/>
    <w:rsid w:val="003912BF"/>
    <w:rsid w:val="00391413"/>
    <w:rsid w:val="003917F8"/>
    <w:rsid w:val="00391D20"/>
    <w:rsid w:val="0039210D"/>
    <w:rsid w:val="00392CA4"/>
    <w:rsid w:val="00392EF5"/>
    <w:rsid w:val="003933B4"/>
    <w:rsid w:val="003934CD"/>
    <w:rsid w:val="00394106"/>
    <w:rsid w:val="003941F4"/>
    <w:rsid w:val="003943FE"/>
    <w:rsid w:val="00394F7A"/>
    <w:rsid w:val="00395779"/>
    <w:rsid w:val="00395B3B"/>
    <w:rsid w:val="00395B84"/>
    <w:rsid w:val="00395E48"/>
    <w:rsid w:val="00395FFA"/>
    <w:rsid w:val="003965CF"/>
    <w:rsid w:val="00396A81"/>
    <w:rsid w:val="003A04FF"/>
    <w:rsid w:val="003A0B53"/>
    <w:rsid w:val="003A1156"/>
    <w:rsid w:val="003A1D48"/>
    <w:rsid w:val="003A20BD"/>
    <w:rsid w:val="003A2173"/>
    <w:rsid w:val="003A21E8"/>
    <w:rsid w:val="003A2565"/>
    <w:rsid w:val="003A2717"/>
    <w:rsid w:val="003A2B12"/>
    <w:rsid w:val="003A2E40"/>
    <w:rsid w:val="003A2EEA"/>
    <w:rsid w:val="003A33F2"/>
    <w:rsid w:val="003A3448"/>
    <w:rsid w:val="003A3473"/>
    <w:rsid w:val="003A38A8"/>
    <w:rsid w:val="003A392A"/>
    <w:rsid w:val="003A3ECC"/>
    <w:rsid w:val="003A4654"/>
    <w:rsid w:val="003A4B23"/>
    <w:rsid w:val="003A4E97"/>
    <w:rsid w:val="003A4F5D"/>
    <w:rsid w:val="003A57BE"/>
    <w:rsid w:val="003A5CC9"/>
    <w:rsid w:val="003A5E6B"/>
    <w:rsid w:val="003A5E82"/>
    <w:rsid w:val="003A5E9E"/>
    <w:rsid w:val="003A5FB4"/>
    <w:rsid w:val="003A60CF"/>
    <w:rsid w:val="003A6261"/>
    <w:rsid w:val="003A6298"/>
    <w:rsid w:val="003A682E"/>
    <w:rsid w:val="003A76B8"/>
    <w:rsid w:val="003A7CB3"/>
    <w:rsid w:val="003A7DED"/>
    <w:rsid w:val="003B088C"/>
    <w:rsid w:val="003B0978"/>
    <w:rsid w:val="003B09B3"/>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00"/>
    <w:rsid w:val="003B7561"/>
    <w:rsid w:val="003B75B0"/>
    <w:rsid w:val="003B772D"/>
    <w:rsid w:val="003B790C"/>
    <w:rsid w:val="003C02E8"/>
    <w:rsid w:val="003C04CE"/>
    <w:rsid w:val="003C05BF"/>
    <w:rsid w:val="003C07FC"/>
    <w:rsid w:val="003C0888"/>
    <w:rsid w:val="003C0B3A"/>
    <w:rsid w:val="003C15A3"/>
    <w:rsid w:val="003C164E"/>
    <w:rsid w:val="003C1683"/>
    <w:rsid w:val="003C1AF1"/>
    <w:rsid w:val="003C1E83"/>
    <w:rsid w:val="003C208A"/>
    <w:rsid w:val="003C2416"/>
    <w:rsid w:val="003C2A97"/>
    <w:rsid w:val="003C306F"/>
    <w:rsid w:val="003C374B"/>
    <w:rsid w:val="003C37C4"/>
    <w:rsid w:val="003C3B8E"/>
    <w:rsid w:val="003C3DBD"/>
    <w:rsid w:val="003C3DF7"/>
    <w:rsid w:val="003C4181"/>
    <w:rsid w:val="003C42C3"/>
    <w:rsid w:val="003C47A3"/>
    <w:rsid w:val="003C5665"/>
    <w:rsid w:val="003C5A8B"/>
    <w:rsid w:val="003C5B76"/>
    <w:rsid w:val="003C5C69"/>
    <w:rsid w:val="003C5E27"/>
    <w:rsid w:val="003C6138"/>
    <w:rsid w:val="003C6535"/>
    <w:rsid w:val="003C6820"/>
    <w:rsid w:val="003C6FC0"/>
    <w:rsid w:val="003C720A"/>
    <w:rsid w:val="003C74FD"/>
    <w:rsid w:val="003C759F"/>
    <w:rsid w:val="003C7C9D"/>
    <w:rsid w:val="003C7E09"/>
    <w:rsid w:val="003C7F10"/>
    <w:rsid w:val="003D0A9E"/>
    <w:rsid w:val="003D0BFB"/>
    <w:rsid w:val="003D15BB"/>
    <w:rsid w:val="003D1DFB"/>
    <w:rsid w:val="003D22FC"/>
    <w:rsid w:val="003D292E"/>
    <w:rsid w:val="003D36BA"/>
    <w:rsid w:val="003D3A2C"/>
    <w:rsid w:val="003D3A6C"/>
    <w:rsid w:val="003D3AC3"/>
    <w:rsid w:val="003D3DCB"/>
    <w:rsid w:val="003D43CB"/>
    <w:rsid w:val="003D4749"/>
    <w:rsid w:val="003D4757"/>
    <w:rsid w:val="003D4989"/>
    <w:rsid w:val="003D4E15"/>
    <w:rsid w:val="003D57AF"/>
    <w:rsid w:val="003D5841"/>
    <w:rsid w:val="003D5BCD"/>
    <w:rsid w:val="003D5CFD"/>
    <w:rsid w:val="003D5F72"/>
    <w:rsid w:val="003D616E"/>
    <w:rsid w:val="003D61E9"/>
    <w:rsid w:val="003D72ED"/>
    <w:rsid w:val="003D741C"/>
    <w:rsid w:val="003D758C"/>
    <w:rsid w:val="003D7FAC"/>
    <w:rsid w:val="003E021C"/>
    <w:rsid w:val="003E053A"/>
    <w:rsid w:val="003E1AC0"/>
    <w:rsid w:val="003E1C56"/>
    <w:rsid w:val="003E2AB4"/>
    <w:rsid w:val="003E2F28"/>
    <w:rsid w:val="003E32D0"/>
    <w:rsid w:val="003E3A72"/>
    <w:rsid w:val="003E3F30"/>
    <w:rsid w:val="003E3F66"/>
    <w:rsid w:val="003E3F79"/>
    <w:rsid w:val="003E4915"/>
    <w:rsid w:val="003E4EB9"/>
    <w:rsid w:val="003E5376"/>
    <w:rsid w:val="003E5B7D"/>
    <w:rsid w:val="003E5D9C"/>
    <w:rsid w:val="003E7132"/>
    <w:rsid w:val="003E73FD"/>
    <w:rsid w:val="003F0E36"/>
    <w:rsid w:val="003F0E4C"/>
    <w:rsid w:val="003F1320"/>
    <w:rsid w:val="003F1400"/>
    <w:rsid w:val="003F1659"/>
    <w:rsid w:val="003F1CC2"/>
    <w:rsid w:val="003F2755"/>
    <w:rsid w:val="003F284C"/>
    <w:rsid w:val="003F3A71"/>
    <w:rsid w:val="003F3CFF"/>
    <w:rsid w:val="003F3E92"/>
    <w:rsid w:val="003F468D"/>
    <w:rsid w:val="003F4BCE"/>
    <w:rsid w:val="003F4CCD"/>
    <w:rsid w:val="003F5420"/>
    <w:rsid w:val="003F55F7"/>
    <w:rsid w:val="003F56BE"/>
    <w:rsid w:val="003F5736"/>
    <w:rsid w:val="003F57A3"/>
    <w:rsid w:val="003F6222"/>
    <w:rsid w:val="003F62C6"/>
    <w:rsid w:val="003F6B8F"/>
    <w:rsid w:val="003F6C04"/>
    <w:rsid w:val="003F6D06"/>
    <w:rsid w:val="003F709C"/>
    <w:rsid w:val="003F713E"/>
    <w:rsid w:val="003F7265"/>
    <w:rsid w:val="003F7557"/>
    <w:rsid w:val="003F7DEB"/>
    <w:rsid w:val="003F7F40"/>
    <w:rsid w:val="004000EF"/>
    <w:rsid w:val="004006D1"/>
    <w:rsid w:val="00400FC1"/>
    <w:rsid w:val="00401073"/>
    <w:rsid w:val="00401727"/>
    <w:rsid w:val="0040179F"/>
    <w:rsid w:val="00401CD9"/>
    <w:rsid w:val="0040256F"/>
    <w:rsid w:val="0040262C"/>
    <w:rsid w:val="00402A36"/>
    <w:rsid w:val="00402FA6"/>
    <w:rsid w:val="0040320D"/>
    <w:rsid w:val="00403B55"/>
    <w:rsid w:val="00404061"/>
    <w:rsid w:val="00404620"/>
    <w:rsid w:val="004049B8"/>
    <w:rsid w:val="00405056"/>
    <w:rsid w:val="00405605"/>
    <w:rsid w:val="004056C0"/>
    <w:rsid w:val="0040590B"/>
    <w:rsid w:val="0040623F"/>
    <w:rsid w:val="0040648E"/>
    <w:rsid w:val="004069AA"/>
    <w:rsid w:val="00406A59"/>
    <w:rsid w:val="00407083"/>
    <w:rsid w:val="00407E49"/>
    <w:rsid w:val="004105F4"/>
    <w:rsid w:val="00410934"/>
    <w:rsid w:val="00410BBB"/>
    <w:rsid w:val="0041133F"/>
    <w:rsid w:val="00411CCA"/>
    <w:rsid w:val="00412145"/>
    <w:rsid w:val="004125D9"/>
    <w:rsid w:val="00412A6E"/>
    <w:rsid w:val="00413032"/>
    <w:rsid w:val="0041329F"/>
    <w:rsid w:val="004137CB"/>
    <w:rsid w:val="00413E0B"/>
    <w:rsid w:val="00413E0F"/>
    <w:rsid w:val="00414126"/>
    <w:rsid w:val="00414246"/>
    <w:rsid w:val="0041465E"/>
    <w:rsid w:val="004146E3"/>
    <w:rsid w:val="00414E89"/>
    <w:rsid w:val="00415036"/>
    <w:rsid w:val="0041512B"/>
    <w:rsid w:val="0041578D"/>
    <w:rsid w:val="00415859"/>
    <w:rsid w:val="00415C2E"/>
    <w:rsid w:val="00415FBF"/>
    <w:rsid w:val="004169CA"/>
    <w:rsid w:val="00416E10"/>
    <w:rsid w:val="00417170"/>
    <w:rsid w:val="004204F6"/>
    <w:rsid w:val="00421702"/>
    <w:rsid w:val="00421963"/>
    <w:rsid w:val="00421D06"/>
    <w:rsid w:val="00422A81"/>
    <w:rsid w:val="00423554"/>
    <w:rsid w:val="004235E2"/>
    <w:rsid w:val="00423791"/>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90F"/>
    <w:rsid w:val="00427B11"/>
    <w:rsid w:val="00431146"/>
    <w:rsid w:val="004317D2"/>
    <w:rsid w:val="00431E85"/>
    <w:rsid w:val="00432010"/>
    <w:rsid w:val="004323B7"/>
    <w:rsid w:val="00432BF0"/>
    <w:rsid w:val="00433046"/>
    <w:rsid w:val="00433086"/>
    <w:rsid w:val="004336B3"/>
    <w:rsid w:val="00433CE3"/>
    <w:rsid w:val="00434181"/>
    <w:rsid w:val="004350F3"/>
    <w:rsid w:val="004356AB"/>
    <w:rsid w:val="00435E51"/>
    <w:rsid w:val="00435EBE"/>
    <w:rsid w:val="00436E73"/>
    <w:rsid w:val="00436FDD"/>
    <w:rsid w:val="00437AC3"/>
    <w:rsid w:val="004402C8"/>
    <w:rsid w:val="00440E28"/>
    <w:rsid w:val="00441660"/>
    <w:rsid w:val="00441BF6"/>
    <w:rsid w:val="004421EA"/>
    <w:rsid w:val="004423FF"/>
    <w:rsid w:val="004427D6"/>
    <w:rsid w:val="00442F65"/>
    <w:rsid w:val="00443016"/>
    <w:rsid w:val="0044324C"/>
    <w:rsid w:val="0044356D"/>
    <w:rsid w:val="0044384D"/>
    <w:rsid w:val="00444120"/>
    <w:rsid w:val="0044433A"/>
    <w:rsid w:val="004443C3"/>
    <w:rsid w:val="0044452B"/>
    <w:rsid w:val="00444B75"/>
    <w:rsid w:val="00444D7B"/>
    <w:rsid w:val="00444EA8"/>
    <w:rsid w:val="00445023"/>
    <w:rsid w:val="00445151"/>
    <w:rsid w:val="00445B6A"/>
    <w:rsid w:val="00445F28"/>
    <w:rsid w:val="00445F5D"/>
    <w:rsid w:val="00446320"/>
    <w:rsid w:val="0044732E"/>
    <w:rsid w:val="0045008D"/>
    <w:rsid w:val="0045013C"/>
    <w:rsid w:val="00450238"/>
    <w:rsid w:val="004508E8"/>
    <w:rsid w:val="00450D2C"/>
    <w:rsid w:val="00450FC5"/>
    <w:rsid w:val="00451472"/>
    <w:rsid w:val="00451496"/>
    <w:rsid w:val="0045159C"/>
    <w:rsid w:val="0045188B"/>
    <w:rsid w:val="00451E2B"/>
    <w:rsid w:val="00451F7B"/>
    <w:rsid w:val="004528B8"/>
    <w:rsid w:val="00452EC2"/>
    <w:rsid w:val="0045303D"/>
    <w:rsid w:val="00453107"/>
    <w:rsid w:val="0045377C"/>
    <w:rsid w:val="00453B7D"/>
    <w:rsid w:val="00453D4F"/>
    <w:rsid w:val="00453D98"/>
    <w:rsid w:val="00453DD1"/>
    <w:rsid w:val="00454212"/>
    <w:rsid w:val="00454A72"/>
    <w:rsid w:val="00454BD5"/>
    <w:rsid w:val="00454F13"/>
    <w:rsid w:val="004557EB"/>
    <w:rsid w:val="0045686D"/>
    <w:rsid w:val="00456B52"/>
    <w:rsid w:val="00456B94"/>
    <w:rsid w:val="00456BA6"/>
    <w:rsid w:val="00456C16"/>
    <w:rsid w:val="00456E06"/>
    <w:rsid w:val="00457A7E"/>
    <w:rsid w:val="00457F15"/>
    <w:rsid w:val="00457F49"/>
    <w:rsid w:val="00460E8E"/>
    <w:rsid w:val="00461448"/>
    <w:rsid w:val="00461642"/>
    <w:rsid w:val="004619CC"/>
    <w:rsid w:val="00462210"/>
    <w:rsid w:val="00462372"/>
    <w:rsid w:val="00462DD9"/>
    <w:rsid w:val="004635A3"/>
    <w:rsid w:val="004637CA"/>
    <w:rsid w:val="00463E49"/>
    <w:rsid w:val="00463F6B"/>
    <w:rsid w:val="0046449B"/>
    <w:rsid w:val="00464B84"/>
    <w:rsid w:val="00466187"/>
    <w:rsid w:val="0046699D"/>
    <w:rsid w:val="004675A2"/>
    <w:rsid w:val="00467ED6"/>
    <w:rsid w:val="00470521"/>
    <w:rsid w:val="004706BC"/>
    <w:rsid w:val="004709C3"/>
    <w:rsid w:val="00470AD4"/>
    <w:rsid w:val="004710D4"/>
    <w:rsid w:val="004719F6"/>
    <w:rsid w:val="00471A38"/>
    <w:rsid w:val="004723FF"/>
    <w:rsid w:val="0047246E"/>
    <w:rsid w:val="00472737"/>
    <w:rsid w:val="00472AD2"/>
    <w:rsid w:val="00472F22"/>
    <w:rsid w:val="00473AA2"/>
    <w:rsid w:val="004740B5"/>
    <w:rsid w:val="004742ED"/>
    <w:rsid w:val="0047480C"/>
    <w:rsid w:val="00474868"/>
    <w:rsid w:val="00475191"/>
    <w:rsid w:val="004754B7"/>
    <w:rsid w:val="00475511"/>
    <w:rsid w:val="0047568D"/>
    <w:rsid w:val="004758EC"/>
    <w:rsid w:val="00475A12"/>
    <w:rsid w:val="00475C96"/>
    <w:rsid w:val="00475F7B"/>
    <w:rsid w:val="00476513"/>
    <w:rsid w:val="0047660A"/>
    <w:rsid w:val="00476A31"/>
    <w:rsid w:val="00476A53"/>
    <w:rsid w:val="0047775E"/>
    <w:rsid w:val="00477C66"/>
    <w:rsid w:val="00477F67"/>
    <w:rsid w:val="0048005A"/>
    <w:rsid w:val="004809C8"/>
    <w:rsid w:val="0048138E"/>
    <w:rsid w:val="00481447"/>
    <w:rsid w:val="0048180D"/>
    <w:rsid w:val="00482266"/>
    <w:rsid w:val="00482531"/>
    <w:rsid w:val="00482894"/>
    <w:rsid w:val="00482FF7"/>
    <w:rsid w:val="004831BD"/>
    <w:rsid w:val="0048330F"/>
    <w:rsid w:val="0048359B"/>
    <w:rsid w:val="0048390C"/>
    <w:rsid w:val="00483B6B"/>
    <w:rsid w:val="00485D0B"/>
    <w:rsid w:val="004868F1"/>
    <w:rsid w:val="00486A74"/>
    <w:rsid w:val="00486D58"/>
    <w:rsid w:val="00486DEA"/>
    <w:rsid w:val="00487342"/>
    <w:rsid w:val="004876DC"/>
    <w:rsid w:val="00490269"/>
    <w:rsid w:val="004903F2"/>
    <w:rsid w:val="004904F3"/>
    <w:rsid w:val="00490FD8"/>
    <w:rsid w:val="00491225"/>
    <w:rsid w:val="0049139B"/>
    <w:rsid w:val="0049166D"/>
    <w:rsid w:val="00491A87"/>
    <w:rsid w:val="00491BE8"/>
    <w:rsid w:val="00492041"/>
    <w:rsid w:val="004921E1"/>
    <w:rsid w:val="00492FD2"/>
    <w:rsid w:val="004932FC"/>
    <w:rsid w:val="004933B7"/>
    <w:rsid w:val="00493542"/>
    <w:rsid w:val="0049382D"/>
    <w:rsid w:val="00493A61"/>
    <w:rsid w:val="00494599"/>
    <w:rsid w:val="00494DFB"/>
    <w:rsid w:val="00494E43"/>
    <w:rsid w:val="00495076"/>
    <w:rsid w:val="004950D5"/>
    <w:rsid w:val="0049543C"/>
    <w:rsid w:val="00495601"/>
    <w:rsid w:val="004958E4"/>
    <w:rsid w:val="00495FE8"/>
    <w:rsid w:val="0049613D"/>
    <w:rsid w:val="0049643A"/>
    <w:rsid w:val="0049697B"/>
    <w:rsid w:val="00496AF2"/>
    <w:rsid w:val="004976DD"/>
    <w:rsid w:val="0049788F"/>
    <w:rsid w:val="004A07EE"/>
    <w:rsid w:val="004A08B2"/>
    <w:rsid w:val="004A0CCF"/>
    <w:rsid w:val="004A126F"/>
    <w:rsid w:val="004A1445"/>
    <w:rsid w:val="004A1475"/>
    <w:rsid w:val="004A17A7"/>
    <w:rsid w:val="004A17C3"/>
    <w:rsid w:val="004A19B7"/>
    <w:rsid w:val="004A19D9"/>
    <w:rsid w:val="004A1B7A"/>
    <w:rsid w:val="004A2136"/>
    <w:rsid w:val="004A22AF"/>
    <w:rsid w:val="004A2751"/>
    <w:rsid w:val="004A28E2"/>
    <w:rsid w:val="004A338A"/>
    <w:rsid w:val="004A396C"/>
    <w:rsid w:val="004A4948"/>
    <w:rsid w:val="004A4CAB"/>
    <w:rsid w:val="004A4CE6"/>
    <w:rsid w:val="004A4FCE"/>
    <w:rsid w:val="004A4FFD"/>
    <w:rsid w:val="004A5121"/>
    <w:rsid w:val="004A51C4"/>
    <w:rsid w:val="004A522F"/>
    <w:rsid w:val="004A55FB"/>
    <w:rsid w:val="004A5A02"/>
    <w:rsid w:val="004A622C"/>
    <w:rsid w:val="004A636D"/>
    <w:rsid w:val="004A6496"/>
    <w:rsid w:val="004A7720"/>
    <w:rsid w:val="004A77ED"/>
    <w:rsid w:val="004B03D7"/>
    <w:rsid w:val="004B0403"/>
    <w:rsid w:val="004B0887"/>
    <w:rsid w:val="004B08FC"/>
    <w:rsid w:val="004B0A44"/>
    <w:rsid w:val="004B0AE8"/>
    <w:rsid w:val="004B0DFE"/>
    <w:rsid w:val="004B0FE1"/>
    <w:rsid w:val="004B10A9"/>
    <w:rsid w:val="004B1412"/>
    <w:rsid w:val="004B1465"/>
    <w:rsid w:val="004B16FB"/>
    <w:rsid w:val="004B17E2"/>
    <w:rsid w:val="004B22B9"/>
    <w:rsid w:val="004B249F"/>
    <w:rsid w:val="004B26BA"/>
    <w:rsid w:val="004B2AA4"/>
    <w:rsid w:val="004B3342"/>
    <w:rsid w:val="004B3A70"/>
    <w:rsid w:val="004B3EA6"/>
    <w:rsid w:val="004B4280"/>
    <w:rsid w:val="004B4DD1"/>
    <w:rsid w:val="004B51C7"/>
    <w:rsid w:val="004B52D8"/>
    <w:rsid w:val="004B54AE"/>
    <w:rsid w:val="004B600E"/>
    <w:rsid w:val="004B633E"/>
    <w:rsid w:val="004B63CD"/>
    <w:rsid w:val="004B6F1F"/>
    <w:rsid w:val="004B7045"/>
    <w:rsid w:val="004B71C1"/>
    <w:rsid w:val="004B754D"/>
    <w:rsid w:val="004B75A9"/>
    <w:rsid w:val="004B7AAF"/>
    <w:rsid w:val="004B7C13"/>
    <w:rsid w:val="004B7CE7"/>
    <w:rsid w:val="004C07C1"/>
    <w:rsid w:val="004C0B0C"/>
    <w:rsid w:val="004C0F28"/>
    <w:rsid w:val="004C10E0"/>
    <w:rsid w:val="004C149F"/>
    <w:rsid w:val="004C1BC8"/>
    <w:rsid w:val="004C1C42"/>
    <w:rsid w:val="004C2160"/>
    <w:rsid w:val="004C2784"/>
    <w:rsid w:val="004C28E3"/>
    <w:rsid w:val="004C2907"/>
    <w:rsid w:val="004C2C2E"/>
    <w:rsid w:val="004C2C46"/>
    <w:rsid w:val="004C3538"/>
    <w:rsid w:val="004C3A31"/>
    <w:rsid w:val="004C4857"/>
    <w:rsid w:val="004C4E62"/>
    <w:rsid w:val="004C4F6F"/>
    <w:rsid w:val="004C5395"/>
    <w:rsid w:val="004C5627"/>
    <w:rsid w:val="004C5D40"/>
    <w:rsid w:val="004C616D"/>
    <w:rsid w:val="004C629E"/>
    <w:rsid w:val="004C7298"/>
    <w:rsid w:val="004C79BD"/>
    <w:rsid w:val="004C7DF9"/>
    <w:rsid w:val="004D0050"/>
    <w:rsid w:val="004D01C1"/>
    <w:rsid w:val="004D02DB"/>
    <w:rsid w:val="004D037F"/>
    <w:rsid w:val="004D07D2"/>
    <w:rsid w:val="004D103A"/>
    <w:rsid w:val="004D111B"/>
    <w:rsid w:val="004D1FEA"/>
    <w:rsid w:val="004D2A12"/>
    <w:rsid w:val="004D2B64"/>
    <w:rsid w:val="004D2EA8"/>
    <w:rsid w:val="004D30DA"/>
    <w:rsid w:val="004D354A"/>
    <w:rsid w:val="004D42DC"/>
    <w:rsid w:val="004D480E"/>
    <w:rsid w:val="004D4A57"/>
    <w:rsid w:val="004D4B75"/>
    <w:rsid w:val="004D4CBC"/>
    <w:rsid w:val="004D4EDD"/>
    <w:rsid w:val="004D4F3B"/>
    <w:rsid w:val="004D52FD"/>
    <w:rsid w:val="004D5671"/>
    <w:rsid w:val="004D5F38"/>
    <w:rsid w:val="004D616C"/>
    <w:rsid w:val="004D6FA3"/>
    <w:rsid w:val="004D709B"/>
    <w:rsid w:val="004D70A3"/>
    <w:rsid w:val="004D7512"/>
    <w:rsid w:val="004D7949"/>
    <w:rsid w:val="004D7A3F"/>
    <w:rsid w:val="004D7ACB"/>
    <w:rsid w:val="004D7E48"/>
    <w:rsid w:val="004D7F16"/>
    <w:rsid w:val="004E066A"/>
    <w:rsid w:val="004E09D6"/>
    <w:rsid w:val="004E10DC"/>
    <w:rsid w:val="004E12D1"/>
    <w:rsid w:val="004E15A6"/>
    <w:rsid w:val="004E16BA"/>
    <w:rsid w:val="004E175C"/>
    <w:rsid w:val="004E1A9C"/>
    <w:rsid w:val="004E1D47"/>
    <w:rsid w:val="004E1D91"/>
    <w:rsid w:val="004E1E2B"/>
    <w:rsid w:val="004E21E0"/>
    <w:rsid w:val="004E2487"/>
    <w:rsid w:val="004E255E"/>
    <w:rsid w:val="004E311F"/>
    <w:rsid w:val="004E334A"/>
    <w:rsid w:val="004E3B57"/>
    <w:rsid w:val="004E4A19"/>
    <w:rsid w:val="004E4D80"/>
    <w:rsid w:val="004E541B"/>
    <w:rsid w:val="004E5522"/>
    <w:rsid w:val="004E618A"/>
    <w:rsid w:val="004E6347"/>
    <w:rsid w:val="004E794E"/>
    <w:rsid w:val="004E7AB3"/>
    <w:rsid w:val="004E7F8D"/>
    <w:rsid w:val="004F0B3B"/>
    <w:rsid w:val="004F120C"/>
    <w:rsid w:val="004F153A"/>
    <w:rsid w:val="004F16E3"/>
    <w:rsid w:val="004F18D3"/>
    <w:rsid w:val="004F1959"/>
    <w:rsid w:val="004F20A4"/>
    <w:rsid w:val="004F2A24"/>
    <w:rsid w:val="004F33B6"/>
    <w:rsid w:val="004F3C41"/>
    <w:rsid w:val="004F41BC"/>
    <w:rsid w:val="004F423A"/>
    <w:rsid w:val="004F4519"/>
    <w:rsid w:val="004F5107"/>
    <w:rsid w:val="004F5CC8"/>
    <w:rsid w:val="004F5CE0"/>
    <w:rsid w:val="004F5F11"/>
    <w:rsid w:val="004F66BB"/>
    <w:rsid w:val="004F6AEA"/>
    <w:rsid w:val="004F6C42"/>
    <w:rsid w:val="004F78B2"/>
    <w:rsid w:val="004F7C8D"/>
    <w:rsid w:val="004F7EE4"/>
    <w:rsid w:val="005000B7"/>
    <w:rsid w:val="00500200"/>
    <w:rsid w:val="00501242"/>
    <w:rsid w:val="00501505"/>
    <w:rsid w:val="0050182B"/>
    <w:rsid w:val="00501A67"/>
    <w:rsid w:val="005020B4"/>
    <w:rsid w:val="00502110"/>
    <w:rsid w:val="00502353"/>
    <w:rsid w:val="00502881"/>
    <w:rsid w:val="005029C2"/>
    <w:rsid w:val="00503250"/>
    <w:rsid w:val="00503600"/>
    <w:rsid w:val="005036FC"/>
    <w:rsid w:val="00503787"/>
    <w:rsid w:val="00503793"/>
    <w:rsid w:val="005046D4"/>
    <w:rsid w:val="0050490E"/>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67E"/>
    <w:rsid w:val="00513BB1"/>
    <w:rsid w:val="00513F27"/>
    <w:rsid w:val="00513FBC"/>
    <w:rsid w:val="0051415C"/>
    <w:rsid w:val="0051433B"/>
    <w:rsid w:val="00514989"/>
    <w:rsid w:val="005159D5"/>
    <w:rsid w:val="00515B75"/>
    <w:rsid w:val="0051614D"/>
    <w:rsid w:val="005161D2"/>
    <w:rsid w:val="00516C2D"/>
    <w:rsid w:val="005172CE"/>
    <w:rsid w:val="0051754B"/>
    <w:rsid w:val="005178A3"/>
    <w:rsid w:val="005200BE"/>
    <w:rsid w:val="0052034B"/>
    <w:rsid w:val="00520472"/>
    <w:rsid w:val="005204EB"/>
    <w:rsid w:val="005204FB"/>
    <w:rsid w:val="0052050A"/>
    <w:rsid w:val="005207AE"/>
    <w:rsid w:val="005207CA"/>
    <w:rsid w:val="00520EE9"/>
    <w:rsid w:val="0052130B"/>
    <w:rsid w:val="00521D82"/>
    <w:rsid w:val="0052200C"/>
    <w:rsid w:val="0052261B"/>
    <w:rsid w:val="00522C61"/>
    <w:rsid w:val="00522F72"/>
    <w:rsid w:val="005231C1"/>
    <w:rsid w:val="00523555"/>
    <w:rsid w:val="00523B78"/>
    <w:rsid w:val="0052425C"/>
    <w:rsid w:val="0052433A"/>
    <w:rsid w:val="00524EEE"/>
    <w:rsid w:val="00525077"/>
    <w:rsid w:val="00526484"/>
    <w:rsid w:val="00526AF6"/>
    <w:rsid w:val="00527C1A"/>
    <w:rsid w:val="0053006F"/>
    <w:rsid w:val="005302A3"/>
    <w:rsid w:val="0053045B"/>
    <w:rsid w:val="00530482"/>
    <w:rsid w:val="00530518"/>
    <w:rsid w:val="00530AF8"/>
    <w:rsid w:val="00530C24"/>
    <w:rsid w:val="0053180F"/>
    <w:rsid w:val="00531CEA"/>
    <w:rsid w:val="00532601"/>
    <w:rsid w:val="00532EB5"/>
    <w:rsid w:val="005331E7"/>
    <w:rsid w:val="00533220"/>
    <w:rsid w:val="005333CB"/>
    <w:rsid w:val="0053350A"/>
    <w:rsid w:val="00533771"/>
    <w:rsid w:val="00533B2B"/>
    <w:rsid w:val="00533B6A"/>
    <w:rsid w:val="00533BE3"/>
    <w:rsid w:val="00533EFD"/>
    <w:rsid w:val="0053416F"/>
    <w:rsid w:val="005341C9"/>
    <w:rsid w:val="0053475D"/>
    <w:rsid w:val="00534C8E"/>
    <w:rsid w:val="00535331"/>
    <w:rsid w:val="00535334"/>
    <w:rsid w:val="0053556A"/>
    <w:rsid w:val="0053578F"/>
    <w:rsid w:val="005372F2"/>
    <w:rsid w:val="0053746A"/>
    <w:rsid w:val="005402D9"/>
    <w:rsid w:val="00540E35"/>
    <w:rsid w:val="00542191"/>
    <w:rsid w:val="005423D6"/>
    <w:rsid w:val="00542F44"/>
    <w:rsid w:val="00542F68"/>
    <w:rsid w:val="00543103"/>
    <w:rsid w:val="005432CA"/>
    <w:rsid w:val="00543525"/>
    <w:rsid w:val="00543CA4"/>
    <w:rsid w:val="00543ED7"/>
    <w:rsid w:val="00544522"/>
    <w:rsid w:val="00544B8C"/>
    <w:rsid w:val="00544EA9"/>
    <w:rsid w:val="005452A8"/>
    <w:rsid w:val="0054580B"/>
    <w:rsid w:val="00545885"/>
    <w:rsid w:val="00546636"/>
    <w:rsid w:val="00546783"/>
    <w:rsid w:val="00546A97"/>
    <w:rsid w:val="00546BF2"/>
    <w:rsid w:val="005477A6"/>
    <w:rsid w:val="00547A46"/>
    <w:rsid w:val="00550256"/>
    <w:rsid w:val="00550C7F"/>
    <w:rsid w:val="00550CB1"/>
    <w:rsid w:val="00551587"/>
    <w:rsid w:val="00551922"/>
    <w:rsid w:val="005519F3"/>
    <w:rsid w:val="00551F0B"/>
    <w:rsid w:val="0055292C"/>
    <w:rsid w:val="005536B4"/>
    <w:rsid w:val="00553BD4"/>
    <w:rsid w:val="00553FCD"/>
    <w:rsid w:val="005548BE"/>
    <w:rsid w:val="00554F5A"/>
    <w:rsid w:val="00555037"/>
    <w:rsid w:val="005551D7"/>
    <w:rsid w:val="00555577"/>
    <w:rsid w:val="005556B0"/>
    <w:rsid w:val="0055589B"/>
    <w:rsid w:val="00556A65"/>
    <w:rsid w:val="0055793C"/>
    <w:rsid w:val="005579D4"/>
    <w:rsid w:val="00560B70"/>
    <w:rsid w:val="00560F3C"/>
    <w:rsid w:val="005617C2"/>
    <w:rsid w:val="00561C9D"/>
    <w:rsid w:val="00561D8B"/>
    <w:rsid w:val="005622E1"/>
    <w:rsid w:val="0056240B"/>
    <w:rsid w:val="005624AC"/>
    <w:rsid w:val="0056286E"/>
    <w:rsid w:val="005631B3"/>
    <w:rsid w:val="00563B80"/>
    <w:rsid w:val="00563F1A"/>
    <w:rsid w:val="00564BFD"/>
    <w:rsid w:val="00564DE2"/>
    <w:rsid w:val="0056548B"/>
    <w:rsid w:val="0056559B"/>
    <w:rsid w:val="00566E7E"/>
    <w:rsid w:val="00566F07"/>
    <w:rsid w:val="00567017"/>
    <w:rsid w:val="00567871"/>
    <w:rsid w:val="00567C31"/>
    <w:rsid w:val="00571208"/>
    <w:rsid w:val="0057134E"/>
    <w:rsid w:val="0057162F"/>
    <w:rsid w:val="00571AB6"/>
    <w:rsid w:val="00571D06"/>
    <w:rsid w:val="00571F21"/>
    <w:rsid w:val="0057256E"/>
    <w:rsid w:val="005725B2"/>
    <w:rsid w:val="00572655"/>
    <w:rsid w:val="0057292C"/>
    <w:rsid w:val="00572E38"/>
    <w:rsid w:val="00573299"/>
    <w:rsid w:val="005732A5"/>
    <w:rsid w:val="00573D47"/>
    <w:rsid w:val="005741FC"/>
    <w:rsid w:val="0057469F"/>
    <w:rsid w:val="00574C28"/>
    <w:rsid w:val="00574C41"/>
    <w:rsid w:val="005756CB"/>
    <w:rsid w:val="00575953"/>
    <w:rsid w:val="00575F7D"/>
    <w:rsid w:val="005764F0"/>
    <w:rsid w:val="005771CA"/>
    <w:rsid w:val="00577A91"/>
    <w:rsid w:val="005801CD"/>
    <w:rsid w:val="00580933"/>
    <w:rsid w:val="0058188B"/>
    <w:rsid w:val="00581A4E"/>
    <w:rsid w:val="00581C31"/>
    <w:rsid w:val="005823EE"/>
    <w:rsid w:val="00582413"/>
    <w:rsid w:val="005828F8"/>
    <w:rsid w:val="00582B63"/>
    <w:rsid w:val="00582BD3"/>
    <w:rsid w:val="005836B7"/>
    <w:rsid w:val="00583F6D"/>
    <w:rsid w:val="00583FAD"/>
    <w:rsid w:val="0058464D"/>
    <w:rsid w:val="00585229"/>
    <w:rsid w:val="0058541D"/>
    <w:rsid w:val="005858BF"/>
    <w:rsid w:val="00585EC3"/>
    <w:rsid w:val="00586564"/>
    <w:rsid w:val="005866F2"/>
    <w:rsid w:val="005870A4"/>
    <w:rsid w:val="00587448"/>
    <w:rsid w:val="00587527"/>
    <w:rsid w:val="005876AF"/>
    <w:rsid w:val="005900B6"/>
    <w:rsid w:val="00590754"/>
    <w:rsid w:val="00591B1B"/>
    <w:rsid w:val="00591F0D"/>
    <w:rsid w:val="005925F3"/>
    <w:rsid w:val="00592A9C"/>
    <w:rsid w:val="00593054"/>
    <w:rsid w:val="00593187"/>
    <w:rsid w:val="00593417"/>
    <w:rsid w:val="0059353B"/>
    <w:rsid w:val="00593760"/>
    <w:rsid w:val="00593DF5"/>
    <w:rsid w:val="00593F72"/>
    <w:rsid w:val="00593F73"/>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DD"/>
    <w:rsid w:val="00597CFE"/>
    <w:rsid w:val="005A004F"/>
    <w:rsid w:val="005A03B9"/>
    <w:rsid w:val="005A06D1"/>
    <w:rsid w:val="005A0A61"/>
    <w:rsid w:val="005A0A82"/>
    <w:rsid w:val="005A0DD5"/>
    <w:rsid w:val="005A10D9"/>
    <w:rsid w:val="005A181D"/>
    <w:rsid w:val="005A18BB"/>
    <w:rsid w:val="005A1C7C"/>
    <w:rsid w:val="005A1F95"/>
    <w:rsid w:val="005A2271"/>
    <w:rsid w:val="005A33FC"/>
    <w:rsid w:val="005A373E"/>
    <w:rsid w:val="005A3B46"/>
    <w:rsid w:val="005A3C94"/>
    <w:rsid w:val="005A4011"/>
    <w:rsid w:val="005A431E"/>
    <w:rsid w:val="005A47AF"/>
    <w:rsid w:val="005A4949"/>
    <w:rsid w:val="005A4ADF"/>
    <w:rsid w:val="005A4BA3"/>
    <w:rsid w:val="005A4EED"/>
    <w:rsid w:val="005A4F7E"/>
    <w:rsid w:val="005A512E"/>
    <w:rsid w:val="005A51D0"/>
    <w:rsid w:val="005A5427"/>
    <w:rsid w:val="005A58ED"/>
    <w:rsid w:val="005A5961"/>
    <w:rsid w:val="005A6068"/>
    <w:rsid w:val="005A6161"/>
    <w:rsid w:val="005A6185"/>
    <w:rsid w:val="005A6207"/>
    <w:rsid w:val="005A6214"/>
    <w:rsid w:val="005A63C0"/>
    <w:rsid w:val="005A6612"/>
    <w:rsid w:val="005A6DF2"/>
    <w:rsid w:val="005A742A"/>
    <w:rsid w:val="005A7745"/>
    <w:rsid w:val="005A77DC"/>
    <w:rsid w:val="005A7943"/>
    <w:rsid w:val="005A7D2B"/>
    <w:rsid w:val="005B059C"/>
    <w:rsid w:val="005B08F7"/>
    <w:rsid w:val="005B0DA5"/>
    <w:rsid w:val="005B123F"/>
    <w:rsid w:val="005B18EE"/>
    <w:rsid w:val="005B1C0F"/>
    <w:rsid w:val="005B1F9A"/>
    <w:rsid w:val="005B267C"/>
    <w:rsid w:val="005B2925"/>
    <w:rsid w:val="005B2A88"/>
    <w:rsid w:val="005B31CA"/>
    <w:rsid w:val="005B31DA"/>
    <w:rsid w:val="005B3468"/>
    <w:rsid w:val="005B3F97"/>
    <w:rsid w:val="005B49DC"/>
    <w:rsid w:val="005B4A59"/>
    <w:rsid w:val="005B4FDC"/>
    <w:rsid w:val="005B5A01"/>
    <w:rsid w:val="005B5EC8"/>
    <w:rsid w:val="005B5F5D"/>
    <w:rsid w:val="005B60D9"/>
    <w:rsid w:val="005B6AB5"/>
    <w:rsid w:val="005B7B7B"/>
    <w:rsid w:val="005B7BE5"/>
    <w:rsid w:val="005B7E88"/>
    <w:rsid w:val="005B7FEE"/>
    <w:rsid w:val="005C009C"/>
    <w:rsid w:val="005C04CD"/>
    <w:rsid w:val="005C0594"/>
    <w:rsid w:val="005C094D"/>
    <w:rsid w:val="005C0E86"/>
    <w:rsid w:val="005C1FB1"/>
    <w:rsid w:val="005C1FEC"/>
    <w:rsid w:val="005C26C1"/>
    <w:rsid w:val="005C286B"/>
    <w:rsid w:val="005C2CED"/>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C71F7"/>
    <w:rsid w:val="005D0392"/>
    <w:rsid w:val="005D0839"/>
    <w:rsid w:val="005D0848"/>
    <w:rsid w:val="005D091B"/>
    <w:rsid w:val="005D0ACF"/>
    <w:rsid w:val="005D12A2"/>
    <w:rsid w:val="005D1B09"/>
    <w:rsid w:val="005D1DE6"/>
    <w:rsid w:val="005D2A98"/>
    <w:rsid w:val="005D2E75"/>
    <w:rsid w:val="005D363E"/>
    <w:rsid w:val="005D3989"/>
    <w:rsid w:val="005D3A73"/>
    <w:rsid w:val="005D479B"/>
    <w:rsid w:val="005D4BBA"/>
    <w:rsid w:val="005D5548"/>
    <w:rsid w:val="005D5718"/>
    <w:rsid w:val="005D62E5"/>
    <w:rsid w:val="005D6338"/>
    <w:rsid w:val="005D6692"/>
    <w:rsid w:val="005D671B"/>
    <w:rsid w:val="005D68B3"/>
    <w:rsid w:val="005D6D62"/>
    <w:rsid w:val="005D72AD"/>
    <w:rsid w:val="005D7317"/>
    <w:rsid w:val="005D734A"/>
    <w:rsid w:val="005D74F3"/>
    <w:rsid w:val="005D78B0"/>
    <w:rsid w:val="005D7CA1"/>
    <w:rsid w:val="005D7E55"/>
    <w:rsid w:val="005E03DD"/>
    <w:rsid w:val="005E0BAB"/>
    <w:rsid w:val="005E0D04"/>
    <w:rsid w:val="005E1DD0"/>
    <w:rsid w:val="005E1E9B"/>
    <w:rsid w:val="005E1F0E"/>
    <w:rsid w:val="005E257A"/>
    <w:rsid w:val="005E26C1"/>
    <w:rsid w:val="005E2BFC"/>
    <w:rsid w:val="005E2CCD"/>
    <w:rsid w:val="005E3237"/>
    <w:rsid w:val="005E34D3"/>
    <w:rsid w:val="005E3571"/>
    <w:rsid w:val="005E3761"/>
    <w:rsid w:val="005E3F0E"/>
    <w:rsid w:val="005E422B"/>
    <w:rsid w:val="005E4361"/>
    <w:rsid w:val="005E443A"/>
    <w:rsid w:val="005E495D"/>
    <w:rsid w:val="005E4986"/>
    <w:rsid w:val="005E4DC7"/>
    <w:rsid w:val="005E4E46"/>
    <w:rsid w:val="005E57DC"/>
    <w:rsid w:val="005E5915"/>
    <w:rsid w:val="005E5BC4"/>
    <w:rsid w:val="005E617E"/>
    <w:rsid w:val="005E6203"/>
    <w:rsid w:val="005E6558"/>
    <w:rsid w:val="005E69E1"/>
    <w:rsid w:val="005E6AD4"/>
    <w:rsid w:val="005E6D4A"/>
    <w:rsid w:val="005E6DE6"/>
    <w:rsid w:val="005F023D"/>
    <w:rsid w:val="005F029C"/>
    <w:rsid w:val="005F20AB"/>
    <w:rsid w:val="005F212C"/>
    <w:rsid w:val="005F2254"/>
    <w:rsid w:val="005F250F"/>
    <w:rsid w:val="005F27AA"/>
    <w:rsid w:val="005F33C1"/>
    <w:rsid w:val="005F33C5"/>
    <w:rsid w:val="005F373C"/>
    <w:rsid w:val="005F385B"/>
    <w:rsid w:val="005F3B81"/>
    <w:rsid w:val="005F3C76"/>
    <w:rsid w:val="005F3E02"/>
    <w:rsid w:val="005F4856"/>
    <w:rsid w:val="005F4E4D"/>
    <w:rsid w:val="005F5352"/>
    <w:rsid w:val="005F6222"/>
    <w:rsid w:val="005F71C6"/>
    <w:rsid w:val="005F7D6F"/>
    <w:rsid w:val="005F7E22"/>
    <w:rsid w:val="00600118"/>
    <w:rsid w:val="00600380"/>
    <w:rsid w:val="0060056A"/>
    <w:rsid w:val="00600ED3"/>
    <w:rsid w:val="006019BE"/>
    <w:rsid w:val="006019FF"/>
    <w:rsid w:val="00601DC3"/>
    <w:rsid w:val="00601E5E"/>
    <w:rsid w:val="0060265C"/>
    <w:rsid w:val="00602980"/>
    <w:rsid w:val="00602A9E"/>
    <w:rsid w:val="00602BD3"/>
    <w:rsid w:val="00603F7B"/>
    <w:rsid w:val="00604170"/>
    <w:rsid w:val="00604381"/>
    <w:rsid w:val="00604ED2"/>
    <w:rsid w:val="00604F5E"/>
    <w:rsid w:val="00605665"/>
    <w:rsid w:val="0060574F"/>
    <w:rsid w:val="00605817"/>
    <w:rsid w:val="00605AB6"/>
    <w:rsid w:val="00605CD2"/>
    <w:rsid w:val="00605D1C"/>
    <w:rsid w:val="006061C3"/>
    <w:rsid w:val="006066DF"/>
    <w:rsid w:val="00606A55"/>
    <w:rsid w:val="00607058"/>
    <w:rsid w:val="00607221"/>
    <w:rsid w:val="006077D7"/>
    <w:rsid w:val="00607C54"/>
    <w:rsid w:val="0061018C"/>
    <w:rsid w:val="006101F2"/>
    <w:rsid w:val="0061052D"/>
    <w:rsid w:val="0061058D"/>
    <w:rsid w:val="006108C3"/>
    <w:rsid w:val="0061097A"/>
    <w:rsid w:val="00610B70"/>
    <w:rsid w:val="00610C85"/>
    <w:rsid w:val="00611075"/>
    <w:rsid w:val="006121C9"/>
    <w:rsid w:val="0061240E"/>
    <w:rsid w:val="00612681"/>
    <w:rsid w:val="00612CA5"/>
    <w:rsid w:val="00613170"/>
    <w:rsid w:val="00613433"/>
    <w:rsid w:val="00613680"/>
    <w:rsid w:val="00613E3C"/>
    <w:rsid w:val="006140DE"/>
    <w:rsid w:val="00614796"/>
    <w:rsid w:val="006147A2"/>
    <w:rsid w:val="00614B14"/>
    <w:rsid w:val="00614F74"/>
    <w:rsid w:val="0061504C"/>
    <w:rsid w:val="006156A3"/>
    <w:rsid w:val="00616821"/>
    <w:rsid w:val="00616C72"/>
    <w:rsid w:val="006174A3"/>
    <w:rsid w:val="00617766"/>
    <w:rsid w:val="00617B4D"/>
    <w:rsid w:val="00617CFF"/>
    <w:rsid w:val="006201AD"/>
    <w:rsid w:val="006201F6"/>
    <w:rsid w:val="00620A9A"/>
    <w:rsid w:val="00620DDC"/>
    <w:rsid w:val="00621520"/>
    <w:rsid w:val="00621604"/>
    <w:rsid w:val="00621FAB"/>
    <w:rsid w:val="00622054"/>
    <w:rsid w:val="00622386"/>
    <w:rsid w:val="0062276F"/>
    <w:rsid w:val="006228A7"/>
    <w:rsid w:val="00622B30"/>
    <w:rsid w:val="00622F83"/>
    <w:rsid w:val="006230F1"/>
    <w:rsid w:val="00623165"/>
    <w:rsid w:val="0062386D"/>
    <w:rsid w:val="00623910"/>
    <w:rsid w:val="00623E9D"/>
    <w:rsid w:val="00623EB4"/>
    <w:rsid w:val="00623EED"/>
    <w:rsid w:val="00624141"/>
    <w:rsid w:val="006242D4"/>
    <w:rsid w:val="0062503C"/>
    <w:rsid w:val="00625787"/>
    <w:rsid w:val="00625A7D"/>
    <w:rsid w:val="0062634E"/>
    <w:rsid w:val="00626592"/>
    <w:rsid w:val="006267F6"/>
    <w:rsid w:val="0062721B"/>
    <w:rsid w:val="006272A5"/>
    <w:rsid w:val="00627893"/>
    <w:rsid w:val="006308D8"/>
    <w:rsid w:val="00631139"/>
    <w:rsid w:val="00631DF1"/>
    <w:rsid w:val="006326FB"/>
    <w:rsid w:val="00632ACF"/>
    <w:rsid w:val="00632B76"/>
    <w:rsid w:val="00632C4F"/>
    <w:rsid w:val="006334D7"/>
    <w:rsid w:val="00633CB2"/>
    <w:rsid w:val="00633F44"/>
    <w:rsid w:val="00634048"/>
    <w:rsid w:val="0063474D"/>
    <w:rsid w:val="006358BE"/>
    <w:rsid w:val="0063613C"/>
    <w:rsid w:val="00637233"/>
    <w:rsid w:val="006378A6"/>
    <w:rsid w:val="00637EAD"/>
    <w:rsid w:val="00637F64"/>
    <w:rsid w:val="006406C7"/>
    <w:rsid w:val="006408A8"/>
    <w:rsid w:val="00640A78"/>
    <w:rsid w:val="00640F8A"/>
    <w:rsid w:val="00641880"/>
    <w:rsid w:val="00641D9C"/>
    <w:rsid w:val="00641E1D"/>
    <w:rsid w:val="00642620"/>
    <w:rsid w:val="0064268A"/>
    <w:rsid w:val="006426F4"/>
    <w:rsid w:val="00642A17"/>
    <w:rsid w:val="00642BCE"/>
    <w:rsid w:val="00642C19"/>
    <w:rsid w:val="00642DCF"/>
    <w:rsid w:val="0064325D"/>
    <w:rsid w:val="00643927"/>
    <w:rsid w:val="00643D25"/>
    <w:rsid w:val="00643D93"/>
    <w:rsid w:val="00644150"/>
    <w:rsid w:val="0064474C"/>
    <w:rsid w:val="00644A7B"/>
    <w:rsid w:val="00644F0F"/>
    <w:rsid w:val="00645B28"/>
    <w:rsid w:val="00645EA0"/>
    <w:rsid w:val="00646A61"/>
    <w:rsid w:val="006478B6"/>
    <w:rsid w:val="0064795F"/>
    <w:rsid w:val="006479C2"/>
    <w:rsid w:val="006479EB"/>
    <w:rsid w:val="00647AC9"/>
    <w:rsid w:val="00647E29"/>
    <w:rsid w:val="006500E3"/>
    <w:rsid w:val="00650152"/>
    <w:rsid w:val="006502AD"/>
    <w:rsid w:val="00651EA3"/>
    <w:rsid w:val="0065208A"/>
    <w:rsid w:val="00652610"/>
    <w:rsid w:val="00652698"/>
    <w:rsid w:val="00652815"/>
    <w:rsid w:val="006529E4"/>
    <w:rsid w:val="00652AEA"/>
    <w:rsid w:val="00652D19"/>
    <w:rsid w:val="00653048"/>
    <w:rsid w:val="006534C6"/>
    <w:rsid w:val="0065413B"/>
    <w:rsid w:val="00654329"/>
    <w:rsid w:val="006548B9"/>
    <w:rsid w:val="00654E23"/>
    <w:rsid w:val="00655041"/>
    <w:rsid w:val="0065509B"/>
    <w:rsid w:val="00655767"/>
    <w:rsid w:val="00655AF4"/>
    <w:rsid w:val="00655C1E"/>
    <w:rsid w:val="00656366"/>
    <w:rsid w:val="00656AB6"/>
    <w:rsid w:val="0065712B"/>
    <w:rsid w:val="006573C7"/>
    <w:rsid w:val="006575B4"/>
    <w:rsid w:val="00657849"/>
    <w:rsid w:val="0065787F"/>
    <w:rsid w:val="00657AAD"/>
    <w:rsid w:val="006605F8"/>
    <w:rsid w:val="006609A3"/>
    <w:rsid w:val="00661101"/>
    <w:rsid w:val="00661AC3"/>
    <w:rsid w:val="00662359"/>
    <w:rsid w:val="0066302E"/>
    <w:rsid w:val="006631F6"/>
    <w:rsid w:val="00663394"/>
    <w:rsid w:val="006633CE"/>
    <w:rsid w:val="0066354D"/>
    <w:rsid w:val="00663565"/>
    <w:rsid w:val="006635C8"/>
    <w:rsid w:val="00663B8E"/>
    <w:rsid w:val="00663E74"/>
    <w:rsid w:val="00664010"/>
    <w:rsid w:val="0066411C"/>
    <w:rsid w:val="00664249"/>
    <w:rsid w:val="0066436F"/>
    <w:rsid w:val="00664A30"/>
    <w:rsid w:val="00664DD7"/>
    <w:rsid w:val="00665634"/>
    <w:rsid w:val="00665C59"/>
    <w:rsid w:val="00666134"/>
    <w:rsid w:val="0066621B"/>
    <w:rsid w:val="0066628B"/>
    <w:rsid w:val="0066687D"/>
    <w:rsid w:val="00666ACD"/>
    <w:rsid w:val="00666DF3"/>
    <w:rsid w:val="00666EC5"/>
    <w:rsid w:val="00666ED4"/>
    <w:rsid w:val="00666F0F"/>
    <w:rsid w:val="00667C43"/>
    <w:rsid w:val="00667FBA"/>
    <w:rsid w:val="00670290"/>
    <w:rsid w:val="0067044C"/>
    <w:rsid w:val="00670764"/>
    <w:rsid w:val="00670B64"/>
    <w:rsid w:val="006712A6"/>
    <w:rsid w:val="006716A9"/>
    <w:rsid w:val="00671AB5"/>
    <w:rsid w:val="006723A9"/>
    <w:rsid w:val="00672C82"/>
    <w:rsid w:val="006732E4"/>
    <w:rsid w:val="0067380D"/>
    <w:rsid w:val="006738EA"/>
    <w:rsid w:val="00673EF4"/>
    <w:rsid w:val="00674AA8"/>
    <w:rsid w:val="00674C6D"/>
    <w:rsid w:val="00675322"/>
    <w:rsid w:val="0067571E"/>
    <w:rsid w:val="00675CE5"/>
    <w:rsid w:val="00675E77"/>
    <w:rsid w:val="00676483"/>
    <w:rsid w:val="006769BD"/>
    <w:rsid w:val="00676A6B"/>
    <w:rsid w:val="00676E2F"/>
    <w:rsid w:val="00676F3F"/>
    <w:rsid w:val="00677619"/>
    <w:rsid w:val="0068097E"/>
    <w:rsid w:val="00680CDA"/>
    <w:rsid w:val="00680D5A"/>
    <w:rsid w:val="00680F7F"/>
    <w:rsid w:val="00680F91"/>
    <w:rsid w:val="006814F2"/>
    <w:rsid w:val="0068199A"/>
    <w:rsid w:val="00681D5E"/>
    <w:rsid w:val="00683062"/>
    <w:rsid w:val="0068328F"/>
    <w:rsid w:val="006835C1"/>
    <w:rsid w:val="00683886"/>
    <w:rsid w:val="00683937"/>
    <w:rsid w:val="00683C99"/>
    <w:rsid w:val="0068463D"/>
    <w:rsid w:val="0068497D"/>
    <w:rsid w:val="00685930"/>
    <w:rsid w:val="00685FA4"/>
    <w:rsid w:val="00685FD2"/>
    <w:rsid w:val="0068638F"/>
    <w:rsid w:val="00686455"/>
    <w:rsid w:val="00686714"/>
    <w:rsid w:val="00686ABC"/>
    <w:rsid w:val="006879E1"/>
    <w:rsid w:val="00687D0C"/>
    <w:rsid w:val="00687E70"/>
    <w:rsid w:val="006905EE"/>
    <w:rsid w:val="0069083B"/>
    <w:rsid w:val="00690967"/>
    <w:rsid w:val="0069101C"/>
    <w:rsid w:val="00691430"/>
    <w:rsid w:val="00691E4E"/>
    <w:rsid w:val="00691FF9"/>
    <w:rsid w:val="00692E4C"/>
    <w:rsid w:val="0069336C"/>
    <w:rsid w:val="0069450B"/>
    <w:rsid w:val="00694B9E"/>
    <w:rsid w:val="00694D2C"/>
    <w:rsid w:val="006953A7"/>
    <w:rsid w:val="0069557C"/>
    <w:rsid w:val="00695882"/>
    <w:rsid w:val="00695B23"/>
    <w:rsid w:val="0069603F"/>
    <w:rsid w:val="00696095"/>
    <w:rsid w:val="006966C5"/>
    <w:rsid w:val="006967F7"/>
    <w:rsid w:val="00696A5E"/>
    <w:rsid w:val="00696A66"/>
    <w:rsid w:val="00696D8F"/>
    <w:rsid w:val="0069703C"/>
    <w:rsid w:val="00697331"/>
    <w:rsid w:val="006977C5"/>
    <w:rsid w:val="006A0457"/>
    <w:rsid w:val="006A07CC"/>
    <w:rsid w:val="006A0E63"/>
    <w:rsid w:val="006A1326"/>
    <w:rsid w:val="006A17C1"/>
    <w:rsid w:val="006A1CA4"/>
    <w:rsid w:val="006A28C9"/>
    <w:rsid w:val="006A2DEB"/>
    <w:rsid w:val="006A2E9A"/>
    <w:rsid w:val="006A2EF4"/>
    <w:rsid w:val="006A35DB"/>
    <w:rsid w:val="006A3D79"/>
    <w:rsid w:val="006A4943"/>
    <w:rsid w:val="006A4C1B"/>
    <w:rsid w:val="006A53D5"/>
    <w:rsid w:val="006A6331"/>
    <w:rsid w:val="006A65B7"/>
    <w:rsid w:val="006A68A5"/>
    <w:rsid w:val="006A6B4E"/>
    <w:rsid w:val="006A6E7F"/>
    <w:rsid w:val="006A71D7"/>
    <w:rsid w:val="006A750B"/>
    <w:rsid w:val="006B0086"/>
    <w:rsid w:val="006B01B9"/>
    <w:rsid w:val="006B0387"/>
    <w:rsid w:val="006B0594"/>
    <w:rsid w:val="006B06E7"/>
    <w:rsid w:val="006B098F"/>
    <w:rsid w:val="006B0D44"/>
    <w:rsid w:val="006B1730"/>
    <w:rsid w:val="006B1EF4"/>
    <w:rsid w:val="006B24F2"/>
    <w:rsid w:val="006B29B5"/>
    <w:rsid w:val="006B29D8"/>
    <w:rsid w:val="006B2A9E"/>
    <w:rsid w:val="006B36DF"/>
    <w:rsid w:val="006B3761"/>
    <w:rsid w:val="006B3A64"/>
    <w:rsid w:val="006B3B1B"/>
    <w:rsid w:val="006B3BC4"/>
    <w:rsid w:val="006B4923"/>
    <w:rsid w:val="006B4C70"/>
    <w:rsid w:val="006B5384"/>
    <w:rsid w:val="006B56CE"/>
    <w:rsid w:val="006B58C4"/>
    <w:rsid w:val="006B5B67"/>
    <w:rsid w:val="006B61B3"/>
    <w:rsid w:val="006B6BCC"/>
    <w:rsid w:val="006B7C18"/>
    <w:rsid w:val="006B7C19"/>
    <w:rsid w:val="006C02A5"/>
    <w:rsid w:val="006C0802"/>
    <w:rsid w:val="006C0EF8"/>
    <w:rsid w:val="006C100A"/>
    <w:rsid w:val="006C1074"/>
    <w:rsid w:val="006C120E"/>
    <w:rsid w:val="006C1215"/>
    <w:rsid w:val="006C15D5"/>
    <w:rsid w:val="006C1926"/>
    <w:rsid w:val="006C1C77"/>
    <w:rsid w:val="006C1D9E"/>
    <w:rsid w:val="006C2211"/>
    <w:rsid w:val="006C22AA"/>
    <w:rsid w:val="006C258F"/>
    <w:rsid w:val="006C306A"/>
    <w:rsid w:val="006C36B6"/>
    <w:rsid w:val="006C3E9D"/>
    <w:rsid w:val="006C4924"/>
    <w:rsid w:val="006C4D82"/>
    <w:rsid w:val="006C5071"/>
    <w:rsid w:val="006C5171"/>
    <w:rsid w:val="006C5183"/>
    <w:rsid w:val="006C5A70"/>
    <w:rsid w:val="006C5D54"/>
    <w:rsid w:val="006C618F"/>
    <w:rsid w:val="006C630C"/>
    <w:rsid w:val="006C68C6"/>
    <w:rsid w:val="006C786A"/>
    <w:rsid w:val="006C79F8"/>
    <w:rsid w:val="006C7B0D"/>
    <w:rsid w:val="006D0303"/>
    <w:rsid w:val="006D0AC3"/>
    <w:rsid w:val="006D0BB0"/>
    <w:rsid w:val="006D1773"/>
    <w:rsid w:val="006D1814"/>
    <w:rsid w:val="006D18CA"/>
    <w:rsid w:val="006D1984"/>
    <w:rsid w:val="006D1D04"/>
    <w:rsid w:val="006D255F"/>
    <w:rsid w:val="006D2563"/>
    <w:rsid w:val="006D2E3A"/>
    <w:rsid w:val="006D31CC"/>
    <w:rsid w:val="006D3570"/>
    <w:rsid w:val="006D3614"/>
    <w:rsid w:val="006D3C37"/>
    <w:rsid w:val="006D3FD8"/>
    <w:rsid w:val="006D4E7E"/>
    <w:rsid w:val="006D5F49"/>
    <w:rsid w:val="006D6782"/>
    <w:rsid w:val="006D6DF3"/>
    <w:rsid w:val="006D774C"/>
    <w:rsid w:val="006D7AD7"/>
    <w:rsid w:val="006D7E04"/>
    <w:rsid w:val="006D7E77"/>
    <w:rsid w:val="006E042A"/>
    <w:rsid w:val="006E0760"/>
    <w:rsid w:val="006E09ED"/>
    <w:rsid w:val="006E114C"/>
    <w:rsid w:val="006E1287"/>
    <w:rsid w:val="006E19FB"/>
    <w:rsid w:val="006E1EB9"/>
    <w:rsid w:val="006E3760"/>
    <w:rsid w:val="006E40EC"/>
    <w:rsid w:val="006E41AC"/>
    <w:rsid w:val="006E43E0"/>
    <w:rsid w:val="006E49B8"/>
    <w:rsid w:val="006E4FCA"/>
    <w:rsid w:val="006E56C0"/>
    <w:rsid w:val="006E58C7"/>
    <w:rsid w:val="006E5E25"/>
    <w:rsid w:val="006E61D1"/>
    <w:rsid w:val="006E6522"/>
    <w:rsid w:val="006E65E0"/>
    <w:rsid w:val="006E6AA1"/>
    <w:rsid w:val="006E6B4B"/>
    <w:rsid w:val="006E6E17"/>
    <w:rsid w:val="006E7078"/>
    <w:rsid w:val="006E70FB"/>
    <w:rsid w:val="006E71D1"/>
    <w:rsid w:val="006F0FFF"/>
    <w:rsid w:val="006F13B5"/>
    <w:rsid w:val="006F185A"/>
    <w:rsid w:val="006F19D9"/>
    <w:rsid w:val="006F1AF5"/>
    <w:rsid w:val="006F1E05"/>
    <w:rsid w:val="006F2128"/>
    <w:rsid w:val="006F259B"/>
    <w:rsid w:val="006F3999"/>
    <w:rsid w:val="006F39FB"/>
    <w:rsid w:val="006F3EB8"/>
    <w:rsid w:val="006F4B1C"/>
    <w:rsid w:val="006F4E86"/>
    <w:rsid w:val="006F568F"/>
    <w:rsid w:val="006F622C"/>
    <w:rsid w:val="006F662E"/>
    <w:rsid w:val="006F7BC1"/>
    <w:rsid w:val="006F7BE0"/>
    <w:rsid w:val="006F7C0F"/>
    <w:rsid w:val="006F7C3C"/>
    <w:rsid w:val="006F7C45"/>
    <w:rsid w:val="006F7DD1"/>
    <w:rsid w:val="00700052"/>
    <w:rsid w:val="00701106"/>
    <w:rsid w:val="007013CA"/>
    <w:rsid w:val="007022B0"/>
    <w:rsid w:val="0070282B"/>
    <w:rsid w:val="00702968"/>
    <w:rsid w:val="00702DC8"/>
    <w:rsid w:val="00703268"/>
    <w:rsid w:val="00703269"/>
    <w:rsid w:val="00703BD1"/>
    <w:rsid w:val="00704289"/>
    <w:rsid w:val="007045C8"/>
    <w:rsid w:val="00704E4B"/>
    <w:rsid w:val="007056A4"/>
    <w:rsid w:val="0070582A"/>
    <w:rsid w:val="00705DAD"/>
    <w:rsid w:val="00705E0E"/>
    <w:rsid w:val="00705F08"/>
    <w:rsid w:val="007061CE"/>
    <w:rsid w:val="00706390"/>
    <w:rsid w:val="0070664F"/>
    <w:rsid w:val="007066CC"/>
    <w:rsid w:val="00706CC2"/>
    <w:rsid w:val="00706D61"/>
    <w:rsid w:val="00706F00"/>
    <w:rsid w:val="00706F2A"/>
    <w:rsid w:val="00707010"/>
    <w:rsid w:val="00707818"/>
    <w:rsid w:val="00707D5A"/>
    <w:rsid w:val="00710080"/>
    <w:rsid w:val="00710404"/>
    <w:rsid w:val="00710844"/>
    <w:rsid w:val="00710C49"/>
    <w:rsid w:val="00710FE4"/>
    <w:rsid w:val="00711005"/>
    <w:rsid w:val="00711574"/>
    <w:rsid w:val="00712011"/>
    <w:rsid w:val="007123DD"/>
    <w:rsid w:val="00712484"/>
    <w:rsid w:val="007124DD"/>
    <w:rsid w:val="0071326F"/>
    <w:rsid w:val="007135D8"/>
    <w:rsid w:val="0071388A"/>
    <w:rsid w:val="00713B31"/>
    <w:rsid w:val="0071466A"/>
    <w:rsid w:val="00714AD0"/>
    <w:rsid w:val="00715057"/>
    <w:rsid w:val="007155EC"/>
    <w:rsid w:val="0071608D"/>
    <w:rsid w:val="0071624E"/>
    <w:rsid w:val="007163B1"/>
    <w:rsid w:val="007165DD"/>
    <w:rsid w:val="0071698D"/>
    <w:rsid w:val="007171F9"/>
    <w:rsid w:val="0071722F"/>
    <w:rsid w:val="007177F8"/>
    <w:rsid w:val="00720669"/>
    <w:rsid w:val="00721B49"/>
    <w:rsid w:val="00722345"/>
    <w:rsid w:val="00722731"/>
    <w:rsid w:val="00722DEF"/>
    <w:rsid w:val="007237C8"/>
    <w:rsid w:val="007237ED"/>
    <w:rsid w:val="00723B52"/>
    <w:rsid w:val="00723ED5"/>
    <w:rsid w:val="00723F07"/>
    <w:rsid w:val="00724500"/>
    <w:rsid w:val="00724A0F"/>
    <w:rsid w:val="00725458"/>
    <w:rsid w:val="0072563E"/>
    <w:rsid w:val="00725B06"/>
    <w:rsid w:val="00726A8E"/>
    <w:rsid w:val="00727A25"/>
    <w:rsid w:val="00727A4D"/>
    <w:rsid w:val="00727AF0"/>
    <w:rsid w:val="00727DEB"/>
    <w:rsid w:val="007301AF"/>
    <w:rsid w:val="007301C1"/>
    <w:rsid w:val="007306B4"/>
    <w:rsid w:val="00730AEB"/>
    <w:rsid w:val="007313F0"/>
    <w:rsid w:val="00731408"/>
    <w:rsid w:val="007317F0"/>
    <w:rsid w:val="00731C2A"/>
    <w:rsid w:val="00731E69"/>
    <w:rsid w:val="00731F20"/>
    <w:rsid w:val="00731F33"/>
    <w:rsid w:val="007322DB"/>
    <w:rsid w:val="0073266C"/>
    <w:rsid w:val="0073272F"/>
    <w:rsid w:val="00732FAD"/>
    <w:rsid w:val="0073303D"/>
    <w:rsid w:val="0073385A"/>
    <w:rsid w:val="007339C7"/>
    <w:rsid w:val="00733CD4"/>
    <w:rsid w:val="00734112"/>
    <w:rsid w:val="007342AB"/>
    <w:rsid w:val="00734C62"/>
    <w:rsid w:val="00734E84"/>
    <w:rsid w:val="00735713"/>
    <w:rsid w:val="00736E5F"/>
    <w:rsid w:val="00737486"/>
    <w:rsid w:val="00737BE8"/>
    <w:rsid w:val="00737CF4"/>
    <w:rsid w:val="00737CFB"/>
    <w:rsid w:val="007404C8"/>
    <w:rsid w:val="007404ED"/>
    <w:rsid w:val="007405E0"/>
    <w:rsid w:val="0074060A"/>
    <w:rsid w:val="00740623"/>
    <w:rsid w:val="007407AD"/>
    <w:rsid w:val="0074093C"/>
    <w:rsid w:val="00740DB1"/>
    <w:rsid w:val="00741498"/>
    <w:rsid w:val="00741787"/>
    <w:rsid w:val="00741B2F"/>
    <w:rsid w:val="00741B3F"/>
    <w:rsid w:val="00741D42"/>
    <w:rsid w:val="007420F3"/>
    <w:rsid w:val="00742632"/>
    <w:rsid w:val="007430A6"/>
    <w:rsid w:val="007435C5"/>
    <w:rsid w:val="0074394D"/>
    <w:rsid w:val="00744025"/>
    <w:rsid w:val="00745174"/>
    <w:rsid w:val="007452A7"/>
    <w:rsid w:val="0074535A"/>
    <w:rsid w:val="00746065"/>
    <w:rsid w:val="0074632C"/>
    <w:rsid w:val="00746AAA"/>
    <w:rsid w:val="0074767A"/>
    <w:rsid w:val="00747B55"/>
    <w:rsid w:val="0075042A"/>
    <w:rsid w:val="007504F7"/>
    <w:rsid w:val="0075076D"/>
    <w:rsid w:val="00750B8B"/>
    <w:rsid w:val="00750CBD"/>
    <w:rsid w:val="00750CC7"/>
    <w:rsid w:val="00750DC6"/>
    <w:rsid w:val="00751086"/>
    <w:rsid w:val="007515EF"/>
    <w:rsid w:val="0075241F"/>
    <w:rsid w:val="00752530"/>
    <w:rsid w:val="00752766"/>
    <w:rsid w:val="00753136"/>
    <w:rsid w:val="007537B5"/>
    <w:rsid w:val="00753962"/>
    <w:rsid w:val="00753A3D"/>
    <w:rsid w:val="00753B68"/>
    <w:rsid w:val="00753BFC"/>
    <w:rsid w:val="00753F6D"/>
    <w:rsid w:val="007544B1"/>
    <w:rsid w:val="0075461D"/>
    <w:rsid w:val="00754704"/>
    <w:rsid w:val="00754A93"/>
    <w:rsid w:val="00754F47"/>
    <w:rsid w:val="00755204"/>
    <w:rsid w:val="007553B4"/>
    <w:rsid w:val="00755585"/>
    <w:rsid w:val="00755D44"/>
    <w:rsid w:val="007563A1"/>
    <w:rsid w:val="00756972"/>
    <w:rsid w:val="00756996"/>
    <w:rsid w:val="00756CE9"/>
    <w:rsid w:val="00757416"/>
    <w:rsid w:val="00757972"/>
    <w:rsid w:val="00757F25"/>
    <w:rsid w:val="0076047D"/>
    <w:rsid w:val="0076053B"/>
    <w:rsid w:val="007608E9"/>
    <w:rsid w:val="00760977"/>
    <w:rsid w:val="00761128"/>
    <w:rsid w:val="007614FB"/>
    <w:rsid w:val="00761699"/>
    <w:rsid w:val="007630D4"/>
    <w:rsid w:val="007632B2"/>
    <w:rsid w:val="00763363"/>
    <w:rsid w:val="00763CFE"/>
    <w:rsid w:val="007650A6"/>
    <w:rsid w:val="007654A0"/>
    <w:rsid w:val="007658E1"/>
    <w:rsid w:val="00765C2D"/>
    <w:rsid w:val="0076645F"/>
    <w:rsid w:val="0077011E"/>
    <w:rsid w:val="00770415"/>
    <w:rsid w:val="00770C16"/>
    <w:rsid w:val="00770FE0"/>
    <w:rsid w:val="00771264"/>
    <w:rsid w:val="00771DAD"/>
    <w:rsid w:val="00771F88"/>
    <w:rsid w:val="00772185"/>
    <w:rsid w:val="00772523"/>
    <w:rsid w:val="0077364C"/>
    <w:rsid w:val="00773779"/>
    <w:rsid w:val="00773814"/>
    <w:rsid w:val="00773E3C"/>
    <w:rsid w:val="00774B7E"/>
    <w:rsid w:val="00774F09"/>
    <w:rsid w:val="00775781"/>
    <w:rsid w:val="00775BDD"/>
    <w:rsid w:val="00775E89"/>
    <w:rsid w:val="00775EBE"/>
    <w:rsid w:val="0077644C"/>
    <w:rsid w:val="0077678F"/>
    <w:rsid w:val="00776845"/>
    <w:rsid w:val="007771B7"/>
    <w:rsid w:val="0077795A"/>
    <w:rsid w:val="00777BEF"/>
    <w:rsid w:val="007805A8"/>
    <w:rsid w:val="00780B6E"/>
    <w:rsid w:val="00781346"/>
    <w:rsid w:val="0078135A"/>
    <w:rsid w:val="00781CB6"/>
    <w:rsid w:val="00781E4E"/>
    <w:rsid w:val="00781EA4"/>
    <w:rsid w:val="00781F5A"/>
    <w:rsid w:val="00782192"/>
    <w:rsid w:val="00782756"/>
    <w:rsid w:val="007829DD"/>
    <w:rsid w:val="00782C0A"/>
    <w:rsid w:val="00782DEC"/>
    <w:rsid w:val="0078352E"/>
    <w:rsid w:val="00783E47"/>
    <w:rsid w:val="00783F53"/>
    <w:rsid w:val="007840D2"/>
    <w:rsid w:val="007841B7"/>
    <w:rsid w:val="00784CCF"/>
    <w:rsid w:val="00785228"/>
    <w:rsid w:val="007856BB"/>
    <w:rsid w:val="00785FD3"/>
    <w:rsid w:val="00786032"/>
    <w:rsid w:val="0078614B"/>
    <w:rsid w:val="0078681C"/>
    <w:rsid w:val="00786A02"/>
    <w:rsid w:val="00786A6C"/>
    <w:rsid w:val="00786ABA"/>
    <w:rsid w:val="00790941"/>
    <w:rsid w:val="0079111C"/>
    <w:rsid w:val="00791510"/>
    <w:rsid w:val="00791659"/>
    <w:rsid w:val="00792070"/>
    <w:rsid w:val="00792223"/>
    <w:rsid w:val="00792B26"/>
    <w:rsid w:val="00792B4A"/>
    <w:rsid w:val="00792D8D"/>
    <w:rsid w:val="007934A4"/>
    <w:rsid w:val="007936C3"/>
    <w:rsid w:val="0079397A"/>
    <w:rsid w:val="00793B8A"/>
    <w:rsid w:val="00794032"/>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C39"/>
    <w:rsid w:val="007A0EA7"/>
    <w:rsid w:val="007A102B"/>
    <w:rsid w:val="007A1A49"/>
    <w:rsid w:val="007A1B65"/>
    <w:rsid w:val="007A1FB0"/>
    <w:rsid w:val="007A2366"/>
    <w:rsid w:val="007A311B"/>
    <w:rsid w:val="007A354D"/>
    <w:rsid w:val="007A45CC"/>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A7F6E"/>
    <w:rsid w:val="007B015A"/>
    <w:rsid w:val="007B01B4"/>
    <w:rsid w:val="007B0E97"/>
    <w:rsid w:val="007B128B"/>
    <w:rsid w:val="007B1B2D"/>
    <w:rsid w:val="007B1EA6"/>
    <w:rsid w:val="007B273D"/>
    <w:rsid w:val="007B28A8"/>
    <w:rsid w:val="007B2ED8"/>
    <w:rsid w:val="007B305B"/>
    <w:rsid w:val="007B315E"/>
    <w:rsid w:val="007B32C1"/>
    <w:rsid w:val="007B3439"/>
    <w:rsid w:val="007B3607"/>
    <w:rsid w:val="007B3D86"/>
    <w:rsid w:val="007B4468"/>
    <w:rsid w:val="007B44BD"/>
    <w:rsid w:val="007B44FA"/>
    <w:rsid w:val="007B459B"/>
    <w:rsid w:val="007B4781"/>
    <w:rsid w:val="007B4EDB"/>
    <w:rsid w:val="007B56FA"/>
    <w:rsid w:val="007B5757"/>
    <w:rsid w:val="007B591B"/>
    <w:rsid w:val="007B5A39"/>
    <w:rsid w:val="007B619B"/>
    <w:rsid w:val="007B6A19"/>
    <w:rsid w:val="007B7203"/>
    <w:rsid w:val="007B79F4"/>
    <w:rsid w:val="007C18A9"/>
    <w:rsid w:val="007C1E65"/>
    <w:rsid w:val="007C1E86"/>
    <w:rsid w:val="007C1F89"/>
    <w:rsid w:val="007C281A"/>
    <w:rsid w:val="007C2850"/>
    <w:rsid w:val="007C2CFB"/>
    <w:rsid w:val="007C389F"/>
    <w:rsid w:val="007C3A04"/>
    <w:rsid w:val="007C3BDA"/>
    <w:rsid w:val="007C4BFA"/>
    <w:rsid w:val="007C4C1B"/>
    <w:rsid w:val="007C507D"/>
    <w:rsid w:val="007C5851"/>
    <w:rsid w:val="007C5A94"/>
    <w:rsid w:val="007C5ED8"/>
    <w:rsid w:val="007C6160"/>
    <w:rsid w:val="007C63E6"/>
    <w:rsid w:val="007C67F5"/>
    <w:rsid w:val="007C72AE"/>
    <w:rsid w:val="007C77A8"/>
    <w:rsid w:val="007C7FCC"/>
    <w:rsid w:val="007D0335"/>
    <w:rsid w:val="007D08C5"/>
    <w:rsid w:val="007D15C2"/>
    <w:rsid w:val="007D16FE"/>
    <w:rsid w:val="007D1FF9"/>
    <w:rsid w:val="007D218B"/>
    <w:rsid w:val="007D26B2"/>
    <w:rsid w:val="007D2D63"/>
    <w:rsid w:val="007D30BC"/>
    <w:rsid w:val="007D32E1"/>
    <w:rsid w:val="007D350A"/>
    <w:rsid w:val="007D374D"/>
    <w:rsid w:val="007D3BC8"/>
    <w:rsid w:val="007D3DFE"/>
    <w:rsid w:val="007D3FFB"/>
    <w:rsid w:val="007D45AF"/>
    <w:rsid w:val="007D49B0"/>
    <w:rsid w:val="007D4C35"/>
    <w:rsid w:val="007D4D30"/>
    <w:rsid w:val="007D5141"/>
    <w:rsid w:val="007D54BE"/>
    <w:rsid w:val="007D56CC"/>
    <w:rsid w:val="007D5A98"/>
    <w:rsid w:val="007D5B3E"/>
    <w:rsid w:val="007D5D5E"/>
    <w:rsid w:val="007D6887"/>
    <w:rsid w:val="007D6950"/>
    <w:rsid w:val="007D6951"/>
    <w:rsid w:val="007D6BFB"/>
    <w:rsid w:val="007D6FA1"/>
    <w:rsid w:val="007D714A"/>
    <w:rsid w:val="007D75BD"/>
    <w:rsid w:val="007D7DF7"/>
    <w:rsid w:val="007E0731"/>
    <w:rsid w:val="007E0C57"/>
    <w:rsid w:val="007E0FB7"/>
    <w:rsid w:val="007E131F"/>
    <w:rsid w:val="007E13BF"/>
    <w:rsid w:val="007E1562"/>
    <w:rsid w:val="007E17E4"/>
    <w:rsid w:val="007E1876"/>
    <w:rsid w:val="007E187A"/>
    <w:rsid w:val="007E2B59"/>
    <w:rsid w:val="007E3555"/>
    <w:rsid w:val="007E3567"/>
    <w:rsid w:val="007E35B6"/>
    <w:rsid w:val="007E3EE5"/>
    <w:rsid w:val="007E41E1"/>
    <w:rsid w:val="007E4322"/>
    <w:rsid w:val="007E4FD7"/>
    <w:rsid w:val="007E6C6A"/>
    <w:rsid w:val="007E71D5"/>
    <w:rsid w:val="007E78F1"/>
    <w:rsid w:val="007E7BC7"/>
    <w:rsid w:val="007F0625"/>
    <w:rsid w:val="007F092D"/>
    <w:rsid w:val="007F094D"/>
    <w:rsid w:val="007F229F"/>
    <w:rsid w:val="007F24DE"/>
    <w:rsid w:val="007F38F5"/>
    <w:rsid w:val="007F396A"/>
    <w:rsid w:val="007F3B73"/>
    <w:rsid w:val="007F478B"/>
    <w:rsid w:val="007F48D0"/>
    <w:rsid w:val="007F5BFF"/>
    <w:rsid w:val="007F5FF5"/>
    <w:rsid w:val="007F6A19"/>
    <w:rsid w:val="007F6FFE"/>
    <w:rsid w:val="007F7168"/>
    <w:rsid w:val="007F78F2"/>
    <w:rsid w:val="007F7EE9"/>
    <w:rsid w:val="0080017E"/>
    <w:rsid w:val="00800EE9"/>
    <w:rsid w:val="00801112"/>
    <w:rsid w:val="0080135B"/>
    <w:rsid w:val="008017F5"/>
    <w:rsid w:val="00801C9F"/>
    <w:rsid w:val="00802A2B"/>
    <w:rsid w:val="00802ACF"/>
    <w:rsid w:val="00802E85"/>
    <w:rsid w:val="00803306"/>
    <w:rsid w:val="00803DA0"/>
    <w:rsid w:val="00803E4A"/>
    <w:rsid w:val="00804121"/>
    <w:rsid w:val="0080465E"/>
    <w:rsid w:val="00804D15"/>
    <w:rsid w:val="008054E9"/>
    <w:rsid w:val="00805904"/>
    <w:rsid w:val="008059E7"/>
    <w:rsid w:val="00805EF9"/>
    <w:rsid w:val="00806A3D"/>
    <w:rsid w:val="008076B2"/>
    <w:rsid w:val="008076DF"/>
    <w:rsid w:val="00807DED"/>
    <w:rsid w:val="00810B20"/>
    <w:rsid w:val="008116AC"/>
    <w:rsid w:val="008116FC"/>
    <w:rsid w:val="00811813"/>
    <w:rsid w:val="008119D0"/>
    <w:rsid w:val="00811AEF"/>
    <w:rsid w:val="00811C00"/>
    <w:rsid w:val="00811D00"/>
    <w:rsid w:val="008122FE"/>
    <w:rsid w:val="0081231E"/>
    <w:rsid w:val="0081245D"/>
    <w:rsid w:val="008124B6"/>
    <w:rsid w:val="00812541"/>
    <w:rsid w:val="008129AC"/>
    <w:rsid w:val="00812DBE"/>
    <w:rsid w:val="00813462"/>
    <w:rsid w:val="00813497"/>
    <w:rsid w:val="00813753"/>
    <w:rsid w:val="00813A08"/>
    <w:rsid w:val="008144B3"/>
    <w:rsid w:val="00814C8D"/>
    <w:rsid w:val="00814D38"/>
    <w:rsid w:val="00815791"/>
    <w:rsid w:val="0081593F"/>
    <w:rsid w:val="008159FE"/>
    <w:rsid w:val="00815B60"/>
    <w:rsid w:val="00815DFA"/>
    <w:rsid w:val="00815F32"/>
    <w:rsid w:val="00815FFB"/>
    <w:rsid w:val="008169A5"/>
    <w:rsid w:val="00816B8D"/>
    <w:rsid w:val="00816CD1"/>
    <w:rsid w:val="00817CA3"/>
    <w:rsid w:val="00817F36"/>
    <w:rsid w:val="008201BF"/>
    <w:rsid w:val="0082034A"/>
    <w:rsid w:val="00820827"/>
    <w:rsid w:val="00820B17"/>
    <w:rsid w:val="00820C17"/>
    <w:rsid w:val="00820E93"/>
    <w:rsid w:val="00820EAA"/>
    <w:rsid w:val="008213EE"/>
    <w:rsid w:val="00821732"/>
    <w:rsid w:val="008217EA"/>
    <w:rsid w:val="008218E6"/>
    <w:rsid w:val="0082196C"/>
    <w:rsid w:val="008219CF"/>
    <w:rsid w:val="00822744"/>
    <w:rsid w:val="00822BD7"/>
    <w:rsid w:val="00822D4D"/>
    <w:rsid w:val="00823366"/>
    <w:rsid w:val="0082342F"/>
    <w:rsid w:val="00823463"/>
    <w:rsid w:val="00823818"/>
    <w:rsid w:val="00823F56"/>
    <w:rsid w:val="008241F1"/>
    <w:rsid w:val="008242A0"/>
    <w:rsid w:val="008243D2"/>
    <w:rsid w:val="008243FC"/>
    <w:rsid w:val="008246E2"/>
    <w:rsid w:val="008249CD"/>
    <w:rsid w:val="00825428"/>
    <w:rsid w:val="00825659"/>
    <w:rsid w:val="00825A02"/>
    <w:rsid w:val="00825F33"/>
    <w:rsid w:val="00826277"/>
    <w:rsid w:val="008269A6"/>
    <w:rsid w:val="00826E89"/>
    <w:rsid w:val="00827236"/>
    <w:rsid w:val="00827AC9"/>
    <w:rsid w:val="00827B86"/>
    <w:rsid w:val="0083015A"/>
    <w:rsid w:val="008307E0"/>
    <w:rsid w:val="00830902"/>
    <w:rsid w:val="00830BD5"/>
    <w:rsid w:val="0083141A"/>
    <w:rsid w:val="008315E9"/>
    <w:rsid w:val="008319B1"/>
    <w:rsid w:val="00831A54"/>
    <w:rsid w:val="00831B61"/>
    <w:rsid w:val="00831F09"/>
    <w:rsid w:val="00832001"/>
    <w:rsid w:val="008323E0"/>
    <w:rsid w:val="008330DD"/>
    <w:rsid w:val="008335B0"/>
    <w:rsid w:val="00833934"/>
    <w:rsid w:val="00833CC8"/>
    <w:rsid w:val="00833DF6"/>
    <w:rsid w:val="008342A3"/>
    <w:rsid w:val="00834626"/>
    <w:rsid w:val="00834AA8"/>
    <w:rsid w:val="00834C96"/>
    <w:rsid w:val="00834D8C"/>
    <w:rsid w:val="00834D8E"/>
    <w:rsid w:val="00835081"/>
    <w:rsid w:val="00835133"/>
    <w:rsid w:val="00835DC2"/>
    <w:rsid w:val="00836D18"/>
    <w:rsid w:val="00836D69"/>
    <w:rsid w:val="008372DF"/>
    <w:rsid w:val="00837944"/>
    <w:rsid w:val="00837B50"/>
    <w:rsid w:val="00837D89"/>
    <w:rsid w:val="00837EDA"/>
    <w:rsid w:val="00840ECD"/>
    <w:rsid w:val="008418C0"/>
    <w:rsid w:val="00841C70"/>
    <w:rsid w:val="00841D28"/>
    <w:rsid w:val="00841E30"/>
    <w:rsid w:val="00841E50"/>
    <w:rsid w:val="0084282C"/>
    <w:rsid w:val="008429C7"/>
    <w:rsid w:val="00842CC5"/>
    <w:rsid w:val="008435FA"/>
    <w:rsid w:val="0084400A"/>
    <w:rsid w:val="0084422F"/>
    <w:rsid w:val="008448B6"/>
    <w:rsid w:val="008448E2"/>
    <w:rsid w:val="008454D0"/>
    <w:rsid w:val="00846505"/>
    <w:rsid w:val="0084650B"/>
    <w:rsid w:val="008465EB"/>
    <w:rsid w:val="00846D06"/>
    <w:rsid w:val="00846E63"/>
    <w:rsid w:val="00847399"/>
    <w:rsid w:val="008477F0"/>
    <w:rsid w:val="008506F0"/>
    <w:rsid w:val="008511BC"/>
    <w:rsid w:val="008518EE"/>
    <w:rsid w:val="00851ED3"/>
    <w:rsid w:val="00852272"/>
    <w:rsid w:val="008528F3"/>
    <w:rsid w:val="00852B06"/>
    <w:rsid w:val="0085368F"/>
    <w:rsid w:val="00853750"/>
    <w:rsid w:val="00853816"/>
    <w:rsid w:val="00853E29"/>
    <w:rsid w:val="00854391"/>
    <w:rsid w:val="0085462D"/>
    <w:rsid w:val="008546E1"/>
    <w:rsid w:val="008547E5"/>
    <w:rsid w:val="00854AEA"/>
    <w:rsid w:val="00854CD0"/>
    <w:rsid w:val="00854D3F"/>
    <w:rsid w:val="00854ED1"/>
    <w:rsid w:val="00855304"/>
    <w:rsid w:val="008553A2"/>
    <w:rsid w:val="00855B8D"/>
    <w:rsid w:val="00855D71"/>
    <w:rsid w:val="00855F4D"/>
    <w:rsid w:val="00856298"/>
    <w:rsid w:val="00856707"/>
    <w:rsid w:val="00856A04"/>
    <w:rsid w:val="00856E34"/>
    <w:rsid w:val="00856F72"/>
    <w:rsid w:val="0085705A"/>
    <w:rsid w:val="008577CB"/>
    <w:rsid w:val="0085787A"/>
    <w:rsid w:val="00857FDD"/>
    <w:rsid w:val="0086002B"/>
    <w:rsid w:val="0086068F"/>
    <w:rsid w:val="008607C2"/>
    <w:rsid w:val="008609C0"/>
    <w:rsid w:val="00860B99"/>
    <w:rsid w:val="00861B12"/>
    <w:rsid w:val="00861B40"/>
    <w:rsid w:val="00861D34"/>
    <w:rsid w:val="00861E7C"/>
    <w:rsid w:val="00862AB0"/>
    <w:rsid w:val="00863C37"/>
    <w:rsid w:val="0086413A"/>
    <w:rsid w:val="00864363"/>
    <w:rsid w:val="00864A92"/>
    <w:rsid w:val="00864EC4"/>
    <w:rsid w:val="0086592A"/>
    <w:rsid w:val="00865C04"/>
    <w:rsid w:val="00866ED2"/>
    <w:rsid w:val="008674A6"/>
    <w:rsid w:val="00867BAE"/>
    <w:rsid w:val="008702FD"/>
    <w:rsid w:val="0087046F"/>
    <w:rsid w:val="00870BB4"/>
    <w:rsid w:val="00870DA2"/>
    <w:rsid w:val="0087105B"/>
    <w:rsid w:val="008711D8"/>
    <w:rsid w:val="00871280"/>
    <w:rsid w:val="008714F0"/>
    <w:rsid w:val="0087168E"/>
    <w:rsid w:val="00871804"/>
    <w:rsid w:val="0087204F"/>
    <w:rsid w:val="0087209C"/>
    <w:rsid w:val="00872CEC"/>
    <w:rsid w:val="00872E30"/>
    <w:rsid w:val="0087303B"/>
    <w:rsid w:val="008730CA"/>
    <w:rsid w:val="00873A46"/>
    <w:rsid w:val="00873F6E"/>
    <w:rsid w:val="008746F4"/>
    <w:rsid w:val="00874A85"/>
    <w:rsid w:val="00874A8C"/>
    <w:rsid w:val="0087563A"/>
    <w:rsid w:val="00875744"/>
    <w:rsid w:val="008759DB"/>
    <w:rsid w:val="00875B4B"/>
    <w:rsid w:val="00875FB3"/>
    <w:rsid w:val="00876249"/>
    <w:rsid w:val="00876693"/>
    <w:rsid w:val="00876B51"/>
    <w:rsid w:val="0088021C"/>
    <w:rsid w:val="00880E35"/>
    <w:rsid w:val="00881239"/>
    <w:rsid w:val="008815C4"/>
    <w:rsid w:val="008829CC"/>
    <w:rsid w:val="00882DBE"/>
    <w:rsid w:val="00883CC2"/>
    <w:rsid w:val="008841DC"/>
    <w:rsid w:val="008847D5"/>
    <w:rsid w:val="008853F8"/>
    <w:rsid w:val="0088580D"/>
    <w:rsid w:val="00885B9D"/>
    <w:rsid w:val="00885BC9"/>
    <w:rsid w:val="00885C6F"/>
    <w:rsid w:val="00885CD7"/>
    <w:rsid w:val="0088614A"/>
    <w:rsid w:val="008862C5"/>
    <w:rsid w:val="0088637B"/>
    <w:rsid w:val="00886DEA"/>
    <w:rsid w:val="0088772E"/>
    <w:rsid w:val="00887C60"/>
    <w:rsid w:val="0089021B"/>
    <w:rsid w:val="008903D4"/>
    <w:rsid w:val="008906CA"/>
    <w:rsid w:val="00890843"/>
    <w:rsid w:val="008909E4"/>
    <w:rsid w:val="0089132D"/>
    <w:rsid w:val="008913E2"/>
    <w:rsid w:val="0089157B"/>
    <w:rsid w:val="00891D55"/>
    <w:rsid w:val="00892256"/>
    <w:rsid w:val="00892394"/>
    <w:rsid w:val="008928B4"/>
    <w:rsid w:val="00892A7F"/>
    <w:rsid w:val="00892BA8"/>
    <w:rsid w:val="0089315C"/>
    <w:rsid w:val="0089335A"/>
    <w:rsid w:val="00893515"/>
    <w:rsid w:val="008935A1"/>
    <w:rsid w:val="00893735"/>
    <w:rsid w:val="008938EB"/>
    <w:rsid w:val="00895575"/>
    <w:rsid w:val="008958E6"/>
    <w:rsid w:val="00896347"/>
    <w:rsid w:val="00896601"/>
    <w:rsid w:val="0089663E"/>
    <w:rsid w:val="008967C2"/>
    <w:rsid w:val="00896A06"/>
    <w:rsid w:val="008973FF"/>
    <w:rsid w:val="008974F3"/>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0D78"/>
    <w:rsid w:val="008B1710"/>
    <w:rsid w:val="008B24B0"/>
    <w:rsid w:val="008B2BA4"/>
    <w:rsid w:val="008B2C72"/>
    <w:rsid w:val="008B2FB7"/>
    <w:rsid w:val="008B35AF"/>
    <w:rsid w:val="008B3EE9"/>
    <w:rsid w:val="008B43DA"/>
    <w:rsid w:val="008B456C"/>
    <w:rsid w:val="008B4896"/>
    <w:rsid w:val="008B498F"/>
    <w:rsid w:val="008B5EFD"/>
    <w:rsid w:val="008B657F"/>
    <w:rsid w:val="008B70DD"/>
    <w:rsid w:val="008B7376"/>
    <w:rsid w:val="008B760A"/>
    <w:rsid w:val="008B7A11"/>
    <w:rsid w:val="008C05C1"/>
    <w:rsid w:val="008C0627"/>
    <w:rsid w:val="008C0710"/>
    <w:rsid w:val="008C0C84"/>
    <w:rsid w:val="008C0D8D"/>
    <w:rsid w:val="008C0E21"/>
    <w:rsid w:val="008C175F"/>
    <w:rsid w:val="008C17F3"/>
    <w:rsid w:val="008C19C2"/>
    <w:rsid w:val="008C1E07"/>
    <w:rsid w:val="008C1F36"/>
    <w:rsid w:val="008C29CA"/>
    <w:rsid w:val="008C2CA5"/>
    <w:rsid w:val="008C2E6C"/>
    <w:rsid w:val="008C3536"/>
    <w:rsid w:val="008C38E8"/>
    <w:rsid w:val="008C3B3E"/>
    <w:rsid w:val="008C3FEA"/>
    <w:rsid w:val="008C479A"/>
    <w:rsid w:val="008C4A33"/>
    <w:rsid w:val="008C5869"/>
    <w:rsid w:val="008C5B6C"/>
    <w:rsid w:val="008C610E"/>
    <w:rsid w:val="008C62AF"/>
    <w:rsid w:val="008C6B9D"/>
    <w:rsid w:val="008C6BFA"/>
    <w:rsid w:val="008C6F86"/>
    <w:rsid w:val="008C70A1"/>
    <w:rsid w:val="008C774F"/>
    <w:rsid w:val="008C7D60"/>
    <w:rsid w:val="008D01F1"/>
    <w:rsid w:val="008D1312"/>
    <w:rsid w:val="008D145E"/>
    <w:rsid w:val="008D1B59"/>
    <w:rsid w:val="008D1FA4"/>
    <w:rsid w:val="008D2300"/>
    <w:rsid w:val="008D26CF"/>
    <w:rsid w:val="008D30DC"/>
    <w:rsid w:val="008D313C"/>
    <w:rsid w:val="008D3F29"/>
    <w:rsid w:val="008D4152"/>
    <w:rsid w:val="008D4171"/>
    <w:rsid w:val="008D41A2"/>
    <w:rsid w:val="008D4322"/>
    <w:rsid w:val="008D442F"/>
    <w:rsid w:val="008D51E1"/>
    <w:rsid w:val="008D58BA"/>
    <w:rsid w:val="008D5B67"/>
    <w:rsid w:val="008D5D56"/>
    <w:rsid w:val="008D60B7"/>
    <w:rsid w:val="008D6222"/>
    <w:rsid w:val="008D6624"/>
    <w:rsid w:val="008D66CC"/>
    <w:rsid w:val="008D68B1"/>
    <w:rsid w:val="008D727E"/>
    <w:rsid w:val="008D79DF"/>
    <w:rsid w:val="008D7DB9"/>
    <w:rsid w:val="008D7EC7"/>
    <w:rsid w:val="008E0077"/>
    <w:rsid w:val="008E0955"/>
    <w:rsid w:val="008E1625"/>
    <w:rsid w:val="008E196F"/>
    <w:rsid w:val="008E2856"/>
    <w:rsid w:val="008E29B8"/>
    <w:rsid w:val="008E3299"/>
    <w:rsid w:val="008E38D3"/>
    <w:rsid w:val="008E3F43"/>
    <w:rsid w:val="008E3F64"/>
    <w:rsid w:val="008E431F"/>
    <w:rsid w:val="008E53BF"/>
    <w:rsid w:val="008E624C"/>
    <w:rsid w:val="008E6497"/>
    <w:rsid w:val="008E6EFE"/>
    <w:rsid w:val="008E7492"/>
    <w:rsid w:val="008E7A6A"/>
    <w:rsid w:val="008E7C4B"/>
    <w:rsid w:val="008E7E0D"/>
    <w:rsid w:val="008F00A0"/>
    <w:rsid w:val="008F0F5F"/>
    <w:rsid w:val="008F1223"/>
    <w:rsid w:val="008F123C"/>
    <w:rsid w:val="008F14FC"/>
    <w:rsid w:val="008F1A88"/>
    <w:rsid w:val="008F1F19"/>
    <w:rsid w:val="008F2CD4"/>
    <w:rsid w:val="008F2EAF"/>
    <w:rsid w:val="008F3170"/>
    <w:rsid w:val="008F3E0A"/>
    <w:rsid w:val="008F3EA8"/>
    <w:rsid w:val="008F3EB5"/>
    <w:rsid w:val="008F4427"/>
    <w:rsid w:val="008F4754"/>
    <w:rsid w:val="008F4826"/>
    <w:rsid w:val="008F5173"/>
    <w:rsid w:val="008F5310"/>
    <w:rsid w:val="008F5372"/>
    <w:rsid w:val="008F5D84"/>
    <w:rsid w:val="008F5EA4"/>
    <w:rsid w:val="008F6144"/>
    <w:rsid w:val="008F7198"/>
    <w:rsid w:val="008F72DE"/>
    <w:rsid w:val="008F7BD1"/>
    <w:rsid w:val="009004E8"/>
    <w:rsid w:val="00900811"/>
    <w:rsid w:val="00900D48"/>
    <w:rsid w:val="00900E17"/>
    <w:rsid w:val="0090108F"/>
    <w:rsid w:val="009016BB"/>
    <w:rsid w:val="0090198A"/>
    <w:rsid w:val="0090211D"/>
    <w:rsid w:val="009023A9"/>
    <w:rsid w:val="00902C70"/>
    <w:rsid w:val="00902F62"/>
    <w:rsid w:val="009039F3"/>
    <w:rsid w:val="00903F9C"/>
    <w:rsid w:val="00904119"/>
    <w:rsid w:val="00904123"/>
    <w:rsid w:val="009045B2"/>
    <w:rsid w:val="00904905"/>
    <w:rsid w:val="00904F21"/>
    <w:rsid w:val="0090500F"/>
    <w:rsid w:val="0090524B"/>
    <w:rsid w:val="009059DC"/>
    <w:rsid w:val="00905B45"/>
    <w:rsid w:val="00905E07"/>
    <w:rsid w:val="009064C6"/>
    <w:rsid w:val="00906653"/>
    <w:rsid w:val="00906813"/>
    <w:rsid w:val="00906A32"/>
    <w:rsid w:val="00906B96"/>
    <w:rsid w:val="00907339"/>
    <w:rsid w:val="00907B1B"/>
    <w:rsid w:val="00907BE4"/>
    <w:rsid w:val="009103B9"/>
    <w:rsid w:val="009104F6"/>
    <w:rsid w:val="00910D82"/>
    <w:rsid w:val="0091107D"/>
    <w:rsid w:val="00911282"/>
    <w:rsid w:val="009112B7"/>
    <w:rsid w:val="00911543"/>
    <w:rsid w:val="00911B4F"/>
    <w:rsid w:val="00911C14"/>
    <w:rsid w:val="0091281B"/>
    <w:rsid w:val="00912B8D"/>
    <w:rsid w:val="009139F5"/>
    <w:rsid w:val="009149A8"/>
    <w:rsid w:val="00914CD0"/>
    <w:rsid w:val="0091511F"/>
    <w:rsid w:val="00915775"/>
    <w:rsid w:val="00915981"/>
    <w:rsid w:val="00915EC7"/>
    <w:rsid w:val="0091640F"/>
    <w:rsid w:val="00916762"/>
    <w:rsid w:val="00916B55"/>
    <w:rsid w:val="009171F1"/>
    <w:rsid w:val="00917882"/>
    <w:rsid w:val="0091788A"/>
    <w:rsid w:val="00920788"/>
    <w:rsid w:val="00920B42"/>
    <w:rsid w:val="00921183"/>
    <w:rsid w:val="0092158A"/>
    <w:rsid w:val="0092177B"/>
    <w:rsid w:val="009217BD"/>
    <w:rsid w:val="00921852"/>
    <w:rsid w:val="00921A57"/>
    <w:rsid w:val="00921BE5"/>
    <w:rsid w:val="0092238D"/>
    <w:rsid w:val="00922A9E"/>
    <w:rsid w:val="0092332F"/>
    <w:rsid w:val="0092421C"/>
    <w:rsid w:val="0092537B"/>
    <w:rsid w:val="0092540A"/>
    <w:rsid w:val="00925D4C"/>
    <w:rsid w:val="00925EBF"/>
    <w:rsid w:val="0092642D"/>
    <w:rsid w:val="009268C8"/>
    <w:rsid w:val="009268E2"/>
    <w:rsid w:val="00926E3F"/>
    <w:rsid w:val="0092710A"/>
    <w:rsid w:val="0092741B"/>
    <w:rsid w:val="0092789F"/>
    <w:rsid w:val="00927C67"/>
    <w:rsid w:val="009300E0"/>
    <w:rsid w:val="0093111C"/>
    <w:rsid w:val="00931354"/>
    <w:rsid w:val="00931455"/>
    <w:rsid w:val="00931490"/>
    <w:rsid w:val="00931D7D"/>
    <w:rsid w:val="00931E48"/>
    <w:rsid w:val="00931EC7"/>
    <w:rsid w:val="00932087"/>
    <w:rsid w:val="00932818"/>
    <w:rsid w:val="009329B0"/>
    <w:rsid w:val="00932D7F"/>
    <w:rsid w:val="009332E7"/>
    <w:rsid w:val="00933874"/>
    <w:rsid w:val="00933AF3"/>
    <w:rsid w:val="00934015"/>
    <w:rsid w:val="00934570"/>
    <w:rsid w:val="0093502A"/>
    <w:rsid w:val="0093546C"/>
    <w:rsid w:val="00935D9E"/>
    <w:rsid w:val="009360A9"/>
    <w:rsid w:val="00936C3C"/>
    <w:rsid w:val="00936F51"/>
    <w:rsid w:val="0093709C"/>
    <w:rsid w:val="00937F70"/>
    <w:rsid w:val="00940E45"/>
    <w:rsid w:val="00941F72"/>
    <w:rsid w:val="00942103"/>
    <w:rsid w:val="00942276"/>
    <w:rsid w:val="009423C1"/>
    <w:rsid w:val="009425CC"/>
    <w:rsid w:val="00942615"/>
    <w:rsid w:val="009428E7"/>
    <w:rsid w:val="00942BF3"/>
    <w:rsid w:val="00943298"/>
    <w:rsid w:val="00943365"/>
    <w:rsid w:val="00943ADA"/>
    <w:rsid w:val="00943CAC"/>
    <w:rsid w:val="00943CBC"/>
    <w:rsid w:val="00944A39"/>
    <w:rsid w:val="00944AA8"/>
    <w:rsid w:val="00944E32"/>
    <w:rsid w:val="00945B9B"/>
    <w:rsid w:val="0094657A"/>
    <w:rsid w:val="00946873"/>
    <w:rsid w:val="00947C94"/>
    <w:rsid w:val="00947E79"/>
    <w:rsid w:val="0095020E"/>
    <w:rsid w:val="00950BC9"/>
    <w:rsid w:val="00950F1E"/>
    <w:rsid w:val="009521F5"/>
    <w:rsid w:val="00952798"/>
    <w:rsid w:val="00952E35"/>
    <w:rsid w:val="00952F50"/>
    <w:rsid w:val="009532FD"/>
    <w:rsid w:val="0095347C"/>
    <w:rsid w:val="009534DC"/>
    <w:rsid w:val="009534FB"/>
    <w:rsid w:val="009541B6"/>
    <w:rsid w:val="009542EE"/>
    <w:rsid w:val="0095471E"/>
    <w:rsid w:val="00954E3C"/>
    <w:rsid w:val="00955345"/>
    <w:rsid w:val="0095535D"/>
    <w:rsid w:val="0095555C"/>
    <w:rsid w:val="00955911"/>
    <w:rsid w:val="0095628B"/>
    <w:rsid w:val="00956374"/>
    <w:rsid w:val="00956A31"/>
    <w:rsid w:val="0095735F"/>
    <w:rsid w:val="009578E6"/>
    <w:rsid w:val="00957B12"/>
    <w:rsid w:val="00957D13"/>
    <w:rsid w:val="00957E06"/>
    <w:rsid w:val="00957E6E"/>
    <w:rsid w:val="00960799"/>
    <w:rsid w:val="00960D46"/>
    <w:rsid w:val="00960F0B"/>
    <w:rsid w:val="009610CC"/>
    <w:rsid w:val="009611F4"/>
    <w:rsid w:val="0096185F"/>
    <w:rsid w:val="009618BA"/>
    <w:rsid w:val="0096289B"/>
    <w:rsid w:val="00962D3B"/>
    <w:rsid w:val="00962F09"/>
    <w:rsid w:val="00962F67"/>
    <w:rsid w:val="00962FD4"/>
    <w:rsid w:val="00963E36"/>
    <w:rsid w:val="0096462B"/>
    <w:rsid w:val="0096488C"/>
    <w:rsid w:val="0096495E"/>
    <w:rsid w:val="00964F69"/>
    <w:rsid w:val="0096546E"/>
    <w:rsid w:val="00965CE9"/>
    <w:rsid w:val="009662EF"/>
    <w:rsid w:val="00966628"/>
    <w:rsid w:val="00966AB6"/>
    <w:rsid w:val="00966C40"/>
    <w:rsid w:val="00966DF7"/>
    <w:rsid w:val="0096708A"/>
    <w:rsid w:val="00967162"/>
    <w:rsid w:val="00967F77"/>
    <w:rsid w:val="00970B78"/>
    <w:rsid w:val="0097109F"/>
    <w:rsid w:val="0097111E"/>
    <w:rsid w:val="009716DD"/>
    <w:rsid w:val="00971812"/>
    <w:rsid w:val="00971836"/>
    <w:rsid w:val="00971B39"/>
    <w:rsid w:val="00971F7B"/>
    <w:rsid w:val="0097217B"/>
    <w:rsid w:val="009727CA"/>
    <w:rsid w:val="00972D81"/>
    <w:rsid w:val="009740F7"/>
    <w:rsid w:val="0097415B"/>
    <w:rsid w:val="009744C5"/>
    <w:rsid w:val="009746F9"/>
    <w:rsid w:val="00974F04"/>
    <w:rsid w:val="0097567C"/>
    <w:rsid w:val="009756C3"/>
    <w:rsid w:val="009757BE"/>
    <w:rsid w:val="0097625F"/>
    <w:rsid w:val="00976359"/>
    <w:rsid w:val="009767C2"/>
    <w:rsid w:val="00976F3B"/>
    <w:rsid w:val="00977A20"/>
    <w:rsid w:val="009807A7"/>
    <w:rsid w:val="00980E9B"/>
    <w:rsid w:val="00981C43"/>
    <w:rsid w:val="00981C7E"/>
    <w:rsid w:val="00981CCD"/>
    <w:rsid w:val="00982113"/>
    <w:rsid w:val="00983106"/>
    <w:rsid w:val="0098405D"/>
    <w:rsid w:val="0098482E"/>
    <w:rsid w:val="009849E2"/>
    <w:rsid w:val="00984A1A"/>
    <w:rsid w:val="00984D8E"/>
    <w:rsid w:val="009851CC"/>
    <w:rsid w:val="00985D0F"/>
    <w:rsid w:val="00986B78"/>
    <w:rsid w:val="00986D0E"/>
    <w:rsid w:val="00987209"/>
    <w:rsid w:val="0098742F"/>
    <w:rsid w:val="00987A8D"/>
    <w:rsid w:val="00987BEB"/>
    <w:rsid w:val="00990562"/>
    <w:rsid w:val="00990882"/>
    <w:rsid w:val="00990C58"/>
    <w:rsid w:val="00990EAD"/>
    <w:rsid w:val="009910AD"/>
    <w:rsid w:val="009912CA"/>
    <w:rsid w:val="0099134F"/>
    <w:rsid w:val="00991592"/>
    <w:rsid w:val="0099187C"/>
    <w:rsid w:val="00991AC4"/>
    <w:rsid w:val="009920CA"/>
    <w:rsid w:val="00992310"/>
    <w:rsid w:val="00992430"/>
    <w:rsid w:val="0099251B"/>
    <w:rsid w:val="009925F3"/>
    <w:rsid w:val="0099341E"/>
    <w:rsid w:val="009938AA"/>
    <w:rsid w:val="0099450E"/>
    <w:rsid w:val="00994688"/>
    <w:rsid w:val="00994796"/>
    <w:rsid w:val="00994998"/>
    <w:rsid w:val="009949CA"/>
    <w:rsid w:val="00994C3F"/>
    <w:rsid w:val="0099511F"/>
    <w:rsid w:val="0099557D"/>
    <w:rsid w:val="009957C4"/>
    <w:rsid w:val="00995BAE"/>
    <w:rsid w:val="00995F81"/>
    <w:rsid w:val="0099628E"/>
    <w:rsid w:val="00996480"/>
    <w:rsid w:val="009966E6"/>
    <w:rsid w:val="009970DC"/>
    <w:rsid w:val="00997155"/>
    <w:rsid w:val="00997C54"/>
    <w:rsid w:val="00997C82"/>
    <w:rsid w:val="00997F1A"/>
    <w:rsid w:val="009A000F"/>
    <w:rsid w:val="009A0209"/>
    <w:rsid w:val="009A054C"/>
    <w:rsid w:val="009A07DE"/>
    <w:rsid w:val="009A0B9A"/>
    <w:rsid w:val="009A0C5F"/>
    <w:rsid w:val="009A160B"/>
    <w:rsid w:val="009A24F7"/>
    <w:rsid w:val="009A25B2"/>
    <w:rsid w:val="009A2605"/>
    <w:rsid w:val="009A2728"/>
    <w:rsid w:val="009A28A7"/>
    <w:rsid w:val="009A3142"/>
    <w:rsid w:val="009A3993"/>
    <w:rsid w:val="009A39AA"/>
    <w:rsid w:val="009A3CEB"/>
    <w:rsid w:val="009A3E68"/>
    <w:rsid w:val="009A4DAB"/>
    <w:rsid w:val="009A4E50"/>
    <w:rsid w:val="009A4EF2"/>
    <w:rsid w:val="009A502E"/>
    <w:rsid w:val="009A5224"/>
    <w:rsid w:val="009A5547"/>
    <w:rsid w:val="009A57F3"/>
    <w:rsid w:val="009A5A2A"/>
    <w:rsid w:val="009A660E"/>
    <w:rsid w:val="009A6635"/>
    <w:rsid w:val="009A6673"/>
    <w:rsid w:val="009A6C86"/>
    <w:rsid w:val="009B1418"/>
    <w:rsid w:val="009B1542"/>
    <w:rsid w:val="009B1E23"/>
    <w:rsid w:val="009B288A"/>
    <w:rsid w:val="009B2BA2"/>
    <w:rsid w:val="009B2C24"/>
    <w:rsid w:val="009B2F65"/>
    <w:rsid w:val="009B34C3"/>
    <w:rsid w:val="009B401C"/>
    <w:rsid w:val="009B44C1"/>
    <w:rsid w:val="009B4BAE"/>
    <w:rsid w:val="009B52ED"/>
    <w:rsid w:val="009B538E"/>
    <w:rsid w:val="009B5D79"/>
    <w:rsid w:val="009B5DDF"/>
    <w:rsid w:val="009B6378"/>
    <w:rsid w:val="009B72D1"/>
    <w:rsid w:val="009B7589"/>
    <w:rsid w:val="009B75D4"/>
    <w:rsid w:val="009B76AF"/>
    <w:rsid w:val="009B7E9A"/>
    <w:rsid w:val="009C081C"/>
    <w:rsid w:val="009C0AE1"/>
    <w:rsid w:val="009C0C82"/>
    <w:rsid w:val="009C204B"/>
    <w:rsid w:val="009C2291"/>
    <w:rsid w:val="009C24BA"/>
    <w:rsid w:val="009C27FD"/>
    <w:rsid w:val="009C28D7"/>
    <w:rsid w:val="009C2C61"/>
    <w:rsid w:val="009C317C"/>
    <w:rsid w:val="009C3308"/>
    <w:rsid w:val="009C3C8B"/>
    <w:rsid w:val="009C4D11"/>
    <w:rsid w:val="009C4DD5"/>
    <w:rsid w:val="009C59C9"/>
    <w:rsid w:val="009C628E"/>
    <w:rsid w:val="009C65B0"/>
    <w:rsid w:val="009C67AD"/>
    <w:rsid w:val="009C691F"/>
    <w:rsid w:val="009C6B1B"/>
    <w:rsid w:val="009C6BA0"/>
    <w:rsid w:val="009C6FC2"/>
    <w:rsid w:val="009C70FF"/>
    <w:rsid w:val="009C7142"/>
    <w:rsid w:val="009C74F1"/>
    <w:rsid w:val="009C791F"/>
    <w:rsid w:val="009C7DAF"/>
    <w:rsid w:val="009D0071"/>
    <w:rsid w:val="009D05F4"/>
    <w:rsid w:val="009D076E"/>
    <w:rsid w:val="009D1187"/>
    <w:rsid w:val="009D15B4"/>
    <w:rsid w:val="009D1C0D"/>
    <w:rsid w:val="009D1E4C"/>
    <w:rsid w:val="009D2A2E"/>
    <w:rsid w:val="009D2C6A"/>
    <w:rsid w:val="009D32E9"/>
    <w:rsid w:val="009D3A05"/>
    <w:rsid w:val="009D3FD2"/>
    <w:rsid w:val="009D41FD"/>
    <w:rsid w:val="009D454E"/>
    <w:rsid w:val="009D462F"/>
    <w:rsid w:val="009D4B43"/>
    <w:rsid w:val="009D4F99"/>
    <w:rsid w:val="009D507D"/>
    <w:rsid w:val="009D5495"/>
    <w:rsid w:val="009D54BE"/>
    <w:rsid w:val="009D54CA"/>
    <w:rsid w:val="009D579B"/>
    <w:rsid w:val="009D5B25"/>
    <w:rsid w:val="009D5FFB"/>
    <w:rsid w:val="009D66A0"/>
    <w:rsid w:val="009D6B58"/>
    <w:rsid w:val="009D747F"/>
    <w:rsid w:val="009D7DC7"/>
    <w:rsid w:val="009E02CE"/>
    <w:rsid w:val="009E03B7"/>
    <w:rsid w:val="009E0816"/>
    <w:rsid w:val="009E08FB"/>
    <w:rsid w:val="009E0A28"/>
    <w:rsid w:val="009E0B03"/>
    <w:rsid w:val="009E0BBC"/>
    <w:rsid w:val="009E0E12"/>
    <w:rsid w:val="009E1413"/>
    <w:rsid w:val="009E16A3"/>
    <w:rsid w:val="009E1D2C"/>
    <w:rsid w:val="009E1F2F"/>
    <w:rsid w:val="009E2730"/>
    <w:rsid w:val="009E27F4"/>
    <w:rsid w:val="009E290E"/>
    <w:rsid w:val="009E2B85"/>
    <w:rsid w:val="009E2BBE"/>
    <w:rsid w:val="009E330D"/>
    <w:rsid w:val="009E39F9"/>
    <w:rsid w:val="009E39FF"/>
    <w:rsid w:val="009E4006"/>
    <w:rsid w:val="009E4483"/>
    <w:rsid w:val="009E45B4"/>
    <w:rsid w:val="009E4679"/>
    <w:rsid w:val="009E4789"/>
    <w:rsid w:val="009E4C41"/>
    <w:rsid w:val="009E53CF"/>
    <w:rsid w:val="009E585B"/>
    <w:rsid w:val="009E59ED"/>
    <w:rsid w:val="009E5C04"/>
    <w:rsid w:val="009E5CB9"/>
    <w:rsid w:val="009E5EDE"/>
    <w:rsid w:val="009E612E"/>
    <w:rsid w:val="009E616B"/>
    <w:rsid w:val="009E6849"/>
    <w:rsid w:val="009E6F3E"/>
    <w:rsid w:val="009E7103"/>
    <w:rsid w:val="009E712C"/>
    <w:rsid w:val="009E7C6F"/>
    <w:rsid w:val="009F0182"/>
    <w:rsid w:val="009F03AA"/>
    <w:rsid w:val="009F0AAD"/>
    <w:rsid w:val="009F0AED"/>
    <w:rsid w:val="009F0DD6"/>
    <w:rsid w:val="009F0E3A"/>
    <w:rsid w:val="009F2618"/>
    <w:rsid w:val="009F2654"/>
    <w:rsid w:val="009F284E"/>
    <w:rsid w:val="009F2914"/>
    <w:rsid w:val="009F2BA0"/>
    <w:rsid w:val="009F2C7B"/>
    <w:rsid w:val="009F2D11"/>
    <w:rsid w:val="009F2D57"/>
    <w:rsid w:val="009F30C1"/>
    <w:rsid w:val="009F3305"/>
    <w:rsid w:val="009F34CE"/>
    <w:rsid w:val="009F3552"/>
    <w:rsid w:val="009F4022"/>
    <w:rsid w:val="009F40CD"/>
    <w:rsid w:val="009F44CE"/>
    <w:rsid w:val="009F4BE6"/>
    <w:rsid w:val="009F4F5F"/>
    <w:rsid w:val="009F50BE"/>
    <w:rsid w:val="009F5609"/>
    <w:rsid w:val="009F6015"/>
    <w:rsid w:val="009F60D7"/>
    <w:rsid w:val="009F64DB"/>
    <w:rsid w:val="009F6874"/>
    <w:rsid w:val="009F6910"/>
    <w:rsid w:val="009F69AD"/>
    <w:rsid w:val="009F7132"/>
    <w:rsid w:val="009F75F6"/>
    <w:rsid w:val="00A0017D"/>
    <w:rsid w:val="00A00517"/>
    <w:rsid w:val="00A0054B"/>
    <w:rsid w:val="00A009DC"/>
    <w:rsid w:val="00A00CB9"/>
    <w:rsid w:val="00A00F42"/>
    <w:rsid w:val="00A013D2"/>
    <w:rsid w:val="00A02976"/>
    <w:rsid w:val="00A02A47"/>
    <w:rsid w:val="00A02ADB"/>
    <w:rsid w:val="00A02E94"/>
    <w:rsid w:val="00A03128"/>
    <w:rsid w:val="00A0369B"/>
    <w:rsid w:val="00A03835"/>
    <w:rsid w:val="00A03F61"/>
    <w:rsid w:val="00A040FE"/>
    <w:rsid w:val="00A04841"/>
    <w:rsid w:val="00A04964"/>
    <w:rsid w:val="00A049A6"/>
    <w:rsid w:val="00A04C31"/>
    <w:rsid w:val="00A04D99"/>
    <w:rsid w:val="00A04F4E"/>
    <w:rsid w:val="00A05191"/>
    <w:rsid w:val="00A055DF"/>
    <w:rsid w:val="00A05D9E"/>
    <w:rsid w:val="00A06D29"/>
    <w:rsid w:val="00A06E9D"/>
    <w:rsid w:val="00A07173"/>
    <w:rsid w:val="00A0754A"/>
    <w:rsid w:val="00A07A63"/>
    <w:rsid w:val="00A07C66"/>
    <w:rsid w:val="00A07D39"/>
    <w:rsid w:val="00A100C9"/>
    <w:rsid w:val="00A1020F"/>
    <w:rsid w:val="00A1038F"/>
    <w:rsid w:val="00A10BCB"/>
    <w:rsid w:val="00A1134B"/>
    <w:rsid w:val="00A11548"/>
    <w:rsid w:val="00A11834"/>
    <w:rsid w:val="00A1209C"/>
    <w:rsid w:val="00A1242B"/>
    <w:rsid w:val="00A1301C"/>
    <w:rsid w:val="00A131B3"/>
    <w:rsid w:val="00A1324F"/>
    <w:rsid w:val="00A1389B"/>
    <w:rsid w:val="00A139D6"/>
    <w:rsid w:val="00A13CA4"/>
    <w:rsid w:val="00A14563"/>
    <w:rsid w:val="00A14A24"/>
    <w:rsid w:val="00A14AB0"/>
    <w:rsid w:val="00A14D63"/>
    <w:rsid w:val="00A14EFB"/>
    <w:rsid w:val="00A14FC9"/>
    <w:rsid w:val="00A157FD"/>
    <w:rsid w:val="00A160E2"/>
    <w:rsid w:val="00A164B6"/>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931"/>
    <w:rsid w:val="00A23FF2"/>
    <w:rsid w:val="00A248CF"/>
    <w:rsid w:val="00A24ADC"/>
    <w:rsid w:val="00A255E9"/>
    <w:rsid w:val="00A25848"/>
    <w:rsid w:val="00A25EFB"/>
    <w:rsid w:val="00A275EA"/>
    <w:rsid w:val="00A277D7"/>
    <w:rsid w:val="00A27AB6"/>
    <w:rsid w:val="00A27B61"/>
    <w:rsid w:val="00A27B83"/>
    <w:rsid w:val="00A27C39"/>
    <w:rsid w:val="00A27D70"/>
    <w:rsid w:val="00A27EAD"/>
    <w:rsid w:val="00A30422"/>
    <w:rsid w:val="00A30A1E"/>
    <w:rsid w:val="00A30DE2"/>
    <w:rsid w:val="00A30FEF"/>
    <w:rsid w:val="00A31885"/>
    <w:rsid w:val="00A31A80"/>
    <w:rsid w:val="00A31D06"/>
    <w:rsid w:val="00A32727"/>
    <w:rsid w:val="00A32F50"/>
    <w:rsid w:val="00A331BF"/>
    <w:rsid w:val="00A3321A"/>
    <w:rsid w:val="00A33230"/>
    <w:rsid w:val="00A34194"/>
    <w:rsid w:val="00A343B9"/>
    <w:rsid w:val="00A34CED"/>
    <w:rsid w:val="00A35410"/>
    <w:rsid w:val="00A35429"/>
    <w:rsid w:val="00A355DF"/>
    <w:rsid w:val="00A35F2A"/>
    <w:rsid w:val="00A35FE2"/>
    <w:rsid w:val="00A36163"/>
    <w:rsid w:val="00A362A0"/>
    <w:rsid w:val="00A36701"/>
    <w:rsid w:val="00A3719E"/>
    <w:rsid w:val="00A37C3F"/>
    <w:rsid w:val="00A40145"/>
    <w:rsid w:val="00A40253"/>
    <w:rsid w:val="00A40FC9"/>
    <w:rsid w:val="00A41748"/>
    <w:rsid w:val="00A419E8"/>
    <w:rsid w:val="00A41C81"/>
    <w:rsid w:val="00A42D68"/>
    <w:rsid w:val="00A43204"/>
    <w:rsid w:val="00A432D5"/>
    <w:rsid w:val="00A43650"/>
    <w:rsid w:val="00A437E4"/>
    <w:rsid w:val="00A43EF4"/>
    <w:rsid w:val="00A444DE"/>
    <w:rsid w:val="00A44C8C"/>
    <w:rsid w:val="00A459A1"/>
    <w:rsid w:val="00A459C5"/>
    <w:rsid w:val="00A45E2F"/>
    <w:rsid w:val="00A4618B"/>
    <w:rsid w:val="00A46E41"/>
    <w:rsid w:val="00A46E67"/>
    <w:rsid w:val="00A4715A"/>
    <w:rsid w:val="00A47379"/>
    <w:rsid w:val="00A4788F"/>
    <w:rsid w:val="00A47B99"/>
    <w:rsid w:val="00A5093C"/>
    <w:rsid w:val="00A512A8"/>
    <w:rsid w:val="00A5164F"/>
    <w:rsid w:val="00A51AB9"/>
    <w:rsid w:val="00A51E57"/>
    <w:rsid w:val="00A52753"/>
    <w:rsid w:val="00A532C1"/>
    <w:rsid w:val="00A53483"/>
    <w:rsid w:val="00A539D3"/>
    <w:rsid w:val="00A5408E"/>
    <w:rsid w:val="00A5414D"/>
    <w:rsid w:val="00A54355"/>
    <w:rsid w:val="00A54D7B"/>
    <w:rsid w:val="00A552E6"/>
    <w:rsid w:val="00A55799"/>
    <w:rsid w:val="00A561DD"/>
    <w:rsid w:val="00A5630D"/>
    <w:rsid w:val="00A56ABF"/>
    <w:rsid w:val="00A56AC3"/>
    <w:rsid w:val="00A56F83"/>
    <w:rsid w:val="00A572B2"/>
    <w:rsid w:val="00A575A6"/>
    <w:rsid w:val="00A6075C"/>
    <w:rsid w:val="00A607C8"/>
    <w:rsid w:val="00A609DA"/>
    <w:rsid w:val="00A60C49"/>
    <w:rsid w:val="00A60EAC"/>
    <w:rsid w:val="00A6105C"/>
    <w:rsid w:val="00A61329"/>
    <w:rsid w:val="00A614F5"/>
    <w:rsid w:val="00A62436"/>
    <w:rsid w:val="00A62CF1"/>
    <w:rsid w:val="00A62D34"/>
    <w:rsid w:val="00A62E3E"/>
    <w:rsid w:val="00A63456"/>
    <w:rsid w:val="00A6362B"/>
    <w:rsid w:val="00A636B9"/>
    <w:rsid w:val="00A63C62"/>
    <w:rsid w:val="00A64715"/>
    <w:rsid w:val="00A64776"/>
    <w:rsid w:val="00A64DA2"/>
    <w:rsid w:val="00A64F3D"/>
    <w:rsid w:val="00A652E2"/>
    <w:rsid w:val="00A659DA"/>
    <w:rsid w:val="00A664A5"/>
    <w:rsid w:val="00A66F5F"/>
    <w:rsid w:val="00A6723D"/>
    <w:rsid w:val="00A67909"/>
    <w:rsid w:val="00A67CEE"/>
    <w:rsid w:val="00A67F3C"/>
    <w:rsid w:val="00A70514"/>
    <w:rsid w:val="00A705C1"/>
    <w:rsid w:val="00A70ACA"/>
    <w:rsid w:val="00A7106C"/>
    <w:rsid w:val="00A7149F"/>
    <w:rsid w:val="00A714AE"/>
    <w:rsid w:val="00A715DB"/>
    <w:rsid w:val="00A7199A"/>
    <w:rsid w:val="00A72175"/>
    <w:rsid w:val="00A7272D"/>
    <w:rsid w:val="00A72A78"/>
    <w:rsid w:val="00A735BC"/>
    <w:rsid w:val="00A73A12"/>
    <w:rsid w:val="00A73A66"/>
    <w:rsid w:val="00A74421"/>
    <w:rsid w:val="00A746BC"/>
    <w:rsid w:val="00A74E4E"/>
    <w:rsid w:val="00A76165"/>
    <w:rsid w:val="00A76784"/>
    <w:rsid w:val="00A77759"/>
    <w:rsid w:val="00A77D9D"/>
    <w:rsid w:val="00A77DB4"/>
    <w:rsid w:val="00A8046F"/>
    <w:rsid w:val="00A806C6"/>
    <w:rsid w:val="00A80921"/>
    <w:rsid w:val="00A80A42"/>
    <w:rsid w:val="00A80F41"/>
    <w:rsid w:val="00A81012"/>
    <w:rsid w:val="00A812CC"/>
    <w:rsid w:val="00A81479"/>
    <w:rsid w:val="00A818F0"/>
    <w:rsid w:val="00A81DC5"/>
    <w:rsid w:val="00A822BB"/>
    <w:rsid w:val="00A82693"/>
    <w:rsid w:val="00A82AB6"/>
    <w:rsid w:val="00A82E01"/>
    <w:rsid w:val="00A82ED3"/>
    <w:rsid w:val="00A833A6"/>
    <w:rsid w:val="00A83738"/>
    <w:rsid w:val="00A83B66"/>
    <w:rsid w:val="00A83C1F"/>
    <w:rsid w:val="00A83D9D"/>
    <w:rsid w:val="00A83F38"/>
    <w:rsid w:val="00A84150"/>
    <w:rsid w:val="00A84F2C"/>
    <w:rsid w:val="00A850A9"/>
    <w:rsid w:val="00A85867"/>
    <w:rsid w:val="00A859CD"/>
    <w:rsid w:val="00A85B03"/>
    <w:rsid w:val="00A85E63"/>
    <w:rsid w:val="00A8686C"/>
    <w:rsid w:val="00A86E59"/>
    <w:rsid w:val="00A86EA5"/>
    <w:rsid w:val="00A8737F"/>
    <w:rsid w:val="00A876FA"/>
    <w:rsid w:val="00A90124"/>
    <w:rsid w:val="00A902B6"/>
    <w:rsid w:val="00A904AC"/>
    <w:rsid w:val="00A9057C"/>
    <w:rsid w:val="00A90D23"/>
    <w:rsid w:val="00A90FE6"/>
    <w:rsid w:val="00A91276"/>
    <w:rsid w:val="00A9152A"/>
    <w:rsid w:val="00A91619"/>
    <w:rsid w:val="00A91A40"/>
    <w:rsid w:val="00A91E06"/>
    <w:rsid w:val="00A91FC0"/>
    <w:rsid w:val="00A920F9"/>
    <w:rsid w:val="00A92F42"/>
    <w:rsid w:val="00A930E0"/>
    <w:rsid w:val="00A9340D"/>
    <w:rsid w:val="00A93E66"/>
    <w:rsid w:val="00A93ED7"/>
    <w:rsid w:val="00A94462"/>
    <w:rsid w:val="00A94934"/>
    <w:rsid w:val="00A94AD9"/>
    <w:rsid w:val="00A94CC7"/>
    <w:rsid w:val="00A94D10"/>
    <w:rsid w:val="00A94D41"/>
    <w:rsid w:val="00A94F51"/>
    <w:rsid w:val="00A95D9B"/>
    <w:rsid w:val="00A96941"/>
    <w:rsid w:val="00A96F6A"/>
    <w:rsid w:val="00A97307"/>
    <w:rsid w:val="00A97773"/>
    <w:rsid w:val="00AA0191"/>
    <w:rsid w:val="00AA05DD"/>
    <w:rsid w:val="00AA141F"/>
    <w:rsid w:val="00AA1527"/>
    <w:rsid w:val="00AA1FE5"/>
    <w:rsid w:val="00AA2095"/>
    <w:rsid w:val="00AA28DE"/>
    <w:rsid w:val="00AA2B23"/>
    <w:rsid w:val="00AA352C"/>
    <w:rsid w:val="00AA371E"/>
    <w:rsid w:val="00AA3B5B"/>
    <w:rsid w:val="00AA3D84"/>
    <w:rsid w:val="00AA3DCC"/>
    <w:rsid w:val="00AA5772"/>
    <w:rsid w:val="00AA5AF9"/>
    <w:rsid w:val="00AA5E92"/>
    <w:rsid w:val="00AA5F01"/>
    <w:rsid w:val="00AA5F75"/>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2AE5"/>
    <w:rsid w:val="00AB2DAB"/>
    <w:rsid w:val="00AB30E1"/>
    <w:rsid w:val="00AB33B0"/>
    <w:rsid w:val="00AB3A01"/>
    <w:rsid w:val="00AB3F72"/>
    <w:rsid w:val="00AB4127"/>
    <w:rsid w:val="00AB5814"/>
    <w:rsid w:val="00AB5B5C"/>
    <w:rsid w:val="00AB640A"/>
    <w:rsid w:val="00AB6C8A"/>
    <w:rsid w:val="00AB7088"/>
    <w:rsid w:val="00AB7451"/>
    <w:rsid w:val="00AB78D3"/>
    <w:rsid w:val="00AB7ADA"/>
    <w:rsid w:val="00AB7F51"/>
    <w:rsid w:val="00AC04E7"/>
    <w:rsid w:val="00AC055A"/>
    <w:rsid w:val="00AC0CD5"/>
    <w:rsid w:val="00AC0DB6"/>
    <w:rsid w:val="00AC0E65"/>
    <w:rsid w:val="00AC0ED9"/>
    <w:rsid w:val="00AC0F50"/>
    <w:rsid w:val="00AC1557"/>
    <w:rsid w:val="00AC15D7"/>
    <w:rsid w:val="00AC18D1"/>
    <w:rsid w:val="00AC1A0D"/>
    <w:rsid w:val="00AC1A24"/>
    <w:rsid w:val="00AC1E31"/>
    <w:rsid w:val="00AC1F65"/>
    <w:rsid w:val="00AC244D"/>
    <w:rsid w:val="00AC2488"/>
    <w:rsid w:val="00AC2589"/>
    <w:rsid w:val="00AC3B11"/>
    <w:rsid w:val="00AC3B5D"/>
    <w:rsid w:val="00AC3F60"/>
    <w:rsid w:val="00AC442A"/>
    <w:rsid w:val="00AC476B"/>
    <w:rsid w:val="00AC476D"/>
    <w:rsid w:val="00AC4A8D"/>
    <w:rsid w:val="00AC4CE8"/>
    <w:rsid w:val="00AC521D"/>
    <w:rsid w:val="00AC5F1A"/>
    <w:rsid w:val="00AC75D2"/>
    <w:rsid w:val="00AC7FFC"/>
    <w:rsid w:val="00AD0795"/>
    <w:rsid w:val="00AD0B36"/>
    <w:rsid w:val="00AD0BB8"/>
    <w:rsid w:val="00AD0F69"/>
    <w:rsid w:val="00AD0F7D"/>
    <w:rsid w:val="00AD14D5"/>
    <w:rsid w:val="00AD2135"/>
    <w:rsid w:val="00AD2394"/>
    <w:rsid w:val="00AD239B"/>
    <w:rsid w:val="00AD25E5"/>
    <w:rsid w:val="00AD2918"/>
    <w:rsid w:val="00AD2BA1"/>
    <w:rsid w:val="00AD30BB"/>
    <w:rsid w:val="00AD3122"/>
    <w:rsid w:val="00AD3361"/>
    <w:rsid w:val="00AD34F9"/>
    <w:rsid w:val="00AD3863"/>
    <w:rsid w:val="00AD3927"/>
    <w:rsid w:val="00AD3F7A"/>
    <w:rsid w:val="00AD4048"/>
    <w:rsid w:val="00AD4122"/>
    <w:rsid w:val="00AD4500"/>
    <w:rsid w:val="00AD45C3"/>
    <w:rsid w:val="00AD471A"/>
    <w:rsid w:val="00AD4D70"/>
    <w:rsid w:val="00AD5464"/>
    <w:rsid w:val="00AD54BE"/>
    <w:rsid w:val="00AD6462"/>
    <w:rsid w:val="00AD7389"/>
    <w:rsid w:val="00AD78FE"/>
    <w:rsid w:val="00AD7A65"/>
    <w:rsid w:val="00AE02DA"/>
    <w:rsid w:val="00AE0806"/>
    <w:rsid w:val="00AE0BC7"/>
    <w:rsid w:val="00AE14A9"/>
    <w:rsid w:val="00AE14BA"/>
    <w:rsid w:val="00AE15B3"/>
    <w:rsid w:val="00AE22FA"/>
    <w:rsid w:val="00AE2579"/>
    <w:rsid w:val="00AE2ECB"/>
    <w:rsid w:val="00AE34DA"/>
    <w:rsid w:val="00AE365F"/>
    <w:rsid w:val="00AE388F"/>
    <w:rsid w:val="00AE38E8"/>
    <w:rsid w:val="00AE38F4"/>
    <w:rsid w:val="00AE3C46"/>
    <w:rsid w:val="00AE4094"/>
    <w:rsid w:val="00AE4494"/>
    <w:rsid w:val="00AE4953"/>
    <w:rsid w:val="00AE4C08"/>
    <w:rsid w:val="00AE4D00"/>
    <w:rsid w:val="00AE4D93"/>
    <w:rsid w:val="00AE50DB"/>
    <w:rsid w:val="00AE6053"/>
    <w:rsid w:val="00AE7BC9"/>
    <w:rsid w:val="00AF00CF"/>
    <w:rsid w:val="00AF0290"/>
    <w:rsid w:val="00AF09F7"/>
    <w:rsid w:val="00AF0A4F"/>
    <w:rsid w:val="00AF0A91"/>
    <w:rsid w:val="00AF2538"/>
    <w:rsid w:val="00AF27A0"/>
    <w:rsid w:val="00AF2B09"/>
    <w:rsid w:val="00AF2C4D"/>
    <w:rsid w:val="00AF37DC"/>
    <w:rsid w:val="00AF3C15"/>
    <w:rsid w:val="00AF406B"/>
    <w:rsid w:val="00AF44F9"/>
    <w:rsid w:val="00AF57C6"/>
    <w:rsid w:val="00AF57CF"/>
    <w:rsid w:val="00AF5C54"/>
    <w:rsid w:val="00AF605E"/>
    <w:rsid w:val="00AF6900"/>
    <w:rsid w:val="00AF6C6D"/>
    <w:rsid w:val="00AF6DA0"/>
    <w:rsid w:val="00AF7BE0"/>
    <w:rsid w:val="00B00413"/>
    <w:rsid w:val="00B010AA"/>
    <w:rsid w:val="00B0128D"/>
    <w:rsid w:val="00B023C0"/>
    <w:rsid w:val="00B024D6"/>
    <w:rsid w:val="00B02C61"/>
    <w:rsid w:val="00B02FD2"/>
    <w:rsid w:val="00B03008"/>
    <w:rsid w:val="00B03CE9"/>
    <w:rsid w:val="00B044C3"/>
    <w:rsid w:val="00B04510"/>
    <w:rsid w:val="00B04E1E"/>
    <w:rsid w:val="00B0514D"/>
    <w:rsid w:val="00B05664"/>
    <w:rsid w:val="00B05AE8"/>
    <w:rsid w:val="00B05F35"/>
    <w:rsid w:val="00B0629C"/>
    <w:rsid w:val="00B06437"/>
    <w:rsid w:val="00B064E9"/>
    <w:rsid w:val="00B06A1E"/>
    <w:rsid w:val="00B06B06"/>
    <w:rsid w:val="00B06B50"/>
    <w:rsid w:val="00B06C74"/>
    <w:rsid w:val="00B06F4E"/>
    <w:rsid w:val="00B06FD6"/>
    <w:rsid w:val="00B07F09"/>
    <w:rsid w:val="00B102E2"/>
    <w:rsid w:val="00B115AF"/>
    <w:rsid w:val="00B11741"/>
    <w:rsid w:val="00B1211F"/>
    <w:rsid w:val="00B128F0"/>
    <w:rsid w:val="00B12A1F"/>
    <w:rsid w:val="00B1314B"/>
    <w:rsid w:val="00B1334C"/>
    <w:rsid w:val="00B139F8"/>
    <w:rsid w:val="00B13ADE"/>
    <w:rsid w:val="00B13B04"/>
    <w:rsid w:val="00B1427D"/>
    <w:rsid w:val="00B14292"/>
    <w:rsid w:val="00B148E8"/>
    <w:rsid w:val="00B14D05"/>
    <w:rsid w:val="00B14D71"/>
    <w:rsid w:val="00B1507B"/>
    <w:rsid w:val="00B15385"/>
    <w:rsid w:val="00B1561E"/>
    <w:rsid w:val="00B15CE6"/>
    <w:rsid w:val="00B16717"/>
    <w:rsid w:val="00B16D65"/>
    <w:rsid w:val="00B17141"/>
    <w:rsid w:val="00B172B2"/>
    <w:rsid w:val="00B17302"/>
    <w:rsid w:val="00B1768C"/>
    <w:rsid w:val="00B17C92"/>
    <w:rsid w:val="00B201B6"/>
    <w:rsid w:val="00B20726"/>
    <w:rsid w:val="00B20E50"/>
    <w:rsid w:val="00B2111B"/>
    <w:rsid w:val="00B2124C"/>
    <w:rsid w:val="00B21376"/>
    <w:rsid w:val="00B2167C"/>
    <w:rsid w:val="00B21D6C"/>
    <w:rsid w:val="00B2220F"/>
    <w:rsid w:val="00B222F5"/>
    <w:rsid w:val="00B22351"/>
    <w:rsid w:val="00B22375"/>
    <w:rsid w:val="00B2251A"/>
    <w:rsid w:val="00B2278F"/>
    <w:rsid w:val="00B22A02"/>
    <w:rsid w:val="00B22B81"/>
    <w:rsid w:val="00B22D45"/>
    <w:rsid w:val="00B23716"/>
    <w:rsid w:val="00B239EA"/>
    <w:rsid w:val="00B23C43"/>
    <w:rsid w:val="00B24019"/>
    <w:rsid w:val="00B241F6"/>
    <w:rsid w:val="00B242EB"/>
    <w:rsid w:val="00B24522"/>
    <w:rsid w:val="00B246F8"/>
    <w:rsid w:val="00B24860"/>
    <w:rsid w:val="00B24D3F"/>
    <w:rsid w:val="00B25605"/>
    <w:rsid w:val="00B257BC"/>
    <w:rsid w:val="00B25848"/>
    <w:rsid w:val="00B25F41"/>
    <w:rsid w:val="00B260FF"/>
    <w:rsid w:val="00B26225"/>
    <w:rsid w:val="00B268F8"/>
    <w:rsid w:val="00B26D2B"/>
    <w:rsid w:val="00B271C2"/>
    <w:rsid w:val="00B2733E"/>
    <w:rsid w:val="00B2785C"/>
    <w:rsid w:val="00B27B54"/>
    <w:rsid w:val="00B27F14"/>
    <w:rsid w:val="00B3010E"/>
    <w:rsid w:val="00B30215"/>
    <w:rsid w:val="00B30253"/>
    <w:rsid w:val="00B30337"/>
    <w:rsid w:val="00B3156B"/>
    <w:rsid w:val="00B317AC"/>
    <w:rsid w:val="00B31957"/>
    <w:rsid w:val="00B3199B"/>
    <w:rsid w:val="00B319B7"/>
    <w:rsid w:val="00B31E11"/>
    <w:rsid w:val="00B32665"/>
    <w:rsid w:val="00B32F0B"/>
    <w:rsid w:val="00B32F3B"/>
    <w:rsid w:val="00B334B0"/>
    <w:rsid w:val="00B34260"/>
    <w:rsid w:val="00B356C0"/>
    <w:rsid w:val="00B35B0A"/>
    <w:rsid w:val="00B35C5B"/>
    <w:rsid w:val="00B35EA1"/>
    <w:rsid w:val="00B35EB7"/>
    <w:rsid w:val="00B3600C"/>
    <w:rsid w:val="00B363A1"/>
    <w:rsid w:val="00B36DA0"/>
    <w:rsid w:val="00B36FA6"/>
    <w:rsid w:val="00B37126"/>
    <w:rsid w:val="00B37654"/>
    <w:rsid w:val="00B37739"/>
    <w:rsid w:val="00B40735"/>
    <w:rsid w:val="00B4075E"/>
    <w:rsid w:val="00B40A6A"/>
    <w:rsid w:val="00B40B0C"/>
    <w:rsid w:val="00B40D02"/>
    <w:rsid w:val="00B412B1"/>
    <w:rsid w:val="00B41575"/>
    <w:rsid w:val="00B41CE5"/>
    <w:rsid w:val="00B41E6E"/>
    <w:rsid w:val="00B42628"/>
    <w:rsid w:val="00B42C3F"/>
    <w:rsid w:val="00B437C4"/>
    <w:rsid w:val="00B43C2D"/>
    <w:rsid w:val="00B44322"/>
    <w:rsid w:val="00B44725"/>
    <w:rsid w:val="00B44A91"/>
    <w:rsid w:val="00B44FFB"/>
    <w:rsid w:val="00B4544B"/>
    <w:rsid w:val="00B45581"/>
    <w:rsid w:val="00B457C0"/>
    <w:rsid w:val="00B4683E"/>
    <w:rsid w:val="00B46AF3"/>
    <w:rsid w:val="00B47141"/>
    <w:rsid w:val="00B471BE"/>
    <w:rsid w:val="00B47D07"/>
    <w:rsid w:val="00B51034"/>
    <w:rsid w:val="00B5113A"/>
    <w:rsid w:val="00B52425"/>
    <w:rsid w:val="00B52CCB"/>
    <w:rsid w:val="00B52EBC"/>
    <w:rsid w:val="00B53714"/>
    <w:rsid w:val="00B53736"/>
    <w:rsid w:val="00B5376E"/>
    <w:rsid w:val="00B541E3"/>
    <w:rsid w:val="00B5480B"/>
    <w:rsid w:val="00B54E55"/>
    <w:rsid w:val="00B55062"/>
    <w:rsid w:val="00B555CB"/>
    <w:rsid w:val="00B556CF"/>
    <w:rsid w:val="00B55DC2"/>
    <w:rsid w:val="00B56525"/>
    <w:rsid w:val="00B5694B"/>
    <w:rsid w:val="00B56A62"/>
    <w:rsid w:val="00B602AB"/>
    <w:rsid w:val="00B610B2"/>
    <w:rsid w:val="00B617B3"/>
    <w:rsid w:val="00B6187B"/>
    <w:rsid w:val="00B61A1F"/>
    <w:rsid w:val="00B61BAB"/>
    <w:rsid w:val="00B61FC4"/>
    <w:rsid w:val="00B624F3"/>
    <w:rsid w:val="00B626B3"/>
    <w:rsid w:val="00B62998"/>
    <w:rsid w:val="00B62AFA"/>
    <w:rsid w:val="00B62BF4"/>
    <w:rsid w:val="00B63039"/>
    <w:rsid w:val="00B6330F"/>
    <w:rsid w:val="00B6365B"/>
    <w:rsid w:val="00B63CB5"/>
    <w:rsid w:val="00B6483B"/>
    <w:rsid w:val="00B64A09"/>
    <w:rsid w:val="00B64B82"/>
    <w:rsid w:val="00B64D69"/>
    <w:rsid w:val="00B64E74"/>
    <w:rsid w:val="00B6504D"/>
    <w:rsid w:val="00B650C8"/>
    <w:rsid w:val="00B651BA"/>
    <w:rsid w:val="00B6576C"/>
    <w:rsid w:val="00B65E8C"/>
    <w:rsid w:val="00B65FD8"/>
    <w:rsid w:val="00B669FE"/>
    <w:rsid w:val="00B67024"/>
    <w:rsid w:val="00B6707A"/>
    <w:rsid w:val="00B674A0"/>
    <w:rsid w:val="00B67608"/>
    <w:rsid w:val="00B67723"/>
    <w:rsid w:val="00B677F7"/>
    <w:rsid w:val="00B706B1"/>
    <w:rsid w:val="00B7166F"/>
    <w:rsid w:val="00B7168C"/>
    <w:rsid w:val="00B72BC2"/>
    <w:rsid w:val="00B72FD5"/>
    <w:rsid w:val="00B74220"/>
    <w:rsid w:val="00B74530"/>
    <w:rsid w:val="00B74C42"/>
    <w:rsid w:val="00B75047"/>
    <w:rsid w:val="00B75173"/>
    <w:rsid w:val="00B755BC"/>
    <w:rsid w:val="00B75D23"/>
    <w:rsid w:val="00B76082"/>
    <w:rsid w:val="00B7633D"/>
    <w:rsid w:val="00B7640B"/>
    <w:rsid w:val="00B76530"/>
    <w:rsid w:val="00B76823"/>
    <w:rsid w:val="00B769F8"/>
    <w:rsid w:val="00B76B21"/>
    <w:rsid w:val="00B76C98"/>
    <w:rsid w:val="00B76E58"/>
    <w:rsid w:val="00B77410"/>
    <w:rsid w:val="00B77887"/>
    <w:rsid w:val="00B77E60"/>
    <w:rsid w:val="00B80784"/>
    <w:rsid w:val="00B81245"/>
    <w:rsid w:val="00B81E77"/>
    <w:rsid w:val="00B82B28"/>
    <w:rsid w:val="00B83103"/>
    <w:rsid w:val="00B83210"/>
    <w:rsid w:val="00B83246"/>
    <w:rsid w:val="00B83376"/>
    <w:rsid w:val="00B835F6"/>
    <w:rsid w:val="00B8389B"/>
    <w:rsid w:val="00B8393E"/>
    <w:rsid w:val="00B839D4"/>
    <w:rsid w:val="00B839EE"/>
    <w:rsid w:val="00B83FEA"/>
    <w:rsid w:val="00B843A9"/>
    <w:rsid w:val="00B849C1"/>
    <w:rsid w:val="00B849F3"/>
    <w:rsid w:val="00B84B82"/>
    <w:rsid w:val="00B85AFE"/>
    <w:rsid w:val="00B86DE2"/>
    <w:rsid w:val="00B8700E"/>
    <w:rsid w:val="00B87BE3"/>
    <w:rsid w:val="00B87C0C"/>
    <w:rsid w:val="00B90349"/>
    <w:rsid w:val="00B9041D"/>
    <w:rsid w:val="00B904F3"/>
    <w:rsid w:val="00B908DB"/>
    <w:rsid w:val="00B90902"/>
    <w:rsid w:val="00B90981"/>
    <w:rsid w:val="00B9149A"/>
    <w:rsid w:val="00B914A5"/>
    <w:rsid w:val="00B916A4"/>
    <w:rsid w:val="00B91966"/>
    <w:rsid w:val="00B91D2A"/>
    <w:rsid w:val="00B91E71"/>
    <w:rsid w:val="00B92295"/>
    <w:rsid w:val="00B922B7"/>
    <w:rsid w:val="00B92569"/>
    <w:rsid w:val="00B925F8"/>
    <w:rsid w:val="00B92B08"/>
    <w:rsid w:val="00B92E3F"/>
    <w:rsid w:val="00B942B4"/>
    <w:rsid w:val="00B948C7"/>
    <w:rsid w:val="00B94D33"/>
    <w:rsid w:val="00B951A7"/>
    <w:rsid w:val="00B95F92"/>
    <w:rsid w:val="00B962BA"/>
    <w:rsid w:val="00B96A56"/>
    <w:rsid w:val="00B97234"/>
    <w:rsid w:val="00B97239"/>
    <w:rsid w:val="00B97323"/>
    <w:rsid w:val="00B97645"/>
    <w:rsid w:val="00B97D47"/>
    <w:rsid w:val="00B97DF5"/>
    <w:rsid w:val="00BA04FB"/>
    <w:rsid w:val="00BA0614"/>
    <w:rsid w:val="00BA0626"/>
    <w:rsid w:val="00BA0823"/>
    <w:rsid w:val="00BA0F13"/>
    <w:rsid w:val="00BA1225"/>
    <w:rsid w:val="00BA2434"/>
    <w:rsid w:val="00BA26E2"/>
    <w:rsid w:val="00BA29F2"/>
    <w:rsid w:val="00BA312D"/>
    <w:rsid w:val="00BA327A"/>
    <w:rsid w:val="00BA3D5F"/>
    <w:rsid w:val="00BA4D53"/>
    <w:rsid w:val="00BA54C5"/>
    <w:rsid w:val="00BA576D"/>
    <w:rsid w:val="00BA664E"/>
    <w:rsid w:val="00BB0262"/>
    <w:rsid w:val="00BB12F6"/>
    <w:rsid w:val="00BB2D77"/>
    <w:rsid w:val="00BB2DF8"/>
    <w:rsid w:val="00BB2F7D"/>
    <w:rsid w:val="00BB30C0"/>
    <w:rsid w:val="00BB3392"/>
    <w:rsid w:val="00BB3CA7"/>
    <w:rsid w:val="00BB40DC"/>
    <w:rsid w:val="00BB4242"/>
    <w:rsid w:val="00BB42D7"/>
    <w:rsid w:val="00BB43A4"/>
    <w:rsid w:val="00BB4748"/>
    <w:rsid w:val="00BB53A8"/>
    <w:rsid w:val="00BB556D"/>
    <w:rsid w:val="00BB56EC"/>
    <w:rsid w:val="00BB576F"/>
    <w:rsid w:val="00BB6060"/>
    <w:rsid w:val="00BB6A5E"/>
    <w:rsid w:val="00BB6C87"/>
    <w:rsid w:val="00BB6CFA"/>
    <w:rsid w:val="00BB7622"/>
    <w:rsid w:val="00BB762A"/>
    <w:rsid w:val="00BB7D0E"/>
    <w:rsid w:val="00BC0032"/>
    <w:rsid w:val="00BC0240"/>
    <w:rsid w:val="00BC02F7"/>
    <w:rsid w:val="00BC1A22"/>
    <w:rsid w:val="00BC226F"/>
    <w:rsid w:val="00BC24EA"/>
    <w:rsid w:val="00BC2D63"/>
    <w:rsid w:val="00BC3209"/>
    <w:rsid w:val="00BC3381"/>
    <w:rsid w:val="00BC392B"/>
    <w:rsid w:val="00BC3A37"/>
    <w:rsid w:val="00BC3D0D"/>
    <w:rsid w:val="00BC4046"/>
    <w:rsid w:val="00BC47AF"/>
    <w:rsid w:val="00BC4867"/>
    <w:rsid w:val="00BC498B"/>
    <w:rsid w:val="00BC4DAC"/>
    <w:rsid w:val="00BC4F6A"/>
    <w:rsid w:val="00BC56E8"/>
    <w:rsid w:val="00BC5BE6"/>
    <w:rsid w:val="00BC66A3"/>
    <w:rsid w:val="00BC7396"/>
    <w:rsid w:val="00BC7569"/>
    <w:rsid w:val="00BC7628"/>
    <w:rsid w:val="00BC7997"/>
    <w:rsid w:val="00BD046C"/>
    <w:rsid w:val="00BD1263"/>
    <w:rsid w:val="00BD1A25"/>
    <w:rsid w:val="00BD2006"/>
    <w:rsid w:val="00BD206D"/>
    <w:rsid w:val="00BD27FD"/>
    <w:rsid w:val="00BD2B2E"/>
    <w:rsid w:val="00BD2BE1"/>
    <w:rsid w:val="00BD397F"/>
    <w:rsid w:val="00BD3A1B"/>
    <w:rsid w:val="00BD3E70"/>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A5F"/>
    <w:rsid w:val="00BE0BDD"/>
    <w:rsid w:val="00BE120D"/>
    <w:rsid w:val="00BE1669"/>
    <w:rsid w:val="00BE19E5"/>
    <w:rsid w:val="00BE1E6B"/>
    <w:rsid w:val="00BE2301"/>
    <w:rsid w:val="00BE24B6"/>
    <w:rsid w:val="00BE265E"/>
    <w:rsid w:val="00BE2682"/>
    <w:rsid w:val="00BE29D8"/>
    <w:rsid w:val="00BE2F38"/>
    <w:rsid w:val="00BE2FAA"/>
    <w:rsid w:val="00BE3273"/>
    <w:rsid w:val="00BE38DA"/>
    <w:rsid w:val="00BE3F7E"/>
    <w:rsid w:val="00BE49FD"/>
    <w:rsid w:val="00BE6160"/>
    <w:rsid w:val="00BE638D"/>
    <w:rsid w:val="00BE6EF4"/>
    <w:rsid w:val="00BE77EE"/>
    <w:rsid w:val="00BE7841"/>
    <w:rsid w:val="00BE7EE0"/>
    <w:rsid w:val="00BF030D"/>
    <w:rsid w:val="00BF06FF"/>
    <w:rsid w:val="00BF083A"/>
    <w:rsid w:val="00BF0A02"/>
    <w:rsid w:val="00BF0AB3"/>
    <w:rsid w:val="00BF0E91"/>
    <w:rsid w:val="00BF1A62"/>
    <w:rsid w:val="00BF1DA1"/>
    <w:rsid w:val="00BF233E"/>
    <w:rsid w:val="00BF2968"/>
    <w:rsid w:val="00BF29D5"/>
    <w:rsid w:val="00BF2E3C"/>
    <w:rsid w:val="00BF3535"/>
    <w:rsid w:val="00BF37CE"/>
    <w:rsid w:val="00BF3A0C"/>
    <w:rsid w:val="00BF3B0A"/>
    <w:rsid w:val="00BF3B52"/>
    <w:rsid w:val="00BF4166"/>
    <w:rsid w:val="00BF4333"/>
    <w:rsid w:val="00BF4519"/>
    <w:rsid w:val="00BF4ED7"/>
    <w:rsid w:val="00BF4F82"/>
    <w:rsid w:val="00BF50DA"/>
    <w:rsid w:val="00BF53CC"/>
    <w:rsid w:val="00BF5B9B"/>
    <w:rsid w:val="00BF6041"/>
    <w:rsid w:val="00BF61B7"/>
    <w:rsid w:val="00BF7993"/>
    <w:rsid w:val="00BF79E3"/>
    <w:rsid w:val="00BF7C0F"/>
    <w:rsid w:val="00C0024C"/>
    <w:rsid w:val="00C00505"/>
    <w:rsid w:val="00C0121A"/>
    <w:rsid w:val="00C014F0"/>
    <w:rsid w:val="00C02930"/>
    <w:rsid w:val="00C031A2"/>
    <w:rsid w:val="00C0361A"/>
    <w:rsid w:val="00C03642"/>
    <w:rsid w:val="00C03881"/>
    <w:rsid w:val="00C04BCE"/>
    <w:rsid w:val="00C04E92"/>
    <w:rsid w:val="00C05380"/>
    <w:rsid w:val="00C05A6F"/>
    <w:rsid w:val="00C0620A"/>
    <w:rsid w:val="00C062BE"/>
    <w:rsid w:val="00C06654"/>
    <w:rsid w:val="00C06979"/>
    <w:rsid w:val="00C06AD4"/>
    <w:rsid w:val="00C06D7A"/>
    <w:rsid w:val="00C0720A"/>
    <w:rsid w:val="00C07908"/>
    <w:rsid w:val="00C07C90"/>
    <w:rsid w:val="00C100CA"/>
    <w:rsid w:val="00C106BF"/>
    <w:rsid w:val="00C109A6"/>
    <w:rsid w:val="00C10ADA"/>
    <w:rsid w:val="00C10B81"/>
    <w:rsid w:val="00C1110A"/>
    <w:rsid w:val="00C112BF"/>
    <w:rsid w:val="00C113A9"/>
    <w:rsid w:val="00C117D3"/>
    <w:rsid w:val="00C11812"/>
    <w:rsid w:val="00C1194D"/>
    <w:rsid w:val="00C11B9F"/>
    <w:rsid w:val="00C11BAC"/>
    <w:rsid w:val="00C11CF7"/>
    <w:rsid w:val="00C12046"/>
    <w:rsid w:val="00C1211E"/>
    <w:rsid w:val="00C12695"/>
    <w:rsid w:val="00C12D7F"/>
    <w:rsid w:val="00C12DED"/>
    <w:rsid w:val="00C13401"/>
    <w:rsid w:val="00C138DD"/>
    <w:rsid w:val="00C13CF6"/>
    <w:rsid w:val="00C13EE4"/>
    <w:rsid w:val="00C1422B"/>
    <w:rsid w:val="00C145EF"/>
    <w:rsid w:val="00C14D6C"/>
    <w:rsid w:val="00C155AA"/>
    <w:rsid w:val="00C1576E"/>
    <w:rsid w:val="00C159B3"/>
    <w:rsid w:val="00C15B78"/>
    <w:rsid w:val="00C15C6A"/>
    <w:rsid w:val="00C15DF2"/>
    <w:rsid w:val="00C1627E"/>
    <w:rsid w:val="00C169D4"/>
    <w:rsid w:val="00C16BE4"/>
    <w:rsid w:val="00C17577"/>
    <w:rsid w:val="00C20720"/>
    <w:rsid w:val="00C210EC"/>
    <w:rsid w:val="00C21A11"/>
    <w:rsid w:val="00C21A67"/>
    <w:rsid w:val="00C2248B"/>
    <w:rsid w:val="00C22F1F"/>
    <w:rsid w:val="00C23194"/>
    <w:rsid w:val="00C2367F"/>
    <w:rsid w:val="00C24518"/>
    <w:rsid w:val="00C24639"/>
    <w:rsid w:val="00C249B7"/>
    <w:rsid w:val="00C24CD1"/>
    <w:rsid w:val="00C25163"/>
    <w:rsid w:val="00C251B2"/>
    <w:rsid w:val="00C257CA"/>
    <w:rsid w:val="00C25A37"/>
    <w:rsid w:val="00C25D9B"/>
    <w:rsid w:val="00C25FC3"/>
    <w:rsid w:val="00C26314"/>
    <w:rsid w:val="00C26B1E"/>
    <w:rsid w:val="00C27BDD"/>
    <w:rsid w:val="00C27EB0"/>
    <w:rsid w:val="00C27ED9"/>
    <w:rsid w:val="00C27F25"/>
    <w:rsid w:val="00C27FEE"/>
    <w:rsid w:val="00C30801"/>
    <w:rsid w:val="00C30E0A"/>
    <w:rsid w:val="00C3113B"/>
    <w:rsid w:val="00C31176"/>
    <w:rsid w:val="00C317E2"/>
    <w:rsid w:val="00C31B2C"/>
    <w:rsid w:val="00C31DDC"/>
    <w:rsid w:val="00C31F89"/>
    <w:rsid w:val="00C325F5"/>
    <w:rsid w:val="00C32DD3"/>
    <w:rsid w:val="00C330E6"/>
    <w:rsid w:val="00C333BE"/>
    <w:rsid w:val="00C334F1"/>
    <w:rsid w:val="00C339B7"/>
    <w:rsid w:val="00C33A0A"/>
    <w:rsid w:val="00C34074"/>
    <w:rsid w:val="00C3499F"/>
    <w:rsid w:val="00C34E54"/>
    <w:rsid w:val="00C34F73"/>
    <w:rsid w:val="00C355C1"/>
    <w:rsid w:val="00C35B03"/>
    <w:rsid w:val="00C35B88"/>
    <w:rsid w:val="00C35DCF"/>
    <w:rsid w:val="00C35F5B"/>
    <w:rsid w:val="00C36B3D"/>
    <w:rsid w:val="00C36EB2"/>
    <w:rsid w:val="00C379DC"/>
    <w:rsid w:val="00C37EC7"/>
    <w:rsid w:val="00C403FA"/>
    <w:rsid w:val="00C40448"/>
    <w:rsid w:val="00C40AAC"/>
    <w:rsid w:val="00C4128E"/>
    <w:rsid w:val="00C4146F"/>
    <w:rsid w:val="00C4199E"/>
    <w:rsid w:val="00C41F12"/>
    <w:rsid w:val="00C4258A"/>
    <w:rsid w:val="00C42B62"/>
    <w:rsid w:val="00C430DC"/>
    <w:rsid w:val="00C4319B"/>
    <w:rsid w:val="00C43679"/>
    <w:rsid w:val="00C437A5"/>
    <w:rsid w:val="00C443D4"/>
    <w:rsid w:val="00C44A44"/>
    <w:rsid w:val="00C44D07"/>
    <w:rsid w:val="00C44F60"/>
    <w:rsid w:val="00C44FF6"/>
    <w:rsid w:val="00C45B13"/>
    <w:rsid w:val="00C45D04"/>
    <w:rsid w:val="00C45FA0"/>
    <w:rsid w:val="00C46218"/>
    <w:rsid w:val="00C469BD"/>
    <w:rsid w:val="00C47406"/>
    <w:rsid w:val="00C50140"/>
    <w:rsid w:val="00C502B9"/>
    <w:rsid w:val="00C504AA"/>
    <w:rsid w:val="00C515B2"/>
    <w:rsid w:val="00C51768"/>
    <w:rsid w:val="00C519E0"/>
    <w:rsid w:val="00C5222E"/>
    <w:rsid w:val="00C52363"/>
    <w:rsid w:val="00C529B0"/>
    <w:rsid w:val="00C52DE2"/>
    <w:rsid w:val="00C52F18"/>
    <w:rsid w:val="00C5324C"/>
    <w:rsid w:val="00C5340B"/>
    <w:rsid w:val="00C537FB"/>
    <w:rsid w:val="00C53B2D"/>
    <w:rsid w:val="00C54147"/>
    <w:rsid w:val="00C54188"/>
    <w:rsid w:val="00C54934"/>
    <w:rsid w:val="00C54E43"/>
    <w:rsid w:val="00C55117"/>
    <w:rsid w:val="00C55748"/>
    <w:rsid w:val="00C559F8"/>
    <w:rsid w:val="00C55D3C"/>
    <w:rsid w:val="00C55D66"/>
    <w:rsid w:val="00C55F7F"/>
    <w:rsid w:val="00C563BD"/>
    <w:rsid w:val="00C56FFA"/>
    <w:rsid w:val="00C57428"/>
    <w:rsid w:val="00C6068F"/>
    <w:rsid w:val="00C60CCA"/>
    <w:rsid w:val="00C60FA0"/>
    <w:rsid w:val="00C61357"/>
    <w:rsid w:val="00C61828"/>
    <w:rsid w:val="00C618EC"/>
    <w:rsid w:val="00C621A2"/>
    <w:rsid w:val="00C629FD"/>
    <w:rsid w:val="00C62CBB"/>
    <w:rsid w:val="00C636DA"/>
    <w:rsid w:val="00C63D8B"/>
    <w:rsid w:val="00C6495D"/>
    <w:rsid w:val="00C64D75"/>
    <w:rsid w:val="00C652C4"/>
    <w:rsid w:val="00C6689C"/>
    <w:rsid w:val="00C66A9B"/>
    <w:rsid w:val="00C670C7"/>
    <w:rsid w:val="00C67DC9"/>
    <w:rsid w:val="00C70702"/>
    <w:rsid w:val="00C70EEB"/>
    <w:rsid w:val="00C70F93"/>
    <w:rsid w:val="00C71049"/>
    <w:rsid w:val="00C71E15"/>
    <w:rsid w:val="00C72E4A"/>
    <w:rsid w:val="00C73314"/>
    <w:rsid w:val="00C733AE"/>
    <w:rsid w:val="00C73460"/>
    <w:rsid w:val="00C73700"/>
    <w:rsid w:val="00C739B7"/>
    <w:rsid w:val="00C7414E"/>
    <w:rsid w:val="00C742E9"/>
    <w:rsid w:val="00C743D7"/>
    <w:rsid w:val="00C74EBC"/>
    <w:rsid w:val="00C74F05"/>
    <w:rsid w:val="00C75205"/>
    <w:rsid w:val="00C75993"/>
    <w:rsid w:val="00C760E8"/>
    <w:rsid w:val="00C7634A"/>
    <w:rsid w:val="00C77787"/>
    <w:rsid w:val="00C778EF"/>
    <w:rsid w:val="00C77BF3"/>
    <w:rsid w:val="00C77C26"/>
    <w:rsid w:val="00C77D87"/>
    <w:rsid w:val="00C77E63"/>
    <w:rsid w:val="00C77F36"/>
    <w:rsid w:val="00C805CF"/>
    <w:rsid w:val="00C805E7"/>
    <w:rsid w:val="00C80685"/>
    <w:rsid w:val="00C80843"/>
    <w:rsid w:val="00C80BCC"/>
    <w:rsid w:val="00C811A1"/>
    <w:rsid w:val="00C81629"/>
    <w:rsid w:val="00C81AFE"/>
    <w:rsid w:val="00C81D87"/>
    <w:rsid w:val="00C81F62"/>
    <w:rsid w:val="00C82244"/>
    <w:rsid w:val="00C82B00"/>
    <w:rsid w:val="00C82BAE"/>
    <w:rsid w:val="00C8394A"/>
    <w:rsid w:val="00C839DF"/>
    <w:rsid w:val="00C83A44"/>
    <w:rsid w:val="00C84000"/>
    <w:rsid w:val="00C84495"/>
    <w:rsid w:val="00C84607"/>
    <w:rsid w:val="00C84764"/>
    <w:rsid w:val="00C847A0"/>
    <w:rsid w:val="00C84DB6"/>
    <w:rsid w:val="00C84EF9"/>
    <w:rsid w:val="00C8537C"/>
    <w:rsid w:val="00C85E6F"/>
    <w:rsid w:val="00C86537"/>
    <w:rsid w:val="00C86DF7"/>
    <w:rsid w:val="00C86FE0"/>
    <w:rsid w:val="00C878A6"/>
    <w:rsid w:val="00C90171"/>
    <w:rsid w:val="00C90756"/>
    <w:rsid w:val="00C9086A"/>
    <w:rsid w:val="00C9150C"/>
    <w:rsid w:val="00C9170C"/>
    <w:rsid w:val="00C91760"/>
    <w:rsid w:val="00C91884"/>
    <w:rsid w:val="00C91F5D"/>
    <w:rsid w:val="00C92216"/>
    <w:rsid w:val="00C9238F"/>
    <w:rsid w:val="00C92AD3"/>
    <w:rsid w:val="00C92E00"/>
    <w:rsid w:val="00C92F8D"/>
    <w:rsid w:val="00C94262"/>
    <w:rsid w:val="00C943E3"/>
    <w:rsid w:val="00C9445E"/>
    <w:rsid w:val="00C95168"/>
    <w:rsid w:val="00C9595D"/>
    <w:rsid w:val="00C95B28"/>
    <w:rsid w:val="00C95B7D"/>
    <w:rsid w:val="00C964DC"/>
    <w:rsid w:val="00C968E5"/>
    <w:rsid w:val="00C96CE3"/>
    <w:rsid w:val="00C96D78"/>
    <w:rsid w:val="00C96E68"/>
    <w:rsid w:val="00C97DF6"/>
    <w:rsid w:val="00C97E2B"/>
    <w:rsid w:val="00CA00A3"/>
    <w:rsid w:val="00CA0227"/>
    <w:rsid w:val="00CA04B2"/>
    <w:rsid w:val="00CA0687"/>
    <w:rsid w:val="00CA07C8"/>
    <w:rsid w:val="00CA0C97"/>
    <w:rsid w:val="00CA0CCD"/>
    <w:rsid w:val="00CA0F51"/>
    <w:rsid w:val="00CA0FF1"/>
    <w:rsid w:val="00CA20AA"/>
    <w:rsid w:val="00CA2312"/>
    <w:rsid w:val="00CA32CE"/>
    <w:rsid w:val="00CA4551"/>
    <w:rsid w:val="00CA484F"/>
    <w:rsid w:val="00CA4975"/>
    <w:rsid w:val="00CA4EA4"/>
    <w:rsid w:val="00CA50EA"/>
    <w:rsid w:val="00CA50FB"/>
    <w:rsid w:val="00CA52F4"/>
    <w:rsid w:val="00CA5325"/>
    <w:rsid w:val="00CA53AB"/>
    <w:rsid w:val="00CA547E"/>
    <w:rsid w:val="00CA554B"/>
    <w:rsid w:val="00CA5954"/>
    <w:rsid w:val="00CA69AE"/>
    <w:rsid w:val="00CA71A1"/>
    <w:rsid w:val="00CA7FE0"/>
    <w:rsid w:val="00CB0256"/>
    <w:rsid w:val="00CB0336"/>
    <w:rsid w:val="00CB08AD"/>
    <w:rsid w:val="00CB098C"/>
    <w:rsid w:val="00CB09D9"/>
    <w:rsid w:val="00CB0EFA"/>
    <w:rsid w:val="00CB1D04"/>
    <w:rsid w:val="00CB270B"/>
    <w:rsid w:val="00CB3269"/>
    <w:rsid w:val="00CB35D3"/>
    <w:rsid w:val="00CB3CD5"/>
    <w:rsid w:val="00CB3E94"/>
    <w:rsid w:val="00CB44EB"/>
    <w:rsid w:val="00CB4A86"/>
    <w:rsid w:val="00CB5C3F"/>
    <w:rsid w:val="00CB5D1B"/>
    <w:rsid w:val="00CB6BBD"/>
    <w:rsid w:val="00CB6FD2"/>
    <w:rsid w:val="00CB7303"/>
    <w:rsid w:val="00CB77C2"/>
    <w:rsid w:val="00CB7996"/>
    <w:rsid w:val="00CB7D15"/>
    <w:rsid w:val="00CB7D3B"/>
    <w:rsid w:val="00CC0122"/>
    <w:rsid w:val="00CC1C99"/>
    <w:rsid w:val="00CC1E11"/>
    <w:rsid w:val="00CC1E85"/>
    <w:rsid w:val="00CC1F9C"/>
    <w:rsid w:val="00CC1FA7"/>
    <w:rsid w:val="00CC2FEB"/>
    <w:rsid w:val="00CC3022"/>
    <w:rsid w:val="00CC3534"/>
    <w:rsid w:val="00CC36B9"/>
    <w:rsid w:val="00CC3C0F"/>
    <w:rsid w:val="00CC44EB"/>
    <w:rsid w:val="00CC4A86"/>
    <w:rsid w:val="00CC4C2E"/>
    <w:rsid w:val="00CC500E"/>
    <w:rsid w:val="00CC536A"/>
    <w:rsid w:val="00CC5C7D"/>
    <w:rsid w:val="00CC66CE"/>
    <w:rsid w:val="00CC71E3"/>
    <w:rsid w:val="00CC73D4"/>
    <w:rsid w:val="00CC7A00"/>
    <w:rsid w:val="00CC7CC0"/>
    <w:rsid w:val="00CC7CFE"/>
    <w:rsid w:val="00CD0A7F"/>
    <w:rsid w:val="00CD1448"/>
    <w:rsid w:val="00CD15A6"/>
    <w:rsid w:val="00CD189C"/>
    <w:rsid w:val="00CD1CEA"/>
    <w:rsid w:val="00CD2C99"/>
    <w:rsid w:val="00CD3367"/>
    <w:rsid w:val="00CD38E3"/>
    <w:rsid w:val="00CD4743"/>
    <w:rsid w:val="00CD4C7C"/>
    <w:rsid w:val="00CD6095"/>
    <w:rsid w:val="00CD6111"/>
    <w:rsid w:val="00CD652D"/>
    <w:rsid w:val="00CD6717"/>
    <w:rsid w:val="00CD6CAF"/>
    <w:rsid w:val="00CD76D4"/>
    <w:rsid w:val="00CE0648"/>
    <w:rsid w:val="00CE08EA"/>
    <w:rsid w:val="00CE0D58"/>
    <w:rsid w:val="00CE0FBA"/>
    <w:rsid w:val="00CE1012"/>
    <w:rsid w:val="00CE1142"/>
    <w:rsid w:val="00CE1657"/>
    <w:rsid w:val="00CE2104"/>
    <w:rsid w:val="00CE211B"/>
    <w:rsid w:val="00CE23D2"/>
    <w:rsid w:val="00CE2615"/>
    <w:rsid w:val="00CE2995"/>
    <w:rsid w:val="00CE2E41"/>
    <w:rsid w:val="00CE3453"/>
    <w:rsid w:val="00CE3738"/>
    <w:rsid w:val="00CE40D8"/>
    <w:rsid w:val="00CE4247"/>
    <w:rsid w:val="00CE42FC"/>
    <w:rsid w:val="00CE4301"/>
    <w:rsid w:val="00CE439A"/>
    <w:rsid w:val="00CE4A66"/>
    <w:rsid w:val="00CE4B47"/>
    <w:rsid w:val="00CE53EB"/>
    <w:rsid w:val="00CE5AEE"/>
    <w:rsid w:val="00CE5D12"/>
    <w:rsid w:val="00CE62F9"/>
    <w:rsid w:val="00CE63C6"/>
    <w:rsid w:val="00CE6F11"/>
    <w:rsid w:val="00CE710B"/>
    <w:rsid w:val="00CF0067"/>
    <w:rsid w:val="00CF02F1"/>
    <w:rsid w:val="00CF07B0"/>
    <w:rsid w:val="00CF1946"/>
    <w:rsid w:val="00CF1DDF"/>
    <w:rsid w:val="00CF22B5"/>
    <w:rsid w:val="00CF262A"/>
    <w:rsid w:val="00CF2B74"/>
    <w:rsid w:val="00CF356D"/>
    <w:rsid w:val="00CF3919"/>
    <w:rsid w:val="00CF4202"/>
    <w:rsid w:val="00CF4706"/>
    <w:rsid w:val="00CF4B27"/>
    <w:rsid w:val="00CF5112"/>
    <w:rsid w:val="00CF51BC"/>
    <w:rsid w:val="00CF6E64"/>
    <w:rsid w:val="00CF6FB1"/>
    <w:rsid w:val="00CF735F"/>
    <w:rsid w:val="00CF7712"/>
    <w:rsid w:val="00CF7CD0"/>
    <w:rsid w:val="00D00ED5"/>
    <w:rsid w:val="00D00FA5"/>
    <w:rsid w:val="00D016A4"/>
    <w:rsid w:val="00D022F0"/>
    <w:rsid w:val="00D03B04"/>
    <w:rsid w:val="00D03ECE"/>
    <w:rsid w:val="00D04991"/>
    <w:rsid w:val="00D05643"/>
    <w:rsid w:val="00D05C97"/>
    <w:rsid w:val="00D05CA4"/>
    <w:rsid w:val="00D0642E"/>
    <w:rsid w:val="00D06F16"/>
    <w:rsid w:val="00D06F8E"/>
    <w:rsid w:val="00D102CA"/>
    <w:rsid w:val="00D10539"/>
    <w:rsid w:val="00D108E9"/>
    <w:rsid w:val="00D10F87"/>
    <w:rsid w:val="00D1134A"/>
    <w:rsid w:val="00D113BA"/>
    <w:rsid w:val="00D11DB2"/>
    <w:rsid w:val="00D11F26"/>
    <w:rsid w:val="00D11F5F"/>
    <w:rsid w:val="00D124DF"/>
    <w:rsid w:val="00D12833"/>
    <w:rsid w:val="00D12AE5"/>
    <w:rsid w:val="00D12D7F"/>
    <w:rsid w:val="00D13847"/>
    <w:rsid w:val="00D139CB"/>
    <w:rsid w:val="00D141F8"/>
    <w:rsid w:val="00D14B34"/>
    <w:rsid w:val="00D14DF3"/>
    <w:rsid w:val="00D15AF6"/>
    <w:rsid w:val="00D1618A"/>
    <w:rsid w:val="00D16992"/>
    <w:rsid w:val="00D170C8"/>
    <w:rsid w:val="00D1718C"/>
    <w:rsid w:val="00D1739A"/>
    <w:rsid w:val="00D173DE"/>
    <w:rsid w:val="00D17A92"/>
    <w:rsid w:val="00D17EF9"/>
    <w:rsid w:val="00D20454"/>
    <w:rsid w:val="00D2046C"/>
    <w:rsid w:val="00D20AE3"/>
    <w:rsid w:val="00D20BFA"/>
    <w:rsid w:val="00D2124E"/>
    <w:rsid w:val="00D2186E"/>
    <w:rsid w:val="00D22394"/>
    <w:rsid w:val="00D22450"/>
    <w:rsid w:val="00D22BEB"/>
    <w:rsid w:val="00D22CD0"/>
    <w:rsid w:val="00D22E39"/>
    <w:rsid w:val="00D237D0"/>
    <w:rsid w:val="00D23907"/>
    <w:rsid w:val="00D23B96"/>
    <w:rsid w:val="00D23FD1"/>
    <w:rsid w:val="00D241B1"/>
    <w:rsid w:val="00D2449C"/>
    <w:rsid w:val="00D24AA2"/>
    <w:rsid w:val="00D24EE8"/>
    <w:rsid w:val="00D24F6A"/>
    <w:rsid w:val="00D2584E"/>
    <w:rsid w:val="00D26189"/>
    <w:rsid w:val="00D266BC"/>
    <w:rsid w:val="00D26A45"/>
    <w:rsid w:val="00D27361"/>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39F5"/>
    <w:rsid w:val="00D33E8C"/>
    <w:rsid w:val="00D34045"/>
    <w:rsid w:val="00D342B2"/>
    <w:rsid w:val="00D3448D"/>
    <w:rsid w:val="00D34D2B"/>
    <w:rsid w:val="00D35229"/>
    <w:rsid w:val="00D35433"/>
    <w:rsid w:val="00D35A54"/>
    <w:rsid w:val="00D35ECD"/>
    <w:rsid w:val="00D36043"/>
    <w:rsid w:val="00D36A5F"/>
    <w:rsid w:val="00D36E44"/>
    <w:rsid w:val="00D36F21"/>
    <w:rsid w:val="00D37098"/>
    <w:rsid w:val="00D374D6"/>
    <w:rsid w:val="00D3753A"/>
    <w:rsid w:val="00D378C1"/>
    <w:rsid w:val="00D37BBE"/>
    <w:rsid w:val="00D37C65"/>
    <w:rsid w:val="00D4012A"/>
    <w:rsid w:val="00D40400"/>
    <w:rsid w:val="00D404DC"/>
    <w:rsid w:val="00D405C4"/>
    <w:rsid w:val="00D405F3"/>
    <w:rsid w:val="00D40C30"/>
    <w:rsid w:val="00D41532"/>
    <w:rsid w:val="00D41868"/>
    <w:rsid w:val="00D42090"/>
    <w:rsid w:val="00D4234C"/>
    <w:rsid w:val="00D42A0C"/>
    <w:rsid w:val="00D42A25"/>
    <w:rsid w:val="00D42B89"/>
    <w:rsid w:val="00D42C16"/>
    <w:rsid w:val="00D42DDB"/>
    <w:rsid w:val="00D433C4"/>
    <w:rsid w:val="00D4367A"/>
    <w:rsid w:val="00D436F0"/>
    <w:rsid w:val="00D437FA"/>
    <w:rsid w:val="00D4383E"/>
    <w:rsid w:val="00D43D1F"/>
    <w:rsid w:val="00D43EB0"/>
    <w:rsid w:val="00D44259"/>
    <w:rsid w:val="00D448C7"/>
    <w:rsid w:val="00D44C9D"/>
    <w:rsid w:val="00D4579A"/>
    <w:rsid w:val="00D459CA"/>
    <w:rsid w:val="00D45FF5"/>
    <w:rsid w:val="00D4660D"/>
    <w:rsid w:val="00D4691C"/>
    <w:rsid w:val="00D46944"/>
    <w:rsid w:val="00D46CAE"/>
    <w:rsid w:val="00D47715"/>
    <w:rsid w:val="00D47DEC"/>
    <w:rsid w:val="00D47FBD"/>
    <w:rsid w:val="00D50A78"/>
    <w:rsid w:val="00D5101C"/>
    <w:rsid w:val="00D51525"/>
    <w:rsid w:val="00D51D01"/>
    <w:rsid w:val="00D5233B"/>
    <w:rsid w:val="00D52888"/>
    <w:rsid w:val="00D52D05"/>
    <w:rsid w:val="00D52DE6"/>
    <w:rsid w:val="00D52EF5"/>
    <w:rsid w:val="00D52F0E"/>
    <w:rsid w:val="00D532C4"/>
    <w:rsid w:val="00D54148"/>
    <w:rsid w:val="00D5427A"/>
    <w:rsid w:val="00D544D5"/>
    <w:rsid w:val="00D54B87"/>
    <w:rsid w:val="00D54ED5"/>
    <w:rsid w:val="00D54F14"/>
    <w:rsid w:val="00D55134"/>
    <w:rsid w:val="00D554B4"/>
    <w:rsid w:val="00D55A39"/>
    <w:rsid w:val="00D55CA9"/>
    <w:rsid w:val="00D561B0"/>
    <w:rsid w:val="00D56C1E"/>
    <w:rsid w:val="00D570EB"/>
    <w:rsid w:val="00D57325"/>
    <w:rsid w:val="00D60F72"/>
    <w:rsid w:val="00D613FC"/>
    <w:rsid w:val="00D61460"/>
    <w:rsid w:val="00D615E3"/>
    <w:rsid w:val="00D61CEA"/>
    <w:rsid w:val="00D61DE3"/>
    <w:rsid w:val="00D61E34"/>
    <w:rsid w:val="00D61FA8"/>
    <w:rsid w:val="00D620AF"/>
    <w:rsid w:val="00D62B04"/>
    <w:rsid w:val="00D62D33"/>
    <w:rsid w:val="00D62E45"/>
    <w:rsid w:val="00D6452F"/>
    <w:rsid w:val="00D648A8"/>
    <w:rsid w:val="00D651C7"/>
    <w:rsid w:val="00D651F2"/>
    <w:rsid w:val="00D65645"/>
    <w:rsid w:val="00D65825"/>
    <w:rsid w:val="00D6598C"/>
    <w:rsid w:val="00D65D62"/>
    <w:rsid w:val="00D65DD7"/>
    <w:rsid w:val="00D65E00"/>
    <w:rsid w:val="00D65E2F"/>
    <w:rsid w:val="00D65EA8"/>
    <w:rsid w:val="00D6684C"/>
    <w:rsid w:val="00D67214"/>
    <w:rsid w:val="00D67CB4"/>
    <w:rsid w:val="00D67E20"/>
    <w:rsid w:val="00D67F56"/>
    <w:rsid w:val="00D704EE"/>
    <w:rsid w:val="00D71001"/>
    <w:rsid w:val="00D71057"/>
    <w:rsid w:val="00D7189B"/>
    <w:rsid w:val="00D71ADC"/>
    <w:rsid w:val="00D71BA3"/>
    <w:rsid w:val="00D7231D"/>
    <w:rsid w:val="00D72F5F"/>
    <w:rsid w:val="00D7347B"/>
    <w:rsid w:val="00D73618"/>
    <w:rsid w:val="00D737C1"/>
    <w:rsid w:val="00D73DB7"/>
    <w:rsid w:val="00D73E0E"/>
    <w:rsid w:val="00D742FE"/>
    <w:rsid w:val="00D74C11"/>
    <w:rsid w:val="00D7676B"/>
    <w:rsid w:val="00D76A79"/>
    <w:rsid w:val="00D77165"/>
    <w:rsid w:val="00D77284"/>
    <w:rsid w:val="00D77391"/>
    <w:rsid w:val="00D773AD"/>
    <w:rsid w:val="00D77903"/>
    <w:rsid w:val="00D779D7"/>
    <w:rsid w:val="00D80262"/>
    <w:rsid w:val="00D8040B"/>
    <w:rsid w:val="00D8044D"/>
    <w:rsid w:val="00D80B15"/>
    <w:rsid w:val="00D812C5"/>
    <w:rsid w:val="00D815DA"/>
    <w:rsid w:val="00D8228C"/>
    <w:rsid w:val="00D8250E"/>
    <w:rsid w:val="00D82F8A"/>
    <w:rsid w:val="00D8382F"/>
    <w:rsid w:val="00D83E8A"/>
    <w:rsid w:val="00D846F9"/>
    <w:rsid w:val="00D84EB5"/>
    <w:rsid w:val="00D8537C"/>
    <w:rsid w:val="00D8575C"/>
    <w:rsid w:val="00D85CB6"/>
    <w:rsid w:val="00D86193"/>
    <w:rsid w:val="00D863E7"/>
    <w:rsid w:val="00D8671C"/>
    <w:rsid w:val="00D86B04"/>
    <w:rsid w:val="00D86B84"/>
    <w:rsid w:val="00D86CD1"/>
    <w:rsid w:val="00D86E87"/>
    <w:rsid w:val="00D8704E"/>
    <w:rsid w:val="00D87456"/>
    <w:rsid w:val="00D87490"/>
    <w:rsid w:val="00D877C8"/>
    <w:rsid w:val="00D90338"/>
    <w:rsid w:val="00D90896"/>
    <w:rsid w:val="00D908FB"/>
    <w:rsid w:val="00D90C70"/>
    <w:rsid w:val="00D91794"/>
    <w:rsid w:val="00D91A03"/>
    <w:rsid w:val="00D91E88"/>
    <w:rsid w:val="00D9239F"/>
    <w:rsid w:val="00D923F2"/>
    <w:rsid w:val="00D9283D"/>
    <w:rsid w:val="00D92983"/>
    <w:rsid w:val="00D9298A"/>
    <w:rsid w:val="00D929E2"/>
    <w:rsid w:val="00D92DC8"/>
    <w:rsid w:val="00D93794"/>
    <w:rsid w:val="00D9381F"/>
    <w:rsid w:val="00D93B45"/>
    <w:rsid w:val="00D93BF9"/>
    <w:rsid w:val="00D93C0A"/>
    <w:rsid w:val="00D9410B"/>
    <w:rsid w:val="00D94504"/>
    <w:rsid w:val="00D94592"/>
    <w:rsid w:val="00D94B55"/>
    <w:rsid w:val="00D94D34"/>
    <w:rsid w:val="00D95714"/>
    <w:rsid w:val="00D95764"/>
    <w:rsid w:val="00D95975"/>
    <w:rsid w:val="00D95C54"/>
    <w:rsid w:val="00D95DB9"/>
    <w:rsid w:val="00D963F4"/>
    <w:rsid w:val="00D9674F"/>
    <w:rsid w:val="00D96B66"/>
    <w:rsid w:val="00DA009E"/>
    <w:rsid w:val="00DA0F34"/>
    <w:rsid w:val="00DA16B2"/>
    <w:rsid w:val="00DA16E0"/>
    <w:rsid w:val="00DA1AD9"/>
    <w:rsid w:val="00DA1AE3"/>
    <w:rsid w:val="00DA2691"/>
    <w:rsid w:val="00DA32E1"/>
    <w:rsid w:val="00DA364A"/>
    <w:rsid w:val="00DA4D3E"/>
    <w:rsid w:val="00DA516A"/>
    <w:rsid w:val="00DA6053"/>
    <w:rsid w:val="00DA606D"/>
    <w:rsid w:val="00DA6264"/>
    <w:rsid w:val="00DA6490"/>
    <w:rsid w:val="00DA65AD"/>
    <w:rsid w:val="00DA65BE"/>
    <w:rsid w:val="00DA6BD5"/>
    <w:rsid w:val="00DB0547"/>
    <w:rsid w:val="00DB0C48"/>
    <w:rsid w:val="00DB1695"/>
    <w:rsid w:val="00DB16A6"/>
    <w:rsid w:val="00DB18C4"/>
    <w:rsid w:val="00DB1E4A"/>
    <w:rsid w:val="00DB1FF0"/>
    <w:rsid w:val="00DB2149"/>
    <w:rsid w:val="00DB21CC"/>
    <w:rsid w:val="00DB2765"/>
    <w:rsid w:val="00DB2C89"/>
    <w:rsid w:val="00DB2F71"/>
    <w:rsid w:val="00DB3F3D"/>
    <w:rsid w:val="00DB41B5"/>
    <w:rsid w:val="00DB4398"/>
    <w:rsid w:val="00DB440C"/>
    <w:rsid w:val="00DB49BC"/>
    <w:rsid w:val="00DB49E0"/>
    <w:rsid w:val="00DB4A58"/>
    <w:rsid w:val="00DB54A7"/>
    <w:rsid w:val="00DB58C3"/>
    <w:rsid w:val="00DB5A44"/>
    <w:rsid w:val="00DB5A4C"/>
    <w:rsid w:val="00DB61C4"/>
    <w:rsid w:val="00DB6FD8"/>
    <w:rsid w:val="00DB726A"/>
    <w:rsid w:val="00DB726D"/>
    <w:rsid w:val="00DB7AB6"/>
    <w:rsid w:val="00DB7BDD"/>
    <w:rsid w:val="00DC04ED"/>
    <w:rsid w:val="00DC07C4"/>
    <w:rsid w:val="00DC0BBF"/>
    <w:rsid w:val="00DC1176"/>
    <w:rsid w:val="00DC1F52"/>
    <w:rsid w:val="00DC2021"/>
    <w:rsid w:val="00DC24D3"/>
    <w:rsid w:val="00DC2C9D"/>
    <w:rsid w:val="00DC3247"/>
    <w:rsid w:val="00DC32B6"/>
    <w:rsid w:val="00DC332C"/>
    <w:rsid w:val="00DC38E1"/>
    <w:rsid w:val="00DC3BEA"/>
    <w:rsid w:val="00DC48A2"/>
    <w:rsid w:val="00DC495A"/>
    <w:rsid w:val="00DC513F"/>
    <w:rsid w:val="00DC5D6B"/>
    <w:rsid w:val="00DC6022"/>
    <w:rsid w:val="00DC6158"/>
    <w:rsid w:val="00DC70B3"/>
    <w:rsid w:val="00DC76C7"/>
    <w:rsid w:val="00DC7DEA"/>
    <w:rsid w:val="00DD027E"/>
    <w:rsid w:val="00DD030E"/>
    <w:rsid w:val="00DD03BF"/>
    <w:rsid w:val="00DD0A91"/>
    <w:rsid w:val="00DD0FF3"/>
    <w:rsid w:val="00DD1418"/>
    <w:rsid w:val="00DD1ABA"/>
    <w:rsid w:val="00DD1B6A"/>
    <w:rsid w:val="00DD1D3E"/>
    <w:rsid w:val="00DD1DD5"/>
    <w:rsid w:val="00DD21A2"/>
    <w:rsid w:val="00DD25B1"/>
    <w:rsid w:val="00DD319B"/>
    <w:rsid w:val="00DD35F4"/>
    <w:rsid w:val="00DD4676"/>
    <w:rsid w:val="00DD4A7E"/>
    <w:rsid w:val="00DD4F31"/>
    <w:rsid w:val="00DD53EC"/>
    <w:rsid w:val="00DD5482"/>
    <w:rsid w:val="00DD55B6"/>
    <w:rsid w:val="00DD56CF"/>
    <w:rsid w:val="00DD6120"/>
    <w:rsid w:val="00DD6599"/>
    <w:rsid w:val="00DD6A49"/>
    <w:rsid w:val="00DD700C"/>
    <w:rsid w:val="00DE0080"/>
    <w:rsid w:val="00DE0647"/>
    <w:rsid w:val="00DE0AF0"/>
    <w:rsid w:val="00DE111F"/>
    <w:rsid w:val="00DE119C"/>
    <w:rsid w:val="00DE1935"/>
    <w:rsid w:val="00DE1A1E"/>
    <w:rsid w:val="00DE1D1F"/>
    <w:rsid w:val="00DE2118"/>
    <w:rsid w:val="00DE2487"/>
    <w:rsid w:val="00DE281B"/>
    <w:rsid w:val="00DE2A70"/>
    <w:rsid w:val="00DE34E2"/>
    <w:rsid w:val="00DE3927"/>
    <w:rsid w:val="00DE3978"/>
    <w:rsid w:val="00DE3A4E"/>
    <w:rsid w:val="00DE4447"/>
    <w:rsid w:val="00DE482C"/>
    <w:rsid w:val="00DE4AD7"/>
    <w:rsid w:val="00DE5E10"/>
    <w:rsid w:val="00DE5F24"/>
    <w:rsid w:val="00DE60C7"/>
    <w:rsid w:val="00DE6235"/>
    <w:rsid w:val="00DE6C55"/>
    <w:rsid w:val="00DE751D"/>
    <w:rsid w:val="00DF046C"/>
    <w:rsid w:val="00DF0909"/>
    <w:rsid w:val="00DF0A45"/>
    <w:rsid w:val="00DF0C02"/>
    <w:rsid w:val="00DF0E06"/>
    <w:rsid w:val="00DF16EA"/>
    <w:rsid w:val="00DF185B"/>
    <w:rsid w:val="00DF1C74"/>
    <w:rsid w:val="00DF229C"/>
    <w:rsid w:val="00DF275E"/>
    <w:rsid w:val="00DF28B6"/>
    <w:rsid w:val="00DF2A55"/>
    <w:rsid w:val="00DF2E6A"/>
    <w:rsid w:val="00DF2F1D"/>
    <w:rsid w:val="00DF3317"/>
    <w:rsid w:val="00DF3997"/>
    <w:rsid w:val="00DF40B8"/>
    <w:rsid w:val="00DF4191"/>
    <w:rsid w:val="00DF4745"/>
    <w:rsid w:val="00DF4845"/>
    <w:rsid w:val="00DF518B"/>
    <w:rsid w:val="00DF55B1"/>
    <w:rsid w:val="00DF5766"/>
    <w:rsid w:val="00DF595C"/>
    <w:rsid w:val="00DF5FFC"/>
    <w:rsid w:val="00DF6FA6"/>
    <w:rsid w:val="00DF704E"/>
    <w:rsid w:val="00DF723E"/>
    <w:rsid w:val="00DF7DB2"/>
    <w:rsid w:val="00E00308"/>
    <w:rsid w:val="00E0054E"/>
    <w:rsid w:val="00E00AD0"/>
    <w:rsid w:val="00E00DF1"/>
    <w:rsid w:val="00E00E2C"/>
    <w:rsid w:val="00E02D9F"/>
    <w:rsid w:val="00E03482"/>
    <w:rsid w:val="00E03817"/>
    <w:rsid w:val="00E038FA"/>
    <w:rsid w:val="00E03A01"/>
    <w:rsid w:val="00E03A52"/>
    <w:rsid w:val="00E03E24"/>
    <w:rsid w:val="00E03F1B"/>
    <w:rsid w:val="00E040B7"/>
    <w:rsid w:val="00E04C5B"/>
    <w:rsid w:val="00E05C70"/>
    <w:rsid w:val="00E06401"/>
    <w:rsid w:val="00E0664A"/>
    <w:rsid w:val="00E06B02"/>
    <w:rsid w:val="00E06E55"/>
    <w:rsid w:val="00E072F5"/>
    <w:rsid w:val="00E074E7"/>
    <w:rsid w:val="00E07522"/>
    <w:rsid w:val="00E07FBF"/>
    <w:rsid w:val="00E10473"/>
    <w:rsid w:val="00E1087B"/>
    <w:rsid w:val="00E10B42"/>
    <w:rsid w:val="00E10B78"/>
    <w:rsid w:val="00E10BCE"/>
    <w:rsid w:val="00E10EFA"/>
    <w:rsid w:val="00E11665"/>
    <w:rsid w:val="00E11802"/>
    <w:rsid w:val="00E11AFC"/>
    <w:rsid w:val="00E11B6C"/>
    <w:rsid w:val="00E123E2"/>
    <w:rsid w:val="00E12EFA"/>
    <w:rsid w:val="00E13102"/>
    <w:rsid w:val="00E1317A"/>
    <w:rsid w:val="00E1358D"/>
    <w:rsid w:val="00E136B7"/>
    <w:rsid w:val="00E13C25"/>
    <w:rsid w:val="00E13DB3"/>
    <w:rsid w:val="00E13EE8"/>
    <w:rsid w:val="00E13F89"/>
    <w:rsid w:val="00E1403A"/>
    <w:rsid w:val="00E14264"/>
    <w:rsid w:val="00E152AC"/>
    <w:rsid w:val="00E152DE"/>
    <w:rsid w:val="00E15703"/>
    <w:rsid w:val="00E15867"/>
    <w:rsid w:val="00E15A1C"/>
    <w:rsid w:val="00E15EA9"/>
    <w:rsid w:val="00E16EAC"/>
    <w:rsid w:val="00E17043"/>
    <w:rsid w:val="00E175AA"/>
    <w:rsid w:val="00E20022"/>
    <w:rsid w:val="00E2087F"/>
    <w:rsid w:val="00E20C72"/>
    <w:rsid w:val="00E20EB3"/>
    <w:rsid w:val="00E21135"/>
    <w:rsid w:val="00E21351"/>
    <w:rsid w:val="00E214B8"/>
    <w:rsid w:val="00E21E34"/>
    <w:rsid w:val="00E22682"/>
    <w:rsid w:val="00E23077"/>
    <w:rsid w:val="00E23418"/>
    <w:rsid w:val="00E23423"/>
    <w:rsid w:val="00E23EDF"/>
    <w:rsid w:val="00E24BDE"/>
    <w:rsid w:val="00E24C06"/>
    <w:rsid w:val="00E2523E"/>
    <w:rsid w:val="00E25627"/>
    <w:rsid w:val="00E2572B"/>
    <w:rsid w:val="00E25CAC"/>
    <w:rsid w:val="00E26066"/>
    <w:rsid w:val="00E2683E"/>
    <w:rsid w:val="00E26D83"/>
    <w:rsid w:val="00E26E22"/>
    <w:rsid w:val="00E26EAB"/>
    <w:rsid w:val="00E27128"/>
    <w:rsid w:val="00E27A37"/>
    <w:rsid w:val="00E27C09"/>
    <w:rsid w:val="00E27C27"/>
    <w:rsid w:val="00E27E8B"/>
    <w:rsid w:val="00E27F85"/>
    <w:rsid w:val="00E304D0"/>
    <w:rsid w:val="00E306FF"/>
    <w:rsid w:val="00E315E9"/>
    <w:rsid w:val="00E317F8"/>
    <w:rsid w:val="00E31A07"/>
    <w:rsid w:val="00E31B8D"/>
    <w:rsid w:val="00E31E7D"/>
    <w:rsid w:val="00E31FAD"/>
    <w:rsid w:val="00E321D0"/>
    <w:rsid w:val="00E323FF"/>
    <w:rsid w:val="00E32443"/>
    <w:rsid w:val="00E3263E"/>
    <w:rsid w:val="00E333E3"/>
    <w:rsid w:val="00E34077"/>
    <w:rsid w:val="00E34109"/>
    <w:rsid w:val="00E3450D"/>
    <w:rsid w:val="00E34969"/>
    <w:rsid w:val="00E34BE9"/>
    <w:rsid w:val="00E34F7A"/>
    <w:rsid w:val="00E3515F"/>
    <w:rsid w:val="00E35A77"/>
    <w:rsid w:val="00E35D27"/>
    <w:rsid w:val="00E3632C"/>
    <w:rsid w:val="00E368DF"/>
    <w:rsid w:val="00E36E79"/>
    <w:rsid w:val="00E37295"/>
    <w:rsid w:val="00E37867"/>
    <w:rsid w:val="00E37908"/>
    <w:rsid w:val="00E37B64"/>
    <w:rsid w:val="00E37C4A"/>
    <w:rsid w:val="00E37F25"/>
    <w:rsid w:val="00E400D1"/>
    <w:rsid w:val="00E40D35"/>
    <w:rsid w:val="00E411DD"/>
    <w:rsid w:val="00E41C69"/>
    <w:rsid w:val="00E41E0B"/>
    <w:rsid w:val="00E42068"/>
    <w:rsid w:val="00E420A7"/>
    <w:rsid w:val="00E423B7"/>
    <w:rsid w:val="00E427F4"/>
    <w:rsid w:val="00E42D10"/>
    <w:rsid w:val="00E42F9C"/>
    <w:rsid w:val="00E430AA"/>
    <w:rsid w:val="00E43145"/>
    <w:rsid w:val="00E43272"/>
    <w:rsid w:val="00E43405"/>
    <w:rsid w:val="00E44570"/>
    <w:rsid w:val="00E4466D"/>
    <w:rsid w:val="00E44790"/>
    <w:rsid w:val="00E448DB"/>
    <w:rsid w:val="00E44AEB"/>
    <w:rsid w:val="00E45D27"/>
    <w:rsid w:val="00E46232"/>
    <w:rsid w:val="00E4657D"/>
    <w:rsid w:val="00E465E4"/>
    <w:rsid w:val="00E46A6D"/>
    <w:rsid w:val="00E475EB"/>
    <w:rsid w:val="00E47E45"/>
    <w:rsid w:val="00E506C1"/>
    <w:rsid w:val="00E50943"/>
    <w:rsid w:val="00E50BC8"/>
    <w:rsid w:val="00E50FC8"/>
    <w:rsid w:val="00E515FA"/>
    <w:rsid w:val="00E5166C"/>
    <w:rsid w:val="00E527D6"/>
    <w:rsid w:val="00E52AA1"/>
    <w:rsid w:val="00E52B96"/>
    <w:rsid w:val="00E52BDA"/>
    <w:rsid w:val="00E52F3D"/>
    <w:rsid w:val="00E5360F"/>
    <w:rsid w:val="00E53826"/>
    <w:rsid w:val="00E53C04"/>
    <w:rsid w:val="00E53C6E"/>
    <w:rsid w:val="00E546B2"/>
    <w:rsid w:val="00E55892"/>
    <w:rsid w:val="00E55AB6"/>
    <w:rsid w:val="00E55D11"/>
    <w:rsid w:val="00E55FFB"/>
    <w:rsid w:val="00E567BA"/>
    <w:rsid w:val="00E57D88"/>
    <w:rsid w:val="00E611FB"/>
    <w:rsid w:val="00E61467"/>
    <w:rsid w:val="00E61AA4"/>
    <w:rsid w:val="00E626D0"/>
    <w:rsid w:val="00E62FB4"/>
    <w:rsid w:val="00E63200"/>
    <w:rsid w:val="00E6365C"/>
    <w:rsid w:val="00E63690"/>
    <w:rsid w:val="00E637EC"/>
    <w:rsid w:val="00E63D26"/>
    <w:rsid w:val="00E63D86"/>
    <w:rsid w:val="00E63DF2"/>
    <w:rsid w:val="00E6444C"/>
    <w:rsid w:val="00E6457D"/>
    <w:rsid w:val="00E64771"/>
    <w:rsid w:val="00E654DD"/>
    <w:rsid w:val="00E65598"/>
    <w:rsid w:val="00E65712"/>
    <w:rsid w:val="00E66159"/>
    <w:rsid w:val="00E66324"/>
    <w:rsid w:val="00E66B31"/>
    <w:rsid w:val="00E66F5D"/>
    <w:rsid w:val="00E6712F"/>
    <w:rsid w:val="00E6769D"/>
    <w:rsid w:val="00E67A38"/>
    <w:rsid w:val="00E67CF6"/>
    <w:rsid w:val="00E70254"/>
    <w:rsid w:val="00E70622"/>
    <w:rsid w:val="00E70A1F"/>
    <w:rsid w:val="00E70A89"/>
    <w:rsid w:val="00E70A94"/>
    <w:rsid w:val="00E70AAC"/>
    <w:rsid w:val="00E712CA"/>
    <w:rsid w:val="00E7134F"/>
    <w:rsid w:val="00E7192E"/>
    <w:rsid w:val="00E71A93"/>
    <w:rsid w:val="00E7213B"/>
    <w:rsid w:val="00E72C32"/>
    <w:rsid w:val="00E72C65"/>
    <w:rsid w:val="00E7340F"/>
    <w:rsid w:val="00E735EF"/>
    <w:rsid w:val="00E73C81"/>
    <w:rsid w:val="00E73E21"/>
    <w:rsid w:val="00E74C93"/>
    <w:rsid w:val="00E74D55"/>
    <w:rsid w:val="00E75036"/>
    <w:rsid w:val="00E754C3"/>
    <w:rsid w:val="00E7556F"/>
    <w:rsid w:val="00E75604"/>
    <w:rsid w:val="00E75AB6"/>
    <w:rsid w:val="00E76062"/>
    <w:rsid w:val="00E76DAC"/>
    <w:rsid w:val="00E77D43"/>
    <w:rsid w:val="00E77FCE"/>
    <w:rsid w:val="00E803AE"/>
    <w:rsid w:val="00E807C5"/>
    <w:rsid w:val="00E80E2B"/>
    <w:rsid w:val="00E80E8B"/>
    <w:rsid w:val="00E80EE6"/>
    <w:rsid w:val="00E81BF5"/>
    <w:rsid w:val="00E81FCB"/>
    <w:rsid w:val="00E82863"/>
    <w:rsid w:val="00E8314D"/>
    <w:rsid w:val="00E8345C"/>
    <w:rsid w:val="00E83903"/>
    <w:rsid w:val="00E83DCC"/>
    <w:rsid w:val="00E840A2"/>
    <w:rsid w:val="00E84D29"/>
    <w:rsid w:val="00E84E81"/>
    <w:rsid w:val="00E84F80"/>
    <w:rsid w:val="00E8537D"/>
    <w:rsid w:val="00E85847"/>
    <w:rsid w:val="00E85D0B"/>
    <w:rsid w:val="00E85DC9"/>
    <w:rsid w:val="00E861FD"/>
    <w:rsid w:val="00E868BF"/>
    <w:rsid w:val="00E8691F"/>
    <w:rsid w:val="00E8696A"/>
    <w:rsid w:val="00E872BB"/>
    <w:rsid w:val="00E87473"/>
    <w:rsid w:val="00E874B7"/>
    <w:rsid w:val="00E874F9"/>
    <w:rsid w:val="00E87B29"/>
    <w:rsid w:val="00E87DF5"/>
    <w:rsid w:val="00E9022F"/>
    <w:rsid w:val="00E9042F"/>
    <w:rsid w:val="00E904F3"/>
    <w:rsid w:val="00E90708"/>
    <w:rsid w:val="00E91179"/>
    <w:rsid w:val="00E9187D"/>
    <w:rsid w:val="00E9208C"/>
    <w:rsid w:val="00E92373"/>
    <w:rsid w:val="00E931F4"/>
    <w:rsid w:val="00E93D95"/>
    <w:rsid w:val="00E93DC8"/>
    <w:rsid w:val="00E93F36"/>
    <w:rsid w:val="00E94128"/>
    <w:rsid w:val="00E942D5"/>
    <w:rsid w:val="00E942E8"/>
    <w:rsid w:val="00E94A95"/>
    <w:rsid w:val="00E94B83"/>
    <w:rsid w:val="00E94EBD"/>
    <w:rsid w:val="00E94EE7"/>
    <w:rsid w:val="00E959DC"/>
    <w:rsid w:val="00E95D6D"/>
    <w:rsid w:val="00E96818"/>
    <w:rsid w:val="00E96EEE"/>
    <w:rsid w:val="00E96F62"/>
    <w:rsid w:val="00EA0FD5"/>
    <w:rsid w:val="00EA2520"/>
    <w:rsid w:val="00EA2A57"/>
    <w:rsid w:val="00EA2F47"/>
    <w:rsid w:val="00EA35C8"/>
    <w:rsid w:val="00EA371E"/>
    <w:rsid w:val="00EA3A86"/>
    <w:rsid w:val="00EA3CB0"/>
    <w:rsid w:val="00EA402A"/>
    <w:rsid w:val="00EA48AB"/>
    <w:rsid w:val="00EA5538"/>
    <w:rsid w:val="00EA56DE"/>
    <w:rsid w:val="00EA5C01"/>
    <w:rsid w:val="00EA6103"/>
    <w:rsid w:val="00EA64EA"/>
    <w:rsid w:val="00EA69BE"/>
    <w:rsid w:val="00EA6AEA"/>
    <w:rsid w:val="00EA7307"/>
    <w:rsid w:val="00EB0170"/>
    <w:rsid w:val="00EB0292"/>
    <w:rsid w:val="00EB0396"/>
    <w:rsid w:val="00EB03F7"/>
    <w:rsid w:val="00EB06A1"/>
    <w:rsid w:val="00EB0B17"/>
    <w:rsid w:val="00EB1279"/>
    <w:rsid w:val="00EB28FB"/>
    <w:rsid w:val="00EB2B18"/>
    <w:rsid w:val="00EB2C19"/>
    <w:rsid w:val="00EB2CE6"/>
    <w:rsid w:val="00EB3462"/>
    <w:rsid w:val="00EB365D"/>
    <w:rsid w:val="00EB3670"/>
    <w:rsid w:val="00EB37A6"/>
    <w:rsid w:val="00EB3821"/>
    <w:rsid w:val="00EB39DF"/>
    <w:rsid w:val="00EB46C8"/>
    <w:rsid w:val="00EB4872"/>
    <w:rsid w:val="00EB5272"/>
    <w:rsid w:val="00EB5C53"/>
    <w:rsid w:val="00EB6831"/>
    <w:rsid w:val="00EB6BDA"/>
    <w:rsid w:val="00EB6D36"/>
    <w:rsid w:val="00EB6D4D"/>
    <w:rsid w:val="00EB6E53"/>
    <w:rsid w:val="00EB70A9"/>
    <w:rsid w:val="00EB74EF"/>
    <w:rsid w:val="00EB7563"/>
    <w:rsid w:val="00EC014E"/>
    <w:rsid w:val="00EC0A14"/>
    <w:rsid w:val="00EC0BC4"/>
    <w:rsid w:val="00EC0EFB"/>
    <w:rsid w:val="00EC0FC3"/>
    <w:rsid w:val="00EC122D"/>
    <w:rsid w:val="00EC1232"/>
    <w:rsid w:val="00EC1777"/>
    <w:rsid w:val="00EC195F"/>
    <w:rsid w:val="00EC24D5"/>
    <w:rsid w:val="00EC27C1"/>
    <w:rsid w:val="00EC314B"/>
    <w:rsid w:val="00EC34E6"/>
    <w:rsid w:val="00EC35E9"/>
    <w:rsid w:val="00EC3621"/>
    <w:rsid w:val="00EC368E"/>
    <w:rsid w:val="00EC3787"/>
    <w:rsid w:val="00EC38E3"/>
    <w:rsid w:val="00EC3E5C"/>
    <w:rsid w:val="00EC609D"/>
    <w:rsid w:val="00EC61AE"/>
    <w:rsid w:val="00EC6263"/>
    <w:rsid w:val="00EC63F2"/>
    <w:rsid w:val="00EC657C"/>
    <w:rsid w:val="00EC6EC2"/>
    <w:rsid w:val="00EC6EF3"/>
    <w:rsid w:val="00EC7185"/>
    <w:rsid w:val="00EC721C"/>
    <w:rsid w:val="00EC7508"/>
    <w:rsid w:val="00EC795E"/>
    <w:rsid w:val="00ED09D4"/>
    <w:rsid w:val="00ED0CC1"/>
    <w:rsid w:val="00ED115F"/>
    <w:rsid w:val="00ED1B67"/>
    <w:rsid w:val="00ED1E60"/>
    <w:rsid w:val="00ED2B3A"/>
    <w:rsid w:val="00ED2D0A"/>
    <w:rsid w:val="00ED2F66"/>
    <w:rsid w:val="00ED3941"/>
    <w:rsid w:val="00ED3AC1"/>
    <w:rsid w:val="00ED46D6"/>
    <w:rsid w:val="00ED4A01"/>
    <w:rsid w:val="00ED5390"/>
    <w:rsid w:val="00ED559E"/>
    <w:rsid w:val="00ED5EB9"/>
    <w:rsid w:val="00ED6CA4"/>
    <w:rsid w:val="00ED6DDB"/>
    <w:rsid w:val="00EE03B5"/>
    <w:rsid w:val="00EE03C1"/>
    <w:rsid w:val="00EE094C"/>
    <w:rsid w:val="00EE0ED3"/>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1EF"/>
    <w:rsid w:val="00EE5C8A"/>
    <w:rsid w:val="00EE5F6C"/>
    <w:rsid w:val="00EE6850"/>
    <w:rsid w:val="00EE6871"/>
    <w:rsid w:val="00EE6905"/>
    <w:rsid w:val="00EE7360"/>
    <w:rsid w:val="00EE75AA"/>
    <w:rsid w:val="00EE7656"/>
    <w:rsid w:val="00EE7C09"/>
    <w:rsid w:val="00EF00F2"/>
    <w:rsid w:val="00EF01B8"/>
    <w:rsid w:val="00EF093A"/>
    <w:rsid w:val="00EF0B9A"/>
    <w:rsid w:val="00EF10C3"/>
    <w:rsid w:val="00EF1E24"/>
    <w:rsid w:val="00EF26AD"/>
    <w:rsid w:val="00EF280D"/>
    <w:rsid w:val="00EF30C0"/>
    <w:rsid w:val="00EF35C8"/>
    <w:rsid w:val="00EF3628"/>
    <w:rsid w:val="00EF3C1C"/>
    <w:rsid w:val="00EF3EE7"/>
    <w:rsid w:val="00EF3F20"/>
    <w:rsid w:val="00EF414D"/>
    <w:rsid w:val="00EF4891"/>
    <w:rsid w:val="00EF48E8"/>
    <w:rsid w:val="00EF4DC5"/>
    <w:rsid w:val="00EF5523"/>
    <w:rsid w:val="00EF5871"/>
    <w:rsid w:val="00EF61E9"/>
    <w:rsid w:val="00EF66C7"/>
    <w:rsid w:val="00EF6883"/>
    <w:rsid w:val="00EF6E10"/>
    <w:rsid w:val="00EF6E8C"/>
    <w:rsid w:val="00EF7333"/>
    <w:rsid w:val="00EF734B"/>
    <w:rsid w:val="00EF7B17"/>
    <w:rsid w:val="00EF7C2A"/>
    <w:rsid w:val="00F0001F"/>
    <w:rsid w:val="00F000A1"/>
    <w:rsid w:val="00F0012B"/>
    <w:rsid w:val="00F00D1D"/>
    <w:rsid w:val="00F00D9E"/>
    <w:rsid w:val="00F01173"/>
    <w:rsid w:val="00F01352"/>
    <w:rsid w:val="00F0191F"/>
    <w:rsid w:val="00F03601"/>
    <w:rsid w:val="00F03961"/>
    <w:rsid w:val="00F03A5E"/>
    <w:rsid w:val="00F03EFB"/>
    <w:rsid w:val="00F04019"/>
    <w:rsid w:val="00F048BA"/>
    <w:rsid w:val="00F05693"/>
    <w:rsid w:val="00F0575B"/>
    <w:rsid w:val="00F063F8"/>
    <w:rsid w:val="00F0663C"/>
    <w:rsid w:val="00F06655"/>
    <w:rsid w:val="00F06671"/>
    <w:rsid w:val="00F066C3"/>
    <w:rsid w:val="00F068B0"/>
    <w:rsid w:val="00F06B03"/>
    <w:rsid w:val="00F06DED"/>
    <w:rsid w:val="00F078A0"/>
    <w:rsid w:val="00F10B87"/>
    <w:rsid w:val="00F111C0"/>
    <w:rsid w:val="00F11319"/>
    <w:rsid w:val="00F11584"/>
    <w:rsid w:val="00F11C3D"/>
    <w:rsid w:val="00F11DBC"/>
    <w:rsid w:val="00F11E05"/>
    <w:rsid w:val="00F1247D"/>
    <w:rsid w:val="00F1261A"/>
    <w:rsid w:val="00F1266E"/>
    <w:rsid w:val="00F128A0"/>
    <w:rsid w:val="00F12D7E"/>
    <w:rsid w:val="00F133B2"/>
    <w:rsid w:val="00F13A88"/>
    <w:rsid w:val="00F13AC5"/>
    <w:rsid w:val="00F13E84"/>
    <w:rsid w:val="00F148A5"/>
    <w:rsid w:val="00F1591D"/>
    <w:rsid w:val="00F1628D"/>
    <w:rsid w:val="00F162C4"/>
    <w:rsid w:val="00F170E4"/>
    <w:rsid w:val="00F17EFF"/>
    <w:rsid w:val="00F20166"/>
    <w:rsid w:val="00F208C8"/>
    <w:rsid w:val="00F20DCB"/>
    <w:rsid w:val="00F210A2"/>
    <w:rsid w:val="00F21A9A"/>
    <w:rsid w:val="00F21D0A"/>
    <w:rsid w:val="00F21D56"/>
    <w:rsid w:val="00F221E0"/>
    <w:rsid w:val="00F224FC"/>
    <w:rsid w:val="00F22BBF"/>
    <w:rsid w:val="00F22D9C"/>
    <w:rsid w:val="00F23A1E"/>
    <w:rsid w:val="00F23BF4"/>
    <w:rsid w:val="00F246B4"/>
    <w:rsid w:val="00F25140"/>
    <w:rsid w:val="00F251C9"/>
    <w:rsid w:val="00F2538F"/>
    <w:rsid w:val="00F25F08"/>
    <w:rsid w:val="00F25F65"/>
    <w:rsid w:val="00F2606A"/>
    <w:rsid w:val="00F26488"/>
    <w:rsid w:val="00F268F6"/>
    <w:rsid w:val="00F27211"/>
    <w:rsid w:val="00F27AA7"/>
    <w:rsid w:val="00F27DEC"/>
    <w:rsid w:val="00F27F79"/>
    <w:rsid w:val="00F27FFE"/>
    <w:rsid w:val="00F30D60"/>
    <w:rsid w:val="00F31202"/>
    <w:rsid w:val="00F31534"/>
    <w:rsid w:val="00F31596"/>
    <w:rsid w:val="00F3180A"/>
    <w:rsid w:val="00F31DDA"/>
    <w:rsid w:val="00F32479"/>
    <w:rsid w:val="00F324E0"/>
    <w:rsid w:val="00F32784"/>
    <w:rsid w:val="00F32B9A"/>
    <w:rsid w:val="00F33A44"/>
    <w:rsid w:val="00F33E65"/>
    <w:rsid w:val="00F3406F"/>
    <w:rsid w:val="00F341B6"/>
    <w:rsid w:val="00F343BE"/>
    <w:rsid w:val="00F3460C"/>
    <w:rsid w:val="00F350F6"/>
    <w:rsid w:val="00F35589"/>
    <w:rsid w:val="00F35BC5"/>
    <w:rsid w:val="00F35F8F"/>
    <w:rsid w:val="00F36069"/>
    <w:rsid w:val="00F36683"/>
    <w:rsid w:val="00F36C97"/>
    <w:rsid w:val="00F371AC"/>
    <w:rsid w:val="00F376D9"/>
    <w:rsid w:val="00F37964"/>
    <w:rsid w:val="00F404E3"/>
    <w:rsid w:val="00F40905"/>
    <w:rsid w:val="00F40FB0"/>
    <w:rsid w:val="00F41472"/>
    <w:rsid w:val="00F41C40"/>
    <w:rsid w:val="00F42887"/>
    <w:rsid w:val="00F42CAF"/>
    <w:rsid w:val="00F42CB1"/>
    <w:rsid w:val="00F42EE3"/>
    <w:rsid w:val="00F42FCA"/>
    <w:rsid w:val="00F43046"/>
    <w:rsid w:val="00F432D7"/>
    <w:rsid w:val="00F43373"/>
    <w:rsid w:val="00F43BDC"/>
    <w:rsid w:val="00F4463A"/>
    <w:rsid w:val="00F44C2E"/>
    <w:rsid w:val="00F44C94"/>
    <w:rsid w:val="00F455C1"/>
    <w:rsid w:val="00F45796"/>
    <w:rsid w:val="00F45CE5"/>
    <w:rsid w:val="00F46366"/>
    <w:rsid w:val="00F4641E"/>
    <w:rsid w:val="00F4692F"/>
    <w:rsid w:val="00F46C01"/>
    <w:rsid w:val="00F4708A"/>
    <w:rsid w:val="00F470A9"/>
    <w:rsid w:val="00F4750D"/>
    <w:rsid w:val="00F50994"/>
    <w:rsid w:val="00F50A0F"/>
    <w:rsid w:val="00F50A8A"/>
    <w:rsid w:val="00F50B91"/>
    <w:rsid w:val="00F50DF5"/>
    <w:rsid w:val="00F510A3"/>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8A7"/>
    <w:rsid w:val="00F56C32"/>
    <w:rsid w:val="00F56F81"/>
    <w:rsid w:val="00F5712B"/>
    <w:rsid w:val="00F57346"/>
    <w:rsid w:val="00F574CC"/>
    <w:rsid w:val="00F576D7"/>
    <w:rsid w:val="00F57794"/>
    <w:rsid w:val="00F57DC3"/>
    <w:rsid w:val="00F6025A"/>
    <w:rsid w:val="00F603EB"/>
    <w:rsid w:val="00F606E1"/>
    <w:rsid w:val="00F60958"/>
    <w:rsid w:val="00F60ADD"/>
    <w:rsid w:val="00F60B42"/>
    <w:rsid w:val="00F611F7"/>
    <w:rsid w:val="00F62458"/>
    <w:rsid w:val="00F625F5"/>
    <w:rsid w:val="00F62FC4"/>
    <w:rsid w:val="00F63269"/>
    <w:rsid w:val="00F6349D"/>
    <w:rsid w:val="00F63D00"/>
    <w:rsid w:val="00F64A2D"/>
    <w:rsid w:val="00F64CAE"/>
    <w:rsid w:val="00F651B5"/>
    <w:rsid w:val="00F6695D"/>
    <w:rsid w:val="00F67751"/>
    <w:rsid w:val="00F679AE"/>
    <w:rsid w:val="00F67C7C"/>
    <w:rsid w:val="00F67E3F"/>
    <w:rsid w:val="00F7005C"/>
    <w:rsid w:val="00F70756"/>
    <w:rsid w:val="00F70841"/>
    <w:rsid w:val="00F7187B"/>
    <w:rsid w:val="00F71A35"/>
    <w:rsid w:val="00F720A6"/>
    <w:rsid w:val="00F7237D"/>
    <w:rsid w:val="00F725BE"/>
    <w:rsid w:val="00F72647"/>
    <w:rsid w:val="00F73397"/>
    <w:rsid w:val="00F738A9"/>
    <w:rsid w:val="00F73B34"/>
    <w:rsid w:val="00F74B69"/>
    <w:rsid w:val="00F7531F"/>
    <w:rsid w:val="00F7623E"/>
    <w:rsid w:val="00F76D32"/>
    <w:rsid w:val="00F771E5"/>
    <w:rsid w:val="00F775F7"/>
    <w:rsid w:val="00F77964"/>
    <w:rsid w:val="00F77CCD"/>
    <w:rsid w:val="00F77DC4"/>
    <w:rsid w:val="00F77EC1"/>
    <w:rsid w:val="00F77FED"/>
    <w:rsid w:val="00F800A2"/>
    <w:rsid w:val="00F801F1"/>
    <w:rsid w:val="00F8083C"/>
    <w:rsid w:val="00F80E29"/>
    <w:rsid w:val="00F81693"/>
    <w:rsid w:val="00F81811"/>
    <w:rsid w:val="00F81988"/>
    <w:rsid w:val="00F819E8"/>
    <w:rsid w:val="00F81DA1"/>
    <w:rsid w:val="00F824DA"/>
    <w:rsid w:val="00F825DC"/>
    <w:rsid w:val="00F82933"/>
    <w:rsid w:val="00F837A3"/>
    <w:rsid w:val="00F83AFA"/>
    <w:rsid w:val="00F83DB1"/>
    <w:rsid w:val="00F84210"/>
    <w:rsid w:val="00F84221"/>
    <w:rsid w:val="00F8431A"/>
    <w:rsid w:val="00F84AC5"/>
    <w:rsid w:val="00F84B1A"/>
    <w:rsid w:val="00F84EEA"/>
    <w:rsid w:val="00F851F4"/>
    <w:rsid w:val="00F85DED"/>
    <w:rsid w:val="00F85E22"/>
    <w:rsid w:val="00F8624A"/>
    <w:rsid w:val="00F87692"/>
    <w:rsid w:val="00F87843"/>
    <w:rsid w:val="00F903AC"/>
    <w:rsid w:val="00F90E7C"/>
    <w:rsid w:val="00F91877"/>
    <w:rsid w:val="00F91AA2"/>
    <w:rsid w:val="00F921CD"/>
    <w:rsid w:val="00F92236"/>
    <w:rsid w:val="00F924C4"/>
    <w:rsid w:val="00F92878"/>
    <w:rsid w:val="00F929C2"/>
    <w:rsid w:val="00F930FD"/>
    <w:rsid w:val="00F93869"/>
    <w:rsid w:val="00F94147"/>
    <w:rsid w:val="00F9428D"/>
    <w:rsid w:val="00F94491"/>
    <w:rsid w:val="00F94933"/>
    <w:rsid w:val="00F949D4"/>
    <w:rsid w:val="00F94BE3"/>
    <w:rsid w:val="00F94F65"/>
    <w:rsid w:val="00F950C0"/>
    <w:rsid w:val="00F950D2"/>
    <w:rsid w:val="00F95271"/>
    <w:rsid w:val="00F95554"/>
    <w:rsid w:val="00F959C8"/>
    <w:rsid w:val="00F9610A"/>
    <w:rsid w:val="00F967B0"/>
    <w:rsid w:val="00F96D35"/>
    <w:rsid w:val="00F96E79"/>
    <w:rsid w:val="00F96F8A"/>
    <w:rsid w:val="00F972B4"/>
    <w:rsid w:val="00F979EC"/>
    <w:rsid w:val="00F97BDD"/>
    <w:rsid w:val="00F97FB4"/>
    <w:rsid w:val="00FA00AF"/>
    <w:rsid w:val="00FA01EF"/>
    <w:rsid w:val="00FA03C4"/>
    <w:rsid w:val="00FA043C"/>
    <w:rsid w:val="00FA056B"/>
    <w:rsid w:val="00FA06C9"/>
    <w:rsid w:val="00FA0ACE"/>
    <w:rsid w:val="00FA1B78"/>
    <w:rsid w:val="00FA27B1"/>
    <w:rsid w:val="00FA2B53"/>
    <w:rsid w:val="00FA3075"/>
    <w:rsid w:val="00FA330E"/>
    <w:rsid w:val="00FA374F"/>
    <w:rsid w:val="00FA3B39"/>
    <w:rsid w:val="00FA41BD"/>
    <w:rsid w:val="00FA44E3"/>
    <w:rsid w:val="00FA4D49"/>
    <w:rsid w:val="00FA4F73"/>
    <w:rsid w:val="00FA5233"/>
    <w:rsid w:val="00FA59A9"/>
    <w:rsid w:val="00FA69EB"/>
    <w:rsid w:val="00FA6BEA"/>
    <w:rsid w:val="00FA6F5B"/>
    <w:rsid w:val="00FB05A4"/>
    <w:rsid w:val="00FB0C2D"/>
    <w:rsid w:val="00FB10B5"/>
    <w:rsid w:val="00FB1143"/>
    <w:rsid w:val="00FB15A6"/>
    <w:rsid w:val="00FB173C"/>
    <w:rsid w:val="00FB1810"/>
    <w:rsid w:val="00FB3772"/>
    <w:rsid w:val="00FB3937"/>
    <w:rsid w:val="00FB3C23"/>
    <w:rsid w:val="00FB3DA3"/>
    <w:rsid w:val="00FB4745"/>
    <w:rsid w:val="00FB512E"/>
    <w:rsid w:val="00FB5897"/>
    <w:rsid w:val="00FB5D9E"/>
    <w:rsid w:val="00FB5E89"/>
    <w:rsid w:val="00FB6048"/>
    <w:rsid w:val="00FB6AA0"/>
    <w:rsid w:val="00FB6B6B"/>
    <w:rsid w:val="00FB6C90"/>
    <w:rsid w:val="00FB7636"/>
    <w:rsid w:val="00FB77F4"/>
    <w:rsid w:val="00FB78A2"/>
    <w:rsid w:val="00FB7A08"/>
    <w:rsid w:val="00FC02EC"/>
    <w:rsid w:val="00FC0A10"/>
    <w:rsid w:val="00FC0B59"/>
    <w:rsid w:val="00FC1336"/>
    <w:rsid w:val="00FC15A5"/>
    <w:rsid w:val="00FC15C7"/>
    <w:rsid w:val="00FC16F5"/>
    <w:rsid w:val="00FC2212"/>
    <w:rsid w:val="00FC24AA"/>
    <w:rsid w:val="00FC2F6B"/>
    <w:rsid w:val="00FC3335"/>
    <w:rsid w:val="00FC35AA"/>
    <w:rsid w:val="00FC43ED"/>
    <w:rsid w:val="00FC4529"/>
    <w:rsid w:val="00FC484A"/>
    <w:rsid w:val="00FC4F95"/>
    <w:rsid w:val="00FC5580"/>
    <w:rsid w:val="00FC57C5"/>
    <w:rsid w:val="00FC5C53"/>
    <w:rsid w:val="00FC6592"/>
    <w:rsid w:val="00FC6FCF"/>
    <w:rsid w:val="00FC7655"/>
    <w:rsid w:val="00FC7B59"/>
    <w:rsid w:val="00FC7CB9"/>
    <w:rsid w:val="00FD029C"/>
    <w:rsid w:val="00FD03D9"/>
    <w:rsid w:val="00FD05EE"/>
    <w:rsid w:val="00FD0840"/>
    <w:rsid w:val="00FD0B6D"/>
    <w:rsid w:val="00FD0D0A"/>
    <w:rsid w:val="00FD11FD"/>
    <w:rsid w:val="00FD12C4"/>
    <w:rsid w:val="00FD1B49"/>
    <w:rsid w:val="00FD202C"/>
    <w:rsid w:val="00FD2077"/>
    <w:rsid w:val="00FD2176"/>
    <w:rsid w:val="00FD289E"/>
    <w:rsid w:val="00FD295D"/>
    <w:rsid w:val="00FD2C63"/>
    <w:rsid w:val="00FD3253"/>
    <w:rsid w:val="00FD3972"/>
    <w:rsid w:val="00FD3B12"/>
    <w:rsid w:val="00FD3C47"/>
    <w:rsid w:val="00FD3E77"/>
    <w:rsid w:val="00FD4642"/>
    <w:rsid w:val="00FD4A08"/>
    <w:rsid w:val="00FD5D5B"/>
    <w:rsid w:val="00FD5FF9"/>
    <w:rsid w:val="00FD681E"/>
    <w:rsid w:val="00FD698B"/>
    <w:rsid w:val="00FD7095"/>
    <w:rsid w:val="00FD7629"/>
    <w:rsid w:val="00FE15E9"/>
    <w:rsid w:val="00FE177F"/>
    <w:rsid w:val="00FE2E58"/>
    <w:rsid w:val="00FE2F01"/>
    <w:rsid w:val="00FE30F9"/>
    <w:rsid w:val="00FE35FF"/>
    <w:rsid w:val="00FE38D2"/>
    <w:rsid w:val="00FE3E5D"/>
    <w:rsid w:val="00FE4795"/>
    <w:rsid w:val="00FE4F96"/>
    <w:rsid w:val="00FE536D"/>
    <w:rsid w:val="00FE53CB"/>
    <w:rsid w:val="00FE570B"/>
    <w:rsid w:val="00FE5B0D"/>
    <w:rsid w:val="00FE5B11"/>
    <w:rsid w:val="00FE5B9A"/>
    <w:rsid w:val="00FE6066"/>
    <w:rsid w:val="00FE60D1"/>
    <w:rsid w:val="00FE6F81"/>
    <w:rsid w:val="00FE702A"/>
    <w:rsid w:val="00FE79DE"/>
    <w:rsid w:val="00FE7B3B"/>
    <w:rsid w:val="00FF046D"/>
    <w:rsid w:val="00FF1329"/>
    <w:rsid w:val="00FF1338"/>
    <w:rsid w:val="00FF160E"/>
    <w:rsid w:val="00FF16B0"/>
    <w:rsid w:val="00FF1AB1"/>
    <w:rsid w:val="00FF1D3D"/>
    <w:rsid w:val="00FF2289"/>
    <w:rsid w:val="00FF247E"/>
    <w:rsid w:val="00FF2931"/>
    <w:rsid w:val="00FF3112"/>
    <w:rsid w:val="00FF3CF7"/>
    <w:rsid w:val="00FF3EE4"/>
    <w:rsid w:val="00FF3F76"/>
    <w:rsid w:val="00FF4726"/>
    <w:rsid w:val="00FF4790"/>
    <w:rsid w:val="00FF4832"/>
    <w:rsid w:val="00FF484D"/>
    <w:rsid w:val="00FF5015"/>
    <w:rsid w:val="00FF5106"/>
    <w:rsid w:val="00FF53CF"/>
    <w:rsid w:val="00FF57B7"/>
    <w:rsid w:val="00FF6333"/>
    <w:rsid w:val="00FF695A"/>
    <w:rsid w:val="00FF6BD5"/>
    <w:rsid w:val="00FF6CD5"/>
    <w:rsid w:val="00FF6EED"/>
    <w:rsid w:val="00FF7196"/>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C6AEC9"/>
  <w15:docId w15:val="{F6E73854-6F77-4346-9228-C245AB4A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TDC">
    <w:name w:val="TOC Heading"/>
    <w:basedOn w:val="Ttulo1"/>
    <w:next w:val="Normal"/>
    <w:link w:val="Ttulo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Descripcin">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TDCCar">
    <w:name w:val="Título TDC Car"/>
    <w:basedOn w:val="Ttulo1Car"/>
    <w:link w:val="Ttulo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027">
      <w:bodyDiv w:val="1"/>
      <w:marLeft w:val="0"/>
      <w:marRight w:val="0"/>
      <w:marTop w:val="0"/>
      <w:marBottom w:val="0"/>
      <w:divBdr>
        <w:top w:val="none" w:sz="0" w:space="0" w:color="auto"/>
        <w:left w:val="none" w:sz="0" w:space="0" w:color="auto"/>
        <w:bottom w:val="none" w:sz="0" w:space="0" w:color="auto"/>
        <w:right w:val="none" w:sz="0" w:space="0" w:color="auto"/>
      </w:divBdr>
    </w:div>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33310656">
      <w:bodyDiv w:val="1"/>
      <w:marLeft w:val="0"/>
      <w:marRight w:val="0"/>
      <w:marTop w:val="0"/>
      <w:marBottom w:val="0"/>
      <w:divBdr>
        <w:top w:val="none" w:sz="0" w:space="0" w:color="auto"/>
        <w:left w:val="none" w:sz="0" w:space="0" w:color="auto"/>
        <w:bottom w:val="none" w:sz="0" w:space="0" w:color="auto"/>
        <w:right w:val="none" w:sz="0" w:space="0" w:color="auto"/>
      </w:divBdr>
    </w:div>
    <w:div w:id="47727636">
      <w:bodyDiv w:val="1"/>
      <w:marLeft w:val="0"/>
      <w:marRight w:val="0"/>
      <w:marTop w:val="0"/>
      <w:marBottom w:val="0"/>
      <w:divBdr>
        <w:top w:val="none" w:sz="0" w:space="0" w:color="auto"/>
        <w:left w:val="none" w:sz="0" w:space="0" w:color="auto"/>
        <w:bottom w:val="none" w:sz="0" w:space="0" w:color="auto"/>
        <w:right w:val="none" w:sz="0" w:space="0" w:color="auto"/>
      </w:divBdr>
    </w:div>
    <w:div w:id="77412058">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38690802">
      <w:bodyDiv w:val="1"/>
      <w:marLeft w:val="0"/>
      <w:marRight w:val="0"/>
      <w:marTop w:val="0"/>
      <w:marBottom w:val="0"/>
      <w:divBdr>
        <w:top w:val="none" w:sz="0" w:space="0" w:color="auto"/>
        <w:left w:val="none" w:sz="0" w:space="0" w:color="auto"/>
        <w:bottom w:val="none" w:sz="0" w:space="0" w:color="auto"/>
        <w:right w:val="none" w:sz="0" w:space="0" w:color="auto"/>
      </w:divBdr>
    </w:div>
    <w:div w:id="140122643">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62168637">
      <w:bodyDiv w:val="1"/>
      <w:marLeft w:val="0"/>
      <w:marRight w:val="0"/>
      <w:marTop w:val="0"/>
      <w:marBottom w:val="0"/>
      <w:divBdr>
        <w:top w:val="none" w:sz="0" w:space="0" w:color="auto"/>
        <w:left w:val="none" w:sz="0" w:space="0" w:color="auto"/>
        <w:bottom w:val="none" w:sz="0" w:space="0" w:color="auto"/>
        <w:right w:val="none" w:sz="0" w:space="0" w:color="auto"/>
      </w:divBdr>
      <w:divsChild>
        <w:div w:id="647630727">
          <w:marLeft w:val="0"/>
          <w:marRight w:val="0"/>
          <w:marTop w:val="0"/>
          <w:marBottom w:val="80"/>
          <w:divBdr>
            <w:top w:val="none" w:sz="0" w:space="0" w:color="auto"/>
            <w:left w:val="none" w:sz="0" w:space="0" w:color="auto"/>
            <w:bottom w:val="none" w:sz="0" w:space="0" w:color="auto"/>
            <w:right w:val="none" w:sz="0" w:space="0" w:color="auto"/>
          </w:divBdr>
        </w:div>
        <w:div w:id="739182660">
          <w:marLeft w:val="0"/>
          <w:marRight w:val="0"/>
          <w:marTop w:val="0"/>
          <w:marBottom w:val="80"/>
          <w:divBdr>
            <w:top w:val="none" w:sz="0" w:space="0" w:color="auto"/>
            <w:left w:val="none" w:sz="0" w:space="0" w:color="auto"/>
            <w:bottom w:val="none" w:sz="0" w:space="0" w:color="auto"/>
            <w:right w:val="none" w:sz="0" w:space="0" w:color="auto"/>
          </w:divBdr>
        </w:div>
        <w:div w:id="753746205">
          <w:marLeft w:val="0"/>
          <w:marRight w:val="0"/>
          <w:marTop w:val="0"/>
          <w:marBottom w:val="80"/>
          <w:divBdr>
            <w:top w:val="none" w:sz="0" w:space="0" w:color="auto"/>
            <w:left w:val="none" w:sz="0" w:space="0" w:color="auto"/>
            <w:bottom w:val="none" w:sz="0" w:space="0" w:color="auto"/>
            <w:right w:val="none" w:sz="0" w:space="0" w:color="auto"/>
          </w:divBdr>
        </w:div>
      </w:divsChild>
    </w:div>
    <w:div w:id="163518205">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71919325">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11355842">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8510679">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21676253">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36742603">
      <w:bodyDiv w:val="1"/>
      <w:marLeft w:val="0"/>
      <w:marRight w:val="0"/>
      <w:marTop w:val="0"/>
      <w:marBottom w:val="0"/>
      <w:divBdr>
        <w:top w:val="none" w:sz="0" w:space="0" w:color="auto"/>
        <w:left w:val="none" w:sz="0" w:space="0" w:color="auto"/>
        <w:bottom w:val="none" w:sz="0" w:space="0" w:color="auto"/>
        <w:right w:val="none" w:sz="0" w:space="0" w:color="auto"/>
      </w:divBdr>
    </w:div>
    <w:div w:id="537468639">
      <w:bodyDiv w:val="1"/>
      <w:marLeft w:val="0"/>
      <w:marRight w:val="0"/>
      <w:marTop w:val="0"/>
      <w:marBottom w:val="0"/>
      <w:divBdr>
        <w:top w:val="none" w:sz="0" w:space="0" w:color="auto"/>
        <w:left w:val="none" w:sz="0" w:space="0" w:color="auto"/>
        <w:bottom w:val="none" w:sz="0" w:space="0" w:color="auto"/>
        <w:right w:val="none" w:sz="0" w:space="0" w:color="auto"/>
      </w:divBdr>
    </w:div>
    <w:div w:id="677853851">
      <w:bodyDiv w:val="1"/>
      <w:marLeft w:val="0"/>
      <w:marRight w:val="0"/>
      <w:marTop w:val="0"/>
      <w:marBottom w:val="0"/>
      <w:divBdr>
        <w:top w:val="none" w:sz="0" w:space="0" w:color="auto"/>
        <w:left w:val="none" w:sz="0" w:space="0" w:color="auto"/>
        <w:bottom w:val="none" w:sz="0" w:space="0" w:color="auto"/>
        <w:right w:val="none" w:sz="0" w:space="0" w:color="auto"/>
      </w:divBdr>
    </w:div>
    <w:div w:id="686564403">
      <w:bodyDiv w:val="1"/>
      <w:marLeft w:val="0"/>
      <w:marRight w:val="0"/>
      <w:marTop w:val="0"/>
      <w:marBottom w:val="0"/>
      <w:divBdr>
        <w:top w:val="none" w:sz="0" w:space="0" w:color="auto"/>
        <w:left w:val="none" w:sz="0" w:space="0" w:color="auto"/>
        <w:bottom w:val="none" w:sz="0" w:space="0" w:color="auto"/>
        <w:right w:val="none" w:sz="0" w:space="0" w:color="auto"/>
      </w:divBdr>
    </w:div>
    <w:div w:id="769860212">
      <w:bodyDiv w:val="1"/>
      <w:marLeft w:val="0"/>
      <w:marRight w:val="0"/>
      <w:marTop w:val="0"/>
      <w:marBottom w:val="0"/>
      <w:divBdr>
        <w:top w:val="none" w:sz="0" w:space="0" w:color="auto"/>
        <w:left w:val="none" w:sz="0" w:space="0" w:color="auto"/>
        <w:bottom w:val="none" w:sz="0" w:space="0" w:color="auto"/>
        <w:right w:val="none" w:sz="0" w:space="0" w:color="auto"/>
      </w:divBdr>
    </w:div>
    <w:div w:id="773524159">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794564247">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88151492">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99268585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74145854">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17495968">
      <w:bodyDiv w:val="1"/>
      <w:marLeft w:val="0"/>
      <w:marRight w:val="0"/>
      <w:marTop w:val="0"/>
      <w:marBottom w:val="0"/>
      <w:divBdr>
        <w:top w:val="none" w:sz="0" w:space="0" w:color="auto"/>
        <w:left w:val="none" w:sz="0" w:space="0" w:color="auto"/>
        <w:bottom w:val="none" w:sz="0" w:space="0" w:color="auto"/>
        <w:right w:val="none" w:sz="0" w:space="0" w:color="auto"/>
      </w:divBdr>
    </w:div>
    <w:div w:id="1331518932">
      <w:bodyDiv w:val="1"/>
      <w:marLeft w:val="0"/>
      <w:marRight w:val="0"/>
      <w:marTop w:val="0"/>
      <w:marBottom w:val="0"/>
      <w:divBdr>
        <w:top w:val="none" w:sz="0" w:space="0" w:color="auto"/>
        <w:left w:val="none" w:sz="0" w:space="0" w:color="auto"/>
        <w:bottom w:val="none" w:sz="0" w:space="0" w:color="auto"/>
        <w:right w:val="none" w:sz="0" w:space="0" w:color="auto"/>
      </w:divBdr>
    </w:div>
    <w:div w:id="1333529585">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42472023">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0079149">
      <w:bodyDiv w:val="1"/>
      <w:marLeft w:val="0"/>
      <w:marRight w:val="0"/>
      <w:marTop w:val="0"/>
      <w:marBottom w:val="0"/>
      <w:divBdr>
        <w:top w:val="none" w:sz="0" w:space="0" w:color="auto"/>
        <w:left w:val="none" w:sz="0" w:space="0" w:color="auto"/>
        <w:bottom w:val="none" w:sz="0" w:space="0" w:color="auto"/>
        <w:right w:val="none" w:sz="0" w:space="0" w:color="auto"/>
      </w:divBdr>
    </w:div>
    <w:div w:id="1434591200">
      <w:bodyDiv w:val="1"/>
      <w:marLeft w:val="0"/>
      <w:marRight w:val="0"/>
      <w:marTop w:val="0"/>
      <w:marBottom w:val="0"/>
      <w:divBdr>
        <w:top w:val="none" w:sz="0" w:space="0" w:color="auto"/>
        <w:left w:val="none" w:sz="0" w:space="0" w:color="auto"/>
        <w:bottom w:val="none" w:sz="0" w:space="0" w:color="auto"/>
        <w:right w:val="none" w:sz="0" w:space="0" w:color="auto"/>
      </w:divBdr>
    </w:div>
    <w:div w:id="1499731451">
      <w:bodyDiv w:val="1"/>
      <w:marLeft w:val="0"/>
      <w:marRight w:val="0"/>
      <w:marTop w:val="0"/>
      <w:marBottom w:val="0"/>
      <w:divBdr>
        <w:top w:val="none" w:sz="0" w:space="0" w:color="auto"/>
        <w:left w:val="none" w:sz="0" w:space="0" w:color="auto"/>
        <w:bottom w:val="none" w:sz="0" w:space="0" w:color="auto"/>
        <w:right w:val="none" w:sz="0" w:space="0" w:color="auto"/>
      </w:divBdr>
    </w:div>
    <w:div w:id="1519925037">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29103107">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6694801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net.funcionpublica.gob.mx/web/login.html" TargetMode="External"/><Relationship Id="rId13" Type="http://schemas.openxmlformats.org/officeDocument/2006/relationships/hyperlink" Target="https://www.gob.mx/compranet/documentos/modulo-de-formalizacion-de-instrumentos-juridicos" TargetMode="External"/><Relationship Id="rId18" Type="http://schemas.openxmlformats.org/officeDocument/2006/relationships/hyperlink" Target="http://www.gob.mx/sfp"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compranet.hacienda.gob.mx" TargetMode="External"/><Relationship Id="rId17" Type="http://schemas.openxmlformats.org/officeDocument/2006/relationships/hyperlink" Target="http://www.gob.mx/sfp"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compranet.hacienda.gob.mx/"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hacienda.gob.mx/"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compranet.funcionpublica.gob.mx/web/login.html" TargetMode="External"/><Relationship Id="rId23" Type="http://schemas.openxmlformats.org/officeDocument/2006/relationships/hyperlink" Target="http://www.imss.gob.mx/" TargetMode="External"/><Relationship Id="rId28" Type="http://schemas.openxmlformats.org/officeDocument/2006/relationships/footer" Target="footer3.xml"/><Relationship Id="rId10" Type="http://schemas.openxmlformats.org/officeDocument/2006/relationships/hyperlink" Target="https://compranet.funcionpublica.gob.mx/web/login.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pranet.hacienda.gob.mx/" TargetMode="External"/><Relationship Id="rId14" Type="http://schemas.openxmlformats.org/officeDocument/2006/relationships/hyperlink" Target="https://compranetinfo.hacienda.gob.mx/descargas/Guia_de_registro_de_empresas_V3.pdf" TargetMode="External"/><Relationship Id="rId22" Type="http://schemas.openxmlformats.org/officeDocument/2006/relationships/hyperlink" Target="http://www.comprasdegobierno.gob.mx/calculadora" TargetMode="External"/><Relationship Id="rId27" Type="http://schemas.openxmlformats.org/officeDocument/2006/relationships/header" Target="head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8C9E-2835-4E28-BF28-CBCF4E91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67</Pages>
  <Words>24550</Words>
  <Characters>135028</Characters>
  <Application>Microsoft Office Word</Application>
  <DocSecurity>0</DocSecurity>
  <Lines>1125</Lines>
  <Paragraphs>318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Martínez Mendoza</dc:creator>
  <cp:lastModifiedBy>Gustavo Humberto Martinez Mendoza</cp:lastModifiedBy>
  <cp:revision>36</cp:revision>
  <cp:lastPrinted>2022-05-19T07:05:00Z</cp:lastPrinted>
  <dcterms:created xsi:type="dcterms:W3CDTF">2022-05-19T06:26:00Z</dcterms:created>
  <dcterms:modified xsi:type="dcterms:W3CDTF">2022-07-12T22:55:00Z</dcterms:modified>
</cp:coreProperties>
</file>